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09F" w:rsidRPr="00054CA8" w:rsidRDefault="00F3309F" w:rsidP="00F3309F">
      <w:pPr>
        <w:pStyle w:val="Tytu"/>
        <w:jc w:val="right"/>
        <w:rPr>
          <w:sz w:val="24"/>
          <w:szCs w:val="24"/>
        </w:rPr>
      </w:pPr>
      <w:r w:rsidRPr="00054CA8">
        <w:rPr>
          <w:sz w:val="24"/>
          <w:szCs w:val="24"/>
        </w:rPr>
        <w:t>Załącznik Nr 5</w:t>
      </w:r>
    </w:p>
    <w:p w:rsidR="000C2C91" w:rsidRPr="00054CA8" w:rsidRDefault="000C2C91" w:rsidP="00592FE9">
      <w:pPr>
        <w:pStyle w:val="Tytu"/>
        <w:rPr>
          <w:sz w:val="24"/>
          <w:szCs w:val="24"/>
        </w:rPr>
      </w:pPr>
      <w:r w:rsidRPr="00054CA8">
        <w:rPr>
          <w:sz w:val="24"/>
          <w:szCs w:val="24"/>
        </w:rPr>
        <w:t xml:space="preserve">UMOWA NR </w:t>
      </w:r>
      <w:r w:rsidR="001E49CA" w:rsidRPr="00054CA8">
        <w:rPr>
          <w:sz w:val="24"/>
          <w:szCs w:val="24"/>
        </w:rPr>
        <w:t>…………..</w:t>
      </w:r>
    </w:p>
    <w:p w:rsidR="000C2C91" w:rsidRPr="00054CA8" w:rsidRDefault="000C2C91" w:rsidP="00E97F92">
      <w:pPr>
        <w:pStyle w:val="Nagwek3"/>
        <w:rPr>
          <w:rFonts w:ascii="Times New Roman" w:hAnsi="Times New Roman"/>
          <w:sz w:val="24"/>
          <w:szCs w:val="24"/>
        </w:rPr>
      </w:pPr>
      <w:r w:rsidRPr="00054CA8">
        <w:rPr>
          <w:rFonts w:ascii="Times New Roman" w:hAnsi="Times New Roman"/>
          <w:sz w:val="24"/>
          <w:szCs w:val="24"/>
        </w:rPr>
        <w:t xml:space="preserve">Zawarta dnia </w:t>
      </w:r>
      <w:r w:rsidR="001E49CA" w:rsidRPr="00054CA8">
        <w:rPr>
          <w:rFonts w:ascii="Times New Roman" w:hAnsi="Times New Roman"/>
          <w:sz w:val="24"/>
          <w:szCs w:val="24"/>
        </w:rPr>
        <w:t>……………..</w:t>
      </w:r>
      <w:r w:rsidRPr="00054CA8">
        <w:rPr>
          <w:rFonts w:ascii="Times New Roman" w:hAnsi="Times New Roman"/>
          <w:sz w:val="24"/>
          <w:szCs w:val="24"/>
        </w:rPr>
        <w:t xml:space="preserve"> roku w </w:t>
      </w:r>
      <w:r w:rsidR="00054CA8" w:rsidRPr="00054CA8">
        <w:rPr>
          <w:rFonts w:ascii="Times New Roman" w:hAnsi="Times New Roman"/>
          <w:sz w:val="24"/>
          <w:szCs w:val="24"/>
        </w:rPr>
        <w:t xml:space="preserve">Łodzi </w:t>
      </w:r>
      <w:r w:rsidRPr="00054CA8">
        <w:rPr>
          <w:sz w:val="24"/>
          <w:szCs w:val="24"/>
        </w:rPr>
        <w:t>pomiędzy:</w:t>
      </w:r>
    </w:p>
    <w:p w:rsidR="000C2C91" w:rsidRPr="00054CA8" w:rsidRDefault="000C2C91">
      <w:pPr>
        <w:jc w:val="both"/>
        <w:rPr>
          <w:sz w:val="24"/>
          <w:szCs w:val="24"/>
        </w:rPr>
      </w:pPr>
    </w:p>
    <w:p w:rsidR="00054CA8" w:rsidRPr="002E6E4A" w:rsidRDefault="00054CA8" w:rsidP="00054CA8">
      <w:pPr>
        <w:jc w:val="both"/>
        <w:rPr>
          <w:b/>
          <w:sz w:val="24"/>
          <w:szCs w:val="24"/>
        </w:rPr>
      </w:pPr>
      <w:r w:rsidRPr="002E6E4A">
        <w:rPr>
          <w:b/>
          <w:sz w:val="24"/>
          <w:szCs w:val="24"/>
        </w:rPr>
        <w:t xml:space="preserve">Samodzielnym Publicznym Zakładem  Opieki  Zdrowotnej  MSW  w  Łodzi, ul. Północna  42 wpisanym do Krajowego Rejestru Sądowego, prowadzonego przez Sąd Rejonowy dla Łodzi-Śródmieście w Łodzi </w:t>
      </w:r>
      <w:r w:rsidR="00FE51A4">
        <w:rPr>
          <w:b/>
          <w:sz w:val="24"/>
          <w:szCs w:val="24"/>
        </w:rPr>
        <w:t xml:space="preserve">XX Wydział Gospodarczy Krajowego Rejestru Sądowego </w:t>
      </w:r>
      <w:r w:rsidRPr="002E6E4A">
        <w:rPr>
          <w:b/>
          <w:sz w:val="24"/>
          <w:szCs w:val="24"/>
        </w:rPr>
        <w:t xml:space="preserve">pod numerem 0000023744, posiadającym NIP 7260004820 i Regon 470805076 </w:t>
      </w:r>
    </w:p>
    <w:p w:rsidR="000C2C91" w:rsidRPr="00054CA8" w:rsidRDefault="00054CA8" w:rsidP="00054CA8">
      <w:pPr>
        <w:rPr>
          <w:sz w:val="24"/>
          <w:szCs w:val="24"/>
        </w:rPr>
      </w:pPr>
      <w:r w:rsidRPr="00054CA8">
        <w:rPr>
          <w:sz w:val="24"/>
          <w:szCs w:val="24"/>
        </w:rPr>
        <w:t>w  imieniu  którego  działają:</w:t>
      </w:r>
      <w:r w:rsidRPr="00054CA8">
        <w:rPr>
          <w:sz w:val="24"/>
          <w:szCs w:val="24"/>
        </w:rPr>
        <w:br/>
      </w:r>
      <w:r w:rsidRPr="00054CA8">
        <w:rPr>
          <w:b/>
          <w:sz w:val="24"/>
          <w:szCs w:val="24"/>
        </w:rPr>
        <w:t>Dyrektor    -  Robert Starzec</w:t>
      </w:r>
    </w:p>
    <w:p w:rsidR="000C2C91" w:rsidRPr="00054CA8" w:rsidRDefault="000C2C91">
      <w:pPr>
        <w:jc w:val="both"/>
        <w:rPr>
          <w:b/>
          <w:sz w:val="24"/>
          <w:szCs w:val="24"/>
        </w:rPr>
      </w:pPr>
      <w:r w:rsidRPr="00054CA8">
        <w:rPr>
          <w:sz w:val="24"/>
          <w:szCs w:val="24"/>
        </w:rPr>
        <w:t xml:space="preserve">zwanym dalej  </w:t>
      </w:r>
      <w:r w:rsidRPr="00054CA8">
        <w:rPr>
          <w:b/>
          <w:sz w:val="24"/>
          <w:szCs w:val="24"/>
        </w:rPr>
        <w:t>Kupującym</w:t>
      </w:r>
    </w:p>
    <w:p w:rsidR="000C2C91" w:rsidRPr="00054CA8" w:rsidRDefault="000C2C91">
      <w:pPr>
        <w:jc w:val="both"/>
        <w:rPr>
          <w:sz w:val="24"/>
          <w:szCs w:val="24"/>
        </w:rPr>
      </w:pPr>
      <w:r w:rsidRPr="00054CA8">
        <w:rPr>
          <w:sz w:val="24"/>
          <w:szCs w:val="24"/>
        </w:rPr>
        <w:t>a</w:t>
      </w:r>
    </w:p>
    <w:p w:rsidR="000C2C91" w:rsidRPr="00054CA8" w:rsidRDefault="000C2C91">
      <w:pPr>
        <w:jc w:val="both"/>
        <w:rPr>
          <w:sz w:val="24"/>
          <w:szCs w:val="24"/>
        </w:rPr>
      </w:pPr>
    </w:p>
    <w:p w:rsidR="000C2C91" w:rsidRPr="00054CA8" w:rsidRDefault="001E49CA">
      <w:pPr>
        <w:jc w:val="both"/>
        <w:rPr>
          <w:b/>
          <w:color w:val="000000"/>
          <w:sz w:val="24"/>
          <w:szCs w:val="24"/>
        </w:rPr>
      </w:pPr>
      <w:r w:rsidRPr="00054CA8">
        <w:rPr>
          <w:b/>
          <w:color w:val="000000"/>
          <w:sz w:val="24"/>
          <w:szCs w:val="24"/>
        </w:rPr>
        <w:t>………………</w:t>
      </w:r>
    </w:p>
    <w:p w:rsidR="000C2C91" w:rsidRPr="00054CA8" w:rsidRDefault="000C2C91">
      <w:pPr>
        <w:jc w:val="both"/>
        <w:rPr>
          <w:sz w:val="24"/>
          <w:szCs w:val="24"/>
        </w:rPr>
      </w:pPr>
    </w:p>
    <w:p w:rsidR="000C2C91" w:rsidRPr="00054CA8" w:rsidRDefault="000C2C91">
      <w:pPr>
        <w:jc w:val="both"/>
        <w:rPr>
          <w:sz w:val="24"/>
          <w:szCs w:val="24"/>
        </w:rPr>
      </w:pPr>
      <w:r w:rsidRPr="00054CA8">
        <w:rPr>
          <w:sz w:val="24"/>
          <w:szCs w:val="24"/>
        </w:rPr>
        <w:t>reprezentowaną przez:</w:t>
      </w:r>
    </w:p>
    <w:p w:rsidR="008150AB" w:rsidRPr="00054CA8" w:rsidRDefault="008150AB">
      <w:pPr>
        <w:jc w:val="both"/>
        <w:rPr>
          <w:sz w:val="24"/>
          <w:szCs w:val="24"/>
        </w:rPr>
      </w:pPr>
    </w:p>
    <w:p w:rsidR="008150AB" w:rsidRPr="00054CA8" w:rsidRDefault="008150AB" w:rsidP="008150AB">
      <w:pPr>
        <w:numPr>
          <w:ilvl w:val="0"/>
          <w:numId w:val="4"/>
        </w:numPr>
        <w:jc w:val="both"/>
        <w:rPr>
          <w:b/>
          <w:sz w:val="24"/>
          <w:szCs w:val="24"/>
        </w:rPr>
      </w:pPr>
      <w:r w:rsidRPr="00054CA8">
        <w:rPr>
          <w:b/>
          <w:sz w:val="24"/>
          <w:szCs w:val="24"/>
        </w:rPr>
        <w:t>……………………………</w:t>
      </w:r>
    </w:p>
    <w:p w:rsidR="008150AB" w:rsidRPr="00054CA8" w:rsidRDefault="008150AB">
      <w:pPr>
        <w:jc w:val="both"/>
        <w:rPr>
          <w:sz w:val="24"/>
          <w:szCs w:val="24"/>
        </w:rPr>
      </w:pPr>
    </w:p>
    <w:p w:rsidR="000C2C91" w:rsidRPr="00054CA8" w:rsidRDefault="008150AB">
      <w:pPr>
        <w:jc w:val="both"/>
        <w:rPr>
          <w:b/>
          <w:color w:val="000000"/>
          <w:sz w:val="24"/>
          <w:szCs w:val="24"/>
        </w:rPr>
      </w:pPr>
      <w:r w:rsidRPr="00054CA8">
        <w:rPr>
          <w:color w:val="000000"/>
          <w:sz w:val="24"/>
          <w:szCs w:val="24"/>
        </w:rPr>
        <w:t>zwany</w:t>
      </w:r>
      <w:r w:rsidR="005C6BEC" w:rsidRPr="00054CA8">
        <w:rPr>
          <w:color w:val="000000"/>
          <w:sz w:val="24"/>
          <w:szCs w:val="24"/>
        </w:rPr>
        <w:t>m</w:t>
      </w:r>
      <w:r w:rsidRPr="00054CA8">
        <w:rPr>
          <w:color w:val="000000"/>
          <w:sz w:val="24"/>
          <w:szCs w:val="24"/>
        </w:rPr>
        <w:t xml:space="preserve"> dalej </w:t>
      </w:r>
      <w:r w:rsidR="00E32E52" w:rsidRPr="00054CA8">
        <w:rPr>
          <w:b/>
          <w:color w:val="000000"/>
          <w:sz w:val="24"/>
          <w:szCs w:val="24"/>
        </w:rPr>
        <w:t>S</w:t>
      </w:r>
      <w:r w:rsidRPr="00054CA8">
        <w:rPr>
          <w:b/>
          <w:color w:val="000000"/>
          <w:sz w:val="24"/>
          <w:szCs w:val="24"/>
        </w:rPr>
        <w:t>przedającym</w:t>
      </w:r>
    </w:p>
    <w:p w:rsidR="00DB5C68" w:rsidRPr="00054CA8" w:rsidRDefault="000C2C91" w:rsidP="00054CA8">
      <w:pPr>
        <w:jc w:val="both"/>
        <w:rPr>
          <w:sz w:val="24"/>
          <w:szCs w:val="24"/>
        </w:rPr>
      </w:pPr>
      <w:r w:rsidRPr="00054CA8">
        <w:rPr>
          <w:sz w:val="24"/>
          <w:szCs w:val="24"/>
        </w:rPr>
        <w:t>o treści następującej:</w:t>
      </w:r>
    </w:p>
    <w:p w:rsidR="000C2C91" w:rsidRPr="00054CA8" w:rsidRDefault="000C2C91">
      <w:pPr>
        <w:tabs>
          <w:tab w:val="center" w:pos="4537"/>
        </w:tabs>
        <w:spacing w:line="360" w:lineRule="auto"/>
        <w:jc w:val="center"/>
        <w:rPr>
          <w:b/>
          <w:spacing w:val="-3"/>
          <w:sz w:val="24"/>
          <w:szCs w:val="24"/>
          <w:lang w:val="pl-PL"/>
        </w:rPr>
      </w:pPr>
      <w:r w:rsidRPr="00054CA8">
        <w:rPr>
          <w:b/>
          <w:spacing w:val="-3"/>
          <w:sz w:val="24"/>
          <w:szCs w:val="24"/>
          <w:lang w:val="pl-PL"/>
        </w:rPr>
        <w:t>§ 1</w:t>
      </w:r>
    </w:p>
    <w:p w:rsidR="000C2C91" w:rsidRPr="00054CA8" w:rsidRDefault="000C2C91">
      <w:pPr>
        <w:tabs>
          <w:tab w:val="center" w:pos="4537"/>
        </w:tabs>
        <w:spacing w:line="360" w:lineRule="auto"/>
        <w:jc w:val="center"/>
        <w:rPr>
          <w:b/>
          <w:spacing w:val="-3"/>
          <w:sz w:val="24"/>
          <w:szCs w:val="24"/>
          <w:lang w:val="pl-PL"/>
        </w:rPr>
      </w:pPr>
      <w:r w:rsidRPr="00054CA8">
        <w:rPr>
          <w:b/>
          <w:spacing w:val="-3"/>
          <w:sz w:val="24"/>
          <w:szCs w:val="24"/>
          <w:lang w:val="pl-PL"/>
        </w:rPr>
        <w:t>PRZEDMIOT  UMOWY</w:t>
      </w:r>
    </w:p>
    <w:p w:rsidR="000C2C91" w:rsidRPr="00054CA8" w:rsidRDefault="000C2C91">
      <w:pPr>
        <w:numPr>
          <w:ilvl w:val="0"/>
          <w:numId w:val="3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jc w:val="both"/>
        <w:rPr>
          <w:sz w:val="24"/>
          <w:szCs w:val="24"/>
          <w:lang w:val="pl-PL"/>
        </w:rPr>
      </w:pPr>
      <w:r w:rsidRPr="00054CA8">
        <w:rPr>
          <w:sz w:val="24"/>
          <w:szCs w:val="24"/>
          <w:lang w:val="pl-PL"/>
        </w:rPr>
        <w:t xml:space="preserve">Na podstawie </w:t>
      </w:r>
      <w:r w:rsidR="00F1493B" w:rsidRPr="00054CA8">
        <w:rPr>
          <w:sz w:val="24"/>
          <w:szCs w:val="24"/>
        </w:rPr>
        <w:t>przetargu nieograniczonego</w:t>
      </w:r>
      <w:r w:rsidR="002E6E4A">
        <w:rPr>
          <w:sz w:val="24"/>
          <w:szCs w:val="24"/>
        </w:rPr>
        <w:t xml:space="preserve"> – nr sprawy …………</w:t>
      </w:r>
      <w:r w:rsidRPr="00054CA8">
        <w:rPr>
          <w:sz w:val="24"/>
          <w:szCs w:val="24"/>
          <w:lang w:val="pl-PL"/>
        </w:rPr>
        <w:t xml:space="preserve"> z dnia</w:t>
      </w:r>
      <w:r w:rsidR="008150AB" w:rsidRPr="00054CA8">
        <w:rPr>
          <w:sz w:val="24"/>
          <w:szCs w:val="24"/>
        </w:rPr>
        <w:t>..</w:t>
      </w:r>
      <w:r w:rsidR="001E49CA" w:rsidRPr="00054CA8">
        <w:rPr>
          <w:sz w:val="24"/>
          <w:szCs w:val="24"/>
        </w:rPr>
        <w:t>…………</w:t>
      </w:r>
      <w:r w:rsidR="00475D6F" w:rsidRPr="00054CA8">
        <w:rPr>
          <w:sz w:val="24"/>
          <w:szCs w:val="24"/>
        </w:rPr>
        <w:t>………..</w:t>
      </w:r>
      <w:r w:rsidRPr="00054CA8">
        <w:rPr>
          <w:sz w:val="24"/>
          <w:szCs w:val="24"/>
          <w:lang w:val="pl-PL"/>
        </w:rPr>
        <w:t xml:space="preserve">roku </w:t>
      </w:r>
      <w:r w:rsidRPr="00054CA8">
        <w:rPr>
          <w:b/>
          <w:sz w:val="24"/>
          <w:szCs w:val="24"/>
          <w:lang w:val="pl-PL"/>
        </w:rPr>
        <w:t>Sprzedający</w:t>
      </w:r>
      <w:r w:rsidRPr="00054CA8">
        <w:rPr>
          <w:sz w:val="24"/>
          <w:szCs w:val="24"/>
          <w:lang w:val="pl-PL"/>
        </w:rPr>
        <w:t xml:space="preserve"> </w:t>
      </w:r>
      <w:r w:rsidR="00475D6F" w:rsidRPr="00054CA8">
        <w:rPr>
          <w:sz w:val="24"/>
          <w:szCs w:val="24"/>
          <w:lang w:val="pl-PL"/>
        </w:rPr>
        <w:t xml:space="preserve">sprzedaje i zobowiązuje się do </w:t>
      </w:r>
      <w:r w:rsidR="00E172AB">
        <w:rPr>
          <w:sz w:val="24"/>
          <w:szCs w:val="24"/>
          <w:lang w:val="pl-PL"/>
        </w:rPr>
        <w:t>dostawy, montaż</w:t>
      </w:r>
      <w:r w:rsidR="00E172AB">
        <w:rPr>
          <w:sz w:val="24"/>
          <w:szCs w:val="24"/>
        </w:rPr>
        <w:t>u</w:t>
      </w:r>
      <w:r w:rsidR="008150AB" w:rsidRPr="00054CA8">
        <w:rPr>
          <w:sz w:val="24"/>
          <w:szCs w:val="24"/>
        </w:rPr>
        <w:t xml:space="preserve"> na rzecz </w:t>
      </w:r>
      <w:r w:rsidR="00475D6F" w:rsidRPr="00054CA8">
        <w:rPr>
          <w:sz w:val="24"/>
          <w:szCs w:val="24"/>
        </w:rPr>
        <w:t>K</w:t>
      </w:r>
      <w:r w:rsidR="008150AB" w:rsidRPr="00054CA8">
        <w:rPr>
          <w:sz w:val="24"/>
          <w:szCs w:val="24"/>
        </w:rPr>
        <w:t>upującego:</w:t>
      </w:r>
      <w:r w:rsidRPr="00054CA8">
        <w:rPr>
          <w:sz w:val="24"/>
          <w:szCs w:val="24"/>
          <w:lang w:val="pl-PL"/>
        </w:rPr>
        <w:t xml:space="preserve"> </w:t>
      </w:r>
    </w:p>
    <w:p w:rsidR="001E49CA" w:rsidRPr="00054CA8" w:rsidRDefault="001E1437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ind w:left="567"/>
        <w:jc w:val="both"/>
        <w:rPr>
          <w:b/>
          <w:sz w:val="24"/>
          <w:szCs w:val="24"/>
        </w:rPr>
      </w:pPr>
      <w:r w:rsidRPr="00054CA8">
        <w:rPr>
          <w:b/>
          <w:sz w:val="24"/>
          <w:szCs w:val="24"/>
        </w:rPr>
        <w:t>1)…………..;</w:t>
      </w:r>
    </w:p>
    <w:p w:rsidR="000C2C91" w:rsidRPr="00054CA8" w:rsidRDefault="001E49CA" w:rsidP="001E49CA">
      <w:pPr>
        <w:tabs>
          <w:tab w:val="left" w:pos="567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jc w:val="both"/>
        <w:rPr>
          <w:sz w:val="24"/>
          <w:szCs w:val="24"/>
          <w:lang w:val="pl-PL"/>
        </w:rPr>
      </w:pPr>
      <w:r w:rsidRPr="00054CA8">
        <w:rPr>
          <w:b/>
          <w:sz w:val="24"/>
          <w:szCs w:val="24"/>
        </w:rPr>
        <w:tab/>
      </w:r>
      <w:r w:rsidR="000C2C91" w:rsidRPr="00054CA8">
        <w:rPr>
          <w:b/>
          <w:sz w:val="24"/>
          <w:szCs w:val="24"/>
          <w:lang w:val="pl-PL"/>
        </w:rPr>
        <w:t xml:space="preserve">, </w:t>
      </w:r>
      <w:r w:rsidR="000C2C91" w:rsidRPr="00054CA8">
        <w:rPr>
          <w:sz w:val="24"/>
          <w:szCs w:val="24"/>
          <w:lang w:val="pl-PL"/>
        </w:rPr>
        <w:t xml:space="preserve">zwane dalej przedmiotem </w:t>
      </w:r>
      <w:r w:rsidR="008150AB" w:rsidRPr="00054CA8">
        <w:rPr>
          <w:sz w:val="24"/>
          <w:szCs w:val="24"/>
        </w:rPr>
        <w:t>u</w:t>
      </w:r>
      <w:r w:rsidR="000C2C91" w:rsidRPr="00054CA8">
        <w:rPr>
          <w:sz w:val="24"/>
          <w:szCs w:val="24"/>
          <w:lang w:val="pl-PL"/>
        </w:rPr>
        <w:t>mowy</w:t>
      </w:r>
    </w:p>
    <w:p w:rsidR="000C2C91" w:rsidRPr="00054CA8" w:rsidRDefault="000C2C91">
      <w:pPr>
        <w:numPr>
          <w:ilvl w:val="0"/>
          <w:numId w:val="3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jc w:val="both"/>
        <w:rPr>
          <w:sz w:val="24"/>
          <w:szCs w:val="24"/>
          <w:lang w:val="pl-PL"/>
        </w:rPr>
      </w:pPr>
      <w:r w:rsidRPr="00054CA8">
        <w:rPr>
          <w:b/>
          <w:sz w:val="24"/>
          <w:szCs w:val="24"/>
          <w:lang w:val="pl-PL"/>
        </w:rPr>
        <w:t>Sprzedający</w:t>
      </w:r>
      <w:r w:rsidRPr="00054CA8">
        <w:rPr>
          <w:sz w:val="24"/>
          <w:szCs w:val="24"/>
          <w:lang w:val="pl-PL"/>
        </w:rPr>
        <w:t xml:space="preserve"> oświadcza, że przedmiot umowy jest całkowicie zgodny w zakresie ilościowy</w:t>
      </w:r>
      <w:r w:rsidR="008150AB" w:rsidRPr="00054CA8">
        <w:rPr>
          <w:sz w:val="24"/>
          <w:szCs w:val="24"/>
          <w:lang w:val="pl-PL"/>
        </w:rPr>
        <w:t>m i rzeczowym ze złożoną ofertą</w:t>
      </w:r>
      <w:r w:rsidR="008150AB" w:rsidRPr="00054CA8">
        <w:rPr>
          <w:sz w:val="24"/>
          <w:szCs w:val="24"/>
        </w:rPr>
        <w:t xml:space="preserve"> </w:t>
      </w:r>
      <w:r w:rsidR="00A13F4E" w:rsidRPr="00054CA8">
        <w:rPr>
          <w:sz w:val="24"/>
          <w:szCs w:val="24"/>
        </w:rPr>
        <w:t>S</w:t>
      </w:r>
      <w:r w:rsidR="008150AB" w:rsidRPr="00054CA8">
        <w:rPr>
          <w:sz w:val="24"/>
          <w:szCs w:val="24"/>
        </w:rPr>
        <w:t>przedającego z dnia………..</w:t>
      </w:r>
    </w:p>
    <w:p w:rsidR="000C2C91" w:rsidRPr="00054CA8" w:rsidRDefault="000C2C91">
      <w:pPr>
        <w:numPr>
          <w:ilvl w:val="0"/>
          <w:numId w:val="3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jc w:val="both"/>
        <w:rPr>
          <w:sz w:val="24"/>
          <w:szCs w:val="24"/>
          <w:lang w:val="pl-PL"/>
        </w:rPr>
      </w:pPr>
      <w:r w:rsidRPr="00054CA8">
        <w:rPr>
          <w:b/>
          <w:sz w:val="24"/>
          <w:szCs w:val="24"/>
          <w:lang w:val="pl-PL"/>
        </w:rPr>
        <w:t xml:space="preserve">Sprzedający </w:t>
      </w:r>
      <w:r w:rsidRPr="00054CA8">
        <w:rPr>
          <w:sz w:val="24"/>
          <w:szCs w:val="24"/>
          <w:lang w:val="pl-PL"/>
        </w:rPr>
        <w:t>oświadcza, że przedmiot umowy jest produktem fabrycznie nowym.</w:t>
      </w:r>
    </w:p>
    <w:p w:rsidR="00592FE9" w:rsidRPr="00054CA8" w:rsidRDefault="000C2C91" w:rsidP="00E13189">
      <w:pPr>
        <w:numPr>
          <w:ilvl w:val="0"/>
          <w:numId w:val="3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jc w:val="both"/>
        <w:rPr>
          <w:b/>
          <w:sz w:val="24"/>
          <w:szCs w:val="24"/>
        </w:rPr>
      </w:pPr>
      <w:r w:rsidRPr="00054CA8">
        <w:rPr>
          <w:b/>
          <w:sz w:val="24"/>
          <w:szCs w:val="24"/>
        </w:rPr>
        <w:t xml:space="preserve">Cena umowy zgodnie ze złożoną ofertą przetargową wynosi: </w:t>
      </w:r>
    </w:p>
    <w:p w:rsidR="001E1437" w:rsidRPr="00054CA8" w:rsidRDefault="001E1437" w:rsidP="001E1437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ind w:left="567"/>
        <w:jc w:val="both"/>
        <w:rPr>
          <w:b/>
          <w:sz w:val="24"/>
          <w:szCs w:val="24"/>
        </w:rPr>
      </w:pPr>
      <w:r w:rsidRPr="00054CA8">
        <w:rPr>
          <w:b/>
          <w:sz w:val="24"/>
          <w:szCs w:val="24"/>
          <w:lang w:val="en-US"/>
        </w:rPr>
        <w:t xml:space="preserve">………. </w:t>
      </w:r>
      <w:r w:rsidRPr="00054CA8">
        <w:rPr>
          <w:b/>
          <w:sz w:val="24"/>
          <w:szCs w:val="24"/>
          <w:lang w:val="pl-PL"/>
        </w:rPr>
        <w:t>netto:</w:t>
      </w:r>
      <w:r w:rsidRPr="00054CA8">
        <w:rPr>
          <w:b/>
          <w:sz w:val="24"/>
          <w:szCs w:val="24"/>
          <w:lang w:val="en-US"/>
        </w:rPr>
        <w:t xml:space="preserve"> …………………..  </w:t>
      </w:r>
      <w:r w:rsidRPr="00054CA8">
        <w:rPr>
          <w:b/>
          <w:sz w:val="24"/>
          <w:szCs w:val="24"/>
          <w:lang w:val="pl-PL"/>
        </w:rPr>
        <w:t>PLN, brutto:</w:t>
      </w:r>
      <w:r w:rsidRPr="00054CA8">
        <w:rPr>
          <w:b/>
          <w:sz w:val="24"/>
          <w:szCs w:val="24"/>
        </w:rPr>
        <w:t xml:space="preserve"> ………………….</w:t>
      </w:r>
      <w:r w:rsidRPr="00054CA8">
        <w:rPr>
          <w:b/>
          <w:sz w:val="24"/>
          <w:szCs w:val="24"/>
          <w:lang w:val="pl-PL"/>
        </w:rPr>
        <w:t xml:space="preserve"> PLN</w:t>
      </w:r>
      <w:r w:rsidR="00FD58EA" w:rsidRPr="00054CA8">
        <w:rPr>
          <w:b/>
          <w:sz w:val="24"/>
          <w:szCs w:val="24"/>
        </w:rPr>
        <w:t xml:space="preserve"> </w:t>
      </w:r>
    </w:p>
    <w:p w:rsidR="001E1437" w:rsidRPr="00054CA8" w:rsidRDefault="001E1437" w:rsidP="00592FE9">
      <w:pPr>
        <w:tabs>
          <w:tab w:val="left" w:pos="511"/>
          <w:tab w:val="left" w:pos="613"/>
          <w:tab w:val="left" w:pos="1000"/>
          <w:tab w:val="left" w:pos="1387"/>
          <w:tab w:val="left" w:pos="1774"/>
          <w:tab w:val="left" w:pos="2160"/>
          <w:tab w:val="left" w:pos="2547"/>
          <w:tab w:val="left" w:pos="2933"/>
          <w:tab w:val="left" w:pos="3319"/>
          <w:tab w:val="left" w:pos="3707"/>
          <w:tab w:val="left" w:pos="4093"/>
          <w:tab w:val="left" w:pos="4480"/>
          <w:tab w:val="left" w:pos="4866"/>
          <w:tab w:val="left" w:pos="5253"/>
          <w:tab w:val="left" w:pos="5639"/>
          <w:tab w:val="left" w:pos="6027"/>
          <w:tab w:val="left" w:pos="6413"/>
          <w:tab w:val="left" w:pos="6799"/>
          <w:tab w:val="left" w:pos="7186"/>
          <w:tab w:val="left" w:pos="7572"/>
          <w:tab w:val="left" w:pos="7959"/>
          <w:tab w:val="left" w:pos="8346"/>
          <w:tab w:val="left" w:pos="8733"/>
          <w:tab w:val="left" w:pos="9119"/>
          <w:tab w:val="left" w:pos="9505"/>
          <w:tab w:val="left" w:pos="9892"/>
          <w:tab w:val="left" w:pos="10278"/>
          <w:tab w:val="left" w:pos="10666"/>
        </w:tabs>
        <w:jc w:val="both"/>
        <w:rPr>
          <w:b/>
          <w:sz w:val="24"/>
          <w:szCs w:val="24"/>
        </w:rPr>
      </w:pPr>
    </w:p>
    <w:p w:rsidR="000C2C91" w:rsidRPr="00054CA8" w:rsidRDefault="000C2C91" w:rsidP="00A2294D">
      <w:pPr>
        <w:numPr>
          <w:ilvl w:val="0"/>
          <w:numId w:val="3"/>
        </w:numPr>
        <w:tabs>
          <w:tab w:val="left" w:pos="1135"/>
          <w:tab w:val="left" w:pos="123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jc w:val="both"/>
        <w:rPr>
          <w:spacing w:val="-3"/>
          <w:sz w:val="24"/>
          <w:szCs w:val="24"/>
          <w:lang w:val="pl-PL"/>
        </w:rPr>
      </w:pPr>
      <w:r w:rsidRPr="00054CA8">
        <w:rPr>
          <w:spacing w:val="-3"/>
          <w:sz w:val="24"/>
          <w:szCs w:val="24"/>
          <w:lang w:val="pl-PL"/>
        </w:rPr>
        <w:t>Ustalona cena obejmuje dodatkowo:</w:t>
      </w:r>
    </w:p>
    <w:p w:rsidR="000C2C91" w:rsidRPr="00054CA8" w:rsidRDefault="000C2C91">
      <w:pPr>
        <w:numPr>
          <w:ilvl w:val="0"/>
          <w:numId w:val="5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rPr>
          <w:spacing w:val="-3"/>
          <w:sz w:val="24"/>
          <w:szCs w:val="24"/>
          <w:lang w:val="pl-PL"/>
        </w:rPr>
      </w:pPr>
      <w:r w:rsidRPr="00054CA8">
        <w:rPr>
          <w:spacing w:val="-3"/>
          <w:sz w:val="24"/>
          <w:szCs w:val="24"/>
          <w:lang w:val="pl-PL"/>
        </w:rPr>
        <w:t>koszty pakowania i znakowania wymaganego do przewozu,</w:t>
      </w:r>
    </w:p>
    <w:p w:rsidR="000C2C91" w:rsidRPr="00054CA8" w:rsidRDefault="000C2C91">
      <w:pPr>
        <w:numPr>
          <w:ilvl w:val="0"/>
          <w:numId w:val="5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rPr>
          <w:b/>
          <w:spacing w:val="-3"/>
          <w:sz w:val="24"/>
          <w:szCs w:val="24"/>
          <w:lang w:val="pl-PL"/>
        </w:rPr>
      </w:pPr>
      <w:r w:rsidRPr="00054CA8">
        <w:rPr>
          <w:spacing w:val="-3"/>
          <w:sz w:val="24"/>
          <w:szCs w:val="24"/>
          <w:lang w:val="pl-PL"/>
        </w:rPr>
        <w:t>koszty transportu  do miejsca użytkowania</w:t>
      </w:r>
      <w:r w:rsidR="008150AB" w:rsidRPr="00054CA8">
        <w:rPr>
          <w:spacing w:val="-3"/>
          <w:sz w:val="24"/>
          <w:szCs w:val="24"/>
        </w:rPr>
        <w:t xml:space="preserve"> przez</w:t>
      </w:r>
      <w:r w:rsidRPr="00054CA8">
        <w:rPr>
          <w:spacing w:val="-3"/>
          <w:sz w:val="24"/>
          <w:szCs w:val="24"/>
          <w:lang w:val="pl-PL"/>
        </w:rPr>
        <w:t xml:space="preserve"> </w:t>
      </w:r>
      <w:r w:rsidRPr="00054CA8">
        <w:rPr>
          <w:b/>
          <w:spacing w:val="-3"/>
          <w:sz w:val="24"/>
          <w:szCs w:val="24"/>
          <w:lang w:val="pl-PL"/>
        </w:rPr>
        <w:t>Kupującego,</w:t>
      </w:r>
    </w:p>
    <w:p w:rsidR="000C2C91" w:rsidRPr="00054CA8" w:rsidRDefault="000C2C91">
      <w:pPr>
        <w:numPr>
          <w:ilvl w:val="0"/>
          <w:numId w:val="5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jc w:val="both"/>
        <w:rPr>
          <w:spacing w:val="-3"/>
          <w:sz w:val="24"/>
          <w:szCs w:val="24"/>
          <w:lang w:val="pl-PL"/>
        </w:rPr>
      </w:pPr>
      <w:r w:rsidRPr="00054CA8">
        <w:rPr>
          <w:spacing w:val="-3"/>
          <w:sz w:val="24"/>
          <w:szCs w:val="24"/>
          <w:lang w:val="pl-PL"/>
        </w:rPr>
        <w:t xml:space="preserve">koszty ubezpieczenia </w:t>
      </w:r>
      <w:r w:rsidRPr="00054CA8">
        <w:rPr>
          <w:b/>
          <w:spacing w:val="-3"/>
          <w:sz w:val="24"/>
          <w:szCs w:val="24"/>
          <w:lang w:val="pl-PL"/>
        </w:rPr>
        <w:t>przedmiotu umowy</w:t>
      </w:r>
      <w:r w:rsidRPr="00054CA8">
        <w:rPr>
          <w:spacing w:val="-3"/>
          <w:sz w:val="24"/>
          <w:szCs w:val="24"/>
          <w:lang w:val="pl-PL"/>
        </w:rPr>
        <w:t xml:space="preserve"> do daty dostawy i podpisania protokołu dostawy przez </w:t>
      </w:r>
      <w:r w:rsidR="008150AB" w:rsidRPr="00054CA8">
        <w:rPr>
          <w:spacing w:val="-3"/>
          <w:sz w:val="24"/>
          <w:szCs w:val="24"/>
        </w:rPr>
        <w:t>Kupującego,</w:t>
      </w:r>
    </w:p>
    <w:p w:rsidR="000C2C91" w:rsidRPr="00054CA8" w:rsidRDefault="000C2C91">
      <w:pPr>
        <w:numPr>
          <w:ilvl w:val="0"/>
          <w:numId w:val="5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jc w:val="both"/>
        <w:rPr>
          <w:spacing w:val="-3"/>
          <w:sz w:val="24"/>
          <w:szCs w:val="24"/>
          <w:lang w:val="pl-PL"/>
        </w:rPr>
      </w:pPr>
      <w:r w:rsidRPr="00054CA8">
        <w:rPr>
          <w:spacing w:val="-3"/>
          <w:sz w:val="24"/>
          <w:szCs w:val="24"/>
          <w:lang w:val="pl-PL"/>
        </w:rPr>
        <w:t>koszty załadunku i rozładunku,</w:t>
      </w:r>
    </w:p>
    <w:p w:rsidR="000C2C91" w:rsidRPr="00054CA8" w:rsidRDefault="000C2C91">
      <w:pPr>
        <w:numPr>
          <w:ilvl w:val="0"/>
          <w:numId w:val="5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jc w:val="both"/>
        <w:rPr>
          <w:spacing w:val="-3"/>
          <w:sz w:val="24"/>
          <w:szCs w:val="24"/>
          <w:lang w:val="pl-PL"/>
        </w:rPr>
      </w:pPr>
      <w:r w:rsidRPr="00054CA8">
        <w:rPr>
          <w:spacing w:val="-3"/>
          <w:sz w:val="24"/>
          <w:szCs w:val="24"/>
          <w:lang w:val="pl-PL"/>
        </w:rPr>
        <w:t xml:space="preserve">należyte zainstalowanie dostarczonego </w:t>
      </w:r>
      <w:r w:rsidRPr="00054CA8">
        <w:rPr>
          <w:b/>
          <w:spacing w:val="-3"/>
          <w:sz w:val="24"/>
          <w:szCs w:val="24"/>
          <w:lang w:val="pl-PL"/>
        </w:rPr>
        <w:t>przedmiotu umowy</w:t>
      </w:r>
      <w:r w:rsidRPr="00054CA8">
        <w:rPr>
          <w:spacing w:val="-3"/>
          <w:sz w:val="24"/>
          <w:szCs w:val="24"/>
          <w:lang w:val="pl-PL"/>
        </w:rPr>
        <w:t xml:space="preserve">, uruchomienie oraz szkolenie personelu, wskazanego przez </w:t>
      </w:r>
      <w:r w:rsidRPr="00054CA8">
        <w:rPr>
          <w:b/>
          <w:spacing w:val="-3"/>
          <w:sz w:val="24"/>
          <w:szCs w:val="24"/>
          <w:lang w:val="pl-PL"/>
        </w:rPr>
        <w:t>Kupującego</w:t>
      </w:r>
      <w:r w:rsidRPr="00054CA8">
        <w:rPr>
          <w:spacing w:val="-3"/>
          <w:sz w:val="24"/>
          <w:szCs w:val="24"/>
          <w:lang w:val="pl-PL"/>
        </w:rPr>
        <w:t>,</w:t>
      </w:r>
    </w:p>
    <w:p w:rsidR="000C2C91" w:rsidRPr="00054CA8" w:rsidRDefault="000C2C91" w:rsidP="00592FE9">
      <w:pPr>
        <w:numPr>
          <w:ilvl w:val="0"/>
          <w:numId w:val="5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jc w:val="both"/>
        <w:rPr>
          <w:spacing w:val="-3"/>
          <w:sz w:val="24"/>
          <w:szCs w:val="24"/>
          <w:lang w:val="pl-PL"/>
        </w:rPr>
      </w:pPr>
      <w:r w:rsidRPr="00054CA8">
        <w:rPr>
          <w:spacing w:val="-3"/>
          <w:sz w:val="24"/>
          <w:szCs w:val="24"/>
          <w:lang w:val="pl-PL"/>
        </w:rPr>
        <w:t>koszty podatku VAT.</w:t>
      </w:r>
    </w:p>
    <w:p w:rsidR="00E13189" w:rsidRPr="00054CA8" w:rsidRDefault="000C2C91" w:rsidP="00E13189">
      <w:pPr>
        <w:tabs>
          <w:tab w:val="left" w:pos="568"/>
          <w:tab w:val="center" w:pos="4821"/>
        </w:tabs>
        <w:spacing w:line="360" w:lineRule="auto"/>
        <w:ind w:left="284" w:hanging="284"/>
        <w:jc w:val="center"/>
        <w:rPr>
          <w:b/>
          <w:spacing w:val="-3"/>
          <w:sz w:val="24"/>
          <w:szCs w:val="24"/>
        </w:rPr>
      </w:pPr>
      <w:r w:rsidRPr="00054CA8">
        <w:rPr>
          <w:b/>
          <w:spacing w:val="-3"/>
          <w:sz w:val="24"/>
          <w:szCs w:val="24"/>
          <w:lang w:val="pl-PL"/>
        </w:rPr>
        <w:t>§ 2</w:t>
      </w:r>
    </w:p>
    <w:p w:rsidR="000C2C91" w:rsidRPr="00054CA8" w:rsidRDefault="000C2C91" w:rsidP="00E13189">
      <w:pPr>
        <w:tabs>
          <w:tab w:val="left" w:pos="568"/>
          <w:tab w:val="center" w:pos="4821"/>
        </w:tabs>
        <w:spacing w:line="360" w:lineRule="auto"/>
        <w:ind w:left="284" w:hanging="284"/>
        <w:jc w:val="center"/>
        <w:rPr>
          <w:b/>
          <w:spacing w:val="-3"/>
          <w:sz w:val="24"/>
          <w:szCs w:val="24"/>
        </w:rPr>
      </w:pPr>
      <w:r w:rsidRPr="00054CA8">
        <w:rPr>
          <w:b/>
          <w:spacing w:val="-3"/>
          <w:sz w:val="24"/>
          <w:szCs w:val="24"/>
          <w:lang w:val="pl-PL"/>
        </w:rPr>
        <w:t>WARUNKI DOSTAWY</w:t>
      </w:r>
    </w:p>
    <w:p w:rsidR="000C2C91" w:rsidRPr="00054CA8" w:rsidRDefault="000C2C91" w:rsidP="009471A5">
      <w:pPr>
        <w:numPr>
          <w:ilvl w:val="0"/>
          <w:numId w:val="9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jc w:val="both"/>
        <w:rPr>
          <w:sz w:val="24"/>
          <w:szCs w:val="24"/>
        </w:rPr>
      </w:pPr>
      <w:r w:rsidRPr="00054CA8">
        <w:rPr>
          <w:b/>
          <w:sz w:val="24"/>
          <w:szCs w:val="24"/>
        </w:rPr>
        <w:t>Sprzedający</w:t>
      </w:r>
      <w:r w:rsidRPr="00054CA8">
        <w:rPr>
          <w:sz w:val="24"/>
          <w:szCs w:val="24"/>
        </w:rPr>
        <w:t xml:space="preserve"> dostarczy oraz zainstaluje i uruchomi </w:t>
      </w:r>
      <w:r w:rsidRPr="00054CA8">
        <w:rPr>
          <w:b/>
          <w:sz w:val="24"/>
          <w:szCs w:val="24"/>
        </w:rPr>
        <w:t>przedmiot umowy</w:t>
      </w:r>
      <w:r w:rsidR="009471A5" w:rsidRPr="00054CA8">
        <w:rPr>
          <w:b/>
          <w:sz w:val="24"/>
          <w:szCs w:val="24"/>
        </w:rPr>
        <w:t xml:space="preserve"> </w:t>
      </w:r>
      <w:r w:rsidR="001E1437" w:rsidRPr="00054CA8">
        <w:rPr>
          <w:sz w:val="24"/>
          <w:szCs w:val="24"/>
        </w:rPr>
        <w:t xml:space="preserve">do </w:t>
      </w:r>
      <w:r w:rsidR="00CA5D6B" w:rsidRPr="00054CA8">
        <w:rPr>
          <w:sz w:val="24"/>
          <w:szCs w:val="24"/>
        </w:rPr>
        <w:t>4</w:t>
      </w:r>
      <w:r w:rsidR="001E1437" w:rsidRPr="00054CA8">
        <w:rPr>
          <w:sz w:val="24"/>
          <w:szCs w:val="24"/>
        </w:rPr>
        <w:t xml:space="preserve"> tygodni od daty </w:t>
      </w:r>
      <w:r w:rsidR="009331DC" w:rsidRPr="00054CA8">
        <w:rPr>
          <w:sz w:val="24"/>
          <w:szCs w:val="24"/>
        </w:rPr>
        <w:t>zawarcia</w:t>
      </w:r>
      <w:r w:rsidR="00FE51A4">
        <w:rPr>
          <w:sz w:val="24"/>
          <w:szCs w:val="24"/>
        </w:rPr>
        <w:t xml:space="preserve"> przedmiotowej umowy</w:t>
      </w:r>
      <w:r w:rsidR="009331DC" w:rsidRPr="00054CA8">
        <w:rPr>
          <w:sz w:val="24"/>
          <w:szCs w:val="24"/>
        </w:rPr>
        <w:t>.</w:t>
      </w:r>
    </w:p>
    <w:p w:rsidR="000C2C91" w:rsidRPr="00054CA8" w:rsidRDefault="000C2C91">
      <w:pPr>
        <w:numPr>
          <w:ilvl w:val="0"/>
          <w:numId w:val="9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jc w:val="both"/>
        <w:rPr>
          <w:sz w:val="24"/>
          <w:szCs w:val="24"/>
        </w:rPr>
      </w:pPr>
      <w:r w:rsidRPr="00054CA8">
        <w:rPr>
          <w:sz w:val="24"/>
          <w:szCs w:val="24"/>
        </w:rPr>
        <w:t xml:space="preserve">Jako termin zakończenia instalacji oraz uruchomienia </w:t>
      </w:r>
      <w:r w:rsidRPr="00054CA8">
        <w:rPr>
          <w:b/>
          <w:sz w:val="24"/>
          <w:szCs w:val="24"/>
        </w:rPr>
        <w:t>przedmiotu umowy</w:t>
      </w:r>
      <w:r w:rsidRPr="00054CA8">
        <w:rPr>
          <w:sz w:val="24"/>
          <w:szCs w:val="24"/>
        </w:rPr>
        <w:t xml:space="preserve"> rozumie się datę podpisania</w:t>
      </w:r>
      <w:r w:rsidR="008150AB" w:rsidRPr="00054CA8">
        <w:rPr>
          <w:sz w:val="24"/>
          <w:szCs w:val="24"/>
        </w:rPr>
        <w:t xml:space="preserve"> przez strony</w:t>
      </w:r>
      <w:r w:rsidRPr="00054CA8">
        <w:rPr>
          <w:sz w:val="24"/>
          <w:szCs w:val="24"/>
        </w:rPr>
        <w:t xml:space="preserve"> </w:t>
      </w:r>
      <w:r w:rsidR="00FE51A4">
        <w:rPr>
          <w:sz w:val="24"/>
          <w:szCs w:val="24"/>
        </w:rPr>
        <w:t xml:space="preserve">bezusterkowego </w:t>
      </w:r>
      <w:r w:rsidRPr="00054CA8">
        <w:rPr>
          <w:sz w:val="24"/>
          <w:szCs w:val="24"/>
        </w:rPr>
        <w:t>Protokołu odbioru.</w:t>
      </w:r>
    </w:p>
    <w:p w:rsidR="000C2C91" w:rsidRPr="00054CA8" w:rsidRDefault="000C2C91">
      <w:pPr>
        <w:numPr>
          <w:ilvl w:val="0"/>
          <w:numId w:val="9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jc w:val="both"/>
        <w:rPr>
          <w:spacing w:val="-3"/>
          <w:sz w:val="24"/>
          <w:szCs w:val="24"/>
          <w:lang w:val="pl-PL"/>
        </w:rPr>
      </w:pPr>
      <w:r w:rsidRPr="00054CA8">
        <w:rPr>
          <w:spacing w:val="-3"/>
          <w:sz w:val="24"/>
          <w:szCs w:val="24"/>
          <w:lang w:val="pl-PL"/>
        </w:rPr>
        <w:t xml:space="preserve">Przedmiot umowy dostarczony zostanie </w:t>
      </w:r>
      <w:r w:rsidRPr="00054CA8">
        <w:rPr>
          <w:b/>
          <w:spacing w:val="-3"/>
          <w:sz w:val="24"/>
          <w:szCs w:val="24"/>
          <w:lang w:val="pl-PL"/>
        </w:rPr>
        <w:t>Kupującemu</w:t>
      </w:r>
      <w:r w:rsidRPr="00054CA8">
        <w:rPr>
          <w:spacing w:val="-3"/>
          <w:sz w:val="24"/>
          <w:szCs w:val="24"/>
          <w:lang w:val="pl-PL"/>
        </w:rPr>
        <w:t xml:space="preserve"> wraz z:</w:t>
      </w:r>
    </w:p>
    <w:p w:rsidR="000C2C91" w:rsidRPr="00E172AB" w:rsidRDefault="000C2C91" w:rsidP="00E172AB">
      <w:pPr>
        <w:numPr>
          <w:ilvl w:val="1"/>
          <w:numId w:val="6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ind w:hanging="153"/>
        <w:jc w:val="both"/>
        <w:rPr>
          <w:spacing w:val="-3"/>
          <w:sz w:val="24"/>
          <w:szCs w:val="24"/>
          <w:lang w:val="pl-PL"/>
        </w:rPr>
      </w:pPr>
      <w:r w:rsidRPr="00054CA8">
        <w:rPr>
          <w:spacing w:val="-3"/>
          <w:sz w:val="24"/>
          <w:szCs w:val="24"/>
          <w:lang w:val="pl-PL"/>
        </w:rPr>
        <w:lastRenderedPageBreak/>
        <w:t>kartą gwarancyjną,</w:t>
      </w:r>
    </w:p>
    <w:p w:rsidR="000C2C91" w:rsidRPr="00054CA8" w:rsidRDefault="000C2C91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ind w:left="567"/>
        <w:jc w:val="both"/>
        <w:rPr>
          <w:spacing w:val="-3"/>
          <w:sz w:val="24"/>
          <w:szCs w:val="24"/>
          <w:lang w:val="pl-PL"/>
        </w:rPr>
      </w:pPr>
      <w:r w:rsidRPr="00054CA8">
        <w:rPr>
          <w:b/>
          <w:spacing w:val="-3"/>
          <w:sz w:val="24"/>
          <w:szCs w:val="24"/>
          <w:lang w:val="pl-PL"/>
        </w:rPr>
        <w:t>Sprzedający</w:t>
      </w:r>
      <w:r w:rsidRPr="00054CA8">
        <w:rPr>
          <w:spacing w:val="-3"/>
          <w:sz w:val="24"/>
          <w:szCs w:val="24"/>
          <w:lang w:val="pl-PL"/>
        </w:rPr>
        <w:t xml:space="preserve"> dostarczy 1 kpl. w/w dokumentów </w:t>
      </w:r>
      <w:r w:rsidRPr="00054CA8">
        <w:rPr>
          <w:b/>
          <w:spacing w:val="-3"/>
          <w:sz w:val="24"/>
          <w:szCs w:val="24"/>
          <w:lang w:val="pl-PL"/>
        </w:rPr>
        <w:t>Kupującemu</w:t>
      </w:r>
      <w:r w:rsidRPr="00054CA8">
        <w:rPr>
          <w:spacing w:val="-3"/>
          <w:sz w:val="24"/>
          <w:szCs w:val="24"/>
          <w:lang w:val="pl-PL"/>
        </w:rPr>
        <w:t>.</w:t>
      </w:r>
    </w:p>
    <w:p w:rsidR="000C2C91" w:rsidRPr="00054CA8" w:rsidRDefault="000C2C91">
      <w:pPr>
        <w:numPr>
          <w:ilvl w:val="0"/>
          <w:numId w:val="9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jc w:val="both"/>
        <w:rPr>
          <w:spacing w:val="-3"/>
          <w:sz w:val="24"/>
          <w:szCs w:val="24"/>
        </w:rPr>
      </w:pPr>
      <w:r w:rsidRPr="00054CA8">
        <w:rPr>
          <w:spacing w:val="-3"/>
          <w:sz w:val="24"/>
          <w:szCs w:val="24"/>
          <w:lang w:val="pl-PL"/>
        </w:rPr>
        <w:t xml:space="preserve">Ze strony </w:t>
      </w:r>
      <w:r w:rsidRPr="00054CA8">
        <w:rPr>
          <w:b/>
          <w:spacing w:val="-3"/>
          <w:sz w:val="24"/>
          <w:szCs w:val="24"/>
          <w:lang w:val="pl-PL"/>
        </w:rPr>
        <w:t>Kupującego</w:t>
      </w:r>
      <w:r w:rsidRPr="00054CA8">
        <w:rPr>
          <w:spacing w:val="-3"/>
          <w:sz w:val="24"/>
          <w:szCs w:val="24"/>
          <w:lang w:val="pl-PL"/>
        </w:rPr>
        <w:t xml:space="preserve"> do podpisania Protokołów dostawy i odbioru upoważniony jest </w:t>
      </w:r>
      <w:r w:rsidR="007F1CE5" w:rsidRPr="00054CA8">
        <w:rPr>
          <w:spacing w:val="-3"/>
          <w:sz w:val="24"/>
          <w:szCs w:val="24"/>
        </w:rPr>
        <w:t>…………………………..</w:t>
      </w:r>
      <w:r w:rsidRPr="00054CA8">
        <w:rPr>
          <w:spacing w:val="-3"/>
          <w:sz w:val="24"/>
          <w:szCs w:val="24"/>
        </w:rPr>
        <w:t>.</w:t>
      </w:r>
    </w:p>
    <w:p w:rsidR="000C2C91" w:rsidRPr="00054CA8" w:rsidRDefault="000C2C91">
      <w:pPr>
        <w:tabs>
          <w:tab w:val="left" w:pos="284"/>
          <w:tab w:val="center" w:pos="4537"/>
        </w:tabs>
        <w:rPr>
          <w:b/>
          <w:spacing w:val="-3"/>
          <w:sz w:val="24"/>
          <w:szCs w:val="24"/>
        </w:rPr>
      </w:pPr>
    </w:p>
    <w:p w:rsidR="000C2C91" w:rsidRPr="00054CA8" w:rsidRDefault="000C2C91" w:rsidP="00E13189">
      <w:pPr>
        <w:tabs>
          <w:tab w:val="left" w:pos="568"/>
          <w:tab w:val="center" w:pos="4821"/>
        </w:tabs>
        <w:ind w:left="284" w:hanging="284"/>
        <w:jc w:val="center"/>
        <w:rPr>
          <w:b/>
          <w:spacing w:val="-3"/>
          <w:sz w:val="24"/>
          <w:szCs w:val="24"/>
        </w:rPr>
      </w:pPr>
      <w:r w:rsidRPr="00054CA8">
        <w:rPr>
          <w:b/>
          <w:spacing w:val="-3"/>
          <w:sz w:val="24"/>
          <w:szCs w:val="24"/>
          <w:lang w:val="pl-PL"/>
        </w:rPr>
        <w:t>§ 3</w:t>
      </w:r>
    </w:p>
    <w:p w:rsidR="000C2C91" w:rsidRPr="00054CA8" w:rsidRDefault="000C2C91" w:rsidP="00E13189">
      <w:pPr>
        <w:tabs>
          <w:tab w:val="left" w:pos="568"/>
          <w:tab w:val="center" w:pos="4821"/>
        </w:tabs>
        <w:spacing w:before="120"/>
        <w:ind w:left="284" w:hanging="284"/>
        <w:jc w:val="center"/>
        <w:rPr>
          <w:b/>
          <w:spacing w:val="-3"/>
          <w:sz w:val="24"/>
          <w:szCs w:val="24"/>
          <w:lang w:val="pl-PL"/>
        </w:rPr>
      </w:pPr>
      <w:r w:rsidRPr="00054CA8">
        <w:rPr>
          <w:b/>
          <w:spacing w:val="-3"/>
          <w:sz w:val="24"/>
          <w:szCs w:val="24"/>
          <w:lang w:val="pl-PL"/>
        </w:rPr>
        <w:t>WARUNKI  PŁATNOŚCI</w:t>
      </w:r>
    </w:p>
    <w:p w:rsidR="000C2C91" w:rsidRPr="00054CA8" w:rsidRDefault="000C2C91">
      <w:pPr>
        <w:tabs>
          <w:tab w:val="left" w:pos="568"/>
          <w:tab w:val="center" w:pos="4821"/>
        </w:tabs>
        <w:ind w:left="284" w:hanging="284"/>
        <w:jc w:val="center"/>
        <w:rPr>
          <w:b/>
          <w:spacing w:val="-3"/>
          <w:sz w:val="24"/>
          <w:szCs w:val="24"/>
          <w:lang w:val="pl-PL"/>
        </w:rPr>
      </w:pPr>
    </w:p>
    <w:p w:rsidR="000C2C91" w:rsidRPr="00054CA8" w:rsidRDefault="000C2C91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jc w:val="both"/>
        <w:rPr>
          <w:spacing w:val="-3"/>
          <w:sz w:val="24"/>
          <w:szCs w:val="24"/>
          <w:lang w:val="pl-PL"/>
        </w:rPr>
      </w:pPr>
      <w:r w:rsidRPr="00054CA8">
        <w:rPr>
          <w:spacing w:val="-3"/>
          <w:sz w:val="24"/>
          <w:szCs w:val="24"/>
          <w:lang w:val="pl-PL"/>
        </w:rPr>
        <w:t xml:space="preserve">Płatności realizowane </w:t>
      </w:r>
      <w:r w:rsidR="008150AB" w:rsidRPr="00054CA8">
        <w:rPr>
          <w:spacing w:val="-3"/>
          <w:sz w:val="24"/>
          <w:szCs w:val="24"/>
          <w:lang w:val="pl-PL"/>
        </w:rPr>
        <w:t>będą</w:t>
      </w:r>
      <w:r w:rsidR="008150AB" w:rsidRPr="00054CA8">
        <w:rPr>
          <w:spacing w:val="-3"/>
          <w:sz w:val="24"/>
          <w:szCs w:val="24"/>
        </w:rPr>
        <w:t xml:space="preserve"> na rzecz Sprzedającego przez Kupującego, </w:t>
      </w:r>
      <w:r w:rsidRPr="00054CA8">
        <w:rPr>
          <w:spacing w:val="-3"/>
          <w:sz w:val="24"/>
          <w:szCs w:val="24"/>
          <w:lang w:val="pl-PL"/>
        </w:rPr>
        <w:t xml:space="preserve">po dokonaniu montażu, uruchomieniu </w:t>
      </w:r>
      <w:r w:rsidRPr="00054CA8">
        <w:rPr>
          <w:b/>
          <w:spacing w:val="-3"/>
          <w:sz w:val="24"/>
          <w:szCs w:val="24"/>
          <w:lang w:val="pl-PL"/>
        </w:rPr>
        <w:t>przedmiotu umowy</w:t>
      </w:r>
      <w:r w:rsidRPr="00054CA8">
        <w:rPr>
          <w:spacing w:val="-3"/>
          <w:sz w:val="24"/>
          <w:szCs w:val="24"/>
          <w:lang w:val="pl-PL"/>
        </w:rPr>
        <w:t xml:space="preserve"> i podpisaniu</w:t>
      </w:r>
      <w:r w:rsidR="008150AB" w:rsidRPr="00054CA8">
        <w:rPr>
          <w:spacing w:val="-3"/>
          <w:sz w:val="24"/>
          <w:szCs w:val="24"/>
        </w:rPr>
        <w:t xml:space="preserve"> przez strony</w:t>
      </w:r>
      <w:r w:rsidRPr="00054CA8">
        <w:rPr>
          <w:spacing w:val="-3"/>
          <w:sz w:val="24"/>
          <w:szCs w:val="24"/>
          <w:lang w:val="pl-PL"/>
        </w:rPr>
        <w:t xml:space="preserve"> </w:t>
      </w:r>
      <w:r w:rsidR="00FE51A4">
        <w:rPr>
          <w:spacing w:val="-3"/>
          <w:sz w:val="24"/>
          <w:szCs w:val="24"/>
        </w:rPr>
        <w:t xml:space="preserve">bezusterkowych </w:t>
      </w:r>
      <w:r w:rsidRPr="00054CA8">
        <w:rPr>
          <w:spacing w:val="-3"/>
          <w:sz w:val="24"/>
          <w:szCs w:val="24"/>
          <w:lang w:val="pl-PL"/>
        </w:rPr>
        <w:t>Protokoł</w:t>
      </w:r>
      <w:r w:rsidR="00990051" w:rsidRPr="00054CA8">
        <w:rPr>
          <w:spacing w:val="-3"/>
          <w:sz w:val="24"/>
          <w:szCs w:val="24"/>
        </w:rPr>
        <w:t>ów</w:t>
      </w:r>
      <w:r w:rsidRPr="00054CA8">
        <w:rPr>
          <w:spacing w:val="-3"/>
          <w:sz w:val="24"/>
          <w:szCs w:val="24"/>
          <w:lang w:val="pl-PL"/>
        </w:rPr>
        <w:t xml:space="preserve"> Odbioru oraz </w:t>
      </w:r>
      <w:r w:rsidR="008150AB" w:rsidRPr="00054CA8">
        <w:rPr>
          <w:spacing w:val="-3"/>
          <w:sz w:val="24"/>
          <w:szCs w:val="24"/>
          <w:lang w:val="pl-PL"/>
        </w:rPr>
        <w:t>otrzymaniu przez</w:t>
      </w:r>
      <w:r w:rsidR="008150AB" w:rsidRPr="00054CA8">
        <w:rPr>
          <w:spacing w:val="-3"/>
          <w:sz w:val="24"/>
          <w:szCs w:val="24"/>
        </w:rPr>
        <w:t xml:space="preserve"> </w:t>
      </w:r>
      <w:r w:rsidR="00E32E52" w:rsidRPr="00054CA8">
        <w:rPr>
          <w:spacing w:val="-3"/>
          <w:sz w:val="24"/>
          <w:szCs w:val="24"/>
        </w:rPr>
        <w:t>K</w:t>
      </w:r>
      <w:r w:rsidR="008150AB" w:rsidRPr="00054CA8">
        <w:rPr>
          <w:spacing w:val="-3"/>
          <w:sz w:val="24"/>
          <w:szCs w:val="24"/>
        </w:rPr>
        <w:t>upującego</w:t>
      </w:r>
      <w:r w:rsidR="00990051" w:rsidRPr="00054CA8">
        <w:rPr>
          <w:spacing w:val="-3"/>
          <w:sz w:val="24"/>
          <w:szCs w:val="24"/>
          <w:lang w:val="pl-PL"/>
        </w:rPr>
        <w:t xml:space="preserve"> </w:t>
      </w:r>
      <w:r w:rsidR="00FE51A4">
        <w:rPr>
          <w:spacing w:val="-3"/>
          <w:sz w:val="24"/>
          <w:szCs w:val="24"/>
        </w:rPr>
        <w:t xml:space="preserve"> prawidłowo wystawionej  </w:t>
      </w:r>
      <w:r w:rsidR="00990051" w:rsidRPr="00054CA8">
        <w:rPr>
          <w:spacing w:val="-3"/>
          <w:sz w:val="24"/>
          <w:szCs w:val="24"/>
          <w:lang w:val="pl-PL"/>
        </w:rPr>
        <w:t>faktur</w:t>
      </w:r>
      <w:r w:rsidR="00FE51A4">
        <w:rPr>
          <w:spacing w:val="-3"/>
          <w:sz w:val="24"/>
          <w:szCs w:val="24"/>
        </w:rPr>
        <w:t>y</w:t>
      </w:r>
      <w:r w:rsidRPr="00054CA8">
        <w:rPr>
          <w:spacing w:val="-3"/>
          <w:sz w:val="24"/>
          <w:szCs w:val="24"/>
          <w:lang w:val="pl-PL"/>
        </w:rPr>
        <w:t xml:space="preserve"> VAT</w:t>
      </w:r>
      <w:r w:rsidR="008150AB" w:rsidRPr="00054CA8">
        <w:rPr>
          <w:spacing w:val="-3"/>
          <w:sz w:val="24"/>
          <w:szCs w:val="24"/>
        </w:rPr>
        <w:t xml:space="preserve"> dotycząc</w:t>
      </w:r>
      <w:r w:rsidR="00990051" w:rsidRPr="00054CA8">
        <w:rPr>
          <w:spacing w:val="-3"/>
          <w:sz w:val="24"/>
          <w:szCs w:val="24"/>
        </w:rPr>
        <w:t>ych</w:t>
      </w:r>
      <w:r w:rsidR="008150AB" w:rsidRPr="00054CA8">
        <w:rPr>
          <w:spacing w:val="-3"/>
          <w:sz w:val="24"/>
          <w:szCs w:val="24"/>
        </w:rPr>
        <w:t xml:space="preserve"> przedmiotu umowy.</w:t>
      </w:r>
    </w:p>
    <w:p w:rsidR="000C2C91" w:rsidRPr="00054CA8" w:rsidRDefault="000C2C91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jc w:val="both"/>
        <w:rPr>
          <w:spacing w:val="-3"/>
          <w:sz w:val="24"/>
          <w:szCs w:val="24"/>
          <w:lang w:val="pl-PL"/>
        </w:rPr>
      </w:pPr>
      <w:r w:rsidRPr="00054CA8">
        <w:rPr>
          <w:spacing w:val="-3"/>
          <w:sz w:val="24"/>
          <w:szCs w:val="24"/>
          <w:lang w:val="pl-PL"/>
        </w:rPr>
        <w:t xml:space="preserve">Warunki płatności: </w:t>
      </w:r>
    </w:p>
    <w:p w:rsidR="000C2C91" w:rsidRPr="00054CA8" w:rsidRDefault="000C2C91" w:rsidP="00990051">
      <w:pPr>
        <w:numPr>
          <w:ilvl w:val="0"/>
          <w:numId w:val="13"/>
        </w:numPr>
        <w:tabs>
          <w:tab w:val="left" w:pos="1134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jc w:val="both"/>
        <w:rPr>
          <w:sz w:val="24"/>
          <w:szCs w:val="24"/>
        </w:rPr>
      </w:pPr>
      <w:r w:rsidRPr="00054CA8">
        <w:rPr>
          <w:spacing w:val="-3"/>
          <w:sz w:val="24"/>
          <w:szCs w:val="24"/>
          <w:lang w:val="pl-PL"/>
        </w:rPr>
        <w:t>Kwota</w:t>
      </w:r>
      <w:r w:rsidR="00E13189" w:rsidRPr="00054CA8">
        <w:rPr>
          <w:b/>
          <w:sz w:val="24"/>
          <w:szCs w:val="24"/>
        </w:rPr>
        <w:t xml:space="preserve"> </w:t>
      </w:r>
      <w:r w:rsidR="007F1CE5" w:rsidRPr="00054CA8">
        <w:rPr>
          <w:b/>
          <w:sz w:val="24"/>
          <w:szCs w:val="24"/>
        </w:rPr>
        <w:t>……………………..</w:t>
      </w:r>
      <w:r w:rsidRPr="00054CA8">
        <w:rPr>
          <w:b/>
          <w:sz w:val="24"/>
          <w:szCs w:val="24"/>
          <w:lang w:val="pl-PL"/>
        </w:rPr>
        <w:t xml:space="preserve"> </w:t>
      </w:r>
      <w:r w:rsidRPr="00054CA8">
        <w:rPr>
          <w:spacing w:val="-3"/>
          <w:sz w:val="24"/>
          <w:szCs w:val="24"/>
          <w:lang w:val="pl-PL"/>
        </w:rPr>
        <w:t xml:space="preserve">PLN  </w:t>
      </w:r>
      <w:r w:rsidRPr="00054CA8">
        <w:rPr>
          <w:sz w:val="24"/>
          <w:szCs w:val="24"/>
        </w:rPr>
        <w:t xml:space="preserve">wartości brutto </w:t>
      </w:r>
      <w:r w:rsidR="00990051" w:rsidRPr="00054CA8">
        <w:rPr>
          <w:sz w:val="24"/>
          <w:szCs w:val="24"/>
        </w:rPr>
        <w:t xml:space="preserve">przedmiotu </w:t>
      </w:r>
      <w:r w:rsidR="00FE51A4">
        <w:rPr>
          <w:sz w:val="24"/>
          <w:szCs w:val="24"/>
        </w:rPr>
        <w:t xml:space="preserve">umowy płatna w ciągu </w:t>
      </w:r>
      <w:r w:rsidRPr="00054CA8">
        <w:rPr>
          <w:sz w:val="24"/>
          <w:szCs w:val="24"/>
        </w:rPr>
        <w:t xml:space="preserve"> 30 dni od dnia podpisania</w:t>
      </w:r>
      <w:r w:rsidR="008150AB" w:rsidRPr="00054CA8">
        <w:rPr>
          <w:sz w:val="24"/>
          <w:szCs w:val="24"/>
        </w:rPr>
        <w:t xml:space="preserve"> przez strony</w:t>
      </w:r>
      <w:r w:rsidR="00FE51A4">
        <w:rPr>
          <w:sz w:val="24"/>
          <w:szCs w:val="24"/>
        </w:rPr>
        <w:t xml:space="preserve"> bezusterkowego </w:t>
      </w:r>
      <w:r w:rsidRPr="00054CA8">
        <w:rPr>
          <w:sz w:val="24"/>
          <w:szCs w:val="24"/>
        </w:rPr>
        <w:t xml:space="preserve"> Protokołu Odbioru, pod warunkiem dostarczenia Kupującemu </w:t>
      </w:r>
      <w:r w:rsidR="00FE51A4">
        <w:rPr>
          <w:sz w:val="24"/>
          <w:szCs w:val="24"/>
        </w:rPr>
        <w:t xml:space="preserve"> prawidłowo wystawionej </w:t>
      </w:r>
      <w:r w:rsidRPr="00054CA8">
        <w:rPr>
          <w:sz w:val="24"/>
          <w:szCs w:val="24"/>
        </w:rPr>
        <w:t>faktury VAT przez Sprzedającego.</w:t>
      </w:r>
    </w:p>
    <w:p w:rsidR="00990051" w:rsidRPr="00054CA8" w:rsidRDefault="00990051">
      <w:pPr>
        <w:tabs>
          <w:tab w:val="left" w:pos="1134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ind w:left="567"/>
        <w:jc w:val="both"/>
        <w:rPr>
          <w:sz w:val="24"/>
          <w:szCs w:val="24"/>
        </w:rPr>
      </w:pPr>
    </w:p>
    <w:p w:rsidR="000C2C91" w:rsidRPr="00054CA8" w:rsidRDefault="000C2C91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jc w:val="both"/>
        <w:rPr>
          <w:spacing w:val="-3"/>
          <w:sz w:val="24"/>
          <w:szCs w:val="24"/>
          <w:lang w:val="pl-PL"/>
        </w:rPr>
      </w:pPr>
      <w:r w:rsidRPr="00054CA8">
        <w:rPr>
          <w:spacing w:val="-3"/>
          <w:sz w:val="24"/>
          <w:szCs w:val="24"/>
          <w:lang w:val="pl-PL"/>
        </w:rPr>
        <w:t>Należne Sprzedającemu płatności dokonywane będą na konto:</w:t>
      </w:r>
    </w:p>
    <w:p w:rsidR="000C2C91" w:rsidRPr="00054CA8" w:rsidRDefault="000C2C91">
      <w:pPr>
        <w:ind w:firstLine="709"/>
        <w:rPr>
          <w:b/>
          <w:sz w:val="24"/>
          <w:szCs w:val="24"/>
        </w:rPr>
      </w:pPr>
      <w:r w:rsidRPr="00054CA8">
        <w:rPr>
          <w:sz w:val="24"/>
          <w:szCs w:val="24"/>
        </w:rPr>
        <w:t xml:space="preserve">W banku: </w:t>
      </w:r>
      <w:r w:rsidR="007F1CE5" w:rsidRPr="00054CA8">
        <w:rPr>
          <w:b/>
          <w:sz w:val="24"/>
          <w:szCs w:val="24"/>
        </w:rPr>
        <w:t>………………………….</w:t>
      </w:r>
    </w:p>
    <w:p w:rsidR="000C2C91" w:rsidRPr="00054CA8" w:rsidRDefault="000C2C91">
      <w:pPr>
        <w:ind w:firstLine="709"/>
        <w:rPr>
          <w:b/>
          <w:sz w:val="24"/>
          <w:szCs w:val="24"/>
        </w:rPr>
      </w:pPr>
      <w:r w:rsidRPr="00054CA8">
        <w:rPr>
          <w:sz w:val="24"/>
          <w:szCs w:val="24"/>
        </w:rPr>
        <w:t>Numer rachunku</w:t>
      </w:r>
      <w:r w:rsidRPr="00054CA8">
        <w:rPr>
          <w:b/>
          <w:sz w:val="24"/>
          <w:szCs w:val="24"/>
        </w:rPr>
        <w:t xml:space="preserve">: </w:t>
      </w:r>
      <w:r w:rsidR="007F1CE5" w:rsidRPr="00054CA8">
        <w:rPr>
          <w:b/>
          <w:sz w:val="24"/>
          <w:szCs w:val="24"/>
        </w:rPr>
        <w:t>……………………………….</w:t>
      </w:r>
    </w:p>
    <w:p w:rsidR="000C2C91" w:rsidRPr="00054CA8" w:rsidRDefault="000C2C91">
      <w:pPr>
        <w:tabs>
          <w:tab w:val="left" w:pos="568"/>
          <w:tab w:val="center" w:pos="4821"/>
        </w:tabs>
        <w:ind w:left="284" w:hanging="284"/>
        <w:jc w:val="center"/>
        <w:rPr>
          <w:b/>
          <w:spacing w:val="-3"/>
          <w:sz w:val="24"/>
          <w:szCs w:val="24"/>
        </w:rPr>
      </w:pPr>
    </w:p>
    <w:p w:rsidR="000C2C91" w:rsidRPr="00054CA8" w:rsidRDefault="000C2C91" w:rsidP="00E13189">
      <w:pPr>
        <w:tabs>
          <w:tab w:val="left" w:pos="568"/>
          <w:tab w:val="center" w:pos="4821"/>
        </w:tabs>
        <w:ind w:left="284" w:hanging="284"/>
        <w:jc w:val="center"/>
        <w:rPr>
          <w:b/>
          <w:spacing w:val="-3"/>
          <w:sz w:val="24"/>
          <w:szCs w:val="24"/>
        </w:rPr>
      </w:pPr>
      <w:r w:rsidRPr="00054CA8">
        <w:rPr>
          <w:b/>
          <w:spacing w:val="-3"/>
          <w:sz w:val="24"/>
          <w:szCs w:val="24"/>
          <w:lang w:val="pl-PL"/>
        </w:rPr>
        <w:t>§ 4</w:t>
      </w:r>
    </w:p>
    <w:p w:rsidR="000C2C91" w:rsidRPr="00054CA8" w:rsidRDefault="000C2C91" w:rsidP="00E13189">
      <w:pPr>
        <w:tabs>
          <w:tab w:val="left" w:pos="568"/>
          <w:tab w:val="center" w:pos="4821"/>
        </w:tabs>
        <w:spacing w:before="120"/>
        <w:ind w:left="284" w:hanging="284"/>
        <w:jc w:val="center"/>
        <w:rPr>
          <w:b/>
          <w:spacing w:val="-3"/>
          <w:sz w:val="24"/>
          <w:szCs w:val="24"/>
          <w:lang w:val="pl-PL"/>
        </w:rPr>
      </w:pPr>
      <w:r w:rsidRPr="00054CA8">
        <w:rPr>
          <w:b/>
          <w:spacing w:val="-3"/>
          <w:sz w:val="24"/>
          <w:szCs w:val="24"/>
          <w:lang w:val="pl-PL"/>
        </w:rPr>
        <w:t>WARUNKI  GWARANCJI</w:t>
      </w:r>
    </w:p>
    <w:p w:rsidR="000C2C91" w:rsidRPr="00054CA8" w:rsidRDefault="000C2C91">
      <w:pPr>
        <w:tabs>
          <w:tab w:val="left" w:pos="568"/>
          <w:tab w:val="center" w:pos="4821"/>
        </w:tabs>
        <w:ind w:left="284" w:hanging="284"/>
        <w:jc w:val="center"/>
        <w:rPr>
          <w:b/>
          <w:spacing w:val="-3"/>
          <w:sz w:val="24"/>
          <w:szCs w:val="24"/>
          <w:lang w:val="pl-PL"/>
        </w:rPr>
      </w:pPr>
    </w:p>
    <w:p w:rsidR="00F24A46" w:rsidRPr="00054CA8" w:rsidRDefault="005C6BEC" w:rsidP="00F24A46">
      <w:pPr>
        <w:numPr>
          <w:ilvl w:val="0"/>
          <w:numId w:val="7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jc w:val="both"/>
        <w:rPr>
          <w:spacing w:val="-3"/>
          <w:sz w:val="24"/>
          <w:szCs w:val="24"/>
          <w:lang w:val="pl-PL"/>
        </w:rPr>
      </w:pPr>
      <w:r w:rsidRPr="00054CA8">
        <w:rPr>
          <w:bCs/>
          <w:spacing w:val="-3"/>
          <w:sz w:val="24"/>
          <w:szCs w:val="24"/>
        </w:rPr>
        <w:t>Sprzedający</w:t>
      </w:r>
      <w:r w:rsidR="00F83CE8" w:rsidRPr="00054CA8">
        <w:rPr>
          <w:bCs/>
          <w:spacing w:val="-3"/>
          <w:sz w:val="24"/>
          <w:szCs w:val="24"/>
        </w:rPr>
        <w:t xml:space="preserve"> gwarantuje, że dostarczony przedmiot umowy jest nowy i zostanie   </w:t>
      </w:r>
      <w:r w:rsidR="00F83CE8" w:rsidRPr="00054CA8">
        <w:rPr>
          <w:bCs/>
          <w:sz w:val="24"/>
          <w:szCs w:val="24"/>
        </w:rPr>
        <w:t>zainstalowany  bez ż</w:t>
      </w:r>
      <w:r w:rsidRPr="00054CA8">
        <w:rPr>
          <w:bCs/>
          <w:sz w:val="24"/>
          <w:szCs w:val="24"/>
        </w:rPr>
        <w:t>adnego uszczerbku</w:t>
      </w:r>
      <w:r w:rsidR="00F24A46" w:rsidRPr="00054CA8">
        <w:rPr>
          <w:bCs/>
          <w:sz w:val="24"/>
          <w:szCs w:val="24"/>
        </w:rPr>
        <w:t>.</w:t>
      </w:r>
    </w:p>
    <w:p w:rsidR="000C2C91" w:rsidRPr="00054CA8" w:rsidRDefault="00F24A46" w:rsidP="00F24A46">
      <w:pPr>
        <w:numPr>
          <w:ilvl w:val="0"/>
          <w:numId w:val="7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jc w:val="both"/>
        <w:rPr>
          <w:spacing w:val="-3"/>
          <w:sz w:val="24"/>
          <w:szCs w:val="24"/>
          <w:lang w:val="pl-PL"/>
        </w:rPr>
      </w:pPr>
      <w:r w:rsidRPr="00054CA8">
        <w:rPr>
          <w:b/>
          <w:spacing w:val="-3"/>
          <w:sz w:val="24"/>
          <w:szCs w:val="24"/>
          <w:lang w:val="pl-PL"/>
        </w:rPr>
        <w:t xml:space="preserve"> </w:t>
      </w:r>
      <w:r w:rsidR="000C2C91" w:rsidRPr="00054CA8">
        <w:rPr>
          <w:b/>
          <w:spacing w:val="-3"/>
          <w:sz w:val="24"/>
          <w:szCs w:val="24"/>
          <w:lang w:val="pl-PL"/>
        </w:rPr>
        <w:t>Sprzedający</w:t>
      </w:r>
      <w:r w:rsidR="000C2C91" w:rsidRPr="00054CA8">
        <w:rPr>
          <w:spacing w:val="-3"/>
          <w:sz w:val="24"/>
          <w:szCs w:val="24"/>
          <w:lang w:val="pl-PL"/>
        </w:rPr>
        <w:t xml:space="preserve"> udziela </w:t>
      </w:r>
      <w:r w:rsidR="008150AB" w:rsidRPr="00054CA8">
        <w:rPr>
          <w:spacing w:val="-3"/>
          <w:sz w:val="24"/>
          <w:szCs w:val="24"/>
        </w:rPr>
        <w:t>na przedmiot umow</w:t>
      </w:r>
      <w:r w:rsidR="008150AB" w:rsidRPr="00054CA8">
        <w:rPr>
          <w:spacing w:val="-3"/>
          <w:sz w:val="24"/>
          <w:szCs w:val="24"/>
          <w:lang w:val="pl-PL"/>
        </w:rPr>
        <w:t>y</w:t>
      </w:r>
      <w:r w:rsidR="000C2C91" w:rsidRPr="00054CA8">
        <w:rPr>
          <w:spacing w:val="-3"/>
          <w:sz w:val="24"/>
          <w:szCs w:val="24"/>
          <w:lang w:val="pl-PL"/>
        </w:rPr>
        <w:t>:</w:t>
      </w:r>
    </w:p>
    <w:p w:rsidR="000C2C91" w:rsidRPr="00E172AB" w:rsidRDefault="00E172AB" w:rsidP="00E172AB">
      <w:pPr>
        <w:tabs>
          <w:tab w:val="left" w:pos="1364"/>
          <w:tab w:val="left" w:pos="1466"/>
          <w:tab w:val="left" w:pos="1506"/>
          <w:tab w:val="left" w:pos="1853"/>
          <w:tab w:val="left" w:pos="2240"/>
          <w:tab w:val="left" w:pos="2627"/>
          <w:tab w:val="left" w:pos="3013"/>
          <w:tab w:val="left" w:pos="3400"/>
          <w:tab w:val="left" w:pos="3786"/>
          <w:tab w:val="left" w:pos="4172"/>
          <w:tab w:val="left" w:pos="4560"/>
          <w:tab w:val="left" w:pos="4946"/>
          <w:tab w:val="left" w:pos="5333"/>
          <w:tab w:val="left" w:pos="5719"/>
          <w:tab w:val="left" w:pos="6106"/>
          <w:tab w:val="left" w:pos="6492"/>
          <w:tab w:val="left" w:pos="6880"/>
          <w:tab w:val="left" w:pos="7266"/>
          <w:tab w:val="left" w:pos="7652"/>
          <w:tab w:val="left" w:pos="8039"/>
          <w:tab w:val="left" w:pos="8425"/>
          <w:tab w:val="left" w:pos="8812"/>
          <w:tab w:val="left" w:pos="9199"/>
          <w:tab w:val="left" w:pos="9586"/>
          <w:tab w:val="left" w:pos="9972"/>
          <w:tab w:val="left" w:pos="10358"/>
          <w:tab w:val="left" w:pos="10745"/>
          <w:tab w:val="left" w:pos="11131"/>
          <w:tab w:val="left" w:pos="11519"/>
        </w:tabs>
        <w:ind w:left="1080"/>
        <w:jc w:val="both"/>
        <w:rPr>
          <w:spacing w:val="-3"/>
          <w:sz w:val="24"/>
          <w:szCs w:val="24"/>
        </w:rPr>
      </w:pPr>
      <w:r>
        <w:rPr>
          <w:b/>
          <w:spacing w:val="-3"/>
          <w:sz w:val="24"/>
          <w:szCs w:val="24"/>
        </w:rPr>
        <w:t>……………</w:t>
      </w:r>
      <w:r w:rsidR="000C2C91" w:rsidRPr="00054CA8">
        <w:rPr>
          <w:b/>
          <w:spacing w:val="-3"/>
          <w:sz w:val="24"/>
          <w:szCs w:val="24"/>
        </w:rPr>
        <w:t xml:space="preserve"> </w:t>
      </w:r>
      <w:r w:rsidR="000C2C91" w:rsidRPr="00054CA8">
        <w:rPr>
          <w:b/>
          <w:spacing w:val="-3"/>
          <w:sz w:val="24"/>
          <w:szCs w:val="24"/>
          <w:lang w:val="pl-PL"/>
        </w:rPr>
        <w:t>miesięcznej</w:t>
      </w:r>
      <w:r w:rsidR="00F83CE8" w:rsidRPr="00054CA8">
        <w:rPr>
          <w:spacing w:val="-3"/>
          <w:sz w:val="24"/>
          <w:szCs w:val="24"/>
          <w:lang w:val="pl-PL"/>
        </w:rPr>
        <w:t>, pełnej gwarancji</w:t>
      </w:r>
      <w:r w:rsidR="009331DC" w:rsidRPr="00054CA8">
        <w:rPr>
          <w:spacing w:val="-3"/>
          <w:sz w:val="24"/>
          <w:szCs w:val="24"/>
        </w:rPr>
        <w:t>.</w:t>
      </w:r>
      <w:r w:rsidR="00F83CE8" w:rsidRPr="00054CA8">
        <w:rPr>
          <w:spacing w:val="-3"/>
          <w:sz w:val="24"/>
          <w:szCs w:val="24"/>
        </w:rPr>
        <w:t xml:space="preserve"> </w:t>
      </w:r>
      <w:r w:rsidR="009331DC" w:rsidRPr="00054CA8">
        <w:rPr>
          <w:spacing w:val="-3"/>
          <w:sz w:val="24"/>
          <w:szCs w:val="24"/>
        </w:rPr>
        <w:t>G</w:t>
      </w:r>
      <w:r w:rsidR="000C2C91" w:rsidRPr="00054CA8">
        <w:rPr>
          <w:spacing w:val="-3"/>
          <w:sz w:val="24"/>
          <w:szCs w:val="24"/>
          <w:lang w:val="pl-PL"/>
        </w:rPr>
        <w:t xml:space="preserve">warancja biegnie od daty podpisania </w:t>
      </w:r>
      <w:r w:rsidR="00A13F4E" w:rsidRPr="00054CA8">
        <w:rPr>
          <w:spacing w:val="-3"/>
          <w:sz w:val="24"/>
          <w:szCs w:val="24"/>
        </w:rPr>
        <w:t>przez strony</w:t>
      </w:r>
      <w:r w:rsidR="00FE51A4">
        <w:rPr>
          <w:spacing w:val="-3"/>
          <w:sz w:val="24"/>
          <w:szCs w:val="24"/>
        </w:rPr>
        <w:t xml:space="preserve"> bezusterkowego </w:t>
      </w:r>
      <w:r w:rsidR="00A13F4E" w:rsidRPr="00054CA8">
        <w:rPr>
          <w:spacing w:val="-3"/>
          <w:sz w:val="24"/>
          <w:szCs w:val="24"/>
        </w:rPr>
        <w:t xml:space="preserve"> </w:t>
      </w:r>
      <w:r w:rsidR="000C2C91" w:rsidRPr="00054CA8">
        <w:rPr>
          <w:spacing w:val="-3"/>
          <w:sz w:val="24"/>
          <w:szCs w:val="24"/>
          <w:lang w:val="pl-PL"/>
        </w:rPr>
        <w:t>Protokołu odbioru.</w:t>
      </w:r>
    </w:p>
    <w:p w:rsidR="000C2C91" w:rsidRPr="00054CA8" w:rsidRDefault="000C2C91">
      <w:pPr>
        <w:numPr>
          <w:ilvl w:val="0"/>
          <w:numId w:val="7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jc w:val="both"/>
        <w:rPr>
          <w:spacing w:val="-3"/>
          <w:sz w:val="24"/>
          <w:szCs w:val="24"/>
          <w:lang w:val="pl-PL"/>
        </w:rPr>
      </w:pPr>
      <w:r w:rsidRPr="00054CA8">
        <w:rPr>
          <w:spacing w:val="-3"/>
          <w:sz w:val="24"/>
          <w:szCs w:val="24"/>
          <w:lang w:val="pl-PL"/>
        </w:rPr>
        <w:t xml:space="preserve">W okresie gwarancji </w:t>
      </w:r>
      <w:r w:rsidRPr="00054CA8">
        <w:rPr>
          <w:b/>
          <w:spacing w:val="-3"/>
          <w:sz w:val="24"/>
          <w:szCs w:val="24"/>
          <w:lang w:val="pl-PL"/>
        </w:rPr>
        <w:t>Sprzedający</w:t>
      </w:r>
      <w:r w:rsidRPr="00054CA8">
        <w:rPr>
          <w:spacing w:val="-3"/>
          <w:sz w:val="24"/>
          <w:szCs w:val="24"/>
          <w:lang w:val="pl-PL"/>
        </w:rPr>
        <w:t xml:space="preserve"> zobowiązany jest do naprawy lub wymiany całości lub każdego z elementów, podzespołów lub zespołów dostarczonego </w:t>
      </w:r>
      <w:r w:rsidRPr="00054CA8">
        <w:rPr>
          <w:b/>
          <w:spacing w:val="-3"/>
          <w:sz w:val="24"/>
          <w:szCs w:val="24"/>
          <w:lang w:val="pl-PL"/>
        </w:rPr>
        <w:t>przedmiotu umowy</w:t>
      </w:r>
      <w:r w:rsidRPr="00054CA8">
        <w:rPr>
          <w:spacing w:val="-3"/>
          <w:sz w:val="24"/>
          <w:szCs w:val="24"/>
          <w:lang w:val="pl-PL"/>
        </w:rPr>
        <w:t>, które uległy uszkodzeniu z przyczyn wad konstrukcyjnych, produkcyjnych lub materiałowych na własny koszt.</w:t>
      </w:r>
    </w:p>
    <w:p w:rsidR="000C2C91" w:rsidRPr="00054CA8" w:rsidRDefault="000C2C91">
      <w:pPr>
        <w:numPr>
          <w:ilvl w:val="0"/>
          <w:numId w:val="7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jc w:val="both"/>
        <w:rPr>
          <w:spacing w:val="-3"/>
          <w:sz w:val="24"/>
          <w:szCs w:val="24"/>
          <w:lang w:val="pl-PL"/>
        </w:rPr>
      </w:pPr>
      <w:r w:rsidRPr="00054CA8">
        <w:rPr>
          <w:spacing w:val="-3"/>
          <w:sz w:val="24"/>
          <w:szCs w:val="24"/>
          <w:lang w:val="pl-PL"/>
        </w:rPr>
        <w:t>Dostarczony</w:t>
      </w:r>
      <w:r w:rsidRPr="00054CA8">
        <w:rPr>
          <w:b/>
          <w:spacing w:val="-3"/>
          <w:sz w:val="24"/>
          <w:szCs w:val="24"/>
          <w:lang w:val="pl-PL"/>
        </w:rPr>
        <w:t xml:space="preserve"> przedmiot umowy</w:t>
      </w:r>
      <w:r w:rsidR="002E3376" w:rsidRPr="00054CA8">
        <w:rPr>
          <w:spacing w:val="-3"/>
          <w:sz w:val="24"/>
          <w:szCs w:val="24"/>
          <w:lang w:val="pl-PL"/>
        </w:rPr>
        <w:t xml:space="preserve"> może być rozpakowany jedynie </w:t>
      </w:r>
      <w:r w:rsidRPr="00054CA8">
        <w:rPr>
          <w:spacing w:val="-3"/>
          <w:sz w:val="24"/>
          <w:szCs w:val="24"/>
          <w:lang w:val="pl-PL"/>
        </w:rPr>
        <w:t xml:space="preserve">przez  przedstawiciela </w:t>
      </w:r>
      <w:r w:rsidRPr="00054CA8">
        <w:rPr>
          <w:b/>
          <w:spacing w:val="-3"/>
          <w:sz w:val="24"/>
          <w:szCs w:val="24"/>
          <w:lang w:val="pl-PL"/>
        </w:rPr>
        <w:t xml:space="preserve">Sprzedającego </w:t>
      </w:r>
      <w:r w:rsidRPr="00054CA8">
        <w:rPr>
          <w:spacing w:val="-3"/>
          <w:sz w:val="24"/>
          <w:szCs w:val="24"/>
          <w:lang w:val="pl-PL"/>
        </w:rPr>
        <w:t>w obecności przedstawiciela</w:t>
      </w:r>
      <w:r w:rsidRPr="00054CA8">
        <w:rPr>
          <w:b/>
          <w:spacing w:val="-3"/>
          <w:sz w:val="24"/>
          <w:szCs w:val="24"/>
          <w:lang w:val="pl-PL"/>
        </w:rPr>
        <w:t xml:space="preserve"> Kupującego</w:t>
      </w:r>
      <w:r w:rsidRPr="00054CA8">
        <w:rPr>
          <w:spacing w:val="-3"/>
          <w:sz w:val="24"/>
          <w:szCs w:val="24"/>
          <w:lang w:val="pl-PL"/>
        </w:rPr>
        <w:t>.</w:t>
      </w:r>
    </w:p>
    <w:p w:rsidR="000C2C91" w:rsidRPr="00E172AB" w:rsidRDefault="000C2C91" w:rsidP="00E172AB">
      <w:pPr>
        <w:numPr>
          <w:ilvl w:val="0"/>
          <w:numId w:val="7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jc w:val="both"/>
        <w:rPr>
          <w:spacing w:val="-3"/>
          <w:sz w:val="24"/>
          <w:szCs w:val="24"/>
          <w:lang w:val="pl-PL"/>
        </w:rPr>
      </w:pPr>
      <w:r w:rsidRPr="00054CA8">
        <w:rPr>
          <w:b/>
          <w:spacing w:val="-3"/>
          <w:sz w:val="24"/>
          <w:szCs w:val="24"/>
          <w:lang w:val="pl-PL"/>
        </w:rPr>
        <w:t>Sprzedający</w:t>
      </w:r>
      <w:r w:rsidRPr="00054CA8">
        <w:rPr>
          <w:spacing w:val="-3"/>
          <w:sz w:val="24"/>
          <w:szCs w:val="24"/>
          <w:lang w:val="pl-PL"/>
        </w:rPr>
        <w:t xml:space="preserve"> w ramach udzielonej gwarancji odpowiada za braki ilościowe i jakościowe.</w:t>
      </w:r>
    </w:p>
    <w:p w:rsidR="000C2C91" w:rsidRPr="00054CA8" w:rsidRDefault="000C2C91">
      <w:pPr>
        <w:tabs>
          <w:tab w:val="left" w:pos="568"/>
          <w:tab w:val="left" w:pos="710"/>
          <w:tab w:val="center" w:pos="4821"/>
        </w:tabs>
        <w:ind w:left="284" w:hanging="284"/>
        <w:jc w:val="center"/>
        <w:rPr>
          <w:b/>
          <w:spacing w:val="-3"/>
          <w:sz w:val="24"/>
          <w:szCs w:val="24"/>
        </w:rPr>
      </w:pPr>
    </w:p>
    <w:p w:rsidR="000C2C91" w:rsidRPr="00054CA8" w:rsidRDefault="000C2C91" w:rsidP="00E13189">
      <w:pPr>
        <w:tabs>
          <w:tab w:val="left" w:pos="568"/>
          <w:tab w:val="left" w:pos="710"/>
          <w:tab w:val="center" w:pos="4821"/>
        </w:tabs>
        <w:ind w:left="284" w:hanging="284"/>
        <w:jc w:val="center"/>
        <w:rPr>
          <w:b/>
          <w:spacing w:val="-3"/>
          <w:sz w:val="24"/>
          <w:szCs w:val="24"/>
        </w:rPr>
      </w:pPr>
      <w:r w:rsidRPr="00054CA8">
        <w:rPr>
          <w:b/>
          <w:spacing w:val="-3"/>
          <w:sz w:val="24"/>
          <w:szCs w:val="24"/>
          <w:lang w:val="pl-PL"/>
        </w:rPr>
        <w:t>§ 5</w:t>
      </w:r>
    </w:p>
    <w:p w:rsidR="000C2C91" w:rsidRPr="00054CA8" w:rsidRDefault="000C2C91" w:rsidP="00E13189">
      <w:pPr>
        <w:tabs>
          <w:tab w:val="left" w:pos="568"/>
          <w:tab w:val="left" w:pos="710"/>
          <w:tab w:val="center" w:pos="4821"/>
        </w:tabs>
        <w:spacing w:before="120"/>
        <w:ind w:left="284" w:hanging="284"/>
        <w:jc w:val="center"/>
        <w:rPr>
          <w:b/>
          <w:spacing w:val="-3"/>
          <w:sz w:val="24"/>
          <w:szCs w:val="24"/>
          <w:lang w:val="pl-PL"/>
        </w:rPr>
      </w:pPr>
      <w:r w:rsidRPr="00054CA8">
        <w:rPr>
          <w:b/>
          <w:spacing w:val="-3"/>
          <w:sz w:val="24"/>
          <w:szCs w:val="24"/>
          <w:lang w:val="pl-PL"/>
        </w:rPr>
        <w:t>POSTANOWIENIA KOŃCOWE</w:t>
      </w:r>
    </w:p>
    <w:p w:rsidR="000C2C91" w:rsidRPr="00054CA8" w:rsidRDefault="000C2C91">
      <w:pPr>
        <w:tabs>
          <w:tab w:val="left" w:pos="568"/>
          <w:tab w:val="left" w:pos="710"/>
          <w:tab w:val="center" w:pos="4821"/>
        </w:tabs>
        <w:ind w:left="284" w:hanging="284"/>
        <w:jc w:val="center"/>
        <w:rPr>
          <w:b/>
          <w:spacing w:val="-3"/>
          <w:sz w:val="24"/>
          <w:szCs w:val="24"/>
          <w:lang w:val="pl-PL"/>
        </w:rPr>
      </w:pPr>
    </w:p>
    <w:p w:rsidR="000C2C91" w:rsidRPr="00054CA8" w:rsidRDefault="000C2C91">
      <w:pPr>
        <w:widowControl w:val="0"/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 w:rsidRPr="00054CA8">
        <w:rPr>
          <w:sz w:val="24"/>
          <w:szCs w:val="24"/>
        </w:rPr>
        <w:t xml:space="preserve">W przypadku, gdy </w:t>
      </w:r>
      <w:r w:rsidRPr="00054CA8">
        <w:rPr>
          <w:b/>
          <w:sz w:val="24"/>
          <w:szCs w:val="24"/>
        </w:rPr>
        <w:t>Sprzedający</w:t>
      </w:r>
      <w:r w:rsidRPr="00054CA8">
        <w:rPr>
          <w:sz w:val="24"/>
          <w:szCs w:val="24"/>
        </w:rPr>
        <w:t xml:space="preserve"> opóźnia się z terminem oddania do eksploatacji przedmiotu umowy określonego w §2 z przyczyn będących po stronie </w:t>
      </w:r>
      <w:r w:rsidRPr="00054CA8">
        <w:rPr>
          <w:b/>
          <w:sz w:val="24"/>
          <w:szCs w:val="24"/>
        </w:rPr>
        <w:t>Sprzedającego</w:t>
      </w:r>
      <w:r w:rsidRPr="00054CA8">
        <w:rPr>
          <w:sz w:val="24"/>
          <w:szCs w:val="24"/>
        </w:rPr>
        <w:t xml:space="preserve">, </w:t>
      </w:r>
      <w:r w:rsidRPr="00054CA8">
        <w:rPr>
          <w:b/>
          <w:sz w:val="24"/>
          <w:szCs w:val="24"/>
        </w:rPr>
        <w:t>Kupującemu</w:t>
      </w:r>
      <w:r w:rsidRPr="00054CA8">
        <w:rPr>
          <w:sz w:val="24"/>
          <w:szCs w:val="24"/>
        </w:rPr>
        <w:t xml:space="preserve"> przysługuje prawo nalic</w:t>
      </w:r>
      <w:r w:rsidR="00054CA8">
        <w:rPr>
          <w:sz w:val="24"/>
          <w:szCs w:val="24"/>
        </w:rPr>
        <w:t>zenia kary umownej w wysokości 1</w:t>
      </w:r>
      <w:r w:rsidRPr="00054CA8">
        <w:rPr>
          <w:sz w:val="24"/>
          <w:szCs w:val="24"/>
        </w:rPr>
        <w:t>% w</w:t>
      </w:r>
      <w:r w:rsidR="00475D6F" w:rsidRPr="00054CA8">
        <w:rPr>
          <w:sz w:val="24"/>
          <w:szCs w:val="24"/>
        </w:rPr>
        <w:t>ynagrodzenia</w:t>
      </w:r>
      <w:r w:rsidRPr="00054CA8">
        <w:rPr>
          <w:sz w:val="24"/>
          <w:szCs w:val="24"/>
        </w:rPr>
        <w:t xml:space="preserve"> brutto</w:t>
      </w:r>
      <w:r w:rsidR="00475D6F" w:rsidRPr="00054CA8">
        <w:rPr>
          <w:sz w:val="24"/>
          <w:szCs w:val="24"/>
        </w:rPr>
        <w:t xml:space="preserve"> umowy,</w:t>
      </w:r>
      <w:r w:rsidR="00475D6F" w:rsidRPr="00054CA8">
        <w:rPr>
          <w:spacing w:val="-3"/>
          <w:sz w:val="24"/>
          <w:szCs w:val="24"/>
        </w:rPr>
        <w:t xml:space="preserve"> o którym mowa w </w:t>
      </w:r>
      <w:r w:rsidR="00475D6F" w:rsidRPr="00054CA8">
        <w:rPr>
          <w:spacing w:val="-3"/>
          <w:sz w:val="24"/>
          <w:szCs w:val="24"/>
          <w:lang w:val="pl-PL"/>
        </w:rPr>
        <w:t>§</w:t>
      </w:r>
      <w:r w:rsidR="00475D6F" w:rsidRPr="00054CA8">
        <w:rPr>
          <w:spacing w:val="-3"/>
          <w:sz w:val="24"/>
          <w:szCs w:val="24"/>
        </w:rPr>
        <w:t>3 ust.2 umowy tytułem</w:t>
      </w:r>
      <w:r w:rsidRPr="00054CA8">
        <w:rPr>
          <w:sz w:val="24"/>
          <w:szCs w:val="24"/>
        </w:rPr>
        <w:t xml:space="preserve"> nie dostarczonego w terminie </w:t>
      </w:r>
      <w:r w:rsidRPr="00054CA8">
        <w:rPr>
          <w:b/>
          <w:sz w:val="24"/>
          <w:szCs w:val="24"/>
        </w:rPr>
        <w:t>przedmiotu umowy</w:t>
      </w:r>
      <w:r w:rsidRPr="00054CA8">
        <w:rPr>
          <w:sz w:val="24"/>
          <w:szCs w:val="24"/>
        </w:rPr>
        <w:t>, za każdy dzień zwłoki.</w:t>
      </w:r>
    </w:p>
    <w:p w:rsidR="000C2C91" w:rsidRPr="00054CA8" w:rsidRDefault="000C2C91">
      <w:pPr>
        <w:widowControl w:val="0"/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 w:rsidRPr="00054CA8">
        <w:rPr>
          <w:sz w:val="24"/>
          <w:szCs w:val="24"/>
        </w:rPr>
        <w:t xml:space="preserve">W przypadku odstąpienia od umowy przez </w:t>
      </w:r>
      <w:r w:rsidRPr="00054CA8">
        <w:rPr>
          <w:b/>
          <w:sz w:val="24"/>
          <w:szCs w:val="24"/>
        </w:rPr>
        <w:t>Kupującego</w:t>
      </w:r>
      <w:r w:rsidRPr="00054CA8">
        <w:rPr>
          <w:sz w:val="24"/>
          <w:szCs w:val="24"/>
        </w:rPr>
        <w:t xml:space="preserve"> z przyczyn leżących po stronie </w:t>
      </w:r>
      <w:r w:rsidRPr="00054CA8">
        <w:rPr>
          <w:b/>
          <w:sz w:val="24"/>
          <w:szCs w:val="24"/>
        </w:rPr>
        <w:t>Sprzedającego</w:t>
      </w:r>
      <w:r w:rsidRPr="00054CA8">
        <w:rPr>
          <w:sz w:val="24"/>
          <w:szCs w:val="24"/>
        </w:rPr>
        <w:t xml:space="preserve">, </w:t>
      </w:r>
      <w:r w:rsidRPr="00054CA8">
        <w:rPr>
          <w:b/>
          <w:sz w:val="24"/>
          <w:szCs w:val="24"/>
        </w:rPr>
        <w:t>Kupującemu</w:t>
      </w:r>
      <w:r w:rsidRPr="00054CA8">
        <w:rPr>
          <w:sz w:val="24"/>
          <w:szCs w:val="24"/>
        </w:rPr>
        <w:t xml:space="preserve"> przysługuje prawo naliczenia kary umownej w wysokości</w:t>
      </w:r>
      <w:r w:rsidR="00A13F4E" w:rsidRPr="00054CA8">
        <w:rPr>
          <w:sz w:val="24"/>
          <w:szCs w:val="24"/>
        </w:rPr>
        <w:t xml:space="preserve"> 30% wynagrodzenia brutto umowy, o którym mowa w </w:t>
      </w:r>
      <w:r w:rsidR="00A13F4E" w:rsidRPr="00054CA8">
        <w:rPr>
          <w:spacing w:val="-3"/>
          <w:sz w:val="24"/>
          <w:szCs w:val="24"/>
          <w:lang w:val="pl-PL"/>
        </w:rPr>
        <w:t>§</w:t>
      </w:r>
      <w:r w:rsidR="00A13F4E" w:rsidRPr="00054CA8">
        <w:rPr>
          <w:spacing w:val="-3"/>
          <w:sz w:val="24"/>
          <w:szCs w:val="24"/>
        </w:rPr>
        <w:t>3 ust.2 umowy.</w:t>
      </w:r>
    </w:p>
    <w:p w:rsidR="000C2C91" w:rsidRPr="00054CA8" w:rsidRDefault="000C2C91">
      <w:pPr>
        <w:widowControl w:val="0"/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 w:rsidRPr="00054CA8">
        <w:rPr>
          <w:sz w:val="24"/>
          <w:szCs w:val="24"/>
        </w:rPr>
        <w:t xml:space="preserve">W przypadku nieuzasadnionego odstąpienia od umowy przez </w:t>
      </w:r>
      <w:r w:rsidRPr="00054CA8">
        <w:rPr>
          <w:b/>
          <w:sz w:val="24"/>
          <w:szCs w:val="24"/>
        </w:rPr>
        <w:t>Sprzedającego</w:t>
      </w:r>
      <w:r w:rsidRPr="00054CA8">
        <w:rPr>
          <w:sz w:val="24"/>
          <w:szCs w:val="24"/>
        </w:rPr>
        <w:t xml:space="preserve">, </w:t>
      </w:r>
      <w:r w:rsidRPr="00054CA8">
        <w:rPr>
          <w:b/>
          <w:sz w:val="24"/>
          <w:szCs w:val="24"/>
        </w:rPr>
        <w:t>Kupującemu</w:t>
      </w:r>
      <w:r w:rsidRPr="00054CA8">
        <w:rPr>
          <w:sz w:val="24"/>
          <w:szCs w:val="24"/>
        </w:rPr>
        <w:t xml:space="preserve"> przysługuje prawo naliczenia kary umownej w wysokości</w:t>
      </w:r>
      <w:r w:rsidR="00A13F4E" w:rsidRPr="00054CA8">
        <w:rPr>
          <w:sz w:val="24"/>
          <w:szCs w:val="24"/>
        </w:rPr>
        <w:t xml:space="preserve"> 30% wynagrodzenia brutto umowy,</w:t>
      </w:r>
      <w:r w:rsidR="00A13F4E" w:rsidRPr="00054CA8">
        <w:rPr>
          <w:b/>
          <w:spacing w:val="-3"/>
          <w:sz w:val="24"/>
          <w:szCs w:val="24"/>
          <w:lang w:val="pl-PL"/>
        </w:rPr>
        <w:t xml:space="preserve"> </w:t>
      </w:r>
      <w:r w:rsidR="00475D6F" w:rsidRPr="00054CA8">
        <w:rPr>
          <w:spacing w:val="-3"/>
          <w:sz w:val="24"/>
          <w:szCs w:val="24"/>
        </w:rPr>
        <w:t xml:space="preserve">o którym mowa w </w:t>
      </w:r>
      <w:r w:rsidR="00A13F4E" w:rsidRPr="00054CA8">
        <w:rPr>
          <w:spacing w:val="-3"/>
          <w:sz w:val="24"/>
          <w:szCs w:val="24"/>
          <w:lang w:val="pl-PL"/>
        </w:rPr>
        <w:t>§</w:t>
      </w:r>
      <w:r w:rsidR="00A13F4E" w:rsidRPr="00054CA8">
        <w:rPr>
          <w:spacing w:val="-3"/>
          <w:sz w:val="24"/>
          <w:szCs w:val="24"/>
        </w:rPr>
        <w:t>3 ust.2 umowy.</w:t>
      </w:r>
    </w:p>
    <w:p w:rsidR="000C2C91" w:rsidRPr="00054CA8" w:rsidRDefault="000C2C91">
      <w:pPr>
        <w:widowControl w:val="0"/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 w:rsidRPr="00054CA8">
        <w:rPr>
          <w:sz w:val="24"/>
          <w:szCs w:val="24"/>
        </w:rPr>
        <w:lastRenderedPageBreak/>
        <w:t xml:space="preserve">W przypadku, gdy szkoda powstała z tego tytułu przewyższa ustanowione kary umowne, </w:t>
      </w:r>
      <w:r w:rsidRPr="00054CA8">
        <w:rPr>
          <w:b/>
          <w:sz w:val="24"/>
          <w:szCs w:val="24"/>
        </w:rPr>
        <w:t>Kupujący</w:t>
      </w:r>
      <w:r w:rsidRPr="00054CA8">
        <w:rPr>
          <w:sz w:val="24"/>
          <w:szCs w:val="24"/>
        </w:rPr>
        <w:t xml:space="preserve"> ma prawo żądać odszkodowania uzupełniającego na zasadach ogólnych.</w:t>
      </w:r>
    </w:p>
    <w:p w:rsidR="000C2C91" w:rsidRPr="00054CA8" w:rsidRDefault="000C2C91">
      <w:pPr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 w:rsidRPr="00054CA8">
        <w:rPr>
          <w:b/>
          <w:sz w:val="24"/>
          <w:szCs w:val="24"/>
        </w:rPr>
        <w:t xml:space="preserve">Sprzedający </w:t>
      </w:r>
      <w:r w:rsidRPr="00054CA8">
        <w:rPr>
          <w:sz w:val="24"/>
          <w:szCs w:val="24"/>
        </w:rPr>
        <w:t>zobowiązuje się do przeprowadzenia zgodnie z polskim prawem utylizacji opakowań i odpadów powstałych w trakcie dostaw przedmiotu umowy.</w:t>
      </w:r>
    </w:p>
    <w:p w:rsidR="000C2C91" w:rsidRPr="00054CA8" w:rsidRDefault="000C2C91">
      <w:pPr>
        <w:numPr>
          <w:ilvl w:val="0"/>
          <w:numId w:val="2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jc w:val="both"/>
        <w:rPr>
          <w:spacing w:val="-3"/>
          <w:sz w:val="24"/>
          <w:szCs w:val="24"/>
          <w:lang w:val="pl-PL"/>
        </w:rPr>
      </w:pPr>
      <w:r w:rsidRPr="00054CA8">
        <w:rPr>
          <w:spacing w:val="-3"/>
          <w:sz w:val="24"/>
          <w:szCs w:val="24"/>
          <w:lang w:val="pl-PL"/>
        </w:rPr>
        <w:t xml:space="preserve">W przypadku nie uregulowania przez </w:t>
      </w:r>
      <w:r w:rsidRPr="00054CA8">
        <w:rPr>
          <w:b/>
          <w:spacing w:val="-3"/>
          <w:sz w:val="24"/>
          <w:szCs w:val="24"/>
          <w:lang w:val="pl-PL"/>
        </w:rPr>
        <w:t>Kupującego</w:t>
      </w:r>
      <w:r w:rsidRPr="00054CA8">
        <w:rPr>
          <w:spacing w:val="-3"/>
          <w:sz w:val="24"/>
          <w:szCs w:val="24"/>
          <w:lang w:val="pl-PL"/>
        </w:rPr>
        <w:t xml:space="preserve"> płatności w terminie określonym w   §3 umowy, </w:t>
      </w:r>
      <w:r w:rsidRPr="00054CA8">
        <w:rPr>
          <w:b/>
          <w:spacing w:val="-3"/>
          <w:sz w:val="24"/>
          <w:szCs w:val="24"/>
          <w:lang w:val="pl-PL"/>
        </w:rPr>
        <w:t>Sprzedającemu</w:t>
      </w:r>
      <w:r w:rsidRPr="00054CA8">
        <w:rPr>
          <w:spacing w:val="-3"/>
          <w:sz w:val="24"/>
          <w:szCs w:val="24"/>
          <w:lang w:val="pl-PL"/>
        </w:rPr>
        <w:t xml:space="preserve"> przysługuje prawo naliczania odsetek w wysokości ustawowej</w:t>
      </w:r>
      <w:r w:rsidR="00653E07" w:rsidRPr="00054CA8">
        <w:rPr>
          <w:spacing w:val="-3"/>
          <w:sz w:val="24"/>
          <w:szCs w:val="24"/>
        </w:rPr>
        <w:t>.</w:t>
      </w:r>
    </w:p>
    <w:p w:rsidR="000C2C91" w:rsidRPr="00054CA8" w:rsidRDefault="000C2C91">
      <w:pPr>
        <w:numPr>
          <w:ilvl w:val="0"/>
          <w:numId w:val="2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jc w:val="both"/>
        <w:rPr>
          <w:sz w:val="24"/>
          <w:szCs w:val="24"/>
        </w:rPr>
      </w:pPr>
      <w:r w:rsidRPr="00054CA8">
        <w:rPr>
          <w:b/>
          <w:sz w:val="24"/>
          <w:szCs w:val="24"/>
        </w:rPr>
        <w:t>Kupujący</w:t>
      </w:r>
      <w:r w:rsidRPr="00054CA8">
        <w:rPr>
          <w:sz w:val="24"/>
          <w:szCs w:val="24"/>
        </w:rPr>
        <w:t xml:space="preserve"> oświadcza, że jest płatnikiem podatku VAT (NIP </w:t>
      </w:r>
      <w:r w:rsidR="00054CA8">
        <w:rPr>
          <w:sz w:val="24"/>
          <w:szCs w:val="24"/>
        </w:rPr>
        <w:t>726-00-04-820)</w:t>
      </w:r>
      <w:r w:rsidRPr="00054CA8">
        <w:rPr>
          <w:sz w:val="24"/>
          <w:szCs w:val="24"/>
        </w:rPr>
        <w:t xml:space="preserve"> i upoważnia </w:t>
      </w:r>
      <w:r w:rsidRPr="00054CA8">
        <w:rPr>
          <w:b/>
          <w:sz w:val="24"/>
          <w:szCs w:val="24"/>
        </w:rPr>
        <w:t>Sprzedającego</w:t>
      </w:r>
      <w:r w:rsidRPr="00054CA8">
        <w:rPr>
          <w:sz w:val="24"/>
          <w:szCs w:val="24"/>
        </w:rPr>
        <w:t xml:space="preserve"> do wystawiania faktur VAT bez podpisu </w:t>
      </w:r>
      <w:r w:rsidRPr="00054CA8">
        <w:rPr>
          <w:b/>
          <w:sz w:val="24"/>
          <w:szCs w:val="24"/>
        </w:rPr>
        <w:t>Kupującego</w:t>
      </w:r>
      <w:r w:rsidRPr="00054CA8">
        <w:rPr>
          <w:sz w:val="24"/>
          <w:szCs w:val="24"/>
        </w:rPr>
        <w:t>.</w:t>
      </w:r>
    </w:p>
    <w:p w:rsidR="000C2C91" w:rsidRPr="00054CA8" w:rsidRDefault="000C2C91" w:rsidP="00054CA8">
      <w:pPr>
        <w:numPr>
          <w:ilvl w:val="0"/>
          <w:numId w:val="2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jc w:val="both"/>
        <w:rPr>
          <w:spacing w:val="-3"/>
          <w:sz w:val="24"/>
          <w:szCs w:val="24"/>
        </w:rPr>
      </w:pPr>
      <w:r w:rsidRPr="00054CA8">
        <w:rPr>
          <w:spacing w:val="-3"/>
          <w:sz w:val="24"/>
          <w:szCs w:val="24"/>
          <w:lang w:val="pl-PL"/>
        </w:rPr>
        <w:t xml:space="preserve">W sprawach nie uregulowanych umową zastosowanie mają przepisy Kodeksu Cywilnego </w:t>
      </w:r>
      <w:r w:rsidRPr="00054CA8">
        <w:rPr>
          <w:spacing w:val="-3"/>
          <w:sz w:val="24"/>
          <w:szCs w:val="24"/>
        </w:rPr>
        <w:t>oraz ustawy Prawo zamówień publicznych.</w:t>
      </w:r>
    </w:p>
    <w:p w:rsidR="000C2C91" w:rsidRPr="00054CA8" w:rsidRDefault="000C2C91">
      <w:pPr>
        <w:numPr>
          <w:ilvl w:val="0"/>
          <w:numId w:val="2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jc w:val="both"/>
        <w:rPr>
          <w:sz w:val="24"/>
          <w:szCs w:val="24"/>
        </w:rPr>
      </w:pPr>
      <w:r w:rsidRPr="00054CA8">
        <w:rPr>
          <w:sz w:val="24"/>
          <w:szCs w:val="24"/>
        </w:rPr>
        <w:t xml:space="preserve">Wszelkie spory między stronami, których nie da się rozstrzygnąć polubownie, wynikłe w związku albo na podstawie niniejszej umowy, będą rozstrzygane przez </w:t>
      </w:r>
      <w:r w:rsidR="00A13F4E" w:rsidRPr="00054CA8">
        <w:rPr>
          <w:sz w:val="24"/>
          <w:szCs w:val="24"/>
        </w:rPr>
        <w:t xml:space="preserve">miejscowy </w:t>
      </w:r>
      <w:r w:rsidRPr="00054CA8">
        <w:rPr>
          <w:sz w:val="24"/>
          <w:szCs w:val="24"/>
        </w:rPr>
        <w:t xml:space="preserve">właściwy Sąd </w:t>
      </w:r>
      <w:r w:rsidR="00A13F4E" w:rsidRPr="00054CA8">
        <w:rPr>
          <w:sz w:val="24"/>
          <w:szCs w:val="24"/>
        </w:rPr>
        <w:t>dla siedziby Kupującego.</w:t>
      </w:r>
    </w:p>
    <w:p w:rsidR="000C2C91" w:rsidRPr="00054CA8" w:rsidRDefault="000C2C91">
      <w:pPr>
        <w:pStyle w:val="Tekstpodstawowywcity"/>
        <w:numPr>
          <w:ilvl w:val="0"/>
          <w:numId w:val="2"/>
        </w:numPr>
        <w:tabs>
          <w:tab w:val="clear" w:pos="906"/>
          <w:tab w:val="clear" w:pos="1020"/>
          <w:tab w:val="clear" w:pos="1190"/>
          <w:tab w:val="clear" w:pos="1303"/>
          <w:tab w:val="clear" w:pos="2664"/>
          <w:tab w:val="clear" w:pos="2891"/>
          <w:tab w:val="clear" w:pos="4252"/>
          <w:tab w:val="clear" w:pos="4592"/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rPr>
          <w:sz w:val="24"/>
          <w:szCs w:val="24"/>
        </w:rPr>
      </w:pPr>
      <w:r w:rsidRPr="00054CA8">
        <w:rPr>
          <w:sz w:val="24"/>
          <w:szCs w:val="24"/>
        </w:rPr>
        <w:t>Zmiany, uzupełnienia umowy winny być dokonane w formie pisemnej pod rygorem nieważności.</w:t>
      </w:r>
    </w:p>
    <w:p w:rsidR="000C2C91" w:rsidRPr="00054CA8" w:rsidRDefault="000C2C91">
      <w:pPr>
        <w:numPr>
          <w:ilvl w:val="0"/>
          <w:numId w:val="2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jc w:val="both"/>
        <w:rPr>
          <w:spacing w:val="-3"/>
          <w:sz w:val="24"/>
          <w:szCs w:val="24"/>
          <w:lang w:val="pl-PL"/>
        </w:rPr>
      </w:pPr>
      <w:r w:rsidRPr="00054CA8">
        <w:rPr>
          <w:spacing w:val="-3"/>
          <w:sz w:val="24"/>
          <w:szCs w:val="24"/>
          <w:lang w:val="pl-PL"/>
        </w:rPr>
        <w:t xml:space="preserve">Umowę sporządzono w dwóch jednobrzmiących egzemplarzach  po jednym dla </w:t>
      </w:r>
      <w:r w:rsidRPr="00054CA8">
        <w:rPr>
          <w:b/>
          <w:spacing w:val="-3"/>
          <w:sz w:val="24"/>
          <w:szCs w:val="24"/>
          <w:lang w:val="pl-PL"/>
        </w:rPr>
        <w:t>Kupującego</w:t>
      </w:r>
      <w:r w:rsidRPr="00054CA8">
        <w:rPr>
          <w:spacing w:val="-3"/>
          <w:sz w:val="24"/>
          <w:szCs w:val="24"/>
          <w:lang w:val="pl-PL"/>
        </w:rPr>
        <w:t xml:space="preserve"> i dla </w:t>
      </w:r>
      <w:r w:rsidRPr="00054CA8">
        <w:rPr>
          <w:b/>
          <w:spacing w:val="-3"/>
          <w:sz w:val="24"/>
          <w:szCs w:val="24"/>
          <w:lang w:val="pl-PL"/>
        </w:rPr>
        <w:t>Sprzedającego</w:t>
      </w:r>
      <w:r w:rsidRPr="00054CA8">
        <w:rPr>
          <w:spacing w:val="-3"/>
          <w:sz w:val="24"/>
          <w:szCs w:val="24"/>
          <w:lang w:val="pl-PL"/>
        </w:rPr>
        <w:t>.</w:t>
      </w:r>
    </w:p>
    <w:p w:rsidR="000C2C91" w:rsidRPr="00054CA8" w:rsidRDefault="000C2C91">
      <w:pPr>
        <w:tabs>
          <w:tab w:val="left" w:pos="284"/>
          <w:tab w:val="left" w:pos="386"/>
          <w:tab w:val="left" w:pos="42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jc w:val="both"/>
        <w:rPr>
          <w:spacing w:val="-3"/>
          <w:sz w:val="24"/>
          <w:szCs w:val="24"/>
          <w:lang w:val="pl-PL"/>
        </w:rPr>
      </w:pPr>
    </w:p>
    <w:p w:rsidR="000C2C91" w:rsidRPr="00054CA8" w:rsidRDefault="000C2C91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ind w:left="284" w:hanging="284"/>
        <w:rPr>
          <w:b/>
          <w:spacing w:val="-3"/>
          <w:sz w:val="24"/>
          <w:szCs w:val="24"/>
          <w:lang w:val="pl-PL"/>
        </w:rPr>
      </w:pPr>
      <w:r w:rsidRPr="00054CA8">
        <w:rPr>
          <w:b/>
          <w:spacing w:val="-3"/>
          <w:sz w:val="24"/>
          <w:szCs w:val="24"/>
          <w:lang w:val="pl-PL"/>
        </w:rPr>
        <w:tab/>
      </w:r>
    </w:p>
    <w:p w:rsidR="000C2C91" w:rsidRPr="00054CA8" w:rsidRDefault="000C2C91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ind w:left="284" w:hanging="284"/>
        <w:rPr>
          <w:b/>
          <w:spacing w:val="-3"/>
          <w:sz w:val="24"/>
          <w:szCs w:val="24"/>
          <w:lang w:val="pl-PL"/>
        </w:rPr>
      </w:pPr>
    </w:p>
    <w:p w:rsidR="000C2C91" w:rsidRPr="00054CA8" w:rsidRDefault="000C2C91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ind w:left="284" w:hanging="284"/>
        <w:rPr>
          <w:b/>
          <w:spacing w:val="-3"/>
          <w:sz w:val="24"/>
          <w:szCs w:val="24"/>
          <w:lang w:val="pl-PL"/>
        </w:rPr>
      </w:pPr>
      <w:r w:rsidRPr="00054CA8">
        <w:rPr>
          <w:b/>
          <w:spacing w:val="-3"/>
          <w:sz w:val="24"/>
          <w:szCs w:val="24"/>
          <w:lang w:val="pl-PL"/>
        </w:rPr>
        <w:t xml:space="preserve"> </w:t>
      </w:r>
      <w:r w:rsidRPr="00054CA8">
        <w:rPr>
          <w:b/>
          <w:spacing w:val="-3"/>
          <w:sz w:val="24"/>
          <w:szCs w:val="24"/>
          <w:lang w:val="pl-PL"/>
        </w:rPr>
        <w:tab/>
      </w:r>
      <w:r w:rsidRPr="00054CA8">
        <w:rPr>
          <w:b/>
          <w:spacing w:val="-3"/>
          <w:sz w:val="24"/>
          <w:szCs w:val="24"/>
          <w:lang w:val="pl-PL"/>
        </w:rPr>
        <w:tab/>
      </w:r>
      <w:r w:rsidRPr="00054CA8">
        <w:rPr>
          <w:b/>
          <w:spacing w:val="-3"/>
          <w:sz w:val="24"/>
          <w:szCs w:val="24"/>
          <w:lang w:val="pl-PL"/>
        </w:rPr>
        <w:tab/>
      </w:r>
      <w:r w:rsidRPr="00054CA8">
        <w:rPr>
          <w:b/>
          <w:spacing w:val="-3"/>
          <w:sz w:val="24"/>
          <w:szCs w:val="24"/>
          <w:lang w:val="pl-PL"/>
        </w:rPr>
        <w:tab/>
        <w:t xml:space="preserve"> SPRZEDAJĄCY:                                 </w:t>
      </w:r>
      <w:r w:rsidRPr="00054CA8">
        <w:rPr>
          <w:b/>
          <w:spacing w:val="-3"/>
          <w:sz w:val="24"/>
          <w:szCs w:val="24"/>
          <w:lang w:val="pl-PL"/>
        </w:rPr>
        <w:tab/>
        <w:t xml:space="preserve">                   KUPUJĄCY:</w:t>
      </w:r>
    </w:p>
    <w:p w:rsidR="000C2C91" w:rsidRPr="00054CA8" w:rsidRDefault="000C2C91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ind w:left="284" w:hanging="284"/>
        <w:rPr>
          <w:b/>
          <w:spacing w:val="-3"/>
          <w:sz w:val="24"/>
          <w:szCs w:val="24"/>
          <w:lang w:val="pl-PL"/>
        </w:rPr>
      </w:pPr>
    </w:p>
    <w:p w:rsidR="000C2C91" w:rsidRDefault="000C2C91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Default="00E172AB">
      <w:pPr>
        <w:rPr>
          <w:sz w:val="24"/>
          <w:szCs w:val="24"/>
        </w:rPr>
      </w:pPr>
    </w:p>
    <w:p w:rsidR="00E172AB" w:rsidRPr="00054CA8" w:rsidRDefault="00E172AB">
      <w:pPr>
        <w:rPr>
          <w:sz w:val="24"/>
          <w:szCs w:val="24"/>
        </w:rPr>
      </w:pPr>
    </w:p>
    <w:p w:rsidR="000C2C91" w:rsidRPr="00054CA8" w:rsidRDefault="000C2C91">
      <w:pPr>
        <w:rPr>
          <w:sz w:val="24"/>
          <w:szCs w:val="24"/>
        </w:rPr>
      </w:pPr>
    </w:p>
    <w:p w:rsidR="00F833C2" w:rsidRPr="00054CA8" w:rsidRDefault="00F833C2" w:rsidP="002E6E4A">
      <w:pPr>
        <w:ind w:left="4956"/>
        <w:rPr>
          <w:b/>
          <w:bCs/>
          <w:color w:val="333399"/>
          <w:sz w:val="24"/>
          <w:szCs w:val="24"/>
        </w:rPr>
      </w:pPr>
      <w:r w:rsidRPr="00054CA8">
        <w:rPr>
          <w:b/>
          <w:color w:val="333399"/>
          <w:sz w:val="24"/>
          <w:szCs w:val="24"/>
        </w:rPr>
        <w:lastRenderedPageBreak/>
        <w:t xml:space="preserve">Załącznik nr 1 do umowy nr  </w:t>
      </w:r>
      <w:r w:rsidRPr="00054CA8">
        <w:rPr>
          <w:b/>
          <w:bCs/>
          <w:color w:val="333399"/>
          <w:sz w:val="24"/>
          <w:szCs w:val="24"/>
        </w:rPr>
        <w:t>…………..</w:t>
      </w:r>
    </w:p>
    <w:p w:rsidR="00F833C2" w:rsidRPr="00054CA8" w:rsidRDefault="00F833C2" w:rsidP="00F833C2">
      <w:pPr>
        <w:tabs>
          <w:tab w:val="left" w:pos="567"/>
          <w:tab w:val="left" w:pos="1418"/>
        </w:tabs>
        <w:jc w:val="right"/>
        <w:rPr>
          <w:b/>
          <w:sz w:val="24"/>
          <w:szCs w:val="24"/>
        </w:rPr>
      </w:pPr>
    </w:p>
    <w:p w:rsidR="00F833C2" w:rsidRPr="00054CA8" w:rsidRDefault="002E6E4A" w:rsidP="00F833C2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Łódź</w:t>
      </w:r>
      <w:r w:rsidR="00F833C2" w:rsidRPr="00054CA8">
        <w:rPr>
          <w:i/>
          <w:sz w:val="24"/>
          <w:szCs w:val="24"/>
        </w:rPr>
        <w:t>, dnia ……………</w:t>
      </w:r>
    </w:p>
    <w:p w:rsidR="00F833C2" w:rsidRPr="00054CA8" w:rsidRDefault="00F833C2" w:rsidP="00F833C2">
      <w:pPr>
        <w:jc w:val="right"/>
        <w:rPr>
          <w:sz w:val="24"/>
          <w:szCs w:val="24"/>
        </w:rPr>
      </w:pPr>
    </w:p>
    <w:p w:rsidR="00F833C2" w:rsidRPr="00054CA8" w:rsidRDefault="00F833C2" w:rsidP="00F833C2">
      <w:pPr>
        <w:jc w:val="center"/>
        <w:rPr>
          <w:b/>
          <w:sz w:val="24"/>
          <w:szCs w:val="24"/>
          <w:u w:val="double"/>
        </w:rPr>
      </w:pPr>
      <w:r w:rsidRPr="00054CA8">
        <w:rPr>
          <w:b/>
          <w:sz w:val="24"/>
          <w:szCs w:val="24"/>
          <w:u w:val="double"/>
        </w:rPr>
        <w:t>Protokół Dostawy</w:t>
      </w:r>
    </w:p>
    <w:p w:rsidR="00F833C2" w:rsidRPr="00054CA8" w:rsidRDefault="00F833C2" w:rsidP="00F833C2">
      <w:pPr>
        <w:jc w:val="center"/>
        <w:rPr>
          <w:b/>
          <w:sz w:val="24"/>
          <w:szCs w:val="24"/>
          <w:u w:val="double"/>
        </w:rPr>
      </w:pPr>
    </w:p>
    <w:p w:rsidR="00F833C2" w:rsidRPr="00054CA8" w:rsidRDefault="00E172AB" w:rsidP="00F833C2">
      <w:pPr>
        <w:rPr>
          <w:rFonts w:ascii="Book Antiqua" w:hAnsi="Book Antiqua"/>
          <w:b/>
          <w:i/>
          <w:sz w:val="24"/>
          <w:szCs w:val="24"/>
        </w:rPr>
      </w:pPr>
      <w:r>
        <w:rPr>
          <w:b/>
          <w:sz w:val="24"/>
          <w:szCs w:val="24"/>
        </w:rPr>
        <w:t>Kupujący:</w:t>
      </w:r>
      <w:r w:rsidR="00F833C2" w:rsidRPr="00054CA8">
        <w:rPr>
          <w:b/>
          <w:sz w:val="24"/>
          <w:szCs w:val="24"/>
        </w:rPr>
        <w:tab/>
      </w:r>
      <w:r w:rsidR="00F833C2" w:rsidRPr="00054CA8">
        <w:rPr>
          <w:sz w:val="24"/>
          <w:szCs w:val="24"/>
        </w:rPr>
        <w:t xml:space="preserve"> </w:t>
      </w:r>
      <w:r w:rsidR="00054CA8">
        <w:rPr>
          <w:rFonts w:ascii="Book Antiqua" w:hAnsi="Book Antiqua"/>
          <w:b/>
          <w:i/>
          <w:sz w:val="24"/>
          <w:szCs w:val="24"/>
        </w:rPr>
        <w:t>Samodzielny Publiczny Zakład Opieki Zdrowotnej MSW w Łodzi</w:t>
      </w:r>
    </w:p>
    <w:p w:rsidR="00F833C2" w:rsidRPr="00054CA8" w:rsidRDefault="00F833C2" w:rsidP="00F833C2">
      <w:pPr>
        <w:ind w:left="1440" w:firstLine="720"/>
        <w:rPr>
          <w:rFonts w:ascii="Book Antiqua" w:hAnsi="Book Antiqua"/>
          <w:i/>
          <w:sz w:val="24"/>
          <w:szCs w:val="24"/>
        </w:rPr>
      </w:pPr>
      <w:r w:rsidRPr="00054CA8">
        <w:rPr>
          <w:rFonts w:ascii="Book Antiqua" w:hAnsi="Book Antiqua"/>
          <w:i/>
          <w:sz w:val="24"/>
          <w:szCs w:val="24"/>
        </w:rPr>
        <w:t xml:space="preserve">z siedzibą w </w:t>
      </w:r>
      <w:r w:rsidR="00054CA8">
        <w:rPr>
          <w:rFonts w:ascii="Book Antiqua" w:hAnsi="Book Antiqua"/>
          <w:i/>
          <w:sz w:val="24"/>
          <w:szCs w:val="24"/>
        </w:rPr>
        <w:t>Łodzi</w:t>
      </w:r>
      <w:r w:rsidRPr="00054CA8">
        <w:rPr>
          <w:rFonts w:ascii="Book Antiqua" w:hAnsi="Book Antiqua"/>
          <w:i/>
          <w:sz w:val="24"/>
          <w:szCs w:val="24"/>
        </w:rPr>
        <w:t xml:space="preserve">, ul. </w:t>
      </w:r>
      <w:r w:rsidR="00054CA8">
        <w:rPr>
          <w:rFonts w:ascii="Book Antiqua" w:hAnsi="Book Antiqua"/>
          <w:i/>
          <w:sz w:val="24"/>
          <w:szCs w:val="24"/>
        </w:rPr>
        <w:t>Północna 42</w:t>
      </w:r>
    </w:p>
    <w:p w:rsidR="00F833C2" w:rsidRDefault="00F833C2" w:rsidP="00F833C2">
      <w:pPr>
        <w:rPr>
          <w:sz w:val="28"/>
          <w:szCs w:val="28"/>
        </w:rPr>
      </w:pPr>
    </w:p>
    <w:p w:rsidR="00F833C2" w:rsidRDefault="00F833C2" w:rsidP="00F833C2">
      <w:pPr>
        <w:rPr>
          <w:sz w:val="28"/>
          <w:szCs w:val="28"/>
        </w:rPr>
      </w:pPr>
      <w:r>
        <w:rPr>
          <w:sz w:val="28"/>
          <w:szCs w:val="28"/>
        </w:rPr>
        <w:t>Reprezentowany przez:</w:t>
      </w:r>
    </w:p>
    <w:p w:rsidR="00F833C2" w:rsidRDefault="00F833C2" w:rsidP="00F833C2">
      <w:pPr>
        <w:tabs>
          <w:tab w:val="left" w:pos="426"/>
        </w:tabs>
        <w:rPr>
          <w:sz w:val="28"/>
          <w:szCs w:val="28"/>
        </w:rPr>
      </w:pPr>
    </w:p>
    <w:p w:rsidR="00F833C2" w:rsidRDefault="00F833C2" w:rsidP="00F833C2">
      <w:pPr>
        <w:tabs>
          <w:tab w:val="left" w:pos="426"/>
        </w:tabs>
        <w:rPr>
          <w:b/>
          <w:spacing w:val="-3"/>
        </w:rPr>
      </w:pPr>
      <w:r>
        <w:rPr>
          <w:sz w:val="28"/>
          <w:szCs w:val="28"/>
        </w:rPr>
        <w:tab/>
      </w:r>
      <w:r>
        <w:rPr>
          <w:b/>
          <w:spacing w:val="-3"/>
        </w:rPr>
        <w:t>………………………………………………………………………………………………………………..</w:t>
      </w:r>
    </w:p>
    <w:p w:rsidR="00F833C2" w:rsidRDefault="00F833C2" w:rsidP="00F833C2">
      <w:pPr>
        <w:tabs>
          <w:tab w:val="left" w:pos="426"/>
        </w:tabs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ab/>
        <w:t xml:space="preserve">               </w:t>
      </w:r>
      <w:r>
        <w:rPr>
          <w:i/>
          <w:sz w:val="28"/>
          <w:szCs w:val="28"/>
          <w:vertAlign w:val="superscript"/>
        </w:rPr>
        <w:t>Imię,                              Nazwisko                                                                                     stanowisko</w:t>
      </w:r>
    </w:p>
    <w:p w:rsidR="00F833C2" w:rsidRDefault="00F833C2" w:rsidP="00F833C2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ind w:left="493" w:hanging="493"/>
        <w:rPr>
          <w:b/>
          <w:spacing w:val="-3"/>
        </w:rPr>
      </w:pPr>
      <w:r>
        <w:rPr>
          <w:b/>
          <w:spacing w:val="-3"/>
        </w:rPr>
        <w:tab/>
        <w:t>………………………………………………………………………………………………………………….</w:t>
      </w:r>
    </w:p>
    <w:p w:rsidR="00F833C2" w:rsidRDefault="00F833C2" w:rsidP="00F833C2">
      <w:pPr>
        <w:tabs>
          <w:tab w:val="left" w:pos="426"/>
        </w:tabs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ab/>
        <w:t xml:space="preserve">               </w:t>
      </w:r>
      <w:r>
        <w:rPr>
          <w:i/>
          <w:sz w:val="28"/>
          <w:szCs w:val="28"/>
          <w:vertAlign w:val="superscript"/>
        </w:rPr>
        <w:t>Imię,                              Nazwisko                                                                                    stanowisko</w:t>
      </w:r>
    </w:p>
    <w:p w:rsidR="00F833C2" w:rsidRDefault="00F833C2" w:rsidP="00E172AB">
      <w:pPr>
        <w:tabs>
          <w:tab w:val="left" w:pos="426"/>
        </w:tabs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ab/>
      </w:r>
    </w:p>
    <w:p w:rsidR="00F833C2" w:rsidRDefault="00F833C2" w:rsidP="00F833C2">
      <w:pPr>
        <w:pStyle w:val="Tekstpodstawowy"/>
        <w:spacing w:line="360" w:lineRule="auto"/>
        <w:ind w:left="340"/>
        <w:rPr>
          <w:szCs w:val="28"/>
        </w:rPr>
      </w:pPr>
    </w:p>
    <w:p w:rsidR="00F833C2" w:rsidRDefault="00F833C2" w:rsidP="00F833C2">
      <w:pPr>
        <w:pStyle w:val="Tekstpodstawowy"/>
        <w:spacing w:line="360" w:lineRule="auto"/>
        <w:ind w:left="340"/>
        <w:rPr>
          <w:rFonts w:ascii="Book Antiqua" w:hAnsi="Book Antiqua"/>
          <w:b/>
          <w:i/>
          <w:sz w:val="24"/>
          <w:szCs w:val="24"/>
        </w:rPr>
      </w:pPr>
      <w:r>
        <w:rPr>
          <w:szCs w:val="28"/>
        </w:rPr>
        <w:t xml:space="preserve">potwierdza, że w dniu …………………. otrzymał od firmy: </w:t>
      </w:r>
      <w:r>
        <w:rPr>
          <w:szCs w:val="28"/>
        </w:rPr>
        <w:br/>
      </w:r>
      <w:r>
        <w:rPr>
          <w:rFonts w:ascii="Book Antiqua" w:hAnsi="Book Antiqua"/>
          <w:b/>
          <w:i/>
          <w:sz w:val="24"/>
          <w:szCs w:val="24"/>
        </w:rPr>
        <w:t>…………………………………………………………</w:t>
      </w:r>
    </w:p>
    <w:p w:rsidR="00F833C2" w:rsidRDefault="00F833C2" w:rsidP="00F833C2">
      <w:pPr>
        <w:pStyle w:val="Stopka"/>
        <w:rPr>
          <w:rFonts w:ascii="Book Antiqua" w:hAnsi="Book Antiqua"/>
          <w:b/>
          <w:color w:val="000000"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      </w:t>
      </w:r>
      <w:r w:rsidR="00D13941">
        <w:rPr>
          <w:rFonts w:ascii="Book Antiqua" w:hAnsi="Book Antiqua"/>
          <w:b/>
          <w:sz w:val="24"/>
          <w:szCs w:val="24"/>
        </w:rPr>
        <w:t>przedmiot zamówienia zgodny</w:t>
      </w:r>
      <w:r>
        <w:rPr>
          <w:rFonts w:ascii="Book Antiqua" w:hAnsi="Book Antiqua"/>
          <w:b/>
          <w:sz w:val="24"/>
          <w:szCs w:val="24"/>
        </w:rPr>
        <w:t xml:space="preserve"> z Umową </w:t>
      </w:r>
      <w:r>
        <w:rPr>
          <w:rFonts w:ascii="Book Antiqua" w:hAnsi="Book Antiqua"/>
          <w:b/>
          <w:color w:val="000000"/>
          <w:sz w:val="24"/>
          <w:szCs w:val="24"/>
        </w:rPr>
        <w:t>nr ……………………….. tj.</w:t>
      </w:r>
    </w:p>
    <w:p w:rsidR="00F833C2" w:rsidRDefault="00F833C2" w:rsidP="00F833C2">
      <w:pPr>
        <w:pStyle w:val="Stopka"/>
        <w:ind w:firstLine="720"/>
        <w:rPr>
          <w:sz w:val="28"/>
          <w:szCs w:val="28"/>
        </w:rPr>
      </w:pPr>
    </w:p>
    <w:p w:rsidR="00F833C2" w:rsidRDefault="00F833C2" w:rsidP="00E172AB">
      <w:pPr>
        <w:pStyle w:val="Stopka"/>
        <w:rPr>
          <w:sz w:val="28"/>
          <w:szCs w:val="28"/>
        </w:rPr>
      </w:pPr>
    </w:p>
    <w:p w:rsidR="00F833C2" w:rsidRDefault="00F833C2" w:rsidP="00F833C2">
      <w:pPr>
        <w:pStyle w:val="Stopka"/>
        <w:tabs>
          <w:tab w:val="clear" w:pos="4536"/>
          <w:tab w:val="clear" w:pos="9072"/>
        </w:tabs>
        <w:ind w:firstLine="708"/>
        <w:rPr>
          <w:rFonts w:ascii="Book Antiqua" w:hAnsi="Book Antiqua"/>
          <w:b/>
          <w:i/>
          <w:sz w:val="24"/>
          <w:szCs w:val="24"/>
        </w:rPr>
      </w:pPr>
      <w:r>
        <w:rPr>
          <w:rFonts w:ascii="Book Antiqua" w:hAnsi="Book Antiqua"/>
          <w:b/>
          <w:i/>
          <w:sz w:val="24"/>
          <w:szCs w:val="24"/>
        </w:rPr>
        <w:t>………………………………………………………………………………..</w:t>
      </w:r>
    </w:p>
    <w:p w:rsidR="00F833C2" w:rsidRDefault="00F833C2" w:rsidP="00F833C2">
      <w:pPr>
        <w:pStyle w:val="Stopka"/>
        <w:tabs>
          <w:tab w:val="clear" w:pos="4536"/>
          <w:tab w:val="clear" w:pos="9072"/>
        </w:tabs>
        <w:rPr>
          <w:sz w:val="28"/>
          <w:szCs w:val="28"/>
        </w:rPr>
      </w:pPr>
    </w:p>
    <w:p w:rsidR="00F833C2" w:rsidRDefault="00F833C2" w:rsidP="00F833C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Ilość opakowań zgodna z listem przewozowym nr:   ……………………..</w:t>
      </w:r>
    </w:p>
    <w:p w:rsidR="00F833C2" w:rsidRDefault="00F833C2" w:rsidP="00F833C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Opakowania zostały rozładowane i złożone przez spedytora na wskazane przez </w:t>
      </w:r>
      <w:r w:rsidR="00FA6EB0">
        <w:rPr>
          <w:b/>
          <w:sz w:val="28"/>
          <w:szCs w:val="28"/>
        </w:rPr>
        <w:t>Kupującego</w:t>
      </w:r>
      <w:r>
        <w:rPr>
          <w:sz w:val="28"/>
          <w:szCs w:val="28"/>
        </w:rPr>
        <w:t xml:space="preserve"> miejsce, w stanie nienaruszonym.</w:t>
      </w:r>
    </w:p>
    <w:p w:rsidR="00F833C2" w:rsidRDefault="00F833C2" w:rsidP="00F833C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Uwagi: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………………………………………………….</w:t>
      </w:r>
    </w:p>
    <w:p w:rsidR="00F833C2" w:rsidRDefault="00F833C2" w:rsidP="00F833C2">
      <w:pPr>
        <w:spacing w:line="360" w:lineRule="auto"/>
        <w:rPr>
          <w:sz w:val="28"/>
          <w:szCs w:val="28"/>
        </w:rPr>
      </w:pPr>
    </w:p>
    <w:p w:rsidR="00F833C2" w:rsidRDefault="00F833C2" w:rsidP="00F833C2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(w przypadku stwierdzenia uszkodzenia opakowań należy powyższy fakt zaznaczyć w niniejszym protokole oraz na liście przewozowym)</w:t>
      </w:r>
    </w:p>
    <w:p w:rsidR="00F833C2" w:rsidRDefault="00F833C2" w:rsidP="00F833C2">
      <w:pPr>
        <w:spacing w:line="360" w:lineRule="auto"/>
        <w:rPr>
          <w:i/>
          <w:sz w:val="28"/>
          <w:szCs w:val="28"/>
        </w:rPr>
      </w:pPr>
    </w:p>
    <w:p w:rsidR="00F833C2" w:rsidRDefault="00F833C2" w:rsidP="00F833C2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FA6EB0">
        <w:rPr>
          <w:b/>
          <w:sz w:val="28"/>
          <w:szCs w:val="28"/>
        </w:rPr>
        <w:t>Kupujący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FA6EB0">
        <w:rPr>
          <w:b/>
          <w:sz w:val="28"/>
          <w:szCs w:val="28"/>
        </w:rPr>
        <w:t>Sprzedający</w:t>
      </w:r>
    </w:p>
    <w:p w:rsidR="00F833C2" w:rsidRDefault="00F833C2" w:rsidP="00F833C2">
      <w:pPr>
        <w:jc w:val="right"/>
        <w:rPr>
          <w:sz w:val="28"/>
          <w:szCs w:val="28"/>
        </w:rPr>
      </w:pPr>
    </w:p>
    <w:p w:rsidR="00F833C2" w:rsidRDefault="00F833C2" w:rsidP="00F833C2">
      <w:pPr>
        <w:pStyle w:val="Stopka"/>
        <w:pageBreakBefore/>
        <w:jc w:val="right"/>
        <w:rPr>
          <w:b/>
          <w:bCs/>
          <w:color w:val="333399"/>
          <w:sz w:val="32"/>
          <w:szCs w:val="32"/>
        </w:rPr>
      </w:pPr>
      <w:r>
        <w:rPr>
          <w:b/>
          <w:color w:val="333399"/>
          <w:sz w:val="28"/>
          <w:szCs w:val="28"/>
        </w:rPr>
        <w:lastRenderedPageBreak/>
        <w:t xml:space="preserve">Załącznik nr 2 do umowy nr  </w:t>
      </w:r>
      <w:r>
        <w:rPr>
          <w:b/>
          <w:bCs/>
          <w:color w:val="333399"/>
          <w:sz w:val="32"/>
          <w:szCs w:val="32"/>
        </w:rPr>
        <w:t>……………….</w:t>
      </w:r>
    </w:p>
    <w:p w:rsidR="00F833C2" w:rsidRDefault="002E6E4A" w:rsidP="00F833C2">
      <w:pPr>
        <w:ind w:left="4956" w:firstLine="708"/>
        <w:rPr>
          <w:i/>
          <w:sz w:val="28"/>
          <w:szCs w:val="28"/>
        </w:rPr>
      </w:pPr>
      <w:r>
        <w:rPr>
          <w:i/>
          <w:sz w:val="28"/>
          <w:szCs w:val="28"/>
        </w:rPr>
        <w:t>Łódź</w:t>
      </w:r>
      <w:r w:rsidR="00F833C2">
        <w:rPr>
          <w:i/>
          <w:sz w:val="28"/>
          <w:szCs w:val="28"/>
        </w:rPr>
        <w:t>, dnia ………….</w:t>
      </w:r>
    </w:p>
    <w:p w:rsidR="00F833C2" w:rsidRDefault="00F833C2" w:rsidP="00F833C2">
      <w:pPr>
        <w:rPr>
          <w:i/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 xml:space="preserve"> </w:t>
      </w:r>
      <w:r>
        <w:rPr>
          <w:i/>
          <w:sz w:val="28"/>
          <w:szCs w:val="28"/>
          <w:vertAlign w:val="superscript"/>
        </w:rPr>
        <w:t xml:space="preserve">  miejscowość                        data  </w:t>
      </w:r>
    </w:p>
    <w:p w:rsidR="00F833C2" w:rsidRDefault="00F833C2" w:rsidP="00F833C2">
      <w:pPr>
        <w:spacing w:line="360" w:lineRule="auto"/>
        <w:jc w:val="center"/>
        <w:rPr>
          <w:b/>
          <w:sz w:val="28"/>
          <w:szCs w:val="28"/>
          <w:u w:val="double"/>
        </w:rPr>
      </w:pPr>
      <w:r>
        <w:rPr>
          <w:b/>
          <w:sz w:val="28"/>
          <w:szCs w:val="28"/>
          <w:u w:val="double"/>
        </w:rPr>
        <w:t>PROTOKÓŁ ODBIORU</w:t>
      </w:r>
    </w:p>
    <w:p w:rsidR="00F833C2" w:rsidRDefault="00F833C2" w:rsidP="00F833C2">
      <w:pPr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FA6EB0">
        <w:rPr>
          <w:b/>
          <w:sz w:val="28"/>
          <w:szCs w:val="28"/>
        </w:rPr>
        <w:t>Kupujący</w:t>
      </w:r>
      <w:r>
        <w:rPr>
          <w:sz w:val="28"/>
          <w:szCs w:val="28"/>
        </w:rPr>
        <w:t xml:space="preserve">: </w:t>
      </w:r>
    </w:p>
    <w:p w:rsidR="00F833C2" w:rsidRDefault="00F833C2" w:rsidP="00F833C2">
      <w:pPr>
        <w:rPr>
          <w:sz w:val="28"/>
          <w:szCs w:val="28"/>
        </w:rPr>
      </w:pPr>
    </w:p>
    <w:p w:rsidR="00F833C2" w:rsidRDefault="00F833C2" w:rsidP="00F833C2">
      <w:pPr>
        <w:rPr>
          <w:rFonts w:ascii="Book Antiqua" w:hAnsi="Book Antiqua"/>
          <w:b/>
          <w:i/>
          <w:sz w:val="24"/>
          <w:szCs w:val="24"/>
        </w:rPr>
      </w:pPr>
      <w:r>
        <w:rPr>
          <w:sz w:val="28"/>
          <w:szCs w:val="28"/>
        </w:rPr>
        <w:tab/>
      </w:r>
      <w:r w:rsidR="002E6E4A">
        <w:rPr>
          <w:rFonts w:ascii="Book Antiqua" w:hAnsi="Book Antiqua"/>
          <w:b/>
          <w:i/>
          <w:sz w:val="24"/>
          <w:szCs w:val="24"/>
        </w:rPr>
        <w:t>Samodzielny Publiczny Zakład Opieki Zdrowotnej MSW w Łodzi</w:t>
      </w:r>
    </w:p>
    <w:p w:rsidR="00F833C2" w:rsidRDefault="00F833C2" w:rsidP="00F833C2">
      <w:pPr>
        <w:ind w:firstLine="708"/>
        <w:rPr>
          <w:rFonts w:ascii="Book Antiqua" w:hAnsi="Book Antiqua"/>
          <w:i/>
          <w:sz w:val="24"/>
          <w:szCs w:val="24"/>
        </w:rPr>
      </w:pPr>
    </w:p>
    <w:p w:rsidR="00F833C2" w:rsidRDefault="002E6E4A" w:rsidP="00F833C2">
      <w:pPr>
        <w:ind w:firstLine="708"/>
        <w:rPr>
          <w:rFonts w:ascii="Book Antiqua" w:hAnsi="Book Antiqua"/>
          <w:i/>
          <w:sz w:val="24"/>
          <w:szCs w:val="24"/>
        </w:rPr>
      </w:pPr>
      <w:r>
        <w:rPr>
          <w:rFonts w:ascii="Book Antiqua" w:hAnsi="Book Antiqua"/>
          <w:i/>
          <w:sz w:val="24"/>
          <w:szCs w:val="24"/>
        </w:rPr>
        <w:t>91-425</w:t>
      </w:r>
      <w:r w:rsidR="00F833C2">
        <w:rPr>
          <w:rFonts w:ascii="Book Antiqua" w:hAnsi="Book Antiqua"/>
          <w:i/>
          <w:sz w:val="24"/>
          <w:szCs w:val="24"/>
        </w:rPr>
        <w:t xml:space="preserve"> </w:t>
      </w:r>
      <w:r>
        <w:rPr>
          <w:rFonts w:ascii="Book Antiqua" w:hAnsi="Book Antiqua"/>
          <w:i/>
          <w:sz w:val="24"/>
          <w:szCs w:val="24"/>
        </w:rPr>
        <w:t xml:space="preserve">        Łódź</w:t>
      </w:r>
      <w:r w:rsidR="00F833C2">
        <w:rPr>
          <w:rFonts w:ascii="Book Antiqua" w:hAnsi="Book Antiqua"/>
          <w:i/>
          <w:sz w:val="24"/>
          <w:szCs w:val="24"/>
        </w:rPr>
        <w:t xml:space="preserve">, </w:t>
      </w:r>
      <w:r>
        <w:rPr>
          <w:rFonts w:ascii="Book Antiqua" w:hAnsi="Book Antiqua"/>
          <w:i/>
          <w:sz w:val="24"/>
          <w:szCs w:val="24"/>
        </w:rPr>
        <w:t xml:space="preserve">            </w:t>
      </w:r>
      <w:r w:rsidR="00F833C2">
        <w:rPr>
          <w:rFonts w:ascii="Book Antiqua" w:hAnsi="Book Antiqua"/>
          <w:i/>
          <w:sz w:val="24"/>
          <w:szCs w:val="24"/>
        </w:rPr>
        <w:t xml:space="preserve">ul. </w:t>
      </w:r>
      <w:r>
        <w:rPr>
          <w:rFonts w:ascii="Book Antiqua" w:hAnsi="Book Antiqua"/>
          <w:i/>
          <w:sz w:val="24"/>
          <w:szCs w:val="24"/>
        </w:rPr>
        <w:t>Północna 42</w:t>
      </w:r>
      <w:r w:rsidR="007F3E42">
        <w:rPr>
          <w:rFonts w:ascii="Book Antiqua" w:hAnsi="Book Antiqua"/>
          <w:i/>
          <w:sz w:val="24"/>
          <w:szCs w:val="24"/>
        </w:rPr>
        <w:tab/>
      </w:r>
      <w:r>
        <w:rPr>
          <w:rFonts w:ascii="Book Antiqua" w:hAnsi="Book Antiqua"/>
          <w:i/>
          <w:sz w:val="24"/>
          <w:szCs w:val="24"/>
        </w:rPr>
        <w:t xml:space="preserve">           42/63-41-239</w:t>
      </w:r>
    </w:p>
    <w:p w:rsidR="00F833C2" w:rsidRDefault="00F833C2" w:rsidP="00F833C2">
      <w:pPr>
        <w:tabs>
          <w:tab w:val="left" w:pos="426"/>
        </w:tabs>
        <w:spacing w:line="360" w:lineRule="auto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  <w:vertAlign w:val="superscript"/>
        </w:rPr>
        <w:t xml:space="preserve">          kod        miejscowość                      ulica                                                    telefon</w:t>
      </w:r>
    </w:p>
    <w:p w:rsidR="00F833C2" w:rsidRDefault="00F833C2" w:rsidP="00F833C2">
      <w:pPr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  <w:vertAlign w:val="superscript"/>
        </w:rPr>
        <w:tab/>
      </w:r>
      <w:r>
        <w:rPr>
          <w:sz w:val="28"/>
          <w:szCs w:val="28"/>
        </w:rPr>
        <w:t>w imieniu którego odbioru dokonują:</w:t>
      </w:r>
    </w:p>
    <w:p w:rsidR="00F833C2" w:rsidRDefault="00F833C2" w:rsidP="00F833C2">
      <w:pPr>
        <w:tabs>
          <w:tab w:val="left" w:pos="426"/>
        </w:tabs>
        <w:rPr>
          <w:sz w:val="28"/>
          <w:szCs w:val="28"/>
        </w:rPr>
      </w:pPr>
    </w:p>
    <w:p w:rsidR="00F833C2" w:rsidRDefault="00F833C2" w:rsidP="00F833C2">
      <w:pPr>
        <w:tabs>
          <w:tab w:val="left" w:pos="426"/>
        </w:tabs>
        <w:rPr>
          <w:b/>
          <w:spacing w:val="-3"/>
        </w:rPr>
      </w:pPr>
      <w:r>
        <w:rPr>
          <w:sz w:val="28"/>
          <w:szCs w:val="28"/>
        </w:rPr>
        <w:tab/>
      </w:r>
      <w:r>
        <w:rPr>
          <w:b/>
          <w:spacing w:val="-3"/>
        </w:rPr>
        <w:t>….……………………………………………………………………………………………………………..</w:t>
      </w:r>
    </w:p>
    <w:p w:rsidR="00F833C2" w:rsidRDefault="00F833C2" w:rsidP="00F833C2">
      <w:pPr>
        <w:tabs>
          <w:tab w:val="left" w:pos="426"/>
        </w:tabs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ab/>
        <w:t xml:space="preserve">               </w:t>
      </w:r>
      <w:r>
        <w:rPr>
          <w:i/>
          <w:sz w:val="28"/>
          <w:szCs w:val="28"/>
          <w:vertAlign w:val="superscript"/>
        </w:rPr>
        <w:t>Imię,                              Nazwisko                                                                                     stanowisko</w:t>
      </w:r>
    </w:p>
    <w:p w:rsidR="00F833C2" w:rsidRDefault="00F833C2" w:rsidP="00F833C2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ind w:left="493" w:hanging="493"/>
        <w:rPr>
          <w:b/>
          <w:spacing w:val="-3"/>
        </w:rPr>
      </w:pPr>
      <w:r>
        <w:rPr>
          <w:b/>
          <w:spacing w:val="-3"/>
        </w:rPr>
        <w:tab/>
        <w:t>………………………………………………………………………………………………………………….</w:t>
      </w:r>
    </w:p>
    <w:p w:rsidR="00F833C2" w:rsidRDefault="00F833C2" w:rsidP="00F833C2">
      <w:pPr>
        <w:tabs>
          <w:tab w:val="left" w:pos="426"/>
        </w:tabs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ab/>
        <w:t xml:space="preserve">               </w:t>
      </w:r>
      <w:r>
        <w:rPr>
          <w:i/>
          <w:sz w:val="28"/>
          <w:szCs w:val="28"/>
          <w:vertAlign w:val="superscript"/>
        </w:rPr>
        <w:t>Imię,                              Nazwisko                                                                                    stanowisko</w:t>
      </w:r>
    </w:p>
    <w:p w:rsidR="00F833C2" w:rsidRDefault="00F833C2" w:rsidP="00E172AB">
      <w:pPr>
        <w:tabs>
          <w:tab w:val="left" w:pos="426"/>
        </w:tabs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ab/>
      </w:r>
    </w:p>
    <w:p w:rsidR="00F833C2" w:rsidRDefault="00F833C2" w:rsidP="00F833C2">
      <w:pPr>
        <w:tabs>
          <w:tab w:val="left" w:pos="42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niniejszym potwierdza przyjęcie od </w:t>
      </w:r>
      <w:r w:rsidR="00FA6EB0">
        <w:rPr>
          <w:b/>
          <w:sz w:val="28"/>
          <w:szCs w:val="28"/>
        </w:rPr>
        <w:t>Sprzedawcy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</w:p>
    <w:p w:rsidR="00F833C2" w:rsidRDefault="00F833C2" w:rsidP="00F833C2">
      <w:pPr>
        <w:tabs>
          <w:tab w:val="left" w:pos="426"/>
        </w:tabs>
        <w:spacing w:line="360" w:lineRule="auto"/>
        <w:rPr>
          <w:rFonts w:ascii="Book Antiqua" w:hAnsi="Book Antiqua"/>
          <w:b/>
          <w:i/>
          <w:sz w:val="24"/>
          <w:szCs w:val="24"/>
        </w:rPr>
      </w:pPr>
      <w:r>
        <w:rPr>
          <w:sz w:val="28"/>
          <w:szCs w:val="28"/>
        </w:rPr>
        <w:tab/>
      </w:r>
      <w:r>
        <w:rPr>
          <w:rFonts w:ascii="Book Antiqua" w:hAnsi="Book Antiqua"/>
          <w:b/>
          <w:i/>
          <w:sz w:val="24"/>
          <w:szCs w:val="24"/>
        </w:rPr>
        <w:t>………………………………………………………………………..</w:t>
      </w:r>
    </w:p>
    <w:p w:rsidR="00F833C2" w:rsidRDefault="00F833C2" w:rsidP="00F833C2">
      <w:pPr>
        <w:tabs>
          <w:tab w:val="left" w:pos="42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w imieniu którego przekazuje:</w:t>
      </w:r>
      <w:r>
        <w:rPr>
          <w:sz w:val="28"/>
          <w:szCs w:val="28"/>
        </w:rPr>
        <w:tab/>
      </w:r>
    </w:p>
    <w:p w:rsidR="00F833C2" w:rsidRDefault="00F833C2" w:rsidP="00F833C2">
      <w:pPr>
        <w:tabs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rPr>
          <w:rFonts w:ascii="Book Antiqua" w:hAnsi="Book Antiqua"/>
          <w:b/>
          <w:bCs/>
          <w:i/>
          <w:spacing w:val="-3"/>
          <w:sz w:val="24"/>
          <w:szCs w:val="24"/>
        </w:rPr>
      </w:pPr>
      <w:r>
        <w:rPr>
          <w:b/>
          <w:bCs/>
          <w:spacing w:val="-3"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ab/>
      </w:r>
      <w:r>
        <w:rPr>
          <w:rFonts w:ascii="Book Antiqua" w:hAnsi="Book Antiqua"/>
          <w:b/>
          <w:bCs/>
          <w:i/>
          <w:spacing w:val="-3"/>
          <w:sz w:val="24"/>
          <w:szCs w:val="24"/>
        </w:rPr>
        <w:t>……………………………………………………………………………………</w:t>
      </w:r>
    </w:p>
    <w:p w:rsidR="00F833C2" w:rsidRDefault="00F833C2" w:rsidP="00F833C2">
      <w:pPr>
        <w:tabs>
          <w:tab w:val="left" w:pos="426"/>
        </w:tabs>
        <w:spacing w:line="360" w:lineRule="auto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ab/>
        <w:t xml:space="preserve">        </w:t>
      </w:r>
      <w:r>
        <w:rPr>
          <w:i/>
          <w:sz w:val="28"/>
          <w:szCs w:val="28"/>
          <w:vertAlign w:val="superscript"/>
        </w:rPr>
        <w:t>Imię                                    Nazwisko                                                                                         stanowisko</w:t>
      </w:r>
    </w:p>
    <w:p w:rsidR="00F833C2" w:rsidRDefault="00F833C2" w:rsidP="00F833C2">
      <w:pPr>
        <w:pStyle w:val="Tekstpodstawowy"/>
        <w:tabs>
          <w:tab w:val="left" w:pos="426"/>
        </w:tabs>
        <w:spacing w:line="360" w:lineRule="auto"/>
        <w:rPr>
          <w:szCs w:val="28"/>
        </w:rPr>
      </w:pPr>
      <w:r>
        <w:rPr>
          <w:szCs w:val="28"/>
        </w:rPr>
        <w:tab/>
        <w:t>do eksploatacji następujące urządzenia: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3544"/>
        <w:gridCol w:w="1701"/>
        <w:gridCol w:w="2551"/>
        <w:gridCol w:w="957"/>
      </w:tblGrid>
      <w:tr w:rsidR="00F833C2">
        <w:trPr>
          <w:cantSplit/>
          <w:jc w:val="center"/>
        </w:trPr>
        <w:tc>
          <w:tcPr>
            <w:tcW w:w="779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</w:tcPr>
          <w:p w:rsidR="00F833C2" w:rsidRDefault="00F833C2" w:rsidP="003F1202">
            <w:pPr>
              <w:tabs>
                <w:tab w:val="left" w:pos="426"/>
              </w:tabs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L.p.</w:t>
            </w:r>
          </w:p>
        </w:tc>
        <w:tc>
          <w:tcPr>
            <w:tcW w:w="354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F833C2" w:rsidRDefault="00F833C2" w:rsidP="003F1202">
            <w:pPr>
              <w:tabs>
                <w:tab w:val="left" w:pos="426"/>
              </w:tabs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Nazwa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F833C2" w:rsidRDefault="00F833C2" w:rsidP="003F1202">
            <w:pPr>
              <w:tabs>
                <w:tab w:val="left" w:pos="426"/>
              </w:tabs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Typ</w:t>
            </w:r>
          </w:p>
        </w:tc>
        <w:tc>
          <w:tcPr>
            <w:tcW w:w="255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F833C2" w:rsidRDefault="00F833C2" w:rsidP="003F1202">
            <w:pPr>
              <w:tabs>
                <w:tab w:val="left" w:pos="426"/>
              </w:tabs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Nr fabryczny</w:t>
            </w:r>
          </w:p>
        </w:tc>
        <w:tc>
          <w:tcPr>
            <w:tcW w:w="957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F833C2" w:rsidRDefault="00F833C2" w:rsidP="003F1202">
            <w:pPr>
              <w:tabs>
                <w:tab w:val="left" w:pos="426"/>
              </w:tabs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Ilość</w:t>
            </w:r>
          </w:p>
        </w:tc>
      </w:tr>
      <w:tr w:rsidR="00F833C2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F833C2" w:rsidRDefault="00F833C2" w:rsidP="00F833C2">
            <w:pPr>
              <w:numPr>
                <w:ilvl w:val="0"/>
                <w:numId w:val="12"/>
              </w:numPr>
              <w:tabs>
                <w:tab w:val="left" w:pos="540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33C2" w:rsidRDefault="00F833C2" w:rsidP="003F1202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33C2" w:rsidRDefault="00F833C2" w:rsidP="003F1202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33C2" w:rsidRDefault="00F833C2" w:rsidP="003F1202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F833C2" w:rsidRDefault="00F833C2" w:rsidP="003F1202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</w:tr>
      <w:tr w:rsidR="00F833C2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F833C2" w:rsidRDefault="00F833C2" w:rsidP="00F833C2">
            <w:pPr>
              <w:numPr>
                <w:ilvl w:val="0"/>
                <w:numId w:val="12"/>
              </w:numPr>
              <w:tabs>
                <w:tab w:val="left" w:pos="540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33C2" w:rsidRDefault="00F833C2" w:rsidP="003F1202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33C2" w:rsidRDefault="00F833C2" w:rsidP="003F1202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33C2" w:rsidRDefault="00F833C2" w:rsidP="003F1202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F833C2" w:rsidRDefault="00F833C2" w:rsidP="003F1202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</w:tr>
      <w:tr w:rsidR="00F833C2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F833C2" w:rsidRDefault="00F833C2" w:rsidP="00F833C2">
            <w:pPr>
              <w:numPr>
                <w:ilvl w:val="0"/>
                <w:numId w:val="12"/>
              </w:numPr>
              <w:tabs>
                <w:tab w:val="left" w:pos="540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33C2" w:rsidRDefault="00F833C2" w:rsidP="003F1202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33C2" w:rsidRDefault="00F833C2" w:rsidP="003F1202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33C2" w:rsidRDefault="00F833C2" w:rsidP="003F1202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F833C2" w:rsidRDefault="00F833C2" w:rsidP="003F1202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</w:tr>
      <w:tr w:rsidR="00F833C2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F833C2" w:rsidRDefault="00F833C2" w:rsidP="00F833C2">
            <w:pPr>
              <w:numPr>
                <w:ilvl w:val="0"/>
                <w:numId w:val="12"/>
              </w:numPr>
              <w:tabs>
                <w:tab w:val="left" w:pos="540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33C2" w:rsidRDefault="00F833C2" w:rsidP="003F1202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33C2" w:rsidRDefault="00F833C2" w:rsidP="003F1202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833C2" w:rsidRDefault="00F833C2" w:rsidP="003F1202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F833C2" w:rsidRDefault="00F833C2" w:rsidP="003F1202">
            <w:pPr>
              <w:tabs>
                <w:tab w:val="left" w:pos="426"/>
              </w:tabs>
              <w:snapToGrid w:val="0"/>
              <w:spacing w:line="360" w:lineRule="auto"/>
              <w:rPr>
                <w:sz w:val="28"/>
                <w:szCs w:val="28"/>
              </w:rPr>
            </w:pPr>
          </w:p>
        </w:tc>
      </w:tr>
    </w:tbl>
    <w:p w:rsidR="00F833C2" w:rsidRDefault="00F833C2" w:rsidP="00F833C2">
      <w:pPr>
        <w:tabs>
          <w:tab w:val="left" w:pos="426"/>
        </w:tabs>
      </w:pPr>
    </w:p>
    <w:p w:rsidR="00F833C2" w:rsidRDefault="00F833C2" w:rsidP="00E172AB">
      <w:pPr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FA6EB0">
        <w:rPr>
          <w:b/>
          <w:sz w:val="28"/>
          <w:szCs w:val="28"/>
        </w:rPr>
        <w:t>Kupujący</w:t>
      </w:r>
      <w:r>
        <w:rPr>
          <w:sz w:val="28"/>
          <w:szCs w:val="28"/>
        </w:rPr>
        <w:t xml:space="preserve"> potwierdza, że otrzymał wraz z dostarczonymi urządzeniami:</w:t>
      </w:r>
    </w:p>
    <w:p w:rsidR="00F833C2" w:rsidRDefault="00F833C2" w:rsidP="00F833C2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kartę gwarancyjną,</w:t>
      </w:r>
    </w:p>
    <w:p w:rsidR="00F833C2" w:rsidRPr="00E172AB" w:rsidRDefault="00F833C2" w:rsidP="00E172AB">
      <w:pPr>
        <w:tabs>
          <w:tab w:val="left" w:pos="426"/>
        </w:tabs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  <w:lang w:val="pl-PL"/>
        </w:rPr>
        <w:tab/>
        <w:t>- kopię listu przewozowego,</w:t>
      </w:r>
    </w:p>
    <w:p w:rsidR="00F833C2" w:rsidRDefault="00F833C2" w:rsidP="00F833C2">
      <w:pPr>
        <w:tabs>
          <w:tab w:val="left" w:pos="426"/>
        </w:tabs>
        <w:jc w:val="both"/>
        <w:rPr>
          <w:sz w:val="28"/>
          <w:szCs w:val="28"/>
        </w:rPr>
      </w:pPr>
    </w:p>
    <w:p w:rsidR="00F833C2" w:rsidRDefault="00F833C2" w:rsidP="00F833C2">
      <w:pPr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FA6EB0">
        <w:rPr>
          <w:b/>
          <w:sz w:val="28"/>
          <w:szCs w:val="28"/>
        </w:rPr>
        <w:t>Kupujący</w:t>
      </w:r>
      <w:r>
        <w:rPr>
          <w:sz w:val="28"/>
          <w:szCs w:val="28"/>
        </w:rPr>
        <w:t xml:space="preserve"> potwierdza:</w:t>
      </w:r>
    </w:p>
    <w:p w:rsidR="00F833C2" w:rsidRDefault="00F833C2" w:rsidP="00F833C2">
      <w:pPr>
        <w:tabs>
          <w:tab w:val="left" w:pos="426"/>
        </w:tabs>
        <w:rPr>
          <w:sz w:val="28"/>
          <w:szCs w:val="28"/>
        </w:rPr>
      </w:pPr>
    </w:p>
    <w:p w:rsidR="00F833C2" w:rsidRDefault="00F833C2" w:rsidP="00F833C2">
      <w:pPr>
        <w:tabs>
          <w:tab w:val="left" w:pos="1278"/>
        </w:tabs>
        <w:ind w:left="426"/>
        <w:rPr>
          <w:sz w:val="28"/>
          <w:szCs w:val="28"/>
        </w:rPr>
      </w:pPr>
      <w:r>
        <w:rPr>
          <w:sz w:val="28"/>
          <w:szCs w:val="28"/>
        </w:rPr>
        <w:t>- dostarczenie przedmiotów umowy zgodnie z załączoną specyfikacją,</w:t>
      </w:r>
    </w:p>
    <w:p w:rsidR="00F833C2" w:rsidRDefault="00F833C2" w:rsidP="00F833C2">
      <w:pPr>
        <w:tabs>
          <w:tab w:val="left" w:pos="1278"/>
        </w:tabs>
        <w:ind w:left="426"/>
        <w:rPr>
          <w:sz w:val="28"/>
          <w:szCs w:val="28"/>
        </w:rPr>
      </w:pPr>
      <w:r>
        <w:rPr>
          <w:sz w:val="28"/>
          <w:szCs w:val="28"/>
        </w:rPr>
        <w:t>- wykonanie przez Wykonawcę następujących prac:</w:t>
      </w:r>
    </w:p>
    <w:p w:rsidR="00F833C2" w:rsidRDefault="00F833C2" w:rsidP="00F833C2">
      <w:pPr>
        <w:tabs>
          <w:tab w:val="left" w:pos="1278"/>
        </w:tabs>
        <w:ind w:left="426"/>
        <w:rPr>
          <w:sz w:val="28"/>
          <w:szCs w:val="28"/>
        </w:rPr>
      </w:pPr>
    </w:p>
    <w:p w:rsidR="00F833C2" w:rsidRDefault="00F833C2" w:rsidP="00F833C2">
      <w:pPr>
        <w:pStyle w:val="WW-Tekstpodstawowywcity21"/>
        <w:ind w:left="709" w:hanging="57"/>
        <w:rPr>
          <w:sz w:val="28"/>
          <w:szCs w:val="28"/>
        </w:rPr>
      </w:pPr>
      <w:r>
        <w:rPr>
          <w:sz w:val="28"/>
          <w:szCs w:val="28"/>
        </w:rPr>
        <w:t>* instalacji i uruchomienia dostarczonego sprzętu,</w:t>
      </w:r>
    </w:p>
    <w:p w:rsidR="00CD4C4B" w:rsidRDefault="00CD4C4B" w:rsidP="00E172AB">
      <w:pPr>
        <w:pStyle w:val="WW-Tekstpodstawowywcity21"/>
        <w:rPr>
          <w:sz w:val="28"/>
          <w:szCs w:val="28"/>
        </w:rPr>
      </w:pPr>
    </w:p>
    <w:p w:rsidR="00F833C2" w:rsidRPr="00CD4C4B" w:rsidRDefault="00CD4C4B" w:rsidP="00CD4C4B">
      <w:pPr>
        <w:pStyle w:val="WW-Tekstpodstawowywcity2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A6EB0">
        <w:rPr>
          <w:b/>
          <w:sz w:val="28"/>
          <w:szCs w:val="28"/>
        </w:rPr>
        <w:t>Sprzedający</w:t>
      </w:r>
      <w:r w:rsidR="00F833C2">
        <w:rPr>
          <w:sz w:val="28"/>
          <w:szCs w:val="28"/>
        </w:rPr>
        <w:t xml:space="preserve"> udziela gwarancji na okres </w:t>
      </w:r>
      <w:r w:rsidR="00F833C2">
        <w:rPr>
          <w:b/>
          <w:sz w:val="28"/>
          <w:szCs w:val="28"/>
        </w:rPr>
        <w:t xml:space="preserve">….. </w:t>
      </w:r>
      <w:r w:rsidR="00F833C2">
        <w:rPr>
          <w:sz w:val="28"/>
          <w:szCs w:val="28"/>
        </w:rPr>
        <w:t xml:space="preserve"> miesięcy licząc od dnia podpisania niniejszego protokołu tj. do dnia </w:t>
      </w:r>
      <w:r w:rsidR="00F833C2">
        <w:rPr>
          <w:sz w:val="28"/>
          <w:szCs w:val="28"/>
        </w:rPr>
        <w:tab/>
      </w:r>
      <w:r w:rsidR="00F833C2">
        <w:rPr>
          <w:b/>
          <w:sz w:val="28"/>
          <w:szCs w:val="28"/>
        </w:rPr>
        <w:t>……………………..</w:t>
      </w:r>
    </w:p>
    <w:p w:rsidR="00F833C2" w:rsidRDefault="00F833C2" w:rsidP="00F833C2">
      <w:pPr>
        <w:tabs>
          <w:tab w:val="left" w:pos="426"/>
        </w:tabs>
        <w:rPr>
          <w:sz w:val="28"/>
          <w:szCs w:val="28"/>
        </w:rPr>
      </w:pPr>
    </w:p>
    <w:p w:rsidR="00F833C2" w:rsidRDefault="00AE0902" w:rsidP="00CD4C4B">
      <w:pPr>
        <w:ind w:left="227"/>
        <w:rPr>
          <w:sz w:val="28"/>
          <w:szCs w:val="28"/>
        </w:rPr>
      </w:pPr>
      <w:r>
        <w:rPr>
          <w:sz w:val="28"/>
          <w:szCs w:val="28"/>
        </w:rPr>
        <w:t>Uwagi</w:t>
      </w:r>
      <w:r w:rsidR="00F833C2">
        <w:rPr>
          <w:sz w:val="28"/>
          <w:szCs w:val="28"/>
        </w:rPr>
        <w:t xml:space="preserve"> i zastrzeżenia w zakresie wykonania pkt.2, 3 niniejszego protokołu</w:t>
      </w:r>
    </w:p>
    <w:p w:rsidR="00F833C2" w:rsidRDefault="00F833C2" w:rsidP="00F833C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833C2" w:rsidRDefault="00F833C2" w:rsidP="00F833C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………………………………………………………………………………………………………………………………………………………………………....</w:t>
      </w:r>
    </w:p>
    <w:p w:rsidR="00F833C2" w:rsidRDefault="00F833C2" w:rsidP="00F833C2">
      <w:pPr>
        <w:tabs>
          <w:tab w:val="left" w:pos="426"/>
        </w:tabs>
        <w:rPr>
          <w:sz w:val="28"/>
          <w:szCs w:val="28"/>
        </w:rPr>
      </w:pPr>
    </w:p>
    <w:p w:rsidR="00F833C2" w:rsidRDefault="00F833C2" w:rsidP="00F833C2">
      <w:pPr>
        <w:rPr>
          <w:sz w:val="28"/>
          <w:szCs w:val="28"/>
        </w:rPr>
      </w:pPr>
    </w:p>
    <w:p w:rsidR="00F833C2" w:rsidRDefault="00F833C2" w:rsidP="00F833C2">
      <w:pPr>
        <w:rPr>
          <w:sz w:val="28"/>
          <w:szCs w:val="28"/>
        </w:rPr>
      </w:pPr>
    </w:p>
    <w:p w:rsidR="00F833C2" w:rsidRDefault="00F833C2" w:rsidP="00F833C2">
      <w:pPr>
        <w:rPr>
          <w:sz w:val="28"/>
          <w:szCs w:val="28"/>
        </w:rPr>
      </w:pPr>
    </w:p>
    <w:p w:rsidR="00F833C2" w:rsidRDefault="00FA6EB0" w:rsidP="00F833C2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Kupujący</w:t>
      </w:r>
      <w:r w:rsidR="00F833C2">
        <w:rPr>
          <w:b/>
          <w:sz w:val="28"/>
          <w:szCs w:val="28"/>
        </w:rPr>
        <w:tab/>
      </w:r>
      <w:r w:rsidR="00F833C2">
        <w:rPr>
          <w:b/>
          <w:sz w:val="28"/>
          <w:szCs w:val="28"/>
        </w:rPr>
        <w:tab/>
      </w:r>
      <w:r w:rsidR="00F833C2">
        <w:rPr>
          <w:b/>
          <w:sz w:val="28"/>
          <w:szCs w:val="28"/>
        </w:rPr>
        <w:tab/>
      </w:r>
      <w:r w:rsidR="00F833C2">
        <w:rPr>
          <w:b/>
          <w:sz w:val="28"/>
          <w:szCs w:val="28"/>
        </w:rPr>
        <w:tab/>
      </w:r>
      <w:r w:rsidR="00F833C2">
        <w:rPr>
          <w:b/>
          <w:sz w:val="28"/>
          <w:szCs w:val="28"/>
        </w:rPr>
        <w:tab/>
      </w:r>
      <w:r w:rsidR="00F833C2">
        <w:rPr>
          <w:b/>
          <w:sz w:val="28"/>
          <w:szCs w:val="28"/>
        </w:rPr>
        <w:tab/>
      </w:r>
      <w:r w:rsidR="00F833C2">
        <w:rPr>
          <w:b/>
          <w:sz w:val="28"/>
          <w:szCs w:val="28"/>
        </w:rPr>
        <w:tab/>
      </w:r>
      <w:r>
        <w:rPr>
          <w:b/>
          <w:sz w:val="28"/>
          <w:szCs w:val="28"/>
        </w:rPr>
        <w:t>Sprzedający</w:t>
      </w:r>
    </w:p>
    <w:p w:rsidR="000C2C91" w:rsidRDefault="000C2C91">
      <w:pPr>
        <w:tabs>
          <w:tab w:val="left" w:pos="568"/>
          <w:tab w:val="center" w:pos="4821"/>
        </w:tabs>
        <w:ind w:left="284" w:hanging="284"/>
        <w:jc w:val="center"/>
      </w:pPr>
    </w:p>
    <w:sectPr w:rsidR="000C2C91" w:rsidSect="002E6E4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90" w:right="1068" w:bottom="1142" w:left="1134" w:header="859" w:footer="7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1E9" w:rsidRDefault="009061E9">
      <w:r>
        <w:separator/>
      </w:r>
    </w:p>
  </w:endnote>
  <w:endnote w:type="continuationSeparator" w:id="0">
    <w:p w:rsidR="009061E9" w:rsidRDefault="00906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D6F" w:rsidRDefault="00475D6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D6F" w:rsidRDefault="00475D6F">
    <w:pPr>
      <w:pStyle w:val="Stopka"/>
      <w:rPr>
        <w:rFonts w:ascii="Book Antiqua" w:hAnsi="Book Antiqua"/>
        <w:b/>
        <w:color w:val="808080"/>
      </w:rPr>
    </w:pPr>
  </w:p>
  <w:p w:rsidR="00475D6F" w:rsidRDefault="00475D6F">
    <w:pPr>
      <w:pStyle w:val="Stopka"/>
      <w:jc w:val="center"/>
    </w:pPr>
    <w:r>
      <w:rPr>
        <w:rFonts w:ascii="Book Antiqua" w:hAnsi="Book Antiqua"/>
        <w:b/>
        <w:color w:val="808080"/>
      </w:rPr>
      <w:t xml:space="preserve">Strona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</w:instrText>
    </w:r>
    <w:r>
      <w:rPr>
        <w:b/>
        <w:color w:val="808080"/>
      </w:rPr>
      <w:fldChar w:fldCharType="separate"/>
    </w:r>
    <w:r w:rsidR="00E172AB">
      <w:rPr>
        <w:b/>
        <w:noProof/>
        <w:color w:val="808080"/>
      </w:rPr>
      <w:t>6</w:t>
    </w:r>
    <w:r>
      <w:rPr>
        <w:b/>
        <w:color w:val="808080"/>
      </w:rPr>
      <w:fldChar w:fldCharType="end"/>
    </w:r>
    <w:r>
      <w:rPr>
        <w:rFonts w:ascii="Book Antiqua" w:hAnsi="Book Antiqua"/>
        <w:b/>
        <w:color w:val="808080"/>
      </w:rPr>
      <w:t xml:space="preserve"> z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\*Arabic </w:instrText>
    </w:r>
    <w:r>
      <w:rPr>
        <w:b/>
        <w:color w:val="808080"/>
      </w:rPr>
      <w:fldChar w:fldCharType="separate"/>
    </w:r>
    <w:r w:rsidR="00E172AB">
      <w:rPr>
        <w:b/>
        <w:noProof/>
        <w:color w:val="808080"/>
      </w:rPr>
      <w:t>6</w:t>
    </w:r>
    <w:r>
      <w:rPr>
        <w:b/>
        <w:color w:val="80808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D6F" w:rsidRDefault="00475D6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1E9" w:rsidRDefault="009061E9">
      <w:r>
        <w:separator/>
      </w:r>
    </w:p>
  </w:footnote>
  <w:footnote w:type="continuationSeparator" w:id="0">
    <w:p w:rsidR="009061E9" w:rsidRDefault="00906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D6F" w:rsidRDefault="00475D6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D6F" w:rsidRDefault="00475D6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4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5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b w:val="0"/>
      </w:rPr>
    </w:lvl>
  </w:abstractNum>
  <w:abstractNum w:abstractNumId="10">
    <w:nsid w:val="3FD3313B"/>
    <w:multiLevelType w:val="hybridMultilevel"/>
    <w:tmpl w:val="1C4E1C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907329"/>
    <w:multiLevelType w:val="hybridMultilevel"/>
    <w:tmpl w:val="DD0CA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6C0E66"/>
    <w:multiLevelType w:val="hybridMultilevel"/>
    <w:tmpl w:val="54CEBA5A"/>
    <w:lvl w:ilvl="0" w:tplc="F5F8ED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B705C95"/>
    <w:multiLevelType w:val="hybridMultilevel"/>
    <w:tmpl w:val="4BAECE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13"/>
  </w:num>
  <w:num w:numId="12">
    <w:abstractNumId w:val="9"/>
  </w:num>
  <w:num w:numId="13">
    <w:abstractNumId w:val="1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/>
  <w:stylePaneFormatFilter w:val="0000"/>
  <w:doNotTrackMoves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134"/>
    <w:rsid w:val="00000B21"/>
    <w:rsid w:val="00007814"/>
    <w:rsid w:val="00014EAE"/>
    <w:rsid w:val="00052C5F"/>
    <w:rsid w:val="00054CA8"/>
    <w:rsid w:val="00071F32"/>
    <w:rsid w:val="000747DC"/>
    <w:rsid w:val="000818A1"/>
    <w:rsid w:val="000960BF"/>
    <w:rsid w:val="000B0AC4"/>
    <w:rsid w:val="000C2C91"/>
    <w:rsid w:val="000C7254"/>
    <w:rsid w:val="000F56E5"/>
    <w:rsid w:val="00107D0F"/>
    <w:rsid w:val="00130C92"/>
    <w:rsid w:val="001338D9"/>
    <w:rsid w:val="00190BCB"/>
    <w:rsid w:val="00195AD3"/>
    <w:rsid w:val="001E1437"/>
    <w:rsid w:val="001E49CA"/>
    <w:rsid w:val="00202C5F"/>
    <w:rsid w:val="00222808"/>
    <w:rsid w:val="002252B0"/>
    <w:rsid w:val="002E3376"/>
    <w:rsid w:val="002E6E4A"/>
    <w:rsid w:val="003111B2"/>
    <w:rsid w:val="00332F4F"/>
    <w:rsid w:val="00342D8D"/>
    <w:rsid w:val="00354771"/>
    <w:rsid w:val="003F1182"/>
    <w:rsid w:val="003F1202"/>
    <w:rsid w:val="003F7180"/>
    <w:rsid w:val="004001EA"/>
    <w:rsid w:val="00466B0E"/>
    <w:rsid w:val="00475D6F"/>
    <w:rsid w:val="004A6551"/>
    <w:rsid w:val="004D2576"/>
    <w:rsid w:val="00552B85"/>
    <w:rsid w:val="00562290"/>
    <w:rsid w:val="00592FE9"/>
    <w:rsid w:val="005C6BEC"/>
    <w:rsid w:val="006130EF"/>
    <w:rsid w:val="00634BA5"/>
    <w:rsid w:val="00653E07"/>
    <w:rsid w:val="00657388"/>
    <w:rsid w:val="00690795"/>
    <w:rsid w:val="00691168"/>
    <w:rsid w:val="006C5073"/>
    <w:rsid w:val="006E2C51"/>
    <w:rsid w:val="006F0851"/>
    <w:rsid w:val="007435FA"/>
    <w:rsid w:val="00784EFC"/>
    <w:rsid w:val="007C7ECD"/>
    <w:rsid w:val="007E77B8"/>
    <w:rsid w:val="007F1CE5"/>
    <w:rsid w:val="007F3E42"/>
    <w:rsid w:val="00807AA0"/>
    <w:rsid w:val="008150AB"/>
    <w:rsid w:val="008353AE"/>
    <w:rsid w:val="0085343F"/>
    <w:rsid w:val="00890030"/>
    <w:rsid w:val="00893BC1"/>
    <w:rsid w:val="008B3B16"/>
    <w:rsid w:val="009061E9"/>
    <w:rsid w:val="009331DC"/>
    <w:rsid w:val="009471A5"/>
    <w:rsid w:val="00951EFC"/>
    <w:rsid w:val="00990051"/>
    <w:rsid w:val="00A02813"/>
    <w:rsid w:val="00A13F4E"/>
    <w:rsid w:val="00A2294D"/>
    <w:rsid w:val="00A257A9"/>
    <w:rsid w:val="00A43172"/>
    <w:rsid w:val="00A47DB8"/>
    <w:rsid w:val="00A65BFA"/>
    <w:rsid w:val="00A71237"/>
    <w:rsid w:val="00A810F2"/>
    <w:rsid w:val="00A87EF2"/>
    <w:rsid w:val="00AA16D3"/>
    <w:rsid w:val="00AD046E"/>
    <w:rsid w:val="00AD09A9"/>
    <w:rsid w:val="00AE0902"/>
    <w:rsid w:val="00B00630"/>
    <w:rsid w:val="00B06A87"/>
    <w:rsid w:val="00B113A6"/>
    <w:rsid w:val="00B608C2"/>
    <w:rsid w:val="00BA7DE2"/>
    <w:rsid w:val="00BC6538"/>
    <w:rsid w:val="00C0119D"/>
    <w:rsid w:val="00C331E5"/>
    <w:rsid w:val="00C66175"/>
    <w:rsid w:val="00C8586E"/>
    <w:rsid w:val="00CA5D6B"/>
    <w:rsid w:val="00CD4C4B"/>
    <w:rsid w:val="00CE6E39"/>
    <w:rsid w:val="00D10DB0"/>
    <w:rsid w:val="00D13941"/>
    <w:rsid w:val="00D13CBB"/>
    <w:rsid w:val="00D31450"/>
    <w:rsid w:val="00D36A37"/>
    <w:rsid w:val="00D470AE"/>
    <w:rsid w:val="00D77C39"/>
    <w:rsid w:val="00D94134"/>
    <w:rsid w:val="00DB0E4D"/>
    <w:rsid w:val="00DB3B91"/>
    <w:rsid w:val="00DB5557"/>
    <w:rsid w:val="00DB5C68"/>
    <w:rsid w:val="00DD0460"/>
    <w:rsid w:val="00DD7CD4"/>
    <w:rsid w:val="00E0108F"/>
    <w:rsid w:val="00E0280C"/>
    <w:rsid w:val="00E13189"/>
    <w:rsid w:val="00E16285"/>
    <w:rsid w:val="00E172AB"/>
    <w:rsid w:val="00E32E52"/>
    <w:rsid w:val="00E852DF"/>
    <w:rsid w:val="00E97F92"/>
    <w:rsid w:val="00EA3ED9"/>
    <w:rsid w:val="00EA549C"/>
    <w:rsid w:val="00F1493B"/>
    <w:rsid w:val="00F210AD"/>
    <w:rsid w:val="00F24A46"/>
    <w:rsid w:val="00F3309F"/>
    <w:rsid w:val="00F57BDE"/>
    <w:rsid w:val="00F833C2"/>
    <w:rsid w:val="00F83CE8"/>
    <w:rsid w:val="00F9230C"/>
    <w:rsid w:val="00FA6EB0"/>
    <w:rsid w:val="00FD58EA"/>
    <w:rsid w:val="00FE5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1134" w:hanging="992"/>
      <w:outlineLvl w:val="0"/>
    </w:pPr>
    <w:rPr>
      <w:rFonts w:ascii="Book Antiqua" w:hAnsi="Book Antiqua"/>
      <w:b/>
      <w:color w:val="FF0000"/>
    </w:rPr>
  </w:style>
  <w:style w:type="paragraph" w:styleId="Nagwek2">
    <w:name w:val="heading 2"/>
    <w:basedOn w:val="Normalny"/>
    <w:next w:val="Normalny"/>
    <w:link w:val="Nagwek2Znak"/>
    <w:qFormat/>
    <w:rsid w:val="00F833C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rFonts w:ascii="Book Antiqua" w:hAnsi="Book Antiqua"/>
      <w:sz w:val="28"/>
    </w:rPr>
  </w:style>
  <w:style w:type="character" w:default="1" w:styleId="Domylnaczcionkaakapitu">
    <w:name w:val="Default Paragraph Font"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4z1">
    <w:name w:val="WW8Num4z1"/>
    <w:rPr>
      <w:b w:val="0"/>
    </w:rPr>
  </w:style>
  <w:style w:type="character" w:customStyle="1" w:styleId="WW8Num5z0">
    <w:name w:val="WW8Num5z0"/>
    <w:rPr>
      <w:b/>
      <w:i w:val="0"/>
    </w:rPr>
  </w:style>
  <w:style w:type="character" w:customStyle="1" w:styleId="WW8Num6z0">
    <w:name w:val="WW8Num6z0"/>
    <w:rPr>
      <w:b/>
      <w:i w:val="0"/>
    </w:rPr>
  </w:style>
  <w:style w:type="character" w:customStyle="1" w:styleId="WW8Num6z1">
    <w:name w:val="WW8Num6z1"/>
    <w:rPr>
      <w:rFonts w:ascii="Times New Roman" w:hAnsi="Times New Roman" w:cs="Times New Roman"/>
    </w:rPr>
  </w:style>
  <w:style w:type="character" w:customStyle="1" w:styleId="WW8Num7z0">
    <w:name w:val="WW8Num7z0"/>
    <w:rPr>
      <w:b/>
      <w:i w:val="0"/>
    </w:rPr>
  </w:style>
  <w:style w:type="character" w:customStyle="1" w:styleId="WW8Num10z0">
    <w:name w:val="WW8Num10z0"/>
    <w:rPr>
      <w:b/>
      <w:i w:val="0"/>
    </w:rPr>
  </w:style>
  <w:style w:type="character" w:customStyle="1" w:styleId="WW8Num10z1">
    <w:name w:val="WW8Num10z1"/>
    <w:rPr>
      <w:rFonts w:ascii="Times New Roman" w:hAnsi="Times New Roman" w:cs="Times New Roman"/>
    </w:rPr>
  </w:style>
  <w:style w:type="character" w:customStyle="1" w:styleId="WW8Num11z0">
    <w:name w:val="WW8Num11z0"/>
    <w:rPr>
      <w:b/>
      <w:i w:val="0"/>
    </w:rPr>
  </w:style>
  <w:style w:type="character" w:customStyle="1" w:styleId="WW8Num12z0">
    <w:name w:val="WW8Num12z0"/>
    <w:rPr>
      <w:b/>
      <w:i w:val="0"/>
    </w:rPr>
  </w:style>
  <w:style w:type="character" w:customStyle="1" w:styleId="WW8Num12z1">
    <w:name w:val="WW8Num12z1"/>
    <w:rPr>
      <w:b w:val="0"/>
      <w:i w:val="0"/>
    </w:rPr>
  </w:style>
  <w:style w:type="character" w:customStyle="1" w:styleId="Domylnaczcionkaakapitu2">
    <w:name w:val="Domyślna czcionka akapitu2"/>
  </w:style>
  <w:style w:type="character" w:customStyle="1" w:styleId="WW8Num1z0">
    <w:name w:val="WW8Num1z0"/>
    <w:rPr>
      <w:rFonts w:ascii="Arial" w:hAnsi="Arial" w:cs="Arial"/>
    </w:rPr>
  </w:style>
  <w:style w:type="character" w:customStyle="1" w:styleId="WW8Num3z1">
    <w:name w:val="WW8Num3z1"/>
    <w:rPr>
      <w:b w:val="0"/>
    </w:rPr>
  </w:style>
  <w:style w:type="character" w:customStyle="1" w:styleId="WW8Num8z0">
    <w:name w:val="WW8Num8z0"/>
    <w:rPr>
      <w:b/>
      <w:i w:val="0"/>
    </w:rPr>
  </w:style>
  <w:style w:type="character" w:customStyle="1" w:styleId="WW8Num8z1">
    <w:name w:val="WW8Num8z1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b/>
    </w:rPr>
  </w:style>
  <w:style w:type="character" w:customStyle="1" w:styleId="WW8Num13z0">
    <w:name w:val="WW8Num13z0"/>
    <w:rPr>
      <w:b/>
      <w:i w:val="0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/>
      <w:i w:val="0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2z0">
    <w:name w:val="WW8Num22z0"/>
    <w:rPr>
      <w:b/>
      <w:i w:val="0"/>
    </w:rPr>
  </w:style>
  <w:style w:type="character" w:customStyle="1" w:styleId="WW8Num22z1">
    <w:name w:val="WW8Num22z1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ekstdymkaZnak">
    <w:name w:val="Tekst dymka Znak"/>
    <w:basedOn w:val="Domylnaczcionkaakapitu2"/>
    <w:rPr>
      <w:rFonts w:ascii="Tahoma" w:hAnsi="Tahoma" w:cs="Tahoma"/>
      <w:sz w:val="16"/>
      <w:szCs w:val="16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31">
    <w:name w:val="Tekst podstawowy wcięty 31"/>
    <w:basedOn w:val="Normalny"/>
    <w:pPr>
      <w:tabs>
        <w:tab w:val="left" w:pos="1135"/>
        <w:tab w:val="left" w:pos="1237"/>
        <w:tab w:val="left" w:pos="1702"/>
        <w:tab w:val="left" w:pos="2011"/>
        <w:tab w:val="left" w:pos="2398"/>
        <w:tab w:val="left" w:pos="2784"/>
        <w:tab w:val="left" w:pos="3171"/>
        <w:tab w:val="left" w:pos="3557"/>
        <w:tab w:val="left" w:pos="3943"/>
        <w:tab w:val="left" w:pos="4331"/>
        <w:tab w:val="left" w:pos="4717"/>
        <w:tab w:val="left" w:pos="5104"/>
        <w:tab w:val="left" w:pos="5490"/>
        <w:tab w:val="left" w:pos="5877"/>
        <w:tab w:val="left" w:pos="6263"/>
        <w:tab w:val="left" w:pos="6651"/>
        <w:tab w:val="left" w:pos="7037"/>
        <w:tab w:val="left" w:pos="7423"/>
        <w:tab w:val="left" w:pos="7810"/>
        <w:tab w:val="left" w:pos="8196"/>
        <w:tab w:val="left" w:pos="8583"/>
        <w:tab w:val="left" w:pos="8970"/>
        <w:tab w:val="left" w:pos="9357"/>
        <w:tab w:val="left" w:pos="9743"/>
        <w:tab w:val="left" w:pos="10129"/>
        <w:tab w:val="left" w:pos="10516"/>
        <w:tab w:val="left" w:pos="10902"/>
        <w:tab w:val="left" w:pos="11290"/>
      </w:tabs>
      <w:ind w:left="851" w:hanging="284"/>
      <w:jc w:val="both"/>
    </w:pPr>
    <w:rPr>
      <w:spacing w:val="-3"/>
      <w:sz w:val="28"/>
      <w:lang w:val="pl-PL"/>
    </w:rPr>
  </w:style>
  <w:style w:type="paragraph" w:styleId="Tekstpodstawowywcity">
    <w:name w:val="Body Text Indent"/>
    <w:basedOn w:val="Normalny"/>
    <w:pPr>
      <w:tabs>
        <w:tab w:val="left" w:pos="850"/>
        <w:tab w:val="left" w:pos="906"/>
        <w:tab w:val="left" w:pos="1020"/>
        <w:tab w:val="left" w:pos="1190"/>
        <w:tab w:val="left" w:pos="1303"/>
        <w:tab w:val="left" w:pos="2664"/>
        <w:tab w:val="left" w:pos="2891"/>
        <w:tab w:val="left" w:pos="4252"/>
        <w:tab w:val="left" w:pos="4592"/>
      </w:tabs>
      <w:ind w:left="510" w:hanging="405"/>
    </w:pPr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9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F833C2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StopkaZnak">
    <w:name w:val="Stopka Znak"/>
    <w:basedOn w:val="Domylnaczcionkaakapitu"/>
    <w:link w:val="Stopka"/>
    <w:rsid w:val="00F833C2"/>
    <w:rPr>
      <w:lang w:eastAsia="ar-SA"/>
    </w:rPr>
  </w:style>
  <w:style w:type="paragraph" w:customStyle="1" w:styleId="WW-Tekstpodstawowywcity21">
    <w:name w:val="WW-Tekst podstawowy wcięty 21"/>
    <w:basedOn w:val="Normalny"/>
    <w:rsid w:val="00F833C2"/>
    <w:pPr>
      <w:spacing w:after="120" w:line="480" w:lineRule="auto"/>
      <w:ind w:left="283"/>
    </w:pPr>
  </w:style>
  <w:style w:type="paragraph" w:customStyle="1" w:styleId="WW-Tekstpodstawowywcity31">
    <w:name w:val="WW-Tekst podstawowy wcięty 31"/>
    <w:basedOn w:val="Normalny"/>
    <w:rsid w:val="00F833C2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1229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/>
  <LinksUpToDate>false</LinksUpToDate>
  <CharactersWithSpaces>8589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zamowieniaint2</dc:creator>
  <cp:keywords/>
  <cp:lastModifiedBy>Monika</cp:lastModifiedBy>
  <cp:revision>4</cp:revision>
  <cp:lastPrinted>2014-04-07T11:33:00Z</cp:lastPrinted>
  <dcterms:created xsi:type="dcterms:W3CDTF">2014-07-15T12:51:00Z</dcterms:created>
  <dcterms:modified xsi:type="dcterms:W3CDTF">2014-07-15T12:59:00Z</dcterms:modified>
</cp:coreProperties>
</file>