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0B0412" w:rsidP="000B0412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  <w:r w:rsidRPr="003E02EB">
              <w:rPr>
                <w:rFonts w:ascii="Georgia" w:hAnsi="Georgia" w:cs="Arial"/>
                <w:noProof/>
                <w:sz w:val="24"/>
                <w:szCs w:val="24"/>
              </w:rPr>
              <w:drawing>
                <wp:inline distT="0" distB="0" distL="0" distR="0">
                  <wp:extent cx="614045" cy="822960"/>
                  <wp:effectExtent l="0" t="0" r="0" b="0"/>
                  <wp:docPr id="1" name="Obraz 1" descr="logo_mał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mał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0B0412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0B0412">
              <w:rPr>
                <w:rFonts w:ascii="Calibri" w:hAnsi="Calibri" w:cs="Segoe UI"/>
                <w:b/>
                <w:sz w:val="28"/>
                <w:szCs w:val="28"/>
              </w:rPr>
              <w:t>rękawiczek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0B0412">
              <w:rPr>
                <w:rFonts w:ascii="Calibri" w:hAnsi="Calibri" w:cs="Segoe UI"/>
                <w:b/>
                <w:sz w:val="22"/>
                <w:szCs w:val="22"/>
              </w:rPr>
              <w:t>39</w:t>
            </w:r>
            <w:r w:rsidR="00E13929">
              <w:rPr>
                <w:rFonts w:ascii="Calibri" w:hAnsi="Calibri" w:cs="Segoe UI"/>
                <w:b/>
                <w:sz w:val="22"/>
                <w:szCs w:val="22"/>
              </w:rPr>
              <w:t>/D/16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2D319E" w:rsidRPr="002D319E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  <w:p w:rsidR="006C2697" w:rsidRPr="006C2697" w:rsidRDefault="002D319E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oświadczenie wyroby medyczne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2D319E" w:rsidRPr="009D226A" w:rsidRDefault="002D319E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  <w:bookmarkStart w:id="0" w:name="_GoBack"/>
            <w:bookmarkEnd w:id="0"/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0B0412">
              <w:rPr>
                <w:rFonts w:ascii="Calibri" w:hAnsi="Calibri" w:cs="Segoe UI"/>
                <w:sz w:val="16"/>
                <w:szCs w:val="16"/>
              </w:rPr>
              <w:t>03.10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>
              <w:rPr>
                <w:rFonts w:ascii="Calibri" w:hAnsi="Calibri" w:cs="Segoe UI"/>
                <w:sz w:val="16"/>
                <w:szCs w:val="16"/>
              </w:rPr>
              <w:t>2016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CF5C5D">
        <w:rPr>
          <w:rFonts w:ascii="Calibri" w:hAnsi="Calibri" w:cs="Segoe UI"/>
          <w:sz w:val="20"/>
          <w:szCs w:val="20"/>
        </w:rPr>
        <w:t>rękawiczek</w:t>
      </w:r>
      <w:r w:rsidR="003B20E5">
        <w:rPr>
          <w:rFonts w:ascii="Calibri" w:hAnsi="Calibri" w:cs="Segoe UI"/>
          <w:sz w:val="20"/>
          <w:szCs w:val="20"/>
        </w:rPr>
        <w:t xml:space="preserve"> dla potrzeb </w:t>
      </w:r>
      <w:r w:rsidR="00CF5C5D">
        <w:rPr>
          <w:rFonts w:ascii="Calibri" w:hAnsi="Calibri" w:cs="Segoe UI"/>
          <w:sz w:val="20"/>
          <w:szCs w:val="20"/>
        </w:rPr>
        <w:t>szpitala.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CF5C5D">
        <w:rPr>
          <w:rFonts w:ascii="Calibri" w:hAnsi="Calibri" w:cs="Segoe UI"/>
          <w:sz w:val="20"/>
          <w:szCs w:val="20"/>
        </w:rPr>
        <w:t>33141420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Zamawiający </w:t>
      </w:r>
      <w:r w:rsidR="003B20E5">
        <w:rPr>
          <w:rFonts w:ascii="Calibri" w:hAnsi="Calibri" w:cs="Segoe UI"/>
          <w:sz w:val="20"/>
          <w:szCs w:val="20"/>
        </w:rPr>
        <w:t>dopuszcza składanie</w:t>
      </w:r>
      <w:r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B20E5">
        <w:rPr>
          <w:rFonts w:ascii="Calibri" w:hAnsi="Calibri"/>
          <w:sz w:val="20"/>
          <w:lang w:val="pl-PL"/>
        </w:rPr>
        <w:t>12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E71BF4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wykluczeniu;</w:t>
      </w:r>
    </w:p>
    <w:p w:rsidR="004A345C" w:rsidRPr="004A345C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 xml:space="preserve">spełniają warunki udziału w postępowaniu dotyczące: </w:t>
      </w:r>
    </w:p>
    <w:p w:rsidR="004A345C" w:rsidRDefault="004A345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>Zamawiający nie  stawia warunków w przedmiotowym postępowaniu</w:t>
      </w:r>
      <w:r w:rsidR="00EE618C">
        <w:rPr>
          <w:rFonts w:ascii="Calibri" w:hAnsi="Calibri"/>
          <w:sz w:val="20"/>
          <w:szCs w:val="20"/>
        </w:rPr>
        <w:t>.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 oraz spełnia warunki udziału w postępowaniu.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</w:t>
      </w:r>
      <w:r>
        <w:rPr>
          <w:rFonts w:ascii="Calibri" w:hAnsi="Calibri"/>
          <w:color w:val="000000"/>
          <w:sz w:val="20"/>
          <w:szCs w:val="20"/>
        </w:rPr>
        <w:lastRenderedPageBreak/>
        <w:t xml:space="preserve">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2D319E">
        <w:rPr>
          <w:rFonts w:ascii="Arial" w:hAnsi="Arial" w:cs="Arial"/>
          <w:sz w:val="18"/>
          <w:szCs w:val="18"/>
          <w:u w:val="single"/>
          <w:lang w:eastAsia="ar-SA"/>
        </w:rPr>
        <w:t xml:space="preserve"> załącznik nr 6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CC4A54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CC4A54">
        <w:rPr>
          <w:rFonts w:ascii="Calibri" w:hAnsi="Calibri" w:cs="Segoe UI"/>
          <w:sz w:val="20"/>
          <w:szCs w:val="20"/>
        </w:rPr>
        <w:t xml:space="preserve">Wykonawca </w:t>
      </w:r>
      <w:r w:rsidRPr="00CC4A54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>
        <w:rPr>
          <w:rFonts w:ascii="Calibri" w:hAnsi="Calibri"/>
          <w:bCs/>
          <w:sz w:val="20"/>
          <w:szCs w:val="20"/>
        </w:rPr>
        <w:t xml:space="preserve"> </w:t>
      </w:r>
      <w:r w:rsidR="006C2697" w:rsidRPr="006C2697">
        <w:rPr>
          <w:rFonts w:ascii="Calibri" w:hAnsi="Calibri"/>
          <w:b/>
          <w:bCs/>
          <w:sz w:val="20"/>
          <w:szCs w:val="20"/>
        </w:rPr>
        <w:t>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7A6A04" w:rsidRPr="007A6A04" w:rsidRDefault="007A6A04" w:rsidP="007A6A04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b/>
          <w:lang w:val="pl-PL"/>
        </w:rPr>
      </w:pPr>
      <w:r w:rsidRPr="007A6A04">
        <w:rPr>
          <w:rFonts w:asciiTheme="minorHAnsi" w:eastAsia="TimesNewRoman" w:hAnsiTheme="minorHAnsi"/>
          <w:b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zamowienia@zozmswlodz.pl, a faksem na nr (42) 63 41 270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</w:t>
      </w:r>
      <w:r w:rsidRPr="00223729">
        <w:rPr>
          <w:rFonts w:ascii="Calibri" w:hAnsi="Calibri" w:cs="Segoe UI"/>
          <w:sz w:val="20"/>
          <w:szCs w:val="20"/>
        </w:rPr>
        <w:lastRenderedPageBreak/>
        <w:t xml:space="preserve">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>adania wniosku, o którym mowa 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CC4A54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 kwestiach me</w:t>
      </w:r>
      <w:r w:rsidRPr="00713D75">
        <w:rPr>
          <w:rFonts w:ascii="Calibri" w:hAnsi="Calibri" w:cs="Segoe UI"/>
          <w:sz w:val="20"/>
          <w:szCs w:val="20"/>
        </w:rPr>
        <w:t>rytorycznych –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CF5C5D">
        <w:rPr>
          <w:rFonts w:ascii="Calibri" w:hAnsi="Calibri" w:cs="Segoe UI"/>
          <w:sz w:val="20"/>
          <w:szCs w:val="20"/>
        </w:rPr>
        <w:t>Beata Wiatr</w:t>
      </w:r>
      <w:r w:rsidRPr="00CC4A54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w postępowaniu na </w:t>
      </w:r>
      <w:r w:rsidRPr="00127EE1">
        <w:rPr>
          <w:rFonts w:ascii="Calibri" w:hAnsi="Calibri" w:cs="Segoe UI"/>
          <w:b/>
          <w:sz w:val="20"/>
          <w:szCs w:val="20"/>
        </w:rPr>
        <w:t>dostawę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CF5C5D">
        <w:rPr>
          <w:rFonts w:ascii="Calibri" w:hAnsi="Calibri" w:cs="Arial"/>
          <w:b/>
          <w:sz w:val="20"/>
          <w:szCs w:val="20"/>
        </w:rPr>
        <w:t xml:space="preserve">rękawiczek </w:t>
      </w:r>
      <w:r w:rsidR="00CF5C5D">
        <w:rPr>
          <w:rFonts w:ascii="Calibri" w:hAnsi="Calibri" w:cs="Segoe UI"/>
          <w:b/>
          <w:sz w:val="20"/>
          <w:szCs w:val="20"/>
        </w:rPr>
        <w:t>nr 39</w:t>
      </w:r>
      <w:r w:rsidR="008009F0">
        <w:rPr>
          <w:rFonts w:ascii="Calibri" w:hAnsi="Calibri" w:cs="Segoe UI"/>
          <w:b/>
          <w:sz w:val="20"/>
          <w:szCs w:val="20"/>
        </w:rPr>
        <w:t>/D/16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CC4A54" w:rsidRDefault="00CC4A54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CF5C5D" w:rsidRDefault="00CF5C5D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8D768B">
        <w:rPr>
          <w:rFonts w:ascii="Calibri" w:hAnsi="Calibri" w:cs="Segoe UI"/>
          <w:b/>
          <w:sz w:val="20"/>
          <w:szCs w:val="20"/>
        </w:rPr>
        <w:t>11.10</w:t>
      </w:r>
      <w:r w:rsidR="008009F0" w:rsidRPr="008009F0">
        <w:rPr>
          <w:rFonts w:ascii="Calibri" w:hAnsi="Calibri" w:cs="Segoe UI"/>
          <w:b/>
          <w:sz w:val="20"/>
          <w:szCs w:val="20"/>
        </w:rPr>
        <w:t>.2016r.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8D768B">
        <w:rPr>
          <w:rFonts w:ascii="Calibri" w:hAnsi="Calibri" w:cs="Segoe UI"/>
          <w:b/>
          <w:sz w:val="20"/>
          <w:szCs w:val="20"/>
        </w:rPr>
        <w:t>11.10</w:t>
      </w:r>
      <w:r w:rsidR="008009F0" w:rsidRPr="008009F0">
        <w:rPr>
          <w:rFonts w:ascii="Calibri" w:hAnsi="Calibri" w:cs="Segoe UI"/>
          <w:b/>
          <w:sz w:val="20"/>
          <w:szCs w:val="20"/>
        </w:rPr>
        <w:t>.2016r</w:t>
      </w:r>
      <w:r w:rsidRPr="008009F0">
        <w:rPr>
          <w:rFonts w:ascii="Calibri" w:hAnsi="Calibri" w:cs="Segoe UI"/>
          <w:b/>
          <w:sz w:val="20"/>
          <w:szCs w:val="20"/>
        </w:rPr>
        <w:t xml:space="preserve">.,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F93263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Termin realizacji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 robocze – 3 punkty</w:t>
            </w:r>
          </w:p>
          <w:p w:rsidR="00911F6F" w:rsidRPr="00D515A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robocze -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911F6F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8D768B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J. Edyta czerwińska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……………………………</w:t>
      </w:r>
    </w:p>
    <w:p w:rsidR="008D768B" w:rsidRDefault="008D768B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8D768B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Beata Wiatr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8D768B" w:rsidRDefault="008D768B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8D768B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Anna Kotarba                                                      …………………………..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EA0C8C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D61865" w:rsidRPr="009943FC" w:rsidRDefault="00D61865" w:rsidP="00EA0C8C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Pakiet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D61865" w:rsidRPr="00315882" w:rsidTr="00EA0C8C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D61865" w:rsidRPr="00127EE1" w:rsidRDefault="00D61865" w:rsidP="00EA0C8C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D61865" w:rsidRPr="00315882" w:rsidRDefault="00D61865" w:rsidP="00EA0C8C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6C2697" w:rsidRPr="009943FC" w:rsidRDefault="006C2697" w:rsidP="006C2697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Pakiet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6C2697" w:rsidRPr="00315882" w:rsidTr="000B0412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6C2697" w:rsidRPr="00127EE1" w:rsidRDefault="006C2697" w:rsidP="006C269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6C2697" w:rsidRPr="00315882" w:rsidRDefault="006C2697" w:rsidP="006C2697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8D768B" w:rsidRPr="009943FC" w:rsidRDefault="008D768B" w:rsidP="008D768B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Pakiet 3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8D768B" w:rsidRPr="00315882" w:rsidTr="0047177C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8D768B" w:rsidRPr="00127EE1" w:rsidRDefault="008D768B" w:rsidP="008D768B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8D768B" w:rsidRPr="00315882" w:rsidRDefault="008D768B" w:rsidP="008D768B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19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8D768B" w:rsidRDefault="008D768B" w:rsidP="006C2697">
      <w:pPr>
        <w:tabs>
          <w:tab w:val="left" w:pos="6521"/>
        </w:tabs>
        <w:spacing w:line="276" w:lineRule="auto"/>
      </w:pPr>
    </w:p>
    <w:p w:rsidR="006C2697" w:rsidRPr="006F2FC3" w:rsidRDefault="006C2697" w:rsidP="008D768B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6C2697">
      <w:pPr>
        <w:tabs>
          <w:tab w:val="left" w:pos="5245"/>
        </w:tabs>
        <w:spacing w:line="480" w:lineRule="auto"/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6C2697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6C2697">
      <w:pPr>
        <w:spacing w:line="480" w:lineRule="auto"/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6C2697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8D768B" w:rsidRPr="001B7CAC" w:rsidRDefault="008D768B" w:rsidP="008D768B">
      <w:pPr>
        <w:widowControl w:val="0"/>
        <w:ind w:left="1040" w:right="760"/>
        <w:jc w:val="center"/>
        <w:rPr>
          <w:b/>
          <w:bCs/>
          <w:sz w:val="22"/>
          <w:szCs w:val="22"/>
          <w:u w:val="single"/>
        </w:rPr>
      </w:pPr>
      <w:r w:rsidRPr="001B7CAC">
        <w:rPr>
          <w:b/>
          <w:bCs/>
          <w:sz w:val="22"/>
          <w:szCs w:val="22"/>
          <w:u w:val="single"/>
        </w:rPr>
        <w:t xml:space="preserve">OŚWIADCZENIE: </w:t>
      </w:r>
    </w:p>
    <w:p w:rsidR="008D768B" w:rsidRPr="001B7CAC" w:rsidRDefault="008D768B" w:rsidP="008D768B">
      <w:pPr>
        <w:widowControl w:val="0"/>
        <w:ind w:left="1040" w:right="760"/>
        <w:jc w:val="center"/>
        <w:rPr>
          <w:b/>
          <w:bCs/>
          <w:sz w:val="22"/>
          <w:szCs w:val="22"/>
          <w:u w:val="single"/>
        </w:rPr>
      </w:pPr>
    </w:p>
    <w:p w:rsidR="008D768B" w:rsidRPr="001B7CAC" w:rsidRDefault="008D768B" w:rsidP="008D768B">
      <w:pPr>
        <w:widowControl w:val="0"/>
        <w:ind w:left="1040" w:right="760"/>
        <w:jc w:val="both"/>
        <w:rPr>
          <w:sz w:val="22"/>
          <w:szCs w:val="22"/>
        </w:rPr>
      </w:pPr>
    </w:p>
    <w:p w:rsidR="008D768B" w:rsidRPr="001B7CAC" w:rsidRDefault="008D768B" w:rsidP="008D768B">
      <w:pPr>
        <w:widowControl w:val="0"/>
        <w:spacing w:line="360" w:lineRule="auto"/>
        <w:jc w:val="both"/>
        <w:rPr>
          <w:b/>
          <w:bCs/>
          <w:sz w:val="22"/>
          <w:szCs w:val="22"/>
        </w:rPr>
      </w:pPr>
      <w:r w:rsidRPr="001B7CAC">
        <w:rPr>
          <w:b/>
          <w:bCs/>
          <w:sz w:val="22"/>
          <w:szCs w:val="22"/>
        </w:rPr>
        <w:t>Przystępując do postępowania o zamówienie publiczne na:</w:t>
      </w:r>
    </w:p>
    <w:p w:rsidR="008D768B" w:rsidRPr="001B7CAC" w:rsidRDefault="008D768B" w:rsidP="008D768B">
      <w:pPr>
        <w:widowControl w:val="0"/>
        <w:spacing w:line="360" w:lineRule="auto"/>
        <w:jc w:val="both"/>
        <w:rPr>
          <w:b/>
          <w:bCs/>
          <w:sz w:val="22"/>
          <w:szCs w:val="22"/>
        </w:rPr>
      </w:pPr>
      <w:r w:rsidRPr="001B7CAC">
        <w:rPr>
          <w:b/>
          <w:bCs/>
          <w:sz w:val="22"/>
          <w:szCs w:val="22"/>
        </w:rPr>
        <w:t>…………………………………………………………………………………………………...</w:t>
      </w:r>
    </w:p>
    <w:p w:rsidR="008D768B" w:rsidRPr="001B7CAC" w:rsidRDefault="008D768B" w:rsidP="008D768B">
      <w:pPr>
        <w:widowControl w:val="0"/>
        <w:spacing w:line="360" w:lineRule="auto"/>
        <w:jc w:val="both"/>
        <w:rPr>
          <w:b/>
          <w:bCs/>
          <w:sz w:val="22"/>
          <w:szCs w:val="22"/>
        </w:rPr>
      </w:pPr>
      <w:r w:rsidRPr="001B7CAC">
        <w:rPr>
          <w:b/>
          <w:bCs/>
          <w:sz w:val="22"/>
          <w:szCs w:val="22"/>
        </w:rPr>
        <w:t>…………………………………………………………………………………………………...</w:t>
      </w:r>
    </w:p>
    <w:p w:rsidR="008D768B" w:rsidRPr="001B7CAC" w:rsidRDefault="008D768B" w:rsidP="008D768B">
      <w:pPr>
        <w:widowControl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1B7CAC">
        <w:rPr>
          <w:b/>
          <w:bCs/>
          <w:i/>
          <w:iCs/>
          <w:sz w:val="22"/>
          <w:szCs w:val="22"/>
        </w:rPr>
        <w:t>oświadczam, że Wykonawca, którego reprezentuję:</w:t>
      </w:r>
    </w:p>
    <w:p w:rsidR="008D768B" w:rsidRPr="001B7CAC" w:rsidRDefault="008D768B" w:rsidP="008D768B">
      <w:pPr>
        <w:spacing w:before="113"/>
        <w:jc w:val="center"/>
        <w:rPr>
          <w:b/>
          <w:bCs/>
          <w:sz w:val="22"/>
          <w:szCs w:val="22"/>
        </w:rPr>
      </w:pPr>
      <w:r w:rsidRPr="001B7CAC">
        <w:rPr>
          <w:b/>
          <w:bCs/>
          <w:sz w:val="22"/>
          <w:szCs w:val="22"/>
        </w:rPr>
        <w:t>- nie należy do grupy kapitałowej*</w:t>
      </w:r>
    </w:p>
    <w:p w:rsidR="008D768B" w:rsidRPr="001B7CAC" w:rsidRDefault="008D768B" w:rsidP="008D768B">
      <w:pPr>
        <w:spacing w:before="113"/>
        <w:jc w:val="center"/>
        <w:rPr>
          <w:sz w:val="22"/>
          <w:szCs w:val="22"/>
        </w:rPr>
      </w:pPr>
      <w:r w:rsidRPr="001B7CAC">
        <w:rPr>
          <w:sz w:val="22"/>
          <w:szCs w:val="22"/>
        </w:rPr>
        <w:t>lub</w:t>
      </w:r>
    </w:p>
    <w:p w:rsidR="008D768B" w:rsidRPr="001B7CAC" w:rsidRDefault="008D768B" w:rsidP="008D768B">
      <w:pPr>
        <w:spacing w:before="113"/>
        <w:jc w:val="center"/>
        <w:rPr>
          <w:b/>
          <w:bCs/>
          <w:sz w:val="22"/>
          <w:szCs w:val="22"/>
        </w:rPr>
      </w:pPr>
      <w:r w:rsidRPr="001B7CAC">
        <w:rPr>
          <w:b/>
          <w:bCs/>
          <w:sz w:val="22"/>
          <w:szCs w:val="22"/>
        </w:rPr>
        <w:t>należy do grupy kapitałowej*</w:t>
      </w:r>
    </w:p>
    <w:p w:rsidR="008D768B" w:rsidRPr="001B7CAC" w:rsidRDefault="008D768B" w:rsidP="008D768B">
      <w:pPr>
        <w:spacing w:before="113"/>
        <w:rPr>
          <w:i/>
          <w:iCs/>
          <w:sz w:val="22"/>
          <w:szCs w:val="22"/>
        </w:rPr>
      </w:pPr>
      <w:r w:rsidRPr="001B7CAC">
        <w:rPr>
          <w:i/>
          <w:iCs/>
          <w:sz w:val="22"/>
          <w:szCs w:val="22"/>
        </w:rPr>
        <w:t>* niewłaściwe skreślić</w:t>
      </w:r>
    </w:p>
    <w:p w:rsidR="008D768B" w:rsidRPr="001B7CAC" w:rsidRDefault="008D768B" w:rsidP="008D768B">
      <w:pPr>
        <w:widowControl w:val="0"/>
        <w:ind w:right="760"/>
        <w:rPr>
          <w:b/>
          <w:bCs/>
          <w:i/>
          <w:iCs/>
          <w:sz w:val="22"/>
          <w:szCs w:val="22"/>
        </w:rPr>
      </w:pPr>
      <w:r w:rsidRPr="001B7CAC">
        <w:rPr>
          <w:b/>
          <w:bCs/>
          <w:i/>
          <w:iCs/>
          <w:sz w:val="22"/>
          <w:szCs w:val="22"/>
        </w:rPr>
        <w:tab/>
      </w:r>
      <w:r w:rsidRPr="001B7CAC">
        <w:rPr>
          <w:b/>
          <w:bCs/>
          <w:i/>
          <w:iCs/>
          <w:sz w:val="22"/>
          <w:szCs w:val="22"/>
        </w:rPr>
        <w:tab/>
      </w:r>
      <w:r w:rsidRPr="001B7CAC">
        <w:rPr>
          <w:b/>
          <w:bCs/>
          <w:i/>
          <w:iCs/>
          <w:sz w:val="22"/>
          <w:szCs w:val="22"/>
        </w:rPr>
        <w:tab/>
      </w:r>
      <w:r w:rsidRPr="001B7CAC">
        <w:rPr>
          <w:b/>
          <w:bCs/>
          <w:i/>
          <w:iCs/>
          <w:sz w:val="22"/>
          <w:szCs w:val="22"/>
        </w:rPr>
        <w:tab/>
      </w:r>
      <w:r w:rsidRPr="001B7CAC">
        <w:rPr>
          <w:b/>
          <w:bCs/>
          <w:i/>
          <w:iCs/>
          <w:sz w:val="22"/>
          <w:szCs w:val="22"/>
        </w:rPr>
        <w:tab/>
        <w:t xml:space="preserve">           </w:t>
      </w:r>
      <w:r>
        <w:rPr>
          <w:b/>
          <w:bCs/>
          <w:i/>
          <w:iCs/>
          <w:sz w:val="22"/>
          <w:szCs w:val="22"/>
        </w:rPr>
        <w:t xml:space="preserve">                         </w:t>
      </w:r>
    </w:p>
    <w:p w:rsidR="008D768B" w:rsidRDefault="008D768B" w:rsidP="008D768B">
      <w:pPr>
        <w:widowControl w:val="0"/>
        <w:ind w:right="760"/>
        <w:jc w:val="both"/>
        <w:rPr>
          <w:b/>
          <w:bCs/>
          <w:i/>
          <w:iCs/>
          <w:sz w:val="22"/>
          <w:szCs w:val="22"/>
        </w:rPr>
      </w:pPr>
    </w:p>
    <w:p w:rsidR="008D768B" w:rsidRDefault="008D768B" w:rsidP="008D768B">
      <w:pPr>
        <w:widowControl w:val="0"/>
        <w:ind w:right="760"/>
        <w:jc w:val="both"/>
        <w:rPr>
          <w:b/>
          <w:bCs/>
          <w:i/>
          <w:iCs/>
          <w:sz w:val="22"/>
          <w:szCs w:val="22"/>
        </w:rPr>
      </w:pPr>
    </w:p>
    <w:p w:rsidR="008D768B" w:rsidRDefault="008D768B" w:rsidP="008D768B">
      <w:pPr>
        <w:widowControl w:val="0"/>
        <w:ind w:right="76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…………………………………</w:t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>……………….......</w:t>
      </w:r>
    </w:p>
    <w:p w:rsidR="008D768B" w:rsidRPr="001B7CAC" w:rsidRDefault="008D768B" w:rsidP="008D768B">
      <w:pPr>
        <w:widowControl w:val="0"/>
        <w:ind w:right="760"/>
        <w:jc w:val="both"/>
        <w:rPr>
          <w:sz w:val="22"/>
          <w:szCs w:val="22"/>
        </w:rPr>
      </w:pPr>
      <w:r w:rsidRPr="001B7CAC">
        <w:rPr>
          <w:b/>
          <w:bCs/>
          <w:i/>
          <w:iCs/>
          <w:sz w:val="22"/>
          <w:szCs w:val="22"/>
        </w:rPr>
        <w:t>(miejsce i data wystawienia)</w:t>
      </w:r>
      <w:r w:rsidRPr="001B7CAC">
        <w:rPr>
          <w:b/>
          <w:bCs/>
          <w:i/>
          <w:iCs/>
          <w:sz w:val="22"/>
          <w:szCs w:val="22"/>
        </w:rPr>
        <w:tab/>
      </w:r>
      <w:r w:rsidRPr="001B7CAC">
        <w:rPr>
          <w:b/>
          <w:bCs/>
          <w:i/>
          <w:iCs/>
          <w:sz w:val="22"/>
          <w:szCs w:val="22"/>
        </w:rPr>
        <w:tab/>
        <w:t xml:space="preserve">                  </w:t>
      </w:r>
      <w:r w:rsidRPr="001B7CAC">
        <w:rPr>
          <w:b/>
          <w:bCs/>
          <w:i/>
          <w:iCs/>
          <w:sz w:val="22"/>
          <w:szCs w:val="22"/>
        </w:rPr>
        <w:tab/>
      </w:r>
      <w:r w:rsidRPr="001B7CAC">
        <w:rPr>
          <w:b/>
          <w:bCs/>
          <w:i/>
          <w:iCs/>
          <w:sz w:val="22"/>
          <w:szCs w:val="22"/>
        </w:rPr>
        <w:tab/>
      </w:r>
      <w:r w:rsidRPr="001B7CAC">
        <w:rPr>
          <w:b/>
          <w:bCs/>
          <w:i/>
          <w:iCs/>
          <w:sz w:val="22"/>
          <w:szCs w:val="22"/>
        </w:rPr>
        <w:tab/>
        <w:t xml:space="preserve">  (podpis i pieczątka</w:t>
      </w:r>
      <w:r>
        <w:rPr>
          <w:sz w:val="22"/>
          <w:szCs w:val="22"/>
        </w:rPr>
        <w:t>)</w:t>
      </w:r>
    </w:p>
    <w:p w:rsidR="008D768B" w:rsidRPr="001B7CAC" w:rsidRDefault="008D768B" w:rsidP="008D768B">
      <w:pPr>
        <w:spacing w:before="113"/>
        <w:jc w:val="both"/>
        <w:rPr>
          <w:b/>
          <w:sz w:val="22"/>
          <w:szCs w:val="22"/>
        </w:rPr>
      </w:pPr>
      <w:r w:rsidRPr="00EA203D">
        <w:rPr>
          <w:b/>
          <w:sz w:val="22"/>
          <w:szCs w:val="22"/>
        </w:rPr>
        <w:t>W przypadku informacji, że Wykonawca należy do grupy kapitałowej, należy załączyć Listę podmiotów należących do tej samej grupy kapitałowej.</w:t>
      </w:r>
    </w:p>
    <w:p w:rsidR="008D768B" w:rsidRPr="001B7CAC" w:rsidRDefault="008D768B" w:rsidP="008D768B">
      <w:pPr>
        <w:jc w:val="both"/>
        <w:rPr>
          <w:sz w:val="22"/>
          <w:szCs w:val="22"/>
        </w:rPr>
      </w:pPr>
    </w:p>
    <w:p w:rsidR="008D768B" w:rsidRPr="001B7CAC" w:rsidRDefault="008D768B" w:rsidP="008D768B">
      <w:pPr>
        <w:jc w:val="both"/>
        <w:rPr>
          <w:sz w:val="22"/>
          <w:szCs w:val="22"/>
        </w:rPr>
      </w:pPr>
    </w:p>
    <w:p w:rsidR="008D768B" w:rsidRPr="001B7CAC" w:rsidRDefault="008D768B" w:rsidP="008D768B">
      <w:pPr>
        <w:jc w:val="both"/>
        <w:rPr>
          <w:sz w:val="22"/>
          <w:szCs w:val="22"/>
        </w:rPr>
      </w:pPr>
    </w:p>
    <w:p w:rsidR="00B02D1E" w:rsidRPr="008D768B" w:rsidRDefault="008D768B" w:rsidP="008D768B">
      <w:pPr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CAC">
        <w:rPr>
          <w:sz w:val="22"/>
          <w:szCs w:val="22"/>
        </w:rPr>
        <w:t xml:space="preserve">Przez Grupę kapitałową – według ustawy z dnia 16 lutego 2007 r. o ochronie konkurencji i konsumentów (Dz. U. Nr 50, poz. 331, z </w:t>
      </w:r>
      <w:proofErr w:type="spellStart"/>
      <w:r w:rsidRPr="001B7CAC">
        <w:rPr>
          <w:sz w:val="22"/>
          <w:szCs w:val="22"/>
        </w:rPr>
        <w:t>późn</w:t>
      </w:r>
      <w:proofErr w:type="spellEnd"/>
      <w:r w:rsidRPr="001B7CAC">
        <w:rPr>
          <w:sz w:val="22"/>
          <w:szCs w:val="22"/>
        </w:rPr>
        <w:t>. zm.) – należy rozumieć wszystkich przedsiębiorców, którzy są kontrolowani w sposób bezpośredni lub pośredni przez jednego przedsiębiorcę, w tym również tego przedsiębiorcę.</w:t>
      </w:r>
    </w:p>
    <w:p w:rsidR="006C2697" w:rsidRDefault="006C2697" w:rsidP="00D4159A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4159A" w:rsidRPr="004C33E9" w:rsidTr="00EA0C8C"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4159A" w:rsidRPr="004C33E9" w:rsidTr="00EA0C8C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EA0C8C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4159A" w:rsidRPr="004C33E9" w:rsidRDefault="00D4159A" w:rsidP="00D4159A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4159A" w:rsidRPr="004C33E9" w:rsidTr="00EA0C8C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4159A" w:rsidRPr="004C33E9" w:rsidTr="00EA0C8C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4159A" w:rsidRPr="004C33E9" w:rsidRDefault="00D4159A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4159A" w:rsidRPr="004C33E9" w:rsidRDefault="00D4159A" w:rsidP="00EA0C8C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4159A" w:rsidRPr="004C33E9" w:rsidTr="00EA0C8C">
        <w:trPr>
          <w:trHeight w:val="803"/>
        </w:trPr>
        <w:tc>
          <w:tcPr>
            <w:tcW w:w="9465" w:type="dxa"/>
            <w:vAlign w:val="center"/>
          </w:tcPr>
          <w:p w:rsidR="00D4159A" w:rsidRPr="004C33E9" w:rsidRDefault="00D4159A" w:rsidP="00EA0C8C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4159A" w:rsidRPr="004C33E9" w:rsidTr="00EA0C8C">
        <w:trPr>
          <w:trHeight w:val="283"/>
        </w:trPr>
        <w:tc>
          <w:tcPr>
            <w:tcW w:w="9465" w:type="dxa"/>
            <w:vAlign w:val="center"/>
          </w:tcPr>
          <w:p w:rsidR="00D4159A" w:rsidRPr="004C33E9" w:rsidRDefault="00D4159A" w:rsidP="00EA0C8C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4159A" w:rsidRPr="004C33E9" w:rsidRDefault="00D4159A" w:rsidP="00D4159A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4159A" w:rsidRPr="004C33E9" w:rsidTr="00D4159A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4159A" w:rsidRPr="004C33E9" w:rsidTr="00D4159A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4159A" w:rsidRPr="00F62534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4159A" w:rsidRPr="004C33E9" w:rsidRDefault="00D4159A" w:rsidP="00D4159A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4159A" w:rsidRPr="004C33E9" w:rsidTr="00D4159A">
        <w:trPr>
          <w:trHeight w:val="65"/>
        </w:trPr>
        <w:tc>
          <w:tcPr>
            <w:tcW w:w="9465" w:type="dxa"/>
            <w:vAlign w:val="bottom"/>
          </w:tcPr>
          <w:p w:rsidR="00D4159A" w:rsidRPr="00F62534" w:rsidRDefault="00D4159A" w:rsidP="00D4159A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D7D3C" w:rsidRDefault="00DD7D3C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D768B" w:rsidRPr="001B0606" w:rsidRDefault="008D768B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B02D1E" w:rsidRPr="001B0606" w:rsidRDefault="00B02D1E" w:rsidP="00B02D1E">
      <w:pPr>
        <w:jc w:val="right"/>
        <w:rPr>
          <w:rFonts w:asciiTheme="minorHAnsi" w:hAnsiTheme="minorHAnsi"/>
          <w:b/>
          <w:bCs/>
          <w:snapToGrid w:val="0"/>
          <w:sz w:val="20"/>
          <w:szCs w:val="20"/>
        </w:rPr>
      </w:pPr>
      <w:r w:rsidRPr="001B0606">
        <w:rPr>
          <w:rFonts w:asciiTheme="minorHAnsi" w:hAnsiTheme="minorHAnsi"/>
          <w:b/>
          <w:bCs/>
          <w:sz w:val="20"/>
          <w:szCs w:val="20"/>
        </w:rPr>
        <w:lastRenderedPageBreak/>
        <w:t>załącznik nr 4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Projekt umowy                                                                                                        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Zawarta w dniu .................................. w Łodzi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w  wyniku  przeprowadzonego  postępowania  przetargowego  w  trybie  przetargu  nieograniczonego  art. 39  ustawy  Pr</w:t>
      </w:r>
      <w:r w:rsidR="008D768B">
        <w:rPr>
          <w:rFonts w:asciiTheme="minorHAnsi" w:hAnsiTheme="minorHAnsi"/>
          <w:sz w:val="20"/>
          <w:szCs w:val="20"/>
        </w:rPr>
        <w:t>awo zamówień  publicznych  nr 39</w:t>
      </w:r>
      <w:r w:rsidRPr="001B0606">
        <w:rPr>
          <w:rFonts w:asciiTheme="minorHAnsi" w:hAnsiTheme="minorHAnsi"/>
          <w:sz w:val="20"/>
          <w:szCs w:val="20"/>
        </w:rPr>
        <w:t>/D/16</w:t>
      </w:r>
      <w:r w:rsidRPr="001B0606">
        <w:rPr>
          <w:rFonts w:asciiTheme="minorHAnsi" w:hAnsiTheme="minorHAnsi"/>
          <w:sz w:val="20"/>
          <w:szCs w:val="20"/>
        </w:rPr>
        <w:br/>
        <w:t>Pomiędzy:</w:t>
      </w:r>
    </w:p>
    <w:p w:rsidR="008D768B" w:rsidRPr="00272618" w:rsidRDefault="008D768B" w:rsidP="008D768B">
      <w:pPr>
        <w:suppressAutoHyphens/>
        <w:jc w:val="both"/>
        <w:rPr>
          <w:b/>
          <w:sz w:val="22"/>
          <w:szCs w:val="22"/>
          <w:lang w:eastAsia="ar-SA"/>
        </w:rPr>
      </w:pPr>
      <w:r w:rsidRPr="00272618">
        <w:rPr>
          <w:b/>
          <w:sz w:val="22"/>
          <w:szCs w:val="22"/>
          <w:lang w:eastAsia="ar-SA"/>
        </w:rPr>
        <w:t>Samodzielnym Publicznym Zakładem Opieki  Zdrowotnej Ministerstwa Spraw Wewnętrznych</w:t>
      </w:r>
      <w:r>
        <w:rPr>
          <w:b/>
          <w:sz w:val="22"/>
          <w:szCs w:val="22"/>
          <w:lang w:eastAsia="ar-SA"/>
        </w:rPr>
        <w:t xml:space="preserve"> i Administracji </w:t>
      </w:r>
      <w:r w:rsidRPr="00272618">
        <w:rPr>
          <w:b/>
          <w:sz w:val="22"/>
          <w:szCs w:val="22"/>
          <w:lang w:eastAsia="ar-SA"/>
        </w:rPr>
        <w:t>w Łodzi</w:t>
      </w:r>
      <w:r w:rsidRPr="00272618">
        <w:rPr>
          <w:sz w:val="22"/>
          <w:szCs w:val="22"/>
          <w:lang w:eastAsia="ar-SA"/>
        </w:rPr>
        <w:t>,</w:t>
      </w:r>
      <w:r w:rsidRPr="00272618">
        <w:rPr>
          <w:b/>
          <w:sz w:val="22"/>
          <w:szCs w:val="22"/>
          <w:lang w:eastAsia="ar-SA"/>
        </w:rPr>
        <w:t xml:space="preserve"> z siedzibą w Łodzi przy ul</w:t>
      </w:r>
      <w:r>
        <w:rPr>
          <w:b/>
          <w:sz w:val="22"/>
          <w:szCs w:val="22"/>
          <w:lang w:eastAsia="ar-SA"/>
        </w:rPr>
        <w:t>. Północnej nr 42, wpisanym do R</w:t>
      </w:r>
      <w:r w:rsidRPr="00272618">
        <w:rPr>
          <w:b/>
          <w:sz w:val="22"/>
          <w:szCs w:val="22"/>
          <w:lang w:eastAsia="ar-SA"/>
        </w:rPr>
        <w:t xml:space="preserve">ejestru </w:t>
      </w:r>
      <w:r>
        <w:rPr>
          <w:b/>
          <w:sz w:val="22"/>
          <w:szCs w:val="22"/>
          <w:lang w:eastAsia="ar-SA"/>
        </w:rPr>
        <w:t>Stowarzyszeń, Innych Organizacji Społecznych i Zawodowych, Fundacji oraz Samodzielnych Publicznych Zakładów Opieki Zdrowotnej</w:t>
      </w:r>
      <w:r w:rsidRPr="00272618">
        <w:rPr>
          <w:b/>
          <w:sz w:val="22"/>
          <w:szCs w:val="22"/>
          <w:lang w:eastAsia="ar-SA"/>
        </w:rPr>
        <w:t xml:space="preserve">  prowadzonego przez Sąd Rejonowy dla Łodzi-Śródmieście w Łodzi,  XX Wydział Krajowego Rejestru Sądowego pod numerem KRS: 0000023744, posiadającego NIP: 726-00-04-820 oraz  REGON: 470805076, reprezentowanym przez:</w:t>
      </w:r>
    </w:p>
    <w:p w:rsidR="008D768B" w:rsidRPr="00272618" w:rsidRDefault="008D768B" w:rsidP="008D768B">
      <w:pPr>
        <w:jc w:val="both"/>
        <w:rPr>
          <w:b/>
          <w:sz w:val="22"/>
          <w:szCs w:val="22"/>
        </w:rPr>
      </w:pPr>
      <w:r w:rsidRPr="00272618">
        <w:rPr>
          <w:b/>
          <w:sz w:val="22"/>
          <w:szCs w:val="22"/>
        </w:rPr>
        <w:t>Dyrektora –</w:t>
      </w:r>
      <w:r w:rsidRPr="00272618">
        <w:rPr>
          <w:sz w:val="22"/>
          <w:szCs w:val="22"/>
        </w:rPr>
        <w:t xml:space="preserve"> </w:t>
      </w:r>
      <w:r w:rsidRPr="00272618">
        <w:rPr>
          <w:b/>
          <w:bCs/>
          <w:sz w:val="22"/>
          <w:szCs w:val="22"/>
        </w:rPr>
        <w:t xml:space="preserve">dr n. med. </w:t>
      </w:r>
      <w:r w:rsidRPr="00272618">
        <w:rPr>
          <w:b/>
          <w:sz w:val="22"/>
          <w:szCs w:val="22"/>
        </w:rPr>
        <w:t>Roberta Starca,</w:t>
      </w:r>
    </w:p>
    <w:p w:rsidR="008D768B" w:rsidRPr="00272618" w:rsidRDefault="008D768B" w:rsidP="008D768B">
      <w:pPr>
        <w:jc w:val="both"/>
        <w:rPr>
          <w:sz w:val="22"/>
          <w:szCs w:val="22"/>
        </w:rPr>
      </w:pPr>
      <w:r w:rsidRPr="00272618">
        <w:rPr>
          <w:sz w:val="22"/>
          <w:szCs w:val="22"/>
        </w:rPr>
        <w:t>zwanym dalej Zamawiającym</w:t>
      </w:r>
    </w:p>
    <w:p w:rsidR="008D768B" w:rsidRPr="00272618" w:rsidRDefault="008D768B" w:rsidP="008D768B">
      <w:pPr>
        <w:jc w:val="both"/>
        <w:rPr>
          <w:b/>
          <w:sz w:val="22"/>
          <w:szCs w:val="22"/>
        </w:rPr>
      </w:pPr>
      <w:r w:rsidRPr="00272618">
        <w:rPr>
          <w:b/>
          <w:sz w:val="22"/>
          <w:szCs w:val="22"/>
        </w:rPr>
        <w:t>a…………………. z siedzibą w ……………., ul. ………….., zarejestrowana w Sądzie Rejonowym ………… , …………….. Wydział Gospodarczy Krajowego Rejestru Sądowego pod nr ………….,  NIP ……….., Regon: …………….</w:t>
      </w:r>
    </w:p>
    <w:p w:rsidR="008D768B" w:rsidRPr="00272618" w:rsidRDefault="008D768B" w:rsidP="008D768B">
      <w:pPr>
        <w:rPr>
          <w:sz w:val="22"/>
          <w:szCs w:val="22"/>
        </w:rPr>
      </w:pPr>
      <w:r w:rsidRPr="00272618">
        <w:rPr>
          <w:sz w:val="22"/>
          <w:szCs w:val="22"/>
        </w:rPr>
        <w:t>reprezentowanym  przez:</w:t>
      </w:r>
    </w:p>
    <w:p w:rsidR="008D768B" w:rsidRPr="00272618" w:rsidRDefault="008D768B" w:rsidP="008D768B">
      <w:pPr>
        <w:rPr>
          <w:sz w:val="22"/>
          <w:szCs w:val="22"/>
        </w:rPr>
      </w:pPr>
      <w:r w:rsidRPr="00272618">
        <w:rPr>
          <w:sz w:val="22"/>
          <w:szCs w:val="22"/>
        </w:rPr>
        <w:t>.........................................................................</w:t>
      </w:r>
    </w:p>
    <w:p w:rsidR="008D768B" w:rsidRPr="00272618" w:rsidRDefault="008D768B" w:rsidP="008D768B">
      <w:pPr>
        <w:rPr>
          <w:sz w:val="22"/>
          <w:szCs w:val="22"/>
        </w:rPr>
      </w:pPr>
      <w:r w:rsidRPr="00272618">
        <w:rPr>
          <w:sz w:val="22"/>
          <w:szCs w:val="22"/>
        </w:rPr>
        <w:t xml:space="preserve">zwanym  dalej  </w:t>
      </w:r>
      <w:r w:rsidRPr="00272618">
        <w:rPr>
          <w:b/>
          <w:sz w:val="22"/>
          <w:szCs w:val="22"/>
        </w:rPr>
        <w:t>„Wykonawcą”</w:t>
      </w:r>
    </w:p>
    <w:p w:rsidR="008D768B" w:rsidRPr="00272618" w:rsidRDefault="008D768B" w:rsidP="008D768B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Cs/>
          <w:sz w:val="22"/>
          <w:szCs w:val="22"/>
        </w:rPr>
      </w:pPr>
      <w:r w:rsidRPr="00272618">
        <w:rPr>
          <w:bCs/>
          <w:sz w:val="22"/>
          <w:szCs w:val="22"/>
        </w:rPr>
        <w:t>§ 1</w:t>
      </w:r>
    </w:p>
    <w:p w:rsidR="008D768B" w:rsidRPr="00272618" w:rsidRDefault="008D768B" w:rsidP="008D768B">
      <w:pPr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Przedmiot umowy:</w:t>
      </w:r>
    </w:p>
    <w:p w:rsidR="008D768B" w:rsidRPr="00272618" w:rsidRDefault="008D768B" w:rsidP="008D768B">
      <w:pPr>
        <w:numPr>
          <w:ilvl w:val="0"/>
          <w:numId w:val="33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 xml:space="preserve">Wykonawca zobowiązuje się dostarczyć, a Zamawiający nabyć </w:t>
      </w:r>
      <w:r w:rsidR="004A1B90">
        <w:rPr>
          <w:sz w:val="22"/>
          <w:szCs w:val="22"/>
        </w:rPr>
        <w:t>rękawiczki</w:t>
      </w:r>
      <w:r w:rsidRPr="00272618">
        <w:rPr>
          <w:sz w:val="22"/>
          <w:szCs w:val="22"/>
        </w:rPr>
        <w:t xml:space="preserve"> (Pakiet nr …) </w:t>
      </w:r>
      <w:r w:rsidR="004A1B90">
        <w:rPr>
          <w:sz w:val="22"/>
          <w:szCs w:val="22"/>
        </w:rPr>
        <w:br/>
      </w:r>
      <w:r w:rsidRPr="00272618">
        <w:rPr>
          <w:sz w:val="22"/>
          <w:szCs w:val="22"/>
        </w:rPr>
        <w:t>w fabrycznie nowym opakowaniu zgodnym z rodzajem i przeznaczeniem oraz</w:t>
      </w:r>
      <w:r>
        <w:rPr>
          <w:sz w:val="22"/>
          <w:szCs w:val="22"/>
        </w:rPr>
        <w:t xml:space="preserve"> datą ważności </w:t>
      </w:r>
      <w:r w:rsidR="004A1B90">
        <w:rPr>
          <w:sz w:val="22"/>
          <w:szCs w:val="22"/>
        </w:rPr>
        <w:br/>
      </w:r>
      <w:r w:rsidRPr="00272618">
        <w:rPr>
          <w:sz w:val="22"/>
          <w:szCs w:val="22"/>
        </w:rPr>
        <w:t xml:space="preserve"> w liczbie szacunkowej określonej w formularzu cenowym stanowiącym załącznik nr 1, będącym integralną częścią umowy. </w:t>
      </w:r>
    </w:p>
    <w:p w:rsidR="008D768B" w:rsidRPr="00272618" w:rsidRDefault="008D768B" w:rsidP="008D768B">
      <w:pPr>
        <w:numPr>
          <w:ilvl w:val="0"/>
          <w:numId w:val="33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Zamawiający zastrzega sobie prawo do częściowej realizacji umowy.</w:t>
      </w:r>
    </w:p>
    <w:p w:rsidR="008D768B" w:rsidRPr="00272618" w:rsidRDefault="008D768B" w:rsidP="008D768B">
      <w:pPr>
        <w:numPr>
          <w:ilvl w:val="0"/>
          <w:numId w:val="33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Wykonawcy nie przysługuje roszczenie do Zamawiającego w przypadku dostaw w ilościach mniejszych niż wskazane szacunkowo w formularzu cenowym.</w:t>
      </w:r>
    </w:p>
    <w:p w:rsidR="008D768B" w:rsidRPr="00272618" w:rsidRDefault="008D768B" w:rsidP="008D768B">
      <w:pPr>
        <w:numPr>
          <w:ilvl w:val="0"/>
          <w:numId w:val="33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Zamawiający może zmienić ilości w ramach zamawianego asortymentu w granicach kwoty kontraktu.</w:t>
      </w: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2</w:t>
      </w: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Cena</w:t>
      </w:r>
    </w:p>
    <w:p w:rsidR="008D768B" w:rsidRPr="00272618" w:rsidRDefault="008D768B" w:rsidP="008D768B">
      <w:pPr>
        <w:numPr>
          <w:ilvl w:val="0"/>
          <w:numId w:val="35"/>
        </w:numPr>
        <w:ind w:left="360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Wykonawca dostarcza towar określony w § 1 za cenę jednostkową wskazaną w formularzu cenowym z dnia …………. stanowiącym załącznik nr 1 do umowy.</w:t>
      </w:r>
    </w:p>
    <w:p w:rsidR="008D768B" w:rsidRPr="00272618" w:rsidRDefault="008D768B" w:rsidP="008D768B">
      <w:pPr>
        <w:numPr>
          <w:ilvl w:val="0"/>
          <w:numId w:val="35"/>
        </w:numPr>
        <w:ind w:left="360"/>
        <w:jc w:val="both"/>
        <w:rPr>
          <w:sz w:val="22"/>
          <w:szCs w:val="22"/>
        </w:rPr>
      </w:pPr>
      <w:r w:rsidRPr="00272618">
        <w:rPr>
          <w:sz w:val="22"/>
          <w:szCs w:val="22"/>
        </w:rPr>
        <w:t xml:space="preserve">Wartość brutto niniejszej umowy wynosi </w:t>
      </w:r>
      <w:r w:rsidRPr="00272618">
        <w:rPr>
          <w:b/>
          <w:bCs/>
          <w:sz w:val="22"/>
          <w:szCs w:val="22"/>
        </w:rPr>
        <w:t>………. zł</w:t>
      </w:r>
      <w:r w:rsidRPr="00272618">
        <w:rPr>
          <w:sz w:val="22"/>
          <w:szCs w:val="22"/>
        </w:rPr>
        <w:t xml:space="preserve">,(słownie: …………….). </w:t>
      </w:r>
    </w:p>
    <w:p w:rsidR="008D768B" w:rsidRPr="00272618" w:rsidRDefault="008D768B" w:rsidP="008D768B">
      <w:pPr>
        <w:ind w:left="720"/>
        <w:jc w:val="center"/>
        <w:rPr>
          <w:sz w:val="22"/>
          <w:szCs w:val="22"/>
        </w:rPr>
      </w:pPr>
    </w:p>
    <w:p w:rsidR="008D768B" w:rsidRPr="00272618" w:rsidRDefault="008D768B" w:rsidP="004A1B90">
      <w:pPr>
        <w:rPr>
          <w:sz w:val="22"/>
          <w:szCs w:val="22"/>
        </w:rPr>
      </w:pPr>
    </w:p>
    <w:p w:rsidR="008D768B" w:rsidRPr="00272618" w:rsidRDefault="008D768B" w:rsidP="008D768B">
      <w:pPr>
        <w:ind w:left="72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3</w:t>
      </w:r>
    </w:p>
    <w:p w:rsidR="008D768B" w:rsidRPr="00272618" w:rsidRDefault="008D768B" w:rsidP="008D768B">
      <w:pPr>
        <w:ind w:left="72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Warunki płatności</w:t>
      </w:r>
    </w:p>
    <w:p w:rsidR="008D768B" w:rsidRPr="00272618" w:rsidRDefault="008D768B" w:rsidP="008D768B">
      <w:pPr>
        <w:numPr>
          <w:ilvl w:val="0"/>
          <w:numId w:val="30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 xml:space="preserve">Strony ustalają, iż zapłata za dostarczony towar następować będzie w oparciu </w:t>
      </w:r>
      <w:r w:rsidRPr="00272618">
        <w:rPr>
          <w:sz w:val="22"/>
          <w:szCs w:val="22"/>
        </w:rPr>
        <w:br/>
        <w:t xml:space="preserve">o prawidłowo wystawioną przez Wykonawcę fakturę VAT. </w:t>
      </w:r>
    </w:p>
    <w:p w:rsidR="008D768B" w:rsidRPr="00272618" w:rsidRDefault="008D768B" w:rsidP="008D768B">
      <w:pPr>
        <w:numPr>
          <w:ilvl w:val="0"/>
          <w:numId w:val="30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Płatność dokonywana będzie w terminie 30 dni od daty otrzymania przez Zamawiającego prawidłowo wystawionej faktury VAT na konto Wykonawcy ………………………………………..</w:t>
      </w:r>
    </w:p>
    <w:p w:rsidR="008D768B" w:rsidRPr="00272618" w:rsidRDefault="008D768B" w:rsidP="008D768B">
      <w:pPr>
        <w:numPr>
          <w:ilvl w:val="0"/>
          <w:numId w:val="30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Za datę uregulowania należności uważa się dzień obciążenia konta Zamawiającego.</w:t>
      </w:r>
    </w:p>
    <w:p w:rsidR="004A1B90" w:rsidRPr="004A1B90" w:rsidRDefault="008D768B" w:rsidP="004A1B90">
      <w:pPr>
        <w:numPr>
          <w:ilvl w:val="0"/>
          <w:numId w:val="30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W przypadku niedotrzymania terminu, o którym mowa w ust. 3 Wykonawca może obciążyć Zamawiającego odsetkami ustawowymi.</w:t>
      </w:r>
    </w:p>
    <w:p w:rsidR="004A1B90" w:rsidRDefault="004A1B90" w:rsidP="008D768B">
      <w:pPr>
        <w:ind w:left="360"/>
        <w:jc w:val="center"/>
        <w:rPr>
          <w:sz w:val="22"/>
          <w:szCs w:val="22"/>
        </w:rPr>
      </w:pP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4</w:t>
      </w: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Termin dostawy</w:t>
      </w:r>
    </w:p>
    <w:p w:rsidR="008D768B" w:rsidRPr="00272618" w:rsidRDefault="008D768B" w:rsidP="008D768B">
      <w:pPr>
        <w:numPr>
          <w:ilvl w:val="0"/>
          <w:numId w:val="36"/>
        </w:numPr>
        <w:tabs>
          <w:tab w:val="left" w:pos="567"/>
        </w:tabs>
        <w:jc w:val="both"/>
        <w:rPr>
          <w:sz w:val="22"/>
          <w:szCs w:val="22"/>
        </w:rPr>
      </w:pPr>
      <w:r w:rsidRPr="00272618">
        <w:rPr>
          <w:spacing w:val="2"/>
          <w:position w:val="-2"/>
          <w:sz w:val="22"/>
          <w:szCs w:val="22"/>
        </w:rPr>
        <w:t>Wykonawca zobowiązuje się do realizacji dostawy towaru w ilości i asortymencie zgodnie z zamówieniem zgłoszonym przez Zamawiającego telefonicznie, e-mailem lub faksem.</w:t>
      </w:r>
    </w:p>
    <w:p w:rsidR="008D768B" w:rsidRPr="00272618" w:rsidRDefault="008D768B" w:rsidP="008D768B">
      <w:pPr>
        <w:numPr>
          <w:ilvl w:val="0"/>
          <w:numId w:val="36"/>
        </w:numPr>
        <w:jc w:val="both"/>
        <w:rPr>
          <w:sz w:val="22"/>
          <w:szCs w:val="22"/>
        </w:rPr>
      </w:pPr>
      <w:r w:rsidRPr="00272618">
        <w:rPr>
          <w:spacing w:val="2"/>
          <w:position w:val="-2"/>
          <w:sz w:val="22"/>
          <w:szCs w:val="22"/>
        </w:rPr>
        <w:lastRenderedPageBreak/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8D768B" w:rsidRPr="00272618" w:rsidRDefault="008D768B" w:rsidP="008D768B">
      <w:pPr>
        <w:numPr>
          <w:ilvl w:val="0"/>
          <w:numId w:val="36"/>
        </w:numPr>
        <w:jc w:val="both"/>
        <w:rPr>
          <w:sz w:val="22"/>
          <w:szCs w:val="22"/>
        </w:rPr>
      </w:pPr>
      <w:r w:rsidRPr="00272618">
        <w:rPr>
          <w:spacing w:val="2"/>
          <w:position w:val="-2"/>
          <w:sz w:val="22"/>
          <w:szCs w:val="22"/>
        </w:rPr>
        <w:t>Wykonawca zobowiązuje się do elastycznego reagowania na zwiększone lub zmniejszone potrzeby Zamawiającego, jak również na ewentualne korekty już dokonanych zamówień.</w:t>
      </w:r>
    </w:p>
    <w:p w:rsidR="008D768B" w:rsidRPr="00272618" w:rsidRDefault="008D768B" w:rsidP="008D768B">
      <w:pPr>
        <w:numPr>
          <w:ilvl w:val="0"/>
          <w:numId w:val="36"/>
        </w:numPr>
        <w:jc w:val="both"/>
        <w:rPr>
          <w:sz w:val="22"/>
          <w:szCs w:val="22"/>
        </w:rPr>
      </w:pPr>
      <w:r w:rsidRPr="00272618">
        <w:rPr>
          <w:spacing w:val="2"/>
          <w:position w:val="-2"/>
          <w:sz w:val="22"/>
          <w:szCs w:val="22"/>
        </w:rPr>
        <w:t>Wykonawca zobowiązuje się do dostarczenie zamówionej partii towaru do Apteki Zamawiającego na własny koszt i ryzyko w terminie do ……dni od złożenia zamówienia (z wyjątkiem świąt i niedziel). Dostawa towaru będzie miał miejsce w godzinach pracy Apteki (poniedziałek – piątek godz. 8.00 do 14.00). Do obowiązków Wykonawcy należy również rozładunek towaru dokonany na własny koszt i ryzyko.</w:t>
      </w:r>
    </w:p>
    <w:p w:rsidR="008D768B" w:rsidRPr="00272618" w:rsidRDefault="008D768B" w:rsidP="008D768B">
      <w:pPr>
        <w:numPr>
          <w:ilvl w:val="0"/>
          <w:numId w:val="36"/>
        </w:numPr>
        <w:jc w:val="both"/>
        <w:rPr>
          <w:sz w:val="22"/>
          <w:szCs w:val="22"/>
        </w:rPr>
      </w:pPr>
      <w:r w:rsidRPr="00272618">
        <w:rPr>
          <w:spacing w:val="2"/>
          <w:position w:val="-2"/>
          <w:sz w:val="22"/>
          <w:szCs w:val="22"/>
        </w:rPr>
        <w:t>Jeżeli dostawa wypada w dniu wolnym od pracy lub poza godzinami pracy Apteki szpitalnej, dostawa nastąpi w pierwszym dniu roboczym po wyznaczonym terminie.</w:t>
      </w:r>
    </w:p>
    <w:p w:rsidR="008D768B" w:rsidRPr="00272618" w:rsidRDefault="008D768B" w:rsidP="008D768B">
      <w:pPr>
        <w:numPr>
          <w:ilvl w:val="0"/>
          <w:numId w:val="36"/>
        </w:numPr>
        <w:jc w:val="both"/>
        <w:rPr>
          <w:sz w:val="22"/>
          <w:szCs w:val="22"/>
        </w:rPr>
      </w:pPr>
      <w:r w:rsidRPr="00272618">
        <w:rPr>
          <w:sz w:val="22"/>
          <w:szCs w:val="22"/>
        </w:rPr>
        <w:t>Odbiór asortymentu odbywać się będzie na podstawie wystawionej faktury VAT z określeniem przedmiotu umowy oraz ceny jednostkowej netto i brutto, dacie ważności i nr serii towaru.</w:t>
      </w:r>
    </w:p>
    <w:p w:rsidR="008D768B" w:rsidRPr="00272618" w:rsidRDefault="008D768B" w:rsidP="004A1B90">
      <w:pPr>
        <w:rPr>
          <w:sz w:val="22"/>
          <w:szCs w:val="22"/>
        </w:rPr>
      </w:pPr>
    </w:p>
    <w:p w:rsidR="008D768B" w:rsidRPr="00272618" w:rsidRDefault="008D768B" w:rsidP="008D768B">
      <w:pPr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5</w:t>
      </w:r>
    </w:p>
    <w:p w:rsidR="008D768B" w:rsidRPr="00272618" w:rsidRDefault="008D768B" w:rsidP="008D768B">
      <w:pPr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Kary</w:t>
      </w:r>
    </w:p>
    <w:p w:rsidR="008D768B" w:rsidRPr="00272618" w:rsidRDefault="008D768B" w:rsidP="008D768B">
      <w:pPr>
        <w:numPr>
          <w:ilvl w:val="0"/>
          <w:numId w:val="31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W przypadku braków ilościowych lub jakościowych w dostawie Zamawiający w terminie 3 dni od dnia otrzymania towaru zawiadamia Wykonawcę pisemnie o wadach.</w:t>
      </w:r>
    </w:p>
    <w:p w:rsidR="008D768B" w:rsidRPr="00272618" w:rsidRDefault="008D768B" w:rsidP="008D768B">
      <w:pPr>
        <w:numPr>
          <w:ilvl w:val="0"/>
          <w:numId w:val="31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 xml:space="preserve">Wykonawca zobowiązuje się do niezwłocznej wymiany wadliwego towaru na zgodny </w:t>
      </w:r>
      <w:r w:rsidRPr="00272618">
        <w:rPr>
          <w:sz w:val="22"/>
          <w:szCs w:val="22"/>
        </w:rPr>
        <w:br/>
        <w:t xml:space="preserve">z zamówieniem co do jakości, ewentualnie w razie braków ilościowych do niezwłocznego dostarczenia brakującej ilości, nie później niż w terminie 3 dni od dnia otrzymania informacji </w:t>
      </w:r>
      <w:r w:rsidRPr="00272618">
        <w:rPr>
          <w:sz w:val="22"/>
          <w:szCs w:val="22"/>
        </w:rPr>
        <w:br/>
        <w:t>o brakach lub o złej jakości towaru. Jeżeli dostawa będącą efektem reklamacji wypada w dniu wolnym od pracy lub poza godzinami pracy apteki szpitalnej, dostawa nastąpi w pierwszym dniu roboczym po wyznaczonym terminie.</w:t>
      </w:r>
    </w:p>
    <w:p w:rsidR="008D768B" w:rsidRPr="00272618" w:rsidRDefault="008D768B" w:rsidP="008D768B">
      <w:pPr>
        <w:numPr>
          <w:ilvl w:val="0"/>
          <w:numId w:val="31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Strony ustalają, iż w przypadku:</w:t>
      </w:r>
    </w:p>
    <w:p w:rsidR="008D768B" w:rsidRPr="00272618" w:rsidRDefault="008D768B" w:rsidP="008D768B">
      <w:pPr>
        <w:numPr>
          <w:ilvl w:val="0"/>
          <w:numId w:val="32"/>
        </w:numPr>
        <w:jc w:val="both"/>
        <w:rPr>
          <w:sz w:val="22"/>
          <w:szCs w:val="22"/>
        </w:rPr>
      </w:pPr>
      <w:r w:rsidRPr="00272618">
        <w:rPr>
          <w:sz w:val="22"/>
          <w:szCs w:val="22"/>
        </w:rPr>
        <w:t xml:space="preserve">opóźnienia w dostarczeniu przedmiotu umowy, Wykonawca zapłaci Zamawiającemu karę </w:t>
      </w:r>
      <w:r w:rsidRPr="00272618">
        <w:rPr>
          <w:sz w:val="22"/>
          <w:szCs w:val="22"/>
        </w:rPr>
        <w:br/>
        <w:t>w wysokości 1% wartości brutto przedmiotu umowy nie dostarczonego w ustalonym terminie za każdy dzień opóźnienia</w:t>
      </w:r>
    </w:p>
    <w:p w:rsidR="008D768B" w:rsidRPr="00272618" w:rsidRDefault="008D768B" w:rsidP="008D768B">
      <w:pPr>
        <w:numPr>
          <w:ilvl w:val="0"/>
          <w:numId w:val="32"/>
        </w:numPr>
        <w:jc w:val="both"/>
        <w:rPr>
          <w:sz w:val="22"/>
          <w:szCs w:val="22"/>
        </w:rPr>
      </w:pPr>
      <w:r w:rsidRPr="00272618">
        <w:rPr>
          <w:sz w:val="22"/>
          <w:szCs w:val="22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8D768B" w:rsidRPr="00272618" w:rsidRDefault="008D768B" w:rsidP="008D768B">
      <w:pPr>
        <w:numPr>
          <w:ilvl w:val="0"/>
          <w:numId w:val="32"/>
        </w:numPr>
        <w:jc w:val="both"/>
        <w:rPr>
          <w:sz w:val="22"/>
          <w:szCs w:val="22"/>
        </w:rPr>
      </w:pPr>
      <w:r w:rsidRPr="00272618">
        <w:rPr>
          <w:sz w:val="22"/>
          <w:szCs w:val="22"/>
        </w:rPr>
        <w:t>odstąpienia od umowy z powodu okoliczności, za które odpowiada Wykonawca - Wykonawca zobowiązuje się zapłacić Zamawiającemu karę w wysokości 10% wartości brutto przedmiotu umowy.</w:t>
      </w:r>
    </w:p>
    <w:p w:rsidR="008D768B" w:rsidRPr="00272618" w:rsidRDefault="008D768B" w:rsidP="008D768B">
      <w:pPr>
        <w:ind w:left="360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Wyżej wymienione kary mogą podlegać sumowaniu.</w:t>
      </w:r>
    </w:p>
    <w:p w:rsidR="008D768B" w:rsidRPr="00272618" w:rsidRDefault="008D768B" w:rsidP="008D768B">
      <w:pPr>
        <w:numPr>
          <w:ilvl w:val="0"/>
          <w:numId w:val="31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W razie opóźnienia w zapłacie wyżej wymienionych kar Zamawiający może potrącić należną mu karę z należności Wykonawcy.</w:t>
      </w:r>
    </w:p>
    <w:p w:rsidR="008D768B" w:rsidRPr="00272618" w:rsidRDefault="008D768B" w:rsidP="008D768B">
      <w:pPr>
        <w:numPr>
          <w:ilvl w:val="0"/>
          <w:numId w:val="31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>Zamawiający zastrzega możliwość dochodzenia na zasadach ogólnych odszkodowania przewyższającego wartość wyżej wymienionych kar, jeśli te nie pokrywają wyrządzonej szkody.</w:t>
      </w:r>
    </w:p>
    <w:p w:rsidR="008D768B" w:rsidRPr="00272618" w:rsidRDefault="008D768B" w:rsidP="008D768B">
      <w:pPr>
        <w:numPr>
          <w:ilvl w:val="0"/>
          <w:numId w:val="31"/>
        </w:numPr>
        <w:jc w:val="both"/>
        <w:rPr>
          <w:sz w:val="22"/>
          <w:szCs w:val="22"/>
        </w:rPr>
      </w:pPr>
      <w:r w:rsidRPr="00272618">
        <w:rPr>
          <w:sz w:val="22"/>
          <w:szCs w:val="22"/>
        </w:rPr>
        <w:t>Opóźnienia w dostarczeniu przedmiotu zamówienia dłuższej niż 5 dni uprawnia Zamawiającego do dokonania zakupu danego artykułu u innego dostawcy (zakup interwencyjny), a różnica kosztów wynikająca z ceny przetargowej i ceny nabycia u innego dostawcy, obciążać będzie Wykonawcę.</w:t>
      </w:r>
    </w:p>
    <w:p w:rsidR="008D768B" w:rsidRPr="00272618" w:rsidRDefault="008D768B" w:rsidP="008D768B">
      <w:pPr>
        <w:numPr>
          <w:ilvl w:val="0"/>
          <w:numId w:val="31"/>
        </w:numPr>
        <w:tabs>
          <w:tab w:val="left" w:pos="720"/>
        </w:tabs>
        <w:jc w:val="both"/>
        <w:rPr>
          <w:sz w:val="22"/>
          <w:szCs w:val="22"/>
        </w:rPr>
      </w:pPr>
      <w:r w:rsidRPr="00272618">
        <w:rPr>
          <w:sz w:val="22"/>
          <w:szCs w:val="22"/>
        </w:rPr>
        <w:t xml:space="preserve">Zakup interwencyjny, o którym mowa powyżej skutkuje zmniejszeniem ilości przedmiotu umowy </w:t>
      </w:r>
      <w:r w:rsidRPr="00272618">
        <w:rPr>
          <w:sz w:val="22"/>
          <w:szCs w:val="22"/>
        </w:rPr>
        <w:br/>
        <w:t>o wielkość tego zakupu.</w:t>
      </w:r>
    </w:p>
    <w:p w:rsidR="008D768B" w:rsidRPr="00272618" w:rsidRDefault="008D768B" w:rsidP="008D768B">
      <w:pPr>
        <w:rPr>
          <w:sz w:val="22"/>
          <w:szCs w:val="22"/>
        </w:rPr>
      </w:pP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6</w:t>
      </w:r>
    </w:p>
    <w:p w:rsidR="008D768B" w:rsidRPr="00272618" w:rsidRDefault="008D768B" w:rsidP="008D768B">
      <w:pPr>
        <w:numPr>
          <w:ilvl w:val="0"/>
          <w:numId w:val="34"/>
        </w:numPr>
        <w:ind w:left="360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Niniejsza umowa zostaje zawarta do dnia …………………. roku.</w:t>
      </w:r>
    </w:p>
    <w:p w:rsidR="008D768B" w:rsidRPr="00272618" w:rsidRDefault="008D768B" w:rsidP="008D768B">
      <w:pPr>
        <w:numPr>
          <w:ilvl w:val="0"/>
          <w:numId w:val="34"/>
        </w:numPr>
        <w:ind w:left="360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Wykonawca udziela Zamawiającemu gwarancji na dostarczony asortyment nie krótszej niż 12 miesięcy od dnia dostawy.</w:t>
      </w:r>
    </w:p>
    <w:p w:rsidR="008D768B" w:rsidRPr="00272618" w:rsidRDefault="008D768B" w:rsidP="008D768B">
      <w:pPr>
        <w:numPr>
          <w:ilvl w:val="0"/>
          <w:numId w:val="34"/>
        </w:numPr>
        <w:ind w:left="426" w:hanging="284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Wykonawca oświadcza, że towar będący przedmiotem umowy jest dobrej jakości, posiada wymagane atesty, certyfikaty, i spełnia normy obowiązujące dla tego rodzaju towaru.</w:t>
      </w:r>
    </w:p>
    <w:p w:rsidR="008D768B" w:rsidRPr="00272618" w:rsidRDefault="008D768B" w:rsidP="008D768B">
      <w:pPr>
        <w:ind w:left="360"/>
        <w:jc w:val="both"/>
        <w:rPr>
          <w:sz w:val="22"/>
          <w:szCs w:val="22"/>
        </w:rPr>
      </w:pPr>
    </w:p>
    <w:p w:rsidR="004A1B90" w:rsidRDefault="004A1B90" w:rsidP="008D768B">
      <w:pPr>
        <w:ind w:left="360"/>
        <w:jc w:val="center"/>
        <w:rPr>
          <w:sz w:val="22"/>
          <w:szCs w:val="22"/>
        </w:rPr>
      </w:pP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lastRenderedPageBreak/>
        <w:t>§ 7</w:t>
      </w:r>
    </w:p>
    <w:p w:rsidR="008D768B" w:rsidRPr="00272618" w:rsidRDefault="008D768B" w:rsidP="008D768B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72618">
        <w:rPr>
          <w:sz w:val="22"/>
          <w:szCs w:val="22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8D768B" w:rsidRPr="00272618" w:rsidRDefault="008D768B" w:rsidP="008D768B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72618">
        <w:rPr>
          <w:sz w:val="22"/>
          <w:szCs w:val="22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8D768B" w:rsidRPr="00272618" w:rsidRDefault="008D768B" w:rsidP="008D768B">
      <w:pPr>
        <w:rPr>
          <w:sz w:val="22"/>
          <w:szCs w:val="22"/>
        </w:rPr>
      </w:pP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8</w:t>
      </w:r>
    </w:p>
    <w:p w:rsidR="008D768B" w:rsidRPr="00272618" w:rsidRDefault="008D768B" w:rsidP="008D768B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72618">
        <w:rPr>
          <w:sz w:val="22"/>
          <w:szCs w:val="22"/>
        </w:rPr>
        <w:t>Wszelkie zmiany bądź uzupełnienia niniejszej umowy wymagają formy pisemnej pod rygorem nieważności.</w:t>
      </w:r>
    </w:p>
    <w:p w:rsidR="008D768B" w:rsidRPr="00272618" w:rsidRDefault="008D768B" w:rsidP="008D768B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72618">
        <w:rPr>
          <w:sz w:val="22"/>
          <w:szCs w:val="22"/>
        </w:rPr>
        <w:t xml:space="preserve">Zgodnie z art. 144 Ustawy </w:t>
      </w:r>
      <w:proofErr w:type="spellStart"/>
      <w:r w:rsidRPr="00272618">
        <w:rPr>
          <w:sz w:val="22"/>
          <w:szCs w:val="22"/>
        </w:rPr>
        <w:t>Pzp</w:t>
      </w:r>
      <w:proofErr w:type="spellEnd"/>
      <w:r w:rsidRPr="00272618">
        <w:rPr>
          <w:sz w:val="22"/>
          <w:szCs w:val="22"/>
        </w:rPr>
        <w:t xml:space="preserve"> Zamawiający  przewiduje możliwość dokonania</w:t>
      </w:r>
      <w:r>
        <w:rPr>
          <w:sz w:val="22"/>
          <w:szCs w:val="22"/>
        </w:rPr>
        <w:t xml:space="preserve"> zmiany warunków zawartej umowy</w:t>
      </w:r>
      <w:r w:rsidRPr="00272618">
        <w:rPr>
          <w:sz w:val="22"/>
          <w:szCs w:val="22"/>
        </w:rPr>
        <w:t xml:space="preserve"> w zakresie:</w:t>
      </w:r>
    </w:p>
    <w:p w:rsidR="008D768B" w:rsidRPr="00272618" w:rsidRDefault="008D768B" w:rsidP="008D768B">
      <w:pPr>
        <w:numPr>
          <w:ilvl w:val="0"/>
          <w:numId w:val="29"/>
        </w:numPr>
        <w:tabs>
          <w:tab w:val="left" w:pos="-5529"/>
        </w:tabs>
        <w:ind w:left="709" w:hanging="283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zmiany ceny jednostkowej towaru spowodowanej zmianą stawki podatku  od towarów i usług VAT</w:t>
      </w:r>
    </w:p>
    <w:p w:rsidR="008D768B" w:rsidRPr="00272618" w:rsidRDefault="008D768B" w:rsidP="008D768B">
      <w:pPr>
        <w:numPr>
          <w:ilvl w:val="0"/>
          <w:numId w:val="29"/>
        </w:numPr>
        <w:tabs>
          <w:tab w:val="left" w:pos="-5529"/>
        </w:tabs>
        <w:ind w:left="709" w:hanging="283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numeru katalogowego towaru</w:t>
      </w:r>
    </w:p>
    <w:p w:rsidR="008D768B" w:rsidRPr="00272618" w:rsidRDefault="008D768B" w:rsidP="008D768B">
      <w:pPr>
        <w:numPr>
          <w:ilvl w:val="0"/>
          <w:numId w:val="29"/>
        </w:numPr>
        <w:tabs>
          <w:tab w:val="left" w:pos="-5529"/>
        </w:tabs>
        <w:ind w:left="709" w:hanging="283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zmian cen rynkowych</w:t>
      </w:r>
    </w:p>
    <w:p w:rsidR="008D768B" w:rsidRPr="00272618" w:rsidRDefault="008D768B" w:rsidP="008D768B">
      <w:pPr>
        <w:numPr>
          <w:ilvl w:val="0"/>
          <w:numId w:val="29"/>
        </w:numPr>
        <w:tabs>
          <w:tab w:val="left" w:pos="-5529"/>
        </w:tabs>
        <w:ind w:left="709" w:hanging="283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wydłużenie okresu trwania umowy w przypadku niewyczerpania całości asortymentu określonego w załączniku „Formularz cenowy”</w:t>
      </w:r>
    </w:p>
    <w:p w:rsidR="008D768B" w:rsidRPr="00272618" w:rsidRDefault="008D768B" w:rsidP="008D768B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72618">
        <w:rPr>
          <w:sz w:val="22"/>
          <w:szCs w:val="22"/>
        </w:rPr>
        <w:t>Zamawiający może odstąpić od umowy na podstawie art. 145 ustawy prawo zamówień publicznych składając Wykonawcy odpowiednie oświadczenie na piśmie.</w:t>
      </w:r>
    </w:p>
    <w:p w:rsidR="008D768B" w:rsidRPr="00272618" w:rsidRDefault="008D768B" w:rsidP="008D768B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72618">
        <w:rPr>
          <w:sz w:val="22"/>
          <w:szCs w:val="22"/>
        </w:rPr>
        <w:t>Zamawiający może rozwiązać umowę bez zachowania okresu wypowiedzenia w przypadku trzykrotnego dostarczenia towaru złej jakości lub opóźnienia w dostawach.</w:t>
      </w:r>
    </w:p>
    <w:p w:rsidR="008D768B" w:rsidRPr="00272618" w:rsidRDefault="008D768B" w:rsidP="008D768B">
      <w:pPr>
        <w:jc w:val="both"/>
        <w:rPr>
          <w:sz w:val="22"/>
          <w:szCs w:val="22"/>
        </w:rPr>
      </w:pP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9</w:t>
      </w:r>
    </w:p>
    <w:p w:rsidR="008D768B" w:rsidRPr="00272618" w:rsidRDefault="008D768B" w:rsidP="008D768B">
      <w:pPr>
        <w:ind w:left="360"/>
        <w:jc w:val="both"/>
        <w:rPr>
          <w:sz w:val="22"/>
          <w:szCs w:val="22"/>
        </w:rPr>
      </w:pPr>
      <w:r w:rsidRPr="00272618">
        <w:rPr>
          <w:sz w:val="22"/>
          <w:szCs w:val="22"/>
        </w:rPr>
        <w:t>W sprawach nie uregulowanych niniejszą umową obowiązują przepisy Kodeksu Cywilnego, Ustawy prawo zamówień publicznych oraz oferta przetargowa  Wykonawcy.</w:t>
      </w: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10</w:t>
      </w:r>
    </w:p>
    <w:p w:rsidR="008D768B" w:rsidRPr="00272618" w:rsidRDefault="008D768B" w:rsidP="008D768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272618">
        <w:rPr>
          <w:sz w:val="22"/>
          <w:szCs w:val="22"/>
        </w:rPr>
        <w:t>Ewentualne spory wynikłe na tle niniejszej umowy będzie rozstrzygał Sąd właściwy dla siedziby Zamawiającego.</w:t>
      </w: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</w:p>
    <w:p w:rsidR="008D768B" w:rsidRPr="00272618" w:rsidRDefault="008D768B" w:rsidP="008D768B">
      <w:pPr>
        <w:ind w:left="360"/>
        <w:jc w:val="center"/>
        <w:rPr>
          <w:sz w:val="22"/>
          <w:szCs w:val="22"/>
        </w:rPr>
      </w:pPr>
      <w:r w:rsidRPr="00272618">
        <w:rPr>
          <w:sz w:val="22"/>
          <w:szCs w:val="22"/>
        </w:rPr>
        <w:t>§ 11</w:t>
      </w:r>
    </w:p>
    <w:p w:rsidR="008D768B" w:rsidRPr="00272618" w:rsidRDefault="008D768B" w:rsidP="008D768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272618">
        <w:rPr>
          <w:sz w:val="22"/>
          <w:szCs w:val="22"/>
        </w:rPr>
        <w:t>Umowę sporządzono w dwóch jednobrzmiących egzemplarzach, po jednym dla każdej ze stron.</w:t>
      </w:r>
    </w:p>
    <w:p w:rsidR="008D768B" w:rsidRPr="00272618" w:rsidRDefault="008D768B" w:rsidP="008D768B">
      <w:pPr>
        <w:rPr>
          <w:b/>
          <w:sz w:val="22"/>
          <w:szCs w:val="22"/>
        </w:rPr>
      </w:pPr>
    </w:p>
    <w:p w:rsidR="004A1B90" w:rsidRDefault="008D768B" w:rsidP="008D768B">
      <w:pPr>
        <w:rPr>
          <w:b/>
          <w:sz w:val="22"/>
          <w:szCs w:val="22"/>
        </w:rPr>
      </w:pPr>
      <w:r w:rsidRPr="00272618">
        <w:rPr>
          <w:b/>
          <w:sz w:val="22"/>
          <w:szCs w:val="22"/>
        </w:rPr>
        <w:t xml:space="preserve">                   </w:t>
      </w:r>
    </w:p>
    <w:p w:rsidR="008D768B" w:rsidRPr="00EE687C" w:rsidRDefault="004A1B90" w:rsidP="008D768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8D768B" w:rsidRPr="00272618">
        <w:rPr>
          <w:b/>
          <w:sz w:val="22"/>
          <w:szCs w:val="22"/>
        </w:rPr>
        <w:t xml:space="preserve">  W imieniu </w:t>
      </w:r>
      <w:r>
        <w:rPr>
          <w:b/>
          <w:sz w:val="22"/>
          <w:szCs w:val="22"/>
        </w:rPr>
        <w:t>Wykonawcy</w:t>
      </w:r>
      <w:r w:rsidR="008D768B" w:rsidRPr="00272618">
        <w:rPr>
          <w:b/>
          <w:sz w:val="22"/>
          <w:szCs w:val="22"/>
        </w:rPr>
        <w:t xml:space="preserve">                                     </w:t>
      </w:r>
      <w:r w:rsidR="008D768B">
        <w:rPr>
          <w:b/>
          <w:sz w:val="22"/>
          <w:szCs w:val="22"/>
        </w:rPr>
        <w:t xml:space="preserve">         W imieniu </w:t>
      </w:r>
      <w:r>
        <w:rPr>
          <w:b/>
          <w:sz w:val="22"/>
          <w:szCs w:val="22"/>
        </w:rPr>
        <w:t>Zamawiającego</w:t>
      </w:r>
      <w:r w:rsidR="008D768B">
        <w:rPr>
          <w:b/>
          <w:sz w:val="22"/>
          <w:szCs w:val="22"/>
        </w:rPr>
        <w:t xml:space="preserve">   </w:t>
      </w:r>
    </w:p>
    <w:p w:rsidR="008D768B" w:rsidRPr="00272618" w:rsidRDefault="008D768B" w:rsidP="008D768B">
      <w:pPr>
        <w:rPr>
          <w:rFonts w:ascii="Arial Narrow" w:hAnsi="Arial Narrow"/>
        </w:rPr>
      </w:pPr>
    </w:p>
    <w:p w:rsidR="008D768B" w:rsidRPr="00272618" w:rsidRDefault="008D768B" w:rsidP="008D768B">
      <w:pPr>
        <w:rPr>
          <w:rFonts w:ascii="Arial Narrow" w:hAnsi="Arial Narrow"/>
        </w:rPr>
      </w:pPr>
    </w:p>
    <w:p w:rsidR="008D768B" w:rsidRPr="00272618" w:rsidRDefault="008D768B" w:rsidP="008D768B">
      <w:pPr>
        <w:jc w:val="both"/>
        <w:rPr>
          <w:rFonts w:ascii="Arial Narrow" w:hAnsi="Arial Narrow"/>
        </w:rPr>
      </w:pPr>
    </w:p>
    <w:p w:rsidR="008D768B" w:rsidRPr="00272618" w:rsidRDefault="008D768B" w:rsidP="008D768B">
      <w:pPr>
        <w:jc w:val="both"/>
      </w:pPr>
    </w:p>
    <w:p w:rsidR="008D768B" w:rsidRPr="00272618" w:rsidRDefault="008D768B" w:rsidP="008D768B">
      <w:pPr>
        <w:jc w:val="both"/>
        <w:rPr>
          <w:rFonts w:ascii="Arial Narrow" w:hAnsi="Arial Narrow"/>
          <w:b/>
        </w:rPr>
      </w:pPr>
    </w:p>
    <w:p w:rsidR="008D768B" w:rsidRPr="00272618" w:rsidRDefault="008D768B" w:rsidP="008D768B">
      <w:pPr>
        <w:jc w:val="both"/>
        <w:rPr>
          <w:rFonts w:ascii="Arial Narrow" w:hAnsi="Arial Narrow"/>
          <w:b/>
        </w:rPr>
      </w:pPr>
    </w:p>
    <w:p w:rsidR="003A096D" w:rsidRDefault="003A096D" w:rsidP="003A096D">
      <w:pPr>
        <w:jc w:val="right"/>
        <w:rPr>
          <w:b/>
          <w:bCs/>
          <w:sz w:val="22"/>
          <w:szCs w:val="22"/>
        </w:rPr>
      </w:pPr>
    </w:p>
    <w:p w:rsidR="003A096D" w:rsidRDefault="003A096D" w:rsidP="003A096D">
      <w:pPr>
        <w:jc w:val="right"/>
        <w:rPr>
          <w:b/>
          <w:bCs/>
          <w:sz w:val="22"/>
          <w:szCs w:val="22"/>
        </w:rPr>
      </w:pPr>
    </w:p>
    <w:p w:rsidR="003A096D" w:rsidRDefault="003A096D" w:rsidP="003A096D">
      <w:pPr>
        <w:jc w:val="right"/>
        <w:rPr>
          <w:b/>
          <w:bCs/>
          <w:sz w:val="22"/>
          <w:szCs w:val="22"/>
        </w:rPr>
      </w:pPr>
    </w:p>
    <w:p w:rsidR="003A096D" w:rsidRDefault="003A096D" w:rsidP="003A096D">
      <w:pPr>
        <w:jc w:val="right"/>
        <w:rPr>
          <w:b/>
          <w:bCs/>
          <w:sz w:val="22"/>
          <w:szCs w:val="22"/>
        </w:rPr>
      </w:pPr>
    </w:p>
    <w:p w:rsidR="003A096D" w:rsidRPr="00D24720" w:rsidRDefault="002D319E" w:rsidP="003A096D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Załącznik nr 6</w:t>
      </w:r>
    </w:p>
    <w:p w:rsidR="003A096D" w:rsidRPr="00D24720" w:rsidRDefault="003A096D" w:rsidP="003A096D">
      <w:pPr>
        <w:jc w:val="right"/>
        <w:rPr>
          <w:b/>
          <w:bCs/>
          <w:sz w:val="22"/>
          <w:szCs w:val="22"/>
        </w:rPr>
      </w:pPr>
    </w:p>
    <w:p w:rsidR="003A096D" w:rsidRPr="00D24720" w:rsidRDefault="003A096D" w:rsidP="003A096D">
      <w:pPr>
        <w:jc w:val="right"/>
        <w:rPr>
          <w:b/>
          <w:bCs/>
          <w:sz w:val="22"/>
          <w:szCs w:val="22"/>
        </w:rPr>
      </w:pPr>
    </w:p>
    <w:p w:rsidR="003A096D" w:rsidRPr="00D24720" w:rsidRDefault="003A096D" w:rsidP="003A096D">
      <w:pPr>
        <w:jc w:val="center"/>
        <w:rPr>
          <w:b/>
          <w:bCs/>
          <w:sz w:val="22"/>
          <w:szCs w:val="22"/>
        </w:rPr>
      </w:pPr>
    </w:p>
    <w:p w:rsidR="003A096D" w:rsidRPr="00D24720" w:rsidRDefault="003A096D" w:rsidP="003A096D">
      <w:pPr>
        <w:jc w:val="center"/>
        <w:rPr>
          <w:b/>
          <w:sz w:val="22"/>
          <w:szCs w:val="22"/>
        </w:rPr>
      </w:pPr>
      <w:r w:rsidRPr="00D24720">
        <w:rPr>
          <w:b/>
          <w:sz w:val="22"/>
          <w:szCs w:val="22"/>
        </w:rPr>
        <w:t>OŚWIADCZENIE WYKONAWCY</w:t>
      </w:r>
    </w:p>
    <w:p w:rsidR="003A096D" w:rsidRPr="00D24720" w:rsidRDefault="003A096D" w:rsidP="003A096D">
      <w:pPr>
        <w:rPr>
          <w:sz w:val="22"/>
          <w:szCs w:val="22"/>
        </w:rPr>
      </w:pPr>
    </w:p>
    <w:p w:rsidR="003A096D" w:rsidRPr="00D24720" w:rsidRDefault="003A096D" w:rsidP="003A096D">
      <w:pPr>
        <w:spacing w:line="360" w:lineRule="auto"/>
        <w:rPr>
          <w:sz w:val="22"/>
          <w:szCs w:val="22"/>
        </w:rPr>
      </w:pPr>
    </w:p>
    <w:p w:rsidR="003A096D" w:rsidRPr="00D24720" w:rsidRDefault="003A096D" w:rsidP="003A096D">
      <w:pPr>
        <w:spacing w:line="360" w:lineRule="auto"/>
        <w:rPr>
          <w:sz w:val="22"/>
          <w:szCs w:val="22"/>
        </w:rPr>
      </w:pPr>
      <w:r w:rsidRPr="00D24720">
        <w:rPr>
          <w:sz w:val="22"/>
          <w:szCs w:val="22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096D" w:rsidRPr="00D24720" w:rsidRDefault="003A096D" w:rsidP="003A096D">
      <w:pPr>
        <w:spacing w:line="360" w:lineRule="auto"/>
        <w:rPr>
          <w:sz w:val="22"/>
          <w:szCs w:val="22"/>
        </w:rPr>
      </w:pPr>
      <w:r w:rsidRPr="00D24720">
        <w:rPr>
          <w:sz w:val="22"/>
          <w:szCs w:val="22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096D" w:rsidRPr="00D24720" w:rsidRDefault="003A096D" w:rsidP="003A096D">
      <w:pPr>
        <w:spacing w:line="360" w:lineRule="auto"/>
        <w:rPr>
          <w:sz w:val="22"/>
          <w:szCs w:val="22"/>
        </w:rPr>
      </w:pPr>
      <w:r w:rsidRPr="00D24720">
        <w:rPr>
          <w:sz w:val="22"/>
          <w:szCs w:val="22"/>
        </w:rPr>
        <w:t>Telefon...............................................................................................................................</w:t>
      </w:r>
    </w:p>
    <w:p w:rsidR="003A096D" w:rsidRPr="00D24720" w:rsidRDefault="003A096D" w:rsidP="003A096D">
      <w:pPr>
        <w:spacing w:line="360" w:lineRule="auto"/>
        <w:rPr>
          <w:sz w:val="22"/>
          <w:szCs w:val="22"/>
        </w:rPr>
      </w:pPr>
      <w:r w:rsidRPr="00D24720">
        <w:rPr>
          <w:sz w:val="22"/>
          <w:szCs w:val="22"/>
        </w:rPr>
        <w:t>Fax.....................................................................................................................................</w:t>
      </w:r>
    </w:p>
    <w:p w:rsidR="003A096D" w:rsidRPr="00D24720" w:rsidRDefault="003A096D" w:rsidP="003A096D">
      <w:pPr>
        <w:ind w:firstLine="708"/>
        <w:jc w:val="both"/>
        <w:rPr>
          <w:sz w:val="22"/>
          <w:szCs w:val="22"/>
        </w:rPr>
      </w:pPr>
    </w:p>
    <w:p w:rsidR="003A096D" w:rsidRPr="00D24720" w:rsidRDefault="003A096D" w:rsidP="003A096D">
      <w:pPr>
        <w:jc w:val="both"/>
        <w:rPr>
          <w:sz w:val="22"/>
          <w:szCs w:val="22"/>
        </w:rPr>
      </w:pPr>
    </w:p>
    <w:p w:rsidR="003A096D" w:rsidRPr="00D24720" w:rsidRDefault="003A096D" w:rsidP="003A096D">
      <w:pPr>
        <w:rPr>
          <w:b/>
          <w:sz w:val="22"/>
          <w:szCs w:val="22"/>
        </w:rPr>
      </w:pPr>
      <w:r w:rsidRPr="00D24720">
        <w:rPr>
          <w:b/>
          <w:sz w:val="22"/>
          <w:szCs w:val="22"/>
        </w:rPr>
        <w:t xml:space="preserve"> Oświadczamy, iż oferowany przedmiot zamówienia jest dopuszczony do stosowania w placówkach służby zdrowia </w:t>
      </w:r>
      <w:r w:rsidRPr="00D24720">
        <w:rPr>
          <w:b/>
          <w:color w:val="000000"/>
          <w:sz w:val="22"/>
          <w:szCs w:val="22"/>
        </w:rPr>
        <w:t>stosownie do zapisów Ustawy z dnia 20 maja 2010 r. o wyrobach medycznych (Dz. U. Nr 107 poz. 679)</w:t>
      </w:r>
      <w:r w:rsidRPr="00D24720">
        <w:rPr>
          <w:b/>
          <w:sz w:val="22"/>
          <w:szCs w:val="22"/>
        </w:rPr>
        <w:t>.</w:t>
      </w:r>
    </w:p>
    <w:p w:rsidR="003A096D" w:rsidRPr="00D24720" w:rsidRDefault="003A096D" w:rsidP="003A096D">
      <w:pPr>
        <w:spacing w:after="120"/>
        <w:ind w:left="283"/>
        <w:rPr>
          <w:sz w:val="22"/>
          <w:szCs w:val="22"/>
        </w:rPr>
      </w:pPr>
      <w:r w:rsidRPr="00D24720">
        <w:rPr>
          <w:sz w:val="22"/>
          <w:szCs w:val="22"/>
        </w:rPr>
        <w:t xml:space="preserve">                                                                                               </w:t>
      </w:r>
    </w:p>
    <w:p w:rsidR="003A096D" w:rsidRPr="00D24720" w:rsidRDefault="003A096D" w:rsidP="003A096D">
      <w:pPr>
        <w:spacing w:after="120"/>
        <w:ind w:left="283"/>
        <w:rPr>
          <w:sz w:val="22"/>
          <w:szCs w:val="22"/>
        </w:rPr>
      </w:pPr>
    </w:p>
    <w:p w:rsidR="003A096D" w:rsidRDefault="003A096D" w:rsidP="003A096D">
      <w:pPr>
        <w:spacing w:after="120"/>
        <w:ind w:left="283"/>
        <w:rPr>
          <w:rFonts w:ascii="Arial Narrow" w:hAnsi="Arial Narrow" w:cs="Arial"/>
        </w:rPr>
      </w:pPr>
    </w:p>
    <w:p w:rsidR="003A096D" w:rsidRDefault="003A096D" w:rsidP="003A096D">
      <w:pPr>
        <w:spacing w:after="120"/>
        <w:ind w:left="283"/>
        <w:rPr>
          <w:rFonts w:ascii="Arial Narrow" w:hAnsi="Arial Narrow" w:cs="Arial"/>
        </w:rPr>
      </w:pPr>
      <w:r>
        <w:rPr>
          <w:rFonts w:ascii="Arial Narrow" w:hAnsi="Arial Narrow" w:cs="Arial"/>
        </w:rPr>
        <w:t>................................................</w:t>
      </w:r>
    </w:p>
    <w:p w:rsidR="003A096D" w:rsidRDefault="003A096D" w:rsidP="003A096D">
      <w:pPr>
        <w:spacing w:after="120"/>
        <w:ind w:left="283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miejscowość i data</w:t>
      </w:r>
    </w:p>
    <w:p w:rsidR="003A096D" w:rsidRDefault="003A096D" w:rsidP="003A096D">
      <w:pPr>
        <w:spacing w:after="120"/>
        <w:ind w:left="283"/>
        <w:rPr>
          <w:rFonts w:ascii="Arial Narrow" w:hAnsi="Arial Narrow" w:cs="Arial"/>
        </w:rPr>
      </w:pPr>
    </w:p>
    <w:p w:rsidR="003A096D" w:rsidRDefault="003A096D" w:rsidP="003A096D">
      <w:pPr>
        <w:spacing w:after="120"/>
        <w:ind w:left="283"/>
        <w:jc w:val="right"/>
        <w:rPr>
          <w:rFonts w:ascii="Arial Narrow" w:hAnsi="Arial Narrow" w:cs="Arial"/>
        </w:rPr>
      </w:pPr>
    </w:p>
    <w:p w:rsidR="003A096D" w:rsidRDefault="003A096D" w:rsidP="003A096D">
      <w:pPr>
        <w:spacing w:after="120"/>
        <w:ind w:left="283"/>
        <w:jc w:val="right"/>
        <w:rPr>
          <w:rFonts w:ascii="Arial Narrow" w:hAnsi="Arial Narrow" w:cs="Arial"/>
        </w:rPr>
      </w:pPr>
    </w:p>
    <w:p w:rsidR="003A096D" w:rsidRDefault="003A096D" w:rsidP="003A096D">
      <w:pPr>
        <w:spacing w:after="120"/>
        <w:ind w:left="283"/>
        <w:jc w:val="right"/>
        <w:rPr>
          <w:rFonts w:ascii="Arial Narrow" w:hAnsi="Arial Narrow" w:cs="Arial"/>
        </w:rPr>
      </w:pPr>
    </w:p>
    <w:p w:rsidR="003A096D" w:rsidRDefault="003A096D" w:rsidP="003A096D">
      <w:pPr>
        <w:spacing w:after="120"/>
        <w:ind w:left="283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..................................................................................</w:t>
      </w:r>
    </w:p>
    <w:p w:rsidR="003A096D" w:rsidRDefault="003A096D" w:rsidP="003A096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              podpis i pieczęć osoby uprawnionej do reprezentowania Wykonawcy</w:t>
      </w:r>
    </w:p>
    <w:p w:rsidR="003A096D" w:rsidRPr="001B7CAC" w:rsidRDefault="003A096D" w:rsidP="003A096D">
      <w:pPr>
        <w:ind w:left="284"/>
        <w:jc w:val="both"/>
        <w:rPr>
          <w:sz w:val="22"/>
          <w:szCs w:val="22"/>
        </w:rPr>
      </w:pPr>
    </w:p>
    <w:p w:rsidR="00811757" w:rsidRPr="00D61865" w:rsidRDefault="00811757" w:rsidP="008D768B">
      <w:pPr>
        <w:suppressAutoHyphens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3F1" w:rsidRDefault="006273F1">
      <w:r>
        <w:separator/>
      </w:r>
    </w:p>
  </w:endnote>
  <w:endnote w:type="continuationSeparator" w:id="0">
    <w:p w:rsidR="006273F1" w:rsidRDefault="00627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0B0412" w:rsidRDefault="000B04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19E">
          <w:rPr>
            <w:noProof/>
          </w:rPr>
          <w:t>18</w:t>
        </w:r>
        <w:r>
          <w:fldChar w:fldCharType="end"/>
        </w:r>
      </w:p>
    </w:sdtContent>
  </w:sdt>
  <w:p w:rsidR="000B0412" w:rsidRDefault="000B04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3F1" w:rsidRDefault="006273F1">
      <w:r>
        <w:separator/>
      </w:r>
    </w:p>
  </w:footnote>
  <w:footnote w:type="continuationSeparator" w:id="0">
    <w:p w:rsidR="006273F1" w:rsidRDefault="00627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6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7"/>
  </w:num>
  <w:num w:numId="3">
    <w:abstractNumId w:val="49"/>
  </w:num>
  <w:num w:numId="4">
    <w:abstractNumId w:val="30"/>
  </w:num>
  <w:num w:numId="5">
    <w:abstractNumId w:val="13"/>
  </w:num>
  <w:num w:numId="6">
    <w:abstractNumId w:val="41"/>
  </w:num>
  <w:num w:numId="7">
    <w:abstractNumId w:val="9"/>
  </w:num>
  <w:num w:numId="8">
    <w:abstractNumId w:val="8"/>
  </w:num>
  <w:num w:numId="9">
    <w:abstractNumId w:val="40"/>
  </w:num>
  <w:num w:numId="10">
    <w:abstractNumId w:val="27"/>
  </w:num>
  <w:num w:numId="11">
    <w:abstractNumId w:val="15"/>
  </w:num>
  <w:num w:numId="12">
    <w:abstractNumId w:val="21"/>
  </w:num>
  <w:num w:numId="13">
    <w:abstractNumId w:val="39"/>
  </w:num>
  <w:num w:numId="14">
    <w:abstractNumId w:val="10"/>
  </w:num>
  <w:num w:numId="15">
    <w:abstractNumId w:val="42"/>
  </w:num>
  <w:num w:numId="16">
    <w:abstractNumId w:val="11"/>
  </w:num>
  <w:num w:numId="17">
    <w:abstractNumId w:val="31"/>
  </w:num>
  <w:num w:numId="18">
    <w:abstractNumId w:val="24"/>
  </w:num>
  <w:num w:numId="19">
    <w:abstractNumId w:val="25"/>
  </w:num>
  <w:num w:numId="20">
    <w:abstractNumId w:val="28"/>
  </w:num>
  <w:num w:numId="21">
    <w:abstractNumId w:val="19"/>
  </w:num>
  <w:num w:numId="22">
    <w:abstractNumId w:val="43"/>
  </w:num>
  <w:num w:numId="23">
    <w:abstractNumId w:val="20"/>
  </w:num>
  <w:num w:numId="24">
    <w:abstractNumId w:val="46"/>
  </w:num>
  <w:num w:numId="25">
    <w:abstractNumId w:val="18"/>
  </w:num>
  <w:num w:numId="26">
    <w:abstractNumId w:val="2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17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9"/>
  </w:num>
  <w:num w:numId="34">
    <w:abstractNumId w:val="47"/>
  </w:num>
  <w:num w:numId="35">
    <w:abstractNumId w:val="36"/>
  </w:num>
  <w:num w:numId="36">
    <w:abstractNumId w:val="38"/>
  </w:num>
  <w:num w:numId="37">
    <w:abstractNumId w:val="35"/>
  </w:num>
  <w:num w:numId="38">
    <w:abstractNumId w:val="45"/>
    <w:lvlOverride w:ilvl="0">
      <w:startOverride w:val="1"/>
    </w:lvlOverride>
  </w:num>
  <w:num w:numId="39">
    <w:abstractNumId w:val="26"/>
    <w:lvlOverride w:ilvl="0">
      <w:startOverride w:val="1"/>
    </w:lvlOverride>
  </w:num>
  <w:num w:numId="40">
    <w:abstractNumId w:val="16"/>
    <w:lvlOverride w:ilvl="0">
      <w:startOverride w:val="1"/>
    </w:lvlOverride>
  </w:num>
  <w:num w:numId="41">
    <w:abstractNumId w:val="34"/>
    <w:lvlOverride w:ilvl="0">
      <w:startOverride w:val="1"/>
    </w:lvlOverride>
  </w:num>
  <w:num w:numId="42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B0412"/>
    <w:rsid w:val="001B0606"/>
    <w:rsid w:val="00235988"/>
    <w:rsid w:val="002C2C40"/>
    <w:rsid w:val="002D319E"/>
    <w:rsid w:val="00305A4B"/>
    <w:rsid w:val="00313942"/>
    <w:rsid w:val="0031540B"/>
    <w:rsid w:val="003A096D"/>
    <w:rsid w:val="003B20E5"/>
    <w:rsid w:val="00486841"/>
    <w:rsid w:val="004A1B90"/>
    <w:rsid w:val="004A345C"/>
    <w:rsid w:val="004C4F8D"/>
    <w:rsid w:val="005D084B"/>
    <w:rsid w:val="006273F1"/>
    <w:rsid w:val="00645F5E"/>
    <w:rsid w:val="00677E25"/>
    <w:rsid w:val="006841B0"/>
    <w:rsid w:val="006C2697"/>
    <w:rsid w:val="006E5846"/>
    <w:rsid w:val="0071182A"/>
    <w:rsid w:val="007A6A04"/>
    <w:rsid w:val="007F0B38"/>
    <w:rsid w:val="007F53BF"/>
    <w:rsid w:val="008009F0"/>
    <w:rsid w:val="00811757"/>
    <w:rsid w:val="008D768B"/>
    <w:rsid w:val="00911F6F"/>
    <w:rsid w:val="0096299B"/>
    <w:rsid w:val="009731D6"/>
    <w:rsid w:val="00B02D1E"/>
    <w:rsid w:val="00BD3D25"/>
    <w:rsid w:val="00C011F6"/>
    <w:rsid w:val="00C44B5A"/>
    <w:rsid w:val="00CC4A54"/>
    <w:rsid w:val="00CF5C5D"/>
    <w:rsid w:val="00D4159A"/>
    <w:rsid w:val="00D564F3"/>
    <w:rsid w:val="00D61865"/>
    <w:rsid w:val="00DD7D3C"/>
    <w:rsid w:val="00E13929"/>
    <w:rsid w:val="00EA0C8C"/>
    <w:rsid w:val="00EE618C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ust">
    <w:name w:val="ust"/>
    <w:basedOn w:val="Normalny"/>
    <w:link w:val="ustZnak"/>
    <w:rsid w:val="008D768B"/>
    <w:pPr>
      <w:spacing w:after="80"/>
      <w:ind w:left="431" w:hanging="255"/>
      <w:jc w:val="both"/>
    </w:pPr>
    <w:rPr>
      <w:rFonts w:ascii="Calibri" w:eastAsia="Calibri" w:hAnsi="Calibri"/>
      <w:szCs w:val="20"/>
    </w:rPr>
  </w:style>
  <w:style w:type="character" w:customStyle="1" w:styleId="ustZnak">
    <w:name w:val="ust Znak"/>
    <w:link w:val="ust"/>
    <w:rsid w:val="008D768B"/>
    <w:rPr>
      <w:rFonts w:ascii="Calibri" w:eastAsia="Calibri" w:hAnsi="Calibri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1B38F-0747-4C55-B9EE-CDDAE2CC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6444</Words>
  <Characters>38665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2016-09-30T12:43:00Z</cp:lastPrinted>
  <dcterms:created xsi:type="dcterms:W3CDTF">2016-09-06T11:38:00Z</dcterms:created>
  <dcterms:modified xsi:type="dcterms:W3CDTF">2016-09-30T12:44:00Z</dcterms:modified>
</cp:coreProperties>
</file>