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4A345C" w:rsidP="00AE5FE2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427004">
              <w:rPr>
                <w:rFonts w:ascii="Calibri" w:hAnsi="Calibri" w:cs="Segoe UI"/>
                <w:b/>
                <w:sz w:val="28"/>
                <w:szCs w:val="28"/>
              </w:rPr>
              <w:t xml:space="preserve">sprzętu </w:t>
            </w:r>
            <w:r w:rsidR="00AE5FE2">
              <w:rPr>
                <w:rFonts w:ascii="Calibri" w:hAnsi="Calibri" w:cs="Segoe UI"/>
                <w:b/>
                <w:sz w:val="28"/>
                <w:szCs w:val="28"/>
              </w:rPr>
              <w:t>jednorazowego</w:t>
            </w:r>
            <w:r w:rsidR="00427004">
              <w:rPr>
                <w:rFonts w:ascii="Calibri" w:hAnsi="Calibri" w:cs="Segoe UI"/>
                <w:b/>
                <w:sz w:val="28"/>
                <w:szCs w:val="28"/>
              </w:rPr>
              <w:t xml:space="preserve"> użytku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AE5FE2">
              <w:rPr>
                <w:rFonts w:ascii="Calibri" w:hAnsi="Calibri" w:cs="Segoe UI"/>
                <w:b/>
                <w:sz w:val="22"/>
                <w:szCs w:val="22"/>
              </w:rPr>
              <w:t>47</w:t>
            </w:r>
            <w:r w:rsidR="00E13929">
              <w:rPr>
                <w:rFonts w:ascii="Calibri" w:hAnsi="Calibri" w:cs="Segoe UI"/>
                <w:b/>
                <w:sz w:val="22"/>
                <w:szCs w:val="22"/>
              </w:rPr>
              <w:t>/D/16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733491">
              <w:rPr>
                <w:rFonts w:ascii="Calibri" w:hAnsi="Calibri" w:cs="Segoe UI"/>
                <w:sz w:val="16"/>
                <w:szCs w:val="16"/>
              </w:rPr>
              <w:t>28</w:t>
            </w:r>
            <w:r w:rsidR="00AE5FE2">
              <w:rPr>
                <w:rFonts w:ascii="Calibri" w:hAnsi="Calibri" w:cs="Segoe UI"/>
                <w:sz w:val="16"/>
                <w:szCs w:val="16"/>
              </w:rPr>
              <w:t>.12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>
              <w:rPr>
                <w:rFonts w:ascii="Calibri" w:hAnsi="Calibri" w:cs="Segoe UI"/>
                <w:sz w:val="16"/>
                <w:szCs w:val="16"/>
              </w:rPr>
              <w:t>2016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Default="004A345C" w:rsidP="004A345C">
      <w:pPr>
        <w:numPr>
          <w:ilvl w:val="0"/>
          <w:numId w:val="3"/>
        </w:numPr>
        <w:pBdr>
          <w:bottom w:val="single" w:sz="12" w:space="1" w:color="auto"/>
        </w:pBd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427004">
        <w:rPr>
          <w:rFonts w:ascii="Calibri" w:hAnsi="Calibri" w:cs="Segoe UI"/>
          <w:sz w:val="20"/>
          <w:szCs w:val="20"/>
        </w:rPr>
        <w:t xml:space="preserve">sprzętu </w:t>
      </w:r>
      <w:r w:rsidR="00AE5FE2">
        <w:rPr>
          <w:rFonts w:ascii="Calibri" w:hAnsi="Calibri" w:cs="Segoe UI"/>
          <w:sz w:val="20"/>
          <w:szCs w:val="20"/>
        </w:rPr>
        <w:t>jednorazowego</w:t>
      </w:r>
      <w:r w:rsidR="00427004">
        <w:rPr>
          <w:rFonts w:ascii="Calibri" w:hAnsi="Calibri" w:cs="Segoe UI"/>
          <w:sz w:val="20"/>
          <w:szCs w:val="20"/>
        </w:rPr>
        <w:t xml:space="preserve"> użytku dla potrzeb szpitala w podziale na </w:t>
      </w:r>
      <w:r w:rsidR="00733491">
        <w:rPr>
          <w:rFonts w:ascii="Calibri" w:hAnsi="Calibri" w:cs="Segoe UI"/>
          <w:sz w:val="20"/>
          <w:szCs w:val="20"/>
        </w:rPr>
        <w:t>18</w:t>
      </w:r>
      <w:r w:rsidR="00427004">
        <w:rPr>
          <w:rFonts w:ascii="Calibri" w:hAnsi="Calibri" w:cs="Segoe UI"/>
          <w:sz w:val="20"/>
          <w:szCs w:val="20"/>
        </w:rPr>
        <w:t xml:space="preserve"> pakietów.</w:t>
      </w:r>
    </w:p>
    <w:p w:rsidR="004A345C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AE5FE2">
        <w:rPr>
          <w:rFonts w:ascii="Calibri" w:hAnsi="Calibri" w:cs="Segoe UI"/>
          <w:sz w:val="20"/>
          <w:szCs w:val="20"/>
        </w:rPr>
        <w:t>33141000-0</w:t>
      </w:r>
      <w:r w:rsidR="00427004">
        <w:rPr>
          <w:rFonts w:ascii="Calibri" w:hAnsi="Calibri" w:cs="Segoe UI"/>
          <w:sz w:val="20"/>
          <w:szCs w:val="20"/>
        </w:rPr>
        <w:t xml:space="preserve"> – </w:t>
      </w:r>
      <w:r w:rsidR="00AE5FE2">
        <w:rPr>
          <w:rFonts w:ascii="Calibri" w:hAnsi="Calibri" w:cs="Segoe UI"/>
          <w:sz w:val="20"/>
          <w:szCs w:val="20"/>
        </w:rPr>
        <w:t xml:space="preserve">jednorazowe </w:t>
      </w:r>
      <w:proofErr w:type="spellStart"/>
      <w:r w:rsidR="00AE5FE2">
        <w:rPr>
          <w:rFonts w:ascii="Calibri" w:hAnsi="Calibri" w:cs="Segoe UI"/>
          <w:sz w:val="20"/>
          <w:szCs w:val="20"/>
        </w:rPr>
        <w:t>niechemiczne</w:t>
      </w:r>
      <w:proofErr w:type="spellEnd"/>
      <w:r w:rsidR="00AE5FE2">
        <w:rPr>
          <w:rFonts w:ascii="Calibri" w:hAnsi="Calibri" w:cs="Segoe UI"/>
          <w:sz w:val="20"/>
          <w:szCs w:val="20"/>
        </w:rPr>
        <w:t xml:space="preserve"> artykuły medyczne </w:t>
      </w:r>
      <w:r w:rsidR="00AE5FE2">
        <w:rPr>
          <w:rFonts w:ascii="Calibri" w:hAnsi="Calibri" w:cs="Segoe UI"/>
          <w:sz w:val="20"/>
          <w:szCs w:val="20"/>
        </w:rPr>
        <w:br/>
        <w:t>i hematologiczne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Zamawiający </w:t>
      </w:r>
      <w:r w:rsidR="003B20E5">
        <w:rPr>
          <w:rFonts w:ascii="Calibri" w:hAnsi="Calibri" w:cs="Segoe UI"/>
          <w:sz w:val="20"/>
          <w:szCs w:val="20"/>
        </w:rPr>
        <w:t>dopuszcza składanie</w:t>
      </w:r>
      <w:r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AE5FE2">
        <w:rPr>
          <w:rFonts w:ascii="Calibri" w:hAnsi="Calibri"/>
          <w:sz w:val="20"/>
          <w:lang w:val="pl-PL"/>
        </w:rPr>
        <w:t>11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F754E5" w:rsidRDefault="00F754E5" w:rsidP="006E584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677E25" w:rsidRPr="00CC4A54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7A6A04" w:rsidRPr="007A6A04" w:rsidRDefault="007A6A04" w:rsidP="007A6A04">
      <w:pPr>
        <w:pStyle w:val="Zwykytek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b/>
          <w:lang w:val="pl-PL"/>
        </w:rPr>
      </w:pPr>
      <w:r w:rsidRPr="007A6A04">
        <w:rPr>
          <w:rFonts w:asciiTheme="minorHAnsi" w:eastAsia="TimesNewRoman" w:hAnsiTheme="minorHAnsi"/>
          <w:b/>
          <w:lang w:val="pl-PL"/>
        </w:rPr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>kierowane na adres: zamowienia@zozmswlodz.pl, a faksem na nr (42) 63 41 270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</w:t>
      </w:r>
      <w:r w:rsidRPr="00223729">
        <w:rPr>
          <w:rFonts w:ascii="Calibri" w:hAnsi="Calibri" w:cs="Segoe UI"/>
          <w:sz w:val="20"/>
          <w:szCs w:val="20"/>
        </w:rPr>
        <w:lastRenderedPageBreak/>
        <w:t xml:space="preserve">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na </w:t>
      </w:r>
      <w:r w:rsidRPr="00127EE1">
        <w:rPr>
          <w:rFonts w:ascii="Calibri" w:hAnsi="Calibri" w:cs="Segoe UI"/>
          <w:b/>
          <w:sz w:val="20"/>
          <w:szCs w:val="20"/>
        </w:rPr>
        <w:t>dostawę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 w:rsidR="00A01D93">
        <w:rPr>
          <w:rFonts w:ascii="Calibri" w:hAnsi="Calibri" w:cs="Arial"/>
          <w:b/>
          <w:sz w:val="20"/>
          <w:szCs w:val="20"/>
        </w:rPr>
        <w:t xml:space="preserve">sprzętu </w:t>
      </w:r>
      <w:r w:rsidR="00893119">
        <w:rPr>
          <w:rFonts w:ascii="Calibri" w:hAnsi="Calibri" w:cs="Arial"/>
          <w:b/>
          <w:sz w:val="20"/>
          <w:szCs w:val="20"/>
        </w:rPr>
        <w:t>jednorazowego</w:t>
      </w:r>
      <w:r w:rsidR="00A01D93">
        <w:rPr>
          <w:rFonts w:ascii="Calibri" w:hAnsi="Calibri" w:cs="Arial"/>
          <w:b/>
          <w:sz w:val="20"/>
          <w:szCs w:val="20"/>
        </w:rPr>
        <w:t xml:space="preserve"> użytku</w:t>
      </w:r>
      <w:r>
        <w:rPr>
          <w:rFonts w:ascii="Calibri" w:hAnsi="Calibri" w:cs="Arial"/>
          <w:b/>
          <w:sz w:val="20"/>
          <w:szCs w:val="20"/>
        </w:rPr>
        <w:t xml:space="preserve"> </w:t>
      </w:r>
      <w:r w:rsidR="00893119">
        <w:rPr>
          <w:rFonts w:ascii="Calibri" w:hAnsi="Calibri" w:cs="Segoe UI"/>
          <w:b/>
          <w:sz w:val="20"/>
          <w:szCs w:val="20"/>
        </w:rPr>
        <w:t>nr sprawy: 47</w:t>
      </w:r>
      <w:r w:rsidR="008009F0">
        <w:rPr>
          <w:rFonts w:ascii="Calibri" w:hAnsi="Calibri" w:cs="Segoe UI"/>
          <w:b/>
          <w:sz w:val="20"/>
          <w:szCs w:val="20"/>
        </w:rPr>
        <w:t>/D/16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733491">
        <w:rPr>
          <w:rFonts w:ascii="Calibri" w:hAnsi="Calibri" w:cs="Segoe UI"/>
          <w:b/>
          <w:sz w:val="20"/>
          <w:szCs w:val="20"/>
        </w:rPr>
        <w:t>10.01.2017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lastRenderedPageBreak/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733491">
        <w:rPr>
          <w:rFonts w:ascii="Calibri" w:hAnsi="Calibri" w:cs="Segoe UI"/>
          <w:b/>
          <w:sz w:val="20"/>
          <w:szCs w:val="20"/>
        </w:rPr>
        <w:t>10.01.2017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F93263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Termin realizacji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 w:rsidRPr="001E00D0">
              <w:rPr>
                <w:rFonts w:ascii="Arial" w:hAnsi="Arial" w:cs="Arial"/>
                <w:sz w:val="20"/>
                <w:szCs w:val="20"/>
              </w:rPr>
              <w:t xml:space="preserve">Termin dostawy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 robocze – 3 punkty</w:t>
            </w:r>
          </w:p>
          <w:p w:rsidR="00911F6F" w:rsidRPr="00D515A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 robocze -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5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911F6F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Danuta Twardowska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Matylda Łyszkowicz                                                         …………………………..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Pr="00911FF5">
              <w:rPr>
                <w:b/>
                <w:sz w:val="22"/>
                <w:szCs w:val="22"/>
              </w:rPr>
              <w:t>akiet …….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sprzętu </w:t>
      </w:r>
      <w:r w:rsidR="00733491">
        <w:rPr>
          <w:rFonts w:asciiTheme="minorHAnsi" w:eastAsia="Calibri" w:hAnsiTheme="minorHAnsi" w:cs="Arial"/>
          <w:b/>
          <w:sz w:val="20"/>
          <w:szCs w:val="20"/>
          <w:lang w:eastAsia="en-US"/>
        </w:rPr>
        <w:t>jednorazowego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użytku </w:t>
      </w:r>
      <w:r w:rsidR="00733491">
        <w:rPr>
          <w:rFonts w:asciiTheme="minorHAnsi" w:eastAsia="Calibri" w:hAnsiTheme="minorHAnsi" w:cs="Arial"/>
          <w:b/>
          <w:sz w:val="20"/>
          <w:szCs w:val="20"/>
          <w:lang w:eastAsia="en-US"/>
        </w:rPr>
        <w:t>nr 47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>/D/16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3E4857">
        <w:rPr>
          <w:rFonts w:asciiTheme="minorHAnsi" w:hAnsiTheme="minorHAnsi" w:cs="Arial"/>
          <w:sz w:val="20"/>
          <w:szCs w:val="20"/>
        </w:rPr>
        <w:t>awo zamówień  publicznych  nr 47</w:t>
      </w:r>
      <w:r w:rsidRPr="001409E0">
        <w:rPr>
          <w:rFonts w:asciiTheme="minorHAnsi" w:hAnsiTheme="minorHAnsi" w:cs="Arial"/>
          <w:sz w:val="20"/>
          <w:szCs w:val="20"/>
        </w:rPr>
        <w:t>/D/16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i zapłaty  sprzętu </w:t>
      </w:r>
      <w:r w:rsidR="003E4857">
        <w:rPr>
          <w:rFonts w:asciiTheme="minorHAnsi" w:hAnsiTheme="minorHAnsi"/>
          <w:sz w:val="20"/>
          <w:szCs w:val="20"/>
        </w:rPr>
        <w:t>jednorazowego</w:t>
      </w:r>
      <w:r w:rsidRPr="001409E0">
        <w:rPr>
          <w:rFonts w:asciiTheme="minorHAnsi" w:hAnsiTheme="minorHAnsi"/>
          <w:sz w:val="20"/>
          <w:szCs w:val="20"/>
        </w:rPr>
        <w:t xml:space="preserve"> użytku (pakiet..) w oryginalnym opakowaniu zgodnym z rodzajem</w:t>
      </w:r>
      <w:r w:rsidRPr="001409E0">
        <w:rPr>
          <w:rFonts w:asciiTheme="minorHAnsi" w:hAnsiTheme="minorHAnsi"/>
          <w:sz w:val="20"/>
          <w:szCs w:val="20"/>
        </w:rPr>
        <w:br/>
        <w:t xml:space="preserve"> i przeznaczeniem oraz datą ważności w liczbie szacunkowej określonej w formularzu cenowym stanowiącym załącznik nr 1, będącym integralną częścią umowy. Ilości szacunkowe mogą ulec zmianie.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1409E0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1409E0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3E4857">
      <w:pPr>
        <w:numPr>
          <w:ilvl w:val="0"/>
          <w:numId w:val="36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  <w:bookmarkStart w:id="0" w:name="_GoBack"/>
      <w:bookmarkEnd w:id="0"/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>Wykonawca zobowiązuje się do dostarczenie zamówionej partii towaru do Apteki Zamawiającego na własny koszt i ryzyko w terminie do ……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1409E0">
      <w:pPr>
        <w:numPr>
          <w:ilvl w:val="0"/>
          <w:numId w:val="31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i obowiązkiem zapłaty przez Wykonawcę na rzecz Zamawiającego kary umownej w wysokości równowartości przeniesionej wierzytelności.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odstąpić od umowy na podstawie art. 145 ustawy prawo zamówień publicznych składając Wykonawcy odpowiednie oświadczenie na piśmie.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B7E" w:rsidRDefault="00A24B7E">
      <w:r>
        <w:separator/>
      </w:r>
    </w:p>
  </w:endnote>
  <w:endnote w:type="continuationSeparator" w:id="0">
    <w:p w:rsidR="00A24B7E" w:rsidRDefault="00A2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733491" w:rsidRDefault="007334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3B5">
          <w:rPr>
            <w:noProof/>
          </w:rPr>
          <w:t>16</w:t>
        </w:r>
        <w:r>
          <w:fldChar w:fldCharType="end"/>
        </w:r>
      </w:p>
    </w:sdtContent>
  </w:sdt>
  <w:p w:rsidR="00733491" w:rsidRDefault="007334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B7E" w:rsidRDefault="00A24B7E">
      <w:r>
        <w:separator/>
      </w:r>
    </w:p>
  </w:footnote>
  <w:footnote w:type="continuationSeparator" w:id="0">
    <w:p w:rsidR="00A24B7E" w:rsidRDefault="00A24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91" w:rsidRDefault="007334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2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1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972C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7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A21EE7"/>
    <w:multiLevelType w:val="hybridMultilevel"/>
    <w:tmpl w:val="9BBE3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1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51"/>
  </w:num>
  <w:num w:numId="4">
    <w:abstractNumId w:val="31"/>
  </w:num>
  <w:num w:numId="5">
    <w:abstractNumId w:val="14"/>
  </w:num>
  <w:num w:numId="6">
    <w:abstractNumId w:val="43"/>
  </w:num>
  <w:num w:numId="7">
    <w:abstractNumId w:val="10"/>
  </w:num>
  <w:num w:numId="8">
    <w:abstractNumId w:val="9"/>
  </w:num>
  <w:num w:numId="9">
    <w:abstractNumId w:val="42"/>
  </w:num>
  <w:num w:numId="10">
    <w:abstractNumId w:val="28"/>
  </w:num>
  <w:num w:numId="11">
    <w:abstractNumId w:val="16"/>
  </w:num>
  <w:num w:numId="12">
    <w:abstractNumId w:val="22"/>
  </w:num>
  <w:num w:numId="13">
    <w:abstractNumId w:val="41"/>
  </w:num>
  <w:num w:numId="14">
    <w:abstractNumId w:val="11"/>
  </w:num>
  <w:num w:numId="15">
    <w:abstractNumId w:val="44"/>
  </w:num>
  <w:num w:numId="16">
    <w:abstractNumId w:val="12"/>
  </w:num>
  <w:num w:numId="17">
    <w:abstractNumId w:val="32"/>
  </w:num>
  <w:num w:numId="18">
    <w:abstractNumId w:val="25"/>
  </w:num>
  <w:num w:numId="19">
    <w:abstractNumId w:val="26"/>
  </w:num>
  <w:num w:numId="20">
    <w:abstractNumId w:val="29"/>
  </w:num>
  <w:num w:numId="21">
    <w:abstractNumId w:val="20"/>
  </w:num>
  <w:num w:numId="22">
    <w:abstractNumId w:val="45"/>
  </w:num>
  <w:num w:numId="23">
    <w:abstractNumId w:val="21"/>
  </w:num>
  <w:num w:numId="24">
    <w:abstractNumId w:val="48"/>
  </w:num>
  <w:num w:numId="25">
    <w:abstractNumId w:val="19"/>
  </w:num>
  <w:num w:numId="26">
    <w:abstractNumId w:val="24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</w:num>
  <w:num w:numId="29">
    <w:abstractNumId w:val="18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</w:num>
  <w:num w:numId="34">
    <w:abstractNumId w:val="49"/>
  </w:num>
  <w:num w:numId="35">
    <w:abstractNumId w:val="37"/>
  </w:num>
  <w:num w:numId="36">
    <w:abstractNumId w:val="40"/>
  </w:num>
  <w:num w:numId="37">
    <w:abstractNumId w:val="36"/>
  </w:num>
  <w:num w:numId="38">
    <w:abstractNumId w:val="47"/>
    <w:lvlOverride w:ilvl="0">
      <w:startOverride w:val="1"/>
    </w:lvlOverride>
  </w:num>
  <w:num w:numId="39">
    <w:abstractNumId w:val="27"/>
    <w:lvlOverride w:ilvl="0">
      <w:startOverride w:val="1"/>
    </w:lvlOverride>
  </w:num>
  <w:num w:numId="40">
    <w:abstractNumId w:val="17"/>
    <w:lvlOverride w:ilvl="0">
      <w:startOverride w:val="1"/>
    </w:lvlOverride>
  </w:num>
  <w:num w:numId="41">
    <w:abstractNumId w:val="35"/>
    <w:lvlOverride w:ilvl="0">
      <w:startOverride w:val="1"/>
    </w:lvlOverride>
  </w:num>
  <w:num w:numId="42">
    <w:abstractNumId w:val="33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8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85FA4"/>
    <w:rsid w:val="000E2D0F"/>
    <w:rsid w:val="00127C2E"/>
    <w:rsid w:val="00135E35"/>
    <w:rsid w:val="001409E0"/>
    <w:rsid w:val="001A4718"/>
    <w:rsid w:val="001B0606"/>
    <w:rsid w:val="001C7324"/>
    <w:rsid w:val="00235988"/>
    <w:rsid w:val="002922F2"/>
    <w:rsid w:val="002C2C40"/>
    <w:rsid w:val="00305A4B"/>
    <w:rsid w:val="00313942"/>
    <w:rsid w:val="0031540B"/>
    <w:rsid w:val="00316D48"/>
    <w:rsid w:val="003B20E5"/>
    <w:rsid w:val="003E4857"/>
    <w:rsid w:val="004261F0"/>
    <w:rsid w:val="00427004"/>
    <w:rsid w:val="00486841"/>
    <w:rsid w:val="004A345C"/>
    <w:rsid w:val="004C4F8D"/>
    <w:rsid w:val="00502487"/>
    <w:rsid w:val="0050331C"/>
    <w:rsid w:val="00541939"/>
    <w:rsid w:val="005D084B"/>
    <w:rsid w:val="00645F5E"/>
    <w:rsid w:val="00677E25"/>
    <w:rsid w:val="006841B0"/>
    <w:rsid w:val="006C2697"/>
    <w:rsid w:val="006E5846"/>
    <w:rsid w:val="0071182A"/>
    <w:rsid w:val="00733491"/>
    <w:rsid w:val="007A6A04"/>
    <w:rsid w:val="007C271C"/>
    <w:rsid w:val="007F0B38"/>
    <w:rsid w:val="007F2CFB"/>
    <w:rsid w:val="007F53BF"/>
    <w:rsid w:val="008009F0"/>
    <w:rsid w:val="00811757"/>
    <w:rsid w:val="00893119"/>
    <w:rsid w:val="008B2600"/>
    <w:rsid w:val="00911F6F"/>
    <w:rsid w:val="00911FF5"/>
    <w:rsid w:val="0096299B"/>
    <w:rsid w:val="009731D6"/>
    <w:rsid w:val="00A01D93"/>
    <w:rsid w:val="00A24B7E"/>
    <w:rsid w:val="00A82980"/>
    <w:rsid w:val="00AE5FE2"/>
    <w:rsid w:val="00B02D1E"/>
    <w:rsid w:val="00B77036"/>
    <w:rsid w:val="00BD3D25"/>
    <w:rsid w:val="00C011F6"/>
    <w:rsid w:val="00C44B5A"/>
    <w:rsid w:val="00CC4A54"/>
    <w:rsid w:val="00D35A94"/>
    <w:rsid w:val="00D4159A"/>
    <w:rsid w:val="00D503CC"/>
    <w:rsid w:val="00D564F3"/>
    <w:rsid w:val="00D61865"/>
    <w:rsid w:val="00DC0BE4"/>
    <w:rsid w:val="00DD7D3C"/>
    <w:rsid w:val="00E13929"/>
    <w:rsid w:val="00EA0C8C"/>
    <w:rsid w:val="00EC13B5"/>
    <w:rsid w:val="00EE618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6440</Words>
  <Characters>38643</Characters>
  <Application>Microsoft Office Word</Application>
  <DocSecurity>0</DocSecurity>
  <Lines>322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2016-12-27T14:06:00Z</cp:lastPrinted>
  <dcterms:created xsi:type="dcterms:W3CDTF">2016-11-07T10:50:00Z</dcterms:created>
  <dcterms:modified xsi:type="dcterms:W3CDTF">2016-12-27T14:13:00Z</dcterms:modified>
</cp:coreProperties>
</file>