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4A345C" w:rsidRPr="00D245E8" w:rsidRDefault="004A345C" w:rsidP="00427004">
            <w:pPr>
              <w:spacing w:after="40"/>
              <w:jc w:val="center"/>
              <w:rPr>
                <w:rFonts w:ascii="Calibri" w:hAnsi="Calibri" w:cs="Segoe UI"/>
                <w:b/>
                <w:sz w:val="28"/>
                <w:szCs w:val="28"/>
              </w:rPr>
            </w:pPr>
            <w:r w:rsidRPr="00D245E8">
              <w:rPr>
                <w:rFonts w:ascii="Calibri" w:hAnsi="Calibri" w:cs="Segoe UI"/>
                <w:b/>
                <w:sz w:val="28"/>
                <w:szCs w:val="28"/>
              </w:rPr>
              <w:t xml:space="preserve">Dostawę </w:t>
            </w:r>
            <w:r w:rsidR="00427004">
              <w:rPr>
                <w:rFonts w:ascii="Calibri" w:hAnsi="Calibri" w:cs="Segoe UI"/>
                <w:b/>
                <w:sz w:val="28"/>
                <w:szCs w:val="28"/>
              </w:rPr>
              <w:t>sprzętu wielorazowego użytku</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427004">
              <w:rPr>
                <w:rFonts w:ascii="Calibri" w:hAnsi="Calibri" w:cs="Segoe UI"/>
                <w:b/>
                <w:sz w:val="22"/>
                <w:szCs w:val="22"/>
              </w:rPr>
              <w:t>38</w:t>
            </w:r>
            <w:r w:rsidR="00E13929">
              <w:rPr>
                <w:rFonts w:ascii="Calibri" w:hAnsi="Calibri" w:cs="Segoe UI"/>
                <w:b/>
                <w:sz w:val="22"/>
                <w:szCs w:val="22"/>
              </w:rPr>
              <w:t>/D/16</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6C2697" w:rsidRPr="006C2697"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r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Pr="009D226A"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 xml:space="preserve">dnia </w:t>
            </w:r>
            <w:r w:rsidR="00427004">
              <w:rPr>
                <w:rFonts w:ascii="Calibri" w:hAnsi="Calibri" w:cs="Segoe UI"/>
                <w:sz w:val="16"/>
                <w:szCs w:val="16"/>
              </w:rPr>
              <w:t>25.10</w:t>
            </w:r>
            <w:r w:rsidR="00E13929">
              <w:rPr>
                <w:rFonts w:ascii="Calibri" w:hAnsi="Calibri" w:cs="Segoe UI"/>
                <w:sz w:val="16"/>
                <w:szCs w:val="16"/>
              </w:rPr>
              <w:t>.</w:t>
            </w:r>
            <w:r>
              <w:rPr>
                <w:rFonts w:ascii="Calibri" w:hAnsi="Calibri" w:cs="Segoe UI"/>
                <w:sz w:val="16"/>
                <w:szCs w:val="16"/>
              </w:rPr>
              <w:t>2016</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4A345C" w:rsidRDefault="004A345C" w:rsidP="004A345C">
      <w:pPr>
        <w:numPr>
          <w:ilvl w:val="0"/>
          <w:numId w:val="3"/>
        </w:numPr>
        <w:pBdr>
          <w:bottom w:val="single" w:sz="12" w:space="1" w:color="auto"/>
        </w:pBdr>
        <w:tabs>
          <w:tab w:val="clear" w:pos="363"/>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Przedmiotem zamówienia jest </w:t>
      </w:r>
      <w:r>
        <w:rPr>
          <w:rFonts w:ascii="Calibri" w:hAnsi="Calibri" w:cs="Segoe UI"/>
          <w:sz w:val="20"/>
          <w:szCs w:val="20"/>
        </w:rPr>
        <w:t xml:space="preserve">dostawa </w:t>
      </w:r>
      <w:r w:rsidR="00427004">
        <w:rPr>
          <w:rFonts w:ascii="Calibri" w:hAnsi="Calibri" w:cs="Segoe UI"/>
          <w:sz w:val="20"/>
          <w:szCs w:val="20"/>
        </w:rPr>
        <w:t>sprzętu wielorazowego użytku dla potrzeb szpitala w podziale na 26 pakietów.</w:t>
      </w:r>
    </w:p>
    <w:p w:rsidR="004A345C" w:rsidRPr="007F1170" w:rsidRDefault="004A345C" w:rsidP="004A345C">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7F1170">
        <w:rPr>
          <w:rFonts w:ascii="Calibri" w:hAnsi="Calibri" w:cs="Segoe UI"/>
          <w:sz w:val="20"/>
          <w:szCs w:val="20"/>
        </w:rPr>
        <w:t xml:space="preserve">Szczegółowy opis  przedmiotu zamówienia stanowi </w:t>
      </w:r>
      <w:r w:rsidR="003B20E5">
        <w:rPr>
          <w:rFonts w:ascii="Calibri" w:hAnsi="Calibri" w:cs="Segoe UI"/>
          <w:b/>
          <w:sz w:val="20"/>
          <w:szCs w:val="20"/>
        </w:rPr>
        <w:t>Załącznik nr 2</w:t>
      </w:r>
      <w:r w:rsidRPr="007F1170">
        <w:rPr>
          <w:rFonts w:ascii="Calibri" w:hAnsi="Calibri" w:cs="Segoe UI"/>
          <w:b/>
          <w:sz w:val="20"/>
          <w:szCs w:val="20"/>
        </w:rPr>
        <w:t xml:space="preserve"> </w:t>
      </w:r>
      <w:r w:rsidRPr="007F1170">
        <w:rPr>
          <w:rFonts w:ascii="Calibri" w:hAnsi="Calibri" w:cs="Segoe UI"/>
          <w:sz w:val="20"/>
          <w:szCs w:val="20"/>
        </w:rPr>
        <w:t>do SIWZ.</w:t>
      </w:r>
      <w:r w:rsidRPr="007F1170">
        <w:rPr>
          <w:rFonts w:ascii="Calibri" w:hAnsi="Calibri"/>
          <w:sz w:val="20"/>
          <w:szCs w:val="20"/>
        </w:rPr>
        <w:t xml:space="preserve"> </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4A345C">
        <w:rPr>
          <w:rFonts w:ascii="Calibri" w:hAnsi="Calibri" w:cs="Segoe UI"/>
          <w:sz w:val="20"/>
          <w:szCs w:val="20"/>
        </w:rPr>
        <w:t xml:space="preserve">Wspólny Słownik Zamówień CPV: </w:t>
      </w:r>
      <w:r w:rsidR="00427004">
        <w:rPr>
          <w:rFonts w:ascii="Calibri" w:hAnsi="Calibri" w:cs="Segoe UI"/>
          <w:sz w:val="20"/>
          <w:szCs w:val="20"/>
        </w:rPr>
        <w:t>33190000-8 – Różne urządzenia i produkty medyczne</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Pr>
          <w:rFonts w:ascii="Calibri" w:hAnsi="Calibri" w:cs="Segoe UI"/>
          <w:sz w:val="20"/>
          <w:szCs w:val="20"/>
        </w:rPr>
        <w:t xml:space="preserve">Zamawiający </w:t>
      </w:r>
      <w:r w:rsidR="003B20E5">
        <w:rPr>
          <w:rFonts w:ascii="Calibri" w:hAnsi="Calibri" w:cs="Segoe UI"/>
          <w:sz w:val="20"/>
          <w:szCs w:val="20"/>
        </w:rPr>
        <w:t>dopuszcza składanie</w:t>
      </w:r>
      <w:r>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B20E5">
        <w:rPr>
          <w:rFonts w:ascii="Calibri" w:hAnsi="Calibri"/>
          <w:sz w:val="20"/>
          <w:lang w:val="pl-PL"/>
        </w:rPr>
        <w:t>12 miesięcy</w:t>
      </w:r>
      <w:r>
        <w:rPr>
          <w:rFonts w:ascii="Calibri" w:hAnsi="Calibri"/>
          <w:sz w:val="20"/>
          <w:lang w:val="pl-PL"/>
        </w:rPr>
        <w:t xml:space="preserve"> licząc od daty podpisania umowy.</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p>
    <w:p w:rsidR="00316D48" w:rsidRDefault="00316D48" w:rsidP="004A345C">
      <w:pPr>
        <w:pStyle w:val="arimr"/>
        <w:widowControl/>
        <w:suppressAutoHyphens/>
        <w:snapToGrid/>
        <w:spacing w:after="40" w:line="240" w:lineRule="auto"/>
        <w:jc w:val="both"/>
        <w:rPr>
          <w:rFonts w:ascii="Calibri" w:hAnsi="Calibri"/>
          <w:sz w:val="20"/>
          <w:lang w:val="pl-PL"/>
        </w:rPr>
      </w:pP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7A4E1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p>
    <w:p w:rsidR="004A345C" w:rsidRPr="004A345C"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4A345C">
        <w:rPr>
          <w:rFonts w:ascii="Calibri" w:hAnsi="Calibri"/>
          <w:sz w:val="20"/>
          <w:szCs w:val="20"/>
        </w:rPr>
        <w:t xml:space="preserve">spełniają warunki udziału w postępowaniu dotyczące: </w:t>
      </w:r>
    </w:p>
    <w:p w:rsidR="004A345C" w:rsidRDefault="004A345C" w:rsidP="004A345C">
      <w:pPr>
        <w:tabs>
          <w:tab w:val="left" w:pos="851"/>
        </w:tabs>
        <w:spacing w:after="40"/>
        <w:ind w:left="851"/>
        <w:jc w:val="both"/>
        <w:rPr>
          <w:rFonts w:ascii="Calibri" w:hAnsi="Calibri"/>
          <w:sz w:val="20"/>
          <w:szCs w:val="20"/>
        </w:rPr>
      </w:pPr>
      <w:r w:rsidRPr="004A345C">
        <w:rPr>
          <w:rFonts w:ascii="Calibri" w:hAnsi="Calibri"/>
          <w:sz w:val="20"/>
          <w:szCs w:val="20"/>
        </w:rPr>
        <w:t>Zamawiający nie  stawia warunków w przedmiotowym postępowaniu</w:t>
      </w:r>
      <w:r w:rsidR="00EE618C">
        <w:rPr>
          <w:rFonts w:ascii="Calibri" w:hAnsi="Calibri"/>
          <w:sz w:val="20"/>
          <w:szCs w:val="20"/>
        </w:rPr>
        <w:t>.</w:t>
      </w:r>
    </w:p>
    <w:p w:rsidR="00EE618C" w:rsidRPr="004A345C" w:rsidRDefault="00EE618C" w:rsidP="004A345C">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 oraz spełnia warunki udziału w postępowaniu.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w:t>
      </w:r>
      <w:r w:rsidRPr="00D54CB9">
        <w:rPr>
          <w:rFonts w:ascii="Calibri" w:hAnsi="Calibri"/>
          <w:color w:val="000000"/>
          <w:sz w:val="20"/>
          <w:szCs w:val="20"/>
        </w:rPr>
        <w:lastRenderedPageBreak/>
        <w:t>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F754E5" w:rsidRPr="00F754E5" w:rsidRDefault="00F754E5" w:rsidP="006E5846">
      <w:pPr>
        <w:pStyle w:val="Akapitzlist"/>
        <w:numPr>
          <w:ilvl w:val="0"/>
          <w:numId w:val="8"/>
        </w:numPr>
        <w:suppressAutoHyphens/>
        <w:autoSpaceDE w:val="0"/>
        <w:spacing w:after="40" w:line="360" w:lineRule="auto"/>
        <w:jc w:val="both"/>
        <w:rPr>
          <w:rFonts w:ascii="Arial" w:hAnsi="Arial" w:cs="Arial"/>
          <w:i/>
          <w:color w:val="0070C0"/>
          <w:sz w:val="18"/>
          <w:szCs w:val="18"/>
          <w:lang w:eastAsia="ar-SA"/>
        </w:rPr>
      </w:pPr>
      <w:r w:rsidRPr="00F754E5">
        <w:rPr>
          <w:rFonts w:ascii="Calibri" w:hAnsi="Calibri"/>
          <w:sz w:val="20"/>
          <w:szCs w:val="20"/>
          <w:lang w:eastAsia="ar-SA"/>
        </w:rPr>
        <w:t xml:space="preserve">dokładny opis </w:t>
      </w:r>
      <w:r w:rsidRPr="00F754E5">
        <w:rPr>
          <w:rFonts w:ascii="Calibri" w:hAnsi="Calibri"/>
          <w:b/>
          <w:sz w:val="20"/>
          <w:szCs w:val="20"/>
          <w:lang w:eastAsia="ar-SA"/>
        </w:rPr>
        <w:t>oferowanego przedmiotu zamówienia</w:t>
      </w:r>
      <w:r w:rsidRPr="00F754E5">
        <w:rPr>
          <w:rFonts w:ascii="Calibri" w:hAnsi="Calibri"/>
          <w:sz w:val="20"/>
          <w:szCs w:val="20"/>
          <w:lang w:eastAsia="ar-SA"/>
        </w:rPr>
        <w:t xml:space="preserve">, potwierdzający spełnienie parametrów wymaganych przez Zamawiającego w formie prospektów, katalogów producenta, itp. w języku polskim) – w przypadku braku powyższych dokumentów oferta zostanie odrzucona jako niezgodna z treścią specyfikacji istotnych warunków zamówienia (z zastrzeżeniem art. 26 ust.3 PZP). </w:t>
      </w:r>
    </w:p>
    <w:p w:rsidR="00677E25" w:rsidRPr="00CC4A54" w:rsidRDefault="00677E25" w:rsidP="006E5846">
      <w:pPr>
        <w:pStyle w:val="Akapitzlist"/>
        <w:numPr>
          <w:ilvl w:val="0"/>
          <w:numId w:val="8"/>
        </w:numPr>
        <w:suppressAutoHyphens/>
        <w:autoSpaceDE w:val="0"/>
        <w:spacing w:line="360" w:lineRule="auto"/>
        <w:jc w:val="both"/>
        <w:rPr>
          <w:rFonts w:ascii="Arial" w:hAnsi="Arial" w:cs="Arial"/>
          <w:i/>
          <w:color w:val="0070C0"/>
          <w:sz w:val="18"/>
          <w:szCs w:val="18"/>
          <w:lang w:eastAsia="ar-SA"/>
        </w:rPr>
      </w:pPr>
      <w:r w:rsidRPr="00CC4A54">
        <w:rPr>
          <w:rFonts w:ascii="Arial" w:hAnsi="Arial" w:cs="Arial"/>
          <w:sz w:val="18"/>
          <w:szCs w:val="18"/>
          <w:lang w:eastAsia="ar-SA"/>
        </w:rPr>
        <w:t xml:space="preserve">zgodnie z ustawą z dnia 20.05.2010r. o wyrobach medycznych (Dz. U. Nr 107, poz. 679), </w:t>
      </w:r>
      <w:r w:rsidRPr="00CC4A54">
        <w:rPr>
          <w:rFonts w:ascii="Arial" w:hAnsi="Arial" w:cs="Arial"/>
          <w:b/>
          <w:sz w:val="18"/>
          <w:szCs w:val="18"/>
          <w:lang w:eastAsia="ar-SA"/>
        </w:rPr>
        <w:t>Zamawiający żąda</w:t>
      </w:r>
      <w:r w:rsidRPr="00CC4A54">
        <w:rPr>
          <w:rFonts w:ascii="Arial" w:hAnsi="Arial" w:cs="Arial"/>
          <w:sz w:val="18"/>
          <w:szCs w:val="18"/>
          <w:lang w:eastAsia="ar-SA"/>
        </w:rPr>
        <w:t xml:space="preserve"> </w:t>
      </w:r>
      <w:r w:rsidRPr="00CC4A54">
        <w:rPr>
          <w:rFonts w:ascii="Arial" w:hAnsi="Arial" w:cs="Arial"/>
          <w:b/>
          <w:sz w:val="18"/>
          <w:szCs w:val="18"/>
          <w:lang w:eastAsia="ar-SA"/>
        </w:rPr>
        <w:t>oświadczenia Wykonawcy,</w:t>
      </w:r>
      <w:r w:rsidR="00CC4A54" w:rsidRPr="00CC4A54">
        <w:rPr>
          <w:rFonts w:ascii="Arial" w:hAnsi="Arial" w:cs="Arial"/>
          <w:sz w:val="18"/>
          <w:szCs w:val="18"/>
          <w:lang w:eastAsia="ar-SA"/>
        </w:rPr>
        <w:t xml:space="preserve"> że posiada</w:t>
      </w:r>
      <w:r w:rsidRPr="00CC4A54">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CC4A54">
        <w:rPr>
          <w:rFonts w:ascii="Arial" w:hAnsi="Arial" w:cs="Arial"/>
          <w:sz w:val="18"/>
          <w:szCs w:val="18"/>
          <w:lang w:eastAsia="ar-SA"/>
        </w:rPr>
        <w:t xml:space="preserve"> notyfikacyjną (jeżeli dotyczy) i n</w:t>
      </w:r>
      <w:r w:rsidRPr="00CC4A54">
        <w:rPr>
          <w:rFonts w:ascii="Arial" w:hAnsi="Arial" w:cs="Arial"/>
          <w:sz w:val="18"/>
          <w:szCs w:val="18"/>
          <w:lang w:eastAsia="ar-SA"/>
        </w:rPr>
        <w:t xml:space="preserve">a żądanie Zamawiającego, Wykonawca </w:t>
      </w:r>
      <w:r w:rsidR="00CC4A54" w:rsidRPr="00CC4A54">
        <w:rPr>
          <w:rFonts w:ascii="Arial" w:hAnsi="Arial" w:cs="Arial"/>
          <w:sz w:val="18"/>
          <w:szCs w:val="18"/>
          <w:lang w:eastAsia="ar-SA"/>
        </w:rPr>
        <w:t>w każdej chwili udostępni</w:t>
      </w:r>
      <w:r w:rsidRPr="00CC4A54">
        <w:rPr>
          <w:rFonts w:ascii="Arial" w:hAnsi="Arial" w:cs="Arial"/>
          <w:sz w:val="18"/>
          <w:szCs w:val="18"/>
          <w:lang w:eastAsia="ar-SA"/>
        </w:rPr>
        <w:t xml:space="preserve"> </w:t>
      </w:r>
      <w:r w:rsidR="00CC4A54" w:rsidRPr="00CC4A54">
        <w:rPr>
          <w:rFonts w:ascii="Arial" w:hAnsi="Arial" w:cs="Arial"/>
          <w:sz w:val="18"/>
          <w:szCs w:val="18"/>
          <w:lang w:eastAsia="ar-SA"/>
        </w:rPr>
        <w:t>w/w dokumenty</w:t>
      </w:r>
      <w:r w:rsidRPr="00CC4A54">
        <w:rPr>
          <w:rFonts w:ascii="Arial" w:hAnsi="Arial" w:cs="Arial"/>
          <w:sz w:val="18"/>
          <w:szCs w:val="18"/>
          <w:lang w:eastAsia="ar-SA"/>
        </w:rPr>
        <w:t xml:space="preserve"> </w:t>
      </w:r>
      <w:r w:rsidRPr="00CC4A54">
        <w:rPr>
          <w:rFonts w:ascii="Arial" w:hAnsi="Arial" w:cs="Arial"/>
          <w:sz w:val="18"/>
          <w:szCs w:val="18"/>
          <w:u w:val="single"/>
          <w:lang w:eastAsia="ar-SA"/>
        </w:rPr>
        <w:t>w terminie 3 dni od dnia otrzymania pisemnego wezwania</w:t>
      </w:r>
      <w:r w:rsidR="00135E35">
        <w:rPr>
          <w:rFonts w:ascii="Arial" w:hAnsi="Arial" w:cs="Arial"/>
          <w:sz w:val="18"/>
          <w:szCs w:val="18"/>
          <w:u w:val="single"/>
          <w:lang w:eastAsia="ar-SA"/>
        </w:rPr>
        <w:t xml:space="preserve"> – dotyczy wyrobów medycznych</w:t>
      </w:r>
      <w:r w:rsidRPr="00CC4A54">
        <w:rPr>
          <w:rFonts w:ascii="Arial" w:hAnsi="Arial" w:cs="Arial"/>
          <w:sz w:val="18"/>
          <w:szCs w:val="18"/>
          <w:lang w:eastAsia="ar-SA"/>
        </w:rPr>
        <w:t xml:space="preserve">, </w:t>
      </w:r>
    </w:p>
    <w:p w:rsidR="00CC4A54" w:rsidRPr="00CC4A54" w:rsidRDefault="00CC4A54" w:rsidP="00CC4A54">
      <w:pPr>
        <w:pStyle w:val="Akapitzlist"/>
        <w:numPr>
          <w:ilvl w:val="0"/>
          <w:numId w:val="7"/>
        </w:numPr>
        <w:tabs>
          <w:tab w:val="num" w:pos="426"/>
        </w:tabs>
        <w:spacing w:after="40"/>
        <w:jc w:val="both"/>
        <w:rPr>
          <w:rFonts w:ascii="Calibri" w:hAnsi="Calibri" w:cs="Segoe UI"/>
          <w:sz w:val="20"/>
          <w:szCs w:val="20"/>
        </w:rPr>
      </w:pPr>
      <w:r w:rsidRPr="00CC4A54">
        <w:rPr>
          <w:rFonts w:ascii="Calibri" w:hAnsi="Calibri" w:cs="Segoe UI"/>
          <w:sz w:val="20"/>
          <w:szCs w:val="20"/>
        </w:rPr>
        <w:t xml:space="preserve">Wykonawca </w:t>
      </w:r>
      <w:r w:rsidRPr="00CC4A54">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Pr>
          <w:rFonts w:ascii="Calibri" w:hAnsi="Calibri"/>
          <w:bCs/>
          <w:sz w:val="20"/>
          <w:szCs w:val="20"/>
        </w:rPr>
        <w:t xml:space="preserve"> </w:t>
      </w:r>
      <w:r w:rsidR="006C2697" w:rsidRPr="006C2697">
        <w:rPr>
          <w:rFonts w:ascii="Calibri" w:hAnsi="Calibri"/>
          <w:b/>
          <w:bCs/>
          <w:sz w:val="20"/>
          <w:szCs w:val="20"/>
        </w:rPr>
        <w:t>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CC4A54"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7A6A04" w:rsidRPr="007A6A04" w:rsidRDefault="007A6A04" w:rsidP="007A6A04">
      <w:pPr>
        <w:pStyle w:val="Zwykytekst"/>
        <w:numPr>
          <w:ilvl w:val="0"/>
          <w:numId w:val="7"/>
        </w:numPr>
        <w:tabs>
          <w:tab w:val="left" w:pos="426"/>
        </w:tabs>
        <w:autoSpaceDE w:val="0"/>
        <w:autoSpaceDN w:val="0"/>
        <w:adjustRightInd w:val="0"/>
        <w:jc w:val="both"/>
        <w:outlineLvl w:val="0"/>
        <w:rPr>
          <w:rFonts w:asciiTheme="minorHAnsi" w:eastAsia="TimesNewRoman" w:hAnsiTheme="minorHAnsi"/>
          <w:b/>
          <w:lang w:val="pl-PL"/>
        </w:rPr>
      </w:pPr>
      <w:r w:rsidRPr="007A6A04">
        <w:rPr>
          <w:rFonts w:asciiTheme="minorHAnsi" w:eastAsia="TimesNewRoman" w:hAnsiTheme="minorHAnsi"/>
          <w:b/>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kierowane na adres: zamowienia@zozmswlodz.pl, a faksem na nr (42) 63 41 270</w:t>
      </w:r>
      <w:r w:rsidRPr="00AA680A">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lastRenderedPageBreak/>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adania wniosku, o którym mowa 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6E5846">
      <w:pPr>
        <w:numPr>
          <w:ilvl w:val="0"/>
          <w:numId w:val="10"/>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6E5846">
      <w:pPr>
        <w:pStyle w:val="Akapitzlist"/>
        <w:numPr>
          <w:ilvl w:val="0"/>
          <w:numId w:val="12"/>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6E5846">
      <w:pPr>
        <w:numPr>
          <w:ilvl w:val="0"/>
          <w:numId w:val="12"/>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6841B0">
        <w:rPr>
          <w:rFonts w:ascii="Calibri" w:hAnsi="Calibri" w:cs="Segoe UI"/>
          <w:sz w:val="20"/>
          <w:szCs w:val="20"/>
        </w:rPr>
        <w:lastRenderedPageBreak/>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 postępowaniu na </w:t>
      </w:r>
      <w:r w:rsidRPr="00127EE1">
        <w:rPr>
          <w:rFonts w:ascii="Calibri" w:hAnsi="Calibri" w:cs="Segoe UI"/>
          <w:b/>
          <w:sz w:val="20"/>
          <w:szCs w:val="20"/>
        </w:rPr>
        <w:t>dostawę</w:t>
      </w:r>
      <w:r>
        <w:rPr>
          <w:rFonts w:ascii="Calibri" w:hAnsi="Calibri" w:cs="Segoe UI"/>
          <w:b/>
          <w:sz w:val="20"/>
          <w:szCs w:val="20"/>
        </w:rPr>
        <w:t xml:space="preserve"> </w:t>
      </w:r>
      <w:r w:rsidR="00A01D93">
        <w:rPr>
          <w:rFonts w:ascii="Calibri" w:hAnsi="Calibri" w:cs="Arial"/>
          <w:b/>
          <w:sz w:val="20"/>
          <w:szCs w:val="20"/>
        </w:rPr>
        <w:t>sprzętu wielorazowego użytku</w:t>
      </w:r>
      <w:r>
        <w:rPr>
          <w:rFonts w:ascii="Calibri" w:hAnsi="Calibri" w:cs="Arial"/>
          <w:b/>
          <w:sz w:val="20"/>
          <w:szCs w:val="20"/>
        </w:rPr>
        <w:t xml:space="preserve"> </w:t>
      </w:r>
      <w:r w:rsidR="00A01D93">
        <w:rPr>
          <w:rFonts w:ascii="Calibri" w:hAnsi="Calibri" w:cs="Segoe UI"/>
          <w:b/>
          <w:sz w:val="20"/>
          <w:szCs w:val="20"/>
        </w:rPr>
        <w:t>nr sprawy: 38</w:t>
      </w:r>
      <w:r w:rsidR="008009F0">
        <w:rPr>
          <w:rFonts w:ascii="Calibri" w:hAnsi="Calibri" w:cs="Segoe UI"/>
          <w:b/>
          <w:sz w:val="20"/>
          <w:szCs w:val="20"/>
        </w:rPr>
        <w:t>/D/16</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r w:rsidRPr="009F4795">
        <w:rPr>
          <w:rFonts w:ascii="Calibri" w:hAnsi="Calibri" w:cs="Segoe UI"/>
          <w:b/>
          <w:sz w:val="20"/>
          <w:szCs w:val="20"/>
        </w:rPr>
        <w:t xml:space="preserve">Otworzyć na jawnym otwarciu ofert w dniu ........... o godz. ..........."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późn.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CC4A54" w:rsidRDefault="00CC4A54" w:rsidP="00DD7D3C">
      <w:pPr>
        <w:spacing w:after="40"/>
        <w:jc w:val="both"/>
        <w:rPr>
          <w:rFonts w:ascii="Calibri" w:hAnsi="Calibri" w:cs="Segoe UI"/>
          <w:sz w:val="20"/>
          <w:szCs w:val="20"/>
        </w:rPr>
      </w:pP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A01D93">
        <w:rPr>
          <w:rFonts w:ascii="Calibri" w:hAnsi="Calibri" w:cs="Segoe UI"/>
          <w:b/>
          <w:sz w:val="20"/>
          <w:szCs w:val="20"/>
        </w:rPr>
        <w:t>0</w:t>
      </w:r>
      <w:r w:rsidR="00645F5E">
        <w:rPr>
          <w:rFonts w:ascii="Calibri" w:hAnsi="Calibri" w:cs="Segoe UI"/>
          <w:b/>
          <w:sz w:val="20"/>
          <w:szCs w:val="20"/>
        </w:rPr>
        <w:t>9</w:t>
      </w:r>
      <w:r w:rsidR="002922F2">
        <w:rPr>
          <w:rFonts w:ascii="Calibri" w:hAnsi="Calibri" w:cs="Segoe UI"/>
          <w:b/>
          <w:sz w:val="20"/>
          <w:szCs w:val="20"/>
        </w:rPr>
        <w:t>.11</w:t>
      </w:r>
      <w:r w:rsidR="008009F0" w:rsidRPr="008009F0">
        <w:rPr>
          <w:rFonts w:ascii="Calibri" w:hAnsi="Calibri" w:cs="Segoe UI"/>
          <w:b/>
          <w:sz w:val="20"/>
          <w:szCs w:val="20"/>
        </w:rPr>
        <w:t>.2016r.</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A01D93">
        <w:rPr>
          <w:rFonts w:ascii="Calibri" w:hAnsi="Calibri" w:cs="Segoe UI"/>
          <w:b/>
          <w:sz w:val="20"/>
          <w:szCs w:val="20"/>
        </w:rPr>
        <w:t>0</w:t>
      </w:r>
      <w:r w:rsidR="00645F5E">
        <w:rPr>
          <w:rFonts w:ascii="Calibri" w:hAnsi="Calibri" w:cs="Segoe UI"/>
          <w:b/>
          <w:sz w:val="20"/>
          <w:szCs w:val="20"/>
        </w:rPr>
        <w:t>9</w:t>
      </w:r>
      <w:r w:rsidR="002922F2">
        <w:rPr>
          <w:rFonts w:ascii="Calibri" w:hAnsi="Calibri" w:cs="Segoe UI"/>
          <w:b/>
          <w:sz w:val="20"/>
          <w:szCs w:val="20"/>
        </w:rPr>
        <w:t>.11</w:t>
      </w:r>
      <w:r w:rsidR="008009F0" w:rsidRPr="008009F0">
        <w:rPr>
          <w:rFonts w:ascii="Calibri" w:hAnsi="Calibri" w:cs="Segoe UI"/>
          <w:b/>
          <w:sz w:val="20"/>
          <w:szCs w:val="20"/>
        </w:rPr>
        <w:t>.2016r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D61865" w:rsidP="006E5846">
      <w:pPr>
        <w:numPr>
          <w:ilvl w:val="0"/>
          <w:numId w:val="17"/>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Za ofertę najkorzystniejszą zostanie uznana oferta zawierająca najkorzystniejszy bilans punktów w  kryteriach:</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„Łączna cena ofertowa brutto” – C;</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 xml:space="preserve"> „</w:t>
      </w:r>
      <w:r w:rsidR="00F93263">
        <w:rPr>
          <w:rFonts w:ascii="Calibri" w:hAnsi="Calibri" w:cs="Segoe UI"/>
          <w:sz w:val="20"/>
          <w:szCs w:val="20"/>
        </w:rPr>
        <w:t>Termin realizacji</w:t>
      </w:r>
      <w:r w:rsidRPr="00D61865">
        <w:rPr>
          <w:rFonts w:ascii="Calibri" w:hAnsi="Calibri" w:cs="Segoe UI"/>
          <w:sz w:val="20"/>
          <w:szCs w:val="20"/>
        </w:rPr>
        <w:t>” – P.</w:t>
      </w:r>
    </w:p>
    <w:p w:rsidR="00D61865" w:rsidRPr="00D61865" w:rsidRDefault="00D61865" w:rsidP="006E5846">
      <w:pPr>
        <w:numPr>
          <w:ilvl w:val="0"/>
          <w:numId w:val="17"/>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Powyższym kryteriom Zamawiający przypisał następujące znaczenie:</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lastRenderedPageBreak/>
              <w:t>Łączna cena ofertowa brutto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  x 60pkt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cantSplit/>
          <w:trHeight w:val="1604"/>
          <w:jc w:val="center"/>
        </w:trPr>
        <w:tc>
          <w:tcPr>
            <w:tcW w:w="1604" w:type="dxa"/>
            <w:vAlign w:val="center"/>
          </w:tcPr>
          <w:p w:rsidR="00D61865" w:rsidRPr="00D61865" w:rsidRDefault="00F93263" w:rsidP="00EA0C8C">
            <w:pPr>
              <w:spacing w:after="40"/>
              <w:ind w:left="120"/>
              <w:jc w:val="center"/>
              <w:rPr>
                <w:rFonts w:ascii="Calibri" w:hAnsi="Calibri"/>
                <w:sz w:val="20"/>
                <w:szCs w:val="20"/>
              </w:rPr>
            </w:pPr>
            <w:r>
              <w:rPr>
                <w:rFonts w:ascii="Calibri" w:hAnsi="Calibri"/>
                <w:sz w:val="20"/>
                <w:szCs w:val="20"/>
              </w:rPr>
              <w:t>Termin realizacji</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5244" w:type="dxa"/>
            <w:vAlign w:val="center"/>
          </w:tcPr>
          <w:p w:rsidR="00D61865" w:rsidRPr="00D61865" w:rsidRDefault="00D61865" w:rsidP="00EA0C8C">
            <w:pPr>
              <w:tabs>
                <w:tab w:val="num" w:pos="0"/>
              </w:tabs>
              <w:spacing w:after="40"/>
              <w:jc w:val="center"/>
              <w:rPr>
                <w:rFonts w:ascii="Calibri" w:eastAsia="MS Mincho" w:hAnsi="Calibri"/>
                <w:sz w:val="20"/>
                <w:szCs w:val="20"/>
              </w:rPr>
            </w:pP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sidR="00911F6F">
              <w:rPr>
                <w:rFonts w:ascii="Calibri" w:eastAsia="MS Mincho" w:hAnsi="Calibri"/>
                <w:sz w:val="20"/>
                <w:szCs w:val="20"/>
              </w:rPr>
              <w:t>termin realizacji</w:t>
            </w:r>
            <w:r w:rsidR="00911F6F">
              <w:rPr>
                <w:rFonts w:ascii="Calibri" w:eastAsia="MS Mincho" w:hAnsi="Calibri"/>
                <w:sz w:val="20"/>
                <w:szCs w:val="20"/>
              </w:rPr>
              <w:br/>
            </w:r>
            <w:r w:rsidRPr="00D61865">
              <w:rPr>
                <w:rFonts w:ascii="Calibri" w:eastAsia="MS Mincho" w:hAnsi="Calibri"/>
                <w:sz w:val="20"/>
                <w:szCs w:val="20"/>
              </w:rPr>
              <w:t xml:space="preserve"> w badanej ofercie</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P = -----------------------------------------------------------------  x 40 pkt</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Maksymalna liczba punktów za ocenę </w:t>
            </w:r>
            <w:r w:rsidR="00911F6F">
              <w:rPr>
                <w:rFonts w:ascii="Calibri" w:eastAsia="MS Mincho" w:hAnsi="Calibri"/>
                <w:sz w:val="20"/>
                <w:szCs w:val="20"/>
              </w:rPr>
              <w:t>termin realizacji</w:t>
            </w:r>
            <w:r w:rsidRPr="00D61865">
              <w:rPr>
                <w:rFonts w:ascii="Calibri" w:eastAsia="MS Mincho" w:hAnsi="Calibri"/>
                <w:sz w:val="20"/>
                <w:szCs w:val="20"/>
              </w:rPr>
              <w:t xml:space="preserve"> spośród badanych ofert</w:t>
            </w:r>
          </w:p>
          <w:p w:rsidR="00911F6F" w:rsidRPr="001E00D0" w:rsidRDefault="00911F6F" w:rsidP="00911F6F">
            <w:pPr>
              <w:rPr>
                <w:rFonts w:ascii="Arial" w:hAnsi="Arial" w:cs="Arial"/>
                <w:sz w:val="20"/>
                <w:szCs w:val="20"/>
              </w:rPr>
            </w:pPr>
            <w:r w:rsidRPr="001E00D0">
              <w:rPr>
                <w:rFonts w:ascii="Arial" w:hAnsi="Arial" w:cs="Arial"/>
                <w:sz w:val="20"/>
                <w:szCs w:val="20"/>
              </w:rPr>
              <w:t xml:space="preserve">Termin dostawy </w:t>
            </w:r>
            <w:r>
              <w:rPr>
                <w:rFonts w:ascii="Arial" w:hAnsi="Arial" w:cs="Arial"/>
                <w:sz w:val="20"/>
                <w:szCs w:val="20"/>
              </w:rPr>
              <w:t>5</w:t>
            </w:r>
            <w:r w:rsidRPr="001E00D0">
              <w:rPr>
                <w:rFonts w:ascii="Arial" w:hAnsi="Arial" w:cs="Arial"/>
                <w:sz w:val="20"/>
                <w:szCs w:val="20"/>
              </w:rPr>
              <w:t xml:space="preserve"> dni</w:t>
            </w:r>
            <w:r>
              <w:rPr>
                <w:rFonts w:ascii="Arial" w:hAnsi="Arial" w:cs="Arial"/>
                <w:sz w:val="20"/>
                <w:szCs w:val="20"/>
              </w:rPr>
              <w:t xml:space="preserve"> roboczych</w:t>
            </w:r>
            <w:r w:rsidRPr="001E00D0">
              <w:rPr>
                <w:rFonts w:ascii="Arial" w:hAnsi="Arial" w:cs="Arial"/>
                <w:sz w:val="20"/>
                <w:szCs w:val="20"/>
              </w:rPr>
              <w:t xml:space="preserve">  - 0 punktów</w:t>
            </w:r>
          </w:p>
          <w:p w:rsidR="00911F6F" w:rsidRPr="001E00D0" w:rsidRDefault="00911F6F" w:rsidP="00911F6F">
            <w:pPr>
              <w:rPr>
                <w:rFonts w:ascii="Arial" w:hAnsi="Arial" w:cs="Arial"/>
                <w:sz w:val="20"/>
                <w:szCs w:val="20"/>
              </w:rPr>
            </w:pPr>
            <w:r>
              <w:rPr>
                <w:rFonts w:ascii="Arial" w:hAnsi="Arial" w:cs="Arial"/>
                <w:sz w:val="20"/>
                <w:szCs w:val="20"/>
              </w:rPr>
              <w:t>4</w:t>
            </w:r>
            <w:r w:rsidRPr="001E00D0">
              <w:rPr>
                <w:rFonts w:ascii="Arial" w:hAnsi="Arial" w:cs="Arial"/>
                <w:sz w:val="20"/>
                <w:szCs w:val="20"/>
              </w:rPr>
              <w:t xml:space="preserve"> dni robocze – 3 punkty</w:t>
            </w:r>
          </w:p>
          <w:p w:rsidR="00911F6F" w:rsidRPr="00D515A0" w:rsidRDefault="00911F6F" w:rsidP="00911F6F">
            <w:pPr>
              <w:rPr>
                <w:rFonts w:ascii="Arial" w:hAnsi="Arial" w:cs="Arial"/>
                <w:sz w:val="20"/>
                <w:szCs w:val="20"/>
              </w:rPr>
            </w:pPr>
            <w:r>
              <w:rPr>
                <w:rFonts w:ascii="Arial" w:hAnsi="Arial" w:cs="Arial"/>
                <w:sz w:val="20"/>
                <w:szCs w:val="20"/>
              </w:rPr>
              <w:t>3</w:t>
            </w:r>
            <w:r w:rsidRPr="001E00D0">
              <w:rPr>
                <w:rFonts w:ascii="Arial" w:hAnsi="Arial" w:cs="Arial"/>
                <w:sz w:val="20"/>
                <w:szCs w:val="20"/>
              </w:rPr>
              <w:t xml:space="preserve"> d</w:t>
            </w:r>
            <w:r>
              <w:rPr>
                <w:rFonts w:ascii="Arial" w:hAnsi="Arial" w:cs="Arial"/>
                <w:sz w:val="20"/>
                <w:szCs w:val="20"/>
              </w:rPr>
              <w:t>ni robocze -</w:t>
            </w:r>
            <w:r w:rsidRPr="001E00D0">
              <w:rPr>
                <w:rFonts w:ascii="Arial" w:hAnsi="Arial" w:cs="Arial"/>
                <w:sz w:val="20"/>
                <w:szCs w:val="20"/>
              </w:rPr>
              <w:t xml:space="preserve"> 5 punktów</w:t>
            </w:r>
          </w:p>
          <w:p w:rsidR="00D61865" w:rsidRPr="00D61865" w:rsidRDefault="00D61865" w:rsidP="00EA0C8C">
            <w:pPr>
              <w:tabs>
                <w:tab w:val="num" w:pos="0"/>
              </w:tabs>
              <w:spacing w:after="40"/>
              <w:jc w:val="both"/>
              <w:rPr>
                <w:rFonts w:ascii="Calibri" w:eastAsia="MS Mincho" w:hAnsi="Calibri"/>
                <w:sz w:val="20"/>
                <w:szCs w:val="20"/>
              </w:rPr>
            </w:pP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6E5846">
      <w:pPr>
        <w:numPr>
          <w:ilvl w:val="0"/>
          <w:numId w:val="17"/>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Całkowita liczba punktów, jaką otrzyma dana oferta, zostanie obliczona wg poniższego wzoru:</w:t>
      </w:r>
    </w:p>
    <w:p w:rsidR="00D61865" w:rsidRPr="00D61865" w:rsidRDefault="00D61865" w:rsidP="00D61865">
      <w:pPr>
        <w:spacing w:after="40"/>
        <w:ind w:left="425"/>
        <w:jc w:val="center"/>
        <w:rPr>
          <w:rFonts w:ascii="Calibri" w:hAnsi="Calibri" w:cs="Segoe UI"/>
          <w:sz w:val="20"/>
          <w:szCs w:val="20"/>
        </w:rPr>
      </w:pPr>
      <w:r w:rsidRPr="00D61865">
        <w:rPr>
          <w:rFonts w:ascii="Calibri" w:hAnsi="Calibri" w:cs="Segoe UI"/>
          <w:sz w:val="20"/>
          <w:szCs w:val="20"/>
        </w:rPr>
        <w:t>L = C + P</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gdzie:</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L – całkowita liczba punktów,</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C – punkty uzyskane w kryterium „Łączna cena ofertowa brutto”,</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P – punkty uzyskane w kryterium „</w:t>
      </w:r>
      <w:r w:rsidR="00F93263">
        <w:rPr>
          <w:rFonts w:ascii="Calibri" w:hAnsi="Calibri" w:cs="Segoe UI"/>
          <w:sz w:val="20"/>
          <w:szCs w:val="20"/>
        </w:rPr>
        <w:t>termin realizacji</w:t>
      </w:r>
      <w:r w:rsidRPr="00D61865">
        <w:rPr>
          <w:rFonts w:ascii="Calibri" w:hAnsi="Calibri" w:cs="Segoe UI"/>
          <w:sz w:val="20"/>
          <w:szCs w:val="20"/>
        </w:rPr>
        <w:t xml:space="preserve">”. </w:t>
      </w:r>
    </w:p>
    <w:p w:rsidR="00D61865" w:rsidRPr="00D61865" w:rsidRDefault="00D61865" w:rsidP="006E5846">
      <w:pPr>
        <w:numPr>
          <w:ilvl w:val="0"/>
          <w:numId w:val="17"/>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Pr="00D61865" w:rsidRDefault="00D61865" w:rsidP="006E5846">
      <w:pPr>
        <w:numPr>
          <w:ilvl w:val="0"/>
          <w:numId w:val="17"/>
        </w:numPr>
        <w:tabs>
          <w:tab w:val="clear" w:pos="1800"/>
        </w:tabs>
        <w:spacing w:after="40"/>
        <w:ind w:left="425" w:hanging="425"/>
        <w:jc w:val="both"/>
        <w:rPr>
          <w:rFonts w:ascii="Calibri" w:hAnsi="Calibri" w:cs="Segoe UI"/>
          <w:color w:val="008000"/>
          <w:sz w:val="20"/>
          <w:szCs w:val="20"/>
        </w:rPr>
      </w:pPr>
      <w:r w:rsidRPr="00D61865">
        <w:rPr>
          <w:rFonts w:ascii="Calibri" w:hAnsi="Calibri" w:cs="Segoe UI"/>
          <w:sz w:val="20"/>
          <w:szCs w:val="20"/>
        </w:rPr>
        <w:t>Ocena punktowa w kryterium „</w:t>
      </w:r>
      <w:r w:rsidR="00911F6F">
        <w:rPr>
          <w:rFonts w:ascii="Calibri" w:hAnsi="Calibri" w:cs="Segoe UI"/>
          <w:sz w:val="20"/>
          <w:szCs w:val="20"/>
        </w:rPr>
        <w:t>termin realizacji</w:t>
      </w:r>
      <w:r w:rsidRPr="00D61865">
        <w:rPr>
          <w:rFonts w:ascii="Calibri" w:hAnsi="Calibri" w:cs="Segoe UI"/>
          <w:sz w:val="20"/>
          <w:szCs w:val="20"/>
        </w:rPr>
        <w:t xml:space="preserve">” </w:t>
      </w:r>
      <w:r w:rsidRPr="00D61865">
        <w:rPr>
          <w:rFonts w:ascii="Calibri" w:hAnsi="Calibri" w:cs="Arial"/>
          <w:sz w:val="20"/>
          <w:szCs w:val="20"/>
        </w:rPr>
        <w:t>dokonana zostanie na podstawie</w:t>
      </w:r>
      <w:r w:rsidRPr="00D61865">
        <w:rPr>
          <w:rFonts w:ascii="Calibri" w:hAnsi="Calibri" w:cs="Arial"/>
          <w:b/>
          <w:sz w:val="20"/>
          <w:szCs w:val="20"/>
        </w:rPr>
        <w:t xml:space="preserve"> </w:t>
      </w:r>
      <w:r w:rsidRPr="00D61865">
        <w:rPr>
          <w:rFonts w:ascii="Calibri" w:hAnsi="Calibri" w:cs="Arial"/>
          <w:sz w:val="20"/>
          <w:szCs w:val="20"/>
        </w:rPr>
        <w:t>wypełnionego załącznik</w:t>
      </w:r>
      <w:r w:rsidR="00F61374">
        <w:rPr>
          <w:rFonts w:ascii="Calibri" w:hAnsi="Calibri" w:cs="Arial"/>
          <w:sz w:val="20"/>
          <w:szCs w:val="20"/>
        </w:rPr>
        <w:t>a</w:t>
      </w:r>
      <w:r w:rsidRPr="00D61865">
        <w:rPr>
          <w:rFonts w:ascii="Calibri" w:hAnsi="Calibri" w:cs="Arial"/>
          <w:sz w:val="20"/>
          <w:szCs w:val="20"/>
        </w:rPr>
        <w:t xml:space="preserve"> nr 1 do SIWZ</w:t>
      </w:r>
      <w:r>
        <w:rPr>
          <w:rFonts w:ascii="Calibri" w:hAnsi="Calibri" w:cs="Arial"/>
          <w:sz w:val="20"/>
          <w:szCs w:val="20"/>
        </w:rPr>
        <w:t>.</w:t>
      </w:r>
    </w:p>
    <w:p w:rsidR="00D61865" w:rsidRDefault="00D61865" w:rsidP="006E5846">
      <w:pPr>
        <w:numPr>
          <w:ilvl w:val="0"/>
          <w:numId w:val="17"/>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61865" w:rsidRDefault="00D61865" w:rsidP="006E5846">
      <w:pPr>
        <w:numPr>
          <w:ilvl w:val="0"/>
          <w:numId w:val="17"/>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6E5846">
      <w:pPr>
        <w:numPr>
          <w:ilvl w:val="0"/>
          <w:numId w:val="17"/>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lastRenderedPageBreak/>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Pr="004C4F8D" w:rsidRDefault="00A01D93" w:rsidP="004C4F8D">
      <w:pPr>
        <w:spacing w:line="240" w:lineRule="exact"/>
        <w:jc w:val="both"/>
        <w:rPr>
          <w:rFonts w:asciiTheme="minorHAnsi" w:hAnsiTheme="minorHAnsi"/>
          <w:sz w:val="20"/>
          <w:szCs w:val="20"/>
        </w:rPr>
      </w:pPr>
      <w:r>
        <w:rPr>
          <w:rFonts w:asciiTheme="minorHAnsi" w:hAnsiTheme="minorHAnsi"/>
          <w:sz w:val="20"/>
          <w:szCs w:val="20"/>
        </w:rPr>
        <w:t>Katarzyna Kozłowska</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0"/>
          <w:footerReference w:type="default" r:id="rId11"/>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Bank, numer konta……………………………………………………….</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lastRenderedPageBreak/>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b/>
                <w:sz w:val="22"/>
                <w:szCs w:val="22"/>
              </w:rPr>
            </w:pPr>
            <w:r>
              <w:rPr>
                <w:b/>
                <w:sz w:val="22"/>
                <w:szCs w:val="22"/>
              </w:rPr>
              <w:t>P</w:t>
            </w:r>
            <w:r w:rsidRPr="00911FF5">
              <w:rPr>
                <w:b/>
                <w:sz w:val="22"/>
                <w:szCs w:val="22"/>
              </w:rPr>
              <w:t>akiet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nie ………..</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Pr="00501FC7"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KRS/CEiDG)</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Dostawa sprzętu wielorazowego użytku nr 38/D/16</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upzp</w:t>
      </w:r>
    </w:p>
    <w:p w:rsidR="00911FF5" w:rsidRPr="00911FF5" w:rsidRDefault="00911FF5" w:rsidP="00911FF5">
      <w:pPr>
        <w:pStyle w:val="Akapitzlist"/>
        <w:numPr>
          <w:ilvl w:val="0"/>
          <w:numId w:val="4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911FF5">
      <w:pPr>
        <w:pStyle w:val="Akapitzlist"/>
        <w:numPr>
          <w:ilvl w:val="0"/>
          <w:numId w:val="4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lastRenderedPageBreak/>
        <w:t>Załącznik nr 3</w:t>
      </w:r>
    </w:p>
    <w:p w:rsidR="00D503CC" w:rsidRDefault="00D503CC" w:rsidP="00D503CC">
      <w:pPr>
        <w:ind w:left="5246" w:firstLine="708"/>
        <w:jc w:val="right"/>
        <w:rPr>
          <w:b/>
        </w:rPr>
      </w:pPr>
    </w:p>
    <w:p w:rsidR="00D503CC" w:rsidRPr="002B63BE" w:rsidRDefault="00D503CC" w:rsidP="00D503CC">
      <w:pPr>
        <w:ind w:left="5246" w:firstLine="708"/>
        <w:jc w:val="right"/>
        <w:rPr>
          <w:b/>
        </w:rPr>
      </w:pPr>
      <w:r w:rsidRPr="002B63BE">
        <w:rPr>
          <w:b/>
        </w:rPr>
        <w:t>Zamawiający:</w:t>
      </w:r>
    </w:p>
    <w:p w:rsidR="00D503CC" w:rsidRPr="002B63BE" w:rsidRDefault="00D503CC" w:rsidP="00D503CC">
      <w:pPr>
        <w:tabs>
          <w:tab w:val="left" w:pos="510"/>
          <w:tab w:val="left" w:pos="680"/>
          <w:tab w:val="left" w:pos="793"/>
          <w:tab w:val="left" w:pos="2154"/>
          <w:tab w:val="left" w:pos="2381"/>
          <w:tab w:val="left" w:pos="3742"/>
          <w:tab w:val="left" w:pos="4082"/>
        </w:tabs>
        <w:ind w:left="5220" w:hanging="5220"/>
        <w:jc w:val="right"/>
        <w:rPr>
          <w:b/>
        </w:rPr>
      </w:pPr>
      <w:r w:rsidRPr="002B63BE">
        <w:rPr>
          <w:b/>
        </w:rPr>
        <w:t>SP ZOZ MSWiA</w:t>
      </w:r>
    </w:p>
    <w:p w:rsidR="00D503CC" w:rsidRPr="002B63BE" w:rsidRDefault="00D503CC" w:rsidP="00D503CC">
      <w:pPr>
        <w:tabs>
          <w:tab w:val="left" w:pos="510"/>
          <w:tab w:val="left" w:pos="680"/>
          <w:tab w:val="left" w:pos="793"/>
          <w:tab w:val="left" w:pos="2154"/>
          <w:tab w:val="left" w:pos="2381"/>
          <w:tab w:val="left" w:pos="3742"/>
          <w:tab w:val="left" w:pos="4082"/>
        </w:tabs>
        <w:jc w:val="right"/>
        <w:rPr>
          <w:b/>
        </w:rPr>
      </w:pPr>
      <w:r w:rsidRPr="002B63BE">
        <w:rPr>
          <w:b/>
        </w:rPr>
        <w:t>ul. Północna 42</w:t>
      </w:r>
    </w:p>
    <w:p w:rsidR="00D503CC" w:rsidRPr="002B63BE" w:rsidRDefault="00D503CC" w:rsidP="00D503CC">
      <w:pPr>
        <w:tabs>
          <w:tab w:val="left" w:pos="510"/>
          <w:tab w:val="left" w:pos="680"/>
          <w:tab w:val="left" w:pos="793"/>
          <w:tab w:val="left" w:pos="2154"/>
          <w:tab w:val="left" w:pos="2381"/>
          <w:tab w:val="left" w:pos="3742"/>
          <w:tab w:val="left" w:pos="4082"/>
        </w:tabs>
        <w:jc w:val="right"/>
      </w:pPr>
      <w:r w:rsidRPr="002B63BE">
        <w:rPr>
          <w:b/>
        </w:rPr>
        <w:t>91-425 Łódź</w:t>
      </w:r>
    </w:p>
    <w:p w:rsidR="00D503CC" w:rsidRPr="002B63BE" w:rsidRDefault="00D503CC" w:rsidP="00D503CC">
      <w:pPr>
        <w:rPr>
          <w:b/>
        </w:rPr>
      </w:pPr>
    </w:p>
    <w:p w:rsidR="00D503CC" w:rsidRPr="002B63BE" w:rsidRDefault="00D503CC" w:rsidP="00D503CC">
      <w:pPr>
        <w:rPr>
          <w:b/>
        </w:rPr>
      </w:pPr>
      <w:r w:rsidRPr="002B63BE">
        <w:rPr>
          <w:b/>
        </w:rPr>
        <w:t>Wykonawca:</w:t>
      </w:r>
    </w:p>
    <w:p w:rsidR="00D503CC" w:rsidRPr="002B63BE" w:rsidRDefault="00D503CC" w:rsidP="00D503CC">
      <w:pPr>
        <w:tabs>
          <w:tab w:val="left" w:pos="5245"/>
        </w:tabs>
        <w:ind w:right="3827"/>
      </w:pPr>
      <w:r w:rsidRPr="002B63BE">
        <w:t>……………………………………………………..…………………………………………..………………</w:t>
      </w:r>
    </w:p>
    <w:p w:rsidR="00D503CC" w:rsidRPr="002B63BE" w:rsidRDefault="00D503CC" w:rsidP="00D503CC">
      <w:pPr>
        <w:ind w:right="5953"/>
        <w:rPr>
          <w:i/>
          <w:sz w:val="20"/>
          <w:szCs w:val="20"/>
        </w:rPr>
      </w:pPr>
      <w:r w:rsidRPr="002B63BE">
        <w:rPr>
          <w:i/>
          <w:sz w:val="20"/>
          <w:szCs w:val="20"/>
        </w:rPr>
        <w:t>(pełna nazwa/firma, adres, w zależności od podmiotu: NIP/PESEL, KRS/CEiDG)</w:t>
      </w:r>
    </w:p>
    <w:p w:rsidR="00D503CC" w:rsidRPr="002B63BE" w:rsidRDefault="00D503CC" w:rsidP="00D503CC">
      <w:pPr>
        <w:rPr>
          <w:u w:val="single"/>
        </w:rPr>
      </w:pPr>
      <w:r w:rsidRPr="002B63BE">
        <w:rPr>
          <w:u w:val="single"/>
        </w:rPr>
        <w:t>reprezentowany przez:</w:t>
      </w:r>
    </w:p>
    <w:p w:rsidR="00D503CC" w:rsidRPr="002B63BE" w:rsidRDefault="00D503CC" w:rsidP="00D503CC">
      <w:pPr>
        <w:ind w:right="3969"/>
      </w:pPr>
      <w:r w:rsidRPr="002B63BE">
        <w:t>………………………………………………………………………………………………………………</w:t>
      </w:r>
    </w:p>
    <w:p w:rsidR="00D503CC" w:rsidRPr="002B63BE" w:rsidRDefault="00D503CC" w:rsidP="00D503CC">
      <w:pPr>
        <w:ind w:right="5953"/>
        <w:rPr>
          <w:i/>
          <w:sz w:val="20"/>
          <w:szCs w:val="20"/>
        </w:rPr>
      </w:pPr>
      <w:r w:rsidRPr="002B63BE">
        <w:rPr>
          <w:i/>
          <w:sz w:val="20"/>
          <w:szCs w:val="20"/>
        </w:rPr>
        <w:t>(imię, nazwisko, stanowisko/podstawa do reprezentacji)</w:t>
      </w:r>
    </w:p>
    <w:p w:rsidR="00D503CC" w:rsidRPr="002B63BE" w:rsidRDefault="00D503CC" w:rsidP="00D503CC"/>
    <w:p w:rsidR="00D503CC" w:rsidRPr="002B63BE" w:rsidRDefault="00D503CC" w:rsidP="00D503CC">
      <w:pPr>
        <w:jc w:val="center"/>
        <w:rPr>
          <w:b/>
        </w:rPr>
      </w:pPr>
      <w:r w:rsidRPr="002B63BE">
        <w:rPr>
          <w:b/>
        </w:rPr>
        <w:t xml:space="preserve">OŚWIADCZENIE </w:t>
      </w:r>
    </w:p>
    <w:p w:rsidR="00D503CC" w:rsidRPr="002B63BE" w:rsidRDefault="00D503CC" w:rsidP="00D503CC">
      <w:pPr>
        <w:jc w:val="center"/>
        <w:rPr>
          <w:b/>
        </w:rPr>
      </w:pPr>
      <w:r w:rsidRPr="002B63BE">
        <w:rPr>
          <w:b/>
        </w:rPr>
        <w:t xml:space="preserve">O BRAKU PODSTAW DO WYKLUCZENIA Z POSTĘPOWANIA </w:t>
      </w:r>
    </w:p>
    <w:p w:rsidR="00D503CC" w:rsidRPr="002B63BE" w:rsidRDefault="00D503CC" w:rsidP="00D503CC">
      <w:pPr>
        <w:jc w:val="center"/>
      </w:pPr>
      <w:r w:rsidRPr="002B63BE">
        <w:rPr>
          <w:b/>
        </w:rPr>
        <w:t>na podstawie art. 25a ust. 1 ustawy Pzp</w:t>
      </w:r>
    </w:p>
    <w:p w:rsidR="00D503CC" w:rsidRPr="002B63BE" w:rsidRDefault="00D503CC" w:rsidP="00D503CC">
      <w:pPr>
        <w:jc w:val="center"/>
      </w:pPr>
    </w:p>
    <w:p w:rsidR="00D503CC" w:rsidRPr="002B63BE" w:rsidRDefault="00D503CC" w:rsidP="00D503CC">
      <w:pPr>
        <w:spacing w:after="120"/>
        <w:jc w:val="both"/>
        <w:rPr>
          <w:b/>
          <w:i/>
        </w:rPr>
      </w:pPr>
      <w:r w:rsidRPr="002B63BE">
        <w:t xml:space="preserve">Na potrzeby postępowania o udzielenie zamówienia publicznego </w:t>
      </w:r>
      <w:r w:rsidRPr="002B63BE">
        <w:br/>
        <w:t xml:space="preserve">pn. </w:t>
      </w:r>
      <w:r>
        <w:rPr>
          <w:b/>
        </w:rPr>
        <w:t xml:space="preserve">dostawa sprzętu wielorazowego </w:t>
      </w:r>
      <w:r w:rsidR="00A01D93">
        <w:rPr>
          <w:b/>
        </w:rPr>
        <w:t>użytku</w:t>
      </w:r>
      <w:r w:rsidRPr="002B63BE">
        <w:rPr>
          <w:b/>
          <w:i/>
        </w:rPr>
        <w:t xml:space="preserve"> </w:t>
      </w:r>
      <w:r w:rsidRPr="002B63BE">
        <w:t>oświadczam, co następuje:</w:t>
      </w:r>
    </w:p>
    <w:p w:rsidR="00D503CC" w:rsidRPr="002B63BE" w:rsidRDefault="00D503CC" w:rsidP="00D503CC">
      <w:pPr>
        <w:spacing w:line="360" w:lineRule="auto"/>
        <w:jc w:val="both"/>
      </w:pPr>
    </w:p>
    <w:p w:rsidR="00D503CC" w:rsidRPr="002B63BE" w:rsidRDefault="00D503CC" w:rsidP="00D503CC">
      <w:pPr>
        <w:shd w:val="clear" w:color="auto" w:fill="BFBFBF"/>
        <w:spacing w:line="360" w:lineRule="auto"/>
        <w:jc w:val="center"/>
        <w:rPr>
          <w:b/>
        </w:rPr>
      </w:pPr>
      <w:r w:rsidRPr="002B63BE">
        <w:rPr>
          <w:b/>
        </w:rPr>
        <w:t>OŚWIADCZENIA DOTYCZĄCE WYKONAWCY:</w:t>
      </w:r>
    </w:p>
    <w:p w:rsidR="00D503CC" w:rsidRPr="002B63BE" w:rsidRDefault="00D503CC" w:rsidP="00D503CC">
      <w:pPr>
        <w:spacing w:line="360" w:lineRule="auto"/>
        <w:jc w:val="both"/>
      </w:pPr>
    </w:p>
    <w:p w:rsidR="00D503CC" w:rsidRPr="002B63BE" w:rsidRDefault="00D503CC" w:rsidP="00D503CC">
      <w:pPr>
        <w:numPr>
          <w:ilvl w:val="0"/>
          <w:numId w:val="45"/>
        </w:numPr>
        <w:spacing w:line="360" w:lineRule="auto"/>
        <w:contextualSpacing/>
        <w:jc w:val="both"/>
      </w:pPr>
      <w:r w:rsidRPr="002B63BE">
        <w:t xml:space="preserve">Oświadczam, że nie podlegam wykluczeniu z postępowania na podstawie </w:t>
      </w:r>
      <w:r w:rsidRPr="002B63BE">
        <w:br/>
        <w:t>art. 24 ust 1 pkt 12-23 ustawy Pzp.</w:t>
      </w:r>
    </w:p>
    <w:p w:rsidR="00D503CC" w:rsidRPr="002B63BE" w:rsidRDefault="00D503CC" w:rsidP="00D503CC">
      <w:pPr>
        <w:spacing w:line="360" w:lineRule="auto"/>
        <w:jc w:val="both"/>
        <w:rPr>
          <w:i/>
        </w:rPr>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2B63BE" w:rsidRDefault="00D503CC" w:rsidP="00D503CC">
      <w:pPr>
        <w:spacing w:line="360" w:lineRule="auto"/>
        <w:ind w:left="5664" w:firstLine="708"/>
        <w:jc w:val="both"/>
        <w:rPr>
          <w:i/>
        </w:rPr>
      </w:pPr>
      <w:r w:rsidRPr="002B63BE">
        <w:rPr>
          <w:i/>
        </w:rPr>
        <w:t>(podpis)</w:t>
      </w:r>
    </w:p>
    <w:p w:rsidR="00D503CC" w:rsidRPr="002B63BE" w:rsidRDefault="00D503CC" w:rsidP="00D503CC">
      <w:pPr>
        <w:spacing w:line="360" w:lineRule="auto"/>
        <w:jc w:val="both"/>
      </w:pPr>
      <w:r w:rsidRPr="002B63BE">
        <w:t xml:space="preserve">Oświadczam, że zachodzą w stosunku do mnie podstawy wykluczenia z postępowania na podstawie art. …………. ustawy Pzp </w:t>
      </w:r>
      <w:r w:rsidRPr="002B63BE">
        <w:rPr>
          <w:i/>
        </w:rPr>
        <w:t>(podać mającą zastosowanie podstawę wykluczenia spośród wymienionych w art. 24 ust. 1 pkt 13-14, 16-20  lub art. 24 ust. 5 pkt 1, 8 ustawy Pzp).</w:t>
      </w:r>
      <w:r w:rsidRPr="002B63BE">
        <w:t xml:space="preserve"> Jednocześnie oświadczam, że w związku z ww. okolicznością, na podstawie art. 24 ust. 8 ustawy Pzp podjąłem następujące środki naprawcze: …………………………………………………………………………………………………</w:t>
      </w:r>
    </w:p>
    <w:p w:rsidR="00D503CC" w:rsidRPr="002B63BE" w:rsidRDefault="00D503CC" w:rsidP="00D503CC">
      <w:pPr>
        <w:spacing w:line="360" w:lineRule="auto"/>
        <w:jc w:val="both"/>
      </w:pPr>
      <w:r w:rsidRPr="002B63BE">
        <w:lastRenderedPageBreak/>
        <w:t>…………………………………………………………………………………………..…………………...........……………………………………………………………………………………………………………………………………………………………………………………</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2B63BE" w:rsidRDefault="00D503CC" w:rsidP="00D503CC">
      <w:pPr>
        <w:spacing w:line="360" w:lineRule="auto"/>
        <w:ind w:left="5664" w:firstLine="708"/>
        <w:jc w:val="both"/>
        <w:rPr>
          <w:i/>
        </w:rPr>
      </w:pPr>
      <w:r w:rsidRPr="002B63BE">
        <w:rPr>
          <w:i/>
        </w:rPr>
        <w:t>(podpis)</w:t>
      </w:r>
    </w:p>
    <w:p w:rsidR="00D503CC" w:rsidRPr="002B63BE" w:rsidRDefault="00D503CC" w:rsidP="00D503CC">
      <w:pPr>
        <w:spacing w:line="360" w:lineRule="auto"/>
        <w:jc w:val="both"/>
        <w:rPr>
          <w:i/>
        </w:rPr>
      </w:pPr>
    </w:p>
    <w:p w:rsidR="00D503CC" w:rsidRPr="002B63BE" w:rsidRDefault="00D503CC" w:rsidP="00D503CC">
      <w:pPr>
        <w:shd w:val="clear" w:color="auto" w:fill="BFBFBF"/>
        <w:spacing w:line="360" w:lineRule="auto"/>
        <w:jc w:val="center"/>
        <w:rPr>
          <w:b/>
        </w:rPr>
      </w:pPr>
      <w:r w:rsidRPr="002B63BE">
        <w:rPr>
          <w:b/>
        </w:rPr>
        <w:t>OŚWIADCZENIE DOTYCZĄCE PODMIOTU, NA KTÓREGO ZASOBY POWOŁUJE SIĘ WYKONAWCA:</w:t>
      </w:r>
    </w:p>
    <w:p w:rsidR="00D503CC" w:rsidRPr="002B63BE" w:rsidRDefault="00D503CC" w:rsidP="00D503CC">
      <w:pPr>
        <w:spacing w:line="360" w:lineRule="auto"/>
        <w:jc w:val="both"/>
        <w:rPr>
          <w:b/>
        </w:rPr>
      </w:pPr>
    </w:p>
    <w:p w:rsidR="00D503CC" w:rsidRPr="002B63BE" w:rsidRDefault="00D503CC" w:rsidP="00D503CC">
      <w:pPr>
        <w:spacing w:line="360" w:lineRule="auto"/>
        <w:jc w:val="both"/>
      </w:pPr>
      <w:r w:rsidRPr="002B63BE">
        <w:t xml:space="preserve">Oświadczam, że następujący/e podmiot/y, na którego/ych zasoby powołuję się w niniejszym postępowaniu, tj.: </w:t>
      </w:r>
    </w:p>
    <w:p w:rsidR="00D503CC" w:rsidRPr="002B63BE" w:rsidRDefault="00D503CC" w:rsidP="00D503CC">
      <w:pPr>
        <w:spacing w:line="360" w:lineRule="auto"/>
        <w:jc w:val="both"/>
        <w:rPr>
          <w:i/>
        </w:rPr>
      </w:pPr>
      <w:r w:rsidRPr="002B63BE">
        <w:t xml:space="preserve">…………………………………………………………………….……………………… </w:t>
      </w:r>
      <w:r w:rsidRPr="002B63BE">
        <w:rPr>
          <w:i/>
        </w:rPr>
        <w:t xml:space="preserve">(podać pełną nazwę/firmę, adres, a także w zależności od podmiotu: NIP/PESEL, KRS/CEiDG) </w:t>
      </w:r>
      <w:r w:rsidRPr="002B63BE">
        <w:t>nie podlega/ją wykluczeniu z postępowania o udzielenie zamówienia.</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D503CC" w:rsidRDefault="00D503CC" w:rsidP="00D503CC">
      <w:pPr>
        <w:spacing w:line="360" w:lineRule="auto"/>
        <w:ind w:left="5664" w:firstLine="708"/>
        <w:jc w:val="both"/>
        <w:rPr>
          <w:i/>
        </w:rPr>
      </w:pPr>
      <w:r w:rsidRPr="002B63BE">
        <w:rPr>
          <w:i/>
        </w:rPr>
        <w:t>(podpis)</w:t>
      </w:r>
    </w:p>
    <w:p w:rsidR="00D503CC" w:rsidRPr="002B63BE" w:rsidRDefault="00D503CC" w:rsidP="00D503CC">
      <w:pPr>
        <w:shd w:val="clear" w:color="auto" w:fill="BFBFBF"/>
        <w:spacing w:line="360" w:lineRule="auto"/>
        <w:jc w:val="center"/>
      </w:pPr>
      <w:r w:rsidRPr="002B63BE">
        <w:rPr>
          <w:i/>
        </w:rPr>
        <w:t>[UWAGA: zastosować tylko wtedy, gdy zamawiający przewidział możliwość, o której mowa w art. 25a ust. 5 pkt 2 ustawy Pzp]</w:t>
      </w:r>
    </w:p>
    <w:p w:rsidR="00D503CC" w:rsidRPr="002B63BE" w:rsidRDefault="00D503CC" w:rsidP="00D503CC">
      <w:pPr>
        <w:shd w:val="clear" w:color="auto" w:fill="BFBFBF"/>
        <w:spacing w:line="360" w:lineRule="auto"/>
        <w:jc w:val="center"/>
        <w:rPr>
          <w:b/>
        </w:rPr>
      </w:pPr>
      <w:r w:rsidRPr="002B63BE">
        <w:rPr>
          <w:b/>
        </w:rPr>
        <w:t>OŚWIADCZENIE DOTYCZĄCE PODWYKONAWCY NIEBĘDĄCEGO PODMIOTEM, NA KTÓREGO ZASOBY POWOŁUJE SIĘ WYKONAWCA:</w:t>
      </w:r>
    </w:p>
    <w:p w:rsidR="00D503CC" w:rsidRPr="002B63BE" w:rsidRDefault="00D503CC" w:rsidP="00D503CC">
      <w:pPr>
        <w:spacing w:line="360" w:lineRule="auto"/>
        <w:jc w:val="both"/>
        <w:rPr>
          <w:b/>
        </w:rPr>
      </w:pPr>
    </w:p>
    <w:p w:rsidR="00D503CC" w:rsidRPr="002B63BE" w:rsidRDefault="00D503CC" w:rsidP="00D503CC">
      <w:pPr>
        <w:spacing w:line="360" w:lineRule="auto"/>
        <w:jc w:val="both"/>
      </w:pPr>
      <w:r w:rsidRPr="002B63BE">
        <w:t xml:space="preserve">Oświadczam, że następujący/e podmiot/y, będący/e podwykonawcą/ami: ……………………………………………………………………..….…… </w:t>
      </w:r>
      <w:r w:rsidRPr="002B63BE">
        <w:rPr>
          <w:i/>
        </w:rPr>
        <w:t>(podać pełną nazwę/firmę, adres, a także w zależności od podmiotu: NIP/PESEL, KRS/CEiDG)</w:t>
      </w:r>
      <w:r w:rsidRPr="002B63BE">
        <w:t>, nie podlega/ą wykluczeniu z postępowania o udzielenie zamówienia.</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2B63BE" w:rsidRDefault="00D503CC" w:rsidP="00D503CC">
      <w:pPr>
        <w:spacing w:line="360" w:lineRule="auto"/>
        <w:ind w:left="5664" w:firstLine="708"/>
        <w:jc w:val="both"/>
        <w:rPr>
          <w:i/>
        </w:rPr>
      </w:pPr>
      <w:r w:rsidRPr="002B63BE">
        <w:rPr>
          <w:i/>
        </w:rPr>
        <w:t>(podpis)</w:t>
      </w:r>
    </w:p>
    <w:p w:rsidR="00D503CC" w:rsidRPr="002B63BE" w:rsidRDefault="00D503CC" w:rsidP="00D503CC">
      <w:pPr>
        <w:spacing w:line="360" w:lineRule="auto"/>
        <w:jc w:val="both"/>
        <w:rPr>
          <w:i/>
        </w:rPr>
      </w:pPr>
    </w:p>
    <w:p w:rsidR="00D503CC" w:rsidRPr="002B63BE" w:rsidRDefault="00D503CC" w:rsidP="00D503CC">
      <w:pPr>
        <w:rPr>
          <w:b/>
          <w:sz w:val="28"/>
          <w:szCs w:val="28"/>
          <w:highlight w:val="lightGray"/>
        </w:rPr>
      </w:pPr>
      <w:r w:rsidRPr="006047C9">
        <w:rPr>
          <w:b/>
          <w:sz w:val="28"/>
          <w:szCs w:val="28"/>
          <w:highlight w:val="lightGray"/>
        </w:rPr>
        <w:t>I</w:t>
      </w:r>
      <w:r w:rsidRPr="002B63BE">
        <w:rPr>
          <w:b/>
          <w:sz w:val="28"/>
          <w:szCs w:val="28"/>
          <w:highlight w:val="lightGray"/>
        </w:rPr>
        <w:t>NFORMACJA czy wykonawca jest mikroprzedsiębiorstwem bądź małym lub średnim przedsiębiorstwem</w:t>
      </w:r>
    </w:p>
    <w:p w:rsidR="00D503CC" w:rsidRPr="006047C9" w:rsidRDefault="00D503CC" w:rsidP="00D503CC">
      <w:pPr>
        <w:spacing w:line="360" w:lineRule="auto"/>
        <w:jc w:val="both"/>
        <w:rPr>
          <w:i/>
        </w:rPr>
      </w:pPr>
    </w:p>
    <w:p w:rsidR="00D503CC" w:rsidRPr="006047C9" w:rsidRDefault="00D503CC" w:rsidP="00D503CC">
      <w:pPr>
        <w:jc w:val="center"/>
      </w:pPr>
      <w:r w:rsidRPr="006047C9">
        <w:t>TAK / NIE - odpowiednio zakreślić</w:t>
      </w:r>
    </w:p>
    <w:p w:rsidR="00D503CC" w:rsidRPr="006047C9" w:rsidRDefault="00D503CC" w:rsidP="00D503CC">
      <w:r w:rsidRPr="006047C9">
        <w:t>1</w:t>
      </w:r>
    </w:p>
    <w:p w:rsidR="00D503CC" w:rsidRPr="006047C9" w:rsidRDefault="00D503CC" w:rsidP="00D503CC">
      <w:r w:rsidRPr="006047C9">
        <w:t xml:space="preserve">Por. zalecenie Komisji z dnia 6 maja 2003 r. dotyczące definicji mikroprzedsiębiorstw </w:t>
      </w:r>
    </w:p>
    <w:p w:rsidR="00D503CC" w:rsidRPr="006047C9" w:rsidRDefault="00D503CC" w:rsidP="00D503CC">
      <w:r w:rsidRPr="006047C9">
        <w:t xml:space="preserve">oraz małych i średnich przedsiębiorstw (Dz.U. L 124 z 20.5.2003, s. 36). Te informacje są </w:t>
      </w:r>
    </w:p>
    <w:p w:rsidR="00D503CC" w:rsidRPr="006047C9" w:rsidRDefault="00D503CC" w:rsidP="00D503CC">
      <w:r w:rsidRPr="006047C9">
        <w:t>wymagane wyłącznie do celów statystycznych. Mikroprzedsiębiorstwo:</w:t>
      </w:r>
      <w:r>
        <w:t xml:space="preserve"> </w:t>
      </w:r>
      <w:r w:rsidRPr="006047C9">
        <w:t>przedsiębiorstwo, które zatrudnia mniej niż 10 osób</w:t>
      </w:r>
      <w:r>
        <w:t xml:space="preserve"> </w:t>
      </w:r>
      <w:r w:rsidRPr="006047C9">
        <w:t xml:space="preserve">i którego roczny obrót lub roczna suma bilansowa </w:t>
      </w:r>
    </w:p>
    <w:p w:rsidR="00D503CC" w:rsidRPr="006047C9" w:rsidRDefault="00D503CC" w:rsidP="00D503CC">
      <w:r w:rsidRPr="006047C9">
        <w:t>nie przekracza 2 milionów EUR</w:t>
      </w:r>
      <w:r>
        <w:t>.</w:t>
      </w:r>
    </w:p>
    <w:p w:rsidR="00D503CC" w:rsidRPr="006047C9" w:rsidRDefault="00D503CC" w:rsidP="00D503CC">
      <w:r w:rsidRPr="006047C9">
        <w:t>Małe przedsiębiorstwo:</w:t>
      </w:r>
      <w:r>
        <w:t xml:space="preserve"> </w:t>
      </w:r>
      <w:r w:rsidRPr="006047C9">
        <w:t>przedsiębiorstwo, które zatrudnia mniej niż 50 osób</w:t>
      </w:r>
      <w:r>
        <w:t xml:space="preserve"> </w:t>
      </w:r>
      <w:r w:rsidRPr="006047C9">
        <w:t>i którego roczny obrót lub roczna suma bilansowa nie przekracza 10 milionów EUR</w:t>
      </w:r>
      <w:r>
        <w:t>.</w:t>
      </w:r>
    </w:p>
    <w:p w:rsidR="00D503CC" w:rsidRPr="006047C9" w:rsidRDefault="00D503CC" w:rsidP="00D503CC">
      <w:r w:rsidRPr="006047C9">
        <w:t>Średnie przedsiębiorstwa: przedsiębiorstwa, które nie są mikroprzedsiębiorstwami ani małymi przedsiębiorstwami</w:t>
      </w:r>
      <w:r>
        <w:t xml:space="preserve"> </w:t>
      </w:r>
      <w:r w:rsidRPr="006047C9">
        <w:t>i które zatrudniają mniej niż 250 osób</w:t>
      </w:r>
      <w:r>
        <w:t xml:space="preserve"> </w:t>
      </w:r>
      <w:r w:rsidRPr="006047C9">
        <w:t xml:space="preserve">i których </w:t>
      </w:r>
      <w:r>
        <w:t xml:space="preserve">roczny obrót nie </w:t>
      </w:r>
      <w:r w:rsidRPr="006047C9">
        <w:t>przekracza 50 milionów EUR</w:t>
      </w:r>
      <w:r>
        <w:t xml:space="preserve"> </w:t>
      </w:r>
      <w:r w:rsidRPr="006047C9">
        <w:t>lub</w:t>
      </w:r>
      <w:r>
        <w:t xml:space="preserve"> </w:t>
      </w:r>
      <w:r w:rsidRPr="006047C9">
        <w:t>roczna suma bilansowa nie przekracza 43 milionów EUR</w:t>
      </w:r>
    </w:p>
    <w:p w:rsidR="00D503CC" w:rsidRDefault="00D503CC" w:rsidP="00D503CC">
      <w:pPr>
        <w:spacing w:line="360" w:lineRule="auto"/>
        <w:jc w:val="both"/>
        <w:rPr>
          <w:i/>
        </w:rPr>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p>
    <w:p w:rsidR="00D503CC"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6047C9" w:rsidRDefault="00D503CC" w:rsidP="00D503CC">
      <w:pPr>
        <w:spacing w:line="360" w:lineRule="auto"/>
        <w:jc w:val="both"/>
      </w:pPr>
      <w:r>
        <w:t xml:space="preserve">                                                                                                       podpis</w:t>
      </w:r>
    </w:p>
    <w:p w:rsidR="00D503CC" w:rsidRPr="002B63BE" w:rsidRDefault="00D503CC" w:rsidP="00D503CC">
      <w:pPr>
        <w:spacing w:line="360" w:lineRule="auto"/>
        <w:jc w:val="both"/>
        <w:rPr>
          <w:i/>
        </w:rPr>
      </w:pPr>
    </w:p>
    <w:p w:rsidR="00D503CC" w:rsidRPr="002B63BE" w:rsidRDefault="00D503CC" w:rsidP="00D503CC">
      <w:pPr>
        <w:shd w:val="clear" w:color="auto" w:fill="BFBFBF"/>
        <w:spacing w:line="360" w:lineRule="auto"/>
        <w:jc w:val="center"/>
        <w:rPr>
          <w:b/>
        </w:rPr>
      </w:pPr>
      <w:r w:rsidRPr="002B63BE">
        <w:rPr>
          <w:b/>
        </w:rPr>
        <w:t>OŚWIADCZENIE DOTYCZĄCE PODANYCH INFORMACJI:</w:t>
      </w:r>
    </w:p>
    <w:p w:rsidR="00D503CC" w:rsidRPr="002B63BE" w:rsidRDefault="00D503CC" w:rsidP="00D503CC">
      <w:pPr>
        <w:spacing w:line="360" w:lineRule="auto"/>
        <w:jc w:val="both"/>
        <w:rPr>
          <w:b/>
        </w:rPr>
      </w:pPr>
    </w:p>
    <w:p w:rsidR="00D503CC" w:rsidRPr="002B63BE" w:rsidRDefault="00D503CC" w:rsidP="00D503CC">
      <w:pPr>
        <w:spacing w:line="360" w:lineRule="auto"/>
        <w:jc w:val="both"/>
      </w:pPr>
      <w:r w:rsidRPr="002B63BE">
        <w:t xml:space="preserve">Oświadczam, że wszystkie informacje podane w powyższych oświadczeniach są aktualne </w:t>
      </w:r>
      <w:r w:rsidRPr="002B63BE">
        <w:br/>
        <w:t>i zgodne z prawdą oraz zostały przedstawione z pełną świadomością konsekwencji wprowadzenia zamawiającego w błąd przy przedstawianiu informacji.</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Prawo zamówień  publicznych  nr 38/D/16</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Przedmiot umowy:</w:t>
      </w:r>
    </w:p>
    <w:p w:rsidR="001409E0" w:rsidRPr="001409E0" w:rsidRDefault="001409E0" w:rsidP="001409E0">
      <w:pPr>
        <w:numPr>
          <w:ilvl w:val="0"/>
          <w:numId w:val="46"/>
        </w:numPr>
        <w:tabs>
          <w:tab w:val="left" w:pos="720"/>
        </w:tabs>
        <w:suppressAutoHyphens/>
        <w:overflowPunct w:val="0"/>
        <w:autoSpaceDE w:val="0"/>
        <w:autoSpaceDN w:val="0"/>
        <w:adjustRightInd w:val="0"/>
        <w:jc w:val="both"/>
        <w:textAlignment w:val="baseline"/>
        <w:rPr>
          <w:rFonts w:asciiTheme="minorHAnsi" w:hAnsiTheme="minorHAnsi"/>
          <w:sz w:val="20"/>
          <w:szCs w:val="20"/>
        </w:rPr>
      </w:pPr>
      <w:r w:rsidRPr="001409E0">
        <w:rPr>
          <w:rFonts w:asciiTheme="minorHAnsi" w:hAnsiTheme="minorHAnsi"/>
          <w:sz w:val="20"/>
          <w:szCs w:val="20"/>
        </w:rPr>
        <w:t>Wykonawca zobowiązuje się do dostarczenia na swój koszt, a Zamawiający do nabycia i zapłaty  sprzętu wielorazowego użytku (pakiet..) w oryginalnym opakowaniu zgodnym z rodzajem</w:t>
      </w:r>
      <w:r w:rsidRPr="001409E0">
        <w:rPr>
          <w:rFonts w:asciiTheme="minorHAnsi" w:hAnsiTheme="minorHAnsi"/>
          <w:sz w:val="20"/>
          <w:szCs w:val="20"/>
        </w:rPr>
        <w:br/>
        <w:t xml:space="preserve"> i przeznaczeniem oraz datą ważności w liczbie szacunkowej określonej w formularzu cenowym stanowiącym załącznik nr 1, będącym integralną częścią umowy. Ilości szacunkowe mogą ulec zmianie.</w:t>
      </w:r>
    </w:p>
    <w:p w:rsidR="001409E0" w:rsidRPr="001409E0" w:rsidRDefault="001409E0" w:rsidP="001409E0">
      <w:pPr>
        <w:numPr>
          <w:ilvl w:val="0"/>
          <w:numId w:val="46"/>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1409E0" w:rsidRPr="001409E0" w:rsidRDefault="001409E0" w:rsidP="001409E0">
      <w:pPr>
        <w:numPr>
          <w:ilvl w:val="0"/>
          <w:numId w:val="46"/>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2</w:t>
      </w: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Cena</w:t>
      </w:r>
    </w:p>
    <w:p w:rsidR="001409E0" w:rsidRPr="001409E0" w:rsidRDefault="001409E0" w:rsidP="001409E0">
      <w:pPr>
        <w:numPr>
          <w:ilvl w:val="0"/>
          <w:numId w:val="47"/>
        </w:numPr>
        <w:ind w:left="360"/>
        <w:jc w:val="both"/>
        <w:rPr>
          <w:rFonts w:asciiTheme="minorHAnsi" w:hAnsiTheme="minorHAnsi" w:cs="Arial"/>
          <w:sz w:val="20"/>
          <w:szCs w:val="20"/>
        </w:rPr>
      </w:pPr>
      <w:r w:rsidRPr="001409E0">
        <w:rPr>
          <w:rFonts w:asciiTheme="minorHAnsi" w:hAnsiTheme="minorHAnsi" w:cs="Arial"/>
          <w:sz w:val="20"/>
          <w:szCs w:val="20"/>
        </w:rPr>
        <w:t>Wykonawca dostarcza towar określony w § 1 za cenę jednostkową wskazaną w formularzu cenowym z dnia …….. r. stanowiącym załącznik nr 1 do umowy.</w:t>
      </w:r>
    </w:p>
    <w:p w:rsidR="001409E0" w:rsidRPr="001409E0" w:rsidRDefault="001409E0" w:rsidP="001409E0">
      <w:pPr>
        <w:numPr>
          <w:ilvl w:val="0"/>
          <w:numId w:val="47"/>
        </w:numPr>
        <w:ind w:left="360"/>
        <w:jc w:val="both"/>
        <w:rPr>
          <w:rFonts w:asciiTheme="minorHAnsi" w:hAnsiTheme="minorHAnsi" w:cs="Arial"/>
          <w:sz w:val="20"/>
          <w:szCs w:val="20"/>
        </w:rPr>
      </w:pPr>
      <w:r w:rsidRPr="001409E0">
        <w:rPr>
          <w:rFonts w:asciiTheme="minorHAnsi" w:hAnsiTheme="minorHAnsi" w:cs="Arial"/>
          <w:sz w:val="20"/>
          <w:szCs w:val="20"/>
        </w:rPr>
        <w:t xml:space="preserve">Wartość brutto niniejszej umowy wynosi </w:t>
      </w:r>
      <w:r w:rsidRPr="001409E0">
        <w:rPr>
          <w:rFonts w:asciiTheme="minorHAnsi" w:hAnsiTheme="minorHAnsi" w:cs="Arial"/>
          <w:b/>
          <w:bCs/>
          <w:sz w:val="20"/>
          <w:szCs w:val="20"/>
        </w:rPr>
        <w:t>…… zł</w:t>
      </w:r>
      <w:r w:rsidRPr="001409E0">
        <w:rPr>
          <w:rFonts w:asciiTheme="minorHAnsi" w:hAnsiTheme="minorHAnsi" w:cs="Arial"/>
          <w:sz w:val="20"/>
          <w:szCs w:val="20"/>
        </w:rPr>
        <w:t>,(słownie: …………………………………………).</w:t>
      </w:r>
    </w:p>
    <w:p w:rsidR="001409E0" w:rsidRPr="001409E0" w:rsidRDefault="001409E0" w:rsidP="001409E0">
      <w:pPr>
        <w:rPr>
          <w:rFonts w:asciiTheme="minorHAnsi" w:hAnsiTheme="minorHAnsi" w:cs="Arial"/>
          <w:sz w:val="20"/>
          <w:szCs w:val="20"/>
        </w:rPr>
      </w:pP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 3</w:t>
      </w: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1409E0" w:rsidRPr="001409E0" w:rsidRDefault="001409E0" w:rsidP="001409E0">
      <w:pPr>
        <w:numPr>
          <w:ilvl w:val="0"/>
          <w:numId w:val="30"/>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1409E0" w:rsidRPr="001409E0" w:rsidRDefault="001409E0" w:rsidP="001409E0">
      <w:pPr>
        <w:numPr>
          <w:ilvl w:val="0"/>
          <w:numId w:val="30"/>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Płatność dokonywana będzie w terminie 30 dni od daty otrzymania przez Zamawiającego prawidłowo wystawionej faktury VAT na konto Wykonawcy ………………………………………..</w:t>
      </w:r>
    </w:p>
    <w:p w:rsidR="001409E0" w:rsidRPr="001409E0" w:rsidRDefault="001409E0" w:rsidP="001409E0">
      <w:pPr>
        <w:numPr>
          <w:ilvl w:val="0"/>
          <w:numId w:val="30"/>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1409E0" w:rsidRPr="001409E0" w:rsidRDefault="001409E0" w:rsidP="001409E0">
      <w:pPr>
        <w:numPr>
          <w:ilvl w:val="0"/>
          <w:numId w:val="30"/>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4</w:t>
      </w: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Termin dostawy</w:t>
      </w:r>
    </w:p>
    <w:p w:rsidR="001409E0" w:rsidRPr="001409E0" w:rsidRDefault="001409E0" w:rsidP="001409E0">
      <w:pPr>
        <w:numPr>
          <w:ilvl w:val="0"/>
          <w:numId w:val="43"/>
        </w:numPr>
        <w:tabs>
          <w:tab w:val="left" w:pos="567"/>
        </w:tabs>
        <w:jc w:val="both"/>
        <w:rPr>
          <w:rFonts w:asciiTheme="minorHAnsi" w:hAnsiTheme="minorHAnsi" w:cs="Arial"/>
          <w:sz w:val="20"/>
          <w:szCs w:val="20"/>
        </w:rPr>
      </w:pPr>
      <w:r w:rsidRPr="001409E0">
        <w:rPr>
          <w:rFonts w:asciiTheme="minorHAnsi" w:hAnsiTheme="minorHAnsi" w:cs="Arial"/>
          <w:spacing w:val="2"/>
          <w:position w:val="-2"/>
          <w:sz w:val="20"/>
          <w:szCs w:val="20"/>
        </w:rPr>
        <w:t>Wykonawca zobowiązuje się do realizacji przedmiotu umowy sukcesywnie w ilości i asortymencie zgodnym z każdorazowym zamówieniem zgłoszonym przez Zamawiającego pisemnie, e-mailem lub faksem.</w:t>
      </w:r>
    </w:p>
    <w:p w:rsidR="001409E0" w:rsidRPr="001409E0" w:rsidRDefault="001409E0" w:rsidP="001409E0">
      <w:pPr>
        <w:numPr>
          <w:ilvl w:val="0"/>
          <w:numId w:val="43"/>
        </w:numPr>
        <w:jc w:val="both"/>
        <w:rPr>
          <w:rFonts w:asciiTheme="minorHAnsi" w:hAnsiTheme="minorHAnsi" w:cs="Arial"/>
          <w:sz w:val="20"/>
          <w:szCs w:val="20"/>
        </w:rPr>
      </w:pPr>
      <w:r w:rsidRPr="001409E0">
        <w:rPr>
          <w:rFonts w:asciiTheme="minorHAnsi" w:hAnsiTheme="minorHAnsi" w:cs="Arial"/>
          <w:spacing w:val="2"/>
          <w:position w:val="-2"/>
          <w:sz w:val="20"/>
          <w:szCs w:val="20"/>
        </w:rPr>
        <w:t>Towar dostarczony powinien mieć na opakowaniu oznaczenie fabryczne, tzn. rodzaj, nazwę wyrobu, ilość, datę produkcji, nazwę i adres producenta oraz winien być właściwie transportowany.</w:t>
      </w:r>
    </w:p>
    <w:p w:rsidR="001409E0" w:rsidRPr="001409E0" w:rsidRDefault="001409E0" w:rsidP="001409E0">
      <w:pPr>
        <w:numPr>
          <w:ilvl w:val="0"/>
          <w:numId w:val="43"/>
        </w:numPr>
        <w:jc w:val="both"/>
        <w:rPr>
          <w:rFonts w:asciiTheme="minorHAnsi" w:hAnsiTheme="minorHAnsi" w:cs="Arial"/>
          <w:sz w:val="20"/>
          <w:szCs w:val="20"/>
        </w:rPr>
      </w:pPr>
      <w:r w:rsidRPr="001409E0">
        <w:rPr>
          <w:rFonts w:asciiTheme="minorHAnsi" w:hAnsiTheme="minorHAnsi" w:cs="Arial"/>
          <w:spacing w:val="2"/>
          <w:position w:val="-2"/>
          <w:sz w:val="20"/>
          <w:szCs w:val="20"/>
        </w:rPr>
        <w:t>Wykonawca zobowiązuje się do elastycznego reagowania na zwiększone lub zmniejszone potrzeby Zamawiającego, jak również na ewentualne korekty już dokonanych zamówień.</w:t>
      </w:r>
    </w:p>
    <w:p w:rsidR="001409E0" w:rsidRPr="001409E0" w:rsidRDefault="001409E0" w:rsidP="001409E0">
      <w:pPr>
        <w:numPr>
          <w:ilvl w:val="0"/>
          <w:numId w:val="43"/>
        </w:numPr>
        <w:jc w:val="both"/>
        <w:rPr>
          <w:rFonts w:asciiTheme="minorHAnsi" w:hAnsiTheme="minorHAnsi" w:cs="Arial"/>
          <w:sz w:val="20"/>
          <w:szCs w:val="20"/>
        </w:rPr>
      </w:pPr>
      <w:r w:rsidRPr="001409E0">
        <w:rPr>
          <w:rFonts w:asciiTheme="minorHAnsi" w:hAnsiTheme="minorHAnsi" w:cs="Arial"/>
          <w:spacing w:val="2"/>
          <w:position w:val="-2"/>
          <w:sz w:val="20"/>
          <w:szCs w:val="20"/>
        </w:rPr>
        <w:t xml:space="preserve">Wykonawca zobowiązuje się do dostarczenia zamówionej partii towaru do Magazynu Zamawiającego na własny koszt i ryzyko w terminie do ….. dni od złożenia zamówienia (z wyjątkiem sobót, świąt i niedziel). </w:t>
      </w:r>
      <w:r w:rsidRPr="001409E0">
        <w:rPr>
          <w:rFonts w:asciiTheme="minorHAnsi" w:hAnsiTheme="minorHAnsi" w:cs="Arial"/>
          <w:spacing w:val="2"/>
          <w:position w:val="-2"/>
          <w:sz w:val="20"/>
          <w:szCs w:val="20"/>
        </w:rPr>
        <w:lastRenderedPageBreak/>
        <w:t>Dostawa towaru będzie miała miejsce w godzinach pracy Magazynu (poniedziałek – piątek godz. 8.00 do 14.00). Do obowiązków Wykonawcy należy również rozładunek towaru dokonany na własny koszt i ryzyko.</w:t>
      </w:r>
    </w:p>
    <w:p w:rsidR="001409E0" w:rsidRPr="001409E0" w:rsidRDefault="001409E0" w:rsidP="001409E0">
      <w:pPr>
        <w:numPr>
          <w:ilvl w:val="0"/>
          <w:numId w:val="43"/>
        </w:numPr>
        <w:jc w:val="both"/>
        <w:rPr>
          <w:rFonts w:asciiTheme="minorHAnsi" w:hAnsiTheme="minorHAnsi" w:cs="Arial"/>
          <w:sz w:val="20"/>
          <w:szCs w:val="20"/>
        </w:rPr>
      </w:pPr>
      <w:r w:rsidRPr="001409E0">
        <w:rPr>
          <w:rFonts w:asciiTheme="minorHAnsi" w:hAnsiTheme="minorHAnsi" w:cs="Arial"/>
          <w:spacing w:val="2"/>
          <w:position w:val="-2"/>
          <w:sz w:val="20"/>
          <w:szCs w:val="20"/>
        </w:rPr>
        <w:t>Jeżeli dostawa wypada w dniu wolnym od pracy lub poza godzinami pracy Magazynu, dostawa nastąpi w pierwszym dniu roboczym po wyznaczonym terminie.</w:t>
      </w:r>
    </w:p>
    <w:p w:rsidR="001409E0" w:rsidRPr="001409E0" w:rsidRDefault="001409E0" w:rsidP="001409E0">
      <w:pPr>
        <w:numPr>
          <w:ilvl w:val="0"/>
          <w:numId w:val="43"/>
        </w:numPr>
        <w:jc w:val="both"/>
        <w:rPr>
          <w:rFonts w:asciiTheme="minorHAnsi" w:hAnsiTheme="minorHAnsi" w:cs="Arial"/>
          <w:sz w:val="20"/>
          <w:szCs w:val="20"/>
        </w:rPr>
      </w:pPr>
      <w:r w:rsidRPr="001409E0">
        <w:rPr>
          <w:rFonts w:asciiTheme="minorHAnsi" w:hAnsiTheme="minorHAnsi" w:cs="Arial"/>
          <w:sz w:val="20"/>
          <w:szCs w:val="20"/>
        </w:rPr>
        <w:t>Odbiór asortymentu odbywać się będzie na podstawie wystawionej faktury VAT z określeniem przedmiotu umowy oraz ceny jednostkowej netto i brutto, dacie ważności i nr serii towaru.</w:t>
      </w:r>
    </w:p>
    <w:p w:rsidR="001409E0" w:rsidRPr="001409E0" w:rsidRDefault="001409E0" w:rsidP="001409E0">
      <w:pPr>
        <w:jc w:val="center"/>
        <w:rPr>
          <w:rFonts w:asciiTheme="minorHAnsi" w:hAnsiTheme="minorHAnsi" w:cs="Arial"/>
          <w:sz w:val="20"/>
          <w:szCs w:val="20"/>
        </w:rPr>
      </w:pPr>
    </w:p>
    <w:p w:rsidR="001409E0" w:rsidRPr="001409E0" w:rsidRDefault="001409E0" w:rsidP="001409E0">
      <w:pPr>
        <w:jc w:val="center"/>
        <w:rPr>
          <w:rFonts w:asciiTheme="minorHAnsi" w:hAnsiTheme="minorHAnsi" w:cs="Arial"/>
          <w:sz w:val="20"/>
          <w:szCs w:val="20"/>
        </w:rPr>
      </w:pPr>
    </w:p>
    <w:p w:rsidR="001409E0" w:rsidRPr="001409E0" w:rsidRDefault="001409E0" w:rsidP="001409E0">
      <w:pPr>
        <w:jc w:val="center"/>
        <w:rPr>
          <w:rFonts w:asciiTheme="minorHAnsi" w:hAnsiTheme="minorHAnsi" w:cs="Arial"/>
          <w:sz w:val="20"/>
          <w:szCs w:val="20"/>
        </w:rPr>
      </w:pP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 5</w:t>
      </w:r>
    </w:p>
    <w:p w:rsidR="001409E0" w:rsidRPr="001409E0" w:rsidRDefault="001409E0" w:rsidP="001409E0">
      <w:pPr>
        <w:numPr>
          <w:ilvl w:val="0"/>
          <w:numId w:val="31"/>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1409E0" w:rsidRPr="001409E0" w:rsidRDefault="001409E0" w:rsidP="001409E0">
      <w:pPr>
        <w:numPr>
          <w:ilvl w:val="0"/>
          <w:numId w:val="31"/>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1409E0" w:rsidRPr="001409E0" w:rsidRDefault="001409E0" w:rsidP="001409E0">
      <w:pPr>
        <w:numPr>
          <w:ilvl w:val="0"/>
          <w:numId w:val="31"/>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1409E0" w:rsidRPr="001409E0" w:rsidRDefault="001409E0" w:rsidP="001409E0">
      <w:pPr>
        <w:numPr>
          <w:ilvl w:val="0"/>
          <w:numId w:val="48"/>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w wysokości 1% wartości brutto opóźnionej dostawy za każdy dzień opóźnienia</w:t>
      </w:r>
    </w:p>
    <w:p w:rsidR="001409E0" w:rsidRPr="001409E0" w:rsidRDefault="001409E0" w:rsidP="001409E0">
      <w:pPr>
        <w:numPr>
          <w:ilvl w:val="0"/>
          <w:numId w:val="48"/>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1409E0" w:rsidRPr="001409E0" w:rsidRDefault="001409E0" w:rsidP="001409E0">
      <w:pPr>
        <w:ind w:left="360"/>
        <w:rPr>
          <w:rFonts w:asciiTheme="minorHAnsi" w:hAnsiTheme="minorHAnsi" w:cs="Arial"/>
          <w:sz w:val="20"/>
          <w:szCs w:val="20"/>
        </w:rPr>
      </w:pPr>
      <w:r w:rsidRPr="001409E0">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1409E0" w:rsidRPr="001409E0" w:rsidRDefault="001409E0" w:rsidP="001409E0">
      <w:pPr>
        <w:numPr>
          <w:ilvl w:val="0"/>
          <w:numId w:val="31"/>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sidR="0050331C">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1409E0" w:rsidRPr="001409E0" w:rsidRDefault="001409E0" w:rsidP="001409E0">
      <w:pPr>
        <w:numPr>
          <w:ilvl w:val="0"/>
          <w:numId w:val="31"/>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1409E0" w:rsidRPr="001409E0" w:rsidRDefault="001409E0" w:rsidP="001409E0">
      <w:pPr>
        <w:numPr>
          <w:ilvl w:val="0"/>
          <w:numId w:val="31"/>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1409E0" w:rsidRPr="001409E0" w:rsidRDefault="001409E0" w:rsidP="001409E0">
      <w:pPr>
        <w:numPr>
          <w:ilvl w:val="0"/>
          <w:numId w:val="31"/>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1409E0" w:rsidRPr="001409E0" w:rsidRDefault="001409E0" w:rsidP="001409E0">
      <w:pPr>
        <w:rPr>
          <w:rFonts w:asciiTheme="minorHAnsi" w:hAnsiTheme="minorHAnsi" w:cs="Arial"/>
          <w:sz w:val="20"/>
          <w:szCs w:val="20"/>
        </w:rPr>
      </w:pPr>
    </w:p>
    <w:p w:rsidR="001409E0" w:rsidRPr="001409E0" w:rsidRDefault="001409E0" w:rsidP="001409E0">
      <w:pPr>
        <w:numPr>
          <w:ilvl w:val="0"/>
          <w:numId w:val="31"/>
        </w:numPr>
        <w:jc w:val="both"/>
        <w:rPr>
          <w:rFonts w:asciiTheme="minorHAnsi" w:hAnsiTheme="minorHAnsi" w:cs="Arial"/>
          <w:sz w:val="20"/>
          <w:szCs w:val="20"/>
        </w:rPr>
      </w:pPr>
      <w:r w:rsidRPr="001409E0">
        <w:rPr>
          <w:rFonts w:asciiTheme="minorHAnsi" w:hAnsiTheme="minorHAnsi" w:cs="Arial"/>
          <w:sz w:val="20"/>
          <w:szCs w:val="20"/>
        </w:rPr>
        <w:t>Wykonawca ponosi pełną odpowiedzialność za uszkodzenia urządzeń Zamawiającego spowodowane używaniem zaoferowanych materiałów eksploatacyjnych. W przypadku uszkodzenia urządzenia ( drukarki, kserokopiarki, urządzenia faksowego), którego przyczyną będzie użycie dostarczonych materiałów eksploatacyjnych, Wykonawca zobowiązany jest, wg decyzji Zamawiającego, do naprawy urządzenia na swój koszt lub do zwrotu Zamawiającemu kosztu jego naprawy oraz pokrycia kosztów transportu urządzenia. Czas naprawy uszkodzonych urządzeń nie powinien przekraczać 7 dni od daty zgłoszenia; w razie dłuższego terminu naprawy uszkodzonego urządzenia Wykonawca zobowiązany jest do użyczenia Zamawiającemu na czas naprawy urządzenia zastępczego i pokrycie kosztów transportu ( zapis dotyczy pakietu 3).</w:t>
      </w:r>
    </w:p>
    <w:p w:rsidR="001409E0" w:rsidRPr="001409E0" w:rsidRDefault="001409E0" w:rsidP="001409E0">
      <w:pPr>
        <w:numPr>
          <w:ilvl w:val="0"/>
          <w:numId w:val="31"/>
        </w:numPr>
        <w:jc w:val="both"/>
        <w:rPr>
          <w:rFonts w:asciiTheme="minorHAnsi" w:hAnsiTheme="minorHAnsi" w:cs="Arial"/>
          <w:sz w:val="20"/>
          <w:szCs w:val="20"/>
        </w:rPr>
      </w:pPr>
      <w:r w:rsidRPr="001409E0">
        <w:rPr>
          <w:rFonts w:asciiTheme="minorHAnsi" w:hAnsiTheme="minorHAnsi" w:cs="Arial"/>
          <w:sz w:val="20"/>
          <w:szCs w:val="20"/>
        </w:rPr>
        <w:t>W przypadku reklamacji dostarczonego przedmiotu umowy Wykonawca pokrywa koszt transportu od Zamawiającego.</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6</w:t>
      </w:r>
    </w:p>
    <w:p w:rsidR="0050331C" w:rsidRPr="0050331C" w:rsidRDefault="0050331C" w:rsidP="0050331C">
      <w:pPr>
        <w:ind w:left="360"/>
        <w:jc w:val="both"/>
        <w:rPr>
          <w:rFonts w:asciiTheme="minorHAnsi" w:hAnsiTheme="minorHAnsi" w:cs="Arial"/>
          <w:sz w:val="20"/>
          <w:szCs w:val="20"/>
        </w:rPr>
      </w:pPr>
      <w:bookmarkStart w:id="0" w:name="_GoBack"/>
      <w:bookmarkEnd w:id="0"/>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A) trzykrotnego dostarczenia towaru przez Wykonawcę  z opóźnieniem powyżej 10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B) dwukrotnej dostawy towaru wadliwego;</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C)  innego rażącego naruszenia postanowień niniejszej umowy przez Wykonawcę.</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lastRenderedPageBreak/>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1409E0" w:rsidRPr="001409E0"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4</w:t>
      </w:r>
      <w:r w:rsidRPr="0050331C">
        <w:rPr>
          <w:rFonts w:asciiTheme="minorHAnsi" w:hAnsiTheme="minorHAnsi" w:cs="Arial"/>
          <w:sz w:val="20"/>
          <w:szCs w:val="20"/>
        </w:rPr>
        <w:t xml:space="preserve"> niniejszego paragrafu Wykonawca może żądać wyłącznie wynagrodzenia należnego z tytułu wykonania części umowy.</w:t>
      </w:r>
    </w:p>
    <w:p w:rsidR="001409E0" w:rsidRPr="001409E0" w:rsidRDefault="001409E0" w:rsidP="001409E0">
      <w:pPr>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7</w:t>
      </w:r>
    </w:p>
    <w:p w:rsidR="001409E0" w:rsidRPr="001409E0" w:rsidRDefault="001409E0" w:rsidP="001409E0">
      <w:pPr>
        <w:numPr>
          <w:ilvl w:val="0"/>
          <w:numId w:val="50"/>
        </w:num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p>
    <w:p w:rsidR="001409E0" w:rsidRPr="001409E0" w:rsidRDefault="001409E0" w:rsidP="001409E0">
      <w:pPr>
        <w:numPr>
          <w:ilvl w:val="0"/>
          <w:numId w:val="50"/>
        </w:num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8</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Zgodnie z art. 144 Ustawy Pzp Zamawiający  przewiduje możliwość dokonania zmiany warunków zawartej umowy w zakresie:</w:t>
      </w:r>
    </w:p>
    <w:p w:rsidR="001409E0" w:rsidRPr="001409E0" w:rsidRDefault="001409E0" w:rsidP="001409E0">
      <w:pPr>
        <w:numPr>
          <w:ilvl w:val="0"/>
          <w:numId w:val="51"/>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p>
    <w:p w:rsidR="001409E0" w:rsidRPr="001409E0" w:rsidRDefault="001409E0" w:rsidP="001409E0">
      <w:pPr>
        <w:numPr>
          <w:ilvl w:val="0"/>
          <w:numId w:val="51"/>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numeru katalogowego towaru</w:t>
      </w:r>
    </w:p>
    <w:p w:rsidR="001409E0" w:rsidRPr="001409E0" w:rsidRDefault="001409E0" w:rsidP="001409E0">
      <w:pPr>
        <w:numPr>
          <w:ilvl w:val="0"/>
          <w:numId w:val="51"/>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asortymentu określonego w załączniku „Formularz cenowy”</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Zamawiający może odstąpić od umowy na podstawie art. 145 ustawy prawo zamówień publicznych składając Wykonawcy odpowiednie oświadczenie na piśmie.</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Zamawiający może rozwiązać umowę bez zachowania okresu wypowiedzenia w przypadku trzykrotnego dostarczenia towaru złej jakości lub opóźnienia w dostawach.</w:t>
      </w:r>
    </w:p>
    <w:p w:rsidR="001409E0" w:rsidRPr="001409E0" w:rsidRDefault="001409E0" w:rsidP="001409E0">
      <w:pPr>
        <w:jc w:val="both"/>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9</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10</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11</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B02D1E" w:rsidRPr="001409E0" w:rsidRDefault="00B02D1E" w:rsidP="00B02D1E">
      <w:pPr>
        <w:rPr>
          <w:rFonts w:asciiTheme="minorHAnsi" w:hAnsiTheme="minorHAnsi"/>
          <w:sz w:val="20"/>
          <w:szCs w:val="20"/>
        </w:rPr>
      </w:pPr>
    </w:p>
    <w:p w:rsidR="00B02D1E" w:rsidRPr="001409E0" w:rsidRDefault="00B02D1E" w:rsidP="00B02D1E">
      <w:pPr>
        <w:rPr>
          <w:rFonts w:asciiTheme="minorHAnsi" w:hAnsiTheme="minorHAnsi"/>
          <w:sz w:val="20"/>
          <w:szCs w:val="20"/>
        </w:rPr>
      </w:pPr>
      <w:r w:rsidRPr="001409E0">
        <w:rPr>
          <w:rFonts w:asciiTheme="minorHAnsi" w:hAnsiTheme="minorHAnsi"/>
          <w:b/>
          <w:sz w:val="20"/>
          <w:szCs w:val="20"/>
        </w:rPr>
        <w:t xml:space="preserve">                                                                                          </w:t>
      </w: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1A4718" w:rsidP="001A4718">
      <w:pPr>
        <w:rPr>
          <w:rFonts w:asciiTheme="minorHAnsi" w:hAnsiTheme="minorHAnsi"/>
          <w:b/>
          <w:sz w:val="20"/>
          <w:szCs w:val="20"/>
        </w:rPr>
      </w:pPr>
      <w:r w:rsidRPr="001409E0">
        <w:rPr>
          <w:rFonts w:asciiTheme="minorHAnsi" w:hAnsiTheme="minorHAnsi"/>
          <w:b/>
          <w:sz w:val="20"/>
          <w:szCs w:val="20"/>
        </w:rPr>
        <w:t xml:space="preserve">W imieniu Wykonawcy                                                                                               W imieniu </w:t>
      </w:r>
      <w:r w:rsidR="00911FF5" w:rsidRPr="001409E0">
        <w:rPr>
          <w:rFonts w:asciiTheme="minorHAnsi" w:hAnsiTheme="minorHAnsi"/>
          <w:b/>
          <w:sz w:val="20"/>
          <w:szCs w:val="20"/>
        </w:rPr>
        <w:t>Zamawiającego</w:t>
      </w:r>
    </w:p>
    <w:p w:rsidR="00B02D1E" w:rsidRPr="001409E0" w:rsidRDefault="00B02D1E" w:rsidP="00B02D1E">
      <w:pPr>
        <w:jc w:val="center"/>
        <w:rPr>
          <w:rFonts w:asciiTheme="minorHAnsi" w:hAnsiTheme="minorHAnsi"/>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B02D1E" w:rsidRPr="00776AAC" w:rsidRDefault="00B02D1E" w:rsidP="00B02D1E">
      <w:pPr>
        <w:jc w:val="both"/>
        <w:rPr>
          <w:rFonts w:ascii="Arial Narrow" w:hAnsi="Arial Narrow"/>
          <w:b/>
          <w:sz w:val="20"/>
          <w:szCs w:val="20"/>
        </w:rPr>
      </w:pPr>
    </w:p>
    <w:p w:rsidR="00811757" w:rsidRPr="00D61865" w:rsidRDefault="00811757" w:rsidP="00B02D1E">
      <w:pPr>
        <w:spacing w:after="40"/>
        <w:jc w:val="both"/>
        <w:rPr>
          <w:rFonts w:ascii="Calibri" w:hAnsi="Calibri" w:cs="Segoe UI"/>
          <w:sz w:val="20"/>
          <w:szCs w:val="20"/>
        </w:rPr>
      </w:pPr>
    </w:p>
    <w:sectPr w:rsidR="00811757"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D0F" w:rsidRDefault="000E2D0F">
      <w:r>
        <w:separator/>
      </w:r>
    </w:p>
  </w:endnote>
  <w:endnote w:type="continuationSeparator" w:id="0">
    <w:p w:rsidR="000E2D0F" w:rsidRDefault="000E2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316D48" w:rsidRDefault="00316D48">
        <w:pPr>
          <w:pStyle w:val="Stopka"/>
          <w:jc w:val="right"/>
        </w:pPr>
        <w:r>
          <w:fldChar w:fldCharType="begin"/>
        </w:r>
        <w:r>
          <w:instrText>PAGE   \* MERGEFORMAT</w:instrText>
        </w:r>
        <w:r>
          <w:fldChar w:fldCharType="separate"/>
        </w:r>
        <w:r w:rsidR="0050331C">
          <w:rPr>
            <w:noProof/>
          </w:rPr>
          <w:t>17</w:t>
        </w:r>
        <w:r>
          <w:fldChar w:fldCharType="end"/>
        </w:r>
      </w:p>
    </w:sdtContent>
  </w:sdt>
  <w:p w:rsidR="00316D48" w:rsidRDefault="00316D4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D0F" w:rsidRDefault="000E2D0F">
      <w:r>
        <w:separator/>
      </w:r>
    </w:p>
  </w:footnote>
  <w:footnote w:type="continuationSeparator" w:id="0">
    <w:p w:rsidR="000E2D0F" w:rsidRDefault="000E2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D48" w:rsidRDefault="00316D4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1"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2"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7972CB0"/>
    <w:multiLevelType w:val="singleLevel"/>
    <w:tmpl w:val="0415000F"/>
    <w:lvl w:ilvl="0">
      <w:start w:val="1"/>
      <w:numFmt w:val="decimal"/>
      <w:lvlText w:val="%1."/>
      <w:lvlJc w:val="left"/>
      <w:pPr>
        <w:tabs>
          <w:tab w:val="num" w:pos="360"/>
        </w:tabs>
        <w:ind w:left="360" w:hanging="360"/>
      </w:pPr>
    </w:lvl>
  </w:abstractNum>
  <w:abstractNum w:abstractNumId="36"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7"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48"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5A21EE7"/>
    <w:multiLevelType w:val="hybridMultilevel"/>
    <w:tmpl w:val="9BBE34F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1"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4"/>
  </w:num>
  <w:num w:numId="2">
    <w:abstractNumId w:val="38"/>
  </w:num>
  <w:num w:numId="3">
    <w:abstractNumId w:val="51"/>
  </w:num>
  <w:num w:numId="4">
    <w:abstractNumId w:val="31"/>
  </w:num>
  <w:num w:numId="5">
    <w:abstractNumId w:val="14"/>
  </w:num>
  <w:num w:numId="6">
    <w:abstractNumId w:val="43"/>
  </w:num>
  <w:num w:numId="7">
    <w:abstractNumId w:val="10"/>
  </w:num>
  <w:num w:numId="8">
    <w:abstractNumId w:val="9"/>
  </w:num>
  <w:num w:numId="9">
    <w:abstractNumId w:val="42"/>
  </w:num>
  <w:num w:numId="10">
    <w:abstractNumId w:val="28"/>
  </w:num>
  <w:num w:numId="11">
    <w:abstractNumId w:val="16"/>
  </w:num>
  <w:num w:numId="12">
    <w:abstractNumId w:val="22"/>
  </w:num>
  <w:num w:numId="13">
    <w:abstractNumId w:val="41"/>
  </w:num>
  <w:num w:numId="14">
    <w:abstractNumId w:val="11"/>
  </w:num>
  <w:num w:numId="15">
    <w:abstractNumId w:val="44"/>
  </w:num>
  <w:num w:numId="16">
    <w:abstractNumId w:val="12"/>
  </w:num>
  <w:num w:numId="17">
    <w:abstractNumId w:val="32"/>
  </w:num>
  <w:num w:numId="18">
    <w:abstractNumId w:val="25"/>
  </w:num>
  <w:num w:numId="19">
    <w:abstractNumId w:val="26"/>
  </w:num>
  <w:num w:numId="20">
    <w:abstractNumId w:val="29"/>
  </w:num>
  <w:num w:numId="21">
    <w:abstractNumId w:val="20"/>
  </w:num>
  <w:num w:numId="22">
    <w:abstractNumId w:val="45"/>
  </w:num>
  <w:num w:numId="23">
    <w:abstractNumId w:val="21"/>
  </w:num>
  <w:num w:numId="24">
    <w:abstractNumId w:val="48"/>
  </w:num>
  <w:num w:numId="25">
    <w:abstractNumId w:val="19"/>
  </w:num>
  <w:num w:numId="26">
    <w:abstractNumId w:val="24"/>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18"/>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30"/>
  </w:num>
  <w:num w:numId="34">
    <w:abstractNumId w:val="49"/>
  </w:num>
  <w:num w:numId="35">
    <w:abstractNumId w:val="37"/>
  </w:num>
  <w:num w:numId="36">
    <w:abstractNumId w:val="40"/>
  </w:num>
  <w:num w:numId="37">
    <w:abstractNumId w:val="36"/>
  </w:num>
  <w:num w:numId="38">
    <w:abstractNumId w:val="47"/>
    <w:lvlOverride w:ilvl="0">
      <w:startOverride w:val="1"/>
    </w:lvlOverride>
  </w:num>
  <w:num w:numId="39">
    <w:abstractNumId w:val="27"/>
    <w:lvlOverride w:ilvl="0">
      <w:startOverride w:val="1"/>
    </w:lvlOverride>
  </w:num>
  <w:num w:numId="40">
    <w:abstractNumId w:val="17"/>
    <w:lvlOverride w:ilvl="0">
      <w:startOverride w:val="1"/>
    </w:lvlOverride>
  </w:num>
  <w:num w:numId="41">
    <w:abstractNumId w:val="35"/>
    <w:lvlOverride w:ilvl="0">
      <w:startOverride w:val="1"/>
    </w:lvlOverride>
  </w:num>
  <w:num w:numId="42">
    <w:abstractNumId w:val="33"/>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8"/>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E2D0F"/>
    <w:rsid w:val="00135E35"/>
    <w:rsid w:val="001409E0"/>
    <w:rsid w:val="001A4718"/>
    <w:rsid w:val="001B0606"/>
    <w:rsid w:val="00235988"/>
    <w:rsid w:val="002922F2"/>
    <w:rsid w:val="002C2C40"/>
    <w:rsid w:val="00305A4B"/>
    <w:rsid w:val="00313942"/>
    <w:rsid w:val="0031540B"/>
    <w:rsid w:val="00316D48"/>
    <w:rsid w:val="003B20E5"/>
    <w:rsid w:val="004261F0"/>
    <w:rsid w:val="00427004"/>
    <w:rsid w:val="00486841"/>
    <w:rsid w:val="004A345C"/>
    <w:rsid w:val="004C4F8D"/>
    <w:rsid w:val="00502487"/>
    <w:rsid w:val="0050331C"/>
    <w:rsid w:val="00541939"/>
    <w:rsid w:val="005D084B"/>
    <w:rsid w:val="00645F5E"/>
    <w:rsid w:val="00677E25"/>
    <w:rsid w:val="006841B0"/>
    <w:rsid w:val="006C2697"/>
    <w:rsid w:val="006E5846"/>
    <w:rsid w:val="0071182A"/>
    <w:rsid w:val="007A6A04"/>
    <w:rsid w:val="007C271C"/>
    <w:rsid w:val="007F0B38"/>
    <w:rsid w:val="007F53BF"/>
    <w:rsid w:val="008009F0"/>
    <w:rsid w:val="00811757"/>
    <w:rsid w:val="008B2600"/>
    <w:rsid w:val="00911F6F"/>
    <w:rsid w:val="00911FF5"/>
    <w:rsid w:val="0096299B"/>
    <w:rsid w:val="009731D6"/>
    <w:rsid w:val="00A01D93"/>
    <w:rsid w:val="00B02D1E"/>
    <w:rsid w:val="00BD3D25"/>
    <w:rsid w:val="00C011F6"/>
    <w:rsid w:val="00C44B5A"/>
    <w:rsid w:val="00CC4A54"/>
    <w:rsid w:val="00D4159A"/>
    <w:rsid w:val="00D503CC"/>
    <w:rsid w:val="00D564F3"/>
    <w:rsid w:val="00D61865"/>
    <w:rsid w:val="00DD7D3C"/>
    <w:rsid w:val="00E13929"/>
    <w:rsid w:val="00EA0C8C"/>
    <w:rsid w:val="00EE618C"/>
    <w:rsid w:val="00F25037"/>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6279</Words>
  <Characters>37677</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2016-10-26T10:58:00Z</cp:lastPrinted>
  <dcterms:created xsi:type="dcterms:W3CDTF">2016-11-07T10:50:00Z</dcterms:created>
  <dcterms:modified xsi:type="dcterms:W3CDTF">2016-11-07T10:50:00Z</dcterms:modified>
</cp:coreProperties>
</file>