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78460B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7224CD" w:rsidP="0078460B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 w:rsidRPr="003E02EB"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607060" cy="829945"/>
                  <wp:effectExtent l="0" t="0" r="2540" b="8255"/>
                  <wp:docPr id="1" name="Obraz 1" descr="logo_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7224CD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7224CD">
              <w:rPr>
                <w:rFonts w:ascii="Calibri" w:hAnsi="Calibri" w:cs="Segoe UI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78460B">
        <w:tc>
          <w:tcPr>
            <w:tcW w:w="9577" w:type="dxa"/>
            <w:gridSpan w:val="2"/>
          </w:tcPr>
          <w:p w:rsidR="004A345C" w:rsidRPr="00D245E8" w:rsidRDefault="004A345C" w:rsidP="00292344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A04029">
              <w:rPr>
                <w:rFonts w:ascii="Calibri" w:hAnsi="Calibri" w:cs="Segoe UI"/>
                <w:b/>
                <w:sz w:val="28"/>
                <w:szCs w:val="28"/>
              </w:rPr>
              <w:t>sprzętu</w:t>
            </w:r>
            <w:r w:rsidR="007B7667">
              <w:rPr>
                <w:rFonts w:ascii="Calibri" w:hAnsi="Calibri" w:cs="Segoe UI"/>
                <w:b/>
                <w:sz w:val="28"/>
                <w:szCs w:val="28"/>
              </w:rPr>
              <w:t xml:space="preserve"> jednorazowego użytku</w:t>
            </w:r>
            <w:r w:rsidR="0088144E">
              <w:rPr>
                <w:rFonts w:ascii="Calibri" w:hAnsi="Calibri" w:cs="Segoe UI"/>
                <w:b/>
                <w:sz w:val="28"/>
                <w:szCs w:val="28"/>
              </w:rPr>
              <w:t>, płynów</w:t>
            </w:r>
            <w:r w:rsidR="00292344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7B7667">
              <w:rPr>
                <w:rFonts w:ascii="Calibri" w:hAnsi="Calibri" w:cs="Segoe UI"/>
                <w:b/>
                <w:sz w:val="28"/>
                <w:szCs w:val="28"/>
              </w:rPr>
              <w:t xml:space="preserve">infuzyjnych </w:t>
            </w:r>
            <w:r w:rsidR="00A04029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7B7667">
              <w:rPr>
                <w:rFonts w:ascii="Calibri" w:hAnsi="Calibri" w:cs="Segoe UI"/>
                <w:b/>
                <w:sz w:val="28"/>
                <w:szCs w:val="28"/>
              </w:rPr>
              <w:t>i ubrań ochronnych</w:t>
            </w:r>
            <w:r w:rsidR="00292344">
              <w:rPr>
                <w:rFonts w:ascii="Calibri" w:hAnsi="Calibri" w:cs="Segoe UI"/>
                <w:b/>
                <w:sz w:val="28"/>
                <w:szCs w:val="28"/>
              </w:rPr>
              <w:t xml:space="preserve"> dla potrzeb Pracowni cytostatycznej 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292344">
              <w:rPr>
                <w:rFonts w:ascii="Calibri" w:hAnsi="Calibri" w:cs="Segoe UI"/>
                <w:b/>
                <w:sz w:val="22"/>
                <w:szCs w:val="22"/>
              </w:rPr>
              <w:t>45</w:t>
            </w:r>
            <w:r w:rsidR="00A04029">
              <w:rPr>
                <w:rFonts w:ascii="Calibri" w:hAnsi="Calibri" w:cs="Segoe UI"/>
                <w:b/>
                <w:sz w:val="22"/>
                <w:szCs w:val="22"/>
              </w:rPr>
              <w:t>/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D/16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78460B">
        <w:tc>
          <w:tcPr>
            <w:tcW w:w="9577" w:type="dxa"/>
            <w:gridSpan w:val="2"/>
          </w:tcPr>
          <w:p w:rsidR="004A345C" w:rsidRPr="009D226A" w:rsidRDefault="004A345C" w:rsidP="0078460B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78460B">
        <w:trPr>
          <w:trHeight w:val="193"/>
        </w:trPr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Opis przedmiotu zamówienia </w:t>
            </w:r>
          </w:p>
        </w:tc>
        <w:tc>
          <w:tcPr>
            <w:tcW w:w="3799" w:type="dxa"/>
            <w:vAlign w:val="center"/>
          </w:tcPr>
          <w:p w:rsidR="004A345C" w:rsidRDefault="00A04029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 xml:space="preserve">Załącznik nr 1 </w:t>
            </w:r>
          </w:p>
          <w:p w:rsidR="004A345C" w:rsidRPr="00D245E8" w:rsidRDefault="004A345C" w:rsidP="0078460B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</w:tr>
      <w:tr w:rsidR="00A04029" w:rsidRPr="00D245E8" w:rsidTr="0078460B">
        <w:trPr>
          <w:trHeight w:val="193"/>
        </w:trPr>
        <w:tc>
          <w:tcPr>
            <w:tcW w:w="5778" w:type="dxa"/>
          </w:tcPr>
          <w:p w:rsidR="00A04029" w:rsidRPr="009D226A" w:rsidRDefault="00A04029" w:rsidP="00A04029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  <w:tc>
          <w:tcPr>
            <w:tcW w:w="3799" w:type="dxa"/>
            <w:vAlign w:val="center"/>
          </w:tcPr>
          <w:p w:rsidR="00A04029" w:rsidRDefault="00A04029" w:rsidP="00A04029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</w:tr>
      <w:tr w:rsidR="004A345C" w:rsidRPr="009D226A" w:rsidTr="0078460B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Formularz ofertowy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  <w:r w:rsidR="0078460B">
              <w:rPr>
                <w:rFonts w:ascii="Calibri" w:hAnsi="Calibri" w:cs="Segoe UI"/>
                <w:b w:val="0"/>
                <w:sz w:val="20"/>
              </w:rPr>
              <w:t xml:space="preserve"> i cenowy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  <w:r w:rsidR="0078460B">
              <w:rPr>
                <w:rFonts w:ascii="Calibri" w:hAnsi="Calibri" w:cs="Segoe UI"/>
                <w:b w:val="0"/>
                <w:sz w:val="20"/>
              </w:rPr>
              <w:t>i 2a</w:t>
            </w:r>
          </w:p>
        </w:tc>
      </w:tr>
      <w:tr w:rsidR="004A345C" w:rsidRPr="009D226A" w:rsidTr="0078460B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78460B">
        <w:tc>
          <w:tcPr>
            <w:tcW w:w="5778" w:type="dxa"/>
          </w:tcPr>
          <w:p w:rsidR="004A345C" w:rsidRPr="008A2899" w:rsidRDefault="004A345C" w:rsidP="004A345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8A2899" w:rsidRPr="009D226A" w:rsidRDefault="008A2899" w:rsidP="004A345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</w:rPr>
              <w:t>Oświadczenie o przynależności do grupy kapitałowej</w:t>
            </w:r>
          </w:p>
        </w:tc>
        <w:tc>
          <w:tcPr>
            <w:tcW w:w="3799" w:type="dxa"/>
            <w:vAlign w:val="center"/>
          </w:tcPr>
          <w:p w:rsidR="008A2899" w:rsidRDefault="004A345C" w:rsidP="008A2899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8A2899" w:rsidRPr="008A2899" w:rsidRDefault="008A2899" w:rsidP="008A2899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81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A04029" w:rsidRDefault="004A345C" w:rsidP="0078460B">
            <w:pPr>
              <w:spacing w:after="40"/>
              <w:jc w:val="center"/>
              <w:rPr>
                <w:rFonts w:ascii="Calibri" w:hAnsi="Calibri" w:cs="Segoe UI"/>
                <w:b/>
              </w:rPr>
            </w:pPr>
            <w:r w:rsidRPr="00A04029">
              <w:rPr>
                <w:rFonts w:ascii="Calibri" w:hAnsi="Calibri" w:cs="Segoe UI"/>
                <w:b/>
              </w:rPr>
              <w:t>Z A T W I E R D Z A M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292344">
              <w:rPr>
                <w:rFonts w:ascii="Calibri" w:hAnsi="Calibri" w:cs="Segoe UI"/>
                <w:sz w:val="16"/>
                <w:szCs w:val="16"/>
              </w:rPr>
              <w:t>19.12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A04029" w:rsidRDefault="00A04029" w:rsidP="0078460B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</w:p>
          <w:p w:rsidR="00A04029" w:rsidRDefault="00A04029" w:rsidP="0078460B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</w:p>
          <w:p w:rsidR="004A345C" w:rsidRPr="009F4795" w:rsidRDefault="004A345C" w:rsidP="00A04029">
            <w:pPr>
              <w:pStyle w:val="Tytu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</w:t>
      </w:r>
      <w:r w:rsidR="00007C45">
        <w:rPr>
          <w:rFonts w:ascii="Calibri" w:hAnsi="Calibri" w:cs="Segoe UI"/>
          <w:sz w:val="20"/>
          <w:szCs w:val="20"/>
        </w:rPr>
        <w:t xml:space="preserve">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Pr="00007C45" w:rsidRDefault="004A345C" w:rsidP="00007C45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007C45" w:rsidRDefault="00007C45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A04029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Przedmiotem zamówienia są sukcesywne dostawy</w:t>
      </w:r>
      <w:r w:rsidR="0088144E">
        <w:rPr>
          <w:rFonts w:ascii="Calibri" w:hAnsi="Calibri" w:cs="Segoe UI"/>
          <w:sz w:val="20"/>
          <w:szCs w:val="20"/>
        </w:rPr>
        <w:t xml:space="preserve"> sprzętu</w:t>
      </w:r>
      <w:r w:rsidR="007B7667">
        <w:rPr>
          <w:rFonts w:ascii="Calibri" w:hAnsi="Calibri" w:cs="Segoe UI"/>
          <w:sz w:val="20"/>
          <w:szCs w:val="20"/>
        </w:rPr>
        <w:t xml:space="preserve"> jednorazowego użytku</w:t>
      </w:r>
      <w:r w:rsidR="0088144E">
        <w:rPr>
          <w:rFonts w:ascii="Calibri" w:hAnsi="Calibri" w:cs="Segoe UI"/>
          <w:sz w:val="20"/>
          <w:szCs w:val="20"/>
        </w:rPr>
        <w:t>, płynów</w:t>
      </w:r>
      <w:r w:rsidR="007B7667">
        <w:rPr>
          <w:rFonts w:ascii="Calibri" w:hAnsi="Calibri" w:cs="Segoe UI"/>
          <w:sz w:val="20"/>
          <w:szCs w:val="20"/>
        </w:rPr>
        <w:t xml:space="preserve"> infuzyjnych  i ubrań ochronnych</w:t>
      </w:r>
      <w:r w:rsidR="0088144E">
        <w:rPr>
          <w:rFonts w:ascii="Calibri" w:hAnsi="Calibri" w:cs="Segoe UI"/>
          <w:sz w:val="20"/>
          <w:szCs w:val="20"/>
        </w:rPr>
        <w:t xml:space="preserve"> użytku dla potrzeb Pracowni cytostatycznej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Pr="007F1170">
        <w:rPr>
          <w:rFonts w:ascii="Calibri" w:hAnsi="Calibri" w:cs="Segoe UI"/>
          <w:b/>
          <w:sz w:val="20"/>
          <w:szCs w:val="20"/>
        </w:rPr>
        <w:t xml:space="preserve">Załącznik nr 1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7B7667" w:rsidRPr="007B7667" w:rsidRDefault="007224CD" w:rsidP="007B7667">
      <w:pPr>
        <w:pStyle w:val="Akapitzlist"/>
        <w:numPr>
          <w:ilvl w:val="0"/>
          <w:numId w:val="3"/>
        </w:numPr>
        <w:rPr>
          <w:rFonts w:ascii="Calibri" w:hAnsi="Calibri" w:cs="Segoe UI"/>
          <w:sz w:val="20"/>
          <w:szCs w:val="20"/>
        </w:rPr>
      </w:pPr>
      <w:r w:rsidRPr="007B7667">
        <w:rPr>
          <w:rFonts w:ascii="Calibri" w:hAnsi="Calibri" w:cs="Segoe UI"/>
          <w:sz w:val="20"/>
          <w:szCs w:val="20"/>
        </w:rPr>
        <w:t xml:space="preserve">Wspólny </w:t>
      </w:r>
      <w:r w:rsidR="0088144E" w:rsidRPr="007B7667">
        <w:rPr>
          <w:rFonts w:ascii="Calibri" w:hAnsi="Calibri" w:cs="Segoe UI"/>
          <w:sz w:val="20"/>
          <w:szCs w:val="20"/>
        </w:rPr>
        <w:t xml:space="preserve">Słownik Zamówień CPV: </w:t>
      </w:r>
      <w:r w:rsidR="007B7667" w:rsidRPr="007B7667">
        <w:rPr>
          <w:rFonts w:ascii="Calibri" w:hAnsi="Calibri" w:cs="Segoe UI"/>
          <w:sz w:val="20"/>
          <w:szCs w:val="20"/>
        </w:rPr>
        <w:t>33140000-3 materiały medyczne, 33692000-7 roztwory lecznicze</w:t>
      </w:r>
    </w:p>
    <w:p w:rsidR="004A345C" w:rsidRPr="007B7667" w:rsidRDefault="0078460B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B7667">
        <w:rPr>
          <w:rFonts w:ascii="Calibri" w:hAnsi="Calibri" w:cs="Segoe UI"/>
          <w:sz w:val="20"/>
          <w:szCs w:val="20"/>
        </w:rPr>
        <w:t>Zamawiający  dopuszcza składanie</w:t>
      </w:r>
      <w:r w:rsidR="004A345C" w:rsidRPr="007B7667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007C45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 w:rsidR="0088144E">
        <w:rPr>
          <w:rFonts w:ascii="Calibri" w:hAnsi="Calibri"/>
          <w:sz w:val="20"/>
          <w:lang w:val="pl-PL"/>
        </w:rPr>
        <w:t>ie  12</w:t>
      </w:r>
      <w:r w:rsidR="0078460B">
        <w:rPr>
          <w:rFonts w:ascii="Calibri" w:hAnsi="Calibri"/>
          <w:sz w:val="20"/>
          <w:lang w:val="pl-PL"/>
        </w:rPr>
        <w:t xml:space="preserve"> m-</w:t>
      </w:r>
      <w:proofErr w:type="spellStart"/>
      <w:r w:rsidR="0078460B">
        <w:rPr>
          <w:rFonts w:ascii="Calibri" w:hAnsi="Calibri"/>
          <w:sz w:val="20"/>
          <w:lang w:val="pl-PL"/>
        </w:rPr>
        <w:t>cy</w:t>
      </w:r>
      <w:proofErr w:type="spellEnd"/>
      <w:r w:rsidR="0078460B">
        <w:rPr>
          <w:rFonts w:ascii="Calibri" w:hAnsi="Calibri"/>
          <w:sz w:val="20"/>
          <w:lang w:val="pl-PL"/>
        </w:rPr>
        <w:t xml:space="preserve">  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007C45" w:rsidRPr="009F4795" w:rsidRDefault="00007C45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4A345C" w:rsidRDefault="004A345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>Zamawiający nie  stawia warunków w przedmiotowym postępowaniu</w:t>
      </w:r>
      <w:r w:rsidR="00EE618C">
        <w:rPr>
          <w:rFonts w:ascii="Calibri" w:hAnsi="Calibr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/>
          <w:b/>
          <w:color w:val="000000"/>
          <w:sz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007C45" w:rsidRPr="00080477" w:rsidRDefault="00007C45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 xml:space="preserve">W przypadku wspólnego ubiegania się o zamówienie przez wykonawców oświadczenie o którym mowa w rozdz. VI. 1 niniejszej SIWZ składa każdy z wykonawców wspólnie ubiegających się o zamówienie. </w:t>
      </w:r>
      <w:r w:rsidRPr="00D54CB9">
        <w:rPr>
          <w:rFonts w:ascii="Calibri" w:hAnsi="Calibri"/>
          <w:color w:val="000000"/>
          <w:sz w:val="20"/>
          <w:szCs w:val="20"/>
        </w:rPr>
        <w:lastRenderedPageBreak/>
        <w:t>Oświadczenie te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7B7667" w:rsidRPr="007B7667" w:rsidRDefault="007B7667" w:rsidP="007B7667">
      <w:pPr>
        <w:pStyle w:val="Akapitzlist"/>
        <w:numPr>
          <w:ilvl w:val="1"/>
          <w:numId w:val="4"/>
        </w:numPr>
        <w:jc w:val="both"/>
        <w:rPr>
          <w:rFonts w:ascii="Calibri" w:hAnsi="Calibri"/>
          <w:sz w:val="20"/>
          <w:szCs w:val="20"/>
        </w:rPr>
      </w:pPr>
      <w:r w:rsidRPr="007B7667">
        <w:rPr>
          <w:rFonts w:ascii="Calibri" w:hAnsi="Calibri"/>
          <w:color w:val="000000"/>
          <w:sz w:val="20"/>
          <w:szCs w:val="20"/>
        </w:rPr>
        <w:t xml:space="preserve">Oświadczenie, że oferowany przedmiot zamówienia spełnia wymogi ustawy o wyrobach medycznych </w:t>
      </w:r>
      <w:r w:rsidRPr="007B7667">
        <w:rPr>
          <w:rFonts w:ascii="Calibri" w:hAnsi="Calibri"/>
          <w:sz w:val="20"/>
          <w:szCs w:val="20"/>
        </w:rPr>
        <w:t>zgodnie z ustawą z dnia 20.05.2010 r. (Dz. U. z dn. 17 czerwca 2010r., Nr 107, poz. 679),</w:t>
      </w:r>
    </w:p>
    <w:p w:rsidR="007B7667" w:rsidRPr="007B7667" w:rsidRDefault="007B7667" w:rsidP="007B7667">
      <w:pPr>
        <w:pStyle w:val="Akapitzlist"/>
        <w:numPr>
          <w:ilvl w:val="1"/>
          <w:numId w:val="4"/>
        </w:numPr>
        <w:jc w:val="both"/>
        <w:rPr>
          <w:rFonts w:ascii="Calibri" w:hAnsi="Calibri"/>
          <w:sz w:val="20"/>
          <w:szCs w:val="20"/>
        </w:rPr>
      </w:pPr>
      <w:r w:rsidRPr="007B7667">
        <w:rPr>
          <w:rFonts w:ascii="Calibri" w:hAnsi="Calibri"/>
          <w:sz w:val="20"/>
          <w:szCs w:val="20"/>
        </w:rPr>
        <w:t xml:space="preserve">Wyniki badań do zaproponowanych produktów potwierdzających skuteczność ochrony przy produkcji leków cytostatycznych przeprowadzonych przez niezależne instytucje – dotyczy pakietu nr </w:t>
      </w:r>
      <w:r w:rsidR="00AE481B">
        <w:rPr>
          <w:rFonts w:ascii="Calibri" w:hAnsi="Calibri"/>
          <w:sz w:val="20"/>
          <w:szCs w:val="20"/>
        </w:rPr>
        <w:t>1,2,4,5,6</w:t>
      </w:r>
    </w:p>
    <w:p w:rsidR="007B7667" w:rsidRPr="007B7667" w:rsidRDefault="007B7667" w:rsidP="007B7667">
      <w:pPr>
        <w:pStyle w:val="Akapitzlist"/>
        <w:numPr>
          <w:ilvl w:val="1"/>
          <w:numId w:val="4"/>
        </w:numPr>
        <w:tabs>
          <w:tab w:val="left" w:pos="360"/>
        </w:tabs>
        <w:jc w:val="both"/>
        <w:rPr>
          <w:rFonts w:ascii="Calibri" w:hAnsi="Calibri"/>
          <w:sz w:val="20"/>
          <w:szCs w:val="20"/>
        </w:rPr>
      </w:pPr>
      <w:r w:rsidRPr="007B7667">
        <w:rPr>
          <w:rFonts w:ascii="Calibri" w:eastAsia="SimSun" w:hAnsi="Calibri"/>
          <w:iCs/>
          <w:color w:val="000000"/>
          <w:sz w:val="20"/>
          <w:szCs w:val="20"/>
        </w:rPr>
        <w:t>Oświadczenie Wykonawcy o posiadaniu pozwoleń na dopuszczenie do obrotu i używania produktów leczniczych oraz potwierdzeniu gotowości do ich udostępnienia (jeżeli dotyczy).</w:t>
      </w:r>
    </w:p>
    <w:p w:rsidR="00CC4A54" w:rsidRPr="00E37DBB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i/>
          <w:sz w:val="20"/>
          <w:szCs w:val="20"/>
        </w:rPr>
      </w:pPr>
      <w:r w:rsidRPr="0078460B">
        <w:rPr>
          <w:rFonts w:ascii="Calibri" w:hAnsi="Calibri" w:cs="Segoe UI"/>
          <w:b/>
          <w:i/>
          <w:sz w:val="20"/>
          <w:szCs w:val="20"/>
        </w:rPr>
        <w:t xml:space="preserve">Wykonawca </w:t>
      </w:r>
      <w:r w:rsidRPr="0078460B">
        <w:rPr>
          <w:rFonts w:ascii="Calibri" w:hAnsi="Calibri"/>
          <w:b/>
          <w:bCs/>
          <w:i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</w:p>
    <w:p w:rsidR="00E37DBB" w:rsidRPr="00E37DBB" w:rsidRDefault="00E37DBB" w:rsidP="00E37DBB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i/>
          <w:sz w:val="20"/>
          <w:szCs w:val="20"/>
        </w:rPr>
      </w:pPr>
      <w:r w:rsidRPr="00E37DBB">
        <w:rPr>
          <w:rFonts w:asciiTheme="minorHAnsi" w:eastAsia="Calibri" w:hAnsiTheme="minorHAnsi"/>
          <w:sz w:val="20"/>
          <w:szCs w:val="20"/>
        </w:rPr>
        <w:t xml:space="preserve">Zamawiający w niniejszym postępowaniu prowadzonym w trybie przetargu nieograniczonego zgodnie z art. 24aa ustawy </w:t>
      </w:r>
      <w:proofErr w:type="spellStart"/>
      <w:r w:rsidRPr="00E37DBB">
        <w:rPr>
          <w:rFonts w:asciiTheme="minorHAnsi" w:eastAsia="Calibri" w:hAnsiTheme="minorHAnsi"/>
          <w:sz w:val="20"/>
          <w:szCs w:val="20"/>
        </w:rPr>
        <w:t>Pzp</w:t>
      </w:r>
      <w:proofErr w:type="spellEnd"/>
      <w:r w:rsidRPr="00E37DBB">
        <w:rPr>
          <w:rFonts w:asciiTheme="minorHAnsi" w:eastAsia="Calibri" w:hAnsiTheme="minorHAnsi"/>
          <w:sz w:val="20"/>
          <w:szCs w:val="20"/>
        </w:rPr>
        <w:t xml:space="preserve">  będzie najpierw dokonywał oceny ofert, a następnie zbada, czy wykonawca, którego oferta została oceniona jako najkorzystniejsza, nie podlega wykluczeniu oraz spełnia warunki udziału w postępowaniu.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bookmarkStart w:id="0" w:name="_GoBack"/>
      <w:bookmarkEnd w:id="0"/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E37DBB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Monika Dobrzyńska</w:t>
      </w:r>
      <w:r w:rsidR="00E37DBB">
        <w:rPr>
          <w:rFonts w:ascii="Calibri" w:hAnsi="Calibri" w:cs="Segoe UI"/>
          <w:sz w:val="20"/>
          <w:szCs w:val="20"/>
        </w:rPr>
        <w:t xml:space="preserve"> – koordynator Działu zamówień publicznych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8F549D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8F549D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8F549D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8F549D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>ofertowy</w:t>
      </w:r>
      <w:r w:rsidR="006F06CA">
        <w:rPr>
          <w:rFonts w:ascii="Calibri" w:hAnsi="Calibri" w:cs="Segoe UI"/>
          <w:b/>
          <w:sz w:val="20"/>
          <w:szCs w:val="20"/>
        </w:rPr>
        <w:t xml:space="preserve"> i cenowy </w:t>
      </w:r>
      <w:r w:rsidR="002C2C40">
        <w:rPr>
          <w:rFonts w:ascii="Calibri" w:hAnsi="Calibri" w:cs="Segoe UI"/>
          <w:b/>
          <w:sz w:val="20"/>
          <w:szCs w:val="20"/>
        </w:rPr>
        <w:t xml:space="preserve">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Pr="00A21F94">
        <w:rPr>
          <w:rFonts w:ascii="Calibri" w:hAnsi="Calibri" w:cs="Segoe UI"/>
          <w:b/>
          <w:sz w:val="20"/>
          <w:szCs w:val="20"/>
        </w:rPr>
        <w:t xml:space="preserve"> Załącznik nr 2</w:t>
      </w:r>
      <w:r w:rsidR="006F06CA">
        <w:rPr>
          <w:rFonts w:ascii="Calibri" w:hAnsi="Calibri" w:cs="Segoe UI"/>
          <w:b/>
          <w:sz w:val="20"/>
          <w:szCs w:val="20"/>
        </w:rPr>
        <w:t xml:space="preserve"> i 2a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</w:t>
      </w:r>
      <w:r w:rsidR="006F06CA">
        <w:rPr>
          <w:rFonts w:ascii="Calibri" w:hAnsi="Calibri" w:cs="Segoe UI"/>
          <w:sz w:val="20"/>
          <w:szCs w:val="20"/>
        </w:rPr>
        <w:t>dostawy</w:t>
      </w:r>
      <w:r w:rsidRPr="00A21F94">
        <w:rPr>
          <w:rFonts w:ascii="Calibri" w:hAnsi="Calibri" w:cs="Segoe UI"/>
          <w:sz w:val="20"/>
          <w:szCs w:val="20"/>
        </w:rPr>
        <w:t xml:space="preserve">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8F549D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8F549D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Poprawki lub zmiany (również przy użyciu korektora) w ofercie, powinny być parafowane własnoręcznie przez osobę podpisującą ofertę.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7B7667">
        <w:rPr>
          <w:rFonts w:ascii="Calibri" w:hAnsi="Calibri" w:cs="Arial"/>
          <w:b/>
          <w:sz w:val="20"/>
          <w:szCs w:val="20"/>
        </w:rPr>
        <w:t xml:space="preserve">sprzętu do Pracowni cytostatycznej  </w:t>
      </w:r>
      <w:r w:rsidR="007B7667">
        <w:rPr>
          <w:rFonts w:ascii="Calibri" w:hAnsi="Calibri" w:cs="Segoe UI"/>
          <w:b/>
          <w:sz w:val="20"/>
          <w:szCs w:val="20"/>
        </w:rPr>
        <w:t>nr sprawy: 45</w:t>
      </w:r>
      <w:r w:rsidR="008009F0">
        <w:rPr>
          <w:rFonts w:ascii="Calibri" w:hAnsi="Calibri" w:cs="Segoe UI"/>
          <w:b/>
          <w:sz w:val="20"/>
          <w:szCs w:val="20"/>
        </w:rPr>
        <w:t>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Otworzyć na jawnym otwarciu ofert w dniu ........... o godz. ..........."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7B7667">
        <w:rPr>
          <w:rFonts w:ascii="Calibri" w:hAnsi="Calibri" w:cs="Segoe UI"/>
          <w:b/>
          <w:sz w:val="20"/>
          <w:szCs w:val="20"/>
        </w:rPr>
        <w:t>28.12</w:t>
      </w:r>
      <w:r w:rsidR="008009F0" w:rsidRPr="008009F0">
        <w:rPr>
          <w:rFonts w:ascii="Calibri" w:hAnsi="Calibri" w:cs="Segoe UI"/>
          <w:b/>
          <w:sz w:val="20"/>
          <w:szCs w:val="20"/>
        </w:rPr>
        <w:t>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lastRenderedPageBreak/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7B7667">
        <w:rPr>
          <w:rFonts w:ascii="Calibri" w:hAnsi="Calibri" w:cs="Segoe UI"/>
          <w:b/>
          <w:sz w:val="20"/>
          <w:szCs w:val="20"/>
        </w:rPr>
        <w:t>28.12</w:t>
      </w:r>
      <w:r w:rsidR="008009F0" w:rsidRPr="008009F0">
        <w:rPr>
          <w:rFonts w:ascii="Calibri" w:hAnsi="Calibri" w:cs="Segoe UI"/>
          <w:b/>
          <w:sz w:val="20"/>
          <w:szCs w:val="20"/>
        </w:rPr>
        <w:t>.2016r</w:t>
      </w:r>
      <w:r w:rsidRPr="008009F0">
        <w:rPr>
          <w:rFonts w:ascii="Calibri" w:hAnsi="Calibri" w:cs="Segoe UI"/>
          <w:b/>
          <w:sz w:val="20"/>
          <w:szCs w:val="20"/>
        </w:rPr>
        <w:t>., 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 xml:space="preserve">i </w:t>
      </w:r>
      <w:r w:rsidR="006F06CA">
        <w:rPr>
          <w:rFonts w:ascii="Calibri" w:hAnsi="Calibri" w:cs="Segoe UI"/>
          <w:sz w:val="20"/>
          <w:szCs w:val="20"/>
        </w:rPr>
        <w:t xml:space="preserve">cenowym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 nr 2</w:t>
      </w:r>
      <w:r w:rsidR="006F06CA">
        <w:rPr>
          <w:rFonts w:ascii="Calibri" w:hAnsi="Calibri" w:cs="Segoe UI"/>
          <w:b/>
          <w:sz w:val="20"/>
          <w:szCs w:val="20"/>
        </w:rPr>
        <w:t xml:space="preserve"> i 2a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8F549D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007C45">
        <w:rPr>
          <w:rFonts w:ascii="Calibri" w:hAnsi="Calibri" w:cs="Segoe UI"/>
          <w:sz w:val="20"/>
          <w:szCs w:val="20"/>
        </w:rPr>
        <w:t xml:space="preserve">Czas dostawy 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515"/>
      </w:tblGrid>
      <w:tr w:rsidR="00D61865" w:rsidRPr="00F171C1" w:rsidTr="00C70C8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515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C70C82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515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78460B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C70C8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C70C82" w:rsidRDefault="00C70C82" w:rsidP="00C70C82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Czas </w:t>
            </w:r>
          </w:p>
          <w:p w:rsidR="00D61865" w:rsidRPr="00D61865" w:rsidRDefault="006F06CA" w:rsidP="00C70C82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dostawy 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515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C70C82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Suma </w:t>
            </w:r>
            <w:r w:rsidR="00D61865" w:rsidRPr="00D61865">
              <w:rPr>
                <w:rFonts w:ascii="Calibri" w:eastAsia="MS Mincho" w:hAnsi="Calibri"/>
                <w:sz w:val="20"/>
                <w:szCs w:val="20"/>
              </w:rPr>
              <w:t xml:space="preserve"> punktów </w:t>
            </w:r>
            <w:r>
              <w:rPr>
                <w:rFonts w:ascii="Calibri" w:eastAsia="MS Mincho" w:hAnsi="Calibri"/>
                <w:sz w:val="20"/>
                <w:szCs w:val="20"/>
              </w:rPr>
              <w:t>przyznanych</w:t>
            </w:r>
            <w:r w:rsidR="00D61865" w:rsidRPr="00D61865">
              <w:rPr>
                <w:rFonts w:ascii="Calibri" w:eastAsia="MS Mincho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MS Mincho" w:hAnsi="Calibri"/>
                <w:sz w:val="20"/>
                <w:szCs w:val="20"/>
              </w:rPr>
              <w:t>ofercie ocenianej</w:t>
            </w:r>
          </w:p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  <w:r w:rsidR="00C70C82">
              <w:rPr>
                <w:rFonts w:ascii="Calibri" w:eastAsia="MS Mincho" w:hAnsi="Calibri"/>
                <w:sz w:val="20"/>
                <w:szCs w:val="20"/>
              </w:rPr>
              <w:t xml:space="preserve">* </w:t>
            </w:r>
          </w:p>
          <w:p w:rsidR="00D61865" w:rsidRPr="00D61865" w:rsidRDefault="00D61865" w:rsidP="00C70C82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</w:t>
            </w:r>
            <w:r w:rsidR="00C70C82">
              <w:rPr>
                <w:rFonts w:ascii="Calibri" w:eastAsia="MS Mincho" w:hAnsi="Calibri"/>
                <w:sz w:val="20"/>
                <w:szCs w:val="20"/>
              </w:rPr>
              <w:t>suma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punktów </w:t>
            </w:r>
          </w:p>
        </w:tc>
      </w:tr>
      <w:tr w:rsidR="00D61865" w:rsidRPr="00F171C1" w:rsidTr="00C70C82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5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color w:val="008000"/>
          <w:sz w:val="20"/>
          <w:szCs w:val="20"/>
        </w:rPr>
        <w:t xml:space="preserve">* </w:t>
      </w:r>
      <w:r w:rsidRPr="00C70C82">
        <w:rPr>
          <w:rFonts w:ascii="Calibri" w:hAnsi="Calibri" w:cs="Segoe UI"/>
          <w:b/>
          <w:color w:val="008000"/>
          <w:sz w:val="20"/>
          <w:szCs w:val="20"/>
        </w:rPr>
        <w:t xml:space="preserve">Czas dostawy </w:t>
      </w:r>
      <w:r w:rsidRPr="00C70C82">
        <w:rPr>
          <w:rFonts w:ascii="Calibri" w:hAnsi="Calibri" w:cs="Segoe UI"/>
          <w:b/>
          <w:color w:val="008000"/>
          <w:sz w:val="20"/>
          <w:szCs w:val="20"/>
        </w:rPr>
        <w:tab/>
      </w:r>
    </w:p>
    <w:p w:rsidR="00C70C82" w:rsidRP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C70C82" w:rsidRPr="00C70C82" w:rsidRDefault="00AE481B" w:rsidP="00AE481B">
      <w:pPr>
        <w:spacing w:after="40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color w:val="008000"/>
          <w:sz w:val="20"/>
          <w:szCs w:val="20"/>
        </w:rPr>
        <w:t xml:space="preserve">         do 3 dni roboczych   – 0 </w:t>
      </w:r>
      <w:r w:rsidR="00C70C82" w:rsidRPr="00C70C82">
        <w:rPr>
          <w:rFonts w:ascii="Calibri" w:hAnsi="Calibri" w:cs="Segoe UI"/>
          <w:b/>
          <w:color w:val="008000"/>
          <w:sz w:val="20"/>
          <w:szCs w:val="20"/>
        </w:rPr>
        <w:t>pkt</w:t>
      </w:r>
    </w:p>
    <w:p w:rsidR="00C70C82" w:rsidRPr="00C70C82" w:rsidRDefault="00AE481B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color w:val="008000"/>
          <w:sz w:val="20"/>
          <w:szCs w:val="20"/>
        </w:rPr>
        <w:t>do 2 dni roboczych   – 5</w:t>
      </w:r>
      <w:r w:rsidR="00C70C82" w:rsidRPr="00C70C82">
        <w:rPr>
          <w:rFonts w:ascii="Calibri" w:hAnsi="Calibri" w:cs="Segoe UI"/>
          <w:b/>
          <w:color w:val="008000"/>
          <w:sz w:val="20"/>
          <w:szCs w:val="20"/>
        </w:rPr>
        <w:t xml:space="preserve"> pkt</w:t>
      </w:r>
    </w:p>
    <w:p w:rsidR="00D61865" w:rsidRDefault="00AE481B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color w:val="008000"/>
          <w:sz w:val="20"/>
          <w:szCs w:val="20"/>
        </w:rPr>
        <w:t>do 1 dnia roboczego – 10</w:t>
      </w:r>
      <w:r w:rsidR="00C70C82" w:rsidRPr="00C70C82">
        <w:rPr>
          <w:rFonts w:ascii="Calibri" w:hAnsi="Calibri" w:cs="Segoe UI"/>
          <w:b/>
          <w:color w:val="008000"/>
          <w:sz w:val="20"/>
          <w:szCs w:val="20"/>
        </w:rPr>
        <w:t xml:space="preserve"> pkt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81293A">
        <w:rPr>
          <w:rFonts w:ascii="Calibri" w:hAnsi="Calibri" w:cs="Segoe UI"/>
          <w:sz w:val="20"/>
          <w:szCs w:val="20"/>
        </w:rPr>
        <w:t>Czas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proofErr w:type="spellStart"/>
      <w:r>
        <w:rPr>
          <w:rFonts w:ascii="Calibri" w:hAnsi="Calibri" w:cs="Segoe UI"/>
          <w:b/>
          <w:sz w:val="20"/>
          <w:szCs w:val="20"/>
        </w:rPr>
        <w:t>XV.</w:t>
      </w:r>
      <w:r w:rsidRPr="00D61865">
        <w:rPr>
          <w:rFonts w:ascii="Calibri" w:hAnsi="Calibri" w:cs="Segoe UI"/>
          <w:b/>
          <w:sz w:val="20"/>
          <w:szCs w:val="20"/>
        </w:rPr>
        <w:t>Wymagania</w:t>
      </w:r>
      <w:proofErr w:type="spellEnd"/>
      <w:r w:rsidRPr="00D61865">
        <w:rPr>
          <w:rFonts w:ascii="Calibri" w:hAnsi="Calibri" w:cs="Segoe UI"/>
          <w:b/>
          <w:sz w:val="20"/>
          <w:szCs w:val="20"/>
        </w:rPr>
        <w:t xml:space="preserve">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8F549D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8F549D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81293A" w:rsidRPr="004C4F8D" w:rsidRDefault="007B766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: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81293A">
        <w:rPr>
          <w:rFonts w:asciiTheme="minorHAnsi" w:hAnsiTheme="minorHAnsi"/>
          <w:sz w:val="20"/>
          <w:szCs w:val="20"/>
        </w:rPr>
        <w:t xml:space="preserve">                            </w:t>
      </w:r>
      <w:r w:rsidR="00797BB1">
        <w:rPr>
          <w:rFonts w:asciiTheme="minorHAnsi" w:hAnsiTheme="minorHAnsi"/>
          <w:sz w:val="20"/>
          <w:szCs w:val="20"/>
        </w:rPr>
        <w:t xml:space="preserve">                </w:t>
      </w:r>
      <w:r w:rsidR="0081293A">
        <w:rPr>
          <w:rFonts w:asciiTheme="minorHAnsi" w:hAnsiTheme="minorHAnsi"/>
          <w:sz w:val="20"/>
          <w:szCs w:val="20"/>
        </w:rPr>
        <w:t xml:space="preserve"> 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797BB1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Grzegorz Konrad </w:t>
      </w:r>
      <w:r w:rsidR="0081293A">
        <w:rPr>
          <w:rFonts w:asciiTheme="minorHAnsi" w:hAnsiTheme="minorHAnsi"/>
          <w:sz w:val="20"/>
          <w:szCs w:val="20"/>
        </w:rPr>
        <w:t xml:space="preserve">: </w:t>
      </w:r>
      <w:r w:rsidR="0081293A">
        <w:rPr>
          <w:rFonts w:asciiTheme="minorHAnsi" w:hAnsiTheme="minorHAnsi"/>
          <w:sz w:val="20"/>
          <w:szCs w:val="20"/>
        </w:rPr>
        <w:tab/>
        <w:t xml:space="preserve">             </w:t>
      </w:r>
      <w:r w:rsidR="00007C45">
        <w:rPr>
          <w:rFonts w:asciiTheme="minorHAnsi" w:hAnsiTheme="minorHAnsi"/>
          <w:sz w:val="20"/>
          <w:szCs w:val="20"/>
        </w:rPr>
        <w:t xml:space="preserve">                                </w:t>
      </w:r>
      <w:r w:rsidR="0081293A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>……………………………</w:t>
      </w:r>
      <w:r w:rsidR="0081293A">
        <w:rPr>
          <w:rFonts w:asciiTheme="minorHAnsi" w:hAnsiTheme="minorHAnsi"/>
          <w:sz w:val="20"/>
          <w:szCs w:val="20"/>
        </w:rPr>
        <w:t>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78460B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78460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78460B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Pr="009F4795">
              <w:rPr>
                <w:rFonts w:ascii="Calibri" w:hAnsi="Calibri" w:cs="Segoe UI"/>
                <w:b/>
              </w:rPr>
              <w:t>Załącznik nr 2 do SIWZ</w:t>
            </w:r>
          </w:p>
        </w:tc>
      </w:tr>
      <w:tr w:rsidR="00D61865" w:rsidRPr="009F4795" w:rsidTr="0078460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78460B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78460B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78460B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797BB1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7224CD">
              <w:rPr>
                <w:rFonts w:ascii="Calibri" w:hAnsi="Calibri" w:cs="Arial"/>
                <w:b/>
              </w:rPr>
              <w:t xml:space="preserve">dostawę sprzętu </w:t>
            </w:r>
            <w:r w:rsidR="00797BB1">
              <w:rPr>
                <w:rFonts w:ascii="Calibri" w:hAnsi="Calibri" w:cs="Arial"/>
                <w:b/>
              </w:rPr>
              <w:t>jednorazowego użytku, płynów infuzyjnych, ubrań ochronnych do Pracowni Cytostatycznej – 45/D/16</w:t>
            </w:r>
          </w:p>
        </w:tc>
      </w:tr>
      <w:tr w:rsidR="00D61865" w:rsidRPr="009F4795" w:rsidTr="0078460B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8F549D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78460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78460B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78460B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8F549D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78460B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78460B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8F549D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78460B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1:  ZA ŁĄCZNĄ CENĘ </w:t>
                  </w:r>
                  <w:r w:rsidR="00D61865"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81293A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81293A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2:  ZA ŁĄCZNĄ CENĘ 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81293A" w:rsidRPr="00315882" w:rsidRDefault="0081293A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81293A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81293A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3:  ZA ŁĄCZNĄ CENĘ 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81293A" w:rsidRPr="00315882" w:rsidRDefault="0081293A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Pr="0081293A" w:rsidRDefault="0081293A" w:rsidP="0078460B">
            <w:pPr>
              <w:spacing w:after="40"/>
              <w:contextualSpacing/>
              <w:jc w:val="both"/>
              <w:rPr>
                <w:rFonts w:ascii="Calibri" w:hAnsi="Calibri" w:cs="Segoe UI"/>
                <w:sz w:val="16"/>
                <w:szCs w:val="16"/>
              </w:rPr>
            </w:pPr>
            <w:r w:rsidRPr="0081293A">
              <w:rPr>
                <w:rFonts w:ascii="Calibri" w:hAnsi="Calibri" w:cs="Segoe UI"/>
                <w:sz w:val="16"/>
                <w:szCs w:val="16"/>
              </w:rPr>
              <w:t>itd. wg potrzeb</w:t>
            </w:r>
          </w:p>
          <w:p w:rsidR="00D61865" w:rsidRPr="00951AAB" w:rsidRDefault="00D61865" w:rsidP="0078460B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78460B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81293A">
              <w:rPr>
                <w:rFonts w:ascii="Calibri" w:hAnsi="Calibri" w:cs="Segoe UI"/>
                <w:sz w:val="20"/>
                <w:szCs w:val="20"/>
              </w:rPr>
              <w:t xml:space="preserve">ie 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81293A">
              <w:rPr>
                <w:rFonts w:ascii="Calibri" w:hAnsi="Calibri" w:cs="Segoe UI"/>
                <w:sz w:val="20"/>
                <w:szCs w:val="20"/>
              </w:rPr>
              <w:t xml:space="preserve">………………………………. dni </w:t>
            </w:r>
            <w:r w:rsidRPr="00AE73DF">
              <w:rPr>
                <w:rFonts w:ascii="Calibri" w:hAnsi="Calibri" w:cs="Segoe UI"/>
                <w:sz w:val="20"/>
                <w:szCs w:val="20"/>
              </w:rPr>
              <w:t>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8F549D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8F549D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8F549D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78460B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78460B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78460B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78460B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78460B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D4159A" w:rsidRPr="009F4795" w:rsidRDefault="00D4159A" w:rsidP="00D4159A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D4159A" w:rsidRDefault="00D4159A" w:rsidP="00D4159A">
      <w:pPr>
        <w:spacing w:after="4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4159A" w:rsidRPr="004C33E9" w:rsidTr="0078460B"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78460B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lastRenderedPageBreak/>
              <w:br w:type="page"/>
              <w:t>Załącznik nr 3 do SIWZ</w:t>
            </w:r>
          </w:p>
        </w:tc>
      </w:tr>
      <w:tr w:rsidR="00D4159A" w:rsidRPr="004C33E9" w:rsidTr="0078460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78460B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4159A" w:rsidRPr="004C33E9" w:rsidRDefault="00D4159A" w:rsidP="00D4159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4159A" w:rsidRPr="004C33E9" w:rsidTr="0078460B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4159A" w:rsidRPr="004C33E9" w:rsidTr="0078460B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4159A" w:rsidRPr="004C33E9" w:rsidRDefault="00D4159A" w:rsidP="0078460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4159A" w:rsidRPr="004C33E9" w:rsidTr="0078460B">
        <w:trPr>
          <w:trHeight w:val="803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4159A" w:rsidRPr="004C33E9" w:rsidTr="0078460B">
        <w:trPr>
          <w:trHeight w:val="283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4159A" w:rsidRPr="004C33E9" w:rsidRDefault="00D4159A" w:rsidP="00D4159A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4159A" w:rsidRPr="004C33E9" w:rsidTr="00D4159A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4159A" w:rsidRPr="004C33E9" w:rsidTr="00D4159A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4159A" w:rsidRPr="00F62534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4159A" w:rsidRPr="004C33E9" w:rsidRDefault="00D4159A" w:rsidP="00D4159A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4159A" w:rsidRPr="004C33E9" w:rsidTr="00D4159A">
        <w:trPr>
          <w:trHeight w:val="65"/>
        </w:trPr>
        <w:tc>
          <w:tcPr>
            <w:tcW w:w="9465" w:type="dxa"/>
            <w:vAlign w:val="bottom"/>
          </w:tcPr>
          <w:p w:rsidR="00D4159A" w:rsidRPr="00F62534" w:rsidRDefault="00D4159A" w:rsidP="00D4159A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D7D3C" w:rsidRDefault="00DD7D3C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293A" w:rsidRPr="0081293A" w:rsidRDefault="0081293A" w:rsidP="0081293A">
      <w:pPr>
        <w:jc w:val="center"/>
        <w:rPr>
          <w:sz w:val="18"/>
          <w:szCs w:val="18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Pr="0081293A">
        <w:rPr>
          <w:sz w:val="18"/>
          <w:szCs w:val="18"/>
        </w:rPr>
        <w:t>Załącznik nr 4</w:t>
      </w:r>
    </w:p>
    <w:p w:rsidR="0081293A" w:rsidRPr="00E8609E" w:rsidRDefault="0081293A" w:rsidP="0081293A">
      <w:pPr>
        <w:pStyle w:val="Tekstpodstawowy3"/>
        <w:jc w:val="center"/>
        <w:rPr>
          <w:sz w:val="22"/>
        </w:rPr>
      </w:pPr>
      <w:r>
        <w:rPr>
          <w:b/>
          <w:sz w:val="28"/>
        </w:rPr>
        <w:t xml:space="preserve"> UMOWA NR ………..</w:t>
      </w:r>
    </w:p>
    <w:p w:rsidR="0081293A" w:rsidRDefault="0081293A" w:rsidP="0081293A">
      <w:pPr>
        <w:tabs>
          <w:tab w:val="left" w:pos="142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0F2876">
        <w:rPr>
          <w:sz w:val="22"/>
          <w:szCs w:val="22"/>
        </w:rPr>
        <w:t>awa</w:t>
      </w:r>
      <w:r>
        <w:rPr>
          <w:sz w:val="22"/>
          <w:szCs w:val="22"/>
        </w:rPr>
        <w:t>rta  w dniu ……………</w:t>
      </w:r>
      <w:r w:rsidRPr="000F2876">
        <w:rPr>
          <w:sz w:val="22"/>
          <w:szCs w:val="22"/>
        </w:rPr>
        <w:t>. w wyniku przet</w:t>
      </w:r>
      <w:r>
        <w:rPr>
          <w:sz w:val="22"/>
          <w:szCs w:val="22"/>
        </w:rPr>
        <w:t xml:space="preserve">argu nieograniczonego sprawa nr 43/D/16 </w:t>
      </w:r>
      <w:r w:rsidRPr="00E0454B">
        <w:rPr>
          <w:sz w:val="18"/>
          <w:szCs w:val="18"/>
        </w:rPr>
        <w:t>pomiędzy</w:t>
      </w:r>
      <w:r>
        <w:rPr>
          <w:sz w:val="22"/>
          <w:szCs w:val="22"/>
        </w:rPr>
        <w:t>:</w:t>
      </w:r>
    </w:p>
    <w:p w:rsidR="0081293A" w:rsidRDefault="0081293A" w:rsidP="0081293A">
      <w:pPr>
        <w:rPr>
          <w:b/>
        </w:rPr>
      </w:pPr>
    </w:p>
    <w:p w:rsidR="0081293A" w:rsidRPr="005A5A3D" w:rsidRDefault="0081293A" w:rsidP="0081293A">
      <w:pPr>
        <w:jc w:val="both"/>
        <w:rPr>
          <w:sz w:val="22"/>
          <w:szCs w:val="22"/>
        </w:rPr>
      </w:pPr>
      <w:r w:rsidRPr="005A5A3D">
        <w:rPr>
          <w:b/>
          <w:sz w:val="22"/>
          <w:szCs w:val="22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5A5A3D">
        <w:rPr>
          <w:sz w:val="22"/>
          <w:szCs w:val="22"/>
        </w:rPr>
        <w:t xml:space="preserve">reprezentowanym przez: </w:t>
      </w:r>
    </w:p>
    <w:p w:rsidR="0081293A" w:rsidRPr="00EB7BA1" w:rsidRDefault="0081293A" w:rsidP="0081293A">
      <w:r w:rsidRPr="00EB7BA1">
        <w:rPr>
          <w:b/>
        </w:rPr>
        <w:t>Dyrektora    -  Roberta Starca</w:t>
      </w:r>
    </w:p>
    <w:p w:rsidR="0081293A" w:rsidRPr="00EB7BA1" w:rsidRDefault="0081293A" w:rsidP="0081293A">
      <w:r w:rsidRPr="00EB7BA1">
        <w:t xml:space="preserve">zwanym dalej  </w:t>
      </w:r>
      <w:r w:rsidRPr="00EB7BA1">
        <w:rPr>
          <w:b/>
        </w:rPr>
        <w:t>Zamawiającym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sz w:val="22"/>
          <w:szCs w:val="22"/>
        </w:rPr>
        <w:t xml:space="preserve">a </w:t>
      </w:r>
    </w:p>
    <w:p w:rsidR="0081293A" w:rsidRPr="00EB7BA1" w:rsidRDefault="0081293A" w:rsidP="0081293A">
      <w:pPr>
        <w:rPr>
          <w:b/>
          <w:sz w:val="22"/>
          <w:szCs w:val="22"/>
        </w:rPr>
      </w:pPr>
      <w:r w:rsidRPr="00EB7BA1">
        <w:rPr>
          <w:b/>
          <w:sz w:val="22"/>
          <w:szCs w:val="22"/>
        </w:rPr>
        <w:t>…………. ……………………………………………………………………………………………………..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b/>
          <w:sz w:val="22"/>
          <w:szCs w:val="22"/>
        </w:rPr>
        <w:t xml:space="preserve"> </w:t>
      </w:r>
      <w:r w:rsidRPr="00EB7BA1">
        <w:rPr>
          <w:sz w:val="22"/>
          <w:szCs w:val="22"/>
        </w:rPr>
        <w:t>reprezentowaną przez</w:t>
      </w:r>
    </w:p>
    <w:p w:rsidR="0081293A" w:rsidRPr="00EB7BA1" w:rsidRDefault="0081293A" w:rsidP="0081293A">
      <w:pPr>
        <w:rPr>
          <w:sz w:val="22"/>
          <w:szCs w:val="22"/>
        </w:rPr>
      </w:pPr>
    </w:p>
    <w:p w:rsidR="0081293A" w:rsidRPr="00EB7BA1" w:rsidRDefault="0081293A" w:rsidP="008F549D">
      <w:pPr>
        <w:numPr>
          <w:ilvl w:val="0"/>
          <w:numId w:val="32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>............................................................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sz w:val="22"/>
          <w:szCs w:val="22"/>
        </w:rPr>
        <w:t>zwanym dalej Wykonawcą</w:t>
      </w:r>
    </w:p>
    <w:p w:rsidR="0081293A" w:rsidRDefault="0081293A" w:rsidP="0081293A">
      <w:pPr>
        <w:pStyle w:val="Tekstpodstawowy21"/>
        <w:ind w:left="0" w:firstLine="0"/>
        <w:jc w:val="both"/>
        <w:rPr>
          <w:rFonts w:cs="Arial"/>
          <w:b w:val="0"/>
          <w:sz w:val="20"/>
        </w:rPr>
      </w:pPr>
    </w:p>
    <w:p w:rsidR="0081293A" w:rsidRPr="000F2876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1.</w:t>
      </w:r>
    </w:p>
    <w:p w:rsidR="0081293A" w:rsidRPr="00433E58" w:rsidRDefault="0081293A" w:rsidP="008F549D">
      <w:pPr>
        <w:numPr>
          <w:ilvl w:val="0"/>
          <w:numId w:val="36"/>
        </w:numPr>
        <w:jc w:val="both"/>
        <w:rPr>
          <w:b/>
          <w:sz w:val="22"/>
          <w:szCs w:val="22"/>
        </w:rPr>
      </w:pPr>
      <w:r w:rsidRPr="000F2876">
        <w:rPr>
          <w:sz w:val="22"/>
          <w:szCs w:val="22"/>
        </w:rPr>
        <w:t xml:space="preserve">Przedmiotem </w:t>
      </w:r>
      <w:r>
        <w:rPr>
          <w:sz w:val="22"/>
          <w:szCs w:val="22"/>
        </w:rPr>
        <w:t xml:space="preserve">niniejszej </w:t>
      </w:r>
      <w:r w:rsidRPr="000F2876">
        <w:rPr>
          <w:sz w:val="22"/>
          <w:szCs w:val="22"/>
        </w:rPr>
        <w:t xml:space="preserve">umowy jest </w:t>
      </w:r>
      <w:r>
        <w:rPr>
          <w:sz w:val="22"/>
          <w:szCs w:val="22"/>
        </w:rPr>
        <w:t xml:space="preserve"> sprzedaż</w:t>
      </w:r>
      <w:r w:rsidRPr="000F28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dostarczanie przez Wykonawcę na rzecz Zamawiającego </w:t>
      </w:r>
      <w:r>
        <w:rPr>
          <w:b/>
          <w:sz w:val="22"/>
          <w:szCs w:val="22"/>
        </w:rPr>
        <w:t xml:space="preserve">  asortymentu </w:t>
      </w:r>
      <w:r>
        <w:rPr>
          <w:sz w:val="22"/>
          <w:szCs w:val="22"/>
        </w:rPr>
        <w:t xml:space="preserve">wymienionego w załączniku  do niniejszej umowy o numerze Pakietu …………….. </w:t>
      </w:r>
    </w:p>
    <w:p w:rsidR="0081293A" w:rsidRPr="0003649E" w:rsidRDefault="0081293A" w:rsidP="008F549D">
      <w:pPr>
        <w:numPr>
          <w:ilvl w:val="0"/>
          <w:numId w:val="36"/>
        </w:numPr>
        <w:tabs>
          <w:tab w:val="left" w:pos="426"/>
        </w:tabs>
        <w:jc w:val="both"/>
        <w:rPr>
          <w:b/>
          <w:sz w:val="22"/>
          <w:szCs w:val="22"/>
        </w:rPr>
      </w:pPr>
      <w:r w:rsidRPr="0003649E">
        <w:rPr>
          <w:sz w:val="22"/>
          <w:szCs w:val="22"/>
        </w:rPr>
        <w:t>Wskazane w umowie ilości nabywanego asortymentu  mają jedynie charakter szacunkowy i Wykonawca zrzeka się wszelkich roszczeń z tytułu nie wykorzystania przez Zamawiającego w trakcie trwania umowy pełnej ilości przedmiotu zamówienia</w:t>
      </w:r>
      <w:r>
        <w:rPr>
          <w:sz w:val="22"/>
          <w:szCs w:val="22"/>
        </w:rPr>
        <w:t>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Pr="000F2876" w:rsidRDefault="0081293A" w:rsidP="0081293A">
      <w:pPr>
        <w:tabs>
          <w:tab w:val="left" w:pos="284"/>
        </w:tabs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2.</w:t>
      </w:r>
    </w:p>
    <w:p w:rsidR="0081293A" w:rsidRPr="000F2876" w:rsidRDefault="0081293A" w:rsidP="0081293A">
      <w:pPr>
        <w:rPr>
          <w:sz w:val="22"/>
          <w:szCs w:val="22"/>
        </w:rPr>
      </w:pPr>
    </w:p>
    <w:p w:rsidR="0081293A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Łączna  wartość przedmiotu umowy w wyżej wymienionych Zadaniach wynosi: …………………… zł brutto, (słownie: ………………………………………………………………………………………)   </w:t>
      </w:r>
    </w:p>
    <w:p w:rsidR="0081293A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cenach jednostkowych zawierają się wszystkie koszty związane z dostawą towaru do Zamawiającego.</w:t>
      </w:r>
    </w:p>
    <w:p w:rsidR="0081293A" w:rsidRPr="00433E58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Ceny jednostkowe, wielkość opakowań oraz ilości określa załącznik, o którym mowa w § 1 pkt 1 niniejszej umowy.</w:t>
      </w:r>
    </w:p>
    <w:p w:rsidR="0081293A" w:rsidRPr="00433E58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 w:rsidRPr="00433E58">
        <w:rPr>
          <w:sz w:val="22"/>
          <w:szCs w:val="22"/>
        </w:rPr>
        <w:t xml:space="preserve">Wykonawca zobowiązuje się do zagwarantowania stałości cen przez czas trwania umowy. </w:t>
      </w:r>
    </w:p>
    <w:p w:rsidR="0081293A" w:rsidRDefault="0081293A" w:rsidP="0081293A">
      <w:pPr>
        <w:ind w:left="360"/>
        <w:jc w:val="center"/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3.</w:t>
      </w:r>
    </w:p>
    <w:p w:rsidR="0081293A" w:rsidRDefault="0081293A" w:rsidP="0081293A">
      <w:pPr>
        <w:rPr>
          <w:sz w:val="22"/>
          <w:szCs w:val="22"/>
        </w:rPr>
      </w:pPr>
    </w:p>
    <w:p w:rsidR="0081293A" w:rsidRDefault="0081293A" w:rsidP="008F549D">
      <w:pPr>
        <w:numPr>
          <w:ilvl w:val="0"/>
          <w:numId w:val="37"/>
        </w:numPr>
        <w:tabs>
          <w:tab w:val="left" w:pos="567"/>
        </w:tabs>
        <w:ind w:left="567"/>
        <w:jc w:val="both"/>
        <w:rPr>
          <w:spacing w:val="2"/>
          <w:position w:val="-2"/>
          <w:sz w:val="22"/>
          <w:szCs w:val="22"/>
        </w:rPr>
      </w:pPr>
      <w:r>
        <w:rPr>
          <w:spacing w:val="2"/>
          <w:position w:val="-2"/>
          <w:sz w:val="22"/>
          <w:szCs w:val="22"/>
        </w:rPr>
        <w:t xml:space="preserve">W okresie obowiązywania umowy </w:t>
      </w:r>
      <w:r w:rsidRPr="004C15A2">
        <w:rPr>
          <w:spacing w:val="2"/>
          <w:position w:val="-2"/>
          <w:sz w:val="22"/>
          <w:szCs w:val="22"/>
        </w:rPr>
        <w:t xml:space="preserve">Wykonawca zobowiązuje się do realizacji </w:t>
      </w:r>
      <w:r>
        <w:rPr>
          <w:spacing w:val="2"/>
          <w:position w:val="-2"/>
          <w:sz w:val="22"/>
          <w:szCs w:val="22"/>
        </w:rPr>
        <w:t>przedmiotu umowy sukcesywnie</w:t>
      </w:r>
      <w:r w:rsidRPr="004C15A2">
        <w:rPr>
          <w:spacing w:val="2"/>
          <w:position w:val="-2"/>
          <w:sz w:val="22"/>
          <w:szCs w:val="22"/>
        </w:rPr>
        <w:t xml:space="preserve"> w ilości i asortymencie zgodnie z</w:t>
      </w:r>
      <w:r>
        <w:rPr>
          <w:spacing w:val="2"/>
          <w:position w:val="-2"/>
          <w:sz w:val="22"/>
          <w:szCs w:val="22"/>
        </w:rPr>
        <w:t> </w:t>
      </w:r>
      <w:r w:rsidRPr="004C15A2">
        <w:rPr>
          <w:spacing w:val="2"/>
          <w:position w:val="-2"/>
          <w:sz w:val="22"/>
          <w:szCs w:val="22"/>
        </w:rPr>
        <w:t>zamówieniem zgłoszonym pr</w:t>
      </w:r>
      <w:r>
        <w:rPr>
          <w:spacing w:val="2"/>
          <w:position w:val="-2"/>
          <w:sz w:val="22"/>
          <w:szCs w:val="22"/>
        </w:rPr>
        <w:t>zez Zamawiającego</w:t>
      </w:r>
      <w:r w:rsidRPr="004C15A2">
        <w:rPr>
          <w:spacing w:val="2"/>
          <w:position w:val="-2"/>
          <w:sz w:val="22"/>
          <w:szCs w:val="22"/>
        </w:rPr>
        <w:t xml:space="preserve"> </w:t>
      </w:r>
      <w:r>
        <w:rPr>
          <w:spacing w:val="2"/>
          <w:position w:val="-2"/>
          <w:sz w:val="22"/>
          <w:szCs w:val="22"/>
        </w:rPr>
        <w:t xml:space="preserve">pocztą elektroniczną </w:t>
      </w:r>
      <w:r w:rsidRPr="004C15A2">
        <w:rPr>
          <w:spacing w:val="2"/>
          <w:position w:val="-2"/>
          <w:sz w:val="22"/>
          <w:szCs w:val="22"/>
        </w:rPr>
        <w:t xml:space="preserve"> lub faksem.</w:t>
      </w:r>
      <w:r>
        <w:rPr>
          <w:spacing w:val="2"/>
          <w:position w:val="-2"/>
          <w:sz w:val="22"/>
          <w:szCs w:val="22"/>
        </w:rPr>
        <w:t xml:space="preserve"> Wykonawca zobowiązuje się do potwierdzenia przyjęcia zamówienia niezwłocznie po jego otrzymaniu. </w:t>
      </w:r>
    </w:p>
    <w:p w:rsidR="0081293A" w:rsidRPr="00433E58" w:rsidRDefault="0081293A" w:rsidP="008F549D">
      <w:pPr>
        <w:numPr>
          <w:ilvl w:val="0"/>
          <w:numId w:val="37"/>
        </w:numPr>
        <w:tabs>
          <w:tab w:val="left" w:pos="567"/>
        </w:tabs>
        <w:ind w:left="567"/>
        <w:jc w:val="both"/>
        <w:rPr>
          <w:sz w:val="22"/>
          <w:szCs w:val="22"/>
        </w:rPr>
      </w:pPr>
      <w:r>
        <w:rPr>
          <w:spacing w:val="2"/>
          <w:position w:val="-2"/>
          <w:sz w:val="22"/>
          <w:szCs w:val="22"/>
        </w:rPr>
        <w:t>Wykonawca zapewni realizację dostawy na własny koszt i ryzyko w odpowiednich opakowaniach oraz transportem zapewniającym należyte zabezpieczenie jakościowe dostarczanych asortymentów przed czynnikami pogodowymi, uszkodzeniami itp.</w:t>
      </w:r>
    </w:p>
    <w:p w:rsidR="0081293A" w:rsidRPr="005A5A3D" w:rsidRDefault="0081293A" w:rsidP="008F549D">
      <w:pPr>
        <w:numPr>
          <w:ilvl w:val="0"/>
          <w:numId w:val="37"/>
        </w:numPr>
        <w:ind w:left="567" w:hanging="283"/>
        <w:jc w:val="both"/>
        <w:rPr>
          <w:spacing w:val="2"/>
          <w:position w:val="-2"/>
          <w:sz w:val="22"/>
          <w:szCs w:val="22"/>
        </w:rPr>
      </w:pPr>
      <w:r w:rsidRPr="008315C1">
        <w:rPr>
          <w:spacing w:val="2"/>
          <w:position w:val="-2"/>
          <w:sz w:val="22"/>
          <w:szCs w:val="22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</w:t>
      </w:r>
      <w:r>
        <w:rPr>
          <w:spacing w:val="2"/>
          <w:position w:val="-2"/>
          <w:sz w:val="22"/>
          <w:szCs w:val="22"/>
        </w:rPr>
        <w:t>.</w:t>
      </w:r>
    </w:p>
    <w:p w:rsidR="0081293A" w:rsidRPr="00327640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327640">
        <w:rPr>
          <w:spacing w:val="2"/>
          <w:position w:val="-2"/>
          <w:sz w:val="22"/>
          <w:szCs w:val="22"/>
        </w:rPr>
        <w:t xml:space="preserve">Wykonawca zobowiązuje się do dostarczenie zamówionej partii towaru do Apteki Zamawiającego w terminie </w:t>
      </w:r>
      <w:r>
        <w:rPr>
          <w:b/>
          <w:spacing w:val="2"/>
          <w:position w:val="-2"/>
          <w:sz w:val="22"/>
          <w:szCs w:val="22"/>
        </w:rPr>
        <w:t>do …………. dni/dnia</w:t>
      </w:r>
      <w:r w:rsidRPr="00327640">
        <w:rPr>
          <w:spacing w:val="2"/>
          <w:position w:val="-2"/>
          <w:sz w:val="22"/>
          <w:szCs w:val="22"/>
        </w:rPr>
        <w:t xml:space="preserve"> od </w:t>
      </w:r>
      <w:r>
        <w:rPr>
          <w:spacing w:val="2"/>
          <w:position w:val="-2"/>
          <w:sz w:val="22"/>
          <w:szCs w:val="22"/>
        </w:rPr>
        <w:t xml:space="preserve">daty </w:t>
      </w:r>
      <w:r w:rsidRPr="00327640">
        <w:rPr>
          <w:spacing w:val="2"/>
          <w:position w:val="-2"/>
          <w:sz w:val="22"/>
          <w:szCs w:val="22"/>
        </w:rPr>
        <w:t xml:space="preserve">złożenia zamówienia (z wyjątkiem </w:t>
      </w:r>
      <w:r w:rsidRPr="00327640">
        <w:rPr>
          <w:spacing w:val="2"/>
          <w:position w:val="-2"/>
          <w:sz w:val="22"/>
          <w:szCs w:val="22"/>
        </w:rPr>
        <w:lastRenderedPageBreak/>
        <w:t>świąt i niedziel). Dostawa towaru będzie miał miejsce w godzinach pracy Aptek</w:t>
      </w:r>
      <w:r>
        <w:rPr>
          <w:spacing w:val="2"/>
          <w:position w:val="-2"/>
          <w:sz w:val="22"/>
          <w:szCs w:val="22"/>
        </w:rPr>
        <w:t>i (poniedziałek – piątek godz. 7.30 do 14</w:t>
      </w:r>
      <w:r w:rsidRPr="00327640">
        <w:rPr>
          <w:spacing w:val="2"/>
          <w:position w:val="-2"/>
          <w:sz w:val="22"/>
          <w:szCs w:val="22"/>
        </w:rPr>
        <w:t>.00). Do obowiązków Wykonawcy należy również rozładunek towaru dokonany na własny koszt.</w:t>
      </w:r>
    </w:p>
    <w:p w:rsidR="0081293A" w:rsidRPr="00523B1E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C6168B">
        <w:rPr>
          <w:spacing w:val="2"/>
          <w:position w:val="-2"/>
          <w:sz w:val="22"/>
          <w:szCs w:val="22"/>
        </w:rPr>
        <w:t>Jeżeli dostawa wypada w dniu wolnym od pracy lub poza godzinami pracy Apteki szpitalnej, dostawa nastąpi w pierwszym dniu roboczym po wyznaczonym terminie.</w:t>
      </w:r>
    </w:p>
    <w:p w:rsidR="0081293A" w:rsidRPr="004C15A2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4C15A2">
        <w:rPr>
          <w:sz w:val="22"/>
          <w:szCs w:val="22"/>
        </w:rPr>
        <w:t>Odbiór asortymentu odbywać się będzie na podstawie wystawionej faktury VAT z określeniem przedmiotu umowy oraz ceny jednostkowej netto i brutto</w:t>
      </w:r>
      <w:r>
        <w:rPr>
          <w:sz w:val="22"/>
          <w:szCs w:val="22"/>
        </w:rPr>
        <w:t xml:space="preserve"> dostarczonej partii towaru</w:t>
      </w:r>
      <w:r w:rsidRPr="004C15A2">
        <w:rPr>
          <w:sz w:val="22"/>
          <w:szCs w:val="22"/>
        </w:rPr>
        <w:t>, dacie ważności i nr serii towaru.</w:t>
      </w:r>
    </w:p>
    <w:p w:rsidR="0081293A" w:rsidRPr="004C15A2" w:rsidRDefault="0081293A" w:rsidP="0081293A">
      <w:pPr>
        <w:ind w:left="720"/>
        <w:rPr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4.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Pr="00433E58" w:rsidRDefault="0081293A" w:rsidP="008F549D">
      <w:pPr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zapewnia, że towar będący przedmiotem umowy jest dopuszczony do obrotu na obszarze Polski zgodnie z obowiązującym prawem i na każde żądanie Zamawiającego prześle wymagane dokumenty</w:t>
      </w:r>
    </w:p>
    <w:p w:rsidR="0081293A" w:rsidRPr="00584F38" w:rsidRDefault="0081293A" w:rsidP="008F549D">
      <w:pPr>
        <w:numPr>
          <w:ilvl w:val="0"/>
          <w:numId w:val="28"/>
        </w:numPr>
        <w:tabs>
          <w:tab w:val="clear" w:pos="720"/>
          <w:tab w:val="num" w:pos="180"/>
        </w:tabs>
        <w:jc w:val="both"/>
        <w:rPr>
          <w:sz w:val="22"/>
          <w:szCs w:val="22"/>
        </w:rPr>
      </w:pPr>
      <w:r w:rsidRPr="00584F38">
        <w:rPr>
          <w:sz w:val="22"/>
          <w:szCs w:val="22"/>
        </w:rPr>
        <w:t>Dostarczany przedmiot zamówienia winien posiadać w momencie dostarczenia do Zamawiającego  co najmniej 12 miesięczny termin ważności.</w:t>
      </w:r>
    </w:p>
    <w:p w:rsidR="0081293A" w:rsidRPr="00584F38" w:rsidRDefault="0081293A" w:rsidP="008F549D">
      <w:pPr>
        <w:numPr>
          <w:ilvl w:val="0"/>
          <w:numId w:val="28"/>
        </w:numPr>
        <w:tabs>
          <w:tab w:val="clear" w:pos="720"/>
          <w:tab w:val="num" w:pos="180"/>
        </w:tabs>
        <w:jc w:val="both"/>
        <w:rPr>
          <w:sz w:val="22"/>
          <w:szCs w:val="22"/>
        </w:rPr>
      </w:pPr>
      <w:r w:rsidRPr="00584F38">
        <w:rPr>
          <w:sz w:val="22"/>
          <w:szCs w:val="22"/>
        </w:rPr>
        <w:t>Wyroby wadliwe będą wymieniane p</w:t>
      </w:r>
      <w:r>
        <w:rPr>
          <w:sz w:val="22"/>
          <w:szCs w:val="22"/>
        </w:rPr>
        <w:t xml:space="preserve">rzez Wykonawcę w ciągu </w:t>
      </w:r>
      <w:r w:rsidRPr="00433E58">
        <w:rPr>
          <w:sz w:val="22"/>
          <w:szCs w:val="22"/>
        </w:rPr>
        <w:t>5 dni</w:t>
      </w:r>
      <w:r>
        <w:rPr>
          <w:sz w:val="22"/>
          <w:szCs w:val="22"/>
        </w:rPr>
        <w:t xml:space="preserve"> </w:t>
      </w:r>
      <w:r w:rsidRPr="00584F38">
        <w:rPr>
          <w:sz w:val="22"/>
          <w:szCs w:val="22"/>
        </w:rPr>
        <w:t xml:space="preserve"> od momentu otrzymania zgłoszenia o wadzie. Dostarczenie nowego towaru nastąpi na koszt i ryzyko Wykonawcy. Jeżeli dostawa będącą efektem reklamacji </w:t>
      </w:r>
      <w:r>
        <w:rPr>
          <w:sz w:val="22"/>
          <w:szCs w:val="22"/>
        </w:rPr>
        <w:t xml:space="preserve">i </w:t>
      </w:r>
      <w:r w:rsidRPr="00584F38">
        <w:rPr>
          <w:sz w:val="22"/>
          <w:szCs w:val="22"/>
        </w:rPr>
        <w:t>wypada w dniu wolnym od pracy lub poza godzinami pracy apteki szpitalnej, dostawa nastąpi w pierwszym dniu roboczym po wyznaczonym terminie.</w:t>
      </w:r>
    </w:p>
    <w:p w:rsidR="0081293A" w:rsidRDefault="0081293A" w:rsidP="0081293A">
      <w:pPr>
        <w:jc w:val="center"/>
        <w:rPr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  <w:r w:rsidRPr="0099196A">
        <w:rPr>
          <w:b/>
          <w:sz w:val="22"/>
          <w:szCs w:val="22"/>
        </w:rPr>
        <w:t>.</w:t>
      </w:r>
    </w:p>
    <w:p w:rsidR="0081293A" w:rsidRPr="00EB7BA1" w:rsidRDefault="0081293A" w:rsidP="008F549D">
      <w:pPr>
        <w:numPr>
          <w:ilvl w:val="0"/>
          <w:numId w:val="34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>Strony ustalają, że w razie nie wykonania lub nienależytego wykonania umowy obowiązywać będą   kary umowne: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>a/</w:t>
      </w:r>
      <w:r w:rsidRPr="00EB7BA1">
        <w:rPr>
          <w:sz w:val="22"/>
          <w:szCs w:val="22"/>
        </w:rPr>
        <w:tab/>
        <w:t>Wykonawca zapłaci Zamawiającemu karę umow</w:t>
      </w:r>
      <w:r>
        <w:rPr>
          <w:sz w:val="22"/>
          <w:szCs w:val="22"/>
        </w:rPr>
        <w:t>ną w wysokości 1,5</w:t>
      </w:r>
      <w:r w:rsidRPr="00EB7BA1">
        <w:rPr>
          <w:sz w:val="22"/>
          <w:szCs w:val="22"/>
        </w:rPr>
        <w:t xml:space="preserve"> %  wartości niezrealizowanej pozycji zamówienia za każdy dzień opóźnienia w dostawie po terminie określonym w zamówieniu Zama</w:t>
      </w:r>
      <w:r>
        <w:rPr>
          <w:sz w:val="22"/>
          <w:szCs w:val="22"/>
        </w:rPr>
        <w:t>wiającego jednak nie mniej niż 1</w:t>
      </w:r>
      <w:r w:rsidRPr="00EB7BA1">
        <w:rPr>
          <w:sz w:val="22"/>
          <w:szCs w:val="22"/>
        </w:rPr>
        <w:t>00,00 zł od każdej niezrealizowanej pozycji zamówienia.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>b/  Wykonawca zapłaci Zamawiają</w:t>
      </w:r>
      <w:r>
        <w:rPr>
          <w:sz w:val="22"/>
          <w:szCs w:val="22"/>
        </w:rPr>
        <w:t>cemu karę umowną w wysokości 1,5</w:t>
      </w:r>
      <w:r w:rsidRPr="00EB7BA1">
        <w:rPr>
          <w:sz w:val="22"/>
          <w:szCs w:val="22"/>
        </w:rPr>
        <w:t xml:space="preserve"> % wartości  wadliwej pozycji zamówienia za każdy dzień opóźnienia w wymianie wadliwego towaru po terminie określ</w:t>
      </w:r>
      <w:r>
        <w:rPr>
          <w:sz w:val="22"/>
          <w:szCs w:val="22"/>
        </w:rPr>
        <w:t>onym w par. 4 ust. 3</w:t>
      </w:r>
      <w:r w:rsidRPr="00EB7BA1">
        <w:rPr>
          <w:sz w:val="22"/>
          <w:szCs w:val="22"/>
        </w:rPr>
        <w:t>,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c/ w przypadku </w:t>
      </w:r>
      <w:r>
        <w:rPr>
          <w:sz w:val="22"/>
          <w:szCs w:val="22"/>
        </w:rPr>
        <w:t>trzy</w:t>
      </w:r>
      <w:r w:rsidRPr="00EB7BA1">
        <w:rPr>
          <w:sz w:val="22"/>
          <w:szCs w:val="22"/>
        </w:rPr>
        <w:t>dniowego opóźnienia w dostarczeniu przedmiotu zamówienia, Zamawiający może zakupić dany asortyment u innego dostawcy (zakup interwencyjny), a różnicą kosztów wynikającą z ceny przetargowej i ceny nabycia u innego dostawcy, obciąży Wykonawcę;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d/ </w:t>
      </w:r>
      <w:r w:rsidRPr="00EB7BA1">
        <w:rPr>
          <w:sz w:val="22"/>
          <w:szCs w:val="22"/>
        </w:rPr>
        <w:tab/>
        <w:t>w przypadku odstąpienia od umowy  przez Zamawiającego z przyczyn leżących po stronie Wykonawcy lub rozwiązania umowy w trybie par. 7 ust. 2, Wykonawca zobowiązany jest do zapłaty Zamawiającemu kary umownej w wysokości 10% od wartości brutto przedmiotu umowy w par. 2 ust. 1 umowy.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      Kary z w/w punktów mogą podlegać sumowaniu.</w:t>
      </w:r>
    </w:p>
    <w:p w:rsidR="0081293A" w:rsidRPr="00EB7BA1" w:rsidRDefault="0081293A" w:rsidP="008F549D">
      <w:pPr>
        <w:numPr>
          <w:ilvl w:val="0"/>
          <w:numId w:val="34"/>
        </w:numPr>
        <w:tabs>
          <w:tab w:val="left" w:pos="426"/>
        </w:tabs>
        <w:jc w:val="both"/>
        <w:rPr>
          <w:sz w:val="22"/>
          <w:szCs w:val="22"/>
        </w:rPr>
      </w:pPr>
      <w:r w:rsidRPr="00EB7BA1">
        <w:rPr>
          <w:sz w:val="22"/>
          <w:szCs w:val="22"/>
        </w:rPr>
        <w:t>W razie opóźnienia w zapłacie wyżej wymienionych kar Zamawiający może potrącić należną mu karę z należności Wykonawcy</w:t>
      </w:r>
      <w:r>
        <w:rPr>
          <w:sz w:val="22"/>
          <w:szCs w:val="22"/>
        </w:rPr>
        <w:t>. Potrącenie takie nie wymaga zgody Wykonawcy</w:t>
      </w:r>
    </w:p>
    <w:p w:rsidR="0081293A" w:rsidRPr="00EB7BA1" w:rsidRDefault="0081293A" w:rsidP="008F549D">
      <w:pPr>
        <w:numPr>
          <w:ilvl w:val="0"/>
          <w:numId w:val="34"/>
        </w:numPr>
        <w:tabs>
          <w:tab w:val="left" w:pos="426"/>
        </w:tabs>
        <w:jc w:val="both"/>
        <w:rPr>
          <w:sz w:val="22"/>
          <w:szCs w:val="22"/>
        </w:rPr>
      </w:pPr>
      <w:r w:rsidRPr="00EB7BA1">
        <w:rPr>
          <w:sz w:val="22"/>
          <w:szCs w:val="22"/>
        </w:rPr>
        <w:t>Zamawiającemu przysługuje dochodzenie dalszych roszczeń na zasadach ogólnych, jeżeli wartość powstałej szkody przekroczy wartość kar umownych.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Pr="004938AD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  <w:r w:rsidRPr="000F2876">
        <w:rPr>
          <w:b/>
          <w:sz w:val="22"/>
          <w:szCs w:val="22"/>
        </w:rPr>
        <w:t>.</w:t>
      </w:r>
    </w:p>
    <w:p w:rsidR="0081293A" w:rsidRPr="00264072" w:rsidRDefault="0081293A" w:rsidP="008F549D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W</w:t>
      </w:r>
      <w:r w:rsidRPr="00264072">
        <w:rPr>
          <w:sz w:val="22"/>
          <w:szCs w:val="22"/>
        </w:rPr>
        <w:t>ykonawca nie ma prawa dokonywać przelewu wynikających z niniejszej umowy wierzytelności w stosunku do Zamawiającego bez jego pisemnej zgody, pod rygorem  nieważności. Pr</w:t>
      </w:r>
      <w:r>
        <w:rPr>
          <w:sz w:val="22"/>
          <w:szCs w:val="22"/>
        </w:rPr>
        <w:t>zelew wierzytelności bez zgody Z</w:t>
      </w:r>
      <w:r w:rsidRPr="00264072">
        <w:rPr>
          <w:sz w:val="22"/>
          <w:szCs w:val="22"/>
        </w:rPr>
        <w:t>amawiającego będzie skutkować rozwiązaniem  umowy w trybie natychmiast</w:t>
      </w:r>
      <w:r>
        <w:rPr>
          <w:sz w:val="22"/>
          <w:szCs w:val="22"/>
        </w:rPr>
        <w:t>owym obowiązkiem zapłaty przez Wykonawcę na rzecz Z</w:t>
      </w:r>
      <w:r w:rsidRPr="00264072">
        <w:rPr>
          <w:sz w:val="22"/>
          <w:szCs w:val="22"/>
        </w:rPr>
        <w:t>amawiającego kary umownej w wysokości równowartości przeniesionej wierzytelności.</w:t>
      </w:r>
    </w:p>
    <w:p w:rsidR="0081293A" w:rsidRPr="008A2899" w:rsidRDefault="0081293A" w:rsidP="008F549D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 w:rsidRPr="00264072">
        <w:rPr>
          <w:sz w:val="22"/>
          <w:szCs w:val="22"/>
        </w:rPr>
        <w:t>Wyko</w:t>
      </w:r>
      <w:r>
        <w:rPr>
          <w:sz w:val="22"/>
          <w:szCs w:val="22"/>
        </w:rPr>
        <w:t>nawca zobowiązuje się względem Z</w:t>
      </w:r>
      <w:r w:rsidRPr="00264072">
        <w:rPr>
          <w:sz w:val="22"/>
          <w:szCs w:val="22"/>
        </w:rPr>
        <w:t>amawiającego do nieprzyjmowania bez jego zgody, od osób trzecich, żadnych zabezpieczeń wierzytelności przy</w:t>
      </w:r>
      <w:r>
        <w:rPr>
          <w:sz w:val="22"/>
          <w:szCs w:val="22"/>
        </w:rPr>
        <w:t>sługujących wykonawcy względem Z</w:t>
      </w:r>
      <w:r w:rsidRPr="00264072">
        <w:rPr>
          <w:sz w:val="22"/>
          <w:szCs w:val="22"/>
        </w:rPr>
        <w:t>amawiającego i wynikających z niniejszej umowy, w szczególności wyk</w:t>
      </w:r>
      <w:r>
        <w:rPr>
          <w:sz w:val="22"/>
          <w:szCs w:val="22"/>
        </w:rPr>
        <w:t>onawca nie przyjmuje bez zgody Z</w:t>
      </w:r>
      <w:r w:rsidRPr="00264072">
        <w:rPr>
          <w:sz w:val="22"/>
          <w:szCs w:val="22"/>
        </w:rPr>
        <w:t>a</w:t>
      </w:r>
      <w:r>
        <w:rPr>
          <w:sz w:val="22"/>
          <w:szCs w:val="22"/>
        </w:rPr>
        <w:t>mawiającego poręczenia za dług Z</w:t>
      </w:r>
      <w:r w:rsidRPr="00264072">
        <w:rPr>
          <w:sz w:val="22"/>
          <w:szCs w:val="22"/>
        </w:rPr>
        <w:t xml:space="preserve">amawiającego wynikający z niniejszej umowy. </w:t>
      </w:r>
      <w:r w:rsidRPr="00264072">
        <w:rPr>
          <w:sz w:val="22"/>
          <w:szCs w:val="22"/>
        </w:rPr>
        <w:lastRenderedPageBreak/>
        <w:t>Przyjęcie zabezpiec</w:t>
      </w:r>
      <w:r>
        <w:rPr>
          <w:sz w:val="22"/>
          <w:szCs w:val="22"/>
        </w:rPr>
        <w:t>zenia wierzytelności bez zgody Z</w:t>
      </w:r>
      <w:r w:rsidRPr="00264072">
        <w:rPr>
          <w:sz w:val="22"/>
          <w:szCs w:val="22"/>
        </w:rPr>
        <w:t>amawiającego będzie skutkować rozwiązaniem umowy w trybie natychmiastow</w:t>
      </w:r>
      <w:r>
        <w:rPr>
          <w:sz w:val="22"/>
          <w:szCs w:val="22"/>
        </w:rPr>
        <w:t>ym i obowiązkiem zapłaty przez Wykonawcę na rzecz Z</w:t>
      </w:r>
      <w:r w:rsidRPr="00264072">
        <w:rPr>
          <w:sz w:val="22"/>
          <w:szCs w:val="22"/>
        </w:rPr>
        <w:t>amawiającego kary umownej w wysokości równowartości poręczenia lub przyjętego w innej formie zabezpieczenia.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  <w:r w:rsidRPr="000F2876">
        <w:rPr>
          <w:b/>
          <w:sz w:val="22"/>
          <w:szCs w:val="22"/>
        </w:rPr>
        <w:t>.</w:t>
      </w:r>
    </w:p>
    <w:p w:rsidR="0081293A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Umowa zawarta została na czas określony od dnia ………… do dnia………………………</w:t>
      </w:r>
    </w:p>
    <w:p w:rsidR="0081293A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 xml:space="preserve">Zamawiający </w:t>
      </w:r>
      <w:r>
        <w:rPr>
          <w:sz w:val="22"/>
          <w:szCs w:val="22"/>
        </w:rPr>
        <w:t>ma</w:t>
      </w:r>
      <w:r w:rsidRPr="00EB7BA1">
        <w:rPr>
          <w:sz w:val="22"/>
          <w:szCs w:val="22"/>
        </w:rPr>
        <w:t xml:space="preserve"> prawo rozwiązania umowy ze skutkiem natychmiastowym, w przypadku</w:t>
      </w:r>
      <w:r>
        <w:rPr>
          <w:sz w:val="22"/>
          <w:szCs w:val="22"/>
        </w:rPr>
        <w:t>:</w:t>
      </w:r>
      <w:r w:rsidRPr="00EB7BA1">
        <w:rPr>
          <w:sz w:val="22"/>
          <w:szCs w:val="22"/>
        </w:rPr>
        <w:t xml:space="preserve">  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EB7BA1">
        <w:rPr>
          <w:sz w:val="22"/>
          <w:szCs w:val="22"/>
        </w:rPr>
        <w:t>trzykrotne</w:t>
      </w:r>
      <w:r>
        <w:rPr>
          <w:sz w:val="22"/>
          <w:szCs w:val="22"/>
        </w:rPr>
        <w:t>go</w:t>
      </w:r>
      <w:r w:rsidRPr="00EB7BA1">
        <w:rPr>
          <w:sz w:val="22"/>
          <w:szCs w:val="22"/>
        </w:rPr>
        <w:t xml:space="preserve"> dostarczeni</w:t>
      </w:r>
      <w:r>
        <w:rPr>
          <w:sz w:val="22"/>
          <w:szCs w:val="22"/>
        </w:rPr>
        <w:t>a</w:t>
      </w:r>
      <w:r w:rsidRPr="00EB7BA1">
        <w:rPr>
          <w:sz w:val="22"/>
          <w:szCs w:val="22"/>
        </w:rPr>
        <w:t xml:space="preserve"> towaru </w:t>
      </w:r>
      <w:r>
        <w:rPr>
          <w:sz w:val="22"/>
          <w:szCs w:val="22"/>
        </w:rPr>
        <w:t>przez Wykonawcę  z opóźnieniem</w:t>
      </w:r>
      <w:r w:rsidRPr="00EB7BA1">
        <w:rPr>
          <w:sz w:val="22"/>
          <w:szCs w:val="22"/>
        </w:rPr>
        <w:t xml:space="preserve"> powyżej 10 dni roboczych w stosunku do</w:t>
      </w:r>
      <w:r>
        <w:rPr>
          <w:sz w:val="22"/>
          <w:szCs w:val="22"/>
        </w:rPr>
        <w:t xml:space="preserve"> terminu określonego w § 3 ust 4;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EB7BA1">
        <w:rPr>
          <w:sz w:val="22"/>
          <w:szCs w:val="22"/>
        </w:rPr>
        <w:t>dwukrotn</w:t>
      </w:r>
      <w:r>
        <w:rPr>
          <w:sz w:val="22"/>
          <w:szCs w:val="22"/>
        </w:rPr>
        <w:t>ej</w:t>
      </w:r>
      <w:r w:rsidRPr="00EB7BA1">
        <w:rPr>
          <w:sz w:val="22"/>
          <w:szCs w:val="22"/>
        </w:rPr>
        <w:t xml:space="preserve"> dostaw</w:t>
      </w:r>
      <w:r>
        <w:rPr>
          <w:sz w:val="22"/>
          <w:szCs w:val="22"/>
        </w:rPr>
        <w:t>y</w:t>
      </w:r>
      <w:r w:rsidRPr="00EB7BA1">
        <w:rPr>
          <w:sz w:val="22"/>
          <w:szCs w:val="22"/>
        </w:rPr>
        <w:t xml:space="preserve"> towaru wadliwego</w:t>
      </w:r>
      <w:r>
        <w:rPr>
          <w:sz w:val="22"/>
          <w:szCs w:val="22"/>
        </w:rPr>
        <w:t>;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Pr="00A346E7">
        <w:rPr>
          <w:sz w:val="22"/>
          <w:szCs w:val="22"/>
        </w:rPr>
        <w:t xml:space="preserve"> </w:t>
      </w:r>
      <w:r>
        <w:rPr>
          <w:sz w:val="22"/>
          <w:szCs w:val="22"/>
        </w:rPr>
        <w:t>innego r</w:t>
      </w:r>
      <w:r w:rsidRPr="00A346E7">
        <w:rPr>
          <w:sz w:val="22"/>
          <w:szCs w:val="22"/>
        </w:rPr>
        <w:t>aż</w:t>
      </w:r>
      <w:r>
        <w:rPr>
          <w:sz w:val="22"/>
          <w:szCs w:val="22"/>
        </w:rPr>
        <w:t>ącego naruszenia</w:t>
      </w:r>
      <w:r w:rsidRPr="00A346E7">
        <w:rPr>
          <w:sz w:val="22"/>
          <w:szCs w:val="22"/>
        </w:rPr>
        <w:t xml:space="preserve"> postanowień niniejszej umowy przez Wykonawcę.</w:t>
      </w:r>
    </w:p>
    <w:p w:rsidR="0081293A" w:rsidRPr="005A3B5C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wystąpienia istotnej  zmiany okoliczności powodującej, że wykonanie umowy nie leży w interesie publicznym, czego nie można było przewidzieć w chwili zawarcia umowy, lub dalsze wykonanie umowy może zagrozić istotnemu interesowi bezpieczeństwa państwa lub bezpieczeństwu publicznemu,  Zamawiający może odstąpić od umowy w terminie 30 dni od powzięcia wiadomości o tych okolicznościach, w takim przypadku Wykonawca może żądać jedynie wynagrodzenia należnego mu z tytułu wykonania części umowy (art. 145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Pr="00431AB3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8.</w:t>
      </w:r>
    </w:p>
    <w:p w:rsidR="0081293A" w:rsidRDefault="0081293A" w:rsidP="008F549D">
      <w:pPr>
        <w:numPr>
          <w:ilvl w:val="0"/>
          <w:numId w:val="33"/>
        </w:numPr>
        <w:jc w:val="both"/>
        <w:rPr>
          <w:sz w:val="22"/>
          <w:szCs w:val="22"/>
        </w:rPr>
      </w:pPr>
      <w:r w:rsidRPr="000F2876">
        <w:rPr>
          <w:sz w:val="22"/>
          <w:szCs w:val="22"/>
        </w:rPr>
        <w:t xml:space="preserve">Zamawiający ureguluje należności za dostarczane </w:t>
      </w:r>
      <w:r>
        <w:rPr>
          <w:sz w:val="22"/>
          <w:szCs w:val="22"/>
        </w:rPr>
        <w:t xml:space="preserve">partie towaru </w:t>
      </w:r>
      <w:r w:rsidRPr="000F2876">
        <w:rPr>
          <w:sz w:val="22"/>
          <w:szCs w:val="22"/>
        </w:rPr>
        <w:t xml:space="preserve"> przelewem bankowym na konto wskazane n</w:t>
      </w:r>
      <w:r>
        <w:rPr>
          <w:sz w:val="22"/>
          <w:szCs w:val="22"/>
        </w:rPr>
        <w:t xml:space="preserve">a fakturze w ciągu </w:t>
      </w:r>
      <w:r w:rsidRPr="00DE5C18">
        <w:rPr>
          <w:sz w:val="22"/>
          <w:szCs w:val="22"/>
        </w:rPr>
        <w:t>30 dni</w:t>
      </w:r>
      <w:r>
        <w:rPr>
          <w:i/>
          <w:sz w:val="22"/>
          <w:szCs w:val="22"/>
        </w:rPr>
        <w:t xml:space="preserve"> </w:t>
      </w:r>
      <w:r w:rsidRPr="000F2876">
        <w:rPr>
          <w:i/>
          <w:sz w:val="22"/>
          <w:szCs w:val="22"/>
        </w:rPr>
        <w:t xml:space="preserve"> </w:t>
      </w:r>
      <w:r w:rsidRPr="000F2876">
        <w:rPr>
          <w:sz w:val="22"/>
          <w:szCs w:val="22"/>
        </w:rPr>
        <w:t xml:space="preserve">od </w:t>
      </w:r>
      <w:r>
        <w:rPr>
          <w:sz w:val="22"/>
          <w:szCs w:val="22"/>
        </w:rPr>
        <w:t xml:space="preserve">dnia </w:t>
      </w:r>
      <w:r w:rsidRPr="000F2876">
        <w:rPr>
          <w:sz w:val="22"/>
          <w:szCs w:val="22"/>
        </w:rPr>
        <w:t xml:space="preserve">otrzymania </w:t>
      </w:r>
      <w:r>
        <w:rPr>
          <w:sz w:val="22"/>
          <w:szCs w:val="22"/>
        </w:rPr>
        <w:t>prawidłowo wystawionej faktury VAT po zrealizowaniu dostawy. W przypadku, gdy dostawa</w:t>
      </w:r>
      <w:r w:rsidRPr="000F2876">
        <w:rPr>
          <w:sz w:val="22"/>
          <w:szCs w:val="22"/>
        </w:rPr>
        <w:t xml:space="preserve"> zamówienia odbywa się w terminie późniejszym, niż data wpływu faktury do Zamawiającego termin płatności liczony jest od daty </w:t>
      </w:r>
      <w:r>
        <w:rPr>
          <w:sz w:val="22"/>
          <w:szCs w:val="22"/>
        </w:rPr>
        <w:t>zrealizowania dostawy</w:t>
      </w:r>
      <w:r w:rsidRPr="000F2876">
        <w:rPr>
          <w:sz w:val="22"/>
          <w:szCs w:val="22"/>
        </w:rPr>
        <w:t>.</w:t>
      </w:r>
    </w:p>
    <w:p w:rsidR="0081293A" w:rsidRDefault="0081293A" w:rsidP="008F549D">
      <w:pPr>
        <w:numPr>
          <w:ilvl w:val="0"/>
          <w:numId w:val="33"/>
        </w:numPr>
        <w:jc w:val="both"/>
        <w:rPr>
          <w:sz w:val="22"/>
          <w:szCs w:val="22"/>
        </w:rPr>
      </w:pPr>
      <w:r w:rsidRPr="000F2876">
        <w:rPr>
          <w:sz w:val="22"/>
          <w:szCs w:val="22"/>
        </w:rPr>
        <w:t>Termin płatności uważa się za zachowany w dniu obciążenia rachunku bankowego Zamawiającego</w:t>
      </w:r>
      <w:r>
        <w:rPr>
          <w:sz w:val="22"/>
          <w:szCs w:val="22"/>
        </w:rPr>
        <w:t>.</w:t>
      </w:r>
    </w:p>
    <w:p w:rsidR="0081293A" w:rsidRPr="00A73C40" w:rsidRDefault="0081293A" w:rsidP="008F549D">
      <w:pPr>
        <w:numPr>
          <w:ilvl w:val="0"/>
          <w:numId w:val="33"/>
        </w:numPr>
        <w:tabs>
          <w:tab w:val="left" w:pos="426"/>
        </w:tabs>
        <w:jc w:val="both"/>
        <w:rPr>
          <w:sz w:val="22"/>
          <w:szCs w:val="22"/>
        </w:rPr>
      </w:pPr>
      <w:r w:rsidRPr="00A73C40">
        <w:rPr>
          <w:rFonts w:cs="Arial"/>
          <w:sz w:val="22"/>
          <w:szCs w:val="22"/>
        </w:rPr>
        <w:t>Wykonawca ma prawo żądania odsetek ustawowych za każdy dzień opóźnienie w zapłacie faktury VAT przez Zamawiającego.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9.</w:t>
      </w:r>
    </w:p>
    <w:p w:rsidR="0081293A" w:rsidRPr="00AF5924" w:rsidRDefault="0081293A" w:rsidP="008F549D">
      <w:pPr>
        <w:keepLines/>
        <w:numPr>
          <w:ilvl w:val="0"/>
          <w:numId w:val="3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144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Zamawiający przewiduje możliwość następujących zmian postanowień umowy w stosunku do treści złożonej oferty: </w:t>
      </w:r>
    </w:p>
    <w:p w:rsidR="0081293A" w:rsidRDefault="0081293A" w:rsidP="008F549D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B7BA1">
        <w:rPr>
          <w:sz w:val="22"/>
          <w:szCs w:val="22"/>
        </w:rPr>
        <w:t>w przypadku zmiany stawki  VAT wprowadzonej prze</w:t>
      </w:r>
      <w:r w:rsidR="008A2899">
        <w:rPr>
          <w:sz w:val="22"/>
          <w:szCs w:val="22"/>
        </w:rPr>
        <w:t>z</w:t>
      </w:r>
      <w:r w:rsidRPr="00EB7BA1">
        <w:rPr>
          <w:sz w:val="22"/>
          <w:szCs w:val="22"/>
        </w:rPr>
        <w:t xml:space="preserve"> odpowiednie organa państwowe z dniem wejścia w życie aktu prawnego wprowadzającego tę zmianę przy czym cena netto  pozostaje bez zmian, zmianie ulega cena brutto proporcjonalnie do wprowadzonych zmian stawki podatku VAT; </w:t>
      </w:r>
    </w:p>
    <w:p w:rsidR="0081293A" w:rsidRPr="00EB7BA1" w:rsidRDefault="0081293A" w:rsidP="008F549D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zmiany przez producenta cen na niższą </w:t>
      </w:r>
    </w:p>
    <w:p w:rsidR="0081293A" w:rsidRPr="00584F38" w:rsidRDefault="0081293A" w:rsidP="0081293A">
      <w:pPr>
        <w:widowControl w:val="0"/>
        <w:autoSpaceDE w:val="0"/>
        <w:autoSpaceDN w:val="0"/>
        <w:adjustRightInd w:val="0"/>
        <w:ind w:left="20"/>
        <w:jc w:val="center"/>
        <w:rPr>
          <w:sz w:val="22"/>
          <w:szCs w:val="22"/>
        </w:rPr>
      </w:pPr>
    </w:p>
    <w:p w:rsidR="0081293A" w:rsidRPr="00D74066" w:rsidRDefault="0081293A" w:rsidP="0081293A">
      <w:pPr>
        <w:jc w:val="center"/>
        <w:rPr>
          <w:b/>
          <w:sz w:val="22"/>
          <w:szCs w:val="22"/>
        </w:rPr>
      </w:pPr>
      <w:r w:rsidRPr="00584F38">
        <w:rPr>
          <w:b/>
          <w:sz w:val="22"/>
          <w:szCs w:val="22"/>
        </w:rPr>
        <w:t>§ 10.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Wszelkie spory wynikające z niniejszej umowy rozstrzygane będą na zasadach wzajemnych negocjacji.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Jeżeli strony nie osiągną kompromisu wówczas sprawy sporne, kierowane będą do sądu właściwego dla siedziby Zamawiającego 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Wszelkie zmiany mogą być dokonywane jedynie za zgodą obu stron, wyrażoną na piśmie w formie aneksu do niniejszej umowy.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Strony ustalają, ze w sprawach nieuregulowanych postanowieniami niniejszej umowy będą miały zastosowanie przepisy Kodeksu Cywilnego, ustawy Prawo zamówień publicznych i innych znajdujących zastosowanie przepisów prawa.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tabs>
          <w:tab w:val="clear" w:pos="357"/>
          <w:tab w:val="num" w:pos="0"/>
        </w:tabs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Umowę sporządzono w dwóch jednobrzmiących egzemplarzach, po jednym dla każdej ze stron.</w:t>
      </w:r>
    </w:p>
    <w:p w:rsidR="0081293A" w:rsidRPr="008A2899" w:rsidRDefault="0081293A" w:rsidP="0081293A">
      <w:pPr>
        <w:rPr>
          <w:sz w:val="22"/>
          <w:szCs w:val="22"/>
        </w:rPr>
      </w:pPr>
    </w:p>
    <w:p w:rsidR="0081293A" w:rsidRPr="005A3B5C" w:rsidRDefault="0081293A" w:rsidP="0081293A">
      <w:pPr>
        <w:ind w:left="142" w:firstLine="578"/>
        <w:rPr>
          <w:b/>
          <w:sz w:val="22"/>
          <w:szCs w:val="22"/>
        </w:rPr>
      </w:pPr>
      <w:r w:rsidRPr="000F2876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5A3B5C">
        <w:rPr>
          <w:b/>
          <w:sz w:val="22"/>
          <w:szCs w:val="22"/>
        </w:rPr>
        <w:t xml:space="preserve">ZAMAWIAJĄCY                            </w:t>
      </w:r>
      <w:r>
        <w:rPr>
          <w:b/>
          <w:sz w:val="22"/>
          <w:szCs w:val="22"/>
        </w:rPr>
        <w:t xml:space="preserve">                   </w:t>
      </w:r>
      <w:r w:rsidRPr="005A3B5C">
        <w:rPr>
          <w:b/>
          <w:sz w:val="22"/>
          <w:szCs w:val="22"/>
        </w:rPr>
        <w:t xml:space="preserve">WYKONAWCA                                                                                              </w:t>
      </w:r>
    </w:p>
    <w:p w:rsidR="0081293A" w:rsidRDefault="0081293A" w:rsidP="0081293A">
      <w:pPr>
        <w:pStyle w:val="Tekstpodstawowywcity3"/>
        <w:tabs>
          <w:tab w:val="left" w:pos="426"/>
        </w:tabs>
        <w:ind w:left="426" w:hanging="426"/>
        <w:rPr>
          <w:spacing w:val="2"/>
          <w:position w:val="-2"/>
          <w:sz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Załącznik nr 5</w:t>
      </w:r>
    </w:p>
    <w:p w:rsidR="008A2899" w:rsidRPr="00DC7BC1" w:rsidRDefault="008A2899" w:rsidP="008A2899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8A289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 xml:space="preserve">iA </w:t>
      </w:r>
    </w:p>
    <w:p w:rsidR="008A2899" w:rsidRPr="00040B1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w Łodzi </w:t>
      </w:r>
    </w:p>
    <w:p w:rsidR="008A2899" w:rsidRPr="00040B1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8A2899" w:rsidRPr="006B1794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</w:pPr>
      <w:r>
        <w:rPr>
          <w:b/>
        </w:rPr>
        <w:t xml:space="preserve">                                                                                                                           </w:t>
      </w:r>
      <w:r w:rsidRPr="00040B19">
        <w:rPr>
          <w:b/>
        </w:rPr>
        <w:t>91-425 Łód</w:t>
      </w:r>
      <w:r>
        <w:rPr>
          <w:b/>
        </w:rPr>
        <w:t>ź</w:t>
      </w:r>
    </w:p>
    <w:p w:rsidR="008A2899" w:rsidRPr="006B1794" w:rsidRDefault="008A2899" w:rsidP="008A2899">
      <w:pPr>
        <w:rPr>
          <w:b/>
        </w:rPr>
      </w:pPr>
      <w:r w:rsidRPr="006B1794">
        <w:rPr>
          <w:b/>
        </w:rPr>
        <w:t>Wykonawca:</w:t>
      </w:r>
    </w:p>
    <w:p w:rsidR="008A2899" w:rsidRDefault="008A2899" w:rsidP="00007C45">
      <w:pPr>
        <w:tabs>
          <w:tab w:val="left" w:pos="5245"/>
        </w:tabs>
        <w:ind w:right="3827"/>
      </w:pPr>
      <w:r w:rsidRPr="006B1794">
        <w:t>………………………………………</w:t>
      </w:r>
      <w:r>
        <w:t>……………..…………………………………………..………………</w:t>
      </w:r>
    </w:p>
    <w:p w:rsidR="008A2899" w:rsidRPr="00007C45" w:rsidRDefault="008A2899" w:rsidP="00007C45">
      <w:pPr>
        <w:tabs>
          <w:tab w:val="left" w:pos="5245"/>
        </w:tabs>
        <w:ind w:right="3827"/>
        <w:rPr>
          <w:sz w:val="18"/>
          <w:szCs w:val="18"/>
        </w:rPr>
      </w:pPr>
      <w:r w:rsidRPr="006B1794">
        <w:rPr>
          <w:i/>
        </w:rPr>
        <w:t>(</w:t>
      </w:r>
      <w:r w:rsidRPr="00007C45">
        <w:rPr>
          <w:i/>
          <w:sz w:val="18"/>
          <w:szCs w:val="18"/>
        </w:rPr>
        <w:t>pełna nazwa/firma, adres, w zależności od podmiotu: NIP/PESEL, KRS/</w:t>
      </w:r>
      <w:proofErr w:type="spellStart"/>
      <w:r w:rsidRPr="00007C45">
        <w:rPr>
          <w:i/>
          <w:sz w:val="18"/>
          <w:szCs w:val="18"/>
        </w:rPr>
        <w:t>CEiDG</w:t>
      </w:r>
      <w:proofErr w:type="spellEnd"/>
      <w:r w:rsidRPr="00007C45">
        <w:rPr>
          <w:i/>
          <w:sz w:val="18"/>
          <w:szCs w:val="18"/>
        </w:rPr>
        <w:t>)</w:t>
      </w:r>
    </w:p>
    <w:p w:rsidR="008A2899" w:rsidRPr="00007C45" w:rsidRDefault="008A2899" w:rsidP="00007C45">
      <w:pPr>
        <w:rPr>
          <w:sz w:val="18"/>
          <w:szCs w:val="18"/>
          <w:u w:val="single"/>
        </w:rPr>
      </w:pPr>
    </w:p>
    <w:p w:rsidR="008A2899" w:rsidRPr="006B1794" w:rsidRDefault="008A2899" w:rsidP="00007C45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8A2899" w:rsidRPr="006B1794" w:rsidRDefault="008A2899" w:rsidP="00007C4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8A2899" w:rsidRPr="00007C45" w:rsidRDefault="00007C45" w:rsidP="008A2899">
      <w:pPr>
        <w:ind w:right="5953"/>
        <w:rPr>
          <w:i/>
          <w:sz w:val="18"/>
          <w:szCs w:val="18"/>
        </w:rPr>
      </w:pPr>
      <w:r w:rsidRPr="00007C45">
        <w:rPr>
          <w:i/>
          <w:sz w:val="18"/>
          <w:szCs w:val="18"/>
        </w:rPr>
        <w:t xml:space="preserve">(imię, nazwisko, </w:t>
      </w:r>
      <w:r w:rsidR="008A2899" w:rsidRPr="00007C45">
        <w:rPr>
          <w:i/>
          <w:sz w:val="18"/>
          <w:szCs w:val="18"/>
        </w:rPr>
        <w:t>stanowisko/podstawa do reprezentacji)</w:t>
      </w:r>
    </w:p>
    <w:p w:rsidR="008A2899" w:rsidRPr="00007C45" w:rsidRDefault="008A2899" w:rsidP="008A2899">
      <w:pPr>
        <w:rPr>
          <w:sz w:val="18"/>
          <w:szCs w:val="18"/>
        </w:rPr>
      </w:pPr>
    </w:p>
    <w:p w:rsidR="008A2899" w:rsidRPr="00007C45" w:rsidRDefault="008A2899" w:rsidP="008A2899">
      <w:pPr>
        <w:jc w:val="center"/>
        <w:rPr>
          <w:rFonts w:ascii="Arial" w:hAnsi="Arial" w:cs="Arial"/>
          <w:b/>
          <w:u w:val="single"/>
        </w:rPr>
      </w:pPr>
      <w:r w:rsidRPr="00007C45">
        <w:rPr>
          <w:rFonts w:ascii="Arial" w:hAnsi="Arial" w:cs="Arial"/>
          <w:b/>
          <w:u w:val="single"/>
        </w:rPr>
        <w:t>OŚWIADCZENIE</w:t>
      </w:r>
    </w:p>
    <w:p w:rsidR="00007C45" w:rsidRDefault="00007C45" w:rsidP="008A2899">
      <w:pPr>
        <w:rPr>
          <w:rFonts w:ascii="Calibri" w:hAnsi="Calibri" w:cs="Arial"/>
        </w:rPr>
      </w:pPr>
    </w:p>
    <w:p w:rsidR="008A2899" w:rsidRPr="007C5F2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>Zgodnie z wymaganiami określonymi w art.24 ust.11 ustawy z dnia 29 stycznia 2004r. Prawo zamówień publicznych</w:t>
      </w:r>
    </w:p>
    <w:p w:rsidR="008A2899" w:rsidRPr="007C5F2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 xml:space="preserve">Przystępując do udziału w postępowaniu o zamówienie publiczne na: </w:t>
      </w:r>
    </w:p>
    <w:p w:rsidR="008A2899" w:rsidRPr="007C5F29" w:rsidRDefault="008A2899" w:rsidP="008A2899">
      <w:pPr>
        <w:rPr>
          <w:rFonts w:ascii="Calibri" w:hAnsi="Calibri"/>
        </w:rPr>
      </w:pPr>
      <w:r>
        <w:rPr>
          <w:rFonts w:ascii="Calibri" w:eastAsia="Calibri" w:hAnsi="Calibri" w:cs="Arial"/>
          <w:b/>
          <w:lang w:eastAsia="en-US"/>
        </w:rPr>
        <w:t xml:space="preserve">Dostawę </w:t>
      </w:r>
      <w:r w:rsidR="00007C45">
        <w:rPr>
          <w:rFonts w:ascii="Calibri" w:eastAsia="Calibri" w:hAnsi="Calibri" w:cs="Arial"/>
          <w:b/>
          <w:lang w:eastAsia="en-US"/>
        </w:rPr>
        <w:t>sprzętu do zabiegów</w:t>
      </w:r>
      <w:r w:rsidR="00797BB1">
        <w:rPr>
          <w:rFonts w:ascii="Calibri" w:eastAsia="Calibri" w:hAnsi="Calibri" w:cs="Arial"/>
          <w:b/>
          <w:lang w:eastAsia="en-US"/>
        </w:rPr>
        <w:t xml:space="preserve"> na naczyniach obwodowych  nr 45/</w:t>
      </w:r>
      <w:r>
        <w:rPr>
          <w:rFonts w:ascii="Calibri" w:eastAsia="Calibri" w:hAnsi="Calibri" w:cs="Arial"/>
          <w:b/>
          <w:lang w:eastAsia="en-US"/>
        </w:rPr>
        <w:t>D</w:t>
      </w:r>
      <w:r w:rsidRPr="007C5F29">
        <w:rPr>
          <w:rFonts w:ascii="Calibri" w:eastAsia="Calibri" w:hAnsi="Calibri" w:cs="Arial"/>
          <w:b/>
          <w:lang w:eastAsia="en-US"/>
        </w:rPr>
        <w:t>/16</w:t>
      </w:r>
    </w:p>
    <w:p w:rsidR="00007C45" w:rsidRDefault="00007C45" w:rsidP="008A2899">
      <w:pPr>
        <w:rPr>
          <w:rFonts w:ascii="Calibri" w:hAnsi="Calibri" w:cs="Arial"/>
        </w:rPr>
      </w:pPr>
    </w:p>
    <w:p w:rsidR="008A289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>Oświadczam (-y), że wobec reprezentowanego przeze mnie podmiotu nie z</w:t>
      </w:r>
      <w:r w:rsidR="00007C45">
        <w:rPr>
          <w:rFonts w:ascii="Calibri" w:hAnsi="Calibri" w:cs="Arial"/>
        </w:rPr>
        <w:t xml:space="preserve">achodzą przesłanki wykluczenia </w:t>
      </w:r>
      <w:r w:rsidRPr="007C5F29">
        <w:rPr>
          <w:rFonts w:ascii="Calibri" w:hAnsi="Calibri" w:cs="Arial"/>
        </w:rPr>
        <w:t xml:space="preserve">z art. 24 ust. 1 pkt 23 </w:t>
      </w:r>
      <w:proofErr w:type="spellStart"/>
      <w:r w:rsidRPr="007C5F29">
        <w:rPr>
          <w:rFonts w:ascii="Calibri" w:hAnsi="Calibri" w:cs="Arial"/>
        </w:rPr>
        <w:t>upzp</w:t>
      </w:r>
      <w:proofErr w:type="spellEnd"/>
    </w:p>
    <w:p w:rsidR="00007C45" w:rsidRPr="007C5F29" w:rsidRDefault="00007C45" w:rsidP="008A2899">
      <w:pPr>
        <w:rPr>
          <w:rFonts w:ascii="Calibri" w:hAnsi="Calibri" w:cs="Arial"/>
        </w:rPr>
      </w:pPr>
    </w:p>
    <w:p w:rsidR="008A2899" w:rsidRPr="007C5F29" w:rsidRDefault="008A2899" w:rsidP="008F549D">
      <w:pPr>
        <w:pStyle w:val="Akapitzlist"/>
        <w:numPr>
          <w:ilvl w:val="0"/>
          <w:numId w:val="39"/>
        </w:numPr>
        <w:spacing w:after="200"/>
        <w:contextualSpacing/>
        <w:jc w:val="both"/>
        <w:rPr>
          <w:rFonts w:cs="Arial"/>
          <w:sz w:val="20"/>
          <w:szCs w:val="20"/>
        </w:rPr>
      </w:pPr>
      <w:r w:rsidRPr="007C5F29">
        <w:rPr>
          <w:rFonts w:cs="Arial"/>
          <w:color w:val="000000"/>
          <w:sz w:val="20"/>
          <w:szCs w:val="20"/>
        </w:rPr>
        <w:t>Nie przynależę do tej samej grupy kapitałowej, w rozumieniu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sz w:val="20"/>
          <w:szCs w:val="20"/>
        </w:rPr>
        <w:t>ustawy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7C5F29">
        <w:rPr>
          <w:rFonts w:cs="Arial"/>
          <w:color w:val="000000"/>
          <w:sz w:val="20"/>
          <w:szCs w:val="20"/>
        </w:rPr>
        <w:t>późn</w:t>
      </w:r>
      <w:proofErr w:type="spellEnd"/>
      <w:r w:rsidRPr="007C5F29">
        <w:rPr>
          <w:rFonts w:cs="Arial"/>
          <w:color w:val="000000"/>
          <w:sz w:val="20"/>
          <w:szCs w:val="20"/>
        </w:rPr>
        <w:t>. zm</w:t>
      </w:r>
      <w:r w:rsidR="00007C45">
        <w:rPr>
          <w:rFonts w:cs="Arial"/>
          <w:color w:val="000000"/>
          <w:sz w:val="20"/>
          <w:szCs w:val="20"/>
        </w:rPr>
        <w:t>.</w:t>
      </w:r>
      <w:r w:rsidRPr="007C5F29">
        <w:rPr>
          <w:rFonts w:cs="Arial"/>
          <w:color w:val="000000"/>
          <w:sz w:val="20"/>
          <w:szCs w:val="20"/>
        </w:rPr>
        <w:t>)</w:t>
      </w:r>
      <w:r w:rsidRPr="007C5F29">
        <w:rPr>
          <w:rFonts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7C5F29">
        <w:rPr>
          <w:rFonts w:cs="Arial"/>
          <w:color w:val="000000"/>
          <w:sz w:val="20"/>
          <w:szCs w:val="20"/>
        </w:rPr>
        <w:br/>
        <w:t>o dopuszczenie do udziału w przedmiotowym postepowaniu</w:t>
      </w:r>
      <w:r w:rsidRPr="007C5F29">
        <w:rPr>
          <w:rFonts w:cs="Arial"/>
          <w:sz w:val="20"/>
          <w:szCs w:val="20"/>
        </w:rPr>
        <w:t>*</w:t>
      </w:r>
    </w:p>
    <w:p w:rsidR="008A2899" w:rsidRPr="007C5F29" w:rsidRDefault="008A2899" w:rsidP="008A2899">
      <w:pPr>
        <w:spacing w:after="200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</w:t>
      </w:r>
      <w:r w:rsidRPr="007C5F29">
        <w:rPr>
          <w:rFonts w:ascii="Calibri" w:hAnsi="Calibri" w:cs="Arial"/>
        </w:rPr>
        <w:t>ub</w:t>
      </w:r>
    </w:p>
    <w:p w:rsidR="008A2899" w:rsidRPr="007C5F29" w:rsidRDefault="008A2899" w:rsidP="008F549D">
      <w:pPr>
        <w:pStyle w:val="Akapitzlist"/>
        <w:numPr>
          <w:ilvl w:val="0"/>
          <w:numId w:val="39"/>
        </w:numPr>
        <w:spacing w:after="200"/>
        <w:contextualSpacing/>
        <w:jc w:val="both"/>
        <w:rPr>
          <w:rFonts w:cs="Arial"/>
          <w:sz w:val="20"/>
          <w:szCs w:val="20"/>
        </w:rPr>
      </w:pPr>
      <w:r w:rsidRPr="007C5F29">
        <w:rPr>
          <w:rFonts w:cs="Arial"/>
          <w:sz w:val="20"/>
          <w:szCs w:val="20"/>
        </w:rPr>
        <w:t>Należę</w:t>
      </w:r>
      <w:r w:rsidRPr="007C5F29">
        <w:rPr>
          <w:rFonts w:cs="Arial"/>
          <w:color w:val="000000"/>
          <w:sz w:val="20"/>
          <w:szCs w:val="20"/>
        </w:rPr>
        <w:t xml:space="preserve"> do tej samej grupy kapitałowej, w rozumieniu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sz w:val="20"/>
          <w:szCs w:val="20"/>
        </w:rPr>
        <w:t>ustawy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7C5F29">
        <w:rPr>
          <w:rFonts w:cs="Arial"/>
          <w:color w:val="000000"/>
          <w:sz w:val="20"/>
          <w:szCs w:val="20"/>
        </w:rPr>
        <w:t>późn</w:t>
      </w:r>
      <w:proofErr w:type="spellEnd"/>
      <w:r w:rsidRPr="007C5F29">
        <w:rPr>
          <w:rFonts w:cs="Arial"/>
          <w:color w:val="000000"/>
          <w:sz w:val="20"/>
          <w:szCs w:val="20"/>
        </w:rPr>
        <w:t>. zm</w:t>
      </w:r>
      <w:r w:rsidR="00007C45">
        <w:rPr>
          <w:rFonts w:cs="Arial"/>
          <w:color w:val="000000"/>
          <w:sz w:val="20"/>
          <w:szCs w:val="20"/>
        </w:rPr>
        <w:t>.</w:t>
      </w:r>
      <w:r w:rsidRPr="007C5F29">
        <w:rPr>
          <w:rFonts w:cs="Arial"/>
          <w:color w:val="000000"/>
          <w:sz w:val="20"/>
          <w:szCs w:val="20"/>
        </w:rPr>
        <w:t>)</w:t>
      </w:r>
      <w:r w:rsidRPr="007C5F29">
        <w:rPr>
          <w:rFonts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7C5F29">
        <w:rPr>
          <w:rFonts w:cs="Arial"/>
          <w:color w:val="000000"/>
          <w:sz w:val="20"/>
          <w:szCs w:val="20"/>
        </w:rPr>
        <w:br/>
        <w:t>o dopuszczenie do udziału w przedmiotowym postepowaniu</w:t>
      </w:r>
      <w:r w:rsidRPr="007C5F29">
        <w:rPr>
          <w:rFonts w:cs="Arial"/>
          <w:sz w:val="20"/>
          <w:szCs w:val="20"/>
        </w:rPr>
        <w:t>*</w:t>
      </w:r>
    </w:p>
    <w:p w:rsidR="008A2899" w:rsidRPr="007C5F29" w:rsidRDefault="008A2899" w:rsidP="008A2899">
      <w:pPr>
        <w:spacing w:after="200"/>
        <w:ind w:left="357"/>
        <w:contextualSpacing/>
        <w:jc w:val="both"/>
        <w:rPr>
          <w:rFonts w:ascii="Calibri" w:hAnsi="Calibri" w:cs="Arial"/>
        </w:rPr>
      </w:pPr>
      <w:r w:rsidRPr="007C5F29">
        <w:rPr>
          <w:rFonts w:ascii="Calibri" w:hAnsi="Calibri" w:cs="Arial"/>
        </w:rPr>
        <w:t>I składam (nie składam)* wyjaśnienia i dowody, że powiązania z innym Wykonawcą nie prowadzą do zakłócenia konkurencji w postepowaniu o udzielenie przedmiotowego zamówienia*</w:t>
      </w:r>
    </w:p>
    <w:p w:rsidR="008A2899" w:rsidRPr="007C5F29" w:rsidRDefault="008A2899" w:rsidP="008A2899">
      <w:pPr>
        <w:rPr>
          <w:rFonts w:ascii="Calibri" w:hAnsi="Calibri" w:cs="Arial"/>
        </w:rPr>
      </w:pPr>
    </w:p>
    <w:p w:rsidR="008A2899" w:rsidRPr="007C5F29" w:rsidRDefault="008A2899" w:rsidP="008A2899">
      <w:pPr>
        <w:rPr>
          <w:rFonts w:ascii="Calibri" w:hAnsi="Calibri"/>
          <w:i/>
        </w:rPr>
      </w:pPr>
      <w:r w:rsidRPr="007C5F29">
        <w:rPr>
          <w:rFonts w:ascii="Calibri" w:hAnsi="Calibri"/>
          <w:i/>
        </w:rPr>
        <w:t>*- niepotrzebne skreślić</w:t>
      </w:r>
    </w:p>
    <w:p w:rsidR="008A2899" w:rsidRPr="007C5F29" w:rsidRDefault="008A2899" w:rsidP="008A2899">
      <w:pPr>
        <w:rPr>
          <w:rFonts w:ascii="Calibri" w:hAnsi="Calibri"/>
        </w:rPr>
      </w:pPr>
    </w:p>
    <w:p w:rsidR="008A2899" w:rsidRPr="007C5F29" w:rsidRDefault="008A2899" w:rsidP="008A2899">
      <w:pPr>
        <w:rPr>
          <w:rFonts w:ascii="Calibri" w:hAnsi="Calibri"/>
        </w:rPr>
      </w:pPr>
    </w:p>
    <w:p w:rsidR="008A2899" w:rsidRPr="00E3756C" w:rsidRDefault="008A2899" w:rsidP="008A2899">
      <w:pPr>
        <w:rPr>
          <w:rFonts w:ascii="Calibri" w:hAnsi="Calibri"/>
        </w:rPr>
      </w:pPr>
      <w:r w:rsidRPr="007C5F29">
        <w:rPr>
          <w:rFonts w:ascii="Calibri" w:hAnsi="Calibri"/>
        </w:rPr>
        <w:t>………......,dnia……………</w:t>
      </w:r>
      <w:r w:rsidRPr="00E3756C">
        <w:rPr>
          <w:rFonts w:ascii="Calibri" w:hAnsi="Calibri"/>
        </w:rPr>
        <w:t xml:space="preserve">                          </w:t>
      </w:r>
      <w:r>
        <w:rPr>
          <w:rFonts w:ascii="Calibri" w:hAnsi="Calibri"/>
        </w:rPr>
        <w:t xml:space="preserve">                </w:t>
      </w:r>
      <w:r w:rsidRPr="00E3756C">
        <w:rPr>
          <w:rFonts w:ascii="Calibri" w:hAnsi="Calibri"/>
        </w:rPr>
        <w:t xml:space="preserve">       ……………………………………………………</w:t>
      </w:r>
    </w:p>
    <w:p w:rsidR="008A2899" w:rsidRPr="00816D4B" w:rsidRDefault="008A2899" w:rsidP="008A2899">
      <w:pPr>
        <w:rPr>
          <w:rFonts w:ascii="Calibri" w:hAnsi="Calibri"/>
          <w:b/>
        </w:rPr>
      </w:pPr>
      <w:r w:rsidRPr="00816D4B">
        <w:rPr>
          <w:rFonts w:ascii="Calibri" w:hAnsi="Calibri"/>
        </w:rPr>
        <w:t xml:space="preserve">                                                                                            </w:t>
      </w:r>
      <w:r>
        <w:rPr>
          <w:rFonts w:ascii="Calibri" w:hAnsi="Calibri"/>
        </w:rPr>
        <w:t xml:space="preserve">             </w:t>
      </w:r>
      <w:r w:rsidRPr="00816D4B">
        <w:rPr>
          <w:rFonts w:ascii="Calibri" w:hAnsi="Calibri"/>
        </w:rPr>
        <w:t xml:space="preserve">  ( podpis i pieczęć Wykonawcy)</w:t>
      </w: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A2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346" w:rsidRDefault="00843346">
      <w:r>
        <w:separator/>
      </w:r>
    </w:p>
  </w:endnote>
  <w:endnote w:type="continuationSeparator" w:id="0">
    <w:p w:rsidR="00843346" w:rsidRDefault="0084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346" w:rsidRDefault="00843346">
      <w:r>
        <w:separator/>
      </w:r>
    </w:p>
  </w:footnote>
  <w:footnote w:type="continuationSeparator" w:id="0">
    <w:p w:rsidR="00843346" w:rsidRDefault="00843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67" w:rsidRDefault="007B76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16557C14"/>
    <w:multiLevelType w:val="hybridMultilevel"/>
    <w:tmpl w:val="31444C32"/>
    <w:lvl w:ilvl="0" w:tplc="6E6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C527F"/>
    <w:multiLevelType w:val="hybridMultilevel"/>
    <w:tmpl w:val="360CC618"/>
    <w:lvl w:ilvl="0" w:tplc="6E647CDA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CA28AF"/>
    <w:multiLevelType w:val="singleLevel"/>
    <w:tmpl w:val="755CC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23D4B"/>
    <w:multiLevelType w:val="multilevel"/>
    <w:tmpl w:val="F312B00A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23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5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603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26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0066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649" w:hanging="1800"/>
      </w:pPr>
      <w:rPr>
        <w:rFonts w:hint="default"/>
        <w:color w:val="000000"/>
      </w:rPr>
    </w:lvl>
  </w:abstractNum>
  <w:abstractNum w:abstractNumId="28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8007B"/>
    <w:multiLevelType w:val="hybridMultilevel"/>
    <w:tmpl w:val="CEB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F866EA"/>
    <w:multiLevelType w:val="hybridMultilevel"/>
    <w:tmpl w:val="A2787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0A1D81"/>
    <w:multiLevelType w:val="hybridMultilevel"/>
    <w:tmpl w:val="C632E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135DF9"/>
    <w:multiLevelType w:val="multilevel"/>
    <w:tmpl w:val="5108F41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51A166CF"/>
    <w:multiLevelType w:val="hybridMultilevel"/>
    <w:tmpl w:val="7DC69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A0C5C"/>
    <w:multiLevelType w:val="singleLevel"/>
    <w:tmpl w:val="C0AE489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DA71AD4"/>
    <w:multiLevelType w:val="hybridMultilevel"/>
    <w:tmpl w:val="722A2CB4"/>
    <w:lvl w:ilvl="0" w:tplc="5F98C0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662D5"/>
    <w:multiLevelType w:val="hybridMultilevel"/>
    <w:tmpl w:val="32F2F330"/>
    <w:lvl w:ilvl="0" w:tplc="434AC2B6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3" w15:restartNumberingAfterBreak="0">
    <w:nsid w:val="67266DA4"/>
    <w:multiLevelType w:val="hybridMultilevel"/>
    <w:tmpl w:val="DCD2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48"/>
  </w:num>
  <w:num w:numId="4">
    <w:abstractNumId w:val="27"/>
  </w:num>
  <w:num w:numId="5">
    <w:abstractNumId w:val="12"/>
  </w:num>
  <w:num w:numId="6">
    <w:abstractNumId w:val="44"/>
  </w:num>
  <w:num w:numId="7">
    <w:abstractNumId w:val="9"/>
  </w:num>
  <w:num w:numId="8">
    <w:abstractNumId w:val="8"/>
  </w:num>
  <w:num w:numId="9">
    <w:abstractNumId w:val="40"/>
  </w:num>
  <w:num w:numId="10">
    <w:abstractNumId w:val="25"/>
  </w:num>
  <w:num w:numId="11">
    <w:abstractNumId w:val="16"/>
  </w:num>
  <w:num w:numId="12">
    <w:abstractNumId w:val="21"/>
  </w:num>
  <w:num w:numId="13">
    <w:abstractNumId w:val="39"/>
  </w:num>
  <w:num w:numId="14">
    <w:abstractNumId w:val="10"/>
  </w:num>
  <w:num w:numId="15">
    <w:abstractNumId w:val="45"/>
  </w:num>
  <w:num w:numId="16">
    <w:abstractNumId w:val="11"/>
  </w:num>
  <w:num w:numId="17">
    <w:abstractNumId w:val="29"/>
  </w:num>
  <w:num w:numId="18">
    <w:abstractNumId w:val="23"/>
  </w:num>
  <w:num w:numId="19">
    <w:abstractNumId w:val="24"/>
  </w:num>
  <w:num w:numId="20">
    <w:abstractNumId w:val="26"/>
  </w:num>
  <w:num w:numId="21">
    <w:abstractNumId w:val="18"/>
  </w:num>
  <w:num w:numId="22">
    <w:abstractNumId w:val="46"/>
  </w:num>
  <w:num w:numId="23">
    <w:abstractNumId w:val="19"/>
  </w:num>
  <w:num w:numId="24">
    <w:abstractNumId w:val="47"/>
  </w:num>
  <w:num w:numId="25">
    <w:abstractNumId w:val="17"/>
  </w:num>
  <w:num w:numId="26">
    <w:abstractNumId w:val="22"/>
  </w:num>
  <w:num w:numId="27">
    <w:abstractNumId w:val="20"/>
  </w:num>
  <w:num w:numId="28">
    <w:abstractNumId w:val="14"/>
  </w:num>
  <w:num w:numId="29">
    <w:abstractNumId w:val="15"/>
  </w:num>
  <w:num w:numId="30">
    <w:abstractNumId w:val="37"/>
  </w:num>
  <w:num w:numId="31">
    <w:abstractNumId w:val="31"/>
  </w:num>
  <w:num w:numId="32">
    <w:abstractNumId w:val="28"/>
  </w:num>
  <w:num w:numId="33">
    <w:abstractNumId w:val="43"/>
  </w:num>
  <w:num w:numId="34">
    <w:abstractNumId w:val="30"/>
  </w:num>
  <w:num w:numId="35">
    <w:abstractNumId w:val="36"/>
  </w:num>
  <w:num w:numId="36">
    <w:abstractNumId w:val="41"/>
  </w:num>
  <w:num w:numId="37">
    <w:abstractNumId w:val="32"/>
  </w:num>
  <w:num w:numId="38">
    <w:abstractNumId w:val="42"/>
  </w:num>
  <w:num w:numId="39">
    <w:abstractNumId w:val="38"/>
  </w:num>
  <w:num w:numId="40">
    <w:abstractNumId w:val="35"/>
  </w:num>
  <w:num w:numId="41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7C45"/>
    <w:rsid w:val="002822B3"/>
    <w:rsid w:val="00292344"/>
    <w:rsid w:val="002C2C40"/>
    <w:rsid w:val="00305A4B"/>
    <w:rsid w:val="00313942"/>
    <w:rsid w:val="0031540B"/>
    <w:rsid w:val="00486841"/>
    <w:rsid w:val="004A345C"/>
    <w:rsid w:val="004C4F8D"/>
    <w:rsid w:val="00677E25"/>
    <w:rsid w:val="00680A16"/>
    <w:rsid w:val="006841B0"/>
    <w:rsid w:val="006F06CA"/>
    <w:rsid w:val="0071182A"/>
    <w:rsid w:val="007224CD"/>
    <w:rsid w:val="0078460B"/>
    <w:rsid w:val="00797BB1"/>
    <w:rsid w:val="007B7667"/>
    <w:rsid w:val="007B781E"/>
    <w:rsid w:val="007F53BF"/>
    <w:rsid w:val="008009F0"/>
    <w:rsid w:val="00811757"/>
    <w:rsid w:val="0081293A"/>
    <w:rsid w:val="00843346"/>
    <w:rsid w:val="0088144E"/>
    <w:rsid w:val="008A2899"/>
    <w:rsid w:val="008F549D"/>
    <w:rsid w:val="0096299B"/>
    <w:rsid w:val="00A04029"/>
    <w:rsid w:val="00AE481B"/>
    <w:rsid w:val="00C011F6"/>
    <w:rsid w:val="00C70C82"/>
    <w:rsid w:val="00CC4A54"/>
    <w:rsid w:val="00D4159A"/>
    <w:rsid w:val="00D564F3"/>
    <w:rsid w:val="00D61865"/>
    <w:rsid w:val="00DD7D3C"/>
    <w:rsid w:val="00E13929"/>
    <w:rsid w:val="00E37DBB"/>
    <w:rsid w:val="00E8268E"/>
    <w:rsid w:val="00EE618C"/>
    <w:rsid w:val="00F61374"/>
    <w:rsid w:val="00F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2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2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1293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12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81293A"/>
    <w:pPr>
      <w:suppressAutoHyphens/>
      <w:ind w:left="1077" w:hanging="357"/>
      <w:jc w:val="center"/>
    </w:pPr>
    <w:rPr>
      <w:rFonts w:ascii="Arial" w:hAnsi="Arial"/>
      <w:b/>
      <w:szCs w:val="20"/>
      <w:lang w:eastAsia="ar-SA"/>
    </w:rPr>
  </w:style>
  <w:style w:type="character" w:customStyle="1" w:styleId="apple-converted-space">
    <w:name w:val="apple-converted-space"/>
    <w:rsid w:val="008A2899"/>
  </w:style>
  <w:style w:type="paragraph" w:styleId="Tekstdymka">
    <w:name w:val="Balloon Text"/>
    <w:basedOn w:val="Normalny"/>
    <w:link w:val="TekstdymkaZnak"/>
    <w:uiPriority w:val="99"/>
    <w:semiHidden/>
    <w:unhideWhenUsed/>
    <w:rsid w:val="00282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17</Pages>
  <Words>6418</Words>
  <Characters>38514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2016-12-19T13:42:00Z</cp:lastPrinted>
  <dcterms:created xsi:type="dcterms:W3CDTF">2016-12-19T11:28:00Z</dcterms:created>
  <dcterms:modified xsi:type="dcterms:W3CDTF">2016-12-20T12:44:00Z</dcterms:modified>
</cp:coreProperties>
</file>