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A32018" w14:textId="77777777" w:rsidR="00967085" w:rsidRPr="00566BD5" w:rsidRDefault="00967085" w:rsidP="00967085">
      <w:pPr>
        <w:pStyle w:val="Tekstpodstawowy"/>
        <w:jc w:val="center"/>
        <w:rPr>
          <w:rFonts w:asciiTheme="minorHAnsi" w:hAnsiTheme="minorHAnsi" w:cs="Arial"/>
          <w:b/>
          <w:color w:val="000000"/>
          <w:sz w:val="22"/>
          <w:szCs w:val="22"/>
        </w:rPr>
      </w:pPr>
      <w:bookmarkStart w:id="0" w:name="_GoBack"/>
      <w:bookmarkEnd w:id="0"/>
      <w:r w:rsidRPr="00566BD5">
        <w:rPr>
          <w:rFonts w:asciiTheme="minorHAnsi" w:hAnsiTheme="minorHAnsi" w:cs="Arial"/>
          <w:b/>
          <w:color w:val="000000"/>
          <w:sz w:val="22"/>
          <w:szCs w:val="22"/>
        </w:rPr>
        <w:t>SAMODZIELNY PUBLICZNY ZAKŁAD OPIEKI ZDROWOTNEJ MSW W ŁODZI</w:t>
      </w:r>
    </w:p>
    <w:p w14:paraId="08131BED" w14:textId="77777777"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b/>
          <w:color w:val="000000"/>
          <w:sz w:val="22"/>
          <w:szCs w:val="22"/>
        </w:rPr>
        <w:t>91-425 Łódź, ul. Północna 42</w:t>
      </w:r>
    </w:p>
    <w:p w14:paraId="60231974" w14:textId="77777777" w:rsidR="00967085" w:rsidRPr="00566BD5" w:rsidRDefault="00967085" w:rsidP="00967085">
      <w:pPr>
        <w:jc w:val="center"/>
        <w:rPr>
          <w:rFonts w:asciiTheme="minorHAnsi" w:hAnsiTheme="minorHAnsi" w:cs="Arial"/>
          <w:b/>
          <w:color w:val="000000"/>
          <w:sz w:val="22"/>
          <w:szCs w:val="22"/>
        </w:rPr>
      </w:pPr>
    </w:p>
    <w:p w14:paraId="3D94667C" w14:textId="77777777" w:rsidR="00967085" w:rsidRPr="00566BD5" w:rsidRDefault="00967085" w:rsidP="00967085">
      <w:pPr>
        <w:jc w:val="center"/>
        <w:rPr>
          <w:rFonts w:asciiTheme="minorHAnsi" w:hAnsiTheme="minorHAnsi" w:cs="Arial"/>
          <w:b/>
          <w:color w:val="000000"/>
          <w:sz w:val="22"/>
          <w:szCs w:val="22"/>
        </w:rPr>
      </w:pPr>
    </w:p>
    <w:p w14:paraId="012C79BE" w14:textId="77777777"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noProof/>
          <w:sz w:val="22"/>
          <w:szCs w:val="22"/>
        </w:rPr>
        <w:drawing>
          <wp:inline distT="0" distB="0" distL="0" distR="0" wp14:anchorId="3DA1C608" wp14:editId="0236F967">
            <wp:extent cx="895350" cy="1200150"/>
            <wp:effectExtent l="0" t="0" r="0" b="0"/>
            <wp:docPr id="1" name="Obraz 1" descr="NEW_logo_ZOZMSWIA_pis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_logo_ZOZMSWIA_pism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5350" cy="1200150"/>
                    </a:xfrm>
                    <a:prstGeom prst="rect">
                      <a:avLst/>
                    </a:prstGeom>
                    <a:noFill/>
                    <a:ln>
                      <a:noFill/>
                    </a:ln>
                  </pic:spPr>
                </pic:pic>
              </a:graphicData>
            </a:graphic>
          </wp:inline>
        </w:drawing>
      </w:r>
    </w:p>
    <w:p w14:paraId="22472792" w14:textId="77777777" w:rsidR="00967085" w:rsidRPr="00566BD5" w:rsidRDefault="00967085" w:rsidP="00967085">
      <w:pPr>
        <w:jc w:val="center"/>
        <w:rPr>
          <w:rFonts w:asciiTheme="minorHAnsi" w:hAnsiTheme="minorHAnsi" w:cs="Arial"/>
          <w:b/>
          <w:color w:val="000000"/>
          <w:sz w:val="22"/>
          <w:szCs w:val="22"/>
        </w:rPr>
      </w:pPr>
    </w:p>
    <w:p w14:paraId="1EC5D2B3" w14:textId="77777777" w:rsidR="00967085" w:rsidRPr="00566BD5" w:rsidRDefault="00967085" w:rsidP="008D3A3B">
      <w:pPr>
        <w:pStyle w:val="Nagwek1"/>
        <w:numPr>
          <w:ilvl w:val="0"/>
          <w:numId w:val="0"/>
        </w:numPr>
        <w:ind w:left="720"/>
        <w:jc w:val="center"/>
        <w:rPr>
          <w:rFonts w:asciiTheme="minorHAnsi" w:hAnsiTheme="minorHAnsi" w:cs="Arial"/>
          <w:color w:val="000000"/>
          <w:sz w:val="22"/>
          <w:szCs w:val="22"/>
          <w:lang w:val="pl-PL"/>
        </w:rPr>
      </w:pPr>
      <w:r w:rsidRPr="00566BD5">
        <w:rPr>
          <w:rFonts w:asciiTheme="minorHAnsi" w:hAnsiTheme="minorHAnsi" w:cs="Arial"/>
          <w:color w:val="000000"/>
          <w:sz w:val="22"/>
          <w:szCs w:val="22"/>
          <w:lang w:val="pl-PL"/>
        </w:rPr>
        <w:t>S P E C Y F I K A C J A</w:t>
      </w:r>
    </w:p>
    <w:p w14:paraId="2630E705" w14:textId="77777777" w:rsidR="00967085" w:rsidRPr="00566BD5" w:rsidRDefault="00967085" w:rsidP="00967085">
      <w:pPr>
        <w:rPr>
          <w:rFonts w:asciiTheme="minorHAnsi" w:hAnsiTheme="minorHAnsi" w:cs="Arial"/>
          <w:b/>
          <w:color w:val="000000"/>
          <w:sz w:val="22"/>
          <w:szCs w:val="22"/>
        </w:rPr>
      </w:pPr>
    </w:p>
    <w:p w14:paraId="3D1B7FAC" w14:textId="77777777"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b/>
          <w:color w:val="000000"/>
          <w:sz w:val="22"/>
          <w:szCs w:val="22"/>
        </w:rPr>
        <w:t>ISTOTNYCH WARUNKÓW ZAMÓWIENIA</w:t>
      </w:r>
    </w:p>
    <w:p w14:paraId="62FDCB4D" w14:textId="77777777" w:rsidR="00967085" w:rsidRPr="00566BD5" w:rsidRDefault="00967085" w:rsidP="00967085">
      <w:pPr>
        <w:pStyle w:val="Tekstpodstawowy2"/>
        <w:rPr>
          <w:rFonts w:asciiTheme="minorHAnsi" w:hAnsiTheme="minorHAnsi" w:cs="Arial"/>
          <w:b/>
          <w:color w:val="000000"/>
          <w:sz w:val="22"/>
          <w:szCs w:val="22"/>
        </w:rPr>
      </w:pPr>
      <w:r w:rsidRPr="00566BD5">
        <w:rPr>
          <w:rFonts w:asciiTheme="minorHAnsi" w:hAnsiTheme="minorHAnsi" w:cs="Arial"/>
          <w:b/>
          <w:color w:val="000000"/>
          <w:sz w:val="22"/>
          <w:szCs w:val="22"/>
        </w:rPr>
        <w:tab/>
      </w:r>
    </w:p>
    <w:p w14:paraId="3D6D3B04" w14:textId="77777777" w:rsidR="00967085" w:rsidRPr="00566BD5" w:rsidRDefault="00967085" w:rsidP="00967085">
      <w:pPr>
        <w:pStyle w:val="Tekstpodstawowy2"/>
        <w:rPr>
          <w:rFonts w:asciiTheme="minorHAnsi" w:hAnsiTheme="minorHAnsi" w:cs="Arial"/>
          <w:b/>
          <w:color w:val="000000"/>
          <w:sz w:val="22"/>
          <w:szCs w:val="22"/>
        </w:rPr>
      </w:pPr>
    </w:p>
    <w:p w14:paraId="227DCD77" w14:textId="77777777" w:rsidR="00967085" w:rsidRPr="00566BD5" w:rsidRDefault="00967085" w:rsidP="00967085">
      <w:pPr>
        <w:pStyle w:val="Tekstpodstawowy2"/>
        <w:rPr>
          <w:rFonts w:asciiTheme="minorHAnsi" w:hAnsiTheme="minorHAnsi" w:cs="Arial"/>
          <w:sz w:val="22"/>
          <w:szCs w:val="22"/>
        </w:rPr>
      </w:pPr>
      <w:r w:rsidRPr="00566BD5">
        <w:rPr>
          <w:rFonts w:asciiTheme="minorHAnsi" w:hAnsiTheme="minorHAnsi" w:cs="Arial"/>
          <w:sz w:val="22"/>
          <w:szCs w:val="22"/>
        </w:rPr>
        <w:t>w postępowaniu o udzielenie zamówienia publicznego prowadzonym zgodnie z art. 39 ustawy z dnia 29 stycznia 2004r. Prawo zamówień publicznych (Dz. U. z 2013 r. poz. 907 ze zm.) w trybie przetargu nieograniczonego na:</w:t>
      </w:r>
    </w:p>
    <w:p w14:paraId="4F400CDF" w14:textId="77777777" w:rsidR="00967085" w:rsidRPr="00566BD5" w:rsidRDefault="00967085" w:rsidP="00967085">
      <w:pPr>
        <w:rPr>
          <w:rFonts w:asciiTheme="minorHAnsi" w:hAnsiTheme="minorHAnsi" w:cs="Arial"/>
          <w:b/>
          <w:color w:val="000000"/>
          <w:sz w:val="22"/>
          <w:szCs w:val="22"/>
        </w:rPr>
      </w:pP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t xml:space="preserve">      </w:t>
      </w:r>
    </w:p>
    <w:p w14:paraId="673A9B27" w14:textId="77777777" w:rsidR="00967085" w:rsidRPr="00566BD5" w:rsidRDefault="00967085" w:rsidP="00967085">
      <w:pPr>
        <w:jc w:val="both"/>
        <w:rPr>
          <w:rFonts w:asciiTheme="minorHAnsi" w:hAnsiTheme="minorHAnsi" w:cs="Arial"/>
          <w:b/>
          <w:sz w:val="22"/>
          <w:szCs w:val="22"/>
        </w:rPr>
      </w:pPr>
    </w:p>
    <w:p w14:paraId="4E5F26B2" w14:textId="77777777" w:rsidR="00967085" w:rsidRPr="00566BD5" w:rsidRDefault="00967085" w:rsidP="00967085">
      <w:pPr>
        <w:jc w:val="both"/>
        <w:rPr>
          <w:rFonts w:asciiTheme="minorHAnsi" w:hAnsiTheme="minorHAnsi" w:cs="Arial"/>
          <w:b/>
          <w:i/>
          <w:sz w:val="22"/>
          <w:szCs w:val="22"/>
        </w:rPr>
      </w:pPr>
      <w:r w:rsidRPr="00566BD5">
        <w:rPr>
          <w:rFonts w:asciiTheme="minorHAnsi" w:hAnsiTheme="minorHAnsi" w:cs="Arial"/>
          <w:b/>
          <w:i/>
          <w:sz w:val="22"/>
          <w:szCs w:val="22"/>
        </w:rPr>
        <w:t>Kompleksowe ubezpieczenie odpowiedzialności cywilnej oraz ubezpieczenia mienia od wszystkich ryzyk SP ZOZ MSW  w Łodzi</w:t>
      </w:r>
    </w:p>
    <w:p w14:paraId="335C5A59" w14:textId="77777777" w:rsidR="00967085" w:rsidRPr="00566BD5" w:rsidRDefault="00967085" w:rsidP="00967085">
      <w:pPr>
        <w:jc w:val="center"/>
        <w:rPr>
          <w:rFonts w:asciiTheme="minorHAnsi" w:hAnsiTheme="minorHAnsi" w:cs="Arial"/>
          <w:b/>
          <w:color w:val="000000"/>
          <w:sz w:val="22"/>
          <w:szCs w:val="22"/>
        </w:rPr>
      </w:pPr>
    </w:p>
    <w:p w14:paraId="7902E072" w14:textId="77777777" w:rsidR="00967085" w:rsidRPr="00566BD5" w:rsidRDefault="00967085" w:rsidP="00967085">
      <w:pPr>
        <w:jc w:val="center"/>
        <w:rPr>
          <w:rFonts w:asciiTheme="minorHAnsi" w:hAnsiTheme="minorHAnsi" w:cs="Arial"/>
          <w:b/>
          <w:color w:val="000000"/>
          <w:sz w:val="22"/>
          <w:szCs w:val="22"/>
        </w:rPr>
      </w:pPr>
    </w:p>
    <w:p w14:paraId="7E6966A1" w14:textId="77777777" w:rsidR="00967085" w:rsidRPr="00566BD5" w:rsidRDefault="00967085" w:rsidP="00967085">
      <w:pPr>
        <w:jc w:val="center"/>
        <w:rPr>
          <w:rFonts w:asciiTheme="minorHAnsi" w:hAnsiTheme="minorHAnsi" w:cs="Arial"/>
          <w:b/>
          <w:color w:val="000000"/>
          <w:sz w:val="22"/>
          <w:szCs w:val="22"/>
        </w:rPr>
      </w:pPr>
    </w:p>
    <w:p w14:paraId="2C931A03" w14:textId="77777777" w:rsidR="00967085" w:rsidRPr="00566BD5" w:rsidRDefault="00967085" w:rsidP="00967085">
      <w:pPr>
        <w:jc w:val="center"/>
        <w:rPr>
          <w:rFonts w:asciiTheme="minorHAnsi" w:hAnsiTheme="minorHAnsi" w:cs="Arial"/>
          <w:b/>
          <w:color w:val="000000"/>
          <w:sz w:val="22"/>
          <w:szCs w:val="22"/>
        </w:rPr>
      </w:pPr>
    </w:p>
    <w:p w14:paraId="2259B1BE" w14:textId="4EE31A65" w:rsidR="00967085" w:rsidRPr="00566BD5" w:rsidRDefault="00967085" w:rsidP="00967085">
      <w:pPr>
        <w:jc w:val="center"/>
        <w:rPr>
          <w:rFonts w:asciiTheme="minorHAnsi" w:hAnsiTheme="minorHAnsi" w:cs="Arial"/>
          <w:b/>
          <w:color w:val="000000"/>
          <w:sz w:val="22"/>
          <w:szCs w:val="22"/>
        </w:rPr>
      </w:pPr>
      <w:r w:rsidRPr="00566BD5">
        <w:rPr>
          <w:rFonts w:asciiTheme="minorHAnsi" w:hAnsiTheme="minorHAnsi" w:cs="Arial"/>
          <w:b/>
          <w:color w:val="000000"/>
          <w:sz w:val="22"/>
          <w:szCs w:val="22"/>
        </w:rPr>
        <w:t xml:space="preserve">Nr sprawy </w:t>
      </w:r>
      <w:r w:rsidR="003E2D45">
        <w:rPr>
          <w:rFonts w:asciiTheme="minorHAnsi" w:hAnsiTheme="minorHAnsi" w:cs="Arial"/>
          <w:b/>
          <w:color w:val="000000"/>
          <w:sz w:val="22"/>
          <w:szCs w:val="22"/>
        </w:rPr>
        <w:t>14/U/16</w:t>
      </w:r>
    </w:p>
    <w:p w14:paraId="660498E4" w14:textId="77777777" w:rsidR="00967085" w:rsidRPr="00566BD5" w:rsidRDefault="00967085" w:rsidP="00967085">
      <w:pPr>
        <w:rPr>
          <w:rFonts w:asciiTheme="minorHAnsi" w:hAnsiTheme="minorHAnsi" w:cs="Arial"/>
          <w:color w:val="000000"/>
          <w:sz w:val="22"/>
          <w:szCs w:val="22"/>
        </w:rPr>
      </w:pPr>
      <w:r w:rsidRPr="00566BD5">
        <w:rPr>
          <w:rFonts w:asciiTheme="minorHAnsi" w:hAnsiTheme="minorHAnsi" w:cs="Arial"/>
          <w:color w:val="000000"/>
          <w:sz w:val="22"/>
          <w:szCs w:val="22"/>
        </w:rPr>
        <w:t>Zamówienie o wartości większej niż kwoty określone w przepisach wydanych na podstawie art. 11 ust. 8 ustawy z dnia 29 stycznia 2004 r. - Prawo zamówień publicznych</w:t>
      </w:r>
    </w:p>
    <w:p w14:paraId="596A5EFC" w14:textId="77777777" w:rsidR="00967085" w:rsidRPr="00566BD5" w:rsidRDefault="00967085" w:rsidP="00967085">
      <w:pPr>
        <w:jc w:val="center"/>
        <w:rPr>
          <w:rFonts w:asciiTheme="minorHAnsi" w:hAnsiTheme="minorHAnsi" w:cs="Arial"/>
          <w:color w:val="000000"/>
          <w:sz w:val="22"/>
          <w:szCs w:val="22"/>
        </w:rPr>
      </w:pPr>
    </w:p>
    <w:p w14:paraId="60CAC28F" w14:textId="77777777" w:rsidR="00967085" w:rsidRPr="00566BD5" w:rsidRDefault="00967085" w:rsidP="00967085">
      <w:pPr>
        <w:jc w:val="center"/>
        <w:rPr>
          <w:rFonts w:asciiTheme="minorHAnsi" w:hAnsiTheme="minorHAnsi" w:cs="Arial"/>
          <w:b/>
          <w:color w:val="000000"/>
          <w:sz w:val="22"/>
          <w:szCs w:val="22"/>
        </w:rPr>
      </w:pPr>
    </w:p>
    <w:p w14:paraId="5D96E00F" w14:textId="77777777" w:rsidR="00967085" w:rsidRPr="00566BD5" w:rsidRDefault="00967085" w:rsidP="00967085">
      <w:pPr>
        <w:jc w:val="center"/>
        <w:rPr>
          <w:rFonts w:asciiTheme="minorHAnsi" w:hAnsiTheme="minorHAnsi" w:cs="Arial"/>
          <w:b/>
          <w:color w:val="000000"/>
          <w:sz w:val="22"/>
          <w:szCs w:val="22"/>
        </w:rPr>
      </w:pPr>
    </w:p>
    <w:p w14:paraId="001E7FD0" w14:textId="77777777" w:rsidR="00967085" w:rsidRPr="00566BD5" w:rsidRDefault="00967085" w:rsidP="00967085">
      <w:pPr>
        <w:jc w:val="center"/>
        <w:rPr>
          <w:rFonts w:asciiTheme="minorHAnsi" w:hAnsiTheme="minorHAnsi" w:cs="Arial"/>
          <w:b/>
          <w:color w:val="000000"/>
          <w:sz w:val="22"/>
          <w:szCs w:val="22"/>
        </w:rPr>
      </w:pPr>
    </w:p>
    <w:p w14:paraId="2D19F24E" w14:textId="77777777" w:rsidR="00967085" w:rsidRPr="00566BD5" w:rsidRDefault="00967085" w:rsidP="00967085">
      <w:pPr>
        <w:jc w:val="center"/>
        <w:rPr>
          <w:rFonts w:asciiTheme="minorHAnsi" w:hAnsiTheme="minorHAnsi" w:cs="Arial"/>
          <w:b/>
          <w:color w:val="000000"/>
          <w:sz w:val="22"/>
          <w:szCs w:val="22"/>
        </w:rPr>
      </w:pPr>
    </w:p>
    <w:p w14:paraId="57716677" w14:textId="77777777" w:rsidR="00967085" w:rsidRPr="00566BD5" w:rsidRDefault="00967085" w:rsidP="00967085">
      <w:pPr>
        <w:jc w:val="center"/>
        <w:rPr>
          <w:rFonts w:asciiTheme="minorHAnsi" w:hAnsiTheme="minorHAnsi" w:cs="Arial"/>
          <w:b/>
          <w:color w:val="000000"/>
          <w:sz w:val="22"/>
          <w:szCs w:val="22"/>
        </w:rPr>
      </w:pPr>
    </w:p>
    <w:p w14:paraId="3474BA13" w14:textId="77777777" w:rsidR="00967085" w:rsidRPr="00566BD5" w:rsidRDefault="00967085" w:rsidP="00967085">
      <w:pPr>
        <w:rPr>
          <w:rFonts w:asciiTheme="minorHAnsi" w:hAnsiTheme="minorHAnsi" w:cs="Arial"/>
          <w:b/>
          <w:color w:val="000000"/>
          <w:sz w:val="22"/>
          <w:szCs w:val="22"/>
        </w:rPr>
      </w:pPr>
    </w:p>
    <w:p w14:paraId="7D133261" w14:textId="77777777" w:rsidR="00967085" w:rsidRPr="00566BD5" w:rsidRDefault="00967085" w:rsidP="00967085">
      <w:pPr>
        <w:jc w:val="center"/>
        <w:rPr>
          <w:rFonts w:asciiTheme="minorHAnsi" w:hAnsiTheme="minorHAnsi" w:cs="Arial"/>
          <w:b/>
          <w:color w:val="000000"/>
          <w:sz w:val="22"/>
          <w:szCs w:val="22"/>
        </w:rPr>
      </w:pPr>
    </w:p>
    <w:p w14:paraId="6480BE61" w14:textId="77777777" w:rsidR="00967085" w:rsidRPr="00566BD5" w:rsidRDefault="00967085" w:rsidP="00967085">
      <w:pPr>
        <w:jc w:val="center"/>
        <w:rPr>
          <w:rFonts w:asciiTheme="minorHAnsi" w:hAnsiTheme="minorHAnsi" w:cs="Arial"/>
          <w:b/>
          <w:color w:val="000000"/>
          <w:sz w:val="22"/>
          <w:szCs w:val="22"/>
        </w:rPr>
      </w:pPr>
    </w:p>
    <w:p w14:paraId="3A1474EB" w14:textId="77777777" w:rsidR="00967085" w:rsidRPr="00566BD5" w:rsidRDefault="00967085" w:rsidP="00967085">
      <w:pPr>
        <w:jc w:val="center"/>
        <w:rPr>
          <w:rFonts w:asciiTheme="minorHAnsi" w:hAnsiTheme="minorHAnsi" w:cs="Arial"/>
          <w:b/>
          <w:color w:val="000000"/>
          <w:sz w:val="22"/>
          <w:szCs w:val="22"/>
        </w:rPr>
      </w:pPr>
    </w:p>
    <w:p w14:paraId="3DD62181" w14:textId="77777777" w:rsidR="00967085" w:rsidRPr="00566BD5" w:rsidRDefault="00967085" w:rsidP="00967085">
      <w:pPr>
        <w:jc w:val="center"/>
        <w:rPr>
          <w:rFonts w:asciiTheme="minorHAnsi" w:hAnsiTheme="minorHAnsi" w:cs="Arial"/>
          <w:b/>
          <w:color w:val="000000"/>
          <w:sz w:val="22"/>
          <w:szCs w:val="22"/>
        </w:rPr>
      </w:pPr>
    </w:p>
    <w:p w14:paraId="5AD02C4D" w14:textId="77777777" w:rsidR="00967085" w:rsidRPr="00566BD5" w:rsidRDefault="00967085" w:rsidP="00967085">
      <w:pPr>
        <w:jc w:val="center"/>
        <w:rPr>
          <w:rFonts w:asciiTheme="minorHAnsi" w:hAnsiTheme="minorHAnsi" w:cs="Arial"/>
          <w:b/>
          <w:color w:val="000000"/>
          <w:sz w:val="22"/>
          <w:szCs w:val="22"/>
        </w:rPr>
      </w:pPr>
    </w:p>
    <w:p w14:paraId="7F406906" w14:textId="77777777" w:rsidR="00967085" w:rsidRPr="00566BD5" w:rsidRDefault="00967085" w:rsidP="00967085">
      <w:pPr>
        <w:jc w:val="center"/>
        <w:rPr>
          <w:rFonts w:asciiTheme="minorHAnsi" w:hAnsiTheme="minorHAnsi" w:cs="Arial"/>
          <w:b/>
          <w:color w:val="000000"/>
          <w:sz w:val="22"/>
          <w:szCs w:val="22"/>
        </w:rPr>
      </w:pPr>
    </w:p>
    <w:p w14:paraId="650A1053" w14:textId="77777777" w:rsidR="00967085" w:rsidRPr="00566BD5" w:rsidRDefault="00967085" w:rsidP="00967085">
      <w:pPr>
        <w:jc w:val="center"/>
        <w:rPr>
          <w:rFonts w:asciiTheme="minorHAnsi" w:hAnsiTheme="minorHAnsi" w:cs="Arial"/>
          <w:b/>
          <w:color w:val="000000"/>
          <w:sz w:val="22"/>
          <w:szCs w:val="22"/>
        </w:rPr>
      </w:pPr>
    </w:p>
    <w:p w14:paraId="4E2137D0" w14:textId="77777777" w:rsidR="00967085" w:rsidRPr="00566BD5" w:rsidRDefault="00967085" w:rsidP="00967085">
      <w:pPr>
        <w:jc w:val="center"/>
        <w:rPr>
          <w:rFonts w:asciiTheme="minorHAnsi" w:hAnsiTheme="minorHAnsi" w:cs="Arial"/>
          <w:b/>
          <w:color w:val="000000"/>
          <w:sz w:val="22"/>
          <w:szCs w:val="22"/>
        </w:rPr>
      </w:pPr>
    </w:p>
    <w:p w14:paraId="6B670379" w14:textId="77777777" w:rsidR="00967085" w:rsidRPr="00566BD5" w:rsidRDefault="00967085" w:rsidP="00967085">
      <w:pPr>
        <w:jc w:val="center"/>
        <w:rPr>
          <w:rFonts w:asciiTheme="minorHAnsi" w:hAnsiTheme="minorHAnsi" w:cs="Arial"/>
          <w:b/>
          <w:color w:val="000000"/>
          <w:sz w:val="22"/>
          <w:szCs w:val="22"/>
        </w:rPr>
      </w:pPr>
    </w:p>
    <w:p w14:paraId="69FD1BC9" w14:textId="77777777" w:rsidR="00967085" w:rsidRPr="00566BD5" w:rsidRDefault="00967085" w:rsidP="00967085">
      <w:pPr>
        <w:jc w:val="center"/>
        <w:rPr>
          <w:rFonts w:asciiTheme="minorHAnsi" w:hAnsiTheme="minorHAnsi" w:cs="Arial"/>
          <w:b/>
          <w:color w:val="000000"/>
          <w:sz w:val="22"/>
          <w:szCs w:val="22"/>
        </w:rPr>
      </w:pPr>
    </w:p>
    <w:p w14:paraId="2E1FDE57" w14:textId="77777777" w:rsidR="00967085" w:rsidRPr="00566BD5" w:rsidRDefault="00967085" w:rsidP="00967085">
      <w:pPr>
        <w:jc w:val="center"/>
        <w:rPr>
          <w:rFonts w:asciiTheme="minorHAnsi" w:hAnsiTheme="minorHAnsi" w:cs="Arial"/>
          <w:b/>
          <w:color w:val="000000"/>
          <w:sz w:val="22"/>
          <w:szCs w:val="22"/>
        </w:rPr>
      </w:pPr>
    </w:p>
    <w:p w14:paraId="17A16DCC" w14:textId="77777777" w:rsidR="00967085" w:rsidRPr="00566BD5" w:rsidRDefault="00967085" w:rsidP="00967085">
      <w:pPr>
        <w:jc w:val="center"/>
        <w:rPr>
          <w:rFonts w:asciiTheme="minorHAnsi" w:hAnsiTheme="minorHAnsi" w:cs="Arial"/>
          <w:b/>
          <w:color w:val="000000"/>
          <w:sz w:val="22"/>
          <w:szCs w:val="22"/>
        </w:rPr>
      </w:pPr>
    </w:p>
    <w:p w14:paraId="26FDFBCF" w14:textId="77777777" w:rsidR="00967085" w:rsidRPr="00566BD5" w:rsidRDefault="00967085" w:rsidP="00967085">
      <w:pPr>
        <w:jc w:val="center"/>
        <w:rPr>
          <w:rFonts w:asciiTheme="minorHAnsi" w:hAnsiTheme="minorHAnsi" w:cs="Arial"/>
          <w:b/>
          <w:color w:val="000000"/>
          <w:sz w:val="22"/>
          <w:szCs w:val="22"/>
        </w:rPr>
      </w:pPr>
    </w:p>
    <w:p w14:paraId="78B1FFB9" w14:textId="77777777" w:rsidR="00967085" w:rsidRPr="00566BD5" w:rsidRDefault="00967085" w:rsidP="00967085">
      <w:pPr>
        <w:jc w:val="center"/>
        <w:rPr>
          <w:rFonts w:asciiTheme="minorHAnsi" w:hAnsiTheme="minorHAnsi" w:cs="Arial"/>
          <w:b/>
          <w:color w:val="000000"/>
          <w:sz w:val="22"/>
          <w:szCs w:val="22"/>
        </w:rPr>
      </w:pPr>
    </w:p>
    <w:p w14:paraId="5FAC6001" w14:textId="77777777" w:rsidR="00967085" w:rsidRPr="00566BD5" w:rsidRDefault="00967085" w:rsidP="00967085">
      <w:pPr>
        <w:rPr>
          <w:rFonts w:asciiTheme="minorHAnsi" w:hAnsiTheme="minorHAnsi" w:cs="Arial"/>
          <w:b/>
          <w:color w:val="000000"/>
          <w:sz w:val="22"/>
          <w:szCs w:val="22"/>
        </w:rPr>
      </w:pPr>
      <w:r w:rsidRPr="00566BD5">
        <w:rPr>
          <w:rFonts w:asciiTheme="minorHAnsi" w:hAnsiTheme="minorHAnsi" w:cs="Arial"/>
          <w:b/>
          <w:color w:val="000000"/>
          <w:sz w:val="22"/>
          <w:szCs w:val="22"/>
        </w:rPr>
        <w:t xml:space="preserve">             </w:t>
      </w: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r>
      <w:r w:rsidRPr="00566BD5">
        <w:rPr>
          <w:rFonts w:asciiTheme="minorHAnsi" w:hAnsiTheme="minorHAnsi" w:cs="Arial"/>
          <w:b/>
          <w:color w:val="000000"/>
          <w:sz w:val="22"/>
          <w:szCs w:val="22"/>
        </w:rPr>
        <w:tab/>
        <w:t xml:space="preserve">  Zatwierdzam  ……………………………………</w:t>
      </w:r>
    </w:p>
    <w:p w14:paraId="72EBF3AE" w14:textId="77777777" w:rsidR="00967085" w:rsidRPr="00566BD5" w:rsidRDefault="00967085" w:rsidP="00967085">
      <w:pPr>
        <w:jc w:val="center"/>
        <w:rPr>
          <w:rFonts w:asciiTheme="minorHAnsi" w:hAnsiTheme="minorHAnsi" w:cs="Arial"/>
          <w:b/>
          <w:color w:val="000000"/>
          <w:sz w:val="22"/>
          <w:szCs w:val="22"/>
        </w:rPr>
      </w:pPr>
    </w:p>
    <w:p w14:paraId="60F05AF0" w14:textId="77777777" w:rsidR="00967085" w:rsidRPr="00566BD5" w:rsidRDefault="00967085" w:rsidP="00967085">
      <w:pPr>
        <w:jc w:val="center"/>
        <w:rPr>
          <w:rFonts w:asciiTheme="minorHAnsi" w:hAnsiTheme="minorHAnsi" w:cs="Arial"/>
          <w:b/>
          <w:color w:val="000000"/>
          <w:sz w:val="22"/>
          <w:szCs w:val="22"/>
        </w:rPr>
      </w:pPr>
    </w:p>
    <w:p w14:paraId="7FDD856C" w14:textId="77777777" w:rsidR="00967085" w:rsidRPr="00566BD5" w:rsidRDefault="00967085" w:rsidP="00967085">
      <w:pPr>
        <w:rPr>
          <w:rFonts w:asciiTheme="minorHAnsi" w:hAnsiTheme="minorHAnsi" w:cs="Arial"/>
          <w:b/>
          <w:color w:val="000000"/>
          <w:sz w:val="22"/>
          <w:szCs w:val="22"/>
        </w:rPr>
      </w:pPr>
    </w:p>
    <w:p w14:paraId="70547113" w14:textId="77777777" w:rsidR="00967085" w:rsidRPr="00566BD5" w:rsidRDefault="00967085" w:rsidP="00967085">
      <w:pPr>
        <w:rPr>
          <w:rFonts w:asciiTheme="minorHAnsi" w:hAnsiTheme="minorHAnsi" w:cs="Arial"/>
          <w:b/>
          <w:color w:val="000000"/>
          <w:sz w:val="22"/>
          <w:szCs w:val="22"/>
        </w:rPr>
      </w:pPr>
    </w:p>
    <w:p w14:paraId="7282D505" w14:textId="77777777" w:rsidR="00967085" w:rsidRPr="00566BD5" w:rsidRDefault="00967085" w:rsidP="00967085">
      <w:pPr>
        <w:rPr>
          <w:rFonts w:asciiTheme="minorHAnsi" w:hAnsiTheme="minorHAnsi" w:cs="Arial"/>
          <w:b/>
          <w:color w:val="000000"/>
          <w:sz w:val="22"/>
          <w:szCs w:val="22"/>
        </w:rPr>
      </w:pPr>
    </w:p>
    <w:p w14:paraId="2033090B"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60EEB7F2" w14:textId="77777777" w:rsidR="00967085" w:rsidRPr="00566BD5" w:rsidRDefault="00967085" w:rsidP="00566BD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b/>
          <w:sz w:val="22"/>
          <w:szCs w:val="22"/>
        </w:rPr>
        <w:t>I. NAZWA ORAZ ADRES ZAMAWIAJAJĄCEGO:</w:t>
      </w:r>
    </w:p>
    <w:p w14:paraId="4113ADA9"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2AF9F1B4"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rPr>
      </w:pPr>
      <w:r w:rsidRPr="00566BD5">
        <w:rPr>
          <w:rFonts w:asciiTheme="minorHAnsi" w:hAnsiTheme="minorHAnsi" w:cs="Arial"/>
          <w:b/>
          <w:bCs/>
          <w:sz w:val="22"/>
          <w:szCs w:val="22"/>
        </w:rPr>
        <w:t>SP ZOZ MSW w Łodzi</w:t>
      </w:r>
    </w:p>
    <w:p w14:paraId="51BA60E7"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lang w:val="de-AT"/>
        </w:rPr>
      </w:pPr>
      <w:r w:rsidRPr="00566BD5">
        <w:rPr>
          <w:rFonts w:asciiTheme="minorHAnsi" w:hAnsiTheme="minorHAnsi" w:cs="Arial"/>
          <w:sz w:val="22"/>
          <w:szCs w:val="22"/>
        </w:rPr>
        <w:t xml:space="preserve">Adres: </w:t>
      </w:r>
      <w:r w:rsidRPr="00566BD5">
        <w:rPr>
          <w:rFonts w:asciiTheme="minorHAnsi" w:hAnsiTheme="minorHAnsi" w:cs="Arial"/>
          <w:b/>
          <w:sz w:val="22"/>
          <w:szCs w:val="22"/>
        </w:rPr>
        <w:t>91-425</w:t>
      </w:r>
      <w:r w:rsidRPr="00566BD5">
        <w:rPr>
          <w:rFonts w:asciiTheme="minorHAnsi" w:hAnsiTheme="minorHAnsi" w:cs="Arial"/>
          <w:b/>
          <w:bCs/>
          <w:sz w:val="22"/>
          <w:szCs w:val="22"/>
        </w:rPr>
        <w:t xml:space="preserve"> Łódź, ul. </w:t>
      </w:r>
      <w:r w:rsidRPr="00566BD5">
        <w:rPr>
          <w:rFonts w:asciiTheme="minorHAnsi" w:hAnsiTheme="minorHAnsi" w:cs="Arial"/>
          <w:b/>
          <w:bCs/>
          <w:sz w:val="22"/>
          <w:szCs w:val="22"/>
          <w:lang w:val="de-AT"/>
        </w:rPr>
        <w:t>Północna 42</w:t>
      </w:r>
    </w:p>
    <w:p w14:paraId="762467F0"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lang w:val="de-AT"/>
        </w:rPr>
      </w:pPr>
      <w:r w:rsidRPr="00566BD5">
        <w:rPr>
          <w:rFonts w:asciiTheme="minorHAnsi" w:hAnsiTheme="minorHAnsi" w:cs="Arial"/>
          <w:sz w:val="22"/>
          <w:szCs w:val="22"/>
          <w:lang w:val="de-AT"/>
        </w:rPr>
        <w:t xml:space="preserve">Telefon: </w:t>
      </w:r>
      <w:r w:rsidRPr="00566BD5">
        <w:rPr>
          <w:rFonts w:asciiTheme="minorHAnsi" w:hAnsiTheme="minorHAnsi" w:cs="Arial"/>
          <w:b/>
          <w:bCs/>
          <w:sz w:val="22"/>
          <w:szCs w:val="22"/>
          <w:lang w:val="de-AT"/>
        </w:rPr>
        <w:t>(42) 63 41 270</w:t>
      </w:r>
      <w:r w:rsidRPr="00566BD5">
        <w:rPr>
          <w:rFonts w:asciiTheme="minorHAnsi" w:hAnsiTheme="minorHAnsi" w:cs="Arial"/>
          <w:sz w:val="22"/>
          <w:szCs w:val="22"/>
          <w:lang w:val="de-AT"/>
        </w:rPr>
        <w:t xml:space="preserve"> Fax: </w:t>
      </w:r>
      <w:r w:rsidRPr="00566BD5">
        <w:rPr>
          <w:rFonts w:asciiTheme="minorHAnsi" w:hAnsiTheme="minorHAnsi" w:cs="Arial"/>
          <w:b/>
          <w:bCs/>
          <w:sz w:val="22"/>
          <w:szCs w:val="22"/>
          <w:lang w:val="de-AT"/>
        </w:rPr>
        <w:t>(42) 63 41 254</w:t>
      </w:r>
    </w:p>
    <w:p w14:paraId="6DB46336"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sz w:val="22"/>
          <w:szCs w:val="22"/>
          <w:lang w:val="de-AT"/>
        </w:rPr>
      </w:pPr>
      <w:r w:rsidRPr="00566BD5">
        <w:rPr>
          <w:rFonts w:asciiTheme="minorHAnsi" w:hAnsiTheme="minorHAnsi" w:cs="Arial"/>
          <w:sz w:val="22"/>
          <w:szCs w:val="22"/>
          <w:lang w:val="de-AT"/>
        </w:rPr>
        <w:t xml:space="preserve">e-mail: </w:t>
      </w:r>
      <w:hyperlink r:id="rId9" w:history="1">
        <w:r w:rsidRPr="00566BD5">
          <w:rPr>
            <w:rStyle w:val="Hipercze"/>
            <w:rFonts w:asciiTheme="minorHAnsi" w:hAnsiTheme="minorHAnsi" w:cs="Arial"/>
            <w:sz w:val="22"/>
            <w:szCs w:val="22"/>
            <w:lang w:val="de-AT"/>
          </w:rPr>
          <w:t>zamowienia@zoz-mswia-lodz.pl</w:t>
        </w:r>
      </w:hyperlink>
    </w:p>
    <w:p w14:paraId="3C4F06BA"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rPr>
      </w:pPr>
      <w:r w:rsidRPr="00566BD5">
        <w:rPr>
          <w:rFonts w:asciiTheme="minorHAnsi" w:hAnsiTheme="minorHAnsi" w:cs="Arial"/>
          <w:sz w:val="22"/>
          <w:szCs w:val="22"/>
        </w:rPr>
        <w:t xml:space="preserve">Godziny urzędowania: </w:t>
      </w:r>
      <w:r w:rsidRPr="00566BD5">
        <w:rPr>
          <w:rFonts w:asciiTheme="minorHAnsi" w:hAnsiTheme="minorHAnsi" w:cs="Arial"/>
          <w:b/>
          <w:bCs/>
          <w:sz w:val="22"/>
          <w:szCs w:val="22"/>
        </w:rPr>
        <w:t>8.00 – 15.35</w:t>
      </w:r>
    </w:p>
    <w:p w14:paraId="3EC1EE01" w14:textId="77777777" w:rsidR="00967085" w:rsidRPr="00566BD5" w:rsidRDefault="00967085" w:rsidP="00967085">
      <w:pPr>
        <w:pStyle w:val="Tekstpodstawowy"/>
        <w:tabs>
          <w:tab w:val="clear" w:pos="396"/>
          <w:tab w:val="clear" w:pos="510"/>
          <w:tab w:val="clear" w:pos="680"/>
          <w:tab w:val="clear" w:pos="793"/>
          <w:tab w:val="left" w:pos="737"/>
          <w:tab w:val="left" w:pos="907"/>
        </w:tabs>
        <w:rPr>
          <w:rFonts w:asciiTheme="minorHAnsi" w:hAnsiTheme="minorHAnsi" w:cs="Arial"/>
          <w:b/>
          <w:sz w:val="22"/>
          <w:szCs w:val="22"/>
        </w:rPr>
      </w:pPr>
      <w:r w:rsidRPr="00566BD5">
        <w:rPr>
          <w:rFonts w:asciiTheme="minorHAnsi" w:hAnsiTheme="minorHAnsi" w:cs="Arial"/>
          <w:sz w:val="22"/>
          <w:szCs w:val="22"/>
        </w:rPr>
        <w:t xml:space="preserve">Konto bankowe: </w:t>
      </w:r>
      <w:r w:rsidRPr="00566BD5">
        <w:rPr>
          <w:rFonts w:asciiTheme="minorHAnsi" w:hAnsiTheme="minorHAnsi" w:cs="Arial"/>
          <w:b/>
          <w:iCs/>
          <w:sz w:val="22"/>
          <w:szCs w:val="22"/>
        </w:rPr>
        <w:t>BANK MILLENIUM Nr rachunku : 58 1160 2202 0000 0000 3597 5217</w:t>
      </w:r>
      <w:r w:rsidRPr="00566BD5">
        <w:rPr>
          <w:rFonts w:asciiTheme="minorHAnsi" w:hAnsiTheme="minorHAnsi" w:cs="Arial"/>
          <w:b/>
          <w:sz w:val="22"/>
          <w:szCs w:val="22"/>
        </w:rPr>
        <w:t xml:space="preserve"> </w:t>
      </w:r>
    </w:p>
    <w:p w14:paraId="30D46D70" w14:textId="77777777" w:rsidR="00967085" w:rsidRPr="00566BD5" w:rsidRDefault="00967085" w:rsidP="00967085">
      <w:pPr>
        <w:pStyle w:val="Tekstpodstawowy"/>
        <w:tabs>
          <w:tab w:val="clear" w:pos="396"/>
          <w:tab w:val="clear" w:pos="510"/>
          <w:tab w:val="clear" w:pos="680"/>
          <w:tab w:val="clear" w:pos="793"/>
          <w:tab w:val="left" w:pos="737"/>
          <w:tab w:val="left" w:pos="907"/>
        </w:tabs>
        <w:rPr>
          <w:rFonts w:asciiTheme="minorHAnsi" w:hAnsiTheme="minorHAnsi" w:cs="Arial"/>
          <w:b/>
          <w:bCs/>
          <w:sz w:val="22"/>
          <w:szCs w:val="22"/>
        </w:rPr>
      </w:pPr>
      <w:r w:rsidRPr="00566BD5">
        <w:rPr>
          <w:rFonts w:asciiTheme="minorHAnsi" w:hAnsiTheme="minorHAnsi" w:cs="Arial"/>
          <w:sz w:val="22"/>
          <w:szCs w:val="22"/>
        </w:rPr>
        <w:t xml:space="preserve">Numer NIP: </w:t>
      </w:r>
      <w:r w:rsidRPr="00566BD5">
        <w:rPr>
          <w:rFonts w:asciiTheme="minorHAnsi" w:hAnsiTheme="minorHAnsi" w:cs="Arial"/>
          <w:b/>
          <w:bCs/>
          <w:sz w:val="22"/>
          <w:szCs w:val="22"/>
        </w:rPr>
        <w:t>726-00-04-820</w:t>
      </w:r>
    </w:p>
    <w:p w14:paraId="607729B1"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bCs/>
          <w:sz w:val="22"/>
          <w:szCs w:val="22"/>
        </w:rPr>
      </w:pPr>
      <w:r w:rsidRPr="00566BD5">
        <w:rPr>
          <w:rFonts w:asciiTheme="minorHAnsi" w:hAnsiTheme="minorHAnsi" w:cs="Arial"/>
          <w:sz w:val="22"/>
          <w:szCs w:val="22"/>
        </w:rPr>
        <w:t>Numer REGON</w:t>
      </w:r>
      <w:r w:rsidRPr="00566BD5">
        <w:rPr>
          <w:rFonts w:asciiTheme="minorHAnsi" w:hAnsiTheme="minorHAnsi" w:cs="Arial"/>
          <w:b/>
          <w:bCs/>
          <w:sz w:val="22"/>
          <w:szCs w:val="22"/>
        </w:rPr>
        <w:t>: 470805076</w:t>
      </w:r>
    </w:p>
    <w:p w14:paraId="56875A7E"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p>
    <w:p w14:paraId="21A782E5"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b/>
          <w:sz w:val="22"/>
          <w:szCs w:val="22"/>
        </w:rPr>
      </w:pPr>
      <w:r w:rsidRPr="00566BD5">
        <w:rPr>
          <w:rFonts w:asciiTheme="minorHAnsi" w:hAnsiTheme="minorHAnsi" w:cs="Arial"/>
          <w:b/>
          <w:sz w:val="22"/>
          <w:szCs w:val="22"/>
        </w:rPr>
        <w:t>II. TRYB UDZIELENIA ZAMÓWIENIA:</w:t>
      </w:r>
    </w:p>
    <w:p w14:paraId="32554CFB"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sz w:val="22"/>
          <w:szCs w:val="22"/>
        </w:rPr>
      </w:pPr>
    </w:p>
    <w:p w14:paraId="0D76FF18" w14:textId="1D94B5E7" w:rsidR="00967085" w:rsidRPr="00566BD5" w:rsidRDefault="00967085" w:rsidP="00967085">
      <w:pPr>
        <w:jc w:val="both"/>
        <w:rPr>
          <w:rFonts w:asciiTheme="minorHAnsi" w:hAnsiTheme="minorHAnsi" w:cs="Arial"/>
          <w:color w:val="000000"/>
          <w:sz w:val="22"/>
          <w:szCs w:val="22"/>
        </w:rPr>
      </w:pPr>
      <w:r w:rsidRPr="00566BD5">
        <w:rPr>
          <w:rFonts w:asciiTheme="minorHAnsi" w:hAnsiTheme="minorHAnsi" w:cs="Arial"/>
          <w:sz w:val="22"/>
          <w:szCs w:val="22"/>
        </w:rPr>
        <w:t>Postępowanie o udzielenie zamówienia publicznego prowadzone jest w trybie przetargu nieograniczonego, na podstawie ustawy z dnia 29 stycznia 2004 r. Prawo zamówień publicznych (Dz.</w:t>
      </w:r>
      <w:r w:rsidR="00CE630D">
        <w:rPr>
          <w:rFonts w:asciiTheme="minorHAnsi" w:hAnsiTheme="minorHAnsi" w:cs="Arial"/>
          <w:sz w:val="22"/>
          <w:szCs w:val="22"/>
        </w:rPr>
        <w:t> </w:t>
      </w:r>
      <w:r w:rsidRPr="00566BD5">
        <w:rPr>
          <w:rFonts w:asciiTheme="minorHAnsi" w:hAnsiTheme="minorHAnsi" w:cs="Arial"/>
          <w:sz w:val="22"/>
          <w:szCs w:val="22"/>
        </w:rPr>
        <w:t>U. z 2013 r. poz. 907 ze zm.), zwanej dalej „Ustawą Pzp”.</w:t>
      </w:r>
      <w:r w:rsidRPr="00566BD5">
        <w:rPr>
          <w:rFonts w:asciiTheme="minorHAnsi" w:hAnsiTheme="minorHAnsi" w:cs="Arial"/>
          <w:color w:val="000000"/>
          <w:sz w:val="22"/>
          <w:szCs w:val="22"/>
        </w:rPr>
        <w:t xml:space="preserve"> Zamówienie o wartości większej niż kwoty określone w przepisach wydanych na podstawie art. 11 ust. 8 ustawy z dnia 29 stycznia 2004 r. - Prawo zamówień publicznych.</w:t>
      </w:r>
    </w:p>
    <w:p w14:paraId="29250141" w14:textId="77777777" w:rsidR="00967085" w:rsidRPr="00566BD5" w:rsidRDefault="00967085" w:rsidP="00967085">
      <w:pPr>
        <w:rPr>
          <w:rFonts w:asciiTheme="minorHAnsi" w:hAnsiTheme="minorHAnsi" w:cs="Arial"/>
          <w:b/>
          <w:bCs/>
          <w:sz w:val="22"/>
          <w:szCs w:val="22"/>
        </w:rPr>
      </w:pPr>
    </w:p>
    <w:p w14:paraId="0BADE3AC" w14:textId="77777777" w:rsidR="00967085" w:rsidRPr="00566BD5" w:rsidRDefault="00967085" w:rsidP="00967085">
      <w:pPr>
        <w:tabs>
          <w:tab w:val="left" w:pos="340"/>
          <w:tab w:val="left" w:pos="737"/>
          <w:tab w:val="left" w:pos="907"/>
        </w:tabs>
        <w:jc w:val="both"/>
        <w:rPr>
          <w:rFonts w:asciiTheme="minorHAnsi" w:hAnsiTheme="minorHAnsi" w:cs="Arial"/>
          <w:b/>
          <w:bCs/>
          <w:sz w:val="22"/>
          <w:szCs w:val="22"/>
        </w:rPr>
      </w:pPr>
      <w:r w:rsidRPr="00566BD5">
        <w:rPr>
          <w:rFonts w:asciiTheme="minorHAnsi" w:hAnsiTheme="minorHAnsi" w:cs="Arial"/>
          <w:b/>
          <w:bCs/>
          <w:sz w:val="22"/>
          <w:szCs w:val="22"/>
        </w:rPr>
        <w:t>III. OPIS PRZEDMIOTU ZAMÓWIENIA:</w:t>
      </w:r>
    </w:p>
    <w:p w14:paraId="2903F4C8" w14:textId="77777777" w:rsidR="00967085" w:rsidRPr="00566BD5" w:rsidRDefault="00967085" w:rsidP="00967085">
      <w:pPr>
        <w:tabs>
          <w:tab w:val="left" w:pos="340"/>
          <w:tab w:val="left" w:pos="737"/>
          <w:tab w:val="left" w:pos="907"/>
        </w:tabs>
        <w:jc w:val="both"/>
        <w:rPr>
          <w:rFonts w:asciiTheme="minorHAnsi" w:hAnsiTheme="minorHAnsi" w:cs="Arial"/>
          <w:b/>
          <w:sz w:val="22"/>
          <w:szCs w:val="22"/>
        </w:rPr>
      </w:pPr>
      <w:r w:rsidRPr="00566BD5">
        <w:rPr>
          <w:rFonts w:asciiTheme="minorHAnsi" w:hAnsiTheme="minorHAnsi" w:cs="Arial"/>
          <w:b/>
          <w:sz w:val="22"/>
          <w:szCs w:val="22"/>
        </w:rPr>
        <w:t xml:space="preserve"> Kod CPV: </w:t>
      </w:r>
    </w:p>
    <w:p w14:paraId="17D27872" w14:textId="77777777" w:rsidR="00967085" w:rsidRPr="00566BD5" w:rsidRDefault="00967085" w:rsidP="00967085">
      <w:pPr>
        <w:jc w:val="both"/>
        <w:rPr>
          <w:rFonts w:asciiTheme="minorHAnsi" w:hAnsiTheme="minorHAnsi"/>
          <w:sz w:val="22"/>
          <w:szCs w:val="22"/>
          <w:lang w:eastAsia="ar-SA"/>
        </w:rPr>
      </w:pPr>
    </w:p>
    <w:p w14:paraId="00637473"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Przedmiotem zamówienia jest usługa ochrony ubezpieczeniowej odpowiedzialności cywilnej oraz mienia ZOZ MSW </w:t>
      </w:r>
      <w:r w:rsidR="008D3A3B" w:rsidRPr="00566BD5">
        <w:rPr>
          <w:rFonts w:asciiTheme="minorHAnsi" w:hAnsiTheme="minorHAnsi" w:cs="Arial"/>
          <w:sz w:val="22"/>
          <w:szCs w:val="22"/>
        </w:rPr>
        <w:t>w Łodzi</w:t>
      </w:r>
    </w:p>
    <w:p w14:paraId="02771AC0" w14:textId="77777777" w:rsidR="00967085" w:rsidRPr="00395CA8" w:rsidRDefault="00D51CE3" w:rsidP="00967085">
      <w:pPr>
        <w:jc w:val="both"/>
        <w:rPr>
          <w:rFonts w:asciiTheme="minorHAnsi" w:hAnsiTheme="minorHAnsi" w:cs="Arial"/>
          <w:sz w:val="22"/>
          <w:szCs w:val="22"/>
        </w:rPr>
      </w:pPr>
      <w:r w:rsidRPr="00566BD5">
        <w:rPr>
          <w:rFonts w:asciiTheme="minorHAnsi" w:hAnsiTheme="minorHAnsi" w:cs="Arial"/>
          <w:sz w:val="22"/>
          <w:szCs w:val="22"/>
        </w:rPr>
        <w:t xml:space="preserve">Opis </w:t>
      </w:r>
      <w:r w:rsidRPr="00395CA8">
        <w:rPr>
          <w:rFonts w:asciiTheme="minorHAnsi" w:hAnsiTheme="minorHAnsi" w:cs="Arial"/>
          <w:sz w:val="22"/>
          <w:szCs w:val="22"/>
        </w:rPr>
        <w:t>przedmiotu zamówienia wraz z dodatkowymi informa</w:t>
      </w:r>
      <w:r w:rsidR="002F1488" w:rsidRPr="00395CA8">
        <w:rPr>
          <w:rFonts w:asciiTheme="minorHAnsi" w:hAnsiTheme="minorHAnsi" w:cs="Arial"/>
          <w:sz w:val="22"/>
          <w:szCs w:val="22"/>
        </w:rPr>
        <w:t>cjami znajduje się w </w:t>
      </w:r>
      <w:r w:rsidRPr="00395CA8">
        <w:rPr>
          <w:rFonts w:asciiTheme="minorHAnsi" w:hAnsiTheme="minorHAnsi" w:cs="Arial"/>
          <w:sz w:val="22"/>
          <w:szCs w:val="22"/>
        </w:rPr>
        <w:t>załącznikach:</w:t>
      </w:r>
    </w:p>
    <w:p w14:paraId="2E49E95B" w14:textId="77777777" w:rsidR="00EE394F" w:rsidRPr="00395CA8" w:rsidRDefault="00D51CE3" w:rsidP="00F32F2E">
      <w:pPr>
        <w:ind w:firstLine="708"/>
        <w:jc w:val="both"/>
        <w:rPr>
          <w:rFonts w:asciiTheme="minorHAnsi" w:hAnsiTheme="minorHAnsi" w:cs="Arial"/>
          <w:sz w:val="22"/>
          <w:szCs w:val="22"/>
        </w:rPr>
      </w:pPr>
      <w:r w:rsidRPr="00395CA8">
        <w:rPr>
          <w:rFonts w:asciiTheme="minorHAnsi" w:hAnsiTheme="minorHAnsi" w:cs="Arial"/>
          <w:sz w:val="22"/>
          <w:szCs w:val="22"/>
        </w:rPr>
        <w:t xml:space="preserve">- nr 1- opis przedmiotu </w:t>
      </w:r>
      <w:r w:rsidR="00EE394F" w:rsidRPr="00395CA8">
        <w:rPr>
          <w:rFonts w:asciiTheme="minorHAnsi" w:hAnsiTheme="minorHAnsi" w:cs="Arial"/>
          <w:sz w:val="22"/>
          <w:szCs w:val="22"/>
        </w:rPr>
        <w:t>zamówienia dla części</w:t>
      </w:r>
      <w:r w:rsidRPr="00395CA8">
        <w:rPr>
          <w:rFonts w:asciiTheme="minorHAnsi" w:hAnsiTheme="minorHAnsi" w:cs="Arial"/>
          <w:sz w:val="22"/>
          <w:szCs w:val="22"/>
        </w:rPr>
        <w:t xml:space="preserve"> nr I, </w:t>
      </w:r>
    </w:p>
    <w:p w14:paraId="648A1359" w14:textId="77777777" w:rsidR="00EE394F" w:rsidRPr="00395CA8" w:rsidRDefault="00EE394F" w:rsidP="00F32F2E">
      <w:pPr>
        <w:ind w:firstLine="708"/>
        <w:jc w:val="both"/>
        <w:rPr>
          <w:rFonts w:asciiTheme="minorHAnsi" w:hAnsiTheme="minorHAnsi" w:cs="Arial"/>
          <w:sz w:val="22"/>
          <w:szCs w:val="22"/>
        </w:rPr>
      </w:pPr>
      <w:r w:rsidRPr="00395CA8">
        <w:rPr>
          <w:rFonts w:asciiTheme="minorHAnsi" w:hAnsiTheme="minorHAnsi" w:cs="Arial"/>
          <w:sz w:val="22"/>
          <w:szCs w:val="22"/>
        </w:rPr>
        <w:t xml:space="preserve">- nr 1a- opis przedmiotu zamówienia dla części nr II, </w:t>
      </w:r>
    </w:p>
    <w:p w14:paraId="20152C57" w14:textId="77777777" w:rsidR="00EE394F" w:rsidRPr="00395CA8" w:rsidRDefault="00EE394F" w:rsidP="00F32F2E">
      <w:pPr>
        <w:ind w:firstLine="708"/>
        <w:jc w:val="both"/>
        <w:rPr>
          <w:rFonts w:asciiTheme="minorHAnsi" w:hAnsiTheme="minorHAnsi" w:cs="Arial"/>
          <w:sz w:val="22"/>
          <w:szCs w:val="22"/>
        </w:rPr>
      </w:pPr>
      <w:r w:rsidRPr="00395CA8">
        <w:rPr>
          <w:rFonts w:asciiTheme="minorHAnsi" w:hAnsiTheme="minorHAnsi" w:cs="Arial"/>
          <w:sz w:val="22"/>
          <w:szCs w:val="22"/>
        </w:rPr>
        <w:t xml:space="preserve">- nr 1b opis przedmiotu zamówienia dla części nr III, </w:t>
      </w:r>
    </w:p>
    <w:p w14:paraId="6752D015"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cs="Arial"/>
          <w:sz w:val="22"/>
          <w:szCs w:val="22"/>
        </w:rPr>
        <w:t xml:space="preserve">- nr  </w:t>
      </w:r>
      <w:r w:rsidR="00EE394F" w:rsidRPr="00395CA8">
        <w:rPr>
          <w:rFonts w:asciiTheme="minorHAnsi" w:hAnsiTheme="minorHAnsi" w:cs="Arial"/>
          <w:sz w:val="22"/>
          <w:szCs w:val="22"/>
        </w:rPr>
        <w:t>1c</w:t>
      </w:r>
      <w:r w:rsidRPr="00395CA8">
        <w:rPr>
          <w:rFonts w:asciiTheme="minorHAnsi" w:hAnsiTheme="minorHAnsi" w:cs="Arial"/>
          <w:sz w:val="22"/>
          <w:szCs w:val="22"/>
        </w:rPr>
        <w:t xml:space="preserve"> - </w:t>
      </w:r>
      <w:r w:rsidRPr="00395CA8">
        <w:rPr>
          <w:rFonts w:asciiTheme="minorHAnsi" w:hAnsiTheme="minorHAnsi"/>
          <w:sz w:val="22"/>
          <w:szCs w:val="22"/>
        </w:rPr>
        <w:t>Informacje o zamawiającym (dotyczy wszystkich części)</w:t>
      </w:r>
    </w:p>
    <w:p w14:paraId="6F05A498" w14:textId="77777777" w:rsidR="00D51CE3" w:rsidRPr="00395CA8" w:rsidRDefault="00EE394F" w:rsidP="00F32F2E">
      <w:pPr>
        <w:ind w:firstLine="708"/>
        <w:rPr>
          <w:rFonts w:asciiTheme="minorHAnsi" w:hAnsiTheme="minorHAnsi"/>
          <w:sz w:val="22"/>
          <w:szCs w:val="22"/>
        </w:rPr>
      </w:pPr>
      <w:r w:rsidRPr="00395CA8">
        <w:rPr>
          <w:rFonts w:asciiTheme="minorHAnsi" w:hAnsiTheme="minorHAnsi" w:cs="Arial"/>
          <w:sz w:val="22"/>
          <w:szCs w:val="22"/>
        </w:rPr>
        <w:t>- nr 1d</w:t>
      </w:r>
      <w:r w:rsidR="00D51CE3" w:rsidRPr="00395CA8">
        <w:rPr>
          <w:rFonts w:asciiTheme="minorHAnsi" w:hAnsiTheme="minorHAnsi" w:cs="Arial"/>
          <w:sz w:val="22"/>
          <w:szCs w:val="22"/>
        </w:rPr>
        <w:t xml:space="preserve">- </w:t>
      </w:r>
      <w:r w:rsidR="00D51CE3" w:rsidRPr="00395CA8">
        <w:rPr>
          <w:rFonts w:asciiTheme="minorHAnsi" w:hAnsiTheme="minorHAnsi"/>
          <w:sz w:val="22"/>
          <w:szCs w:val="22"/>
        </w:rPr>
        <w:t>Plany sytuacyjne (dotyczy</w:t>
      </w:r>
      <w:r w:rsidRPr="00395CA8">
        <w:rPr>
          <w:rFonts w:asciiTheme="minorHAnsi" w:hAnsiTheme="minorHAnsi"/>
          <w:sz w:val="22"/>
          <w:szCs w:val="22"/>
        </w:rPr>
        <w:t xml:space="preserve"> części III)</w:t>
      </w:r>
    </w:p>
    <w:p w14:paraId="46885BCC"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sz w:val="22"/>
          <w:szCs w:val="22"/>
        </w:rPr>
        <w:t>- nr 1</w:t>
      </w:r>
      <w:r w:rsidR="00EE394F" w:rsidRPr="00395CA8">
        <w:rPr>
          <w:rFonts w:asciiTheme="minorHAnsi" w:hAnsiTheme="minorHAnsi"/>
          <w:sz w:val="22"/>
          <w:szCs w:val="22"/>
        </w:rPr>
        <w:t>e</w:t>
      </w:r>
      <w:r w:rsidRPr="00395CA8">
        <w:rPr>
          <w:rFonts w:asciiTheme="minorHAnsi" w:hAnsiTheme="minorHAnsi"/>
          <w:sz w:val="22"/>
          <w:szCs w:val="22"/>
        </w:rPr>
        <w:t xml:space="preserve"> - Informacje o zabezpieczeniach i konstrukcji (dotyczy </w:t>
      </w:r>
      <w:r w:rsidR="00EE394F" w:rsidRPr="00395CA8">
        <w:rPr>
          <w:rFonts w:asciiTheme="minorHAnsi" w:hAnsiTheme="minorHAnsi"/>
          <w:sz w:val="22"/>
          <w:szCs w:val="22"/>
        </w:rPr>
        <w:t>części III)</w:t>
      </w:r>
    </w:p>
    <w:p w14:paraId="78366F42"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sz w:val="22"/>
          <w:szCs w:val="22"/>
        </w:rPr>
        <w:t>- nr 1</w:t>
      </w:r>
      <w:r w:rsidR="00EE394F" w:rsidRPr="00395CA8">
        <w:rPr>
          <w:rFonts w:asciiTheme="minorHAnsi" w:hAnsiTheme="minorHAnsi"/>
          <w:sz w:val="22"/>
          <w:szCs w:val="22"/>
        </w:rPr>
        <w:t>f</w:t>
      </w:r>
      <w:r w:rsidRPr="00395CA8">
        <w:rPr>
          <w:rFonts w:asciiTheme="minorHAnsi" w:hAnsiTheme="minorHAnsi"/>
          <w:sz w:val="22"/>
          <w:szCs w:val="22"/>
        </w:rPr>
        <w:t xml:space="preserve"> - Warunki użytkowania sprzętu elektronicznego (dotyczy </w:t>
      </w:r>
      <w:r w:rsidR="00EE394F" w:rsidRPr="00395CA8">
        <w:rPr>
          <w:rFonts w:asciiTheme="minorHAnsi" w:hAnsiTheme="minorHAnsi"/>
          <w:sz w:val="22"/>
          <w:szCs w:val="22"/>
        </w:rPr>
        <w:t>części III)</w:t>
      </w:r>
    </w:p>
    <w:p w14:paraId="5B57221F" w14:textId="77777777" w:rsidR="00D51CE3" w:rsidRPr="00395CA8" w:rsidRDefault="00D51CE3" w:rsidP="00F32F2E">
      <w:pPr>
        <w:ind w:firstLine="708"/>
        <w:rPr>
          <w:rFonts w:asciiTheme="minorHAnsi" w:hAnsiTheme="minorHAnsi"/>
          <w:sz w:val="22"/>
          <w:szCs w:val="22"/>
        </w:rPr>
      </w:pPr>
      <w:r w:rsidRPr="00395CA8">
        <w:rPr>
          <w:rFonts w:asciiTheme="minorHAnsi" w:hAnsiTheme="minorHAnsi"/>
          <w:sz w:val="22"/>
          <w:szCs w:val="22"/>
        </w:rPr>
        <w:t>- nr 1</w:t>
      </w:r>
      <w:r w:rsidR="00EE394F" w:rsidRPr="00395CA8">
        <w:rPr>
          <w:rFonts w:asciiTheme="minorHAnsi" w:hAnsiTheme="minorHAnsi"/>
          <w:sz w:val="22"/>
          <w:szCs w:val="22"/>
        </w:rPr>
        <w:t>g</w:t>
      </w:r>
      <w:r w:rsidRPr="00395CA8">
        <w:rPr>
          <w:rFonts w:asciiTheme="minorHAnsi" w:hAnsiTheme="minorHAnsi"/>
          <w:sz w:val="22"/>
          <w:szCs w:val="22"/>
        </w:rPr>
        <w:t xml:space="preserve"> - Wykaz mienia do ubezpieczenia (dotyczy </w:t>
      </w:r>
      <w:r w:rsidR="00EE394F" w:rsidRPr="00395CA8">
        <w:rPr>
          <w:rFonts w:asciiTheme="minorHAnsi" w:hAnsiTheme="minorHAnsi"/>
          <w:sz w:val="22"/>
          <w:szCs w:val="22"/>
        </w:rPr>
        <w:t>części III)</w:t>
      </w:r>
    </w:p>
    <w:p w14:paraId="38C4F5E0" w14:textId="77777777" w:rsidR="001160F8" w:rsidRPr="00395CA8" w:rsidRDefault="00EE394F" w:rsidP="00F32F2E">
      <w:pPr>
        <w:ind w:firstLine="708"/>
        <w:rPr>
          <w:rFonts w:asciiTheme="minorHAnsi" w:hAnsiTheme="minorHAnsi"/>
          <w:sz w:val="22"/>
          <w:szCs w:val="22"/>
        </w:rPr>
      </w:pPr>
      <w:r w:rsidRPr="00395CA8">
        <w:rPr>
          <w:rFonts w:asciiTheme="minorHAnsi" w:hAnsiTheme="minorHAnsi"/>
          <w:sz w:val="22"/>
          <w:szCs w:val="22"/>
        </w:rPr>
        <w:t>- nr 1 h</w:t>
      </w:r>
      <w:r w:rsidR="001160F8" w:rsidRPr="00395CA8">
        <w:rPr>
          <w:rFonts w:asciiTheme="minorHAnsi" w:hAnsiTheme="minorHAnsi"/>
          <w:sz w:val="22"/>
          <w:szCs w:val="22"/>
        </w:rPr>
        <w:t xml:space="preserve">– Dane techniczne budynków </w:t>
      </w:r>
      <w:r w:rsidRPr="00395CA8">
        <w:rPr>
          <w:rFonts w:asciiTheme="minorHAnsi" w:hAnsiTheme="minorHAnsi"/>
          <w:sz w:val="22"/>
          <w:szCs w:val="22"/>
        </w:rPr>
        <w:t>(dotyczy części III)</w:t>
      </w:r>
    </w:p>
    <w:p w14:paraId="77195A74" w14:textId="77777777" w:rsidR="00D51CE3" w:rsidRPr="00566BD5" w:rsidRDefault="00D51CE3" w:rsidP="00967085">
      <w:pPr>
        <w:jc w:val="both"/>
        <w:rPr>
          <w:rFonts w:asciiTheme="minorHAnsi" w:hAnsiTheme="minorHAnsi" w:cs="Arial"/>
          <w:sz w:val="22"/>
          <w:szCs w:val="22"/>
        </w:rPr>
      </w:pPr>
    </w:p>
    <w:p w14:paraId="22B00A4E"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CPV: </w:t>
      </w:r>
    </w:p>
    <w:p w14:paraId="5688170B" w14:textId="77777777" w:rsidR="002F1488" w:rsidRPr="00566BD5" w:rsidRDefault="00967085" w:rsidP="00967085">
      <w:pPr>
        <w:autoSpaceDE w:val="0"/>
        <w:autoSpaceDN w:val="0"/>
        <w:adjustRightInd w:val="0"/>
        <w:rPr>
          <w:rFonts w:asciiTheme="minorHAnsi" w:hAnsiTheme="minorHAnsi" w:cs="LiberationSans-Bold"/>
          <w:b/>
          <w:bCs/>
          <w:sz w:val="22"/>
          <w:szCs w:val="22"/>
        </w:rPr>
      </w:pPr>
      <w:r w:rsidRPr="00566BD5">
        <w:rPr>
          <w:rFonts w:asciiTheme="minorHAnsi" w:hAnsiTheme="minorHAnsi" w:cs="LiberationSans-Bold"/>
          <w:b/>
          <w:bCs/>
          <w:sz w:val="22"/>
          <w:szCs w:val="22"/>
        </w:rPr>
        <w:t>G</w:t>
      </w:r>
      <w:r w:rsidRPr="00566BD5">
        <w:rPr>
          <w:rFonts w:asciiTheme="minorHAnsi" w:hAnsiTheme="minorHAnsi" w:cs="Calibri"/>
          <w:b/>
          <w:bCs/>
          <w:sz w:val="22"/>
          <w:szCs w:val="22"/>
        </w:rPr>
        <w:t>ł</w:t>
      </w:r>
      <w:r w:rsidRPr="00566BD5">
        <w:rPr>
          <w:rFonts w:asciiTheme="minorHAnsi" w:hAnsiTheme="minorHAnsi" w:cs="LiberationSans-Bold"/>
          <w:b/>
          <w:bCs/>
          <w:sz w:val="22"/>
          <w:szCs w:val="22"/>
        </w:rPr>
        <w:t xml:space="preserve">ówny przedmiot </w:t>
      </w:r>
    </w:p>
    <w:p w14:paraId="3DE8F07D"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
          <w:sz w:val="22"/>
          <w:szCs w:val="22"/>
        </w:rPr>
        <w:t>66510000-8 Us</w:t>
      </w:r>
      <w:r w:rsidRPr="00566BD5">
        <w:rPr>
          <w:rFonts w:asciiTheme="minorHAnsi" w:hAnsiTheme="minorHAnsi" w:cs="Calibri"/>
          <w:sz w:val="22"/>
          <w:szCs w:val="22"/>
        </w:rPr>
        <w:t>ł</w:t>
      </w:r>
      <w:r w:rsidRPr="00566BD5">
        <w:rPr>
          <w:rFonts w:asciiTheme="minorHAnsi" w:hAnsiTheme="minorHAnsi" w:cs="LiberationSans"/>
          <w:sz w:val="22"/>
          <w:szCs w:val="22"/>
        </w:rPr>
        <w:t>ugi ubezpieczeniowe</w:t>
      </w:r>
    </w:p>
    <w:p w14:paraId="2C5ED00A" w14:textId="77777777" w:rsidR="00967085" w:rsidRPr="00566BD5" w:rsidRDefault="00967085" w:rsidP="00967085">
      <w:pPr>
        <w:autoSpaceDE w:val="0"/>
        <w:autoSpaceDN w:val="0"/>
        <w:adjustRightInd w:val="0"/>
        <w:rPr>
          <w:rFonts w:asciiTheme="minorHAnsi" w:hAnsiTheme="minorHAnsi" w:cs="LiberationSans-Bold"/>
          <w:b/>
          <w:bCs/>
          <w:sz w:val="22"/>
          <w:szCs w:val="22"/>
        </w:rPr>
      </w:pPr>
    </w:p>
    <w:p w14:paraId="4C5FE74C"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Bold"/>
          <w:b/>
          <w:bCs/>
          <w:sz w:val="22"/>
          <w:szCs w:val="22"/>
        </w:rPr>
        <w:t xml:space="preserve">Dodatkowe przedmioty </w:t>
      </w:r>
    </w:p>
    <w:p w14:paraId="16393C62" w14:textId="77777777" w:rsidR="00967085" w:rsidRPr="00566BD5" w:rsidRDefault="00C349B3" w:rsidP="00967085">
      <w:pPr>
        <w:autoSpaceDE w:val="0"/>
        <w:autoSpaceDN w:val="0"/>
        <w:adjustRightInd w:val="0"/>
        <w:rPr>
          <w:rFonts w:asciiTheme="minorHAnsi" w:hAnsiTheme="minorHAnsi"/>
          <w:sz w:val="22"/>
          <w:szCs w:val="22"/>
        </w:rPr>
      </w:pPr>
      <w:hyperlink r:id="rId10" w:history="1">
        <w:r w:rsidR="00967085" w:rsidRPr="00566BD5">
          <w:rPr>
            <w:rStyle w:val="Hipercze"/>
            <w:rFonts w:asciiTheme="minorHAnsi" w:hAnsiTheme="minorHAnsi"/>
            <w:color w:val="auto"/>
            <w:sz w:val="22"/>
            <w:szCs w:val="22"/>
            <w:u w:val="none"/>
          </w:rPr>
          <w:t>66516000-0 - Usługi ubezpieczenia od odpowiedzialności cywilnej</w:t>
        </w:r>
      </w:hyperlink>
    </w:p>
    <w:p w14:paraId="2CCE330D"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
          <w:sz w:val="22"/>
          <w:szCs w:val="22"/>
        </w:rPr>
        <w:t>66516400-4 Us</w:t>
      </w:r>
      <w:r w:rsidRPr="00566BD5">
        <w:rPr>
          <w:rFonts w:asciiTheme="minorHAnsi" w:hAnsiTheme="minorHAnsi" w:cs="Calibri"/>
          <w:sz w:val="22"/>
          <w:szCs w:val="22"/>
        </w:rPr>
        <w:t>ł</w:t>
      </w:r>
      <w:r w:rsidRPr="00566BD5">
        <w:rPr>
          <w:rFonts w:asciiTheme="minorHAnsi" w:hAnsiTheme="minorHAnsi" w:cs="LiberationSans"/>
          <w:sz w:val="22"/>
          <w:szCs w:val="22"/>
        </w:rPr>
        <w:t>ugi ubezpieczenia od ogólnej odpowiedzialno</w:t>
      </w:r>
      <w:r w:rsidRPr="00566BD5">
        <w:rPr>
          <w:rFonts w:asciiTheme="minorHAnsi" w:hAnsiTheme="minorHAnsi" w:cs="Calibri"/>
          <w:sz w:val="22"/>
          <w:szCs w:val="22"/>
        </w:rPr>
        <w:t>ś</w:t>
      </w:r>
      <w:r w:rsidRPr="00566BD5">
        <w:rPr>
          <w:rFonts w:asciiTheme="minorHAnsi" w:hAnsiTheme="minorHAnsi" w:cs="LiberationSans"/>
          <w:sz w:val="22"/>
          <w:szCs w:val="22"/>
        </w:rPr>
        <w:t>ci cywilnej</w:t>
      </w:r>
    </w:p>
    <w:p w14:paraId="7D893D14" w14:textId="77777777" w:rsidR="00967085" w:rsidRPr="00566BD5" w:rsidRDefault="00967085" w:rsidP="00967085">
      <w:pPr>
        <w:autoSpaceDE w:val="0"/>
        <w:autoSpaceDN w:val="0"/>
        <w:adjustRightInd w:val="0"/>
        <w:rPr>
          <w:rFonts w:asciiTheme="minorHAnsi" w:hAnsiTheme="minorHAnsi" w:cs="LiberationSans"/>
          <w:sz w:val="22"/>
          <w:szCs w:val="22"/>
        </w:rPr>
      </w:pPr>
      <w:r w:rsidRPr="00566BD5">
        <w:rPr>
          <w:rFonts w:asciiTheme="minorHAnsi" w:hAnsiTheme="minorHAnsi" w:cs="LiberationSans"/>
          <w:sz w:val="22"/>
          <w:szCs w:val="22"/>
        </w:rPr>
        <w:t>66515000-3 - Us</w:t>
      </w:r>
      <w:r w:rsidRPr="00566BD5">
        <w:rPr>
          <w:rFonts w:asciiTheme="minorHAnsi" w:hAnsiTheme="minorHAnsi" w:cs="Calibri"/>
          <w:sz w:val="22"/>
          <w:szCs w:val="22"/>
        </w:rPr>
        <w:t>ł</w:t>
      </w:r>
      <w:r w:rsidRPr="00566BD5">
        <w:rPr>
          <w:rFonts w:asciiTheme="minorHAnsi" w:hAnsiTheme="minorHAnsi" w:cs="LiberationSans"/>
          <w:sz w:val="22"/>
          <w:szCs w:val="22"/>
        </w:rPr>
        <w:t>ugi ubezpiecz</w:t>
      </w:r>
      <w:r w:rsidR="002F1488" w:rsidRPr="00566BD5">
        <w:rPr>
          <w:rFonts w:asciiTheme="minorHAnsi" w:hAnsiTheme="minorHAnsi" w:cs="LiberationSans"/>
          <w:sz w:val="22"/>
          <w:szCs w:val="22"/>
        </w:rPr>
        <w:t>enia od uszkodzenia lub utraty</w:t>
      </w:r>
    </w:p>
    <w:p w14:paraId="14F933C9" w14:textId="77777777" w:rsidR="00967085" w:rsidRPr="00566BD5" w:rsidRDefault="00967085" w:rsidP="00967085">
      <w:pPr>
        <w:jc w:val="both"/>
        <w:rPr>
          <w:rFonts w:asciiTheme="minorHAnsi" w:hAnsiTheme="minorHAnsi" w:cs="Arial"/>
          <w:sz w:val="22"/>
          <w:szCs w:val="22"/>
        </w:rPr>
      </w:pPr>
    </w:p>
    <w:p w14:paraId="374461E3"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s>
        <w:spacing w:after="120"/>
        <w:rPr>
          <w:rFonts w:asciiTheme="minorHAnsi" w:hAnsiTheme="minorHAnsi" w:cs="Arial"/>
          <w:sz w:val="22"/>
          <w:szCs w:val="22"/>
        </w:rPr>
      </w:pPr>
      <w:r w:rsidRPr="00566BD5">
        <w:rPr>
          <w:rFonts w:asciiTheme="minorHAnsi" w:hAnsiTheme="minorHAnsi" w:cs="Arial"/>
          <w:sz w:val="22"/>
          <w:szCs w:val="22"/>
        </w:rPr>
        <w:t>Przedmiotem zamówienia jest usługa ochrony ubezpieczeniowej odpowiedzialności cywilnej oraz mienia ZOZ MSW w trzech pakietach (częściach):</w:t>
      </w:r>
    </w:p>
    <w:p w14:paraId="556C2053" w14:textId="77777777" w:rsidR="00F63A3A" w:rsidRDefault="00F63A3A" w:rsidP="00967085">
      <w:pPr>
        <w:pStyle w:val="Tekstpodstawowy"/>
        <w:spacing w:after="120"/>
        <w:rPr>
          <w:rFonts w:asciiTheme="minorHAnsi" w:hAnsiTheme="minorHAnsi" w:cs="Arial"/>
          <w:b/>
          <w:sz w:val="22"/>
          <w:szCs w:val="22"/>
        </w:rPr>
      </w:pPr>
    </w:p>
    <w:p w14:paraId="3020E858" w14:textId="77777777" w:rsidR="00F63A3A" w:rsidRDefault="00F63A3A" w:rsidP="00967085">
      <w:pPr>
        <w:pStyle w:val="Tekstpodstawowy"/>
        <w:spacing w:after="120"/>
        <w:rPr>
          <w:rFonts w:asciiTheme="minorHAnsi" w:hAnsiTheme="minorHAnsi" w:cs="Arial"/>
          <w:b/>
          <w:sz w:val="22"/>
          <w:szCs w:val="22"/>
        </w:rPr>
      </w:pPr>
    </w:p>
    <w:p w14:paraId="797E49CA" w14:textId="77777777" w:rsidR="00967085" w:rsidRPr="00566BD5" w:rsidRDefault="00967085" w:rsidP="00967085">
      <w:pPr>
        <w:pStyle w:val="Tekstpodstawowy"/>
        <w:spacing w:after="120"/>
        <w:rPr>
          <w:rFonts w:asciiTheme="minorHAnsi" w:hAnsiTheme="minorHAnsi" w:cs="Arial"/>
          <w:b/>
          <w:sz w:val="22"/>
          <w:szCs w:val="22"/>
        </w:rPr>
      </w:pPr>
      <w:r w:rsidRPr="00566BD5">
        <w:rPr>
          <w:rFonts w:asciiTheme="minorHAnsi" w:hAnsiTheme="minorHAnsi" w:cs="Arial"/>
          <w:b/>
          <w:sz w:val="22"/>
          <w:szCs w:val="22"/>
        </w:rPr>
        <w:lastRenderedPageBreak/>
        <w:t>Pakiet 1</w:t>
      </w:r>
    </w:p>
    <w:p w14:paraId="7CE1B1B5" w14:textId="6D132EB7" w:rsidR="00967085" w:rsidRPr="00566BD5" w:rsidRDefault="00967085" w:rsidP="00395CA8">
      <w:pPr>
        <w:pStyle w:val="Tekstpodstawowywcity"/>
        <w:numPr>
          <w:ilvl w:val="0"/>
          <w:numId w:val="34"/>
        </w:numPr>
        <w:suppressAutoHyphens/>
        <w:ind w:left="357" w:hanging="357"/>
        <w:rPr>
          <w:rFonts w:asciiTheme="minorHAnsi" w:hAnsiTheme="minorHAnsi" w:cs="Arial"/>
          <w:sz w:val="22"/>
          <w:szCs w:val="22"/>
          <w:lang w:val="pl-PL"/>
        </w:rPr>
      </w:pPr>
      <w:r w:rsidRPr="00566BD5">
        <w:rPr>
          <w:rFonts w:asciiTheme="minorHAnsi" w:hAnsiTheme="minorHAnsi" w:cs="Arial"/>
          <w:sz w:val="22"/>
          <w:szCs w:val="22"/>
          <w:lang w:val="pl-PL"/>
        </w:rPr>
        <w:t>Obowiązkowe ubezpieczenie odpowiedzialności cywilnej podmiotu wykonującego działalność leczniczą za szkody będące następstwem udzielenia świadczeń zdrowotnych albo niezgodnego z</w:t>
      </w:r>
      <w:r w:rsidR="00373D11">
        <w:rPr>
          <w:rFonts w:asciiTheme="minorHAnsi" w:hAnsiTheme="minorHAnsi" w:cs="Arial"/>
          <w:sz w:val="22"/>
          <w:szCs w:val="22"/>
          <w:lang w:val="pl-PL"/>
        </w:rPr>
        <w:t> </w:t>
      </w:r>
      <w:r w:rsidRPr="00566BD5">
        <w:rPr>
          <w:rFonts w:asciiTheme="minorHAnsi" w:hAnsiTheme="minorHAnsi" w:cs="Arial"/>
          <w:sz w:val="22"/>
          <w:szCs w:val="22"/>
          <w:lang w:val="pl-PL"/>
        </w:rPr>
        <w:t>prawem zaniechania udzielenia świadczeń zdrowotnych</w:t>
      </w:r>
    </w:p>
    <w:p w14:paraId="796B592C" w14:textId="77777777" w:rsidR="00967085" w:rsidRPr="00566BD5" w:rsidRDefault="00967085" w:rsidP="00395CA8">
      <w:pPr>
        <w:pStyle w:val="Tekstpodstawowywcity"/>
        <w:numPr>
          <w:ilvl w:val="0"/>
          <w:numId w:val="34"/>
        </w:numPr>
        <w:suppressAutoHyphens/>
        <w:ind w:left="357" w:hanging="357"/>
        <w:rPr>
          <w:rFonts w:asciiTheme="minorHAnsi" w:hAnsiTheme="minorHAnsi" w:cs="Arial"/>
          <w:sz w:val="22"/>
          <w:szCs w:val="22"/>
          <w:lang w:val="pl-PL"/>
        </w:rPr>
      </w:pPr>
      <w:r w:rsidRPr="00566BD5">
        <w:rPr>
          <w:rFonts w:asciiTheme="minorHAnsi" w:hAnsiTheme="minorHAnsi" w:cs="Arial"/>
          <w:sz w:val="22"/>
          <w:szCs w:val="22"/>
          <w:lang w:val="pl-PL"/>
        </w:rPr>
        <w:t>Dobrowolne ubezpieczenie odpowiedzialności cywilnej podmiotów leczniczych</w:t>
      </w:r>
    </w:p>
    <w:p w14:paraId="2648E6E5" w14:textId="77777777" w:rsidR="00967085" w:rsidRPr="00566BD5" w:rsidRDefault="00967085" w:rsidP="00967085">
      <w:pPr>
        <w:pStyle w:val="Tekstpodstawowy"/>
        <w:spacing w:after="120"/>
        <w:rPr>
          <w:rFonts w:asciiTheme="minorHAnsi" w:hAnsiTheme="minorHAnsi" w:cs="Arial"/>
          <w:b/>
          <w:sz w:val="22"/>
          <w:szCs w:val="22"/>
        </w:rPr>
      </w:pPr>
      <w:r w:rsidRPr="00566BD5">
        <w:rPr>
          <w:rFonts w:asciiTheme="minorHAnsi" w:hAnsiTheme="minorHAnsi" w:cs="Arial"/>
          <w:b/>
          <w:sz w:val="22"/>
          <w:szCs w:val="22"/>
        </w:rPr>
        <w:t>Pakiet 2</w:t>
      </w:r>
    </w:p>
    <w:p w14:paraId="55CEA70C" w14:textId="77777777" w:rsidR="00967085" w:rsidRPr="00566BD5" w:rsidRDefault="00967085" w:rsidP="00395CA8">
      <w:pPr>
        <w:pStyle w:val="Tekstpodstawowywcity"/>
        <w:spacing w:after="120"/>
        <w:ind w:left="0"/>
        <w:rPr>
          <w:rFonts w:asciiTheme="minorHAnsi" w:hAnsiTheme="minorHAnsi" w:cs="Arial"/>
          <w:bCs/>
          <w:sz w:val="22"/>
          <w:szCs w:val="22"/>
          <w:lang w:val="x-none"/>
        </w:rPr>
      </w:pPr>
      <w:r w:rsidRPr="00566BD5">
        <w:rPr>
          <w:rFonts w:asciiTheme="minorHAnsi" w:eastAsia="Calibri" w:hAnsiTheme="minorHAnsi" w:cs="Arial"/>
          <w:sz w:val="22"/>
          <w:szCs w:val="22"/>
          <w:lang w:val="pl-PL"/>
        </w:rPr>
        <w:t>Dobrowolne ubezpieczenie odpowiedzialności cywilnej w związku z prowadzoną działalnością pozamedyczną i posiadanym mieniem</w:t>
      </w:r>
      <w:r w:rsidRPr="00566BD5" w:rsidDel="00421A9D">
        <w:rPr>
          <w:rFonts w:asciiTheme="minorHAnsi" w:hAnsiTheme="minorHAnsi" w:cs="Arial"/>
          <w:b/>
          <w:bCs/>
          <w:sz w:val="22"/>
          <w:szCs w:val="22"/>
          <w:lang w:val="pl-PL"/>
        </w:rPr>
        <w:t xml:space="preserve"> </w:t>
      </w:r>
    </w:p>
    <w:p w14:paraId="73EB589D" w14:textId="77777777" w:rsidR="00967085" w:rsidRPr="00566BD5" w:rsidRDefault="00967085" w:rsidP="008D3A3B">
      <w:pPr>
        <w:pStyle w:val="Tekstpodstawowywcity"/>
        <w:spacing w:after="120" w:line="360" w:lineRule="auto"/>
        <w:ind w:left="0"/>
        <w:rPr>
          <w:rFonts w:asciiTheme="minorHAnsi" w:hAnsiTheme="minorHAnsi" w:cs="Arial"/>
          <w:bCs/>
          <w:sz w:val="22"/>
          <w:szCs w:val="22"/>
        </w:rPr>
      </w:pPr>
      <w:r w:rsidRPr="00566BD5">
        <w:rPr>
          <w:rFonts w:asciiTheme="minorHAnsi" w:hAnsiTheme="minorHAnsi" w:cs="Arial"/>
          <w:b/>
          <w:bCs/>
          <w:sz w:val="22"/>
          <w:szCs w:val="22"/>
          <w:lang w:val="pl-PL"/>
        </w:rPr>
        <w:t>Pakiet 3</w:t>
      </w:r>
    </w:p>
    <w:p w14:paraId="26B37666" w14:textId="77777777" w:rsidR="00967085" w:rsidRPr="00566BD5" w:rsidRDefault="00967085" w:rsidP="00395CA8">
      <w:pPr>
        <w:pStyle w:val="Tekstpodstawowywcity"/>
        <w:numPr>
          <w:ilvl w:val="0"/>
          <w:numId w:val="35"/>
        </w:numPr>
        <w:suppressAutoHyphens/>
        <w:ind w:left="34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Ubezpieczenie mienia od wszystkich ryzyk</w:t>
      </w:r>
    </w:p>
    <w:p w14:paraId="4DD1E82B" w14:textId="77777777" w:rsidR="00967085" w:rsidRPr="00566BD5" w:rsidRDefault="00967085" w:rsidP="00395CA8">
      <w:pPr>
        <w:pStyle w:val="Tekstpodstawowywcity"/>
        <w:numPr>
          <w:ilvl w:val="0"/>
          <w:numId w:val="35"/>
        </w:numPr>
        <w:suppressAutoHyphens/>
        <w:ind w:left="34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Ubezpieczenie sprzętu elektronicznego od wszystkich ryzyk</w:t>
      </w:r>
    </w:p>
    <w:p w14:paraId="08C48D8B"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color w:val="92D050"/>
          <w:sz w:val="22"/>
          <w:szCs w:val="22"/>
        </w:rPr>
      </w:pPr>
    </w:p>
    <w:p w14:paraId="7776D1C1"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ind w:left="360" w:hanging="360"/>
        <w:rPr>
          <w:rFonts w:asciiTheme="minorHAnsi" w:hAnsiTheme="minorHAnsi" w:cs="Arial"/>
          <w:b/>
          <w:sz w:val="22"/>
          <w:szCs w:val="22"/>
        </w:rPr>
      </w:pPr>
      <w:r w:rsidRPr="00566BD5">
        <w:rPr>
          <w:rFonts w:asciiTheme="minorHAnsi" w:hAnsiTheme="minorHAnsi" w:cs="Arial"/>
          <w:b/>
          <w:sz w:val="22"/>
          <w:szCs w:val="22"/>
        </w:rPr>
        <w:t>IV. TERMIN i MIEJSCE WYKONANIA ZAMÓWIENIA:</w:t>
      </w:r>
    </w:p>
    <w:p w14:paraId="2459C529" w14:textId="77777777" w:rsidR="00967085" w:rsidRPr="00566BD5" w:rsidRDefault="00967085" w:rsidP="00967085">
      <w:pPr>
        <w:tabs>
          <w:tab w:val="left" w:pos="7560"/>
        </w:tabs>
        <w:rPr>
          <w:rFonts w:asciiTheme="minorHAnsi" w:hAnsiTheme="minorHAnsi" w:cs="Arial"/>
          <w:sz w:val="22"/>
          <w:szCs w:val="22"/>
        </w:rPr>
      </w:pPr>
      <w:r w:rsidRPr="00566BD5">
        <w:rPr>
          <w:rFonts w:asciiTheme="minorHAnsi" w:hAnsiTheme="minorHAnsi" w:cs="Arial"/>
          <w:sz w:val="22"/>
          <w:szCs w:val="22"/>
        </w:rPr>
        <w:t xml:space="preserve">Termin realizacji zamówienia: </w:t>
      </w:r>
    </w:p>
    <w:p w14:paraId="22ED8D0A" w14:textId="77777777" w:rsidR="00967085" w:rsidRPr="00566BD5" w:rsidRDefault="00967085" w:rsidP="00967085">
      <w:pPr>
        <w:tabs>
          <w:tab w:val="left" w:pos="7560"/>
        </w:tabs>
        <w:rPr>
          <w:rFonts w:asciiTheme="minorHAnsi" w:hAnsiTheme="minorHAnsi" w:cs="Arial"/>
          <w:b/>
          <w:sz w:val="22"/>
          <w:szCs w:val="22"/>
        </w:rPr>
      </w:pPr>
      <w:r w:rsidRPr="00566BD5">
        <w:rPr>
          <w:rFonts w:asciiTheme="minorHAnsi" w:hAnsiTheme="minorHAnsi" w:cs="Arial"/>
          <w:b/>
          <w:sz w:val="22"/>
          <w:szCs w:val="22"/>
        </w:rPr>
        <w:t>Pakiet 1</w:t>
      </w:r>
    </w:p>
    <w:p w14:paraId="0E4875A1" w14:textId="77777777" w:rsidR="00967085" w:rsidRPr="00566BD5" w:rsidRDefault="00F63A3A" w:rsidP="00967085">
      <w:pPr>
        <w:tabs>
          <w:tab w:val="left" w:pos="7560"/>
        </w:tabs>
        <w:rPr>
          <w:rFonts w:asciiTheme="minorHAnsi" w:hAnsiTheme="minorHAnsi" w:cs="Arial"/>
          <w:sz w:val="22"/>
          <w:szCs w:val="22"/>
        </w:rPr>
      </w:pPr>
      <w:r>
        <w:rPr>
          <w:rFonts w:asciiTheme="minorHAnsi" w:hAnsiTheme="minorHAnsi" w:cs="Arial"/>
          <w:sz w:val="22"/>
          <w:szCs w:val="22"/>
        </w:rPr>
        <w:t>Od 01.07.2016</w:t>
      </w:r>
      <w:r w:rsidR="008D3A3B" w:rsidRPr="00566BD5">
        <w:rPr>
          <w:rFonts w:asciiTheme="minorHAnsi" w:hAnsiTheme="minorHAnsi" w:cs="Arial"/>
          <w:sz w:val="22"/>
          <w:szCs w:val="22"/>
        </w:rPr>
        <w:t xml:space="preserve"> do 30.06.201</w:t>
      </w:r>
      <w:r>
        <w:rPr>
          <w:rFonts w:asciiTheme="minorHAnsi" w:hAnsiTheme="minorHAnsi" w:cs="Arial"/>
          <w:sz w:val="22"/>
          <w:szCs w:val="22"/>
        </w:rPr>
        <w:t>8</w:t>
      </w:r>
    </w:p>
    <w:p w14:paraId="0CD54F6C" w14:textId="77777777" w:rsidR="00967085" w:rsidRPr="00566BD5" w:rsidRDefault="00967085" w:rsidP="00967085">
      <w:pPr>
        <w:tabs>
          <w:tab w:val="left" w:pos="7560"/>
        </w:tabs>
        <w:rPr>
          <w:rFonts w:asciiTheme="minorHAnsi" w:hAnsiTheme="minorHAnsi" w:cs="Arial"/>
          <w:b/>
          <w:sz w:val="22"/>
          <w:szCs w:val="22"/>
        </w:rPr>
      </w:pPr>
      <w:r w:rsidRPr="00566BD5">
        <w:rPr>
          <w:rFonts w:asciiTheme="minorHAnsi" w:hAnsiTheme="minorHAnsi" w:cs="Arial"/>
          <w:b/>
          <w:sz w:val="22"/>
          <w:szCs w:val="22"/>
        </w:rPr>
        <w:t>Pakiet 2</w:t>
      </w:r>
    </w:p>
    <w:p w14:paraId="6E54A2F8" w14:textId="77777777" w:rsidR="00967085" w:rsidRPr="00566BD5" w:rsidRDefault="00F63A3A" w:rsidP="00967085">
      <w:pPr>
        <w:tabs>
          <w:tab w:val="left" w:pos="7560"/>
        </w:tabs>
        <w:jc w:val="both"/>
        <w:rPr>
          <w:rFonts w:asciiTheme="minorHAnsi" w:hAnsiTheme="minorHAnsi" w:cs="Arial"/>
          <w:sz w:val="22"/>
          <w:szCs w:val="22"/>
        </w:rPr>
      </w:pPr>
      <w:r>
        <w:rPr>
          <w:rFonts w:asciiTheme="minorHAnsi" w:hAnsiTheme="minorHAnsi" w:cs="Arial"/>
          <w:sz w:val="22"/>
          <w:szCs w:val="22"/>
        </w:rPr>
        <w:t xml:space="preserve">Od </w:t>
      </w:r>
      <w:r w:rsidR="00412CA5">
        <w:rPr>
          <w:rFonts w:asciiTheme="minorHAnsi" w:hAnsiTheme="minorHAnsi" w:cs="Arial"/>
          <w:sz w:val="22"/>
          <w:szCs w:val="22"/>
        </w:rPr>
        <w:t>0</w:t>
      </w:r>
      <w:r>
        <w:rPr>
          <w:rFonts w:asciiTheme="minorHAnsi" w:hAnsiTheme="minorHAnsi" w:cs="Arial"/>
          <w:sz w:val="22"/>
          <w:szCs w:val="22"/>
        </w:rPr>
        <w:t>1.07.2016 do 30.06.2018</w:t>
      </w:r>
    </w:p>
    <w:p w14:paraId="3FFD01E6" w14:textId="77777777" w:rsidR="00967085" w:rsidRPr="00566BD5" w:rsidRDefault="00967085" w:rsidP="00967085">
      <w:pPr>
        <w:tabs>
          <w:tab w:val="left" w:pos="7560"/>
        </w:tabs>
        <w:jc w:val="both"/>
        <w:rPr>
          <w:rFonts w:asciiTheme="minorHAnsi" w:hAnsiTheme="minorHAnsi" w:cs="Arial"/>
          <w:b/>
          <w:sz w:val="22"/>
          <w:szCs w:val="22"/>
        </w:rPr>
      </w:pPr>
      <w:r w:rsidRPr="00566BD5">
        <w:rPr>
          <w:rFonts w:asciiTheme="minorHAnsi" w:hAnsiTheme="minorHAnsi" w:cs="Arial"/>
          <w:b/>
          <w:sz w:val="22"/>
          <w:szCs w:val="22"/>
        </w:rPr>
        <w:t>Pakiet 3</w:t>
      </w:r>
    </w:p>
    <w:p w14:paraId="683EAD7E" w14:textId="77777777" w:rsidR="00967085" w:rsidRPr="00566BD5" w:rsidRDefault="00F63A3A" w:rsidP="00967085">
      <w:pPr>
        <w:tabs>
          <w:tab w:val="left" w:pos="7560"/>
        </w:tabs>
        <w:jc w:val="both"/>
        <w:rPr>
          <w:rFonts w:asciiTheme="minorHAnsi" w:hAnsiTheme="minorHAnsi" w:cs="Arial"/>
          <w:sz w:val="22"/>
          <w:szCs w:val="22"/>
        </w:rPr>
      </w:pPr>
      <w:r>
        <w:rPr>
          <w:rFonts w:asciiTheme="minorHAnsi" w:hAnsiTheme="minorHAnsi" w:cs="Arial"/>
          <w:sz w:val="22"/>
          <w:szCs w:val="22"/>
        </w:rPr>
        <w:t xml:space="preserve">Od </w:t>
      </w:r>
      <w:r w:rsidR="00412CA5">
        <w:rPr>
          <w:rFonts w:asciiTheme="minorHAnsi" w:hAnsiTheme="minorHAnsi" w:cs="Arial"/>
          <w:sz w:val="22"/>
          <w:szCs w:val="22"/>
        </w:rPr>
        <w:t xml:space="preserve">01.07.2016 </w:t>
      </w:r>
      <w:r>
        <w:rPr>
          <w:rFonts w:asciiTheme="minorHAnsi" w:hAnsiTheme="minorHAnsi" w:cs="Arial"/>
          <w:sz w:val="22"/>
          <w:szCs w:val="22"/>
        </w:rPr>
        <w:t>do 30.06.2018</w:t>
      </w:r>
    </w:p>
    <w:p w14:paraId="4792ABEA"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ind w:left="720"/>
        <w:rPr>
          <w:rFonts w:asciiTheme="minorHAnsi" w:hAnsiTheme="minorHAnsi" w:cs="Arial"/>
          <w:sz w:val="22"/>
          <w:szCs w:val="22"/>
        </w:rPr>
      </w:pPr>
    </w:p>
    <w:p w14:paraId="60DA147C"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V. WARUNKI UDZIAŁU W POSTĘPOWANIU ORAZ OPIS SPOSOBU DOKONYWANIA OCENY SPEŁNIANIA TYCH WARUNKÓW</w:t>
      </w:r>
    </w:p>
    <w:p w14:paraId="2950C924"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737"/>
          <w:tab w:val="left" w:pos="907"/>
        </w:tabs>
        <w:rPr>
          <w:rFonts w:asciiTheme="minorHAnsi" w:hAnsiTheme="minorHAnsi" w:cs="Arial"/>
          <w:sz w:val="22"/>
          <w:szCs w:val="22"/>
        </w:rPr>
      </w:pPr>
    </w:p>
    <w:p w14:paraId="1B4139BB" w14:textId="77777777" w:rsidR="00967085" w:rsidRPr="00566BD5" w:rsidRDefault="00967085" w:rsidP="00525D8D">
      <w:pPr>
        <w:numPr>
          <w:ilvl w:val="0"/>
          <w:numId w:val="7"/>
        </w:numPr>
        <w:jc w:val="both"/>
        <w:rPr>
          <w:rFonts w:asciiTheme="minorHAnsi" w:hAnsiTheme="minorHAnsi" w:cs="Arial"/>
          <w:sz w:val="22"/>
          <w:szCs w:val="22"/>
        </w:rPr>
      </w:pPr>
      <w:r w:rsidRPr="00566BD5">
        <w:rPr>
          <w:rFonts w:asciiTheme="minorHAnsi" w:hAnsiTheme="minorHAnsi" w:cs="Arial"/>
          <w:sz w:val="22"/>
          <w:szCs w:val="22"/>
        </w:rPr>
        <w:t>W postępowaniu mogą wziąć udział wykonawcy, którzy spełniają następujące warunki:</w:t>
      </w:r>
    </w:p>
    <w:p w14:paraId="305071A2" w14:textId="77777777" w:rsidR="00967085" w:rsidRPr="00566BD5" w:rsidRDefault="00967085" w:rsidP="00525D8D">
      <w:pPr>
        <w:numPr>
          <w:ilvl w:val="1"/>
          <w:numId w:val="7"/>
        </w:numPr>
        <w:tabs>
          <w:tab w:val="num" w:pos="567"/>
        </w:tabs>
        <w:rPr>
          <w:rFonts w:asciiTheme="minorHAnsi" w:hAnsiTheme="minorHAnsi" w:cs="Arial"/>
          <w:b/>
          <w:sz w:val="22"/>
          <w:szCs w:val="22"/>
        </w:rPr>
      </w:pPr>
      <w:r w:rsidRPr="00566BD5">
        <w:rPr>
          <w:rFonts w:asciiTheme="minorHAnsi" w:hAnsiTheme="minorHAnsi" w:cs="Arial"/>
          <w:b/>
          <w:sz w:val="22"/>
          <w:szCs w:val="22"/>
        </w:rPr>
        <w:t xml:space="preserve">Posiadają uprawnienia do wykonywania określonej działalności lub czynności, jeżeli przepisy prawa nakładają obowiązek ich posiadania. </w:t>
      </w:r>
    </w:p>
    <w:p w14:paraId="19241E42" w14:textId="77777777" w:rsidR="00967085" w:rsidRPr="00566BD5" w:rsidRDefault="00967085" w:rsidP="00967085">
      <w:pPr>
        <w:pStyle w:val="Tekstpodstawowy"/>
        <w:rPr>
          <w:rFonts w:asciiTheme="minorHAnsi" w:hAnsiTheme="minorHAnsi" w:cs="Arial"/>
          <w:sz w:val="22"/>
          <w:szCs w:val="22"/>
        </w:rPr>
      </w:pPr>
      <w:r w:rsidRPr="00566BD5">
        <w:rPr>
          <w:rFonts w:asciiTheme="minorHAnsi" w:hAnsiTheme="minorHAnsi" w:cs="Arial"/>
          <w:sz w:val="22"/>
          <w:szCs w:val="22"/>
          <w:u w:val="single"/>
        </w:rPr>
        <w:t xml:space="preserve">W celu potwierdzenia w/w  warunku </w:t>
      </w:r>
      <w:r w:rsidRPr="00566BD5">
        <w:rPr>
          <w:rFonts w:asciiTheme="minorHAnsi" w:hAnsiTheme="minorHAnsi" w:cs="Arial"/>
          <w:sz w:val="22"/>
          <w:szCs w:val="22"/>
        </w:rPr>
        <w:t xml:space="preserve">Wykonawca musi posiadać uprawnienia do prowadzenia działalności ubezpieczeniowej </w:t>
      </w:r>
      <w:r w:rsidR="00CA5616">
        <w:rPr>
          <w:rFonts w:asciiTheme="minorHAnsi" w:hAnsiTheme="minorHAnsi" w:cs="Arial"/>
          <w:sz w:val="22"/>
          <w:szCs w:val="22"/>
        </w:rPr>
        <w:t xml:space="preserve">w myśl ustawy z dnia 11 września 2015 o działalności ubezpieczeniowej i reasekuracyjnej (Dz.U. z 2015, poz. 1844 ze zm.) </w:t>
      </w:r>
      <w:r w:rsidRPr="00566BD5">
        <w:rPr>
          <w:rFonts w:asciiTheme="minorHAnsi" w:hAnsiTheme="minorHAnsi" w:cs="Arial"/>
          <w:sz w:val="22"/>
          <w:szCs w:val="22"/>
        </w:rPr>
        <w:t>we wszystkich grupach ryzyk objętych przedmiotem zamówienia.</w:t>
      </w:r>
    </w:p>
    <w:p w14:paraId="19A98B9E" w14:textId="77777777" w:rsidR="00967085" w:rsidRPr="00566BD5" w:rsidRDefault="00967085" w:rsidP="00525D8D">
      <w:pPr>
        <w:numPr>
          <w:ilvl w:val="1"/>
          <w:numId w:val="7"/>
        </w:numPr>
        <w:tabs>
          <w:tab w:val="num" w:pos="567"/>
        </w:tabs>
        <w:rPr>
          <w:rFonts w:asciiTheme="minorHAnsi" w:hAnsiTheme="minorHAnsi" w:cs="Arial"/>
          <w:sz w:val="22"/>
          <w:szCs w:val="22"/>
        </w:rPr>
      </w:pPr>
      <w:r w:rsidRPr="00566BD5">
        <w:rPr>
          <w:rFonts w:asciiTheme="minorHAnsi" w:hAnsiTheme="minorHAnsi" w:cs="Arial"/>
          <w:b/>
          <w:sz w:val="22"/>
          <w:szCs w:val="22"/>
        </w:rPr>
        <w:t>Posiadają wiedzę i doświadczenie</w:t>
      </w:r>
      <w:r w:rsidRPr="00566BD5">
        <w:rPr>
          <w:rFonts w:asciiTheme="minorHAnsi" w:hAnsiTheme="minorHAnsi" w:cs="Arial"/>
          <w:sz w:val="22"/>
          <w:szCs w:val="22"/>
        </w:rPr>
        <w:t xml:space="preserve"> </w:t>
      </w:r>
    </w:p>
    <w:p w14:paraId="185DE45F" w14:textId="77777777" w:rsidR="00543732" w:rsidRPr="00566BD5" w:rsidRDefault="00543732" w:rsidP="00543732">
      <w:pPr>
        <w:pStyle w:val="Akapitzlist"/>
        <w:tabs>
          <w:tab w:val="num" w:pos="792"/>
        </w:tabs>
        <w:ind w:left="360"/>
        <w:rPr>
          <w:rFonts w:asciiTheme="minorHAnsi" w:hAnsiTheme="minorHAnsi" w:cs="Arial"/>
          <w:sz w:val="22"/>
          <w:szCs w:val="22"/>
        </w:rPr>
      </w:pPr>
      <w:r w:rsidRPr="00566BD5">
        <w:rPr>
          <w:rFonts w:asciiTheme="minorHAnsi" w:hAnsiTheme="minorHAnsi" w:cs="Arial"/>
          <w:sz w:val="22"/>
          <w:szCs w:val="22"/>
        </w:rPr>
        <w:t>Zamawiający nie stawia szczególnych wymagań w zakresie spełnienia tego warunku. Wykonawca potwierdza spełnianie warunku poprzez złożenie oświadczenia (zał. Nr 3).</w:t>
      </w:r>
    </w:p>
    <w:p w14:paraId="650EDE49" w14:textId="77777777" w:rsidR="00967085" w:rsidRPr="00566BD5" w:rsidRDefault="00967085" w:rsidP="00967085">
      <w:pPr>
        <w:tabs>
          <w:tab w:val="num" w:pos="792"/>
        </w:tabs>
        <w:ind w:left="360"/>
        <w:jc w:val="both"/>
        <w:rPr>
          <w:rFonts w:asciiTheme="minorHAnsi" w:hAnsiTheme="minorHAnsi" w:cs="Arial"/>
          <w:sz w:val="22"/>
          <w:szCs w:val="22"/>
        </w:rPr>
      </w:pPr>
    </w:p>
    <w:p w14:paraId="06728531" w14:textId="77777777" w:rsidR="00967085" w:rsidRPr="00566BD5" w:rsidRDefault="00967085" w:rsidP="00525D8D">
      <w:pPr>
        <w:numPr>
          <w:ilvl w:val="1"/>
          <w:numId w:val="7"/>
        </w:numPr>
        <w:tabs>
          <w:tab w:val="num" w:pos="567"/>
        </w:tabs>
        <w:rPr>
          <w:rFonts w:asciiTheme="minorHAnsi" w:hAnsiTheme="minorHAnsi" w:cs="Arial"/>
          <w:sz w:val="22"/>
          <w:szCs w:val="22"/>
        </w:rPr>
      </w:pPr>
      <w:r w:rsidRPr="00566BD5">
        <w:rPr>
          <w:rFonts w:asciiTheme="minorHAnsi" w:hAnsiTheme="minorHAnsi" w:cs="Arial"/>
          <w:b/>
          <w:sz w:val="22"/>
          <w:szCs w:val="22"/>
        </w:rPr>
        <w:t>Dysponują odpowiednim potencjałem technicznym oraz osobami zdolnymi do wykonania zamówienia.</w:t>
      </w:r>
      <w:r w:rsidRPr="00566BD5">
        <w:rPr>
          <w:rFonts w:asciiTheme="minorHAnsi" w:hAnsiTheme="minorHAnsi" w:cs="Arial"/>
          <w:sz w:val="22"/>
          <w:szCs w:val="22"/>
        </w:rPr>
        <w:t xml:space="preserve"> </w:t>
      </w:r>
    </w:p>
    <w:p w14:paraId="726C6723" w14:textId="77777777" w:rsidR="00967085" w:rsidRPr="00566BD5" w:rsidRDefault="00967085" w:rsidP="00967085">
      <w:pPr>
        <w:tabs>
          <w:tab w:val="num" w:pos="792"/>
        </w:tabs>
        <w:ind w:left="360"/>
        <w:rPr>
          <w:rFonts w:asciiTheme="minorHAnsi" w:hAnsiTheme="minorHAnsi" w:cs="Arial"/>
          <w:sz w:val="22"/>
          <w:szCs w:val="22"/>
        </w:rPr>
      </w:pPr>
      <w:r w:rsidRPr="00566BD5">
        <w:rPr>
          <w:rFonts w:asciiTheme="minorHAnsi" w:hAnsiTheme="minorHAnsi" w:cs="Arial"/>
          <w:sz w:val="22"/>
          <w:szCs w:val="22"/>
        </w:rPr>
        <w:t>Zamawiający nie stawia szczególnych wymagań w zakresie spełnienia tego warunku. Wykonawca potwierdza spełnianie warunku poprzez złożenie oświadczenia (zał. Nr 3).</w:t>
      </w:r>
    </w:p>
    <w:p w14:paraId="43BDAEB6" w14:textId="77777777" w:rsidR="00967085" w:rsidRPr="00566BD5" w:rsidRDefault="00967085" w:rsidP="00967085">
      <w:pPr>
        <w:tabs>
          <w:tab w:val="num" w:pos="792"/>
        </w:tabs>
        <w:ind w:left="360"/>
        <w:rPr>
          <w:rFonts w:asciiTheme="minorHAnsi" w:hAnsiTheme="minorHAnsi" w:cs="Arial"/>
          <w:sz w:val="22"/>
          <w:szCs w:val="22"/>
        </w:rPr>
      </w:pPr>
    </w:p>
    <w:p w14:paraId="5EE465D7" w14:textId="77777777" w:rsidR="00967085" w:rsidRPr="00566BD5" w:rsidRDefault="00967085" w:rsidP="00525D8D">
      <w:pPr>
        <w:numPr>
          <w:ilvl w:val="1"/>
          <w:numId w:val="7"/>
        </w:numPr>
        <w:tabs>
          <w:tab w:val="num" w:pos="567"/>
        </w:tabs>
        <w:rPr>
          <w:rFonts w:asciiTheme="minorHAnsi" w:hAnsiTheme="minorHAnsi" w:cs="Arial"/>
          <w:sz w:val="22"/>
          <w:szCs w:val="22"/>
        </w:rPr>
      </w:pPr>
      <w:r w:rsidRPr="00566BD5">
        <w:rPr>
          <w:rFonts w:asciiTheme="minorHAnsi" w:hAnsiTheme="minorHAnsi" w:cs="Arial"/>
          <w:b/>
          <w:sz w:val="22"/>
          <w:szCs w:val="22"/>
        </w:rPr>
        <w:t>Znajdują się w sytuacji ekonomicznej i finansowej zapewniającej wykonanie zamówienia</w:t>
      </w:r>
      <w:r w:rsidRPr="00566BD5">
        <w:rPr>
          <w:rFonts w:asciiTheme="minorHAnsi" w:hAnsiTheme="minorHAnsi" w:cs="Arial"/>
          <w:sz w:val="22"/>
          <w:szCs w:val="22"/>
        </w:rPr>
        <w:t>.</w:t>
      </w:r>
      <w:r w:rsidRPr="00566BD5">
        <w:rPr>
          <w:rFonts w:asciiTheme="minorHAnsi" w:hAnsiTheme="minorHAnsi" w:cs="Arial"/>
          <w:i/>
          <w:sz w:val="22"/>
          <w:szCs w:val="22"/>
        </w:rPr>
        <w:t xml:space="preserve"> </w:t>
      </w:r>
    </w:p>
    <w:p w14:paraId="7B23CE41" w14:textId="77777777" w:rsidR="00967085" w:rsidRPr="00566BD5" w:rsidRDefault="00967085" w:rsidP="00967085">
      <w:pPr>
        <w:tabs>
          <w:tab w:val="num" w:pos="792"/>
        </w:tabs>
        <w:ind w:left="360"/>
        <w:rPr>
          <w:rFonts w:asciiTheme="minorHAnsi" w:hAnsiTheme="minorHAnsi" w:cs="Arial"/>
          <w:sz w:val="22"/>
          <w:szCs w:val="22"/>
        </w:rPr>
      </w:pPr>
      <w:r w:rsidRPr="00566BD5">
        <w:rPr>
          <w:rFonts w:asciiTheme="minorHAnsi" w:hAnsiTheme="minorHAnsi" w:cs="Arial"/>
          <w:sz w:val="22"/>
          <w:szCs w:val="22"/>
        </w:rPr>
        <w:t>Zamawiający nie stawia szczególnych wymagań w zakresie spełnienia tego warunku. Wykonawca potwierdza spełnienie warunku poprzez złożenie oświadczenia ( Zał. nr 3)</w:t>
      </w:r>
    </w:p>
    <w:p w14:paraId="27AC9C0F" w14:textId="77777777" w:rsidR="00967085" w:rsidRPr="00566BD5" w:rsidRDefault="00967085" w:rsidP="00967085">
      <w:pPr>
        <w:jc w:val="both"/>
        <w:rPr>
          <w:rFonts w:asciiTheme="minorHAnsi" w:hAnsiTheme="minorHAnsi" w:cs="Arial"/>
          <w:iCs/>
          <w:sz w:val="22"/>
          <w:szCs w:val="22"/>
        </w:rPr>
      </w:pPr>
    </w:p>
    <w:p w14:paraId="23EBBC73" w14:textId="77777777" w:rsidR="00967085" w:rsidRPr="00566BD5" w:rsidRDefault="00967085" w:rsidP="00412CA5">
      <w:pPr>
        <w:suppressAutoHyphens/>
        <w:jc w:val="both"/>
        <w:rPr>
          <w:rFonts w:asciiTheme="minorHAnsi" w:hAnsiTheme="minorHAnsi" w:cs="Arial"/>
          <w:sz w:val="22"/>
          <w:szCs w:val="22"/>
        </w:rPr>
      </w:pPr>
      <w:r w:rsidRPr="00566BD5">
        <w:rPr>
          <w:rFonts w:asciiTheme="minorHAnsi" w:hAnsiTheme="minorHAnsi" w:cs="Arial"/>
          <w:sz w:val="22"/>
          <w:szCs w:val="22"/>
        </w:rPr>
        <w:t xml:space="preserve">Zgodnie z art. 26 ust. 2b Pzp Wykonawca może polegać na wiedzy i doświadczeniu, osobach zdolnych do wykonania zamówienia lub zdolnościach finansowych innych podmiotów, niezależnie od charakteru prawnego łączących go z nimi stosunków. Wykonawca w takiej sytuacji zobowiązany jest udowodnić Zamawiającemu, iż będzie dysponował zasobami innych podmiotów w stopniu niezbędnym dla należytego wykonania zamówienia oraz że stosunek łączący go z tymi podmiotami gwarantuje rzeczywisty dostęp do ich zasobów. Zamawiający żąda przedstawienia (dołączenia do oferty) pisemnego zobowiązania (oryginału) innych podmiotów do oddania Wykonawcy do dyspozycji niezbędnych zasobów wraz z: określeniem zakresu dostępnych Wykonawcy zasobów innego podmiotu </w:t>
      </w:r>
      <w:r w:rsidRPr="00566BD5">
        <w:rPr>
          <w:rFonts w:asciiTheme="minorHAnsi" w:hAnsiTheme="minorHAnsi" w:cs="Arial"/>
          <w:sz w:val="22"/>
          <w:szCs w:val="22"/>
        </w:rPr>
        <w:lastRenderedPageBreak/>
        <w:t xml:space="preserve">i sposobu wykorzystania zasobów innego podmiotu, przez Wykonawcę, przy wykonywaniu zamówienia. </w:t>
      </w:r>
    </w:p>
    <w:p w14:paraId="25A948D1" w14:textId="77777777" w:rsidR="00967085" w:rsidRPr="00566BD5" w:rsidRDefault="00967085" w:rsidP="00412CA5">
      <w:pPr>
        <w:pStyle w:val="Default"/>
        <w:jc w:val="both"/>
        <w:rPr>
          <w:rFonts w:asciiTheme="minorHAnsi" w:hAnsiTheme="minorHAnsi"/>
          <w:color w:val="auto"/>
          <w:sz w:val="22"/>
          <w:szCs w:val="22"/>
        </w:rPr>
      </w:pPr>
      <w:r w:rsidRPr="00566BD5">
        <w:rPr>
          <w:rStyle w:val="Pogrubienie"/>
          <w:rFonts w:asciiTheme="minorHAnsi" w:hAnsiTheme="minorHAnsi"/>
          <w:sz w:val="22"/>
          <w:szCs w:val="22"/>
          <w:shd w:val="clear" w:color="auto" w:fill="FFFFFF"/>
        </w:rPr>
        <w:t>Treść zobowiązania podmiotu trzeciego powinna określać: kto jest podmiotem przyjmującym zasoby, zakres zobowiązania podmiotu trzeciego, czego konkretnie dotyczy zobowiązanie oraz w jaki sposób będzie ono wykonane, w tym jakiego okresu dotyczy. A w sytuacji gdy przedmiotem udzielenia są zasoby nierozerwalnie związane z podmiotem ich udzielającym, niemożliwe do samodzielnego obrotu i dalszego udzielenia ich bez zaangażowania tego podmiotu w wykonanie zamówienia, taki dokument powinien zawierać wyraźne nawiązanie do uczestnictwa tego podmiotu w wykonaniu zamówienia.</w:t>
      </w:r>
    </w:p>
    <w:p w14:paraId="6A5B46E0" w14:textId="77777777" w:rsidR="00967085" w:rsidRPr="00566BD5" w:rsidRDefault="00967085" w:rsidP="00412CA5">
      <w:pPr>
        <w:jc w:val="both"/>
        <w:rPr>
          <w:rFonts w:asciiTheme="minorHAnsi" w:hAnsiTheme="minorHAnsi" w:cs="Arial"/>
          <w:iCs/>
          <w:sz w:val="22"/>
          <w:szCs w:val="22"/>
        </w:rPr>
      </w:pPr>
    </w:p>
    <w:p w14:paraId="4ABAEE1E" w14:textId="77777777" w:rsidR="00967085" w:rsidRPr="00412CA5" w:rsidRDefault="00967085" w:rsidP="00412CA5">
      <w:pPr>
        <w:pStyle w:val="Akapitzlist"/>
        <w:numPr>
          <w:ilvl w:val="0"/>
          <w:numId w:val="71"/>
        </w:numPr>
        <w:jc w:val="both"/>
        <w:rPr>
          <w:rFonts w:asciiTheme="minorHAnsi" w:hAnsiTheme="minorHAnsi" w:cs="Arial"/>
          <w:b/>
          <w:sz w:val="22"/>
          <w:szCs w:val="22"/>
        </w:rPr>
      </w:pPr>
      <w:r w:rsidRPr="00412CA5">
        <w:rPr>
          <w:rFonts w:asciiTheme="minorHAnsi" w:hAnsiTheme="minorHAnsi" w:cs="Arial"/>
          <w:b/>
          <w:sz w:val="22"/>
          <w:szCs w:val="22"/>
        </w:rPr>
        <w:t>W postępowaniu mogą wziąć udział wykonawcy, którzy spełniają warunek udziału w</w:t>
      </w:r>
      <w:r w:rsidR="00412CA5" w:rsidRPr="00412CA5">
        <w:rPr>
          <w:rFonts w:asciiTheme="minorHAnsi" w:hAnsiTheme="minorHAnsi" w:cs="Arial"/>
          <w:b/>
          <w:sz w:val="22"/>
          <w:szCs w:val="22"/>
        </w:rPr>
        <w:br/>
      </w:r>
      <w:r w:rsidRPr="00412CA5">
        <w:rPr>
          <w:rFonts w:asciiTheme="minorHAnsi" w:hAnsiTheme="minorHAnsi" w:cs="Arial"/>
          <w:b/>
          <w:sz w:val="22"/>
          <w:szCs w:val="22"/>
        </w:rPr>
        <w:t>postępowaniu dotyczący braku podstaw do wykluczenia z postępowania o udzielenie         zamówienia publicznego w okolicznościach, o których mowa w art. 24 ust. 1 ustawy  Pzp.</w:t>
      </w:r>
    </w:p>
    <w:p w14:paraId="004DE093" w14:textId="77777777" w:rsidR="00967085" w:rsidRPr="00566BD5" w:rsidRDefault="00967085" w:rsidP="00412CA5">
      <w:pPr>
        <w:numPr>
          <w:ilvl w:val="0"/>
          <w:numId w:val="71"/>
        </w:numPr>
        <w:jc w:val="both"/>
        <w:rPr>
          <w:rFonts w:asciiTheme="minorHAnsi" w:hAnsiTheme="minorHAnsi" w:cs="Arial"/>
          <w:b/>
          <w:sz w:val="22"/>
          <w:szCs w:val="22"/>
        </w:rPr>
      </w:pPr>
      <w:r w:rsidRPr="00566BD5">
        <w:rPr>
          <w:rFonts w:asciiTheme="minorHAnsi" w:hAnsiTheme="minorHAnsi" w:cs="Arial"/>
          <w:b/>
          <w:sz w:val="22"/>
          <w:szCs w:val="22"/>
        </w:rPr>
        <w:t>W postępowaniu mogą wziąć udział wykonawcy, k</w:t>
      </w:r>
      <w:r w:rsidR="00412CA5">
        <w:rPr>
          <w:rFonts w:asciiTheme="minorHAnsi" w:hAnsiTheme="minorHAnsi" w:cs="Arial"/>
          <w:b/>
          <w:sz w:val="22"/>
          <w:szCs w:val="22"/>
        </w:rPr>
        <w:t xml:space="preserve">tórzy spełniają warunek udziału </w:t>
      </w:r>
      <w:r w:rsidR="00412CA5">
        <w:rPr>
          <w:rFonts w:asciiTheme="minorHAnsi" w:hAnsiTheme="minorHAnsi" w:cs="Arial"/>
          <w:b/>
          <w:sz w:val="22"/>
          <w:szCs w:val="22"/>
        </w:rPr>
        <w:br/>
      </w:r>
      <w:r w:rsidRPr="00566BD5">
        <w:rPr>
          <w:rFonts w:asciiTheme="minorHAnsi" w:hAnsiTheme="minorHAnsi" w:cs="Arial"/>
          <w:b/>
          <w:sz w:val="22"/>
          <w:szCs w:val="22"/>
        </w:rPr>
        <w:t>w  postępowaniu dotyczący braku podstaw do wykluczenia z postępowania o udzielenie zamówienia publicznego w okolicznościach, o których mowa w art. 24 ust. 2 pkt 5  ustawy Pzp.</w:t>
      </w:r>
    </w:p>
    <w:p w14:paraId="46AD1B8D" w14:textId="77777777" w:rsidR="00967085" w:rsidRPr="00566BD5" w:rsidRDefault="00967085" w:rsidP="00412CA5">
      <w:pPr>
        <w:autoSpaceDE w:val="0"/>
        <w:autoSpaceDN w:val="0"/>
        <w:adjustRightInd w:val="0"/>
        <w:jc w:val="both"/>
        <w:rPr>
          <w:rFonts w:asciiTheme="minorHAnsi" w:hAnsiTheme="minorHAnsi"/>
          <w:sz w:val="22"/>
          <w:szCs w:val="22"/>
        </w:rPr>
      </w:pPr>
    </w:p>
    <w:p w14:paraId="7A06DA3F" w14:textId="13F40D7B" w:rsidR="00967085" w:rsidRPr="00566BD5" w:rsidRDefault="00967085" w:rsidP="00412CA5">
      <w:pPr>
        <w:autoSpaceDE w:val="0"/>
        <w:autoSpaceDN w:val="0"/>
        <w:adjustRightInd w:val="0"/>
        <w:jc w:val="both"/>
        <w:rPr>
          <w:rFonts w:asciiTheme="minorHAnsi" w:hAnsiTheme="minorHAnsi"/>
          <w:sz w:val="22"/>
          <w:szCs w:val="22"/>
        </w:rPr>
      </w:pPr>
      <w:r w:rsidRPr="00566BD5">
        <w:rPr>
          <w:rFonts w:asciiTheme="minorHAnsi" w:hAnsiTheme="minorHAnsi" w:cs="Arial"/>
          <w:sz w:val="22"/>
          <w:szCs w:val="22"/>
        </w:rPr>
        <w:t>W przypadku wykonawców wspólnie ubiegających się o udzielenie zamówienia, każdy z warunków</w:t>
      </w:r>
      <w:r w:rsidR="00412CA5">
        <w:rPr>
          <w:rFonts w:asciiTheme="minorHAnsi" w:hAnsiTheme="minorHAnsi" w:cs="Arial"/>
          <w:sz w:val="22"/>
          <w:szCs w:val="22"/>
        </w:rPr>
        <w:t xml:space="preserve"> </w:t>
      </w:r>
      <w:r w:rsidRPr="00566BD5">
        <w:rPr>
          <w:rFonts w:asciiTheme="minorHAnsi" w:hAnsiTheme="minorHAnsi" w:cs="Arial"/>
          <w:sz w:val="22"/>
          <w:szCs w:val="22"/>
        </w:rPr>
        <w:t>określonych w pkt. 1.</w:t>
      </w:r>
      <w:r w:rsidR="0019015D">
        <w:rPr>
          <w:rFonts w:asciiTheme="minorHAnsi" w:hAnsiTheme="minorHAnsi" w:cs="Arial"/>
          <w:sz w:val="22"/>
          <w:szCs w:val="22"/>
        </w:rPr>
        <w:t>2</w:t>
      </w:r>
      <w:r w:rsidRPr="00566BD5">
        <w:rPr>
          <w:rFonts w:asciiTheme="minorHAnsi" w:hAnsiTheme="minorHAnsi" w:cs="Arial"/>
          <w:sz w:val="22"/>
          <w:szCs w:val="22"/>
        </w:rPr>
        <w:t>-1.4 winien spełniać co najmniej jeden z tych wykonawców albo wszyscy ci</w:t>
      </w:r>
      <w:r w:rsidR="00412CA5">
        <w:rPr>
          <w:rFonts w:asciiTheme="minorHAnsi" w:hAnsiTheme="minorHAnsi" w:cs="Arial"/>
          <w:sz w:val="22"/>
          <w:szCs w:val="22"/>
        </w:rPr>
        <w:t xml:space="preserve"> </w:t>
      </w:r>
      <w:r w:rsidRPr="00566BD5">
        <w:rPr>
          <w:rFonts w:asciiTheme="minorHAnsi" w:hAnsiTheme="minorHAnsi" w:cs="Arial"/>
          <w:sz w:val="22"/>
          <w:szCs w:val="22"/>
        </w:rPr>
        <w:t>wykonawcy wspólnie</w:t>
      </w:r>
      <w:r w:rsidRPr="00566BD5">
        <w:rPr>
          <w:rFonts w:asciiTheme="minorHAnsi" w:hAnsiTheme="minorHAnsi"/>
          <w:sz w:val="22"/>
          <w:szCs w:val="22"/>
        </w:rPr>
        <w:t>.</w:t>
      </w:r>
    </w:p>
    <w:p w14:paraId="73EF8BEF" w14:textId="77777777" w:rsidR="00967085" w:rsidRPr="00566BD5" w:rsidRDefault="00967085" w:rsidP="00412CA5">
      <w:pPr>
        <w:jc w:val="both"/>
        <w:rPr>
          <w:rFonts w:asciiTheme="minorHAnsi" w:hAnsiTheme="minorHAnsi" w:cs="Arial"/>
          <w:sz w:val="22"/>
          <w:szCs w:val="22"/>
        </w:rPr>
      </w:pPr>
    </w:p>
    <w:p w14:paraId="47D84324" w14:textId="14B5E9D9" w:rsidR="00967085" w:rsidRPr="00566BD5" w:rsidRDefault="0019015D" w:rsidP="00412CA5">
      <w:pPr>
        <w:jc w:val="both"/>
        <w:rPr>
          <w:rFonts w:asciiTheme="minorHAnsi" w:hAnsiTheme="minorHAnsi" w:cs="Arial"/>
          <w:sz w:val="22"/>
          <w:szCs w:val="22"/>
        </w:rPr>
      </w:pPr>
      <w:r>
        <w:rPr>
          <w:rFonts w:asciiTheme="minorHAnsi" w:hAnsiTheme="minorHAnsi" w:cs="Arial"/>
          <w:sz w:val="22"/>
          <w:szCs w:val="22"/>
        </w:rPr>
        <w:t xml:space="preserve">Warunek określony w pkt. 1.1 </w:t>
      </w:r>
      <w:r w:rsidR="00967085" w:rsidRPr="00566BD5">
        <w:rPr>
          <w:rFonts w:asciiTheme="minorHAnsi" w:hAnsiTheme="minorHAnsi" w:cs="Arial"/>
          <w:sz w:val="22"/>
          <w:szCs w:val="22"/>
        </w:rPr>
        <w:t>powinien spełniać każdy z wykonawców samodzielnie.</w:t>
      </w:r>
    </w:p>
    <w:p w14:paraId="4E948489" w14:textId="77777777" w:rsidR="00967085" w:rsidRPr="00566BD5" w:rsidRDefault="00967085" w:rsidP="00412CA5">
      <w:pPr>
        <w:autoSpaceDE w:val="0"/>
        <w:autoSpaceDN w:val="0"/>
        <w:adjustRightInd w:val="0"/>
        <w:ind w:left="705" w:hanging="705"/>
        <w:jc w:val="both"/>
        <w:rPr>
          <w:rFonts w:asciiTheme="minorHAnsi" w:hAnsiTheme="minorHAnsi" w:cs="Arial"/>
          <w:sz w:val="22"/>
          <w:szCs w:val="22"/>
        </w:rPr>
      </w:pPr>
    </w:p>
    <w:p w14:paraId="32AD480C" w14:textId="77777777" w:rsidR="00967085" w:rsidRPr="00566BD5" w:rsidRDefault="00967085" w:rsidP="00412CA5">
      <w:pPr>
        <w:autoSpaceDE w:val="0"/>
        <w:autoSpaceDN w:val="0"/>
        <w:adjustRightInd w:val="0"/>
        <w:jc w:val="both"/>
        <w:rPr>
          <w:rFonts w:asciiTheme="minorHAnsi" w:hAnsiTheme="minorHAnsi" w:cs="Arial"/>
          <w:sz w:val="22"/>
          <w:szCs w:val="22"/>
        </w:rPr>
      </w:pPr>
      <w:r w:rsidRPr="00566BD5">
        <w:rPr>
          <w:rFonts w:asciiTheme="minorHAnsi" w:hAnsiTheme="minorHAnsi" w:cs="Arial"/>
          <w:sz w:val="22"/>
          <w:szCs w:val="22"/>
        </w:rPr>
        <w:t>Ocena spełnienia ww. warunków zostanie dokonana zgodnie z formułą „spełnia/nie spełnia” w oparciu o informacje zawarte w dokumentach lub oświadczeniach wymienionych w SIWZ. Z treści załączonych</w:t>
      </w:r>
      <w:r w:rsidR="00543732" w:rsidRPr="00566BD5">
        <w:rPr>
          <w:rFonts w:asciiTheme="minorHAnsi" w:hAnsiTheme="minorHAnsi" w:cs="Arial"/>
          <w:sz w:val="22"/>
          <w:szCs w:val="22"/>
        </w:rPr>
        <w:t xml:space="preserve"> </w:t>
      </w:r>
      <w:r w:rsidRPr="00566BD5">
        <w:rPr>
          <w:rFonts w:asciiTheme="minorHAnsi" w:hAnsiTheme="minorHAnsi" w:cs="Arial"/>
          <w:sz w:val="22"/>
          <w:szCs w:val="22"/>
        </w:rPr>
        <w:t xml:space="preserve">dokumentów musi wynikać jednoznacznie, iż ww. warunki Wykonawca spełnił. Niespełnienie któregokolwiek z ww. warunków skutkować będzie wykluczeniem Wykonawcy </w:t>
      </w:r>
      <w:r w:rsidRPr="00566BD5">
        <w:rPr>
          <w:rFonts w:asciiTheme="minorHAnsi" w:hAnsiTheme="minorHAnsi" w:cs="Arial"/>
          <w:sz w:val="22"/>
          <w:szCs w:val="22"/>
        </w:rPr>
        <w:br/>
        <w:t>z postępowania oraz odrzuceniem oferty.</w:t>
      </w:r>
    </w:p>
    <w:p w14:paraId="3CB1CAC1" w14:textId="77777777" w:rsidR="00967085" w:rsidRPr="00566BD5" w:rsidRDefault="00967085" w:rsidP="00967085">
      <w:pPr>
        <w:jc w:val="both"/>
        <w:rPr>
          <w:rFonts w:asciiTheme="minorHAnsi" w:hAnsiTheme="minorHAnsi" w:cs="Arial"/>
          <w:sz w:val="22"/>
          <w:szCs w:val="22"/>
        </w:rPr>
      </w:pPr>
    </w:p>
    <w:p w14:paraId="0BBC1227"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VI. WYKAZ OSWIADCZEŃ LUB DOKUMENTÓW, JAKIE MAJĄ DOSTARCZYĆ WYKONAWCY W CELU OCENY SPEŁNIANIA WARUNKÓW UDZIAŁU W POSTEPOWANIU.</w:t>
      </w:r>
    </w:p>
    <w:p w14:paraId="491112F2"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u w:val="single"/>
        </w:rPr>
      </w:pPr>
    </w:p>
    <w:p w14:paraId="2F10B145"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u w:val="single"/>
        </w:rPr>
      </w:pPr>
    </w:p>
    <w:p w14:paraId="2E6D785D"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b/>
          <w:sz w:val="22"/>
          <w:szCs w:val="22"/>
        </w:rPr>
        <w:t>A.</w:t>
      </w:r>
      <w:r w:rsidRPr="00566BD5">
        <w:rPr>
          <w:rFonts w:asciiTheme="minorHAnsi" w:hAnsiTheme="minorHAnsi" w:cs="Arial"/>
          <w:sz w:val="22"/>
          <w:szCs w:val="22"/>
        </w:rPr>
        <w:t xml:space="preserve"> </w:t>
      </w:r>
      <w:r w:rsidRPr="00566BD5">
        <w:rPr>
          <w:rFonts w:asciiTheme="minorHAnsi" w:hAnsiTheme="minorHAnsi" w:cs="Arial"/>
          <w:b/>
          <w:sz w:val="22"/>
          <w:szCs w:val="22"/>
        </w:rPr>
        <w:t>W celu potwierdzenia spełniania warunków udziału w postępowaniu</w:t>
      </w:r>
      <w:r w:rsidRPr="00566BD5">
        <w:rPr>
          <w:rFonts w:asciiTheme="minorHAnsi" w:hAnsiTheme="minorHAnsi"/>
          <w:b/>
          <w:i/>
          <w:sz w:val="22"/>
          <w:szCs w:val="22"/>
        </w:rPr>
        <w:t xml:space="preserve"> </w:t>
      </w:r>
      <w:r w:rsidRPr="00566BD5">
        <w:rPr>
          <w:rFonts w:asciiTheme="minorHAnsi" w:hAnsiTheme="minorHAnsi" w:cs="Arial"/>
          <w:b/>
          <w:sz w:val="22"/>
          <w:szCs w:val="22"/>
        </w:rPr>
        <w:t>o których mowa w art. 22 ust. 1 ustawy Pzp</w:t>
      </w:r>
      <w:r w:rsidRPr="00566BD5">
        <w:rPr>
          <w:rFonts w:asciiTheme="minorHAnsi" w:hAnsiTheme="minorHAnsi"/>
          <w:b/>
          <w:i/>
          <w:sz w:val="22"/>
          <w:szCs w:val="22"/>
        </w:rPr>
        <w:t>,</w:t>
      </w:r>
      <w:r w:rsidRPr="00566BD5">
        <w:rPr>
          <w:rFonts w:asciiTheme="minorHAnsi" w:hAnsiTheme="minorHAnsi" w:cs="Arial"/>
          <w:b/>
          <w:sz w:val="22"/>
          <w:szCs w:val="22"/>
        </w:rPr>
        <w:t xml:space="preserve"> do oferty należy załączyć</w:t>
      </w:r>
      <w:r w:rsidRPr="00566BD5">
        <w:rPr>
          <w:rFonts w:asciiTheme="minorHAnsi" w:hAnsiTheme="minorHAnsi" w:cs="Arial"/>
          <w:sz w:val="22"/>
          <w:szCs w:val="22"/>
        </w:rPr>
        <w:t>:</w:t>
      </w:r>
    </w:p>
    <w:p w14:paraId="38AF4886" w14:textId="77777777" w:rsidR="00967085" w:rsidRPr="00566BD5" w:rsidRDefault="00967085" w:rsidP="00525D8D">
      <w:pPr>
        <w:numPr>
          <w:ilvl w:val="0"/>
          <w:numId w:val="11"/>
        </w:numPr>
        <w:jc w:val="both"/>
        <w:rPr>
          <w:rFonts w:asciiTheme="minorHAnsi" w:hAnsiTheme="minorHAnsi" w:cs="Arial"/>
          <w:sz w:val="22"/>
          <w:szCs w:val="22"/>
        </w:rPr>
      </w:pPr>
      <w:r w:rsidRPr="00566BD5">
        <w:rPr>
          <w:rFonts w:asciiTheme="minorHAnsi" w:hAnsiTheme="minorHAnsi" w:cs="Arial"/>
          <w:sz w:val="22"/>
          <w:szCs w:val="22"/>
        </w:rPr>
        <w:t>oświadczenie o spełnianiu wymogów określonych w art. 22 ust. 1 Ustawy Prawo Zamówień Publicznych (załącznik nr 3  do specyfikacji),</w:t>
      </w:r>
    </w:p>
    <w:p w14:paraId="7AD6C220" w14:textId="63D32F9F" w:rsidR="00967085" w:rsidRPr="0094780B" w:rsidRDefault="00543732" w:rsidP="00667638">
      <w:pPr>
        <w:pStyle w:val="Akapitzlist"/>
        <w:numPr>
          <w:ilvl w:val="0"/>
          <w:numId w:val="11"/>
        </w:numPr>
        <w:autoSpaceDE w:val="0"/>
        <w:jc w:val="both"/>
        <w:rPr>
          <w:rFonts w:asciiTheme="minorHAnsi" w:hAnsiTheme="minorHAnsi" w:cs="Arial"/>
          <w:color w:val="000000"/>
          <w:sz w:val="22"/>
          <w:szCs w:val="22"/>
        </w:rPr>
      </w:pPr>
      <w:r w:rsidRPr="0094780B">
        <w:rPr>
          <w:rFonts w:asciiTheme="minorHAnsi" w:hAnsiTheme="minorHAnsi"/>
          <w:sz w:val="22"/>
          <w:szCs w:val="22"/>
        </w:rPr>
        <w:t xml:space="preserve">Zezwolenie </w:t>
      </w:r>
      <w:r w:rsidR="0094780B" w:rsidRPr="006D00F9">
        <w:rPr>
          <w:rFonts w:asciiTheme="minorHAnsi" w:hAnsiTheme="minorHAnsi"/>
          <w:sz w:val="22"/>
          <w:szCs w:val="22"/>
        </w:rPr>
        <w:t xml:space="preserve">na wykonywanie działalności ubezpieczeniowej, o które mowa w </w:t>
      </w:r>
      <w:r w:rsidR="0094780B" w:rsidRPr="0094780B">
        <w:rPr>
          <w:rFonts w:asciiTheme="minorHAnsi" w:hAnsiTheme="minorHAnsi"/>
          <w:sz w:val="22"/>
          <w:szCs w:val="22"/>
        </w:rPr>
        <w:t xml:space="preserve">art. 6 ust. 1 </w:t>
      </w:r>
      <w:r w:rsidR="0094780B" w:rsidRPr="0094780B">
        <w:rPr>
          <w:rFonts w:asciiTheme="minorHAnsi" w:hAnsiTheme="minorHAnsi" w:cs="Arial"/>
          <w:sz w:val="22"/>
          <w:szCs w:val="22"/>
        </w:rPr>
        <w:t xml:space="preserve">ustawy z dnia 11 września 2015 o działalności ubezpieczeniowej i reasekuracyjnej (Dz.U. z 2015, poz. 1844 ze zm.) </w:t>
      </w:r>
      <w:r w:rsidRPr="0094780B">
        <w:rPr>
          <w:rFonts w:asciiTheme="minorHAnsi" w:hAnsiTheme="minorHAnsi"/>
          <w:sz w:val="22"/>
          <w:szCs w:val="22"/>
        </w:rPr>
        <w:t xml:space="preserve">w zakresie zgodnym z przedmiotem zamówienia lub gdy zezwolenie nie jest wymagane na podstawie odrębnych przepisów zaświadczenie właściwego organu nadzoru, że Wykonawca prowadzi działalność ubezpieczeniową w wymaganym zakresie lub gdy zezwolenie nie jest wymagane na podstawie odrębnych przepisów oświadczenie organu uprawnionego do reprezentowania wykonawcy, że prowadzi on działalność ubezpieczeniową w wymaganym zakresie i nie jest konieczne posiadanie przez niego zezwolenia wraz z przytoczeniem podstawy prawnej. </w:t>
      </w:r>
    </w:p>
    <w:p w14:paraId="1BE22FCD" w14:textId="77777777" w:rsidR="00967085" w:rsidRPr="00566BD5" w:rsidRDefault="00967085" w:rsidP="00967085">
      <w:pPr>
        <w:pStyle w:val="Tekstpodstawowy2"/>
        <w:jc w:val="both"/>
        <w:rPr>
          <w:rFonts w:asciiTheme="minorHAnsi" w:hAnsiTheme="minorHAnsi" w:cs="Arial"/>
          <w:color w:val="000000"/>
          <w:sz w:val="22"/>
          <w:szCs w:val="22"/>
          <w:u w:val="single"/>
        </w:rPr>
      </w:pPr>
      <w:r w:rsidRPr="00566BD5">
        <w:rPr>
          <w:rFonts w:asciiTheme="minorHAnsi" w:hAnsiTheme="minorHAnsi" w:cs="Arial"/>
          <w:color w:val="000000"/>
          <w:sz w:val="22"/>
          <w:szCs w:val="22"/>
          <w:u w:val="single"/>
        </w:rPr>
        <w:t>Podstawa prawna:  §9 ust. 2 Rozporządzenia Prezesa Rady  Ministrów z dnia 19.02.2013 r w sprawie rodzajów dokumentów, jakich może żądać zamawiający od wykonawcy, oraz form  w jakich te dokumenty mogą być składane.</w:t>
      </w:r>
    </w:p>
    <w:p w14:paraId="4F508DC9" w14:textId="77777777" w:rsidR="00967085" w:rsidRPr="00566BD5" w:rsidRDefault="00967085" w:rsidP="00967085">
      <w:pPr>
        <w:tabs>
          <w:tab w:val="left" w:pos="851"/>
        </w:tabs>
        <w:autoSpaceDE w:val="0"/>
        <w:autoSpaceDN w:val="0"/>
        <w:adjustRightInd w:val="0"/>
        <w:spacing w:line="276" w:lineRule="auto"/>
        <w:ind w:left="360"/>
        <w:jc w:val="both"/>
        <w:rPr>
          <w:rFonts w:asciiTheme="minorHAnsi" w:hAnsiTheme="minorHAnsi" w:cs="Arial"/>
          <w:sz w:val="22"/>
          <w:szCs w:val="22"/>
        </w:rPr>
      </w:pPr>
    </w:p>
    <w:p w14:paraId="605C2857"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W przypadku oferty składanej przez wykonawców ubiegających się wspólnie o udzielenie zamówienia publicznego, oświadczenie o spełnianiu warunków, o których mowa powyżej składa przynajmniej jeden z wykonawców lub wszyscy wykonawcy złożą oświadczenia lub wspólne oświadczenie, że łącznie spełniają te warunki.</w:t>
      </w:r>
    </w:p>
    <w:p w14:paraId="4A848705" w14:textId="77777777" w:rsidR="00967085" w:rsidRPr="00566BD5" w:rsidRDefault="00967085" w:rsidP="00967085">
      <w:pPr>
        <w:tabs>
          <w:tab w:val="num" w:pos="851"/>
        </w:tabs>
        <w:jc w:val="both"/>
        <w:rPr>
          <w:rFonts w:asciiTheme="minorHAnsi" w:hAnsiTheme="minorHAnsi" w:cs="Arial"/>
          <w:sz w:val="22"/>
          <w:szCs w:val="22"/>
        </w:rPr>
      </w:pPr>
    </w:p>
    <w:p w14:paraId="593C967E" w14:textId="77777777" w:rsidR="00967085" w:rsidRPr="00566BD5" w:rsidRDefault="00967085" w:rsidP="00967085">
      <w:pPr>
        <w:tabs>
          <w:tab w:val="num" w:pos="851"/>
        </w:tabs>
        <w:jc w:val="both"/>
        <w:rPr>
          <w:rFonts w:asciiTheme="minorHAnsi" w:hAnsiTheme="minorHAnsi" w:cs="Arial"/>
          <w:sz w:val="22"/>
          <w:szCs w:val="22"/>
        </w:rPr>
      </w:pPr>
      <w:r w:rsidRPr="00566BD5">
        <w:rPr>
          <w:rFonts w:asciiTheme="minorHAnsi" w:hAnsiTheme="minorHAnsi" w:cs="Arial"/>
          <w:b/>
          <w:sz w:val="22"/>
          <w:szCs w:val="22"/>
        </w:rPr>
        <w:t>B. W celu wykazania braku podstaw do wykluczenia wykonawcy w okolicznościach, o których mowa w art. 24 ust.1 ustawy należy złożyć</w:t>
      </w:r>
      <w:r w:rsidRPr="00566BD5">
        <w:rPr>
          <w:rFonts w:asciiTheme="minorHAnsi" w:hAnsiTheme="minorHAnsi" w:cs="Arial"/>
          <w:sz w:val="22"/>
          <w:szCs w:val="22"/>
        </w:rPr>
        <w:t xml:space="preserve"> następujące dokumenty w formie oryginału lub kserokopii poświadczonych za zgodność z oryginałem prze wykonawcę lub osobę upoważnioną, z zachowaniem sposobu reprezentacji :</w:t>
      </w:r>
    </w:p>
    <w:p w14:paraId="04664B26" w14:textId="77777777" w:rsidR="00967085" w:rsidRPr="00566BD5" w:rsidRDefault="00967085" w:rsidP="00967085">
      <w:pPr>
        <w:tabs>
          <w:tab w:val="num" w:pos="851"/>
        </w:tabs>
        <w:jc w:val="both"/>
        <w:rPr>
          <w:rFonts w:asciiTheme="minorHAnsi" w:hAnsiTheme="minorHAnsi" w:cs="Arial"/>
          <w:sz w:val="22"/>
          <w:szCs w:val="22"/>
        </w:rPr>
      </w:pPr>
    </w:p>
    <w:p w14:paraId="635DAF71"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Oświadczenie o braku podstaw do wykluczenia (załącznik nr 4)</w:t>
      </w:r>
    </w:p>
    <w:p w14:paraId="1C207C90"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Aktualny odpis z właściwego rejestru lub z centralnej ewidencji i informacji o działalności gospodarczej, jeżeli odrębne przepisy wymagają wpisu do rejestru lub ewidencji, w celu wykazania braku podstaw do wykluczenia w oparciu o art. 24 ust. 1 pkt 2 ustawy, wystawionego nie wcześniej niż </w:t>
      </w:r>
      <w:r w:rsidRPr="00566BD5">
        <w:rPr>
          <w:rFonts w:asciiTheme="minorHAnsi" w:hAnsiTheme="minorHAnsi" w:cs="Arial"/>
          <w:b/>
          <w:sz w:val="22"/>
          <w:szCs w:val="22"/>
        </w:rPr>
        <w:t>6 miesięcy przed upływem terminu składania ofert</w:t>
      </w:r>
    </w:p>
    <w:p w14:paraId="2557531E"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Aktualne zaświadczenie właściwego naczelnika urzędu skarbowego potwierdzającego, że wykonawca nie zalega z opłacaniem podatków, lub zaświadczenia, że uzyskał przewidziane prawem zwolnienie, odroczenie lub rozłożenie na raty zaległych płatności lub wstrzymanie w całości wykonania decyzji właściwego organu — wystawione </w:t>
      </w:r>
      <w:r w:rsidRPr="00566BD5">
        <w:rPr>
          <w:rFonts w:asciiTheme="minorHAnsi" w:hAnsiTheme="minorHAnsi" w:cs="Arial"/>
          <w:b/>
          <w:sz w:val="22"/>
          <w:szCs w:val="22"/>
        </w:rPr>
        <w:t>nie wcześniej niż 3 miesiące</w:t>
      </w:r>
      <w:r w:rsidRPr="00566BD5">
        <w:rPr>
          <w:rFonts w:asciiTheme="minorHAnsi" w:hAnsiTheme="minorHAnsi" w:cs="Arial"/>
          <w:sz w:val="22"/>
          <w:szCs w:val="22"/>
        </w:rPr>
        <w:t xml:space="preserve"> przed upływem terminu składania ofert</w:t>
      </w:r>
    </w:p>
    <w:p w14:paraId="221C5F39"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Aktualne zaświadczenie właściwego oddziału Zakładu Ubezpieczeń Społecznych lub Kasy Rolniczego Ubezpieczenia Społecznego potwierdzającego, że wykonawca nie zalega z opłacaniem składek na ubezpieczenia zdrowotne i społeczne, lub potwierdzenia, że uzyskał przewidziane prawem zwolnienie, odroczenie lub rozłożenie na raty zaległych płatności lub wstrzymanie w całości wykonania decyzji właściwego organu — wystawione </w:t>
      </w:r>
      <w:r w:rsidRPr="00566BD5">
        <w:rPr>
          <w:rFonts w:asciiTheme="minorHAnsi" w:hAnsiTheme="minorHAnsi" w:cs="Arial"/>
          <w:b/>
          <w:sz w:val="22"/>
          <w:szCs w:val="22"/>
        </w:rPr>
        <w:t>nie wcześniej niż 3 miesiące</w:t>
      </w:r>
      <w:r w:rsidRPr="00566BD5">
        <w:rPr>
          <w:rFonts w:asciiTheme="minorHAnsi" w:hAnsiTheme="minorHAnsi" w:cs="Arial"/>
          <w:sz w:val="22"/>
          <w:szCs w:val="22"/>
        </w:rPr>
        <w:t xml:space="preserve"> przed upływem terminu składania ofert.</w:t>
      </w:r>
    </w:p>
    <w:p w14:paraId="357DBF76"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Aktualna informacja z Krajowego Rejestru Karnego w zakresie określonym w art. 24 ust. 1 pkt 4-8 ustawy, wystawiona nie wcześniej niż 6 miesięcy przed upływem terminu składania wniosków o dopuszczenie do udziału w postępowaniu o udzielenie zamówienia albo składania ofert</w:t>
      </w:r>
    </w:p>
    <w:p w14:paraId="3426DCB9" w14:textId="77777777"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Aktualna informacja z Krajowego Rejestru Karnego w zakresie określonym w art. 24 ust. 1 pkt 9 ustawy, wystawiona nie wcześniej niż 6 miesięcy przed upływem terminu składania wniosków o dopuszczenie do udziału w postępowaniu o udzielenie zamówienia albo składania ofert</w:t>
      </w:r>
    </w:p>
    <w:p w14:paraId="51EE6A4A" w14:textId="7EE0D013" w:rsidR="00967085" w:rsidRPr="00566BD5" w:rsidRDefault="00967085" w:rsidP="00525D8D">
      <w:pPr>
        <w:numPr>
          <w:ilvl w:val="0"/>
          <w:numId w:val="29"/>
        </w:numPr>
        <w:jc w:val="both"/>
        <w:rPr>
          <w:rFonts w:asciiTheme="minorHAnsi" w:hAnsiTheme="minorHAnsi" w:cs="Arial"/>
          <w:sz w:val="22"/>
          <w:szCs w:val="22"/>
        </w:rPr>
      </w:pPr>
      <w:r w:rsidRPr="00566BD5">
        <w:rPr>
          <w:rFonts w:asciiTheme="minorHAnsi" w:hAnsiTheme="minorHAnsi" w:cs="Arial"/>
          <w:sz w:val="22"/>
          <w:szCs w:val="22"/>
        </w:rPr>
        <w:t xml:space="preserve">Aktualna informacja z Krajowego Rejestru Karnego w zakresie określonym w art. 24 ust. 1 pkt 10 </w:t>
      </w:r>
      <w:r w:rsidR="00395CA8">
        <w:rPr>
          <w:rFonts w:asciiTheme="minorHAnsi" w:hAnsiTheme="minorHAnsi" w:cs="Arial"/>
          <w:sz w:val="22"/>
          <w:szCs w:val="22"/>
        </w:rPr>
        <w:br/>
      </w:r>
      <w:r w:rsidRPr="00566BD5">
        <w:rPr>
          <w:rFonts w:asciiTheme="minorHAnsi" w:hAnsiTheme="minorHAnsi" w:cs="Arial"/>
          <w:sz w:val="22"/>
          <w:szCs w:val="22"/>
        </w:rPr>
        <w:t>i 11 ustawy, wystawiona nie wcześniej niż 6 miesięcy przed upływem terminu składania wniosków o dopuszczenie do udziału w postępowaniu o udzielenie zamówienia albo składania ofert.</w:t>
      </w:r>
    </w:p>
    <w:p w14:paraId="427084DB" w14:textId="77777777" w:rsidR="00967085" w:rsidRPr="00566BD5" w:rsidRDefault="00967085" w:rsidP="00967085">
      <w:pPr>
        <w:tabs>
          <w:tab w:val="num" w:pos="851"/>
        </w:tabs>
        <w:jc w:val="both"/>
        <w:rPr>
          <w:rFonts w:asciiTheme="minorHAnsi" w:hAnsiTheme="minorHAnsi" w:cs="Arial"/>
          <w:sz w:val="22"/>
          <w:szCs w:val="22"/>
        </w:rPr>
      </w:pPr>
    </w:p>
    <w:p w14:paraId="71A59594" w14:textId="77777777" w:rsidR="00967085" w:rsidRPr="00566BD5" w:rsidRDefault="00967085" w:rsidP="00967085">
      <w:pPr>
        <w:tabs>
          <w:tab w:val="num" w:pos="851"/>
        </w:tabs>
        <w:jc w:val="both"/>
        <w:rPr>
          <w:rFonts w:asciiTheme="minorHAnsi" w:hAnsiTheme="minorHAnsi" w:cs="Arial"/>
          <w:sz w:val="22"/>
          <w:szCs w:val="22"/>
        </w:rPr>
      </w:pPr>
    </w:p>
    <w:p w14:paraId="78684EAA" w14:textId="77777777" w:rsidR="00967085" w:rsidRPr="00566BD5" w:rsidRDefault="00967085" w:rsidP="00967085">
      <w:pPr>
        <w:pStyle w:val="Nagwek2"/>
        <w:numPr>
          <w:ilvl w:val="0"/>
          <w:numId w:val="0"/>
        </w:numPr>
        <w:rPr>
          <w:rFonts w:asciiTheme="minorHAnsi" w:hAnsiTheme="minorHAnsi" w:cs="Arial"/>
          <w:sz w:val="22"/>
          <w:szCs w:val="22"/>
        </w:rPr>
      </w:pPr>
      <w:r w:rsidRPr="00566BD5">
        <w:rPr>
          <w:rFonts w:asciiTheme="minorHAnsi" w:hAnsiTheme="minorHAnsi" w:cs="Arial"/>
          <w:sz w:val="22"/>
          <w:szCs w:val="22"/>
        </w:rPr>
        <w:t>Dokumenty podmiotów zagranicznych:</w:t>
      </w:r>
    </w:p>
    <w:tbl>
      <w:tblPr>
        <w:tblW w:w="845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
        <w:gridCol w:w="7936"/>
      </w:tblGrid>
      <w:tr w:rsidR="00967085" w:rsidRPr="00566BD5" w14:paraId="45688F65" w14:textId="77777777" w:rsidTr="00354617">
        <w:tc>
          <w:tcPr>
            <w:tcW w:w="521" w:type="dxa"/>
          </w:tcPr>
          <w:p w14:paraId="549ED25B"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b/>
                <w:sz w:val="22"/>
                <w:szCs w:val="22"/>
              </w:rPr>
              <w:t>Lp.</w:t>
            </w:r>
          </w:p>
        </w:tc>
        <w:tc>
          <w:tcPr>
            <w:tcW w:w="7936" w:type="dxa"/>
          </w:tcPr>
          <w:p w14:paraId="6BF8DDF9"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b/>
                <w:sz w:val="22"/>
                <w:szCs w:val="22"/>
              </w:rPr>
              <w:t>Wymagany dokument</w:t>
            </w:r>
          </w:p>
        </w:tc>
      </w:tr>
      <w:tr w:rsidR="00967085" w:rsidRPr="00566BD5" w14:paraId="3CB21F99" w14:textId="77777777" w:rsidTr="00354617">
        <w:tc>
          <w:tcPr>
            <w:tcW w:w="521" w:type="dxa"/>
          </w:tcPr>
          <w:p w14:paraId="5751EBEF"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1</w:t>
            </w:r>
          </w:p>
        </w:tc>
        <w:tc>
          <w:tcPr>
            <w:tcW w:w="7936" w:type="dxa"/>
          </w:tcPr>
          <w:p w14:paraId="7CD50C48"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Dokument potwierdzający, że nie otwarto jego likwidacji ani nie ogłoszono upadłości</w:t>
            </w:r>
          </w:p>
          <w:p w14:paraId="14452BE8"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dokument wystawiony w kraju, w którym ma siedzibę lub miejsce zamieszkania potwierdzający, że nie otwarto jego likwidacji ani nie ogłoszono upadłości - wystawiony nie wcześniej niż 6 miesięcy przed upływem terminu składania wniosków o dopuszczenie do udziału w postępowaniu o udzielenie zamówienia albo składania ofert</w:t>
            </w:r>
          </w:p>
        </w:tc>
      </w:tr>
      <w:tr w:rsidR="00967085" w:rsidRPr="00566BD5" w14:paraId="4C44369F" w14:textId="77777777" w:rsidTr="00354617">
        <w:tc>
          <w:tcPr>
            <w:tcW w:w="521" w:type="dxa"/>
          </w:tcPr>
          <w:p w14:paraId="187312E4"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2</w:t>
            </w:r>
          </w:p>
        </w:tc>
        <w:tc>
          <w:tcPr>
            <w:tcW w:w="7936" w:type="dxa"/>
          </w:tcPr>
          <w:p w14:paraId="11A8744C"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Dokument potwierdzający, że nie zalega z uiszczaniem podatków, opłat, składek na ubezpieczenie społeczne i zdrowotne</w:t>
            </w:r>
          </w:p>
          <w:p w14:paraId="06823552"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 xml:space="preserve">Jeżeli wykonawca ma siedzibę lub miejsce zamieszkania poza terytorium Rzeczypospolitej Polskiej, przedkłada dokument wystawiony w kraju, w którym ma siedzibę lub miejsce zamieszkania potwierdzający, że nie zalega z uiszczaniem podatków, opłat, składek na ubezpieczenie społeczne i zdrowotne albo że uzyskał przewidziane prawem zwolnienie, odroczenie lub rozłożenie na raty zaległych płatności lub wstrzymanie w całości wykonania decyzji właściwego organu - wystawiony nie </w:t>
            </w:r>
            <w:r w:rsidRPr="00566BD5">
              <w:rPr>
                <w:rFonts w:asciiTheme="minorHAnsi" w:hAnsiTheme="minorHAnsi" w:cs="Arial"/>
                <w:sz w:val="22"/>
                <w:szCs w:val="22"/>
              </w:rPr>
              <w:lastRenderedPageBreak/>
              <w:t>wcześniej niż 3 miesiące przed upływem terminu składania wniosków o dopuszczenie do udziału w postępowaniu o udzielenie zamówienia albo składania ofert</w:t>
            </w:r>
          </w:p>
        </w:tc>
      </w:tr>
      <w:tr w:rsidR="00967085" w:rsidRPr="00566BD5" w14:paraId="7F859085" w14:textId="77777777" w:rsidTr="00354617">
        <w:tc>
          <w:tcPr>
            <w:tcW w:w="521" w:type="dxa"/>
          </w:tcPr>
          <w:p w14:paraId="6FF05590"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lastRenderedPageBreak/>
              <w:t>3</w:t>
            </w:r>
          </w:p>
        </w:tc>
        <w:tc>
          <w:tcPr>
            <w:tcW w:w="7936" w:type="dxa"/>
          </w:tcPr>
          <w:p w14:paraId="720F736A"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Dokument potwierdzający, że nie orzeczono wobec niego zakazu ubiegania się o zamówienie</w:t>
            </w:r>
          </w:p>
          <w:p w14:paraId="55CB9E52"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dokument wystawiony w kraju, w którym ma siedzibę lub miejsce zamieszkania potwierdzający, że nie orzeczono wobec niego zakazu ubiegania się o zamówienie - wystawiony nie wcześniej niż 6 miesięcy przed upływem terminu składania wniosków o dopuszczenie do udziału w postępowaniu o udzielenie zamówienia albo składania ofert</w:t>
            </w:r>
          </w:p>
        </w:tc>
      </w:tr>
      <w:tr w:rsidR="00967085" w:rsidRPr="00566BD5" w14:paraId="51B3ABDF" w14:textId="77777777" w:rsidTr="00354617">
        <w:tc>
          <w:tcPr>
            <w:tcW w:w="521" w:type="dxa"/>
          </w:tcPr>
          <w:p w14:paraId="42062B43"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4</w:t>
            </w:r>
          </w:p>
        </w:tc>
        <w:tc>
          <w:tcPr>
            <w:tcW w:w="7936" w:type="dxa"/>
          </w:tcPr>
          <w:p w14:paraId="01B68761"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Zaświadczenie w zakresie określonym w art. 24 ust. 1 pkt 4-8 ustawy</w:t>
            </w:r>
          </w:p>
          <w:p w14:paraId="52744624"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zaświadczenie właściwego organu sądowego lub administracyjnego miejsca zamieszkania albo zamieszkania osoby, której dokumenty dotyczą, w zakresie określonym w art. 24 ust. 1 pkt 4–8 ustawy - wystawione nie wcześniej niż 6 miesięcy przed upływem terminu składania wniosków o dopuszczenie do udziału w postępowaniu o udzielenie zamówienia albo składania ofert</w:t>
            </w:r>
          </w:p>
        </w:tc>
      </w:tr>
      <w:tr w:rsidR="00967085" w:rsidRPr="00566BD5" w14:paraId="51352E61" w14:textId="77777777" w:rsidTr="00354617">
        <w:tc>
          <w:tcPr>
            <w:tcW w:w="521" w:type="dxa"/>
          </w:tcPr>
          <w:p w14:paraId="74D55DDB"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5</w:t>
            </w:r>
          </w:p>
        </w:tc>
        <w:tc>
          <w:tcPr>
            <w:tcW w:w="7936" w:type="dxa"/>
          </w:tcPr>
          <w:p w14:paraId="387E7E37" w14:textId="77777777" w:rsidR="00967085" w:rsidRPr="00566BD5" w:rsidRDefault="00967085" w:rsidP="00354617">
            <w:pPr>
              <w:spacing w:before="60" w:after="120"/>
              <w:jc w:val="both"/>
              <w:rPr>
                <w:rFonts w:asciiTheme="minorHAnsi" w:hAnsiTheme="minorHAnsi" w:cs="Arial"/>
                <w:b/>
                <w:bCs/>
                <w:sz w:val="22"/>
                <w:szCs w:val="22"/>
              </w:rPr>
            </w:pPr>
            <w:r w:rsidRPr="00566BD5">
              <w:rPr>
                <w:rFonts w:asciiTheme="minorHAnsi" w:hAnsiTheme="minorHAnsi" w:cs="Arial"/>
                <w:b/>
                <w:bCs/>
                <w:sz w:val="22"/>
                <w:szCs w:val="22"/>
              </w:rPr>
              <w:t>Zaświadczenie w zakresie określonym w art. 24 ust. 1 pkt 10 i 11 ustawy</w:t>
            </w:r>
          </w:p>
          <w:p w14:paraId="67BCCDEF" w14:textId="77777777" w:rsidR="00967085" w:rsidRPr="00566BD5" w:rsidRDefault="00967085" w:rsidP="00354617">
            <w:pPr>
              <w:spacing w:before="60" w:after="120"/>
              <w:jc w:val="both"/>
              <w:rPr>
                <w:rFonts w:asciiTheme="minorHAnsi" w:hAnsiTheme="minorHAnsi" w:cs="Arial"/>
                <w:sz w:val="22"/>
                <w:szCs w:val="22"/>
              </w:rPr>
            </w:pPr>
            <w:r w:rsidRPr="00566BD5">
              <w:rPr>
                <w:rFonts w:asciiTheme="minorHAnsi" w:hAnsiTheme="minorHAnsi" w:cs="Arial"/>
                <w:sz w:val="22"/>
                <w:szCs w:val="22"/>
              </w:rPr>
              <w:t>Jeżeli wykonawca ma siedzibę lub miejsce zamieszkania poza terytorium Rzeczypospolitej Polskiej, przedkłada zaświadczenie właściwego organu sądowego lub administracyjnego miejsca zamieszkania albo zamieszkania osoby, której dokumenty dotyczą, w zakresie określonym w art. 24 ust. 1 pkt 10 i 11 ustawy – wystawione nie wcześniej niż 6 miesięcy przed upływem terminu składania wniosków o dopuszczenie do udziału w postępowaniu o udzielenie zamówienia albo składania ofert</w:t>
            </w:r>
          </w:p>
        </w:tc>
      </w:tr>
    </w:tbl>
    <w:p w14:paraId="00410FF1" w14:textId="77777777" w:rsidR="00967085" w:rsidRPr="00566BD5" w:rsidRDefault="00967085" w:rsidP="00967085">
      <w:pPr>
        <w:tabs>
          <w:tab w:val="num" w:pos="851"/>
        </w:tabs>
        <w:jc w:val="both"/>
        <w:rPr>
          <w:rFonts w:asciiTheme="minorHAnsi" w:hAnsiTheme="minorHAnsi" w:cs="Arial"/>
          <w:sz w:val="22"/>
          <w:szCs w:val="22"/>
        </w:rPr>
      </w:pPr>
    </w:p>
    <w:p w14:paraId="5B0D35B7" w14:textId="77777777" w:rsidR="00967085" w:rsidRPr="00566BD5" w:rsidRDefault="00967085" w:rsidP="00967085">
      <w:pPr>
        <w:suppressLineNumbers/>
        <w:tabs>
          <w:tab w:val="left" w:pos="0"/>
        </w:tabs>
        <w:ind w:right="283"/>
        <w:jc w:val="both"/>
        <w:rPr>
          <w:rFonts w:asciiTheme="minorHAnsi" w:hAnsiTheme="minorHAnsi" w:cs="Arial"/>
          <w:bCs/>
          <w:sz w:val="22"/>
          <w:szCs w:val="22"/>
        </w:rPr>
      </w:pPr>
      <w:r w:rsidRPr="00566BD5">
        <w:rPr>
          <w:rFonts w:asciiTheme="minorHAnsi" w:hAnsiTheme="minorHAnsi" w:cs="Arial"/>
          <w:bCs/>
          <w:sz w:val="22"/>
          <w:szCs w:val="22"/>
        </w:rPr>
        <w:t>Jeżeli w kraju zamieszkania osoby lub w kraju, w którym wykonawca ma siedzibę lub miejsce zamieszkania nie wydaje się dokumentów, o których mowa powyżej,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 wystawione z odpowiednią datą wymaganą dla tych dokumentów.</w:t>
      </w:r>
    </w:p>
    <w:p w14:paraId="24D28AEB" w14:textId="77777777" w:rsidR="00967085" w:rsidRPr="00566BD5" w:rsidRDefault="00967085" w:rsidP="00967085">
      <w:pPr>
        <w:autoSpaceDE w:val="0"/>
        <w:autoSpaceDN w:val="0"/>
        <w:adjustRightInd w:val="0"/>
        <w:jc w:val="both"/>
        <w:rPr>
          <w:rFonts w:asciiTheme="minorHAnsi" w:hAnsiTheme="minorHAnsi" w:cs="Arial"/>
          <w:b/>
          <w:bCs/>
          <w:iCs/>
          <w:sz w:val="22"/>
          <w:szCs w:val="22"/>
        </w:rPr>
      </w:pPr>
      <w:r w:rsidRPr="00566BD5">
        <w:rPr>
          <w:rFonts w:asciiTheme="minorHAnsi" w:hAnsiTheme="minorHAnsi" w:cs="Arial"/>
          <w:b/>
          <w:sz w:val="22"/>
          <w:szCs w:val="22"/>
        </w:rPr>
        <w:t>C.</w:t>
      </w:r>
      <w:r w:rsidRPr="00566BD5">
        <w:rPr>
          <w:rFonts w:asciiTheme="minorHAnsi" w:hAnsiTheme="minorHAnsi" w:cs="Arial"/>
          <w:b/>
          <w:bCs/>
          <w:i/>
          <w:iCs/>
          <w:sz w:val="22"/>
          <w:szCs w:val="22"/>
        </w:rPr>
        <w:t xml:space="preserve"> W celu wykazania spełnienia warunku udziału w postępowaniu dotyczącego braku podstaw do wykluczenia z postępowania o udzielenie zamówienia wykonawcy w okolicznościach, o których mowa w art. 24 ust.2 pkt 5 ustawy Pzp należy złożyć następujące dokumenty w formie oryginału lub kserokopii poświadczonych za zgodność z oryginałem prze wykonawcę lub osobę upoważnioną, z zachowaniem reprezentacji:</w:t>
      </w:r>
    </w:p>
    <w:p w14:paraId="3C282EA4" w14:textId="77777777" w:rsidR="00967085" w:rsidRPr="00566BD5" w:rsidRDefault="00967085" w:rsidP="00967085">
      <w:pPr>
        <w:pStyle w:val="Tekstpodstawowy2"/>
        <w:jc w:val="both"/>
        <w:rPr>
          <w:rFonts w:asciiTheme="minorHAnsi" w:hAnsiTheme="minorHAnsi" w:cs="Arial"/>
          <w:sz w:val="22"/>
          <w:szCs w:val="22"/>
        </w:rPr>
      </w:pPr>
      <w:r w:rsidRPr="00566BD5">
        <w:rPr>
          <w:rFonts w:asciiTheme="minorHAnsi" w:hAnsiTheme="minorHAnsi" w:cs="Arial"/>
          <w:sz w:val="22"/>
          <w:szCs w:val="22"/>
        </w:rPr>
        <w:t>a) lista podmiotów należących do tej samej grupy kapitałowej, o której mowa w art. 24 ust. 2 pkt 5 ustawy Pzp albo informacja o tym , że nie należy do grupy kapitałowej (załącznik nr 5)</w:t>
      </w:r>
    </w:p>
    <w:p w14:paraId="6C92182D" w14:textId="77777777" w:rsidR="00967085" w:rsidRPr="00566BD5" w:rsidRDefault="00967085" w:rsidP="00967085">
      <w:pPr>
        <w:suppressLineNumbers/>
        <w:tabs>
          <w:tab w:val="left" w:pos="0"/>
        </w:tabs>
        <w:ind w:left="900" w:right="283" w:hanging="540"/>
        <w:jc w:val="both"/>
        <w:rPr>
          <w:rFonts w:asciiTheme="minorHAnsi" w:hAnsiTheme="minorHAnsi" w:cs="Arial"/>
          <w:bCs/>
          <w:sz w:val="22"/>
          <w:szCs w:val="22"/>
        </w:rPr>
      </w:pPr>
    </w:p>
    <w:p w14:paraId="3BB664F1" w14:textId="77777777" w:rsidR="00967085" w:rsidRPr="00566BD5" w:rsidRDefault="00967085" w:rsidP="00967085">
      <w:pPr>
        <w:autoSpaceDE w:val="0"/>
        <w:autoSpaceDN w:val="0"/>
        <w:adjustRightInd w:val="0"/>
        <w:jc w:val="both"/>
        <w:rPr>
          <w:rFonts w:asciiTheme="minorHAnsi" w:hAnsiTheme="minorHAnsi" w:cs="Arial"/>
          <w:iCs/>
          <w:sz w:val="22"/>
          <w:szCs w:val="22"/>
        </w:rPr>
      </w:pPr>
      <w:r w:rsidRPr="00566BD5">
        <w:rPr>
          <w:rFonts w:asciiTheme="minorHAnsi" w:hAnsiTheme="minorHAnsi" w:cs="Arial"/>
          <w:sz w:val="22"/>
          <w:szCs w:val="22"/>
        </w:rPr>
        <w:t xml:space="preserve">W przypadku oferty składanej przez wykonawców ubiegających się wspólnie o udzielenie zamówienia publicznego, dokumenty potwierdzające, że wykonawca nie podlega wykluczeniu składa każdy </w:t>
      </w:r>
      <w:r w:rsidRPr="00566BD5">
        <w:rPr>
          <w:rFonts w:asciiTheme="minorHAnsi" w:hAnsiTheme="minorHAnsi" w:cs="Arial"/>
          <w:sz w:val="22"/>
          <w:szCs w:val="22"/>
        </w:rPr>
        <w:br/>
        <w:t xml:space="preserve">z wykonawców oddzielnie. </w:t>
      </w:r>
      <w:r w:rsidR="00412CA5">
        <w:rPr>
          <w:rFonts w:asciiTheme="minorHAnsi" w:hAnsiTheme="minorHAnsi" w:cs="Arial"/>
          <w:sz w:val="22"/>
          <w:szCs w:val="22"/>
        </w:rPr>
        <w:tab/>
      </w:r>
      <w:r w:rsidRPr="00566BD5">
        <w:rPr>
          <w:rFonts w:asciiTheme="minorHAnsi" w:hAnsiTheme="minorHAnsi" w:cs="Arial"/>
          <w:sz w:val="22"/>
          <w:szCs w:val="22"/>
        </w:rPr>
        <w:br/>
      </w:r>
      <w:r w:rsidRPr="00566BD5">
        <w:rPr>
          <w:rFonts w:asciiTheme="minorHAnsi" w:hAnsiTheme="minorHAnsi" w:cs="Arial"/>
          <w:iCs/>
          <w:sz w:val="22"/>
          <w:szCs w:val="22"/>
        </w:rPr>
        <w:t xml:space="preserve">Wykonawca powołujący się przy wykazaniu spełnienia warunków udziału w postępowaniu na wiedzę </w:t>
      </w:r>
      <w:r w:rsidRPr="00566BD5">
        <w:rPr>
          <w:rFonts w:asciiTheme="minorHAnsi" w:hAnsiTheme="minorHAnsi" w:cs="Arial"/>
          <w:iCs/>
          <w:sz w:val="22"/>
          <w:szCs w:val="22"/>
        </w:rPr>
        <w:br/>
        <w:t>i doświadczenie, potencjał techniczny, osoby zdolne do wykonania zamówienia lub zdolności finansowe innych podmiotów, które będą brały udział w realizacji części zamówienia, na zasadach określonych w art. 26 ust.2b Pzp zobowiązany jest udowodnić zamawiającemu, iż będzie dysponował zasobami niezbędnymi do realizacji zamówienia, w szczególności przedstawiając pisemne zobowiązanie innych podmiotów do oddania mu do dyspozycji niezbędnych zasobów na okres korzystania z nich przy wykonywaniu zamówienia.</w:t>
      </w:r>
    </w:p>
    <w:p w14:paraId="5F4B4F49" w14:textId="77777777" w:rsidR="00967085" w:rsidRPr="00566BD5" w:rsidRDefault="00967085" w:rsidP="00967085">
      <w:pPr>
        <w:autoSpaceDE w:val="0"/>
        <w:autoSpaceDN w:val="0"/>
        <w:adjustRightInd w:val="0"/>
        <w:jc w:val="both"/>
        <w:rPr>
          <w:rFonts w:asciiTheme="minorHAnsi" w:hAnsiTheme="minorHAnsi" w:cs="Arial"/>
          <w:iCs/>
          <w:sz w:val="22"/>
          <w:szCs w:val="22"/>
        </w:rPr>
      </w:pPr>
      <w:r w:rsidRPr="00566BD5">
        <w:rPr>
          <w:rFonts w:asciiTheme="minorHAnsi" w:hAnsiTheme="minorHAnsi" w:cs="Arial"/>
          <w:iCs/>
          <w:sz w:val="22"/>
          <w:szCs w:val="22"/>
        </w:rPr>
        <w:t xml:space="preserve">Jeżeli wykonawca, wykazując spełnienie warunków, o których mowa w art. 22 ust. 1 Pzp polega na zasobach innych podmiotów, na zasadach określonych w art. 26 ust. 2b Pzp, a podmioty te będą brały </w:t>
      </w:r>
      <w:r w:rsidRPr="00566BD5">
        <w:rPr>
          <w:rFonts w:asciiTheme="minorHAnsi" w:hAnsiTheme="minorHAnsi" w:cs="Arial"/>
          <w:iCs/>
          <w:sz w:val="22"/>
          <w:szCs w:val="22"/>
        </w:rPr>
        <w:lastRenderedPageBreak/>
        <w:t xml:space="preserve">udział w realizacji części zamówienia, zamawiający żąda przedstawienia w odniesieniu do tych podmiotów dokumentów dotyczących tego podmiotu w zakresie wymaganym dla wykonawcy. Postanowienia dotyczące podmiotów, które mają siedzibę lub miejsce zamieszkania poza granicami Rzeczypospolitej stosuje się odpowiednio. </w:t>
      </w:r>
    </w:p>
    <w:p w14:paraId="672D8646" w14:textId="77777777" w:rsidR="00967085" w:rsidRPr="00566BD5" w:rsidRDefault="00967085" w:rsidP="00967085">
      <w:pPr>
        <w:tabs>
          <w:tab w:val="num" w:pos="851"/>
        </w:tabs>
        <w:jc w:val="both"/>
        <w:rPr>
          <w:rFonts w:asciiTheme="minorHAnsi" w:hAnsiTheme="minorHAnsi" w:cs="Arial"/>
          <w:sz w:val="22"/>
          <w:szCs w:val="22"/>
        </w:rPr>
      </w:pPr>
    </w:p>
    <w:p w14:paraId="588514B4"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r w:rsidRPr="00566BD5">
        <w:rPr>
          <w:rFonts w:asciiTheme="minorHAnsi" w:hAnsiTheme="minorHAnsi" w:cs="Arial"/>
          <w:b/>
          <w:sz w:val="22"/>
          <w:szCs w:val="22"/>
        </w:rPr>
        <w:t xml:space="preserve">VII.INFORMACJA O SPOSOBIE POROZUMIEWANIA SIĘ ORAZ SPOSÓB UDZIELANIA WYJAŚNIEŃ DOTYCZĄCYCH SPECYFIKACJI ISTOTNYCH WARUNKÓW ZAMÓWIENIA I PRZEKAZYWANIA OŚWIADCZEŃ I DOKUMENTÓW </w:t>
      </w:r>
    </w:p>
    <w:p w14:paraId="04781F1A"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0F4DD688" w14:textId="77777777" w:rsidR="00967085" w:rsidRPr="00566BD5" w:rsidRDefault="00967085" w:rsidP="00525D8D">
      <w:pPr>
        <w:pStyle w:val="ust"/>
        <w:numPr>
          <w:ilvl w:val="0"/>
          <w:numId w:val="13"/>
        </w:numPr>
        <w:tabs>
          <w:tab w:val="num" w:pos="1440"/>
        </w:tabs>
        <w:spacing w:after="0"/>
        <w:rPr>
          <w:rFonts w:asciiTheme="minorHAnsi" w:hAnsiTheme="minorHAnsi" w:cs="Arial"/>
          <w:sz w:val="22"/>
          <w:szCs w:val="22"/>
        </w:rPr>
      </w:pPr>
      <w:r w:rsidRPr="00566BD5">
        <w:rPr>
          <w:rFonts w:asciiTheme="minorHAnsi" w:hAnsiTheme="minorHAnsi" w:cs="Arial"/>
          <w:sz w:val="22"/>
          <w:szCs w:val="22"/>
        </w:rPr>
        <w:t xml:space="preserve">Wykonawca może zwrócić się do Zamawiającego o wyjaśnienie treści specyfikacji istotnych warunków zamówienia. Zamawiający jest obowiązany udzielić wyjaśnień niezwłocznie, jednak nie później niż </w:t>
      </w:r>
      <w:r w:rsidRPr="00566BD5">
        <w:rPr>
          <w:rFonts w:asciiTheme="minorHAnsi" w:hAnsiTheme="minorHAnsi" w:cs="Arial"/>
          <w:sz w:val="22"/>
          <w:szCs w:val="22"/>
          <w:lang w:eastAsia="en-US"/>
        </w:rPr>
        <w:t xml:space="preserve">na 6 dni </w:t>
      </w:r>
      <w:r w:rsidRPr="00566BD5">
        <w:rPr>
          <w:rFonts w:asciiTheme="minorHAnsi" w:hAnsiTheme="minorHAnsi" w:cs="Arial"/>
          <w:sz w:val="22"/>
          <w:szCs w:val="22"/>
        </w:rPr>
        <w:t>przed upływem terminu składania ofert</w:t>
      </w:r>
      <w:r w:rsidRPr="00566BD5">
        <w:rPr>
          <w:rFonts w:asciiTheme="minorHAnsi" w:hAnsiTheme="minorHAnsi" w:cs="Arial"/>
          <w:sz w:val="22"/>
          <w:szCs w:val="22"/>
          <w:lang w:eastAsia="en-US"/>
        </w:rPr>
        <w:t xml:space="preserve"> </w:t>
      </w:r>
      <w:r w:rsidRPr="00566BD5">
        <w:rPr>
          <w:rFonts w:asciiTheme="minorHAnsi" w:hAnsiTheme="minorHAnsi" w:cs="Arial"/>
          <w:sz w:val="22"/>
          <w:szCs w:val="22"/>
        </w:rPr>
        <w:t>pod warunkiem że wniosek o wyjaśnienie treści specyfikacji istotnych warunków zamówienia wpłynął do Zamawiającego nie później niż do końca dnia, w którym upływa połowa wyznaczonego terminu składania ofert.</w:t>
      </w:r>
    </w:p>
    <w:p w14:paraId="382BC7B8" w14:textId="77777777" w:rsidR="00967085" w:rsidRPr="00566BD5" w:rsidRDefault="00967085" w:rsidP="00967085">
      <w:pPr>
        <w:pStyle w:val="ust"/>
        <w:spacing w:after="0"/>
        <w:ind w:left="0" w:firstLine="0"/>
        <w:rPr>
          <w:rFonts w:asciiTheme="minorHAnsi" w:hAnsiTheme="minorHAnsi" w:cs="Arial"/>
          <w:sz w:val="22"/>
          <w:szCs w:val="22"/>
        </w:rPr>
      </w:pPr>
    </w:p>
    <w:p w14:paraId="0299AD0C" w14:textId="77777777" w:rsidR="00967085" w:rsidRPr="00566BD5" w:rsidRDefault="00967085" w:rsidP="00525D8D">
      <w:pPr>
        <w:numPr>
          <w:ilvl w:val="0"/>
          <w:numId w:val="13"/>
        </w:numPr>
        <w:tabs>
          <w:tab w:val="left" w:pos="540"/>
        </w:tabs>
        <w:autoSpaceDE w:val="0"/>
        <w:autoSpaceDN w:val="0"/>
        <w:adjustRightInd w:val="0"/>
        <w:jc w:val="both"/>
        <w:rPr>
          <w:rFonts w:asciiTheme="minorHAnsi" w:hAnsiTheme="minorHAnsi" w:cs="Arial"/>
          <w:sz w:val="22"/>
          <w:szCs w:val="22"/>
        </w:rPr>
      </w:pPr>
      <w:r w:rsidRPr="00566BD5">
        <w:rPr>
          <w:rFonts w:asciiTheme="minorHAnsi" w:hAnsiTheme="minorHAnsi" w:cs="Arial"/>
          <w:sz w:val="22"/>
          <w:szCs w:val="22"/>
        </w:rPr>
        <w:t xml:space="preserve">Jeżeli wniosek o wyjaśnienie treści specyfikacji istotnych warunków zamówienia wpłynął po upływie terminu składania wniosku, o którym mowa w pkt. 1 lub dotyczy udzielonych wyjaśnień, Zamawiający może udzielić wyjaśnień albo pozostawić wniosek bez rozpoznania. </w:t>
      </w:r>
    </w:p>
    <w:p w14:paraId="5C90589C" w14:textId="77777777" w:rsidR="00967085" w:rsidRPr="00566BD5" w:rsidRDefault="00967085" w:rsidP="00967085">
      <w:pPr>
        <w:pStyle w:val="ust"/>
        <w:spacing w:after="0"/>
        <w:rPr>
          <w:rFonts w:asciiTheme="minorHAnsi" w:hAnsiTheme="minorHAnsi" w:cs="Arial"/>
          <w:sz w:val="22"/>
          <w:szCs w:val="22"/>
        </w:rPr>
      </w:pPr>
      <w:r w:rsidRPr="00566BD5">
        <w:rPr>
          <w:rFonts w:asciiTheme="minorHAnsi" w:hAnsiTheme="minorHAnsi" w:cs="Arial"/>
          <w:sz w:val="22"/>
          <w:szCs w:val="22"/>
        </w:rPr>
        <w:tab/>
      </w:r>
    </w:p>
    <w:p w14:paraId="28A43BCE"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 xml:space="preserve">Przedłużenie terminu składania ofert nie wpływa na bieg terminu składania wniosku, o którym mowa w pkt. 1. </w:t>
      </w:r>
    </w:p>
    <w:p w14:paraId="3F97243B"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W postępowaniu o udzielenie zamówienia,  wnioski, oświadczenia, zawiadomienia oraz informacje Zamawiający i Wykonawcy przekazują e - mail , faksem z zastrzeżeniem pkt. 5.</w:t>
      </w:r>
    </w:p>
    <w:p w14:paraId="2455AF78" w14:textId="77777777" w:rsidR="00967085" w:rsidRPr="00566BD5" w:rsidRDefault="00967085" w:rsidP="00967085">
      <w:pPr>
        <w:pStyle w:val="ust"/>
        <w:spacing w:after="0"/>
        <w:ind w:left="900" w:hanging="724"/>
        <w:rPr>
          <w:rFonts w:asciiTheme="minorHAnsi" w:hAnsiTheme="minorHAnsi" w:cs="Arial"/>
          <w:sz w:val="22"/>
          <w:szCs w:val="22"/>
        </w:rPr>
      </w:pPr>
    </w:p>
    <w:p w14:paraId="063965BD"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Forma pisemna zastrzeżona jest do złożenia oferty wraz z załącznikami, w tym oświadczeń i dokumentów potwierdzających spełnienie warunków udziału w postępowaniu, oświadczeń i dokumentów potwierdzających spełnienie przez oferowany przedmiot zamówienia wymagań określonych przez zamawiającego, oświadczeń o braku podstaw do wykluczenia, listy podmiotów należących do tej samej grupy kapitałowej, o której mowa w art. 24 ust 2 pkt. 5 /informacji o tym, że wykonawca nie należy do grupy kapitałowej oraz pełnomocnictwa.</w:t>
      </w:r>
    </w:p>
    <w:p w14:paraId="6300C0A6"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Jeżeli zamawiający lub wykonawca przekazują oświadczenia, wnioski, zawiadomienia oraz informacje faksem lub e-mail , każda ze stron na żądanie drugiej niezwłocznie potwierdza fakt ich otrzymania.</w:t>
      </w:r>
    </w:p>
    <w:p w14:paraId="2EEB9AF7" w14:textId="77777777" w:rsidR="00967085" w:rsidRPr="00566BD5" w:rsidRDefault="00967085" w:rsidP="00525D8D">
      <w:pPr>
        <w:pStyle w:val="ust"/>
        <w:numPr>
          <w:ilvl w:val="0"/>
          <w:numId w:val="13"/>
        </w:numPr>
        <w:spacing w:after="0"/>
        <w:rPr>
          <w:rFonts w:asciiTheme="minorHAnsi" w:hAnsiTheme="minorHAnsi" w:cs="Arial"/>
          <w:sz w:val="22"/>
          <w:szCs w:val="22"/>
        </w:rPr>
      </w:pPr>
      <w:r w:rsidRPr="00566BD5">
        <w:rPr>
          <w:rFonts w:asciiTheme="minorHAnsi" w:hAnsiTheme="minorHAnsi" w:cs="Arial"/>
          <w:sz w:val="22"/>
          <w:szCs w:val="22"/>
        </w:rPr>
        <w:t>Domniemywa się, iż pismo wysłane przez zamawiającego na numer faksu lub adres e-mail podany przez wykonawcę zostało mu doręczone w sposób umożliwiający  zapoznanie się wykonawcy z treścią pisma, chyba że wykonawca wezwany przez zamawiającego do potwierdzenia otrzymania oświadczenia, wniosku, zawiadomienia lub informacji w sposób określony w pkt. 6. oświadczy, iż ww. wiadomości nie otrzymał.</w:t>
      </w:r>
    </w:p>
    <w:p w14:paraId="1FA4B679" w14:textId="77777777" w:rsidR="00967085" w:rsidRPr="00412CA5" w:rsidRDefault="00967085" w:rsidP="0090425D">
      <w:pPr>
        <w:pStyle w:val="ust"/>
        <w:numPr>
          <w:ilvl w:val="0"/>
          <w:numId w:val="13"/>
        </w:numPr>
        <w:spacing w:after="0"/>
        <w:rPr>
          <w:rFonts w:asciiTheme="minorHAnsi" w:hAnsiTheme="minorHAnsi" w:cs="Arial"/>
          <w:b/>
          <w:bCs/>
          <w:sz w:val="22"/>
          <w:szCs w:val="22"/>
        </w:rPr>
      </w:pPr>
      <w:r w:rsidRPr="00412CA5">
        <w:rPr>
          <w:rFonts w:asciiTheme="minorHAnsi" w:hAnsiTheme="minorHAnsi" w:cs="Arial"/>
          <w:sz w:val="22"/>
          <w:szCs w:val="22"/>
        </w:rPr>
        <w:t xml:space="preserve">Informacje dotyczące prowadzonego postępowania każda ze stron przekazuje drogą e-mail </w:t>
      </w:r>
      <w:hyperlink r:id="rId11" w:history="1">
        <w:r w:rsidRPr="00412CA5">
          <w:rPr>
            <w:rStyle w:val="Hipercze"/>
            <w:rFonts w:asciiTheme="minorHAnsi" w:hAnsiTheme="minorHAnsi" w:cs="Arial"/>
            <w:b/>
            <w:bCs/>
            <w:sz w:val="22"/>
            <w:szCs w:val="22"/>
          </w:rPr>
          <w:t>zamowienia@zoz-mswia-lodz.pl</w:t>
        </w:r>
      </w:hyperlink>
      <w:r w:rsidRPr="00412CA5">
        <w:rPr>
          <w:rFonts w:asciiTheme="minorHAnsi" w:hAnsiTheme="minorHAnsi" w:cs="Arial"/>
          <w:b/>
          <w:bCs/>
          <w:sz w:val="22"/>
          <w:szCs w:val="22"/>
        </w:rPr>
        <w:t xml:space="preserve"> lub faksem 42/63 41 254</w:t>
      </w:r>
    </w:p>
    <w:p w14:paraId="0CF8F10A" w14:textId="77777777" w:rsidR="00967085" w:rsidRPr="00566BD5" w:rsidRDefault="00967085" w:rsidP="00525D8D">
      <w:pPr>
        <w:pStyle w:val="ust"/>
        <w:numPr>
          <w:ilvl w:val="0"/>
          <w:numId w:val="14"/>
        </w:numPr>
        <w:spacing w:after="0"/>
        <w:rPr>
          <w:rFonts w:asciiTheme="minorHAnsi" w:hAnsiTheme="minorHAnsi" w:cs="Arial"/>
          <w:sz w:val="22"/>
          <w:szCs w:val="22"/>
        </w:rPr>
      </w:pPr>
      <w:r w:rsidRPr="00566BD5">
        <w:rPr>
          <w:rFonts w:asciiTheme="minorHAnsi" w:hAnsiTheme="minorHAnsi" w:cs="Arial"/>
          <w:sz w:val="22"/>
          <w:szCs w:val="22"/>
        </w:rPr>
        <w:t xml:space="preserve">W przypadku wniesienia zapytania dotyczącego postępowania, Zamawiający prześle treść wyjaśnień wszystkim Wykonawcom, którzy otrzymali Specyfikację istotnych warunków zamówienia. </w:t>
      </w:r>
    </w:p>
    <w:p w14:paraId="4543BF22" w14:textId="77777777" w:rsidR="00967085" w:rsidRPr="00566BD5" w:rsidRDefault="00967085" w:rsidP="00525D8D">
      <w:pPr>
        <w:pStyle w:val="ust"/>
        <w:numPr>
          <w:ilvl w:val="0"/>
          <w:numId w:val="14"/>
        </w:numPr>
        <w:spacing w:after="0"/>
        <w:rPr>
          <w:rFonts w:asciiTheme="minorHAnsi" w:hAnsiTheme="minorHAnsi" w:cs="Arial"/>
          <w:sz w:val="22"/>
          <w:szCs w:val="22"/>
        </w:rPr>
      </w:pPr>
      <w:r w:rsidRPr="00566BD5">
        <w:rPr>
          <w:rFonts w:asciiTheme="minorHAnsi" w:hAnsiTheme="minorHAnsi" w:cs="Arial"/>
          <w:sz w:val="22"/>
          <w:szCs w:val="22"/>
        </w:rPr>
        <w:t>W szczególnie uzasadnionych przypadkach przed upływem terminu do składania ofert Zamawiający może zmienić treść specyfikacji istotnych warunków zamówienia. Każda wprowadzona zmiana staje się częścią integralną specyfikacji oraz doręczona zostanie wszystkim Wykonawcom, którym przekazano siwz.</w:t>
      </w:r>
    </w:p>
    <w:p w14:paraId="53086586"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u w:val="single"/>
        </w:rPr>
      </w:pPr>
    </w:p>
    <w:p w14:paraId="042BAE49"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1AC9C983" w14:textId="77777777" w:rsidR="00967085" w:rsidRPr="00566BD5" w:rsidRDefault="00967085" w:rsidP="00967085">
      <w:pPr>
        <w:pStyle w:val="Tekstpodstawowy"/>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r w:rsidRPr="00566BD5">
        <w:rPr>
          <w:rFonts w:asciiTheme="minorHAnsi" w:hAnsiTheme="minorHAnsi" w:cs="Arial"/>
          <w:b/>
          <w:sz w:val="22"/>
          <w:szCs w:val="22"/>
        </w:rPr>
        <w:t>VIII.OSOBY UPRAWNIONE DO KONTAKTOWANIA SIĘ Z WYKONAWCAMI I UDZIELANIA WYJAŚNIEŃ DOTYCZĄCYCH POSTĘPOWANIA:</w:t>
      </w:r>
    </w:p>
    <w:p w14:paraId="4A4479C3" w14:textId="77777777" w:rsidR="00967085" w:rsidRPr="00566BD5" w:rsidRDefault="00967085" w:rsidP="00967085">
      <w:pPr>
        <w:numPr>
          <w:ilvl w:val="12"/>
          <w:numId w:val="0"/>
        </w:numPr>
        <w:rPr>
          <w:rFonts w:asciiTheme="minorHAnsi" w:hAnsiTheme="minorHAnsi" w:cs="Arial"/>
          <w:sz w:val="22"/>
          <w:szCs w:val="22"/>
        </w:rPr>
      </w:pPr>
    </w:p>
    <w:p w14:paraId="3FFFF925" w14:textId="48FD33B2" w:rsidR="00967085" w:rsidRPr="00566BD5" w:rsidRDefault="008D3A3B" w:rsidP="002F1488">
      <w:pPr>
        <w:numPr>
          <w:ilvl w:val="0"/>
          <w:numId w:val="30"/>
        </w:numPr>
        <w:rPr>
          <w:rFonts w:asciiTheme="minorHAnsi" w:hAnsiTheme="minorHAnsi" w:cs="Arial"/>
          <w:sz w:val="22"/>
          <w:szCs w:val="22"/>
        </w:rPr>
      </w:pPr>
      <w:r w:rsidRPr="00566BD5">
        <w:rPr>
          <w:rFonts w:asciiTheme="minorHAnsi" w:hAnsiTheme="minorHAnsi" w:cs="Arial"/>
          <w:sz w:val="22"/>
          <w:szCs w:val="22"/>
        </w:rPr>
        <w:t>W sprawach formalnych</w:t>
      </w:r>
      <w:r w:rsidR="009414FC">
        <w:rPr>
          <w:rFonts w:asciiTheme="minorHAnsi" w:hAnsiTheme="minorHAnsi" w:cs="Arial"/>
          <w:sz w:val="22"/>
          <w:szCs w:val="22"/>
        </w:rPr>
        <w:t>:</w:t>
      </w:r>
      <w:r w:rsidRPr="00566BD5">
        <w:rPr>
          <w:rFonts w:asciiTheme="minorHAnsi" w:hAnsiTheme="minorHAnsi" w:cs="Arial"/>
          <w:sz w:val="22"/>
          <w:szCs w:val="22"/>
        </w:rPr>
        <w:t xml:space="preserve"> </w:t>
      </w:r>
      <w:r w:rsidR="00967085" w:rsidRPr="00566BD5">
        <w:rPr>
          <w:rFonts w:asciiTheme="minorHAnsi" w:hAnsiTheme="minorHAnsi" w:cs="Arial"/>
          <w:sz w:val="22"/>
          <w:szCs w:val="22"/>
        </w:rPr>
        <w:t xml:space="preserve">Monika Dobrzyńska ,        tel. 42/ 63 41 270 </w:t>
      </w:r>
    </w:p>
    <w:p w14:paraId="5A05C8F9" w14:textId="77777777" w:rsidR="00967085" w:rsidRPr="00566BD5" w:rsidRDefault="00967085" w:rsidP="00967085">
      <w:pPr>
        <w:pStyle w:val="Tekstpodstawowy"/>
        <w:tabs>
          <w:tab w:val="left" w:pos="737"/>
          <w:tab w:val="left" w:pos="907"/>
        </w:tabs>
        <w:rPr>
          <w:rFonts w:asciiTheme="minorHAnsi" w:hAnsiTheme="minorHAnsi" w:cs="Arial"/>
          <w:sz w:val="22"/>
          <w:szCs w:val="22"/>
        </w:rPr>
      </w:pPr>
    </w:p>
    <w:p w14:paraId="2AFBCBB4" w14:textId="34B52196" w:rsidR="00967085" w:rsidRPr="00566BD5" w:rsidRDefault="00967085" w:rsidP="00967085">
      <w:pPr>
        <w:pStyle w:val="Tekstpodstawowy"/>
        <w:tabs>
          <w:tab w:val="left" w:pos="737"/>
          <w:tab w:val="left" w:pos="907"/>
        </w:tabs>
        <w:rPr>
          <w:rFonts w:asciiTheme="minorHAnsi" w:hAnsiTheme="minorHAnsi" w:cs="Arial"/>
          <w:sz w:val="22"/>
          <w:szCs w:val="22"/>
        </w:rPr>
      </w:pPr>
      <w:r w:rsidRPr="00566BD5">
        <w:rPr>
          <w:rFonts w:asciiTheme="minorHAnsi" w:hAnsiTheme="minorHAnsi" w:cs="Arial"/>
          <w:sz w:val="22"/>
          <w:szCs w:val="22"/>
        </w:rPr>
        <w:lastRenderedPageBreak/>
        <w:t xml:space="preserve">Informacje i wyjaśnienia uzyskać można od poniedziałku do piątku w godzinach </w:t>
      </w:r>
      <w:r w:rsidRPr="00566BD5">
        <w:rPr>
          <w:rFonts w:asciiTheme="minorHAnsi" w:hAnsiTheme="minorHAnsi" w:cs="Arial"/>
          <w:sz w:val="22"/>
          <w:szCs w:val="22"/>
        </w:rPr>
        <w:br/>
        <w:t>od 7:30 – do 15:0</w:t>
      </w:r>
      <w:r w:rsidR="0019015D">
        <w:rPr>
          <w:rFonts w:asciiTheme="minorHAnsi" w:hAnsiTheme="minorHAnsi" w:cs="Arial"/>
          <w:sz w:val="22"/>
          <w:szCs w:val="22"/>
        </w:rPr>
        <w:t>0</w:t>
      </w:r>
      <w:r w:rsidRPr="00566BD5">
        <w:rPr>
          <w:rFonts w:asciiTheme="minorHAnsi" w:hAnsiTheme="minorHAnsi" w:cs="Arial"/>
          <w:sz w:val="22"/>
          <w:szCs w:val="22"/>
        </w:rPr>
        <w:t>.</w:t>
      </w:r>
    </w:p>
    <w:p w14:paraId="18C28AAA" w14:textId="77777777" w:rsidR="00D43FB8" w:rsidRPr="00566BD5" w:rsidRDefault="00D43FB8" w:rsidP="00D43FB8">
      <w:pPr>
        <w:tabs>
          <w:tab w:val="left" w:pos="5040"/>
        </w:tabs>
        <w:jc w:val="both"/>
        <w:rPr>
          <w:rFonts w:asciiTheme="minorHAnsi" w:hAnsiTheme="minorHAnsi" w:cs="Arial"/>
          <w:b/>
          <w:sz w:val="22"/>
          <w:szCs w:val="22"/>
          <w:highlight w:val="yellow"/>
        </w:rPr>
      </w:pPr>
    </w:p>
    <w:p w14:paraId="7A4E602A" w14:textId="77777777" w:rsidR="00D43FB8" w:rsidRPr="00566BD5" w:rsidRDefault="00D43FB8" w:rsidP="00D43FB8">
      <w:pPr>
        <w:tabs>
          <w:tab w:val="left" w:pos="5040"/>
        </w:tabs>
        <w:jc w:val="both"/>
        <w:rPr>
          <w:rFonts w:asciiTheme="minorHAnsi" w:hAnsiTheme="minorHAnsi" w:cs="Arial"/>
          <w:sz w:val="22"/>
          <w:szCs w:val="22"/>
        </w:rPr>
      </w:pPr>
      <w:r w:rsidRPr="00566BD5">
        <w:rPr>
          <w:rFonts w:asciiTheme="minorHAnsi" w:hAnsiTheme="minorHAnsi" w:cs="Arial"/>
          <w:b/>
          <w:sz w:val="22"/>
          <w:szCs w:val="22"/>
          <w:highlight w:val="yellow"/>
        </w:rPr>
        <w:t xml:space="preserve">W sprawach dotyczących opisu przedmiotu zamówienia </w:t>
      </w:r>
      <w:r w:rsidR="00F93110">
        <w:rPr>
          <w:rFonts w:asciiTheme="minorHAnsi" w:hAnsiTheme="minorHAnsi" w:cs="Arial"/>
          <w:b/>
          <w:sz w:val="22"/>
          <w:szCs w:val="22"/>
          <w:highlight w:val="yellow"/>
        </w:rPr>
        <w:t>–</w:t>
      </w:r>
      <w:r w:rsidRPr="00566BD5">
        <w:rPr>
          <w:rFonts w:asciiTheme="minorHAnsi" w:hAnsiTheme="minorHAnsi" w:cs="Arial"/>
          <w:b/>
          <w:sz w:val="22"/>
          <w:szCs w:val="22"/>
          <w:highlight w:val="yellow"/>
        </w:rPr>
        <w:t xml:space="preserve"> </w:t>
      </w:r>
      <w:r w:rsidR="00F93110">
        <w:rPr>
          <w:rFonts w:asciiTheme="minorHAnsi" w:hAnsiTheme="minorHAnsi" w:cs="Arial"/>
          <w:b/>
          <w:sz w:val="22"/>
          <w:szCs w:val="22"/>
          <w:highlight w:val="yellow"/>
        </w:rPr>
        <w:t>Patrycja Paluszyńska</w:t>
      </w:r>
      <w:r w:rsidRPr="00566BD5">
        <w:rPr>
          <w:rFonts w:asciiTheme="minorHAnsi" w:hAnsiTheme="minorHAnsi" w:cs="Arial"/>
          <w:b/>
          <w:sz w:val="22"/>
          <w:szCs w:val="22"/>
          <w:highlight w:val="yellow"/>
        </w:rPr>
        <w:t xml:space="preserve"> </w:t>
      </w:r>
      <w:r w:rsidRPr="00566BD5">
        <w:rPr>
          <w:rFonts w:asciiTheme="minorHAnsi" w:hAnsiTheme="minorHAnsi" w:cs="Arial"/>
          <w:sz w:val="22"/>
          <w:szCs w:val="22"/>
        </w:rPr>
        <w:t xml:space="preserve"> – przedstawiciel brokera ubezpieczeniowego GrECo JLT Polska sp. z o.o.  </w:t>
      </w:r>
    </w:p>
    <w:p w14:paraId="01FA99DB" w14:textId="2454C06F" w:rsidR="00395CA8" w:rsidRDefault="00D43FB8" w:rsidP="00D43FB8">
      <w:pPr>
        <w:tabs>
          <w:tab w:val="left" w:pos="5040"/>
        </w:tabs>
        <w:ind w:left="360"/>
        <w:jc w:val="both"/>
        <w:rPr>
          <w:rFonts w:asciiTheme="minorHAnsi" w:hAnsiTheme="minorHAnsi" w:cs="Arial"/>
          <w:sz w:val="22"/>
          <w:szCs w:val="22"/>
          <w:lang w:val="de-AT"/>
        </w:rPr>
      </w:pPr>
      <w:r w:rsidRPr="00566BD5">
        <w:rPr>
          <w:rFonts w:asciiTheme="minorHAnsi" w:hAnsiTheme="minorHAnsi" w:cs="Arial"/>
          <w:sz w:val="22"/>
          <w:szCs w:val="22"/>
        </w:rPr>
        <w:t xml:space="preserve">    </w:t>
      </w:r>
      <w:r w:rsidRPr="0090425D">
        <w:rPr>
          <w:rFonts w:asciiTheme="minorHAnsi" w:hAnsiTheme="minorHAnsi" w:cs="Arial"/>
          <w:sz w:val="22"/>
          <w:szCs w:val="22"/>
          <w:lang w:val="de-AT"/>
        </w:rPr>
        <w:t xml:space="preserve">Tel. </w:t>
      </w:r>
      <w:r w:rsidR="00F32F2E" w:rsidRPr="0090425D">
        <w:rPr>
          <w:rFonts w:asciiTheme="minorHAnsi" w:hAnsiTheme="minorHAnsi" w:cs="Arial"/>
          <w:sz w:val="22"/>
          <w:szCs w:val="22"/>
          <w:lang w:val="de-AT"/>
        </w:rPr>
        <w:t xml:space="preserve">+48 </w:t>
      </w:r>
      <w:r w:rsidR="00F93110" w:rsidRPr="0090425D">
        <w:rPr>
          <w:rFonts w:asciiTheme="minorHAnsi" w:hAnsiTheme="minorHAnsi" w:cs="Arial"/>
          <w:sz w:val="22"/>
          <w:szCs w:val="22"/>
          <w:lang w:val="de-AT"/>
        </w:rPr>
        <w:t xml:space="preserve">723 979 994 , </w:t>
      </w:r>
      <w:hyperlink r:id="rId12" w:history="1">
        <w:r w:rsidR="00395CA8" w:rsidRPr="00981172">
          <w:rPr>
            <w:rStyle w:val="Hipercze"/>
            <w:rFonts w:asciiTheme="minorHAnsi" w:hAnsiTheme="minorHAnsi" w:cs="Arial"/>
            <w:sz w:val="22"/>
            <w:szCs w:val="22"/>
            <w:lang w:val="de-AT"/>
          </w:rPr>
          <w:t>p.paluszynska@pl.greco.eu</w:t>
        </w:r>
      </w:hyperlink>
    </w:p>
    <w:p w14:paraId="7BF06B80" w14:textId="77777777" w:rsidR="00395CA8" w:rsidRDefault="00395CA8" w:rsidP="00D43FB8">
      <w:pPr>
        <w:tabs>
          <w:tab w:val="left" w:pos="5040"/>
        </w:tabs>
        <w:ind w:left="360"/>
        <w:jc w:val="both"/>
        <w:rPr>
          <w:rFonts w:asciiTheme="minorHAnsi" w:hAnsiTheme="minorHAnsi" w:cs="Arial"/>
          <w:sz w:val="22"/>
          <w:szCs w:val="22"/>
          <w:lang w:val="de-AT"/>
        </w:rPr>
      </w:pPr>
    </w:p>
    <w:p w14:paraId="7BA24412" w14:textId="77777777" w:rsidR="00967085" w:rsidRPr="00566BD5" w:rsidRDefault="00967085" w:rsidP="00967085">
      <w:pPr>
        <w:pStyle w:val="Tekstpodstawowywcity3"/>
        <w:tabs>
          <w:tab w:val="clear" w:pos="396"/>
        </w:tabs>
        <w:ind w:left="0" w:firstLine="0"/>
        <w:rPr>
          <w:rFonts w:asciiTheme="minorHAnsi" w:hAnsiTheme="minorHAnsi" w:cs="Arial"/>
          <w:b/>
          <w:sz w:val="22"/>
          <w:szCs w:val="22"/>
        </w:rPr>
      </w:pPr>
      <w:r w:rsidRPr="00566BD5">
        <w:rPr>
          <w:rFonts w:asciiTheme="minorHAnsi" w:hAnsiTheme="minorHAnsi" w:cs="Arial"/>
          <w:b/>
          <w:sz w:val="22"/>
          <w:szCs w:val="22"/>
        </w:rPr>
        <w:t>IX.TERMIN ZWIĄZANIA Z OFERTĄ</w:t>
      </w:r>
    </w:p>
    <w:p w14:paraId="1B1A707C" w14:textId="77777777" w:rsidR="00967085" w:rsidRPr="00566BD5" w:rsidRDefault="00967085" w:rsidP="0015790D">
      <w:pPr>
        <w:pStyle w:val="Tekstpodstawowy"/>
        <w:numPr>
          <w:ilvl w:val="0"/>
          <w:numId w:val="72"/>
        </w:numPr>
        <w:tabs>
          <w:tab w:val="clear" w:pos="340"/>
          <w:tab w:val="clear" w:pos="396"/>
          <w:tab w:val="clear" w:pos="510"/>
          <w:tab w:val="clear" w:pos="680"/>
          <w:tab w:val="clear" w:pos="793"/>
          <w:tab w:val="clear" w:pos="2154"/>
          <w:tab w:val="clear" w:pos="2381"/>
          <w:tab w:val="clear" w:pos="3742"/>
          <w:tab w:val="clear" w:pos="4082"/>
          <w:tab w:val="left" w:pos="567"/>
        </w:tabs>
        <w:jc w:val="left"/>
        <w:rPr>
          <w:rFonts w:asciiTheme="minorHAnsi" w:hAnsiTheme="minorHAnsi" w:cs="Arial"/>
          <w:sz w:val="22"/>
          <w:szCs w:val="22"/>
        </w:rPr>
      </w:pPr>
      <w:r w:rsidRPr="00566BD5">
        <w:rPr>
          <w:rFonts w:asciiTheme="minorHAnsi" w:hAnsiTheme="minorHAnsi" w:cs="Arial"/>
          <w:sz w:val="22"/>
          <w:szCs w:val="22"/>
        </w:rPr>
        <w:t>Wykonawcy będą związani ofertą 60 dni, licząc od daty upływu terminu do składania ofert</w:t>
      </w:r>
    </w:p>
    <w:p w14:paraId="605A07F5" w14:textId="77777777" w:rsidR="00967085" w:rsidRPr="00566BD5" w:rsidRDefault="00967085" w:rsidP="0015790D">
      <w:pPr>
        <w:pStyle w:val="Tekstpodstawowy"/>
        <w:numPr>
          <w:ilvl w:val="0"/>
          <w:numId w:val="72"/>
        </w:numPr>
        <w:tabs>
          <w:tab w:val="clear" w:pos="340"/>
          <w:tab w:val="clear" w:pos="396"/>
          <w:tab w:val="clear" w:pos="510"/>
          <w:tab w:val="clear" w:pos="680"/>
          <w:tab w:val="clear" w:pos="793"/>
          <w:tab w:val="clear" w:pos="2154"/>
          <w:tab w:val="clear" w:pos="2381"/>
          <w:tab w:val="clear" w:pos="3742"/>
          <w:tab w:val="clear" w:pos="4082"/>
          <w:tab w:val="left" w:pos="567"/>
        </w:tabs>
        <w:jc w:val="left"/>
        <w:rPr>
          <w:rFonts w:asciiTheme="minorHAnsi" w:hAnsiTheme="minorHAnsi" w:cs="Arial"/>
          <w:sz w:val="22"/>
          <w:szCs w:val="22"/>
        </w:rPr>
      </w:pPr>
      <w:r w:rsidRPr="00566BD5">
        <w:rPr>
          <w:rFonts w:asciiTheme="minorHAnsi" w:hAnsiTheme="minorHAnsi" w:cs="Arial"/>
          <w:sz w:val="22"/>
          <w:szCs w:val="22"/>
        </w:rPr>
        <w:t xml:space="preserve"> Wykonawca samodzielnie lub na wniosek zamawiającego może przedłużyć termin związania </w:t>
      </w:r>
    </w:p>
    <w:p w14:paraId="78F023B5" w14:textId="77777777" w:rsidR="00967085" w:rsidRPr="00566BD5" w:rsidRDefault="00967085" w:rsidP="0015790D">
      <w:pPr>
        <w:pStyle w:val="Tekstpodstawowy"/>
        <w:tabs>
          <w:tab w:val="clear" w:pos="340"/>
          <w:tab w:val="clear" w:pos="396"/>
          <w:tab w:val="clear" w:pos="510"/>
          <w:tab w:val="clear" w:pos="680"/>
          <w:tab w:val="clear" w:pos="793"/>
          <w:tab w:val="clear" w:pos="2154"/>
          <w:tab w:val="clear" w:pos="2381"/>
          <w:tab w:val="clear" w:pos="3742"/>
          <w:tab w:val="clear" w:pos="4082"/>
          <w:tab w:val="left" w:pos="567"/>
        </w:tabs>
        <w:ind w:left="360"/>
        <w:rPr>
          <w:rFonts w:asciiTheme="minorHAnsi" w:hAnsiTheme="minorHAnsi" w:cs="Arial"/>
          <w:sz w:val="22"/>
          <w:szCs w:val="22"/>
        </w:rPr>
      </w:pPr>
      <w:r w:rsidRPr="00566BD5">
        <w:rPr>
          <w:rFonts w:asciiTheme="minorHAnsi" w:hAnsiTheme="minorHAnsi" w:cs="Arial"/>
          <w:sz w:val="22"/>
          <w:szCs w:val="22"/>
        </w:rPr>
        <w:t xml:space="preserve">ofertą, z tym że zamawiający może tylko raz, co najmniej na 3 dni przed upływem terminu związania ofertą zwrócić się do wykonawców o wyrażenie zgody na przedłużenie tego terminu </w:t>
      </w:r>
      <w:r w:rsidR="0015790D">
        <w:rPr>
          <w:rFonts w:asciiTheme="minorHAnsi" w:hAnsiTheme="minorHAnsi" w:cs="Arial"/>
          <w:sz w:val="22"/>
          <w:szCs w:val="22"/>
        </w:rPr>
        <w:br/>
      </w:r>
      <w:r w:rsidRPr="00566BD5">
        <w:rPr>
          <w:rFonts w:asciiTheme="minorHAnsi" w:hAnsiTheme="minorHAnsi" w:cs="Arial"/>
          <w:sz w:val="22"/>
          <w:szCs w:val="22"/>
        </w:rPr>
        <w:t>o oznaczony okres, nie dłuższy jednak niż 60 dni.</w:t>
      </w:r>
    </w:p>
    <w:p w14:paraId="2F96D190" w14:textId="77777777" w:rsidR="00967085" w:rsidRPr="00566BD5" w:rsidRDefault="00967085" w:rsidP="00967085">
      <w:pPr>
        <w:pStyle w:val="Nagwek6"/>
        <w:numPr>
          <w:ilvl w:val="0"/>
          <w:numId w:val="0"/>
        </w:numPr>
        <w:ind w:left="180"/>
        <w:rPr>
          <w:rFonts w:asciiTheme="minorHAnsi" w:hAnsiTheme="minorHAnsi" w:cs="Arial"/>
          <w:b/>
          <w:sz w:val="22"/>
          <w:szCs w:val="22"/>
        </w:rPr>
      </w:pPr>
    </w:p>
    <w:p w14:paraId="47F25010" w14:textId="77777777" w:rsidR="00967085" w:rsidRPr="00566BD5" w:rsidRDefault="00967085" w:rsidP="00967085">
      <w:pPr>
        <w:pStyle w:val="Nagwek6"/>
        <w:numPr>
          <w:ilvl w:val="0"/>
          <w:numId w:val="0"/>
        </w:numPr>
        <w:ind w:left="180"/>
        <w:rPr>
          <w:rFonts w:asciiTheme="minorHAnsi" w:hAnsiTheme="minorHAnsi" w:cs="Arial"/>
          <w:b/>
          <w:sz w:val="22"/>
          <w:szCs w:val="22"/>
          <w:u w:val="none"/>
        </w:rPr>
      </w:pPr>
      <w:r w:rsidRPr="00566BD5">
        <w:rPr>
          <w:rFonts w:asciiTheme="minorHAnsi" w:hAnsiTheme="minorHAnsi" w:cs="Arial"/>
          <w:b/>
          <w:sz w:val="22"/>
          <w:szCs w:val="22"/>
          <w:u w:val="none"/>
        </w:rPr>
        <w:t>X. OPIS SPOSOBU PRZYGOTOWANIA OFERTY ORAZ FORMA OFERTY</w:t>
      </w:r>
    </w:p>
    <w:p w14:paraId="35F64BFB" w14:textId="77777777" w:rsidR="00967085" w:rsidRPr="00566BD5" w:rsidRDefault="00967085" w:rsidP="00967085">
      <w:pPr>
        <w:rPr>
          <w:rFonts w:asciiTheme="minorHAnsi" w:hAnsiTheme="minorHAnsi" w:cs="Arial"/>
          <w:sz w:val="22"/>
          <w:szCs w:val="22"/>
        </w:rPr>
      </w:pPr>
    </w:p>
    <w:p w14:paraId="44CDB1AD"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Każdy Wykonawca może złożyć tylko jedną ofertę</w:t>
      </w:r>
      <w:r w:rsidR="00D43FB8" w:rsidRPr="00566BD5">
        <w:rPr>
          <w:rFonts w:asciiTheme="minorHAnsi" w:hAnsiTheme="minorHAnsi" w:cs="Arial"/>
          <w:sz w:val="22"/>
          <w:szCs w:val="22"/>
        </w:rPr>
        <w:t xml:space="preserve"> na daną część (pakiet) zamówienia </w:t>
      </w:r>
      <w:r w:rsidRPr="00566BD5">
        <w:rPr>
          <w:rFonts w:asciiTheme="minorHAnsi" w:hAnsiTheme="minorHAnsi" w:cs="Arial"/>
          <w:sz w:val="22"/>
          <w:szCs w:val="22"/>
        </w:rPr>
        <w:t>. Dotyczy to także przypadku złożenia oferty wspólnej.</w:t>
      </w:r>
    </w:p>
    <w:p w14:paraId="22261D5B"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Ofertę należy przygotować ściśle według wymagań określonych w niniejszej specyfikacji.</w:t>
      </w:r>
    </w:p>
    <w:p w14:paraId="2B40E7EE"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Oferta  wraz z załącznikami musi być złożona na piśmie pod rygorem nieważności, w formie zapewniającej czytelność jej treści.</w:t>
      </w:r>
    </w:p>
    <w:p w14:paraId="740E4DF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Oferta wraz z załącznikami musi być sporządzona w języku polskim. Każdy dokument składający się na ofertę sporządzony w innym języku niż polski winien być złożony wraz z tłumaczeniem na język polski, poświadczonym przez wykonawcę. W razie wątpliwości uznaje się, iż wersji polskojęzyczna jest wersją wiążącą.</w:t>
      </w:r>
    </w:p>
    <w:p w14:paraId="63D18831"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Oferta wraz z załącznikami musi być podpisana przez osobę upoważnioną do reprezentowania wykonawcy. Upoważnienie do podpisania oferty musi być dołączone do oferty, jeżeli nie wynika ono z innych dokumentów załączonych przez wykonawcę.</w:t>
      </w:r>
    </w:p>
    <w:p w14:paraId="7862B80F"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Jeżeli osoba/osoby podpisująca ofertę działa na podstawie pełnomocnictwa, to pełnomocnictwo to musi w swej treści jednoznacznie wskazywać uprawnienie do podpisania oferty. Pełnomocnictwo to musi zostać dołączone do oferty i musi być złożone w oryginale lub kopii poświadczonej za zgodność z oryginałem  (kopia pełnomocnictwa powinna być poświadczona notarialnie).</w:t>
      </w:r>
    </w:p>
    <w:p w14:paraId="7E3C05BD"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Wzory dokumentów dołączonych do niniejszej Specyfikacji powinny zostać wypełnione przez Wykonawcę i dołączone do oferty bądź też przygotowane przez Wykonawcę w innej zgodnej z niniejszą Specyfikacją formie.</w:t>
      </w:r>
    </w:p>
    <w:p w14:paraId="5FB5323F"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Zamawiający nie dopuszcza dokonywania w treści załączonych wzorów dokumentów jakichkolwiek zmian ich treści (skrótów, opuszczeń, skreśleń, poprawek lub dopisków).</w:t>
      </w:r>
    </w:p>
    <w:p w14:paraId="45558E3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Żadne dokumenty wchodzące w skład oferty, w tym również te przedstawiane w formie oryginałów, nie podlegają zwrotowi przez Zamawiającego.</w:t>
      </w:r>
    </w:p>
    <w:p w14:paraId="7E3D2945"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Wykonawca ponosi wszelkie koszty związane z przygotowaniem i złożeniem oferty.</w:t>
      </w:r>
    </w:p>
    <w:p w14:paraId="0B6527BE"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Zamawiający dopuszcza możliwość składania ofert wspólnych (np. konsorcjum). W takim przypadku ich oferta musi spełniać następujące wymagania:</w:t>
      </w:r>
    </w:p>
    <w:p w14:paraId="42B25840" w14:textId="77777777" w:rsidR="00967085" w:rsidRPr="00566BD5" w:rsidRDefault="00967085" w:rsidP="00525D8D">
      <w:pPr>
        <w:numPr>
          <w:ilvl w:val="1"/>
          <w:numId w:val="15"/>
        </w:numPr>
        <w:jc w:val="both"/>
        <w:rPr>
          <w:rFonts w:asciiTheme="minorHAnsi" w:hAnsiTheme="minorHAnsi" w:cs="Arial"/>
          <w:sz w:val="22"/>
          <w:szCs w:val="22"/>
        </w:rPr>
      </w:pPr>
      <w:r w:rsidRPr="00566BD5">
        <w:rPr>
          <w:rFonts w:asciiTheme="minorHAnsi" w:hAnsiTheme="minorHAnsi" w:cs="Arial"/>
          <w:sz w:val="22"/>
          <w:szCs w:val="22"/>
        </w:rPr>
        <w:t>Oferta musi być podpisana w taki sposób, by prawnie zobowiązywała wszystkich Wykonawców występujących wspólnie.</w:t>
      </w:r>
    </w:p>
    <w:p w14:paraId="4EF059E1" w14:textId="77777777" w:rsidR="00967085" w:rsidRPr="00566BD5" w:rsidRDefault="00967085" w:rsidP="00525D8D">
      <w:pPr>
        <w:numPr>
          <w:ilvl w:val="1"/>
          <w:numId w:val="16"/>
        </w:numPr>
        <w:jc w:val="both"/>
        <w:rPr>
          <w:rFonts w:asciiTheme="minorHAnsi" w:hAnsiTheme="minorHAnsi" w:cs="Arial"/>
          <w:sz w:val="22"/>
          <w:szCs w:val="22"/>
        </w:rPr>
      </w:pPr>
      <w:r w:rsidRPr="00566BD5">
        <w:rPr>
          <w:rFonts w:asciiTheme="minorHAnsi" w:hAnsiTheme="minorHAnsi" w:cs="Arial"/>
          <w:sz w:val="22"/>
          <w:szCs w:val="22"/>
        </w:rPr>
        <w:t>Wykonawcy występujący wspólnie muszą ustanowić lidera (pełnomocnika) do reprezentowania ich w postępowaniu o udzielenie zamówienia publicznego. Umocowanie może wynikać z treści umowy konsorcjum lub zostać przedłożone oddzielnie wraz z ofertą.</w:t>
      </w:r>
    </w:p>
    <w:p w14:paraId="75B4E347" w14:textId="77777777" w:rsidR="00967085" w:rsidRPr="00566BD5" w:rsidRDefault="00967085" w:rsidP="00525D8D">
      <w:pPr>
        <w:numPr>
          <w:ilvl w:val="1"/>
          <w:numId w:val="17"/>
        </w:numPr>
        <w:jc w:val="both"/>
        <w:rPr>
          <w:rFonts w:asciiTheme="minorHAnsi" w:hAnsiTheme="minorHAnsi" w:cs="Arial"/>
          <w:sz w:val="22"/>
          <w:szCs w:val="22"/>
        </w:rPr>
      </w:pPr>
      <w:r w:rsidRPr="00566BD5">
        <w:rPr>
          <w:rFonts w:asciiTheme="minorHAnsi" w:hAnsiTheme="minorHAnsi" w:cs="Arial"/>
          <w:sz w:val="22"/>
          <w:szCs w:val="22"/>
        </w:rPr>
        <w:t>Wszelka korespondencja oraz rozliczenia dokonywane będą wyłącznie z pełnomocnikiem (liderem)</w:t>
      </w:r>
    </w:p>
    <w:p w14:paraId="37801321" w14:textId="77777777" w:rsidR="00967085" w:rsidRPr="00566BD5" w:rsidRDefault="00967085" w:rsidP="00525D8D">
      <w:pPr>
        <w:numPr>
          <w:ilvl w:val="1"/>
          <w:numId w:val="18"/>
        </w:numPr>
        <w:jc w:val="both"/>
        <w:rPr>
          <w:rFonts w:asciiTheme="minorHAnsi" w:hAnsiTheme="minorHAnsi" w:cs="Arial"/>
          <w:sz w:val="22"/>
          <w:szCs w:val="22"/>
        </w:rPr>
      </w:pPr>
      <w:r w:rsidRPr="00566BD5">
        <w:rPr>
          <w:rFonts w:asciiTheme="minorHAnsi" w:hAnsiTheme="minorHAnsi" w:cs="Arial"/>
          <w:sz w:val="22"/>
          <w:szCs w:val="22"/>
        </w:rPr>
        <w:t>Wypełniając formularz ofertowy, jak również inne dokumenty powołujące się na „Wykonawcę”, w miejscu np. „nazwa i adres Wykonawcy” należy wpisać dane dotyczące konsorcjum, a nie pełnomocnika konsorcjum.</w:t>
      </w:r>
    </w:p>
    <w:p w14:paraId="476AA80A"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lastRenderedPageBreak/>
        <w:t>Dokumenty przygotowane samodzielnie przez Wykonawcę na podstawie wzorów stanowiących załączniki do niniejszej Specyfikacji muszą mieć formę wydruku komputerowego lub maszynopisu.</w:t>
      </w:r>
    </w:p>
    <w:p w14:paraId="61BD534F"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Wszystkie miejsca w ofercie, w których Wykonawca naniósł poprawki lub zmiany wpisywanej przez siebie treści (czyli wyłącznie w miejscach w których jest to dopuszczone przez Zamawiającego) muszą być parafowane przez osoby upoważnione do reprezentowania Wykonawcy (zgodnie z dokumentem określającym status prawny Wykonawcy lub dołączonym do oferty pełnomocnictwem).</w:t>
      </w:r>
    </w:p>
    <w:p w14:paraId="3731E913"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 xml:space="preserve">Dokumenty wchodzące w skład oferty mogą być przedstawiane w formie oryginałów lub poświadczonych za zgodność z oryginałem kopii. Zgodność z oryginałem wszystkich kopii dokumentów wchodzących w skład oferty musi być potwierdzona przez upoważnionego przedstawiciela (przedstawicieli) Wykonawcy, zgodnie z dokumentem określającym status prawny Wykonawcy lub dołączonym do oferty pełnomocnictwem. </w:t>
      </w:r>
    </w:p>
    <w:p w14:paraId="10C73C8C" w14:textId="77777777" w:rsidR="00967085" w:rsidRPr="00566BD5" w:rsidRDefault="00967085" w:rsidP="00525D8D">
      <w:pPr>
        <w:numPr>
          <w:ilvl w:val="0"/>
          <w:numId w:val="15"/>
        </w:numPr>
        <w:tabs>
          <w:tab w:val="num" w:pos="822"/>
        </w:tabs>
        <w:jc w:val="both"/>
        <w:rPr>
          <w:rFonts w:asciiTheme="minorHAnsi" w:hAnsiTheme="minorHAnsi" w:cs="Arial"/>
          <w:b/>
          <w:i/>
          <w:sz w:val="22"/>
          <w:szCs w:val="22"/>
        </w:rPr>
      </w:pPr>
      <w:r w:rsidRPr="00566BD5">
        <w:rPr>
          <w:rFonts w:asciiTheme="minorHAnsi" w:hAnsiTheme="minorHAnsi" w:cs="Arial"/>
          <w:b/>
          <w:i/>
          <w:sz w:val="22"/>
          <w:szCs w:val="22"/>
        </w:rPr>
        <w:t xml:space="preserve">Wykonawca nie później niż w terminie składania ofert winien zastrzec, że dokumenty nie mogą być udostępniane </w:t>
      </w:r>
      <w:r w:rsidRPr="00566BD5">
        <w:rPr>
          <w:rFonts w:asciiTheme="minorHAnsi" w:hAnsiTheme="minorHAnsi" w:cs="Arial"/>
          <w:b/>
          <w:i/>
          <w:sz w:val="22"/>
          <w:szCs w:val="22"/>
          <w:u w:val="single"/>
        </w:rPr>
        <w:t>oraz wykazać</w:t>
      </w:r>
      <w:r w:rsidRPr="00566BD5">
        <w:rPr>
          <w:rFonts w:asciiTheme="minorHAnsi" w:hAnsiTheme="minorHAnsi" w:cs="Arial"/>
          <w:b/>
          <w:i/>
          <w:sz w:val="22"/>
          <w:szCs w:val="22"/>
        </w:rPr>
        <w:t xml:space="preserve">, iż zastrzeżone informacje stanowią tajemnicę przedsiębiorstwa. Informacje stanowiące tajemnicę przedsiębiorstwa w rozumieniu przepisów o zwalczaniu nieuczciwej konkurencji, które nie mogą być udostępniane innym uczestnikom postępowania muszą być złożone w formie odrębnego załącznika do oferty. </w:t>
      </w:r>
    </w:p>
    <w:p w14:paraId="466A74A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Wykonawca może wprowadzić zmiany lub wycofać złożoną ofertę przed terminem składania ofert.</w:t>
      </w:r>
    </w:p>
    <w:p w14:paraId="7D0990BD"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Powiadomienie o wprowadzeniu zmian lub wycofaniu oferty winno zostać złożone w sposób i formie przewidzianej dla oferty z tym, że koperta powinna być dodatkowo oznaczona dopiskiem „zmiana” lub „wycofanie”.</w:t>
      </w:r>
    </w:p>
    <w:p w14:paraId="7302A8B4" w14:textId="77777777" w:rsidR="00967085" w:rsidRPr="00566BD5" w:rsidRDefault="00967085" w:rsidP="00525D8D">
      <w:pPr>
        <w:numPr>
          <w:ilvl w:val="0"/>
          <w:numId w:val="15"/>
        </w:numPr>
        <w:jc w:val="both"/>
        <w:rPr>
          <w:rFonts w:asciiTheme="minorHAnsi" w:hAnsiTheme="minorHAnsi" w:cs="Arial"/>
          <w:sz w:val="22"/>
          <w:szCs w:val="22"/>
        </w:rPr>
      </w:pPr>
      <w:r w:rsidRPr="00566BD5">
        <w:rPr>
          <w:rFonts w:asciiTheme="minorHAnsi" w:hAnsiTheme="minorHAnsi" w:cs="Arial"/>
          <w:sz w:val="22"/>
          <w:szCs w:val="22"/>
        </w:rPr>
        <w:t>Koperty oznaczone w w/w sposób będą otwierane w pierwszej kolejności.</w:t>
      </w:r>
    </w:p>
    <w:p w14:paraId="480EFFF2"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Na ofertę składają się:</w:t>
      </w:r>
    </w:p>
    <w:p w14:paraId="027DB8D1" w14:textId="77777777" w:rsidR="00967085" w:rsidRPr="00566BD5" w:rsidRDefault="00D43FB8"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 xml:space="preserve">Formularz ofertowy </w:t>
      </w:r>
      <w:r w:rsidR="00967085" w:rsidRPr="00566BD5">
        <w:rPr>
          <w:rFonts w:asciiTheme="minorHAnsi" w:hAnsiTheme="minorHAnsi" w:cs="Arial"/>
          <w:sz w:val="22"/>
          <w:szCs w:val="22"/>
        </w:rPr>
        <w:t xml:space="preserve">(załącznik nr </w:t>
      </w:r>
      <w:r w:rsidR="00914885">
        <w:rPr>
          <w:rFonts w:asciiTheme="minorHAnsi" w:hAnsiTheme="minorHAnsi" w:cs="Arial"/>
          <w:sz w:val="22"/>
          <w:szCs w:val="22"/>
        </w:rPr>
        <w:t>2</w:t>
      </w:r>
      <w:r w:rsidR="00967085" w:rsidRPr="00566BD5">
        <w:rPr>
          <w:rFonts w:asciiTheme="minorHAnsi" w:hAnsiTheme="minorHAnsi" w:cs="Arial"/>
          <w:sz w:val="22"/>
          <w:szCs w:val="22"/>
        </w:rPr>
        <w:t>)</w:t>
      </w:r>
    </w:p>
    <w:p w14:paraId="2C27CB7F" w14:textId="77777777" w:rsidR="00914885" w:rsidRDefault="009148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Pr>
          <w:rFonts w:asciiTheme="minorHAnsi" w:hAnsiTheme="minorHAnsi" w:cs="Arial"/>
          <w:sz w:val="22"/>
          <w:szCs w:val="22"/>
        </w:rPr>
        <w:t xml:space="preserve">Ogólne Warunki Ubezpieczenia, do których dołączenia zobowiązuje się Wykonawców składających ofertę </w:t>
      </w:r>
    </w:p>
    <w:p w14:paraId="0DB68901" w14:textId="77777777" w:rsidR="00967085" w:rsidRPr="00566BD5" w:rsidRDefault="009670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Załącznik Nr 9 – Informacja o podwykonawcach</w:t>
      </w:r>
      <w:r w:rsidR="00BE1049">
        <w:rPr>
          <w:rFonts w:asciiTheme="minorHAnsi" w:hAnsiTheme="minorHAnsi" w:cs="Arial"/>
          <w:sz w:val="22"/>
          <w:szCs w:val="22"/>
        </w:rPr>
        <w:t xml:space="preserve"> (o ile dotycz) </w:t>
      </w:r>
    </w:p>
    <w:p w14:paraId="2EB2A8E1" w14:textId="77777777" w:rsidR="00967085" w:rsidRPr="00566BD5" w:rsidRDefault="009670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Pełnomocnictwo do reprezentowania wykonawcy, o ile ofertę składa pełnomocnik</w:t>
      </w:r>
    </w:p>
    <w:p w14:paraId="17059E73" w14:textId="77777777" w:rsidR="00967085" w:rsidRPr="00566BD5" w:rsidRDefault="00967085" w:rsidP="0015790D">
      <w:pPr>
        <w:numPr>
          <w:ilvl w:val="0"/>
          <w:numId w:val="73"/>
        </w:numPr>
        <w:tabs>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Dowód wniesienia wadium</w:t>
      </w:r>
    </w:p>
    <w:p w14:paraId="4D9C6C08" w14:textId="77777777" w:rsidR="00967085" w:rsidRPr="00566BD5" w:rsidRDefault="00967085" w:rsidP="00967085">
      <w:pPr>
        <w:tabs>
          <w:tab w:val="left" w:pos="510"/>
          <w:tab w:val="left" w:pos="680"/>
          <w:tab w:val="left" w:pos="793"/>
          <w:tab w:val="left" w:pos="2154"/>
          <w:tab w:val="left" w:pos="2381"/>
          <w:tab w:val="left" w:pos="3742"/>
          <w:tab w:val="left" w:pos="4082"/>
        </w:tabs>
        <w:jc w:val="both"/>
        <w:rPr>
          <w:rFonts w:asciiTheme="minorHAnsi" w:hAnsiTheme="minorHAnsi" w:cs="Arial"/>
          <w:b/>
          <w:sz w:val="22"/>
          <w:szCs w:val="22"/>
          <w:u w:val="single"/>
        </w:rPr>
      </w:pPr>
    </w:p>
    <w:p w14:paraId="04E948F9" w14:textId="77777777" w:rsidR="00967085" w:rsidRPr="00566BD5" w:rsidRDefault="00967085" w:rsidP="00967085">
      <w:pPr>
        <w:tabs>
          <w:tab w:val="left" w:pos="510"/>
          <w:tab w:val="left" w:pos="680"/>
          <w:tab w:val="left" w:pos="793"/>
          <w:tab w:val="left" w:pos="2154"/>
          <w:tab w:val="left" w:pos="2381"/>
          <w:tab w:val="left" w:pos="3742"/>
          <w:tab w:val="left" w:pos="4082"/>
        </w:tabs>
        <w:ind w:left="180"/>
        <w:jc w:val="both"/>
        <w:rPr>
          <w:rFonts w:asciiTheme="minorHAnsi" w:hAnsiTheme="minorHAnsi" w:cs="Arial"/>
          <w:b/>
          <w:sz w:val="22"/>
          <w:szCs w:val="22"/>
        </w:rPr>
      </w:pPr>
      <w:r w:rsidRPr="00566BD5">
        <w:rPr>
          <w:rFonts w:asciiTheme="minorHAnsi" w:hAnsiTheme="minorHAnsi" w:cs="Arial"/>
          <w:b/>
          <w:sz w:val="22"/>
          <w:szCs w:val="22"/>
        </w:rPr>
        <w:t>XI. MIEJSCE ORAZ TERMIN SKŁADANIA I OTWARCIA OFERT</w:t>
      </w:r>
    </w:p>
    <w:p w14:paraId="04A138AD" w14:textId="77777777" w:rsidR="00967085" w:rsidRPr="00566BD5" w:rsidRDefault="00967085" w:rsidP="00967085">
      <w:pPr>
        <w:tabs>
          <w:tab w:val="left" w:pos="510"/>
          <w:tab w:val="left" w:pos="680"/>
          <w:tab w:val="left" w:pos="793"/>
          <w:tab w:val="left" w:pos="2154"/>
          <w:tab w:val="left" w:pos="2381"/>
          <w:tab w:val="left" w:pos="3742"/>
          <w:tab w:val="left" w:pos="4082"/>
        </w:tabs>
        <w:jc w:val="both"/>
        <w:rPr>
          <w:rFonts w:asciiTheme="minorHAnsi" w:hAnsiTheme="minorHAnsi" w:cs="Arial"/>
          <w:b/>
          <w:sz w:val="22"/>
          <w:szCs w:val="22"/>
          <w:u w:val="single"/>
        </w:rPr>
      </w:pPr>
    </w:p>
    <w:p w14:paraId="3807EB83" w14:textId="77777777" w:rsidR="00967085" w:rsidRPr="00566BD5" w:rsidRDefault="00967085" w:rsidP="0015790D">
      <w:pPr>
        <w:pStyle w:val="Nagwek7"/>
        <w:numPr>
          <w:ilvl w:val="0"/>
          <w:numId w:val="9"/>
        </w:numPr>
        <w:jc w:val="both"/>
        <w:rPr>
          <w:rFonts w:asciiTheme="minorHAnsi" w:hAnsiTheme="minorHAnsi" w:cs="Arial"/>
          <w:b w:val="0"/>
          <w:bCs/>
          <w:color w:val="000000"/>
          <w:sz w:val="22"/>
          <w:szCs w:val="22"/>
        </w:rPr>
      </w:pPr>
      <w:r w:rsidRPr="00566BD5">
        <w:rPr>
          <w:rFonts w:asciiTheme="minorHAnsi" w:hAnsiTheme="minorHAnsi" w:cs="Arial"/>
          <w:b w:val="0"/>
          <w:sz w:val="22"/>
          <w:szCs w:val="22"/>
        </w:rPr>
        <w:t xml:space="preserve">Ofertę należy złożyć w siedzibie Zamawiającego  SPZOZ MSW w Łodzi  91-425 Łódź, </w:t>
      </w:r>
      <w:r w:rsidR="0015790D">
        <w:rPr>
          <w:rFonts w:asciiTheme="minorHAnsi" w:hAnsiTheme="minorHAnsi" w:cs="Arial"/>
          <w:b w:val="0"/>
          <w:sz w:val="22"/>
          <w:szCs w:val="22"/>
        </w:rPr>
        <w:br/>
      </w:r>
      <w:r w:rsidRPr="00566BD5">
        <w:rPr>
          <w:rFonts w:asciiTheme="minorHAnsi" w:hAnsiTheme="minorHAnsi" w:cs="Arial"/>
          <w:b w:val="0"/>
          <w:sz w:val="22"/>
          <w:szCs w:val="22"/>
        </w:rPr>
        <w:t xml:space="preserve">ul. Północna 42 Dział Zamówień Publicznych Budynek Administracji piętro I  </w:t>
      </w:r>
      <w:r w:rsidR="0015790D">
        <w:rPr>
          <w:rFonts w:asciiTheme="minorHAnsi" w:hAnsiTheme="minorHAnsi" w:cs="Arial"/>
          <w:b w:val="0"/>
          <w:sz w:val="22"/>
          <w:szCs w:val="22"/>
        </w:rPr>
        <w:br/>
      </w:r>
      <w:r w:rsidRPr="00566BD5">
        <w:rPr>
          <w:rFonts w:asciiTheme="minorHAnsi" w:hAnsiTheme="minorHAnsi" w:cs="Arial"/>
          <w:b w:val="0"/>
          <w:sz w:val="22"/>
          <w:szCs w:val="22"/>
        </w:rPr>
        <w:t xml:space="preserve">w nieprzekraczalnym terminie: </w:t>
      </w:r>
    </w:p>
    <w:p w14:paraId="22E2CFF1" w14:textId="2AF9CA99" w:rsidR="00967085" w:rsidRPr="00566BD5" w:rsidRDefault="00967085" w:rsidP="00967085">
      <w:pPr>
        <w:pStyle w:val="Tytu"/>
        <w:pBdr>
          <w:top w:val="none" w:sz="0" w:space="0" w:color="auto"/>
          <w:left w:val="none" w:sz="0" w:space="0" w:color="auto"/>
          <w:bottom w:val="none" w:sz="0" w:space="0" w:color="auto"/>
          <w:right w:val="none" w:sz="0" w:space="0" w:color="auto"/>
        </w:pBdr>
        <w:rPr>
          <w:rFonts w:asciiTheme="minorHAnsi" w:hAnsiTheme="minorHAnsi" w:cs="Arial"/>
          <w:b/>
          <w:sz w:val="22"/>
          <w:szCs w:val="22"/>
          <w:vertAlign w:val="superscript"/>
        </w:rPr>
      </w:pPr>
      <w:r w:rsidRPr="00566BD5">
        <w:rPr>
          <w:rFonts w:asciiTheme="minorHAnsi" w:hAnsiTheme="minorHAnsi" w:cs="Arial"/>
          <w:b/>
          <w:sz w:val="22"/>
          <w:szCs w:val="22"/>
        </w:rPr>
        <w:t xml:space="preserve">do dnia </w:t>
      </w:r>
      <w:r w:rsidR="003E2D45">
        <w:rPr>
          <w:rFonts w:asciiTheme="minorHAnsi" w:hAnsiTheme="minorHAnsi" w:cs="Arial"/>
          <w:b/>
          <w:sz w:val="22"/>
          <w:szCs w:val="22"/>
        </w:rPr>
        <w:t>20.06.2016</w:t>
      </w:r>
      <w:r w:rsidR="00543732" w:rsidRPr="00566BD5">
        <w:rPr>
          <w:rFonts w:asciiTheme="minorHAnsi" w:hAnsiTheme="minorHAnsi" w:cs="Arial"/>
          <w:b/>
          <w:sz w:val="22"/>
          <w:szCs w:val="22"/>
        </w:rPr>
        <w:t xml:space="preserve">r. do godz. </w:t>
      </w:r>
      <w:r w:rsidR="003E2D45">
        <w:rPr>
          <w:rFonts w:asciiTheme="minorHAnsi" w:hAnsiTheme="minorHAnsi" w:cs="Arial"/>
          <w:b/>
          <w:sz w:val="22"/>
          <w:szCs w:val="22"/>
        </w:rPr>
        <w:t>9</w:t>
      </w:r>
      <w:r w:rsidRPr="00566BD5">
        <w:rPr>
          <w:rFonts w:asciiTheme="minorHAnsi" w:hAnsiTheme="minorHAnsi" w:cs="Arial"/>
          <w:b/>
          <w:sz w:val="22"/>
          <w:szCs w:val="22"/>
        </w:rPr>
        <w:t>:00</w:t>
      </w:r>
    </w:p>
    <w:p w14:paraId="725011BC" w14:textId="77777777" w:rsidR="00967085" w:rsidRPr="00566BD5" w:rsidRDefault="00967085" w:rsidP="0015790D">
      <w:pPr>
        <w:pStyle w:val="Tytu"/>
        <w:numPr>
          <w:ilvl w:val="0"/>
          <w:numId w:val="9"/>
        </w:numPr>
        <w:pBdr>
          <w:top w:val="none" w:sz="0" w:space="0" w:color="auto"/>
          <w:left w:val="none" w:sz="0" w:space="0" w:color="auto"/>
          <w:bottom w:val="none" w:sz="0" w:space="0" w:color="auto"/>
          <w:right w:val="none" w:sz="0" w:space="0" w:color="auto"/>
        </w:pBdr>
        <w:tabs>
          <w:tab w:val="clear" w:pos="1304"/>
          <w:tab w:val="left" w:pos="567"/>
        </w:tabs>
        <w:jc w:val="both"/>
        <w:rPr>
          <w:rFonts w:asciiTheme="minorHAnsi" w:hAnsiTheme="minorHAnsi" w:cs="Arial"/>
          <w:sz w:val="22"/>
          <w:szCs w:val="22"/>
        </w:rPr>
      </w:pPr>
      <w:r w:rsidRPr="00566BD5">
        <w:rPr>
          <w:rFonts w:asciiTheme="minorHAnsi" w:hAnsiTheme="minorHAnsi" w:cs="Arial"/>
          <w:sz w:val="22"/>
          <w:szCs w:val="22"/>
        </w:rPr>
        <w:t xml:space="preserve">  Oferta  złożona po terminie zostanie zwrócona Wykonawcy bez otwierania. W wypadku przesłania oferty decyduje data i godzina doręczenia.</w:t>
      </w:r>
    </w:p>
    <w:p w14:paraId="04C55A8D" w14:textId="77777777" w:rsidR="00967085" w:rsidRPr="00566BD5" w:rsidRDefault="00967085" w:rsidP="0015790D">
      <w:pPr>
        <w:pStyle w:val="Tytu"/>
        <w:numPr>
          <w:ilvl w:val="0"/>
          <w:numId w:val="9"/>
        </w:numPr>
        <w:pBdr>
          <w:top w:val="none" w:sz="0" w:space="0" w:color="auto"/>
          <w:left w:val="none" w:sz="0" w:space="0" w:color="auto"/>
          <w:bottom w:val="none" w:sz="0" w:space="0" w:color="auto"/>
          <w:right w:val="none" w:sz="0" w:space="0" w:color="auto"/>
        </w:pBdr>
        <w:tabs>
          <w:tab w:val="clear" w:pos="1304"/>
          <w:tab w:val="left" w:pos="567"/>
        </w:tabs>
        <w:jc w:val="both"/>
        <w:rPr>
          <w:rFonts w:asciiTheme="minorHAnsi" w:hAnsiTheme="minorHAnsi" w:cs="Arial"/>
          <w:sz w:val="22"/>
          <w:szCs w:val="22"/>
        </w:rPr>
      </w:pPr>
      <w:r w:rsidRPr="00566BD5">
        <w:rPr>
          <w:rFonts w:asciiTheme="minorHAnsi" w:hAnsiTheme="minorHAnsi" w:cs="Arial"/>
          <w:sz w:val="22"/>
          <w:szCs w:val="22"/>
        </w:rPr>
        <w:t xml:space="preserve">  Kopertę należy opisać następująco:</w:t>
      </w:r>
    </w:p>
    <w:p w14:paraId="222F9370" w14:textId="77777777" w:rsidR="00354617" w:rsidRPr="00566BD5" w:rsidRDefault="00354617" w:rsidP="00354617">
      <w:pPr>
        <w:pStyle w:val="Akapitzlist"/>
        <w:rPr>
          <w:rFonts w:asciiTheme="minorHAnsi" w:hAnsiTheme="minorHAnsi" w:cs="Arial"/>
          <w:b/>
          <w:bCs/>
          <w:i/>
          <w:sz w:val="22"/>
          <w:szCs w:val="22"/>
          <w:u w:val="single"/>
        </w:rPr>
      </w:pPr>
      <w:r w:rsidRPr="00566BD5">
        <w:rPr>
          <w:rFonts w:asciiTheme="minorHAnsi" w:hAnsiTheme="minorHAnsi" w:cs="Arial"/>
          <w:b/>
          <w:i/>
          <w:sz w:val="22"/>
          <w:szCs w:val="22"/>
        </w:rPr>
        <w:t xml:space="preserve">Przetarg nieograniczony – Oferta na kompleksowe </w:t>
      </w:r>
      <w:r w:rsidRPr="00566BD5">
        <w:rPr>
          <w:rFonts w:asciiTheme="minorHAnsi" w:hAnsiTheme="minorHAnsi" w:cs="Arial"/>
          <w:b/>
          <w:bCs/>
          <w:i/>
          <w:sz w:val="22"/>
          <w:szCs w:val="22"/>
          <w:u w:val="single"/>
        </w:rPr>
        <w:t>ubezpieczenie odpowiedzialności cywilnej oraz ubezpieczenie mienia od wszystkich ryzyk –</w:t>
      </w:r>
      <w:r w:rsidR="00D43FB8" w:rsidRPr="00566BD5">
        <w:rPr>
          <w:rFonts w:asciiTheme="minorHAnsi" w:hAnsiTheme="minorHAnsi" w:cs="Arial"/>
          <w:b/>
          <w:bCs/>
          <w:i/>
          <w:sz w:val="22"/>
          <w:szCs w:val="22"/>
          <w:u w:val="single"/>
        </w:rPr>
        <w:t xml:space="preserve"> część (</w:t>
      </w:r>
      <w:r w:rsidRPr="00566BD5">
        <w:rPr>
          <w:rFonts w:asciiTheme="minorHAnsi" w:hAnsiTheme="minorHAnsi" w:cs="Arial"/>
          <w:b/>
          <w:bCs/>
          <w:i/>
          <w:sz w:val="22"/>
          <w:szCs w:val="22"/>
          <w:u w:val="single"/>
        </w:rPr>
        <w:t>pakiet</w:t>
      </w:r>
      <w:r w:rsidR="00D43FB8" w:rsidRPr="00566BD5">
        <w:rPr>
          <w:rFonts w:asciiTheme="minorHAnsi" w:hAnsiTheme="minorHAnsi" w:cs="Arial"/>
          <w:b/>
          <w:bCs/>
          <w:i/>
          <w:sz w:val="22"/>
          <w:szCs w:val="22"/>
          <w:u w:val="single"/>
        </w:rPr>
        <w:t>)</w:t>
      </w:r>
      <w:r w:rsidRPr="00566BD5">
        <w:rPr>
          <w:rFonts w:asciiTheme="minorHAnsi" w:hAnsiTheme="minorHAnsi" w:cs="Arial"/>
          <w:b/>
          <w:bCs/>
          <w:i/>
          <w:sz w:val="22"/>
          <w:szCs w:val="22"/>
          <w:u w:val="single"/>
        </w:rPr>
        <w:t xml:space="preserve"> nr ……</w:t>
      </w:r>
    </w:p>
    <w:p w14:paraId="1637FCB7" w14:textId="77777777" w:rsidR="00354617" w:rsidRPr="00566BD5" w:rsidRDefault="00354617" w:rsidP="00354617">
      <w:pPr>
        <w:pStyle w:val="Akapitzlist"/>
        <w:rPr>
          <w:rFonts w:asciiTheme="minorHAnsi" w:hAnsiTheme="minorHAnsi" w:cs="Arial"/>
          <w:b/>
          <w:i/>
          <w:sz w:val="22"/>
          <w:szCs w:val="22"/>
        </w:rPr>
      </w:pPr>
      <w:r w:rsidRPr="00566BD5">
        <w:rPr>
          <w:rFonts w:asciiTheme="minorHAnsi" w:hAnsiTheme="minorHAnsi" w:cs="Arial"/>
          <w:b/>
          <w:i/>
          <w:sz w:val="22"/>
          <w:szCs w:val="22"/>
        </w:rPr>
        <w:t>dla  SP ZOZ MSW w Łodzi.</w:t>
      </w:r>
    </w:p>
    <w:p w14:paraId="7CE6C7D3" w14:textId="1B3194A5" w:rsidR="00354617" w:rsidRPr="00566BD5" w:rsidRDefault="00354617" w:rsidP="00354617">
      <w:pPr>
        <w:pStyle w:val="Akapitzlist"/>
        <w:rPr>
          <w:rFonts w:asciiTheme="minorHAnsi" w:hAnsiTheme="minorHAnsi" w:cs="Arial"/>
          <w:b/>
          <w:i/>
          <w:sz w:val="22"/>
          <w:szCs w:val="22"/>
        </w:rPr>
      </w:pPr>
      <w:r w:rsidRPr="00566BD5">
        <w:rPr>
          <w:rFonts w:asciiTheme="minorHAnsi" w:hAnsiTheme="minorHAnsi" w:cs="Arial"/>
          <w:b/>
          <w:i/>
          <w:sz w:val="22"/>
          <w:szCs w:val="22"/>
        </w:rPr>
        <w:t xml:space="preserve">Znak sprawy – </w:t>
      </w:r>
      <w:r w:rsidR="003E2D45">
        <w:rPr>
          <w:rFonts w:asciiTheme="minorHAnsi" w:hAnsiTheme="minorHAnsi" w:cs="Arial"/>
          <w:b/>
          <w:i/>
          <w:sz w:val="22"/>
          <w:szCs w:val="22"/>
        </w:rPr>
        <w:t xml:space="preserve"> 14/U/16</w:t>
      </w:r>
    </w:p>
    <w:p w14:paraId="3C8CF791" w14:textId="77777777" w:rsidR="00967085" w:rsidRPr="00566BD5" w:rsidRDefault="00914885" w:rsidP="00354617">
      <w:pPr>
        <w:pStyle w:val="Tytu"/>
        <w:pBdr>
          <w:top w:val="none" w:sz="0" w:space="0" w:color="auto"/>
          <w:left w:val="none" w:sz="0" w:space="0" w:color="auto"/>
          <w:bottom w:val="none" w:sz="0" w:space="0" w:color="auto"/>
          <w:right w:val="none" w:sz="0" w:space="0" w:color="auto"/>
        </w:pBdr>
        <w:ind w:left="720"/>
        <w:jc w:val="left"/>
        <w:rPr>
          <w:rFonts w:asciiTheme="minorHAnsi" w:hAnsiTheme="minorHAnsi" w:cs="Arial"/>
          <w:sz w:val="22"/>
          <w:szCs w:val="22"/>
        </w:rPr>
      </w:pPr>
      <w:r>
        <w:rPr>
          <w:rFonts w:asciiTheme="minorHAnsi" w:hAnsiTheme="minorHAnsi" w:cs="Arial"/>
          <w:b/>
          <w:i/>
          <w:sz w:val="22"/>
          <w:szCs w:val="22"/>
        </w:rPr>
        <w:t>Nie otwierać przed dniem: ……………….</w:t>
      </w:r>
    </w:p>
    <w:p w14:paraId="070250B8" w14:textId="77777777" w:rsidR="00967085" w:rsidRPr="00566BD5" w:rsidRDefault="00967085" w:rsidP="00967085">
      <w:pPr>
        <w:tabs>
          <w:tab w:val="left" w:pos="396"/>
          <w:tab w:val="left" w:pos="510"/>
          <w:tab w:val="left" w:pos="680"/>
          <w:tab w:val="left" w:pos="793"/>
          <w:tab w:val="left" w:pos="2154"/>
          <w:tab w:val="left" w:pos="2381"/>
          <w:tab w:val="left" w:pos="3742"/>
          <w:tab w:val="left" w:pos="4082"/>
        </w:tabs>
        <w:rPr>
          <w:rFonts w:asciiTheme="minorHAnsi" w:hAnsiTheme="minorHAnsi" w:cs="Arial"/>
          <w:sz w:val="22"/>
          <w:szCs w:val="22"/>
        </w:rPr>
      </w:pPr>
    </w:p>
    <w:p w14:paraId="7EDF4A8D"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Na kopercie oprócz opisu jw. należy umieścić nazwę i adres Wykonawcy.</w:t>
      </w:r>
    </w:p>
    <w:p w14:paraId="573C0DC4"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Koperty oznaczone ‘ZMIANA” zostaną otwarte przy otwieraniu oferty Wykonawcy, który wprowadził zmiany i po stwierdzeniu poprawności procedury dokonywania zmian, zostaną dołączone do oferty.</w:t>
      </w:r>
    </w:p>
    <w:p w14:paraId="35E8EC80"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 xml:space="preserve">Wykonawca ma prawo przed upływem terminu składania ofert wycofać się z postępowania poprzez złożenie pisemnego powiadomienia, według tych samych zasad jak wprowadzenie zmian i poprawek z napisem na kopercie „WYCOFANE”. </w:t>
      </w:r>
    </w:p>
    <w:p w14:paraId="43C5AB3D" w14:textId="2401F041"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lastRenderedPageBreak/>
        <w:t xml:space="preserve">Otwarcie ofert nastąpi w siedzibie Zamawiającego, w sekcji zamówień publicznych dnia </w:t>
      </w:r>
      <w:r w:rsidRPr="00566BD5">
        <w:rPr>
          <w:rFonts w:asciiTheme="minorHAnsi" w:hAnsiTheme="minorHAnsi" w:cs="Arial"/>
          <w:b/>
          <w:sz w:val="22"/>
          <w:szCs w:val="22"/>
        </w:rPr>
        <w:t xml:space="preserve"> </w:t>
      </w:r>
      <w:r w:rsidR="003E2D45">
        <w:rPr>
          <w:rFonts w:asciiTheme="minorHAnsi" w:hAnsiTheme="minorHAnsi" w:cs="Arial"/>
          <w:sz w:val="22"/>
          <w:szCs w:val="22"/>
        </w:rPr>
        <w:t>09:30</w:t>
      </w:r>
    </w:p>
    <w:p w14:paraId="11471A9B"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W przypadku dostarczania ofert pocztą / kurierem należy zaznaczyć na liście przewozowym, iż jest to oferta przetargowa – w przypadku braku takiego oznaczenia Zamawiający nie ponosi odpowiedzialności z tytułu doręczenia oferty w miejscu innym niż wskazane w specyfikacji.</w:t>
      </w:r>
    </w:p>
    <w:p w14:paraId="6FD45ECF"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Bezpośrednio przed otwarciem ofert Zamawiający poda kwotę, jaką zamierza przeznaczyć na sfinansowanie zamówienia.</w:t>
      </w:r>
    </w:p>
    <w:p w14:paraId="4146155F"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Podczas otwarcia ofert Zamawiający odczyta nazwy i adresy Wykonawców oraz cenę i inne informacje, zgodnie z art. 86 pkt. 4 Ustawy Prawo Zamówień Publicznych.</w:t>
      </w:r>
    </w:p>
    <w:p w14:paraId="38AEC630" w14:textId="77777777" w:rsidR="00967085" w:rsidRPr="00566BD5" w:rsidRDefault="00967085" w:rsidP="00525D8D">
      <w:pPr>
        <w:numPr>
          <w:ilvl w:val="0"/>
          <w:numId w:val="9"/>
        </w:num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r w:rsidRPr="00566BD5">
        <w:rPr>
          <w:rFonts w:asciiTheme="minorHAnsi" w:hAnsiTheme="minorHAnsi" w:cs="Arial"/>
          <w:sz w:val="22"/>
          <w:szCs w:val="22"/>
        </w:rPr>
        <w:t>W toku dokonywania oceny złożonych ofert Zamawiający może żądać udzielenia przez Wykonawcę wyjaśnień dotyczących ich treści.</w:t>
      </w:r>
    </w:p>
    <w:p w14:paraId="23F5EFC3" w14:textId="77777777" w:rsidR="00967085" w:rsidRPr="00566BD5" w:rsidRDefault="00967085" w:rsidP="00967085">
      <w:pPr>
        <w:tabs>
          <w:tab w:val="left" w:pos="396"/>
          <w:tab w:val="left" w:pos="510"/>
          <w:tab w:val="left" w:pos="680"/>
          <w:tab w:val="left" w:pos="793"/>
          <w:tab w:val="left" w:pos="2154"/>
          <w:tab w:val="left" w:pos="2381"/>
          <w:tab w:val="left" w:pos="3742"/>
          <w:tab w:val="left" w:pos="4082"/>
        </w:tabs>
        <w:jc w:val="both"/>
        <w:rPr>
          <w:rFonts w:asciiTheme="minorHAnsi" w:hAnsiTheme="minorHAnsi" w:cs="Arial"/>
          <w:sz w:val="22"/>
          <w:szCs w:val="22"/>
        </w:rPr>
      </w:pPr>
    </w:p>
    <w:p w14:paraId="2CFBDAE4" w14:textId="77777777" w:rsidR="00967085" w:rsidRPr="00566BD5" w:rsidRDefault="00967085" w:rsidP="00967085">
      <w:pPr>
        <w:pStyle w:val="Tytu"/>
        <w:pBdr>
          <w:top w:val="none" w:sz="0" w:space="0" w:color="auto"/>
          <w:left w:val="none" w:sz="0" w:space="0" w:color="auto"/>
          <w:bottom w:val="none" w:sz="0" w:space="0" w:color="auto"/>
          <w:right w:val="none" w:sz="0" w:space="0" w:color="auto"/>
        </w:pBdr>
        <w:tabs>
          <w:tab w:val="clear" w:pos="1304"/>
          <w:tab w:val="num" w:pos="360"/>
          <w:tab w:val="left" w:pos="426"/>
          <w:tab w:val="left" w:pos="709"/>
        </w:tabs>
        <w:jc w:val="left"/>
        <w:rPr>
          <w:rFonts w:asciiTheme="minorHAnsi" w:hAnsiTheme="minorHAnsi" w:cs="Arial"/>
          <w:b/>
          <w:sz w:val="22"/>
          <w:szCs w:val="22"/>
        </w:rPr>
      </w:pPr>
      <w:r w:rsidRPr="00566BD5">
        <w:rPr>
          <w:rFonts w:asciiTheme="minorHAnsi" w:hAnsiTheme="minorHAnsi" w:cs="Arial"/>
          <w:b/>
          <w:sz w:val="22"/>
          <w:szCs w:val="22"/>
        </w:rPr>
        <w:t>XII.</w:t>
      </w:r>
      <w:r w:rsidRPr="00566BD5">
        <w:rPr>
          <w:rFonts w:asciiTheme="minorHAnsi" w:hAnsiTheme="minorHAnsi" w:cs="Arial"/>
          <w:b/>
          <w:sz w:val="22"/>
          <w:szCs w:val="22"/>
        </w:rPr>
        <w:tab/>
        <w:t>OPIS SPOSOBU OBLICZENIA CENY OFERTY</w:t>
      </w:r>
    </w:p>
    <w:p w14:paraId="55092881" w14:textId="77777777" w:rsidR="00967085" w:rsidRPr="00566BD5" w:rsidRDefault="00967085" w:rsidP="00967085">
      <w:pPr>
        <w:pStyle w:val="Tytu"/>
        <w:pBdr>
          <w:top w:val="none" w:sz="0" w:space="0" w:color="auto"/>
          <w:left w:val="none" w:sz="0" w:space="0" w:color="auto"/>
          <w:bottom w:val="none" w:sz="0" w:space="0" w:color="auto"/>
          <w:right w:val="none" w:sz="0" w:space="0" w:color="auto"/>
        </w:pBdr>
        <w:tabs>
          <w:tab w:val="num" w:pos="360"/>
          <w:tab w:val="left" w:pos="426"/>
        </w:tabs>
        <w:jc w:val="left"/>
        <w:rPr>
          <w:rFonts w:asciiTheme="minorHAnsi" w:hAnsiTheme="minorHAnsi" w:cs="Arial"/>
          <w:b/>
          <w:sz w:val="22"/>
          <w:szCs w:val="22"/>
          <w:u w:val="single"/>
        </w:rPr>
      </w:pPr>
    </w:p>
    <w:p w14:paraId="5B63C83C" w14:textId="77777777" w:rsidR="00E714A8" w:rsidRPr="00566BD5" w:rsidRDefault="00E714A8" w:rsidP="00E714A8">
      <w:pPr>
        <w:pStyle w:val="Nagwek7"/>
        <w:jc w:val="left"/>
        <w:rPr>
          <w:rFonts w:asciiTheme="minorHAnsi" w:hAnsiTheme="minorHAnsi" w:cs="Arial"/>
          <w:b w:val="0"/>
          <w:bCs/>
          <w:sz w:val="22"/>
          <w:szCs w:val="22"/>
        </w:rPr>
      </w:pPr>
      <w:r w:rsidRPr="00566BD5">
        <w:rPr>
          <w:rFonts w:asciiTheme="minorHAnsi" w:hAnsiTheme="minorHAnsi" w:cs="Arial"/>
          <w:b w:val="0"/>
          <w:bCs/>
          <w:sz w:val="22"/>
          <w:szCs w:val="22"/>
        </w:rPr>
        <w:t>Cena (w PLN) oferty to całkowita wysokość składki ubezpieczeniowej.</w:t>
      </w:r>
    </w:p>
    <w:p w14:paraId="1E058ACD" w14:textId="77777777" w:rsidR="00E714A8" w:rsidRPr="00566BD5" w:rsidRDefault="00E714A8" w:rsidP="00E714A8">
      <w:pPr>
        <w:rPr>
          <w:rFonts w:asciiTheme="minorHAnsi" w:hAnsiTheme="minorHAnsi" w:cs="Arial"/>
          <w:sz w:val="22"/>
          <w:szCs w:val="22"/>
        </w:rPr>
      </w:pPr>
    </w:p>
    <w:p w14:paraId="55AAAE9E" w14:textId="77777777" w:rsidR="00E714A8" w:rsidRPr="00566BD5" w:rsidRDefault="00E714A8" w:rsidP="00E714A8">
      <w:pPr>
        <w:rPr>
          <w:rFonts w:asciiTheme="minorHAnsi" w:hAnsiTheme="minorHAnsi" w:cs="Arial"/>
          <w:iCs/>
          <w:sz w:val="22"/>
          <w:szCs w:val="22"/>
        </w:rPr>
      </w:pPr>
      <w:r w:rsidRPr="00566BD5">
        <w:rPr>
          <w:rFonts w:asciiTheme="minorHAnsi" w:hAnsiTheme="minorHAnsi" w:cs="Arial"/>
          <w:iCs/>
          <w:sz w:val="22"/>
          <w:szCs w:val="22"/>
        </w:rPr>
        <w:t>Cena oferty musi być podana brutto w złotych polskich.</w:t>
      </w:r>
    </w:p>
    <w:p w14:paraId="0FF9BC91" w14:textId="77777777" w:rsidR="00E714A8" w:rsidRPr="00566BD5" w:rsidRDefault="00E714A8" w:rsidP="00E714A8">
      <w:pPr>
        <w:rPr>
          <w:rFonts w:asciiTheme="minorHAnsi" w:hAnsiTheme="minorHAnsi" w:cs="Arial"/>
          <w:iCs/>
          <w:sz w:val="22"/>
          <w:szCs w:val="22"/>
        </w:rPr>
      </w:pPr>
    </w:p>
    <w:p w14:paraId="7AC3BFFE" w14:textId="77777777" w:rsidR="00E45808" w:rsidRDefault="00967085" w:rsidP="00E714A8">
      <w:pPr>
        <w:pStyle w:val="Tekstpodstawowy"/>
        <w:tabs>
          <w:tab w:val="left" w:pos="907"/>
          <w:tab w:val="left" w:pos="1020"/>
        </w:tabs>
        <w:rPr>
          <w:rFonts w:asciiTheme="minorHAnsi" w:hAnsiTheme="minorHAnsi" w:cs="Arial"/>
          <w:sz w:val="22"/>
          <w:szCs w:val="22"/>
        </w:rPr>
      </w:pPr>
      <w:r w:rsidRPr="00566BD5">
        <w:rPr>
          <w:rFonts w:asciiTheme="minorHAnsi" w:hAnsiTheme="minorHAnsi" w:cs="Arial"/>
          <w:sz w:val="22"/>
          <w:szCs w:val="22"/>
        </w:rPr>
        <w:t>Cenę oferty należy pod</w:t>
      </w:r>
      <w:r w:rsidR="00D43FB8" w:rsidRPr="00566BD5">
        <w:rPr>
          <w:rFonts w:asciiTheme="minorHAnsi" w:hAnsiTheme="minorHAnsi" w:cs="Arial"/>
          <w:sz w:val="22"/>
          <w:szCs w:val="22"/>
        </w:rPr>
        <w:t>ać zgodnie z formularzem ofertowym</w:t>
      </w:r>
      <w:r w:rsidR="0015790D">
        <w:rPr>
          <w:rFonts w:asciiTheme="minorHAnsi" w:hAnsiTheme="minorHAnsi" w:cs="Arial"/>
          <w:sz w:val="22"/>
          <w:szCs w:val="22"/>
        </w:rPr>
        <w:t>.</w:t>
      </w:r>
      <w:r w:rsidR="00E45808">
        <w:rPr>
          <w:rFonts w:asciiTheme="minorHAnsi" w:hAnsiTheme="minorHAnsi" w:cs="Arial"/>
          <w:sz w:val="22"/>
          <w:szCs w:val="22"/>
        </w:rPr>
        <w:t xml:space="preserve"> </w:t>
      </w:r>
    </w:p>
    <w:p w14:paraId="42A971C1" w14:textId="77777777" w:rsidR="00E45808" w:rsidRDefault="00E45808" w:rsidP="00E714A8">
      <w:pPr>
        <w:pStyle w:val="Tekstpodstawowy"/>
        <w:tabs>
          <w:tab w:val="left" w:pos="907"/>
          <w:tab w:val="left" w:pos="1020"/>
        </w:tabs>
        <w:rPr>
          <w:rFonts w:asciiTheme="minorHAnsi" w:hAnsiTheme="minorHAnsi" w:cs="Arial"/>
          <w:sz w:val="22"/>
          <w:szCs w:val="22"/>
        </w:rPr>
      </w:pPr>
    </w:p>
    <w:p w14:paraId="68D3C62D" w14:textId="77777777" w:rsidR="00967085" w:rsidRPr="00566BD5" w:rsidRDefault="00967085" w:rsidP="00967085">
      <w:pPr>
        <w:pStyle w:val="Tekstpodstawowy"/>
        <w:tabs>
          <w:tab w:val="clear" w:pos="396"/>
          <w:tab w:val="clear" w:pos="680"/>
          <w:tab w:val="left" w:pos="907"/>
          <w:tab w:val="left" w:pos="1020"/>
        </w:tabs>
        <w:rPr>
          <w:rFonts w:asciiTheme="minorHAnsi" w:hAnsiTheme="minorHAnsi" w:cs="Arial"/>
          <w:sz w:val="22"/>
          <w:szCs w:val="22"/>
        </w:rPr>
      </w:pPr>
    </w:p>
    <w:p w14:paraId="1F669879" w14:textId="77777777" w:rsidR="00967085" w:rsidRPr="00566BD5" w:rsidRDefault="00967085" w:rsidP="00967085">
      <w:pPr>
        <w:tabs>
          <w:tab w:val="left" w:pos="510"/>
          <w:tab w:val="left" w:pos="680"/>
          <w:tab w:val="left" w:pos="793"/>
          <w:tab w:val="left" w:pos="2154"/>
          <w:tab w:val="left" w:pos="2381"/>
          <w:tab w:val="left" w:pos="3742"/>
          <w:tab w:val="left" w:pos="4082"/>
        </w:tabs>
        <w:rPr>
          <w:rFonts w:asciiTheme="minorHAnsi" w:hAnsiTheme="minorHAnsi" w:cs="Arial"/>
          <w:b/>
          <w:sz w:val="22"/>
          <w:szCs w:val="22"/>
        </w:rPr>
      </w:pPr>
      <w:r w:rsidRPr="00566BD5">
        <w:rPr>
          <w:rFonts w:asciiTheme="minorHAnsi" w:hAnsiTheme="minorHAnsi" w:cs="Arial"/>
          <w:b/>
          <w:sz w:val="22"/>
          <w:szCs w:val="22"/>
        </w:rPr>
        <w:t>XIII. OPIS KRYTERIÓW, KTÓRYMI ZAMAWIAJĄCY BĘDZIE SIĘ KIEROWAŁ PRZY WYBORZE OFERTY WRAZ Z PODANIEM ZNACZENIA TYCH KRYTERIÓW ORAZ SPOSOBU OCENY OFERT</w:t>
      </w:r>
    </w:p>
    <w:p w14:paraId="3DF4118E" w14:textId="77777777" w:rsidR="00967085" w:rsidRPr="00566BD5" w:rsidRDefault="00967085" w:rsidP="00967085">
      <w:pPr>
        <w:ind w:left="360"/>
        <w:rPr>
          <w:rFonts w:asciiTheme="minorHAnsi" w:hAnsiTheme="minorHAnsi" w:cs="Arial"/>
          <w:bCs/>
          <w:sz w:val="22"/>
          <w:szCs w:val="22"/>
        </w:rPr>
      </w:pPr>
    </w:p>
    <w:p w14:paraId="575245E2" w14:textId="77777777" w:rsidR="00967085" w:rsidRPr="00566BD5" w:rsidRDefault="00967085" w:rsidP="002F1488">
      <w:pPr>
        <w:pStyle w:val="Akapitzlist"/>
        <w:numPr>
          <w:ilvl w:val="1"/>
          <w:numId w:val="47"/>
        </w:numPr>
        <w:rPr>
          <w:rFonts w:asciiTheme="minorHAnsi" w:hAnsiTheme="minorHAnsi" w:cs="Arial"/>
          <w:bCs/>
          <w:sz w:val="22"/>
          <w:szCs w:val="22"/>
        </w:rPr>
      </w:pPr>
      <w:r w:rsidRPr="00566BD5">
        <w:rPr>
          <w:rFonts w:asciiTheme="minorHAnsi" w:hAnsiTheme="minorHAnsi" w:cs="Arial"/>
          <w:bCs/>
          <w:sz w:val="22"/>
          <w:szCs w:val="22"/>
        </w:rPr>
        <w:t>Złożone oferty oceniane będą pod względem:</w:t>
      </w:r>
    </w:p>
    <w:p w14:paraId="0A4FCC04" w14:textId="77777777" w:rsidR="00967085" w:rsidRPr="00566BD5" w:rsidRDefault="00967085" w:rsidP="00525D8D">
      <w:pPr>
        <w:pStyle w:val="Stopka"/>
        <w:numPr>
          <w:ilvl w:val="0"/>
          <w:numId w:val="27"/>
        </w:numPr>
        <w:tabs>
          <w:tab w:val="clear" w:pos="4320"/>
          <w:tab w:val="clear" w:pos="8640"/>
        </w:tabs>
        <w:rPr>
          <w:rFonts w:asciiTheme="minorHAnsi" w:hAnsiTheme="minorHAnsi" w:cs="Arial"/>
          <w:bCs/>
          <w:sz w:val="22"/>
          <w:szCs w:val="22"/>
        </w:rPr>
      </w:pPr>
      <w:r w:rsidRPr="00566BD5">
        <w:rPr>
          <w:rFonts w:asciiTheme="minorHAnsi" w:hAnsiTheme="minorHAnsi" w:cs="Arial"/>
          <w:bCs/>
          <w:sz w:val="22"/>
          <w:szCs w:val="22"/>
        </w:rPr>
        <w:t>formalnym tj. spełnienia warunków podanych w SIWZ</w:t>
      </w:r>
    </w:p>
    <w:p w14:paraId="325271EC" w14:textId="77777777" w:rsidR="00967085" w:rsidRPr="00566BD5" w:rsidRDefault="00967085" w:rsidP="00525D8D">
      <w:pPr>
        <w:numPr>
          <w:ilvl w:val="0"/>
          <w:numId w:val="27"/>
        </w:numPr>
        <w:rPr>
          <w:rFonts w:asciiTheme="minorHAnsi" w:hAnsiTheme="minorHAnsi" w:cs="Arial"/>
          <w:bCs/>
          <w:sz w:val="22"/>
          <w:szCs w:val="22"/>
        </w:rPr>
      </w:pPr>
      <w:r w:rsidRPr="00566BD5">
        <w:rPr>
          <w:rFonts w:asciiTheme="minorHAnsi" w:hAnsiTheme="minorHAnsi" w:cs="Arial"/>
          <w:bCs/>
          <w:sz w:val="22"/>
          <w:szCs w:val="22"/>
        </w:rPr>
        <w:t>merytorycznym tj. wyboru najkorzystniejszej oferty w oparciu o przyjęte kryteria</w:t>
      </w:r>
    </w:p>
    <w:p w14:paraId="1FE9349E" w14:textId="77777777" w:rsidR="00E714A8" w:rsidRPr="00566BD5" w:rsidRDefault="00E714A8" w:rsidP="002F1488">
      <w:pPr>
        <w:pStyle w:val="Akapitzlist"/>
        <w:numPr>
          <w:ilvl w:val="1"/>
          <w:numId w:val="47"/>
        </w:numPr>
        <w:tabs>
          <w:tab w:val="left" w:pos="2520"/>
        </w:tabs>
        <w:suppressAutoHyphens/>
        <w:rPr>
          <w:rFonts w:asciiTheme="minorHAnsi" w:hAnsiTheme="minorHAnsi" w:cs="Arial"/>
          <w:sz w:val="22"/>
          <w:szCs w:val="22"/>
        </w:rPr>
      </w:pPr>
      <w:r w:rsidRPr="00566BD5">
        <w:rPr>
          <w:rFonts w:asciiTheme="minorHAnsi" w:hAnsiTheme="minorHAnsi" w:cs="Arial"/>
          <w:sz w:val="22"/>
          <w:szCs w:val="22"/>
        </w:rPr>
        <w:t>Zamawiający będzie oceniał każdą z ofert na podstawie następujących kryteriów:</w:t>
      </w:r>
    </w:p>
    <w:p w14:paraId="5094489F" w14:textId="77777777" w:rsidR="00E714A8" w:rsidRPr="00566BD5" w:rsidRDefault="00E714A8" w:rsidP="00E714A8">
      <w:pPr>
        <w:rPr>
          <w:rFonts w:asciiTheme="minorHAnsi" w:hAnsiTheme="minorHAnsi" w:cs="Arial"/>
          <w:sz w:val="22"/>
          <w:szCs w:val="22"/>
        </w:rPr>
      </w:pPr>
    </w:p>
    <w:p w14:paraId="63B2D094" w14:textId="77777777" w:rsidR="00E714A8" w:rsidRPr="00566BD5" w:rsidRDefault="00E714A8" w:rsidP="002F1488">
      <w:pPr>
        <w:pStyle w:val="Akapitzlist"/>
        <w:numPr>
          <w:ilvl w:val="2"/>
          <w:numId w:val="47"/>
        </w:numPr>
        <w:spacing w:before="120" w:after="120"/>
        <w:jc w:val="both"/>
        <w:rPr>
          <w:rFonts w:asciiTheme="minorHAnsi" w:hAnsiTheme="minorHAnsi"/>
          <w:b/>
          <w:sz w:val="22"/>
          <w:szCs w:val="22"/>
        </w:rPr>
      </w:pPr>
      <w:r w:rsidRPr="00566BD5">
        <w:rPr>
          <w:rFonts w:asciiTheme="minorHAnsi" w:hAnsiTheme="minorHAnsi"/>
          <w:b/>
          <w:sz w:val="22"/>
          <w:szCs w:val="22"/>
        </w:rPr>
        <w:t>Kryteria dla części nr I.</w:t>
      </w:r>
    </w:p>
    <w:p w14:paraId="5DF8AF48" w14:textId="77777777" w:rsidR="00E714A8" w:rsidRPr="00566BD5" w:rsidRDefault="00E714A8" w:rsidP="002F1488">
      <w:pPr>
        <w:pStyle w:val="Akapitzlist"/>
        <w:numPr>
          <w:ilvl w:val="3"/>
          <w:numId w:val="38"/>
        </w:numPr>
        <w:spacing w:before="120" w:after="120"/>
        <w:ind w:left="643"/>
        <w:jc w:val="both"/>
        <w:rPr>
          <w:rFonts w:asciiTheme="minorHAnsi" w:hAnsiTheme="minorHAnsi"/>
          <w:sz w:val="22"/>
          <w:szCs w:val="22"/>
        </w:rPr>
      </w:pPr>
      <w:r w:rsidRPr="00566BD5">
        <w:rPr>
          <w:rFonts w:asciiTheme="minorHAnsi" w:hAnsiTheme="minorHAnsi"/>
          <w:sz w:val="22"/>
          <w:szCs w:val="22"/>
        </w:rPr>
        <w:t>Kryteria, którymi Zamawiający będzie kierował się przy wyborze oferty wraz z podaniem znaczenia (wag) tych kryteriów:</w:t>
      </w:r>
    </w:p>
    <w:p w14:paraId="28693E1D" w14:textId="77777777" w:rsidR="00E714A8" w:rsidRPr="00566BD5" w:rsidRDefault="00E714A8" w:rsidP="002F1488">
      <w:pPr>
        <w:numPr>
          <w:ilvl w:val="1"/>
          <w:numId w:val="38"/>
        </w:numPr>
        <w:spacing w:after="120"/>
        <w:jc w:val="both"/>
        <w:rPr>
          <w:rFonts w:asciiTheme="minorHAnsi" w:hAnsiTheme="minorHAnsi"/>
          <w:sz w:val="22"/>
          <w:szCs w:val="22"/>
        </w:rPr>
      </w:pPr>
      <w:r w:rsidRPr="00566BD5">
        <w:rPr>
          <w:rFonts w:asciiTheme="minorHAnsi" w:hAnsiTheme="minorHAnsi"/>
          <w:sz w:val="22"/>
          <w:szCs w:val="22"/>
        </w:rPr>
        <w:t>Cena oferty (C)</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00D43FB8" w:rsidRPr="00566BD5">
        <w:rPr>
          <w:rFonts w:asciiTheme="minorHAnsi" w:hAnsiTheme="minorHAnsi"/>
          <w:sz w:val="22"/>
          <w:szCs w:val="22"/>
        </w:rPr>
        <w:tab/>
      </w:r>
      <w:r w:rsidRPr="00566BD5">
        <w:rPr>
          <w:rFonts w:asciiTheme="minorHAnsi" w:hAnsiTheme="minorHAnsi"/>
          <w:sz w:val="22"/>
          <w:szCs w:val="22"/>
        </w:rPr>
        <w:t>- 97%</w:t>
      </w:r>
    </w:p>
    <w:p w14:paraId="6880BA05" w14:textId="77777777" w:rsidR="00E714A8" w:rsidRPr="00566BD5" w:rsidRDefault="00E714A8" w:rsidP="002F1488">
      <w:pPr>
        <w:numPr>
          <w:ilvl w:val="1"/>
          <w:numId w:val="38"/>
        </w:numPr>
        <w:spacing w:after="120"/>
        <w:jc w:val="both"/>
        <w:rPr>
          <w:rFonts w:asciiTheme="minorHAnsi" w:hAnsiTheme="minorHAnsi"/>
          <w:sz w:val="22"/>
          <w:szCs w:val="22"/>
        </w:rPr>
      </w:pPr>
      <w:r w:rsidRPr="00566BD5">
        <w:rPr>
          <w:rFonts w:asciiTheme="minorHAnsi" w:hAnsiTheme="minorHAnsi"/>
          <w:sz w:val="22"/>
          <w:szCs w:val="22"/>
        </w:rPr>
        <w:t>Warunki ubezpieczenia W (W= W1+W2+W3+W4)</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- 3 %</w:t>
      </w:r>
    </w:p>
    <w:p w14:paraId="2D6D49B4" w14:textId="77777777" w:rsidR="00E714A8" w:rsidRPr="00566BD5" w:rsidRDefault="00E714A8" w:rsidP="00E714A8">
      <w:pPr>
        <w:spacing w:after="120"/>
        <w:ind w:left="357" w:hanging="357"/>
        <w:jc w:val="both"/>
        <w:rPr>
          <w:rFonts w:asciiTheme="minorHAnsi" w:hAnsiTheme="minorHAnsi"/>
          <w:sz w:val="22"/>
          <w:szCs w:val="22"/>
        </w:rPr>
      </w:pPr>
      <w:r w:rsidRPr="00566BD5">
        <w:rPr>
          <w:rFonts w:asciiTheme="minorHAnsi" w:hAnsiTheme="minorHAnsi"/>
          <w:sz w:val="22"/>
          <w:szCs w:val="22"/>
        </w:rPr>
        <w:t>gdzie podane wyżej wagi procentowe są wagami punktowymi według zasady: jeden % = jeden pkt</w:t>
      </w:r>
      <w:r w:rsidR="0015790D">
        <w:rPr>
          <w:rFonts w:asciiTheme="minorHAnsi" w:hAnsiTheme="minorHAnsi"/>
          <w:sz w:val="22"/>
          <w:szCs w:val="22"/>
        </w:rPr>
        <w:t>.</w:t>
      </w:r>
    </w:p>
    <w:p w14:paraId="54B149D8" w14:textId="77777777" w:rsidR="00E714A8" w:rsidRPr="00566BD5" w:rsidRDefault="00E714A8" w:rsidP="00E714A8">
      <w:pPr>
        <w:spacing w:after="120"/>
        <w:ind w:left="357"/>
        <w:jc w:val="both"/>
        <w:rPr>
          <w:rFonts w:asciiTheme="minorHAnsi" w:hAnsiTheme="minorHAnsi"/>
          <w:sz w:val="22"/>
          <w:szCs w:val="22"/>
        </w:rPr>
      </w:pPr>
    </w:p>
    <w:p w14:paraId="306AB9F0"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2. Oferty będą oceniane przez Komisję Przetargową wg metody i kryteriów wskazanych poniżej:</w:t>
      </w:r>
    </w:p>
    <w:p w14:paraId="096BF732" w14:textId="77777777" w:rsidR="00E714A8" w:rsidRPr="00566BD5" w:rsidRDefault="00E714A8" w:rsidP="002F1488">
      <w:pPr>
        <w:pStyle w:val="Akapitzlist"/>
        <w:numPr>
          <w:ilvl w:val="4"/>
          <w:numId w:val="36"/>
        </w:numPr>
        <w:tabs>
          <w:tab w:val="clear" w:pos="3600"/>
          <w:tab w:val="num" w:pos="284"/>
        </w:tabs>
        <w:spacing w:after="120" w:line="256" w:lineRule="auto"/>
        <w:ind w:left="303"/>
        <w:jc w:val="both"/>
        <w:rPr>
          <w:rFonts w:asciiTheme="minorHAnsi" w:hAnsiTheme="minorHAnsi"/>
          <w:sz w:val="22"/>
          <w:szCs w:val="22"/>
        </w:rPr>
      </w:pPr>
      <w:r w:rsidRPr="00566BD5">
        <w:rPr>
          <w:rFonts w:asciiTheme="minorHAnsi" w:hAnsiTheme="minorHAnsi"/>
          <w:b/>
          <w:sz w:val="22"/>
          <w:szCs w:val="22"/>
        </w:rPr>
        <w:t>Kryterium ,,cena oferty‘’ (wskaźnik oznaczony jako ,,C”) –</w:t>
      </w:r>
      <w:r w:rsidRPr="00566BD5">
        <w:rPr>
          <w:rFonts w:asciiTheme="minorHAnsi" w:hAnsiTheme="minorHAnsi"/>
          <w:sz w:val="22"/>
          <w:szCs w:val="22"/>
        </w:rPr>
        <w:t xml:space="preserve"> oferta z najniższą ceną brutto uzyska 97 pkt. </w:t>
      </w:r>
    </w:p>
    <w:p w14:paraId="0DF6E5D3" w14:textId="77777777" w:rsidR="00E714A8" w:rsidRPr="00566BD5" w:rsidRDefault="00E714A8" w:rsidP="00E714A8">
      <w:pPr>
        <w:pStyle w:val="Akapitzlist"/>
        <w:spacing w:after="120" w:line="256" w:lineRule="auto"/>
        <w:ind w:left="1080"/>
        <w:jc w:val="both"/>
        <w:rPr>
          <w:rFonts w:asciiTheme="minorHAnsi" w:hAnsiTheme="minorHAnsi"/>
          <w:sz w:val="22"/>
          <w:szCs w:val="22"/>
        </w:rPr>
      </w:pPr>
      <w:r w:rsidRPr="00566BD5">
        <w:rPr>
          <w:rFonts w:asciiTheme="minorHAnsi" w:hAnsiTheme="minorHAnsi"/>
          <w:sz w:val="22"/>
          <w:szCs w:val="22"/>
        </w:rPr>
        <w:t>Pozostałe oferty otrzymają punkty w ilości odpowiednio mniejszej według następującego wzoru:</w:t>
      </w:r>
    </w:p>
    <w:p w14:paraId="53DB8D05" w14:textId="77777777" w:rsidR="00E714A8" w:rsidRPr="00566BD5" w:rsidRDefault="00E714A8" w:rsidP="00E714A8">
      <w:pPr>
        <w:tabs>
          <w:tab w:val="left" w:pos="3969"/>
        </w:tabs>
        <w:spacing w:after="120"/>
        <w:jc w:val="center"/>
        <w:rPr>
          <w:rFonts w:asciiTheme="minorHAnsi" w:hAnsiTheme="minorHAnsi"/>
          <w:b/>
          <w:sz w:val="22"/>
          <w:szCs w:val="22"/>
        </w:rPr>
      </w:pPr>
      <w:r w:rsidRPr="00566BD5">
        <w:rPr>
          <w:rFonts w:asciiTheme="minorHAnsi" w:hAnsiTheme="minorHAnsi"/>
          <w:b/>
          <w:sz w:val="22"/>
          <w:szCs w:val="22"/>
        </w:rPr>
        <w:t>najniższa cena ofertowa</w:t>
      </w:r>
    </w:p>
    <w:p w14:paraId="28BDC997" w14:textId="77777777" w:rsidR="00E714A8" w:rsidRPr="00566BD5" w:rsidRDefault="00E714A8" w:rsidP="00E714A8">
      <w:pPr>
        <w:tabs>
          <w:tab w:val="left" w:pos="709"/>
          <w:tab w:val="left" w:pos="3969"/>
        </w:tabs>
        <w:spacing w:after="120"/>
        <w:jc w:val="center"/>
        <w:rPr>
          <w:rFonts w:asciiTheme="minorHAnsi" w:hAnsiTheme="minorHAnsi"/>
          <w:b/>
          <w:sz w:val="22"/>
          <w:szCs w:val="22"/>
        </w:rPr>
      </w:pPr>
      <w:r w:rsidRPr="00566BD5">
        <w:rPr>
          <w:rFonts w:asciiTheme="minorHAnsi" w:hAnsiTheme="minorHAnsi"/>
          <w:b/>
          <w:sz w:val="22"/>
          <w:szCs w:val="22"/>
        </w:rPr>
        <w:t>C = ---------------------------------------------------------------------------------   x 97</w:t>
      </w:r>
    </w:p>
    <w:p w14:paraId="13EB785B" w14:textId="77777777" w:rsidR="00E714A8" w:rsidRPr="00566BD5" w:rsidRDefault="0015790D" w:rsidP="0015790D">
      <w:pPr>
        <w:tabs>
          <w:tab w:val="left" w:pos="3969"/>
        </w:tabs>
        <w:spacing w:after="120"/>
        <w:rPr>
          <w:rFonts w:asciiTheme="minorHAnsi" w:hAnsiTheme="minorHAnsi"/>
          <w:sz w:val="22"/>
          <w:szCs w:val="22"/>
        </w:rPr>
      </w:pPr>
      <w:r>
        <w:rPr>
          <w:rFonts w:asciiTheme="minorHAnsi" w:hAnsiTheme="minorHAnsi"/>
          <w:b/>
          <w:sz w:val="22"/>
          <w:szCs w:val="22"/>
        </w:rPr>
        <w:tab/>
      </w:r>
      <w:r w:rsidR="00E714A8" w:rsidRPr="00566BD5">
        <w:rPr>
          <w:rFonts w:asciiTheme="minorHAnsi" w:hAnsiTheme="minorHAnsi"/>
          <w:b/>
          <w:sz w:val="22"/>
          <w:szCs w:val="22"/>
        </w:rPr>
        <w:t>cena oferty badanej</w:t>
      </w:r>
    </w:p>
    <w:p w14:paraId="4B74EE02" w14:textId="77777777" w:rsidR="00E714A8" w:rsidRPr="00566BD5" w:rsidRDefault="00E714A8" w:rsidP="00E714A8">
      <w:pPr>
        <w:spacing w:after="120"/>
        <w:jc w:val="both"/>
        <w:rPr>
          <w:rFonts w:asciiTheme="minorHAnsi" w:hAnsiTheme="minorHAnsi"/>
          <w:sz w:val="22"/>
          <w:szCs w:val="22"/>
        </w:rPr>
      </w:pPr>
    </w:p>
    <w:p w14:paraId="5FDBB058" w14:textId="77777777" w:rsidR="00E714A8" w:rsidRPr="00566BD5" w:rsidRDefault="00E714A8" w:rsidP="002F1488">
      <w:pPr>
        <w:pStyle w:val="Akapitzlist"/>
        <w:numPr>
          <w:ilvl w:val="4"/>
          <w:numId w:val="36"/>
        </w:numPr>
        <w:tabs>
          <w:tab w:val="clear" w:pos="3600"/>
          <w:tab w:val="num" w:pos="284"/>
        </w:tabs>
        <w:spacing w:after="120" w:line="256" w:lineRule="auto"/>
        <w:ind w:left="247"/>
        <w:jc w:val="both"/>
        <w:rPr>
          <w:rFonts w:asciiTheme="minorHAnsi" w:hAnsiTheme="minorHAnsi"/>
          <w:sz w:val="22"/>
          <w:szCs w:val="22"/>
        </w:rPr>
      </w:pPr>
      <w:r w:rsidRPr="00566BD5">
        <w:rPr>
          <w:rFonts w:asciiTheme="minorHAnsi" w:hAnsiTheme="minorHAnsi"/>
          <w:b/>
          <w:sz w:val="22"/>
          <w:szCs w:val="22"/>
        </w:rPr>
        <w:t>Kryterium „Warunki ubezpieczenia” (wskaźnik oznaczony jako „W”)</w:t>
      </w:r>
      <w:r w:rsidRPr="00566BD5">
        <w:rPr>
          <w:rFonts w:asciiTheme="minorHAnsi" w:hAnsiTheme="minorHAnsi"/>
          <w:sz w:val="22"/>
          <w:szCs w:val="22"/>
        </w:rPr>
        <w:t xml:space="preserve"> będzie rozpatrywane na podstawie akceptacji przez Wykonawcę zmian warunków ubezpieczenia w stosunku do warunków minimalnych opisanych w Opisie Przedmiotu Zamówienia dla zadania nr I.</w:t>
      </w:r>
    </w:p>
    <w:p w14:paraId="0A091636" w14:textId="5C032CD6" w:rsidR="00E714A8" w:rsidRPr="00566BD5" w:rsidRDefault="00E714A8" w:rsidP="00E714A8">
      <w:pPr>
        <w:spacing w:after="120" w:line="256" w:lineRule="auto"/>
        <w:ind w:left="1080"/>
        <w:jc w:val="both"/>
        <w:rPr>
          <w:rFonts w:asciiTheme="minorHAnsi" w:hAnsiTheme="minorHAnsi"/>
          <w:sz w:val="22"/>
          <w:szCs w:val="22"/>
        </w:rPr>
      </w:pPr>
      <w:r w:rsidRPr="00566BD5">
        <w:rPr>
          <w:rFonts w:asciiTheme="minorHAnsi" w:hAnsiTheme="minorHAnsi"/>
          <w:sz w:val="22"/>
          <w:szCs w:val="22"/>
        </w:rPr>
        <w:lastRenderedPageBreak/>
        <w:t>Wykonawca może zaakceptować każdą z podanych zmian warunków ubezpieczenia, jedną, dwie, trzy lub wykonawca może nie</w:t>
      </w:r>
      <w:r w:rsidR="00667638">
        <w:rPr>
          <w:rFonts w:asciiTheme="minorHAnsi" w:hAnsiTheme="minorHAnsi"/>
          <w:sz w:val="22"/>
          <w:szCs w:val="22"/>
        </w:rPr>
        <w:t xml:space="preserve"> </w:t>
      </w:r>
      <w:r w:rsidRPr="00566BD5">
        <w:rPr>
          <w:rFonts w:asciiTheme="minorHAnsi" w:hAnsiTheme="minorHAnsi"/>
          <w:sz w:val="22"/>
          <w:szCs w:val="22"/>
        </w:rPr>
        <w:t xml:space="preserve">zaakceptować żadnej zmiany. </w:t>
      </w:r>
    </w:p>
    <w:p w14:paraId="19A5BADC" w14:textId="77777777" w:rsidR="00E714A8" w:rsidRPr="00566BD5" w:rsidRDefault="00E714A8" w:rsidP="00E714A8">
      <w:pPr>
        <w:spacing w:after="120" w:line="256" w:lineRule="auto"/>
        <w:ind w:left="720"/>
        <w:jc w:val="both"/>
        <w:rPr>
          <w:rFonts w:asciiTheme="minorHAnsi" w:hAnsiTheme="minorHAnsi"/>
          <w:b/>
          <w:sz w:val="22"/>
          <w:szCs w:val="22"/>
        </w:rPr>
      </w:pPr>
      <w:r w:rsidRPr="00566BD5">
        <w:rPr>
          <w:rFonts w:asciiTheme="minorHAnsi" w:hAnsiTheme="minorHAnsi"/>
          <w:b/>
          <w:sz w:val="22"/>
          <w:szCs w:val="22"/>
        </w:rPr>
        <w:tab/>
      </w:r>
      <w:r w:rsidRPr="00566BD5">
        <w:rPr>
          <w:rFonts w:asciiTheme="minorHAnsi" w:hAnsiTheme="minorHAnsi"/>
          <w:b/>
          <w:sz w:val="22"/>
          <w:szCs w:val="22"/>
        </w:rPr>
        <w:tab/>
      </w:r>
      <w:r w:rsidRPr="00566BD5">
        <w:rPr>
          <w:rFonts w:asciiTheme="minorHAnsi" w:hAnsiTheme="minorHAnsi"/>
          <w:b/>
          <w:sz w:val="22"/>
          <w:szCs w:val="22"/>
        </w:rPr>
        <w:tab/>
      </w:r>
      <w:r w:rsidRPr="00566BD5">
        <w:rPr>
          <w:rFonts w:asciiTheme="minorHAnsi" w:hAnsiTheme="minorHAnsi"/>
          <w:b/>
          <w:sz w:val="22"/>
          <w:szCs w:val="22"/>
        </w:rPr>
        <w:tab/>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5494"/>
        <w:gridCol w:w="1136"/>
      </w:tblGrid>
      <w:tr w:rsidR="00E714A8" w:rsidRPr="00566BD5" w14:paraId="48364B2F" w14:textId="77777777" w:rsidTr="00F93110">
        <w:tc>
          <w:tcPr>
            <w:tcW w:w="2434" w:type="dxa"/>
          </w:tcPr>
          <w:p w14:paraId="05FE47F7"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Oznaczenie proponowanych zmian w Kryterium „Warunki ubezpieczenia”</w:t>
            </w:r>
          </w:p>
        </w:tc>
        <w:tc>
          <w:tcPr>
            <w:tcW w:w="5494" w:type="dxa"/>
          </w:tcPr>
          <w:p w14:paraId="071B917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b/>
                <w:sz w:val="22"/>
                <w:szCs w:val="22"/>
              </w:rPr>
              <w:t>KRYTERIUM WARUNKI UBEZPIECZENIA „W”</w:t>
            </w:r>
            <w:r w:rsidRPr="00566BD5">
              <w:rPr>
                <w:rFonts w:asciiTheme="minorHAnsi" w:hAnsiTheme="minorHAnsi"/>
                <w:b/>
                <w:sz w:val="22"/>
                <w:szCs w:val="22"/>
              </w:rPr>
              <w:tab/>
            </w:r>
          </w:p>
        </w:tc>
        <w:tc>
          <w:tcPr>
            <w:tcW w:w="1136" w:type="dxa"/>
          </w:tcPr>
          <w:p w14:paraId="47A9628B"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Liczba punktów</w:t>
            </w:r>
          </w:p>
        </w:tc>
      </w:tr>
      <w:tr w:rsidR="00E714A8" w:rsidRPr="00566BD5" w14:paraId="545E0311" w14:textId="77777777" w:rsidTr="00F93110">
        <w:tc>
          <w:tcPr>
            <w:tcW w:w="2434" w:type="dxa"/>
          </w:tcPr>
          <w:p w14:paraId="65EF17FF"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W1</w:t>
            </w:r>
          </w:p>
        </w:tc>
        <w:tc>
          <w:tcPr>
            <w:tcW w:w="5494" w:type="dxa"/>
          </w:tcPr>
          <w:p w14:paraId="20788E3F"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Zmiana czasu następujących po sobie zdarzeń z 72 godzin na 96 godzin</w:t>
            </w:r>
            <w:r w:rsidRPr="00566BD5">
              <w:rPr>
                <w:rFonts w:asciiTheme="minorHAnsi" w:hAnsiTheme="minorHAnsi"/>
                <w:i/>
                <w:sz w:val="22"/>
                <w:szCs w:val="22"/>
              </w:rPr>
              <w:t xml:space="preserve"> w klauzuli dodatkowej 72 godzin wskazanej </w:t>
            </w:r>
            <w:r w:rsidR="0015790D">
              <w:rPr>
                <w:rFonts w:asciiTheme="minorHAnsi" w:hAnsiTheme="minorHAnsi"/>
                <w:i/>
                <w:sz w:val="22"/>
                <w:szCs w:val="22"/>
              </w:rPr>
              <w:br/>
            </w:r>
            <w:r w:rsidRPr="00566BD5">
              <w:rPr>
                <w:rFonts w:asciiTheme="minorHAnsi" w:hAnsiTheme="minorHAnsi"/>
                <w:i/>
                <w:sz w:val="22"/>
                <w:szCs w:val="22"/>
              </w:rPr>
              <w:t>w Opisie przedmiotu zamówienia dla części I</w:t>
            </w:r>
          </w:p>
        </w:tc>
        <w:tc>
          <w:tcPr>
            <w:tcW w:w="1136" w:type="dxa"/>
          </w:tcPr>
          <w:p w14:paraId="4BF5BCFC" w14:textId="77777777" w:rsidR="00E714A8" w:rsidRPr="00566BD5" w:rsidRDefault="00E714A8" w:rsidP="0015790D">
            <w:pPr>
              <w:spacing w:after="120" w:line="256" w:lineRule="auto"/>
              <w:jc w:val="center"/>
              <w:rPr>
                <w:rFonts w:asciiTheme="minorHAnsi" w:hAnsiTheme="minorHAnsi"/>
                <w:sz w:val="22"/>
                <w:szCs w:val="22"/>
              </w:rPr>
            </w:pPr>
          </w:p>
          <w:p w14:paraId="2D5FEEEF"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15790D">
              <w:rPr>
                <w:rFonts w:asciiTheme="minorHAnsi" w:hAnsiTheme="minorHAnsi"/>
                <w:sz w:val="22"/>
                <w:szCs w:val="22"/>
              </w:rPr>
              <w:t>.</w:t>
            </w:r>
          </w:p>
        </w:tc>
      </w:tr>
      <w:tr w:rsidR="00E714A8" w:rsidRPr="00566BD5" w14:paraId="403FCE58" w14:textId="77777777" w:rsidTr="00F93110">
        <w:tc>
          <w:tcPr>
            <w:tcW w:w="2434" w:type="dxa"/>
          </w:tcPr>
          <w:p w14:paraId="35A87E84"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W2</w:t>
            </w:r>
          </w:p>
        </w:tc>
        <w:tc>
          <w:tcPr>
            <w:tcW w:w="5494" w:type="dxa"/>
          </w:tcPr>
          <w:p w14:paraId="1C0A518A"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Zmiana terminu zgłaszania wypadku ubezpieczeniowego </w:t>
            </w:r>
            <w:r w:rsidR="0015790D">
              <w:rPr>
                <w:rFonts w:asciiTheme="minorHAnsi" w:hAnsiTheme="minorHAnsi"/>
                <w:sz w:val="22"/>
                <w:szCs w:val="22"/>
              </w:rPr>
              <w:br/>
            </w:r>
            <w:r w:rsidRPr="00566BD5">
              <w:rPr>
                <w:rFonts w:asciiTheme="minorHAnsi" w:hAnsiTheme="minorHAnsi"/>
                <w:sz w:val="22"/>
                <w:szCs w:val="22"/>
              </w:rPr>
              <w:t xml:space="preserve">z 14 dni na 21 dni w </w:t>
            </w:r>
            <w:r w:rsidRPr="00566BD5">
              <w:rPr>
                <w:rFonts w:asciiTheme="minorHAnsi" w:hAnsiTheme="minorHAnsi"/>
                <w:i/>
                <w:sz w:val="22"/>
                <w:szCs w:val="22"/>
              </w:rPr>
              <w:t>Klauzuli zgłaszania wypadku ubezpieczeniowego w Opisie przedmiotu zamówienia dla zadania I</w:t>
            </w:r>
          </w:p>
        </w:tc>
        <w:tc>
          <w:tcPr>
            <w:tcW w:w="1136" w:type="dxa"/>
          </w:tcPr>
          <w:p w14:paraId="52E6EED4" w14:textId="77777777" w:rsidR="00E714A8" w:rsidRPr="00566BD5" w:rsidRDefault="00E714A8" w:rsidP="0015790D">
            <w:pPr>
              <w:spacing w:after="120" w:line="256" w:lineRule="auto"/>
              <w:jc w:val="center"/>
              <w:rPr>
                <w:rFonts w:asciiTheme="minorHAnsi" w:hAnsiTheme="minorHAnsi"/>
                <w:sz w:val="22"/>
                <w:szCs w:val="22"/>
              </w:rPr>
            </w:pPr>
          </w:p>
          <w:p w14:paraId="006510BD"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15790D">
              <w:rPr>
                <w:rFonts w:asciiTheme="minorHAnsi" w:hAnsiTheme="minorHAnsi"/>
                <w:sz w:val="22"/>
                <w:szCs w:val="22"/>
              </w:rPr>
              <w:t>.</w:t>
            </w:r>
          </w:p>
        </w:tc>
      </w:tr>
      <w:tr w:rsidR="00E714A8" w:rsidRPr="00566BD5" w14:paraId="267849F6" w14:textId="77777777" w:rsidTr="00F93110">
        <w:tc>
          <w:tcPr>
            <w:tcW w:w="2434" w:type="dxa"/>
          </w:tcPr>
          <w:p w14:paraId="6ADBDBD6"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W3</w:t>
            </w:r>
          </w:p>
        </w:tc>
        <w:tc>
          <w:tcPr>
            <w:tcW w:w="5494" w:type="dxa"/>
          </w:tcPr>
          <w:p w14:paraId="0F8D8F1D"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Zmiany sumy gwarancyjnej z 4 500 000 000 PLN </w:t>
            </w:r>
            <w:r w:rsidR="0015790D">
              <w:rPr>
                <w:rFonts w:asciiTheme="minorHAnsi" w:hAnsiTheme="minorHAnsi"/>
                <w:sz w:val="22"/>
                <w:szCs w:val="22"/>
              </w:rPr>
              <w:br/>
            </w:r>
            <w:r w:rsidRPr="00566BD5">
              <w:rPr>
                <w:rFonts w:asciiTheme="minorHAnsi" w:hAnsiTheme="minorHAnsi"/>
                <w:sz w:val="22"/>
                <w:szCs w:val="22"/>
              </w:rPr>
              <w:t xml:space="preserve">na 5 000 000 PLN w </w:t>
            </w:r>
            <w:r w:rsidRPr="00566BD5">
              <w:rPr>
                <w:rFonts w:asciiTheme="minorHAnsi" w:hAnsiTheme="minorHAnsi"/>
                <w:b/>
                <w:sz w:val="22"/>
                <w:szCs w:val="22"/>
              </w:rPr>
              <w:t xml:space="preserve">Dobrowolnym ubezpieczeniu odpowiedzialności cywilnej podmiotów leczniczych dla </w:t>
            </w:r>
            <w:r w:rsidRPr="00566BD5">
              <w:rPr>
                <w:rFonts w:asciiTheme="minorHAnsi" w:hAnsiTheme="minorHAnsi"/>
                <w:i/>
                <w:sz w:val="22"/>
                <w:szCs w:val="22"/>
              </w:rPr>
              <w:t>części I</w:t>
            </w:r>
          </w:p>
        </w:tc>
        <w:tc>
          <w:tcPr>
            <w:tcW w:w="1136" w:type="dxa"/>
          </w:tcPr>
          <w:p w14:paraId="44B81471" w14:textId="77777777" w:rsidR="00E714A8" w:rsidRPr="00566BD5" w:rsidRDefault="00E714A8" w:rsidP="0015790D">
            <w:pPr>
              <w:spacing w:after="120" w:line="256" w:lineRule="auto"/>
              <w:jc w:val="center"/>
              <w:rPr>
                <w:rFonts w:asciiTheme="minorHAnsi" w:hAnsiTheme="minorHAnsi"/>
                <w:sz w:val="22"/>
                <w:szCs w:val="22"/>
              </w:rPr>
            </w:pPr>
          </w:p>
          <w:p w14:paraId="64F502C6"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15790D">
              <w:rPr>
                <w:rFonts w:asciiTheme="minorHAnsi" w:hAnsiTheme="minorHAnsi"/>
                <w:sz w:val="22"/>
                <w:szCs w:val="22"/>
              </w:rPr>
              <w:t>.</w:t>
            </w:r>
          </w:p>
        </w:tc>
      </w:tr>
      <w:tr w:rsidR="00E714A8" w:rsidRPr="00566BD5" w14:paraId="42BDEB96" w14:textId="77777777" w:rsidTr="00F93110">
        <w:tc>
          <w:tcPr>
            <w:tcW w:w="2434" w:type="dxa"/>
          </w:tcPr>
          <w:p w14:paraId="6FBA28A6"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 4</w:t>
            </w:r>
          </w:p>
        </w:tc>
        <w:tc>
          <w:tcPr>
            <w:tcW w:w="5494" w:type="dxa"/>
          </w:tcPr>
          <w:p w14:paraId="53B650AE"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wysokości franszyzy redukcyjnej/udziału własnego w </w:t>
            </w:r>
            <w:r w:rsidRPr="00566BD5">
              <w:rPr>
                <w:rFonts w:asciiTheme="minorHAnsi" w:hAnsiTheme="minorHAnsi"/>
                <w:b/>
                <w:sz w:val="22"/>
                <w:szCs w:val="22"/>
              </w:rPr>
              <w:t xml:space="preserve">Dobrowolnym ubezpieczeniu odpowiedzialności cywilnej podmiotów leczniczych dla </w:t>
            </w:r>
            <w:r w:rsidRPr="00566BD5">
              <w:rPr>
                <w:rFonts w:asciiTheme="minorHAnsi" w:hAnsiTheme="minorHAnsi"/>
                <w:i/>
                <w:sz w:val="22"/>
                <w:szCs w:val="22"/>
              </w:rPr>
              <w:t>części I</w:t>
            </w:r>
            <w:r w:rsidRPr="00566BD5">
              <w:rPr>
                <w:rFonts w:asciiTheme="minorHAnsi" w:hAnsiTheme="minorHAnsi"/>
                <w:sz w:val="22"/>
                <w:szCs w:val="22"/>
              </w:rPr>
              <w:t xml:space="preserve"> z 1000 zł dla szkód rzeczowych na 500 zł </w:t>
            </w:r>
          </w:p>
        </w:tc>
        <w:tc>
          <w:tcPr>
            <w:tcW w:w="1136" w:type="dxa"/>
          </w:tcPr>
          <w:p w14:paraId="1441FE1A" w14:textId="77777777" w:rsidR="00E714A8" w:rsidRPr="00566BD5" w:rsidRDefault="00E714A8" w:rsidP="0015790D">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15790D">
              <w:rPr>
                <w:rFonts w:asciiTheme="minorHAnsi" w:hAnsiTheme="minorHAnsi"/>
                <w:sz w:val="22"/>
                <w:szCs w:val="22"/>
              </w:rPr>
              <w:t>.</w:t>
            </w:r>
          </w:p>
        </w:tc>
      </w:tr>
    </w:tbl>
    <w:p w14:paraId="0B039F8E" w14:textId="77777777" w:rsidR="00E714A8" w:rsidRPr="00566BD5" w:rsidRDefault="00E714A8" w:rsidP="00E714A8">
      <w:pPr>
        <w:spacing w:after="120" w:line="256" w:lineRule="auto"/>
        <w:ind w:left="720"/>
        <w:jc w:val="both"/>
        <w:rPr>
          <w:rFonts w:asciiTheme="minorHAnsi" w:hAnsiTheme="minorHAnsi"/>
          <w:sz w:val="22"/>
          <w:szCs w:val="22"/>
        </w:rPr>
      </w:pPr>
    </w:p>
    <w:p w14:paraId="250CB7B2"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 xml:space="preserve">W przypadku niezaakceptowania przez Wykonawcę proponowanych zmian otrzyma on 0 (zero) punktów. W przypadku akceptacji zmian warunków ubezpieczenia Wykonawcy może zostać przyznane maksymalnie 3 punkty. </w:t>
      </w:r>
    </w:p>
    <w:p w14:paraId="73EFE879" w14:textId="77777777" w:rsidR="00E714A8" w:rsidRPr="00566BD5" w:rsidRDefault="00E714A8" w:rsidP="00E714A8">
      <w:pPr>
        <w:spacing w:after="120" w:line="256" w:lineRule="auto"/>
        <w:jc w:val="both"/>
        <w:rPr>
          <w:rFonts w:asciiTheme="minorHAnsi" w:hAnsiTheme="minorHAnsi"/>
          <w:sz w:val="22"/>
          <w:szCs w:val="22"/>
        </w:rPr>
      </w:pPr>
      <w:r w:rsidRPr="00566BD5">
        <w:rPr>
          <w:rFonts w:asciiTheme="minorHAnsi" w:hAnsiTheme="minorHAnsi"/>
          <w:sz w:val="22"/>
          <w:szCs w:val="22"/>
        </w:rPr>
        <w:t xml:space="preserve">Punktacja za Kryterium Warunki Ubezpieczenia zostanie obliczona według następującego wzoru: </w:t>
      </w:r>
    </w:p>
    <w:p w14:paraId="55B66EBB" w14:textId="77777777" w:rsidR="00E714A8" w:rsidRPr="00566BD5" w:rsidRDefault="00E714A8" w:rsidP="00E714A8">
      <w:pPr>
        <w:spacing w:after="120" w:line="256" w:lineRule="auto"/>
        <w:jc w:val="both"/>
        <w:rPr>
          <w:rFonts w:asciiTheme="minorHAnsi" w:hAnsiTheme="minorHAnsi"/>
          <w:b/>
          <w:sz w:val="22"/>
          <w:szCs w:val="22"/>
        </w:rPr>
      </w:pPr>
      <w:r w:rsidRPr="00566BD5">
        <w:rPr>
          <w:rFonts w:asciiTheme="minorHAnsi" w:hAnsiTheme="minorHAnsi"/>
          <w:b/>
          <w:sz w:val="22"/>
          <w:szCs w:val="22"/>
        </w:rPr>
        <w:t>W = W1+W2+W3+W4</w:t>
      </w:r>
    </w:p>
    <w:p w14:paraId="52C2D0AD" w14:textId="77777777" w:rsidR="00E714A8" w:rsidRPr="00566BD5" w:rsidRDefault="00E714A8" w:rsidP="002F1488">
      <w:pPr>
        <w:pStyle w:val="Default"/>
        <w:numPr>
          <w:ilvl w:val="0"/>
          <w:numId w:val="40"/>
        </w:numPr>
        <w:spacing w:after="14"/>
        <w:rPr>
          <w:rFonts w:asciiTheme="minorHAnsi" w:hAnsiTheme="minorHAnsi" w:cs="Times New Roman"/>
          <w:color w:val="auto"/>
          <w:sz w:val="22"/>
          <w:szCs w:val="22"/>
        </w:rPr>
      </w:pPr>
      <w:r w:rsidRPr="00566BD5">
        <w:rPr>
          <w:rFonts w:asciiTheme="minorHAnsi" w:hAnsiTheme="minorHAnsi" w:cs="Times New Roman"/>
          <w:color w:val="auto"/>
          <w:sz w:val="22"/>
          <w:szCs w:val="22"/>
        </w:rPr>
        <w:t xml:space="preserve">Punktacje będą zaokrąglane z dokładnością do dwóch miejsc po przecinku </w:t>
      </w:r>
    </w:p>
    <w:p w14:paraId="16CC6766" w14:textId="77777777" w:rsidR="00E714A8" w:rsidRPr="00566BD5" w:rsidRDefault="00E714A8" w:rsidP="002F1488">
      <w:pPr>
        <w:pStyle w:val="Akapitzlist"/>
        <w:numPr>
          <w:ilvl w:val="0"/>
          <w:numId w:val="40"/>
        </w:numPr>
        <w:spacing w:before="120"/>
        <w:jc w:val="both"/>
        <w:rPr>
          <w:rFonts w:asciiTheme="minorHAnsi" w:hAnsiTheme="minorHAnsi"/>
          <w:b/>
          <w:kern w:val="24"/>
          <w:sz w:val="22"/>
          <w:szCs w:val="22"/>
        </w:rPr>
      </w:pPr>
      <w:r w:rsidRPr="00566BD5">
        <w:rPr>
          <w:rFonts w:asciiTheme="minorHAnsi" w:hAnsiTheme="minorHAnsi"/>
          <w:b/>
          <w:sz w:val="22"/>
          <w:szCs w:val="22"/>
        </w:rPr>
        <w:t xml:space="preserve">Ogólna punktacja (P) z zadaniu nr I zostanie obliczona wg wzoru: </w:t>
      </w:r>
      <w:r w:rsidRPr="00566BD5">
        <w:rPr>
          <w:rFonts w:asciiTheme="minorHAnsi" w:hAnsiTheme="minorHAnsi"/>
          <w:b/>
          <w:kern w:val="24"/>
          <w:sz w:val="22"/>
          <w:szCs w:val="22"/>
        </w:rPr>
        <w:t>P = C (kryterium Cena)  + W (kryterium Warunki ubezpieczenia)</w:t>
      </w:r>
    </w:p>
    <w:p w14:paraId="3AA772C5" w14:textId="71834592" w:rsidR="00E714A8" w:rsidRPr="00566BD5" w:rsidRDefault="00E714A8" w:rsidP="002F1488">
      <w:pPr>
        <w:pStyle w:val="Akapitzlist"/>
        <w:numPr>
          <w:ilvl w:val="0"/>
          <w:numId w:val="40"/>
        </w:numPr>
        <w:spacing w:before="120"/>
        <w:jc w:val="both"/>
        <w:rPr>
          <w:rFonts w:asciiTheme="minorHAnsi" w:hAnsiTheme="minorHAnsi"/>
          <w:b/>
          <w:kern w:val="24"/>
          <w:sz w:val="22"/>
          <w:szCs w:val="22"/>
        </w:rPr>
      </w:pPr>
      <w:r w:rsidRPr="00566BD5">
        <w:rPr>
          <w:rFonts w:asciiTheme="minorHAnsi" w:hAnsiTheme="minorHAnsi"/>
          <w:sz w:val="22"/>
          <w:szCs w:val="22"/>
        </w:rPr>
        <w:t xml:space="preserve">Za najkorzystniejszą zostanie uznana oferta, która uzyska </w:t>
      </w:r>
      <w:r w:rsidRPr="00566BD5">
        <w:rPr>
          <w:rFonts w:asciiTheme="minorHAnsi" w:hAnsiTheme="minorHAnsi"/>
          <w:sz w:val="22"/>
          <w:szCs w:val="22"/>
          <w:u w:val="single"/>
        </w:rPr>
        <w:t>najwyższą łączną liczbę punktów</w:t>
      </w:r>
      <w:r w:rsidRPr="00566BD5">
        <w:rPr>
          <w:rFonts w:asciiTheme="minorHAnsi" w:hAnsiTheme="minorHAnsi"/>
          <w:sz w:val="22"/>
          <w:szCs w:val="22"/>
        </w:rPr>
        <w:t xml:space="preserve"> </w:t>
      </w:r>
      <w:r w:rsidR="00336EEE">
        <w:rPr>
          <w:rFonts w:asciiTheme="minorHAnsi" w:hAnsiTheme="minorHAnsi"/>
          <w:sz w:val="22"/>
          <w:szCs w:val="22"/>
        </w:rPr>
        <w:br/>
      </w:r>
      <w:r w:rsidRPr="00566BD5">
        <w:rPr>
          <w:rFonts w:asciiTheme="minorHAnsi" w:hAnsiTheme="minorHAnsi"/>
          <w:sz w:val="22"/>
          <w:szCs w:val="22"/>
        </w:rPr>
        <w:t>w ww. kryteriach.</w:t>
      </w:r>
      <w:r w:rsidRPr="00566BD5">
        <w:rPr>
          <w:rFonts w:asciiTheme="minorHAnsi" w:hAnsiTheme="minorHAnsi"/>
          <w:kern w:val="24"/>
          <w:sz w:val="22"/>
          <w:szCs w:val="22"/>
        </w:rPr>
        <w:t xml:space="preserve"> </w:t>
      </w:r>
    </w:p>
    <w:p w14:paraId="44EACAAE" w14:textId="77777777" w:rsidR="00E714A8" w:rsidRPr="00566BD5" w:rsidRDefault="00E714A8" w:rsidP="002F1488">
      <w:pPr>
        <w:pStyle w:val="Akapitzlist"/>
        <w:numPr>
          <w:ilvl w:val="0"/>
          <w:numId w:val="40"/>
        </w:numPr>
        <w:spacing w:before="120"/>
        <w:jc w:val="both"/>
        <w:rPr>
          <w:rFonts w:asciiTheme="minorHAnsi" w:hAnsiTheme="minorHAnsi"/>
          <w:b/>
          <w:kern w:val="24"/>
          <w:sz w:val="22"/>
          <w:szCs w:val="22"/>
        </w:rPr>
      </w:pPr>
      <w:r w:rsidRPr="00566BD5">
        <w:rPr>
          <w:rFonts w:asciiTheme="minorHAnsi" w:hAnsiTheme="minorHAnsi"/>
          <w:sz w:val="22"/>
          <w:szCs w:val="22"/>
          <w:lang w:eastAsia="en-US"/>
        </w:rPr>
        <w:t xml:space="preserve">Badania i oceny ofert dokona komisja przetargowa powołana przez Zamawiającego, </w:t>
      </w:r>
      <w:r w:rsidRPr="00566BD5">
        <w:rPr>
          <w:rFonts w:asciiTheme="minorHAnsi" w:hAnsiTheme="minorHAnsi"/>
          <w:sz w:val="22"/>
          <w:szCs w:val="22"/>
        </w:rPr>
        <w:t xml:space="preserve">w oparciu o wymagania postawione w SIWZ. </w:t>
      </w:r>
    </w:p>
    <w:p w14:paraId="7E6E4A40" w14:textId="77777777" w:rsidR="00E714A8" w:rsidRPr="00566BD5" w:rsidRDefault="00E714A8" w:rsidP="00E714A8">
      <w:pPr>
        <w:autoSpaceDN w:val="0"/>
        <w:adjustRightInd w:val="0"/>
        <w:jc w:val="both"/>
        <w:rPr>
          <w:rFonts w:asciiTheme="minorHAnsi" w:hAnsiTheme="minorHAnsi"/>
          <w:sz w:val="22"/>
          <w:szCs w:val="22"/>
        </w:rPr>
      </w:pPr>
    </w:p>
    <w:p w14:paraId="34E5BE3B"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 zmiany Warunków ubezpieczenia odpowiednia Klauzula dodatkowa/postanowienie w Opisie Przedmiotu Zamówienia dla zadania I otrzyma brzmienie zgodnie z treścią zaakceptowanej zmiany, tj:</w:t>
      </w:r>
    </w:p>
    <w:p w14:paraId="6CBFA19E" w14:textId="77777777" w:rsidR="00E714A8" w:rsidRDefault="00E714A8" w:rsidP="00E714A8">
      <w:pPr>
        <w:spacing w:after="120"/>
        <w:jc w:val="both"/>
        <w:rPr>
          <w:rFonts w:asciiTheme="minorHAnsi" w:hAnsiTheme="minorHAnsi"/>
          <w:i/>
          <w:sz w:val="22"/>
          <w:szCs w:val="22"/>
        </w:rPr>
      </w:pPr>
    </w:p>
    <w:p w14:paraId="0EA80F7B" w14:textId="77777777" w:rsidR="004743BC" w:rsidRDefault="004743BC" w:rsidP="00E714A8">
      <w:pPr>
        <w:spacing w:after="120"/>
        <w:jc w:val="both"/>
        <w:rPr>
          <w:rFonts w:asciiTheme="minorHAnsi" w:hAnsiTheme="minorHAnsi"/>
          <w:i/>
          <w:sz w:val="22"/>
          <w:szCs w:val="22"/>
        </w:rPr>
      </w:pPr>
    </w:p>
    <w:p w14:paraId="60669682" w14:textId="77777777" w:rsidR="004743BC" w:rsidRPr="00566BD5" w:rsidRDefault="004743BC" w:rsidP="00E714A8">
      <w:pPr>
        <w:spacing w:after="120"/>
        <w:jc w:val="both"/>
        <w:rPr>
          <w:rFonts w:asciiTheme="minorHAnsi" w:hAnsiTheme="minorHAnsi"/>
          <w:i/>
          <w:sz w:val="22"/>
          <w:szCs w:val="22"/>
        </w:rPr>
      </w:pPr>
    </w:p>
    <w:p w14:paraId="26EA7816" w14:textId="77777777" w:rsidR="00771011" w:rsidRDefault="00771011" w:rsidP="00E714A8">
      <w:pPr>
        <w:spacing w:after="120"/>
        <w:jc w:val="both"/>
        <w:rPr>
          <w:rFonts w:asciiTheme="minorHAnsi" w:hAnsiTheme="minorHAnsi"/>
          <w:i/>
          <w:sz w:val="22"/>
          <w:szCs w:val="22"/>
        </w:rPr>
      </w:pPr>
    </w:p>
    <w:p w14:paraId="0C0DAF99" w14:textId="77777777" w:rsidR="00771011" w:rsidRDefault="00771011" w:rsidP="00E714A8">
      <w:pPr>
        <w:spacing w:after="120"/>
        <w:jc w:val="both"/>
        <w:rPr>
          <w:rFonts w:asciiTheme="minorHAnsi" w:hAnsiTheme="minorHAnsi"/>
          <w:i/>
          <w:sz w:val="22"/>
          <w:szCs w:val="22"/>
        </w:rPr>
      </w:pPr>
    </w:p>
    <w:p w14:paraId="5AA8D53D"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w:t>
      </w:r>
    </w:p>
    <w:p w14:paraId="1A09611A"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lastRenderedPageBreak/>
        <w:t xml:space="preserve">- </w:t>
      </w:r>
      <w:r w:rsidRPr="00566BD5">
        <w:rPr>
          <w:rFonts w:asciiTheme="minorHAnsi" w:hAnsiTheme="minorHAnsi"/>
          <w:i/>
          <w:sz w:val="22"/>
          <w:szCs w:val="22"/>
        </w:rPr>
        <w:tab/>
        <w:t>Kryterium oznaczonego jako W1 klauzula otrzyma następujące brzmienie:</w:t>
      </w:r>
      <w:r w:rsidRPr="00566BD5">
        <w:rPr>
          <w:rFonts w:asciiTheme="minorHAnsi" w:hAnsiTheme="minorHAnsi"/>
          <w:b/>
          <w:i/>
          <w:sz w:val="22"/>
          <w:szCs w:val="22"/>
        </w:rPr>
        <w:t xml:space="preserve"> Klauzula 96 godzin</w:t>
      </w:r>
      <w:r w:rsidRPr="00566BD5">
        <w:rPr>
          <w:rFonts w:asciiTheme="minorHAnsi" w:hAnsiTheme="minorHAnsi"/>
          <w:i/>
          <w:sz w:val="22"/>
          <w:szCs w:val="22"/>
        </w:rPr>
        <w:t xml:space="preserve"> – wszystkie zdarzenia szkodowe powstałe w czasie następujących po sobie 96 godzin na skutek jednej przyczyny traktowane są jako pojedyncza szkoda w odniesieniu do sumy ubezpieczenia, franszyzy redukcyjnej/udziału własnego, franszyzy integralnej określonych w umowie ubezpieczenia;</w:t>
      </w:r>
    </w:p>
    <w:p w14:paraId="74DED10C"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W2, klauzula otrzyma następujące brzmienie: </w:t>
      </w:r>
      <w:r w:rsidRPr="00566BD5">
        <w:rPr>
          <w:rFonts w:asciiTheme="minorHAnsi" w:hAnsiTheme="minorHAnsi" w:cs="Arial"/>
          <w:b/>
          <w:i/>
          <w:sz w:val="22"/>
          <w:szCs w:val="22"/>
        </w:rPr>
        <w:t>Klauzula zgłaszania wypadku ubezpieczeniowego</w:t>
      </w:r>
      <w:r w:rsidRPr="00566BD5">
        <w:rPr>
          <w:rFonts w:asciiTheme="minorHAnsi" w:hAnsiTheme="minorHAnsi" w:cs="Arial"/>
          <w:i/>
          <w:sz w:val="22"/>
          <w:szCs w:val="22"/>
        </w:rPr>
        <w:t xml:space="preserve"> – zawiadomienie ubezpieczyciela o wypadku ubezpieczeniowym winno nastąpić niezwłocznie, nie później jednak niż w ciągu 21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p>
    <w:p w14:paraId="2306B8D1"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W3, </w:t>
      </w:r>
      <w:r w:rsidRPr="00566BD5">
        <w:rPr>
          <w:rFonts w:asciiTheme="minorHAnsi" w:hAnsiTheme="minorHAnsi"/>
          <w:b/>
          <w:i/>
          <w:sz w:val="22"/>
          <w:szCs w:val="22"/>
        </w:rPr>
        <w:t>suma gwarancyjna</w:t>
      </w:r>
      <w:r w:rsidRPr="00566BD5">
        <w:rPr>
          <w:rFonts w:asciiTheme="minorHAnsi" w:hAnsiTheme="minorHAnsi"/>
          <w:i/>
          <w:sz w:val="22"/>
          <w:szCs w:val="22"/>
        </w:rPr>
        <w:t xml:space="preserve"> w Dobrowolnym ubezpieczeniu odpowiedzialności cywilnej podmiotów leczniczych na jedno i wszystkie zdarzenia w okresie ubezpieczenia</w:t>
      </w:r>
      <w:r w:rsidR="004743BC">
        <w:rPr>
          <w:rFonts w:asciiTheme="minorHAnsi" w:hAnsiTheme="minorHAnsi"/>
          <w:i/>
          <w:sz w:val="22"/>
          <w:szCs w:val="22"/>
        </w:rPr>
        <w:t xml:space="preserve"> będzie wynosiła 5 000 000 zł. </w:t>
      </w:r>
    </w:p>
    <w:p w14:paraId="53ECDC5A"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W4- Franszyza redukcyjna/udział własny w </w:t>
      </w:r>
      <w:r w:rsidRPr="00566BD5">
        <w:rPr>
          <w:rFonts w:asciiTheme="minorHAnsi" w:hAnsiTheme="minorHAnsi"/>
          <w:b/>
          <w:i/>
          <w:sz w:val="22"/>
          <w:szCs w:val="22"/>
        </w:rPr>
        <w:t xml:space="preserve">Dobrowolnym ubezpieczeniu odpowiedzialności cywilnej podmiotów leczniczych dla </w:t>
      </w:r>
      <w:r w:rsidRPr="00566BD5">
        <w:rPr>
          <w:rFonts w:asciiTheme="minorHAnsi" w:hAnsiTheme="minorHAnsi"/>
          <w:i/>
          <w:sz w:val="22"/>
          <w:szCs w:val="22"/>
        </w:rPr>
        <w:t>części I : 500 zł – szkody rzeczowe; brak – szkody osobowe, mienie pracownicze, mienie pacjentów</w:t>
      </w:r>
    </w:p>
    <w:p w14:paraId="40CE4BE7" w14:textId="77777777" w:rsidR="00E714A8" w:rsidRPr="00566BD5" w:rsidRDefault="00E714A8" w:rsidP="00E714A8">
      <w:pPr>
        <w:ind w:left="705" w:hanging="705"/>
        <w:jc w:val="both"/>
        <w:rPr>
          <w:rFonts w:asciiTheme="minorHAnsi" w:hAnsiTheme="minorHAnsi"/>
          <w:i/>
          <w:sz w:val="22"/>
          <w:szCs w:val="22"/>
        </w:rPr>
      </w:pPr>
    </w:p>
    <w:p w14:paraId="4542A347" w14:textId="77777777" w:rsidR="00E714A8" w:rsidRPr="00566BD5" w:rsidRDefault="00E714A8" w:rsidP="00E714A8">
      <w:pPr>
        <w:spacing w:after="120"/>
        <w:jc w:val="both"/>
        <w:rPr>
          <w:rFonts w:asciiTheme="minorHAnsi" w:hAnsiTheme="minorHAnsi"/>
          <w:sz w:val="22"/>
          <w:szCs w:val="22"/>
        </w:rPr>
      </w:pPr>
    </w:p>
    <w:p w14:paraId="287EA3C6" w14:textId="77777777" w:rsidR="00E714A8" w:rsidRPr="00566BD5" w:rsidRDefault="00E714A8" w:rsidP="00E714A8">
      <w:pPr>
        <w:spacing w:after="160"/>
        <w:jc w:val="both"/>
        <w:rPr>
          <w:rFonts w:asciiTheme="minorHAnsi" w:hAnsiTheme="minorHAnsi"/>
          <w:b/>
          <w:sz w:val="22"/>
          <w:szCs w:val="22"/>
        </w:rPr>
      </w:pPr>
      <w:r w:rsidRPr="00566BD5">
        <w:rPr>
          <w:rFonts w:asciiTheme="minorHAnsi" w:hAnsiTheme="minorHAnsi"/>
          <w:b/>
          <w:sz w:val="22"/>
          <w:szCs w:val="22"/>
        </w:rPr>
        <w:t>Część nr II:</w:t>
      </w:r>
    </w:p>
    <w:p w14:paraId="1D5DB9A0" w14:textId="77777777" w:rsidR="00E714A8" w:rsidRPr="00566BD5" w:rsidRDefault="00E714A8" w:rsidP="00E714A8">
      <w:pPr>
        <w:pStyle w:val="Akapitzlist"/>
        <w:spacing w:after="160"/>
        <w:jc w:val="both"/>
        <w:rPr>
          <w:rFonts w:asciiTheme="minorHAnsi" w:hAnsiTheme="minorHAnsi"/>
          <w:sz w:val="22"/>
          <w:szCs w:val="22"/>
        </w:rPr>
      </w:pPr>
    </w:p>
    <w:p w14:paraId="2FA6E8AC" w14:textId="77777777" w:rsidR="00E714A8" w:rsidRPr="00566BD5" w:rsidRDefault="00E714A8" w:rsidP="002F1488">
      <w:pPr>
        <w:pStyle w:val="Akapitzlist"/>
        <w:numPr>
          <w:ilvl w:val="2"/>
          <w:numId w:val="41"/>
        </w:numPr>
        <w:spacing w:before="120" w:after="120"/>
        <w:jc w:val="both"/>
        <w:rPr>
          <w:rFonts w:asciiTheme="minorHAnsi" w:hAnsiTheme="minorHAnsi"/>
          <w:b/>
          <w:sz w:val="22"/>
          <w:szCs w:val="22"/>
        </w:rPr>
      </w:pPr>
      <w:r w:rsidRPr="00566BD5">
        <w:rPr>
          <w:rFonts w:asciiTheme="minorHAnsi" w:hAnsiTheme="minorHAnsi"/>
          <w:b/>
          <w:sz w:val="22"/>
          <w:szCs w:val="22"/>
        </w:rPr>
        <w:t>Kryteria dla części nr II.</w:t>
      </w:r>
    </w:p>
    <w:p w14:paraId="3138D525" w14:textId="77777777" w:rsidR="00E714A8" w:rsidRPr="00566BD5" w:rsidRDefault="00E714A8" w:rsidP="002F1488">
      <w:pPr>
        <w:pStyle w:val="Akapitzlist"/>
        <w:numPr>
          <w:ilvl w:val="0"/>
          <w:numId w:val="48"/>
        </w:numPr>
        <w:spacing w:before="120" w:after="120"/>
        <w:jc w:val="both"/>
        <w:rPr>
          <w:rFonts w:asciiTheme="minorHAnsi" w:hAnsiTheme="minorHAnsi"/>
          <w:sz w:val="22"/>
          <w:szCs w:val="22"/>
        </w:rPr>
      </w:pPr>
      <w:r w:rsidRPr="00566BD5">
        <w:rPr>
          <w:rFonts w:asciiTheme="minorHAnsi" w:hAnsiTheme="minorHAnsi"/>
          <w:sz w:val="22"/>
          <w:szCs w:val="22"/>
        </w:rPr>
        <w:t>Kryteria, którymi Zamawiający będzie kierował się przy wyborze oferty wraz z podaniem znaczenia (wag) tych kryteriów:</w:t>
      </w:r>
    </w:p>
    <w:p w14:paraId="6C55AAEE" w14:textId="77777777" w:rsidR="00E714A8" w:rsidRPr="00566BD5" w:rsidRDefault="00E714A8" w:rsidP="002F1488">
      <w:pPr>
        <w:pStyle w:val="Akapitzlist"/>
        <w:numPr>
          <w:ilvl w:val="0"/>
          <w:numId w:val="39"/>
        </w:numPr>
        <w:spacing w:after="120"/>
        <w:jc w:val="both"/>
        <w:rPr>
          <w:rFonts w:asciiTheme="minorHAnsi" w:hAnsiTheme="minorHAnsi"/>
          <w:sz w:val="22"/>
          <w:szCs w:val="22"/>
        </w:rPr>
      </w:pPr>
      <w:r w:rsidRPr="00566BD5">
        <w:rPr>
          <w:rFonts w:asciiTheme="minorHAnsi" w:hAnsiTheme="minorHAnsi"/>
          <w:sz w:val="22"/>
          <w:szCs w:val="22"/>
        </w:rPr>
        <w:t>Cena oferty (C)</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00914885">
        <w:rPr>
          <w:rFonts w:asciiTheme="minorHAnsi" w:hAnsiTheme="minorHAnsi"/>
          <w:sz w:val="22"/>
          <w:szCs w:val="22"/>
        </w:rPr>
        <w:tab/>
      </w:r>
      <w:r w:rsidRPr="00566BD5">
        <w:rPr>
          <w:rFonts w:asciiTheme="minorHAnsi" w:hAnsiTheme="minorHAnsi"/>
          <w:sz w:val="22"/>
          <w:szCs w:val="22"/>
        </w:rPr>
        <w:t>- 97%</w:t>
      </w:r>
    </w:p>
    <w:p w14:paraId="2D8B5909" w14:textId="77777777" w:rsidR="00E714A8" w:rsidRPr="00566BD5" w:rsidRDefault="00E714A8" w:rsidP="002F1488">
      <w:pPr>
        <w:pStyle w:val="Akapitzlist"/>
        <w:numPr>
          <w:ilvl w:val="0"/>
          <w:numId w:val="39"/>
        </w:numPr>
        <w:spacing w:after="120"/>
        <w:jc w:val="both"/>
        <w:rPr>
          <w:rFonts w:asciiTheme="minorHAnsi" w:hAnsiTheme="minorHAnsi"/>
          <w:sz w:val="22"/>
          <w:szCs w:val="22"/>
        </w:rPr>
      </w:pPr>
      <w:r w:rsidRPr="00566BD5">
        <w:rPr>
          <w:rFonts w:asciiTheme="minorHAnsi" w:hAnsiTheme="minorHAnsi"/>
          <w:sz w:val="22"/>
          <w:szCs w:val="22"/>
        </w:rPr>
        <w:t>Warunki ubezpieczenia  (W)</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- 3 %</w:t>
      </w:r>
    </w:p>
    <w:p w14:paraId="55E36963" w14:textId="77777777" w:rsidR="00E714A8" w:rsidRPr="00566BD5" w:rsidRDefault="00E714A8" w:rsidP="00E714A8">
      <w:pPr>
        <w:spacing w:after="120"/>
        <w:ind w:left="720"/>
        <w:jc w:val="both"/>
        <w:rPr>
          <w:rFonts w:asciiTheme="minorHAnsi" w:hAnsiTheme="minorHAnsi"/>
          <w:sz w:val="22"/>
          <w:szCs w:val="22"/>
        </w:rPr>
      </w:pPr>
    </w:p>
    <w:p w14:paraId="104EE0DF" w14:textId="77777777" w:rsidR="00E714A8" w:rsidRPr="00566BD5" w:rsidRDefault="00E714A8" w:rsidP="00E714A8">
      <w:pPr>
        <w:spacing w:after="120"/>
        <w:ind w:left="357" w:hanging="357"/>
        <w:jc w:val="both"/>
        <w:rPr>
          <w:rFonts w:asciiTheme="minorHAnsi" w:hAnsiTheme="minorHAnsi"/>
          <w:sz w:val="22"/>
          <w:szCs w:val="22"/>
        </w:rPr>
      </w:pPr>
      <w:r w:rsidRPr="00566BD5">
        <w:rPr>
          <w:rFonts w:asciiTheme="minorHAnsi" w:hAnsiTheme="minorHAnsi"/>
          <w:sz w:val="22"/>
          <w:szCs w:val="22"/>
        </w:rPr>
        <w:t>gdzie podane wyżej wagi procentowe są wagami punktowymi według zasady: jeden % = jeden pkt</w:t>
      </w:r>
    </w:p>
    <w:p w14:paraId="3D157FB0" w14:textId="77777777" w:rsidR="00E714A8" w:rsidRPr="00566BD5" w:rsidRDefault="00E714A8" w:rsidP="00E714A8">
      <w:pPr>
        <w:spacing w:after="120"/>
        <w:ind w:left="357"/>
        <w:jc w:val="both"/>
        <w:rPr>
          <w:rFonts w:asciiTheme="minorHAnsi" w:hAnsiTheme="minorHAnsi"/>
          <w:sz w:val="22"/>
          <w:szCs w:val="22"/>
        </w:rPr>
      </w:pPr>
    </w:p>
    <w:p w14:paraId="7CD05102" w14:textId="77777777" w:rsidR="00E714A8" w:rsidRPr="00566BD5" w:rsidRDefault="00E714A8" w:rsidP="002F1488">
      <w:pPr>
        <w:pStyle w:val="Akapitzlist"/>
        <w:numPr>
          <w:ilvl w:val="0"/>
          <w:numId w:val="48"/>
        </w:numPr>
        <w:spacing w:after="120"/>
        <w:jc w:val="both"/>
        <w:rPr>
          <w:rFonts w:asciiTheme="minorHAnsi" w:hAnsiTheme="minorHAnsi"/>
          <w:sz w:val="22"/>
          <w:szCs w:val="22"/>
        </w:rPr>
      </w:pPr>
      <w:r w:rsidRPr="00566BD5">
        <w:rPr>
          <w:rFonts w:asciiTheme="minorHAnsi" w:hAnsiTheme="minorHAnsi"/>
          <w:sz w:val="22"/>
          <w:szCs w:val="22"/>
        </w:rPr>
        <w:t>Oferty będą oceniane przez Komisję Przetargową wg metody i kryteriów wskazanych poniżej:</w:t>
      </w:r>
    </w:p>
    <w:p w14:paraId="5EC0C444" w14:textId="77777777" w:rsidR="00E714A8" w:rsidRPr="00566BD5" w:rsidRDefault="00E714A8" w:rsidP="002F1488">
      <w:pPr>
        <w:pStyle w:val="Akapitzlist"/>
        <w:numPr>
          <w:ilvl w:val="0"/>
          <w:numId w:val="37"/>
        </w:numPr>
        <w:spacing w:after="120" w:line="256" w:lineRule="auto"/>
        <w:jc w:val="both"/>
        <w:rPr>
          <w:rFonts w:asciiTheme="minorHAnsi" w:hAnsiTheme="minorHAnsi"/>
          <w:sz w:val="22"/>
          <w:szCs w:val="22"/>
        </w:rPr>
      </w:pPr>
      <w:r w:rsidRPr="00566BD5">
        <w:rPr>
          <w:rFonts w:asciiTheme="minorHAnsi" w:hAnsiTheme="minorHAnsi"/>
          <w:b/>
          <w:sz w:val="22"/>
          <w:szCs w:val="22"/>
        </w:rPr>
        <w:t>Kryterium ,,cena oferty‘’ (wskaźnik oznaczony jako ,,C”)</w:t>
      </w:r>
      <w:r w:rsidRPr="00566BD5">
        <w:rPr>
          <w:rFonts w:asciiTheme="minorHAnsi" w:hAnsiTheme="minorHAnsi"/>
          <w:sz w:val="22"/>
          <w:szCs w:val="22"/>
        </w:rPr>
        <w:t xml:space="preserve"> – oferta z najniższą ceną brutto uzyska 97 pkt. Pozostałe oferty otrzymają punkty w ilości odpowiednio mniejszej według następującego wzoru:</w:t>
      </w:r>
    </w:p>
    <w:p w14:paraId="24365F5D" w14:textId="77777777" w:rsidR="00E714A8" w:rsidRPr="00566BD5" w:rsidRDefault="00E714A8" w:rsidP="00E714A8">
      <w:pPr>
        <w:tabs>
          <w:tab w:val="left" w:pos="3969"/>
        </w:tabs>
        <w:spacing w:after="120"/>
        <w:jc w:val="center"/>
        <w:rPr>
          <w:rFonts w:asciiTheme="minorHAnsi" w:hAnsiTheme="minorHAnsi"/>
          <w:b/>
          <w:sz w:val="22"/>
          <w:szCs w:val="22"/>
        </w:rPr>
      </w:pPr>
      <w:r w:rsidRPr="00566BD5">
        <w:rPr>
          <w:rFonts w:asciiTheme="minorHAnsi" w:hAnsiTheme="minorHAnsi"/>
          <w:b/>
          <w:sz w:val="22"/>
          <w:szCs w:val="22"/>
        </w:rPr>
        <w:t>najniższa cena ofertowa</w:t>
      </w:r>
    </w:p>
    <w:p w14:paraId="54F53386" w14:textId="77777777" w:rsidR="00E714A8" w:rsidRPr="00566BD5" w:rsidRDefault="00E714A8" w:rsidP="00E714A8">
      <w:pPr>
        <w:tabs>
          <w:tab w:val="left" w:pos="709"/>
          <w:tab w:val="left" w:pos="3969"/>
        </w:tabs>
        <w:spacing w:after="120"/>
        <w:jc w:val="center"/>
        <w:rPr>
          <w:rFonts w:asciiTheme="minorHAnsi" w:hAnsiTheme="minorHAnsi"/>
          <w:b/>
          <w:sz w:val="22"/>
          <w:szCs w:val="22"/>
        </w:rPr>
      </w:pPr>
      <w:r w:rsidRPr="00566BD5">
        <w:rPr>
          <w:rFonts w:asciiTheme="minorHAnsi" w:hAnsiTheme="minorHAnsi"/>
          <w:b/>
          <w:sz w:val="22"/>
          <w:szCs w:val="22"/>
        </w:rPr>
        <w:t>C = ---------------------------------------------------------------------------------           x 97</w:t>
      </w:r>
    </w:p>
    <w:p w14:paraId="5DC6731F" w14:textId="77777777" w:rsidR="00E714A8" w:rsidRPr="00566BD5" w:rsidRDefault="00E714A8" w:rsidP="00E714A8">
      <w:pPr>
        <w:tabs>
          <w:tab w:val="left" w:pos="3969"/>
        </w:tabs>
        <w:spacing w:after="120"/>
        <w:ind w:left="3540" w:firstLine="429"/>
        <w:rPr>
          <w:rFonts w:asciiTheme="minorHAnsi" w:hAnsiTheme="minorHAnsi"/>
          <w:sz w:val="22"/>
          <w:szCs w:val="22"/>
        </w:rPr>
      </w:pPr>
      <w:r w:rsidRPr="00566BD5">
        <w:rPr>
          <w:rFonts w:asciiTheme="minorHAnsi" w:hAnsiTheme="minorHAnsi"/>
          <w:b/>
          <w:sz w:val="22"/>
          <w:szCs w:val="22"/>
        </w:rPr>
        <w:t>cena oferty badanej</w:t>
      </w:r>
    </w:p>
    <w:p w14:paraId="213B4521" w14:textId="77777777" w:rsidR="00E714A8" w:rsidRPr="00566BD5" w:rsidRDefault="00E714A8" w:rsidP="00E714A8">
      <w:pPr>
        <w:spacing w:after="120"/>
        <w:jc w:val="both"/>
        <w:rPr>
          <w:rFonts w:asciiTheme="minorHAnsi" w:hAnsiTheme="minorHAnsi"/>
          <w:b/>
          <w:sz w:val="22"/>
          <w:szCs w:val="22"/>
        </w:rPr>
      </w:pPr>
    </w:p>
    <w:p w14:paraId="79D7C6CC" w14:textId="23D63CE1" w:rsidR="00E714A8" w:rsidRPr="00566BD5" w:rsidRDefault="00E714A8" w:rsidP="002F1488">
      <w:pPr>
        <w:pStyle w:val="Akapitzlist"/>
        <w:numPr>
          <w:ilvl w:val="0"/>
          <w:numId w:val="37"/>
        </w:numPr>
        <w:spacing w:after="120" w:line="256" w:lineRule="auto"/>
        <w:jc w:val="both"/>
        <w:rPr>
          <w:rFonts w:asciiTheme="minorHAnsi" w:hAnsiTheme="minorHAnsi"/>
          <w:sz w:val="22"/>
          <w:szCs w:val="22"/>
        </w:rPr>
      </w:pPr>
      <w:r w:rsidRPr="00566BD5">
        <w:rPr>
          <w:rFonts w:asciiTheme="minorHAnsi" w:hAnsiTheme="minorHAnsi"/>
          <w:b/>
          <w:sz w:val="22"/>
          <w:szCs w:val="22"/>
        </w:rPr>
        <w:t>Kryterium Warunki ubezpieczenia (wskaźnik oznaczony jako „W”)</w:t>
      </w:r>
      <w:r w:rsidRPr="00566BD5">
        <w:rPr>
          <w:rFonts w:asciiTheme="minorHAnsi" w:hAnsiTheme="minorHAnsi"/>
          <w:sz w:val="22"/>
          <w:szCs w:val="22"/>
        </w:rPr>
        <w:t xml:space="preserve"> będzie rozpatrywane na podstawie akceptacji przez Wykonawcę zmian warunków ubezpieczenia w stosunku do warunków minimalnych opisanych w Opisie Przedmiotu Zamówienia dla zadania  nr II.</w:t>
      </w:r>
    </w:p>
    <w:p w14:paraId="65F268B5" w14:textId="00DC02C9" w:rsidR="00E714A8" w:rsidRPr="00566BD5" w:rsidRDefault="00E714A8" w:rsidP="00E714A8">
      <w:pPr>
        <w:pStyle w:val="Akapitzlist"/>
        <w:spacing w:after="120" w:line="256" w:lineRule="auto"/>
        <w:ind w:left="1080"/>
        <w:jc w:val="both"/>
        <w:rPr>
          <w:rFonts w:asciiTheme="minorHAnsi" w:hAnsiTheme="minorHAnsi"/>
          <w:sz w:val="22"/>
          <w:szCs w:val="22"/>
        </w:rPr>
      </w:pPr>
      <w:r w:rsidRPr="00566BD5">
        <w:rPr>
          <w:rFonts w:asciiTheme="minorHAnsi" w:hAnsiTheme="minorHAnsi"/>
          <w:sz w:val="22"/>
          <w:szCs w:val="22"/>
        </w:rPr>
        <w:t>Wykonawca może zaakceptować każdą z podanych zmian warunków ubezpieczenia, jedną, dwie, trzy, cztery lub wykonawca może nie</w:t>
      </w:r>
      <w:r w:rsidR="00667638">
        <w:rPr>
          <w:rFonts w:asciiTheme="minorHAnsi" w:hAnsiTheme="minorHAnsi"/>
          <w:sz w:val="22"/>
          <w:szCs w:val="22"/>
        </w:rPr>
        <w:t xml:space="preserve"> </w:t>
      </w:r>
      <w:r w:rsidRPr="00566BD5">
        <w:rPr>
          <w:rFonts w:asciiTheme="minorHAnsi" w:hAnsiTheme="minorHAnsi"/>
          <w:sz w:val="22"/>
          <w:szCs w:val="22"/>
        </w:rPr>
        <w:t>zaakceptować żadnej zmiany.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5241"/>
        <w:gridCol w:w="1129"/>
      </w:tblGrid>
      <w:tr w:rsidR="00E714A8" w:rsidRPr="00566BD5" w14:paraId="77063EC6" w14:textId="77777777" w:rsidTr="00354617">
        <w:tc>
          <w:tcPr>
            <w:tcW w:w="1969" w:type="dxa"/>
          </w:tcPr>
          <w:p w14:paraId="1FA7D779"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lastRenderedPageBreak/>
              <w:t>Oznaczenie proponowanych zmian w Kryterium „Warunki ubezpieczenia”</w:t>
            </w:r>
          </w:p>
        </w:tc>
        <w:tc>
          <w:tcPr>
            <w:tcW w:w="5244" w:type="dxa"/>
          </w:tcPr>
          <w:p w14:paraId="05021022"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WARUNKI UBEZPIECZENIA „W”</w:t>
            </w:r>
          </w:p>
        </w:tc>
        <w:tc>
          <w:tcPr>
            <w:tcW w:w="1129" w:type="dxa"/>
          </w:tcPr>
          <w:p w14:paraId="3B318D4B"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 xml:space="preserve">Liczba punktów </w:t>
            </w:r>
          </w:p>
        </w:tc>
      </w:tr>
      <w:tr w:rsidR="00E714A8" w:rsidRPr="00566BD5" w14:paraId="67989E4F" w14:textId="77777777" w:rsidTr="00354617">
        <w:trPr>
          <w:trHeight w:val="73"/>
        </w:trPr>
        <w:tc>
          <w:tcPr>
            <w:tcW w:w="1969" w:type="dxa"/>
          </w:tcPr>
          <w:p w14:paraId="45A32B8A"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W1</w:t>
            </w:r>
          </w:p>
        </w:tc>
        <w:tc>
          <w:tcPr>
            <w:tcW w:w="5244" w:type="dxa"/>
          </w:tcPr>
          <w:p w14:paraId="1FCA1F7B" w14:textId="77777777"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Zmiana sumy gwarancyjnej z 500 000 PLN </w:t>
            </w:r>
            <w:r w:rsidRPr="00566BD5">
              <w:rPr>
                <w:rFonts w:asciiTheme="minorHAnsi" w:hAnsiTheme="minorHAnsi"/>
                <w:b/>
                <w:sz w:val="22"/>
                <w:szCs w:val="22"/>
              </w:rPr>
              <w:t xml:space="preserve">na 800 000 PLN </w:t>
            </w:r>
            <w:r w:rsidRPr="00566BD5">
              <w:rPr>
                <w:rFonts w:asciiTheme="minorHAnsi" w:hAnsiTheme="minorHAnsi"/>
                <w:sz w:val="22"/>
                <w:szCs w:val="22"/>
              </w:rPr>
              <w:t xml:space="preserve">w </w:t>
            </w:r>
            <w:r w:rsidRPr="00566BD5">
              <w:rPr>
                <w:rFonts w:asciiTheme="minorHAnsi" w:hAnsiTheme="minorHAnsi"/>
                <w:b/>
                <w:sz w:val="22"/>
                <w:szCs w:val="22"/>
              </w:rPr>
              <w:t>Dobrowolnym ubezpieczeniu odpowiedzialności cywilnej w związku z prowadzoną działalnością pozamedyczną i posiadanym mieniem</w:t>
            </w:r>
          </w:p>
        </w:tc>
        <w:tc>
          <w:tcPr>
            <w:tcW w:w="1129" w:type="dxa"/>
          </w:tcPr>
          <w:p w14:paraId="28267D10"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1D7D171E" w14:textId="77777777" w:rsidTr="00354617">
        <w:tc>
          <w:tcPr>
            <w:tcW w:w="1969" w:type="dxa"/>
          </w:tcPr>
          <w:p w14:paraId="64FE322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W2</w:t>
            </w:r>
          </w:p>
        </w:tc>
        <w:tc>
          <w:tcPr>
            <w:tcW w:w="5244" w:type="dxa"/>
          </w:tcPr>
          <w:p w14:paraId="06D82E16"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limitu na szkody wynikłe z zatruć pokarmowych </w:t>
            </w:r>
            <w:r w:rsidR="004743BC">
              <w:rPr>
                <w:rFonts w:asciiTheme="minorHAnsi" w:hAnsiTheme="minorHAnsi"/>
                <w:sz w:val="22"/>
                <w:szCs w:val="22"/>
              </w:rPr>
              <w:br/>
            </w:r>
            <w:r w:rsidRPr="00566BD5">
              <w:rPr>
                <w:rFonts w:asciiTheme="minorHAnsi" w:hAnsiTheme="minorHAnsi"/>
                <w:sz w:val="22"/>
                <w:szCs w:val="22"/>
              </w:rPr>
              <w:t>z 200 000 PLN na 400 000 PLN</w:t>
            </w:r>
          </w:p>
        </w:tc>
        <w:tc>
          <w:tcPr>
            <w:tcW w:w="1129" w:type="dxa"/>
          </w:tcPr>
          <w:p w14:paraId="2E6CC2E2"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1C54DD5B" w14:textId="77777777" w:rsidTr="00354617">
        <w:tc>
          <w:tcPr>
            <w:tcW w:w="1969" w:type="dxa"/>
          </w:tcPr>
          <w:p w14:paraId="62ECAA85"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W3</w:t>
            </w:r>
          </w:p>
        </w:tc>
        <w:tc>
          <w:tcPr>
            <w:tcW w:w="5244" w:type="dxa"/>
          </w:tcPr>
          <w:p w14:paraId="2C569B3E"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Zmiana czasu następujących po sobie zdarzeń z 72 godzin na 96 godzin</w:t>
            </w:r>
            <w:r w:rsidRPr="00566BD5">
              <w:rPr>
                <w:rFonts w:asciiTheme="minorHAnsi" w:hAnsiTheme="minorHAnsi"/>
                <w:i/>
                <w:sz w:val="22"/>
                <w:szCs w:val="22"/>
              </w:rPr>
              <w:t xml:space="preserve"> w klauzuli dodatkowej 72 godzin wskazanej w Opisie przedmiotu zamówienia dla zadania II</w:t>
            </w:r>
          </w:p>
        </w:tc>
        <w:tc>
          <w:tcPr>
            <w:tcW w:w="1129" w:type="dxa"/>
          </w:tcPr>
          <w:p w14:paraId="118E54B8"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r w:rsidR="00E714A8" w:rsidRPr="00566BD5" w14:paraId="15CD093E" w14:textId="77777777" w:rsidTr="00354617">
        <w:tc>
          <w:tcPr>
            <w:tcW w:w="1969" w:type="dxa"/>
          </w:tcPr>
          <w:p w14:paraId="7EBC9C9C"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W4</w:t>
            </w:r>
          </w:p>
        </w:tc>
        <w:tc>
          <w:tcPr>
            <w:tcW w:w="5244" w:type="dxa"/>
          </w:tcPr>
          <w:p w14:paraId="24D1017D" w14:textId="538D82E9" w:rsidR="00E714A8" w:rsidRPr="00566BD5" w:rsidRDefault="00E714A8" w:rsidP="00354617">
            <w:pPr>
              <w:spacing w:after="120" w:line="256" w:lineRule="auto"/>
              <w:jc w:val="both"/>
              <w:rPr>
                <w:rFonts w:asciiTheme="minorHAnsi" w:hAnsiTheme="minorHAnsi"/>
                <w:i/>
                <w:sz w:val="22"/>
                <w:szCs w:val="22"/>
              </w:rPr>
            </w:pPr>
            <w:r w:rsidRPr="00566BD5">
              <w:rPr>
                <w:rFonts w:asciiTheme="minorHAnsi" w:hAnsiTheme="minorHAnsi"/>
                <w:sz w:val="22"/>
                <w:szCs w:val="22"/>
              </w:rPr>
              <w:t xml:space="preserve">Zmiana terminu zgłaszania wypadku ubezpieczeniowego z 14 dni na 21 dni w </w:t>
            </w:r>
            <w:r w:rsidRPr="00566BD5">
              <w:rPr>
                <w:rFonts w:asciiTheme="minorHAnsi" w:hAnsiTheme="minorHAnsi"/>
                <w:i/>
                <w:sz w:val="22"/>
                <w:szCs w:val="22"/>
              </w:rPr>
              <w:t>Klauzuli zgłaszania wypadku ubezpiecz</w:t>
            </w:r>
            <w:r w:rsidR="009414FC">
              <w:rPr>
                <w:rFonts w:asciiTheme="minorHAnsi" w:hAnsiTheme="minorHAnsi"/>
                <w:i/>
                <w:sz w:val="22"/>
                <w:szCs w:val="22"/>
              </w:rPr>
              <w:t>e</w:t>
            </w:r>
            <w:r w:rsidRPr="00566BD5">
              <w:rPr>
                <w:rFonts w:asciiTheme="minorHAnsi" w:hAnsiTheme="minorHAnsi"/>
                <w:i/>
                <w:sz w:val="22"/>
                <w:szCs w:val="22"/>
              </w:rPr>
              <w:t>niowego w Opisie przedmiotu zamówienia dla</w:t>
            </w:r>
            <w:r w:rsidRPr="00566BD5" w:rsidDel="00FB2BBD">
              <w:rPr>
                <w:rFonts w:asciiTheme="minorHAnsi" w:hAnsiTheme="minorHAnsi"/>
                <w:sz w:val="22"/>
                <w:szCs w:val="22"/>
              </w:rPr>
              <w:t xml:space="preserve"> </w:t>
            </w:r>
            <w:r w:rsidRPr="00566BD5">
              <w:rPr>
                <w:rFonts w:asciiTheme="minorHAnsi" w:hAnsiTheme="minorHAnsi"/>
                <w:i/>
                <w:sz w:val="22"/>
                <w:szCs w:val="22"/>
              </w:rPr>
              <w:t>zadania II</w:t>
            </w:r>
          </w:p>
        </w:tc>
        <w:tc>
          <w:tcPr>
            <w:tcW w:w="1129" w:type="dxa"/>
          </w:tcPr>
          <w:p w14:paraId="0132D2C9" w14:textId="77777777" w:rsidR="00E714A8" w:rsidRPr="00566BD5" w:rsidRDefault="00E714A8" w:rsidP="004743BC">
            <w:pPr>
              <w:spacing w:after="120" w:line="256" w:lineRule="auto"/>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bl>
    <w:p w14:paraId="75E8470B" w14:textId="77777777" w:rsidR="00E714A8" w:rsidRPr="00566BD5" w:rsidRDefault="00E714A8" w:rsidP="00E714A8">
      <w:pPr>
        <w:spacing w:after="120" w:line="256" w:lineRule="auto"/>
        <w:ind w:left="720"/>
        <w:jc w:val="both"/>
        <w:rPr>
          <w:rFonts w:asciiTheme="minorHAnsi" w:hAnsiTheme="minorHAnsi"/>
          <w:sz w:val="22"/>
          <w:szCs w:val="22"/>
        </w:rPr>
      </w:pPr>
    </w:p>
    <w:p w14:paraId="6AFA6D30"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 xml:space="preserve">W przypadku niezaakceptowania przez Wykonawcę proponowanych zmian otrzyma on 0 (zero) punktów. W przypadku akceptacji zmian warunków ubezpieczenia Wykonawcy może zostać przyznane maksymalnie 3 punkty. </w:t>
      </w:r>
    </w:p>
    <w:p w14:paraId="243BBA28" w14:textId="77777777" w:rsidR="00E714A8" w:rsidRPr="00566BD5" w:rsidRDefault="00E714A8" w:rsidP="00E714A8">
      <w:pPr>
        <w:spacing w:after="120" w:line="256" w:lineRule="auto"/>
        <w:jc w:val="both"/>
        <w:rPr>
          <w:rFonts w:asciiTheme="minorHAnsi" w:hAnsiTheme="minorHAnsi"/>
          <w:sz w:val="22"/>
          <w:szCs w:val="22"/>
        </w:rPr>
      </w:pPr>
      <w:r w:rsidRPr="00566BD5">
        <w:rPr>
          <w:rFonts w:asciiTheme="minorHAnsi" w:hAnsiTheme="minorHAnsi"/>
          <w:sz w:val="22"/>
          <w:szCs w:val="22"/>
        </w:rPr>
        <w:t xml:space="preserve">Punktacja za Kryterium Warunki Ubezpieczenia zostanie obliczona według następującego wzoru: </w:t>
      </w:r>
    </w:p>
    <w:p w14:paraId="226163C7" w14:textId="77777777" w:rsidR="00E714A8" w:rsidRPr="00566BD5" w:rsidRDefault="00E714A8" w:rsidP="00E714A8">
      <w:pPr>
        <w:spacing w:after="120" w:line="256" w:lineRule="auto"/>
        <w:jc w:val="both"/>
        <w:rPr>
          <w:rFonts w:asciiTheme="minorHAnsi" w:hAnsiTheme="minorHAnsi"/>
          <w:b/>
          <w:sz w:val="22"/>
          <w:szCs w:val="22"/>
        </w:rPr>
      </w:pPr>
      <w:r w:rsidRPr="00566BD5">
        <w:rPr>
          <w:rFonts w:asciiTheme="minorHAnsi" w:hAnsiTheme="minorHAnsi"/>
          <w:b/>
          <w:sz w:val="22"/>
          <w:szCs w:val="22"/>
        </w:rPr>
        <w:t>W = W1+W2+W3+W4</w:t>
      </w:r>
    </w:p>
    <w:p w14:paraId="0D3D9B91" w14:textId="77777777" w:rsidR="00E714A8" w:rsidRPr="00566BD5" w:rsidRDefault="00E714A8" w:rsidP="002F1488">
      <w:pPr>
        <w:pStyle w:val="Default"/>
        <w:numPr>
          <w:ilvl w:val="0"/>
          <w:numId w:val="42"/>
        </w:numPr>
        <w:spacing w:after="14"/>
        <w:rPr>
          <w:rFonts w:asciiTheme="minorHAnsi" w:hAnsiTheme="minorHAnsi" w:cs="Times New Roman"/>
          <w:color w:val="auto"/>
          <w:sz w:val="22"/>
          <w:szCs w:val="22"/>
        </w:rPr>
      </w:pPr>
      <w:r w:rsidRPr="00566BD5">
        <w:rPr>
          <w:rFonts w:asciiTheme="minorHAnsi" w:hAnsiTheme="minorHAnsi" w:cs="Times New Roman"/>
          <w:color w:val="auto"/>
          <w:sz w:val="22"/>
          <w:szCs w:val="22"/>
        </w:rPr>
        <w:t xml:space="preserve">Punktacje będą zaokrąglane z dokładnością do dwóch miejsc po przecinku </w:t>
      </w:r>
    </w:p>
    <w:p w14:paraId="0F85CE17" w14:textId="77777777" w:rsidR="00E714A8" w:rsidRPr="00566BD5" w:rsidRDefault="00E714A8" w:rsidP="002F1488">
      <w:pPr>
        <w:pStyle w:val="Akapitzlist"/>
        <w:numPr>
          <w:ilvl w:val="0"/>
          <w:numId w:val="42"/>
        </w:numPr>
        <w:spacing w:before="120"/>
        <w:jc w:val="both"/>
        <w:rPr>
          <w:rFonts w:asciiTheme="minorHAnsi" w:hAnsiTheme="minorHAnsi"/>
          <w:b/>
          <w:kern w:val="24"/>
          <w:sz w:val="22"/>
          <w:szCs w:val="22"/>
        </w:rPr>
      </w:pPr>
      <w:r w:rsidRPr="00566BD5">
        <w:rPr>
          <w:rFonts w:asciiTheme="minorHAnsi" w:hAnsiTheme="minorHAnsi"/>
          <w:b/>
          <w:sz w:val="22"/>
          <w:szCs w:val="22"/>
        </w:rPr>
        <w:t xml:space="preserve">Ogólna punktacja (P) z zadaniu nr II zostanie obliczona wg wzoru: </w:t>
      </w:r>
      <w:r w:rsidRPr="00566BD5">
        <w:rPr>
          <w:rFonts w:asciiTheme="minorHAnsi" w:hAnsiTheme="minorHAnsi"/>
          <w:b/>
          <w:kern w:val="24"/>
          <w:sz w:val="22"/>
          <w:szCs w:val="22"/>
        </w:rPr>
        <w:t>P = C (kryterium Cena)  + W (kryterium Warunki ubezpieczenia)</w:t>
      </w:r>
    </w:p>
    <w:p w14:paraId="1B3FF59D" w14:textId="77777777" w:rsidR="00E714A8" w:rsidRPr="00566BD5" w:rsidRDefault="00E714A8" w:rsidP="002F1488">
      <w:pPr>
        <w:pStyle w:val="Akapitzlist"/>
        <w:numPr>
          <w:ilvl w:val="0"/>
          <w:numId w:val="42"/>
        </w:numPr>
        <w:spacing w:before="120"/>
        <w:jc w:val="both"/>
        <w:rPr>
          <w:rFonts w:asciiTheme="minorHAnsi" w:hAnsiTheme="minorHAnsi"/>
          <w:b/>
          <w:kern w:val="24"/>
          <w:sz w:val="22"/>
          <w:szCs w:val="22"/>
        </w:rPr>
      </w:pPr>
      <w:r w:rsidRPr="00566BD5">
        <w:rPr>
          <w:rFonts w:asciiTheme="minorHAnsi" w:hAnsiTheme="minorHAnsi"/>
          <w:sz w:val="22"/>
          <w:szCs w:val="22"/>
        </w:rPr>
        <w:t xml:space="preserve">Za najkorzystniejszą zostanie uznana oferta, która uzyska </w:t>
      </w:r>
      <w:r w:rsidRPr="00566BD5">
        <w:rPr>
          <w:rFonts w:asciiTheme="minorHAnsi" w:hAnsiTheme="minorHAnsi"/>
          <w:sz w:val="22"/>
          <w:szCs w:val="22"/>
          <w:u w:val="single"/>
        </w:rPr>
        <w:t>najwyższą łączną liczbę punktów</w:t>
      </w:r>
      <w:r w:rsidRPr="00566BD5">
        <w:rPr>
          <w:rFonts w:asciiTheme="minorHAnsi" w:hAnsiTheme="minorHAnsi"/>
          <w:sz w:val="22"/>
          <w:szCs w:val="22"/>
        </w:rPr>
        <w:t xml:space="preserve"> w ww. kryteriach.</w:t>
      </w:r>
      <w:r w:rsidRPr="00566BD5">
        <w:rPr>
          <w:rFonts w:asciiTheme="minorHAnsi" w:hAnsiTheme="minorHAnsi"/>
          <w:kern w:val="24"/>
          <w:sz w:val="22"/>
          <w:szCs w:val="22"/>
        </w:rPr>
        <w:t xml:space="preserve"> </w:t>
      </w:r>
    </w:p>
    <w:p w14:paraId="7FBE56C8" w14:textId="77777777" w:rsidR="00E714A8" w:rsidRPr="00566BD5" w:rsidRDefault="00E714A8" w:rsidP="002F1488">
      <w:pPr>
        <w:pStyle w:val="Akapitzlist"/>
        <w:numPr>
          <w:ilvl w:val="0"/>
          <w:numId w:val="42"/>
        </w:numPr>
        <w:spacing w:before="120"/>
        <w:jc w:val="both"/>
        <w:rPr>
          <w:rFonts w:asciiTheme="minorHAnsi" w:hAnsiTheme="minorHAnsi"/>
          <w:b/>
          <w:kern w:val="24"/>
          <w:sz w:val="22"/>
          <w:szCs w:val="22"/>
        </w:rPr>
      </w:pPr>
      <w:r w:rsidRPr="00566BD5">
        <w:rPr>
          <w:rFonts w:asciiTheme="minorHAnsi" w:hAnsiTheme="minorHAnsi"/>
          <w:sz w:val="22"/>
          <w:szCs w:val="22"/>
          <w:lang w:eastAsia="en-US"/>
        </w:rPr>
        <w:t xml:space="preserve">Badania i oceny ofert dokona komisja przetargowa powołana przez Zamawiającego, </w:t>
      </w:r>
      <w:r w:rsidRPr="00566BD5">
        <w:rPr>
          <w:rFonts w:asciiTheme="minorHAnsi" w:hAnsiTheme="minorHAnsi"/>
          <w:sz w:val="22"/>
          <w:szCs w:val="22"/>
        </w:rPr>
        <w:t xml:space="preserve">w oparciu o wymagania postawione w SIWZ. </w:t>
      </w:r>
    </w:p>
    <w:p w14:paraId="44143330" w14:textId="77777777" w:rsidR="00E714A8" w:rsidRPr="00566BD5" w:rsidRDefault="00E714A8" w:rsidP="00E714A8">
      <w:pPr>
        <w:spacing w:after="120"/>
        <w:jc w:val="both"/>
        <w:rPr>
          <w:rFonts w:asciiTheme="minorHAnsi" w:hAnsiTheme="minorHAnsi"/>
          <w:sz w:val="22"/>
          <w:szCs w:val="22"/>
        </w:rPr>
      </w:pPr>
    </w:p>
    <w:p w14:paraId="55FC8E14"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 zmiany Warunków ubezpieczenia odpowiednia Klauzula dodatkowa/postanowienie w Opisie Przedmiotu Zamówienia dla Części II otrzyma brzmienie zgodnie z treścią zaakceptowanej zmiany, tj:</w:t>
      </w:r>
    </w:p>
    <w:p w14:paraId="54E386B5" w14:textId="77777777" w:rsidR="00E714A8" w:rsidRPr="00566BD5" w:rsidRDefault="00E714A8" w:rsidP="00E714A8">
      <w:pPr>
        <w:spacing w:after="120"/>
        <w:jc w:val="both"/>
        <w:rPr>
          <w:rFonts w:asciiTheme="minorHAnsi" w:hAnsiTheme="minorHAnsi"/>
          <w:i/>
          <w:sz w:val="22"/>
          <w:szCs w:val="22"/>
        </w:rPr>
      </w:pPr>
    </w:p>
    <w:p w14:paraId="37B3A7BE"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w:t>
      </w:r>
    </w:p>
    <w:p w14:paraId="023703A3"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W1, suma gwarancyjna Ubezpieczenia odpowiedzialności cywilnej w związku z prowadzoną działalnością pozamedyczną i posiadanym mieniem będzie wynosiła 800.000 PLN na jedno i wszystkie zdarzenia w okresie ubezpieczenia.</w:t>
      </w:r>
    </w:p>
    <w:p w14:paraId="13932F00"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W2, limit na szkody wynikłe z zatruć pokarmowych będzie wynosić 400.000 PLN na jedno i wszystkie zdarzenia w okresie ubezpieczenia</w:t>
      </w:r>
    </w:p>
    <w:p w14:paraId="107EE1FB"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W3, klauzula otrzyma następujące brzmienie: </w:t>
      </w:r>
      <w:r w:rsidRPr="00566BD5">
        <w:rPr>
          <w:rFonts w:asciiTheme="minorHAnsi" w:hAnsiTheme="minorHAnsi"/>
          <w:b/>
          <w:i/>
          <w:sz w:val="22"/>
          <w:szCs w:val="22"/>
        </w:rPr>
        <w:t>Klauzula 96 godzin</w:t>
      </w:r>
      <w:r w:rsidRPr="00566BD5">
        <w:rPr>
          <w:rFonts w:asciiTheme="minorHAnsi" w:hAnsiTheme="minorHAnsi"/>
          <w:i/>
          <w:sz w:val="22"/>
          <w:szCs w:val="22"/>
        </w:rPr>
        <w:t xml:space="preserve"> – wszystkie zdarzenia szkodowe powstałe w czasie następujących po sobie 96 godzin na skutek jednej przyczyny traktowane są jako pojedyncza szkoda w odniesieniu do sumy ubezpieczenia, </w:t>
      </w:r>
      <w:r w:rsidRPr="00566BD5">
        <w:rPr>
          <w:rFonts w:asciiTheme="minorHAnsi" w:hAnsiTheme="minorHAnsi"/>
          <w:i/>
          <w:sz w:val="22"/>
          <w:szCs w:val="22"/>
        </w:rPr>
        <w:lastRenderedPageBreak/>
        <w:t>franszyzy redukcyjnej/udziału własnego, franszyzy integralnej określonych w umowie ubezpieczenia;</w:t>
      </w:r>
    </w:p>
    <w:p w14:paraId="6EB00F88"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W4, klauzula otrzyma następujące brzmienie: </w:t>
      </w:r>
      <w:r w:rsidRPr="00566BD5">
        <w:rPr>
          <w:rFonts w:asciiTheme="minorHAnsi" w:hAnsiTheme="minorHAnsi" w:cs="Arial"/>
          <w:b/>
          <w:i/>
          <w:sz w:val="22"/>
          <w:szCs w:val="22"/>
        </w:rPr>
        <w:t>Klauzula zgłaszania wypadku ubezpieczeniowego</w:t>
      </w:r>
      <w:r w:rsidRPr="00566BD5">
        <w:rPr>
          <w:rFonts w:asciiTheme="minorHAnsi" w:hAnsiTheme="minorHAnsi" w:cs="Arial"/>
          <w:i/>
          <w:sz w:val="22"/>
          <w:szCs w:val="22"/>
        </w:rPr>
        <w:t xml:space="preserve"> – zawiadomienie ubezpieczyciela o wypadku ubezpieczeniowym winno nastąpić niezwłocznie, nie później jednak niż w ciągu 21 dni od daty jego zajścia lub uzyskania o nim wiadomości, chyba że ogólne warunki ubezpieczenia przewidują dłuższy termin. Zapisane w ogólnych warunkach skutki niezawiadomienia ubezpieczyciela o wypadku ubezpieczeniowym w odpowiednim terminie mają zastosowanie tylko i wyłącznie w sytuacji, kiedy niezawiadomienie w terminie miało wpływ na ustalenie odpowiedzialności ubezpieczyciela i rozmiar szkody. W przypadku, gdy koniec terminu przypada w sobotę lub dzień ustawowo wolny od pracy, termin przedłuża się do pierwszego dnia roboczego po tym dniu. Przy obliczaniu terminu do zawiadomienia nie uwzględnia się dnia zajścia wypadku ubezpieczeniowego lub uzyskania o nim wiadomości;</w:t>
      </w:r>
      <w:r w:rsidRPr="00566BD5">
        <w:rPr>
          <w:rFonts w:asciiTheme="minorHAnsi" w:hAnsiTheme="minorHAnsi"/>
          <w:i/>
          <w:sz w:val="22"/>
          <w:szCs w:val="22"/>
        </w:rPr>
        <w:t>;</w:t>
      </w:r>
    </w:p>
    <w:p w14:paraId="7350BAD5" w14:textId="77777777" w:rsidR="00E714A8" w:rsidRPr="00566BD5" w:rsidRDefault="00E714A8" w:rsidP="00E714A8">
      <w:pPr>
        <w:spacing w:before="120"/>
        <w:jc w:val="both"/>
        <w:rPr>
          <w:rFonts w:asciiTheme="minorHAnsi" w:hAnsiTheme="minorHAnsi"/>
          <w:kern w:val="24"/>
          <w:sz w:val="22"/>
          <w:szCs w:val="22"/>
        </w:rPr>
      </w:pPr>
    </w:p>
    <w:p w14:paraId="7B1C62E7" w14:textId="77777777" w:rsidR="00E714A8" w:rsidRPr="00566BD5" w:rsidRDefault="00E714A8" w:rsidP="00E714A8">
      <w:pPr>
        <w:spacing w:after="160"/>
        <w:jc w:val="both"/>
        <w:rPr>
          <w:rFonts w:asciiTheme="minorHAnsi" w:hAnsiTheme="minorHAnsi"/>
          <w:b/>
          <w:sz w:val="22"/>
          <w:szCs w:val="22"/>
        </w:rPr>
      </w:pPr>
      <w:r w:rsidRPr="00566BD5">
        <w:rPr>
          <w:rFonts w:asciiTheme="minorHAnsi" w:hAnsiTheme="minorHAnsi"/>
          <w:b/>
          <w:sz w:val="22"/>
          <w:szCs w:val="22"/>
        </w:rPr>
        <w:t>Część nr III:</w:t>
      </w:r>
    </w:p>
    <w:p w14:paraId="0B0B3CEB" w14:textId="77777777" w:rsidR="00E714A8" w:rsidRPr="00566BD5" w:rsidRDefault="00E714A8" w:rsidP="002F1488">
      <w:pPr>
        <w:pStyle w:val="Akapitzlist"/>
        <w:numPr>
          <w:ilvl w:val="2"/>
          <w:numId w:val="43"/>
        </w:numPr>
        <w:spacing w:before="120" w:after="120"/>
        <w:jc w:val="both"/>
        <w:rPr>
          <w:rFonts w:asciiTheme="minorHAnsi" w:hAnsiTheme="minorHAnsi"/>
          <w:b/>
          <w:sz w:val="22"/>
          <w:szCs w:val="22"/>
        </w:rPr>
      </w:pPr>
      <w:r w:rsidRPr="00566BD5">
        <w:rPr>
          <w:rFonts w:asciiTheme="minorHAnsi" w:hAnsiTheme="minorHAnsi"/>
          <w:b/>
          <w:sz w:val="22"/>
          <w:szCs w:val="22"/>
        </w:rPr>
        <w:t>Kryteria oceny ofert dla części III.</w:t>
      </w:r>
    </w:p>
    <w:p w14:paraId="492CC6BB" w14:textId="77777777" w:rsidR="00E714A8" w:rsidRPr="00566BD5" w:rsidRDefault="00E714A8" w:rsidP="004743BC">
      <w:pPr>
        <w:pStyle w:val="Akapitzlist"/>
        <w:numPr>
          <w:ilvl w:val="2"/>
          <w:numId w:val="37"/>
        </w:numPr>
        <w:spacing w:before="120" w:after="120"/>
        <w:ind w:left="1418"/>
        <w:jc w:val="both"/>
        <w:rPr>
          <w:rFonts w:asciiTheme="minorHAnsi" w:hAnsiTheme="minorHAnsi"/>
          <w:sz w:val="22"/>
          <w:szCs w:val="22"/>
        </w:rPr>
      </w:pPr>
      <w:r w:rsidRPr="00566BD5">
        <w:rPr>
          <w:rFonts w:asciiTheme="minorHAnsi" w:hAnsiTheme="minorHAnsi"/>
          <w:sz w:val="22"/>
          <w:szCs w:val="22"/>
        </w:rPr>
        <w:t xml:space="preserve">Kryteria, którymi Zamawiający będzie kierował się przy wyborze oferty wraz </w:t>
      </w:r>
      <w:r w:rsidR="004743BC">
        <w:rPr>
          <w:rFonts w:asciiTheme="minorHAnsi" w:hAnsiTheme="minorHAnsi"/>
          <w:sz w:val="22"/>
          <w:szCs w:val="22"/>
        </w:rPr>
        <w:br/>
      </w:r>
      <w:r w:rsidRPr="00566BD5">
        <w:rPr>
          <w:rFonts w:asciiTheme="minorHAnsi" w:hAnsiTheme="minorHAnsi"/>
          <w:sz w:val="22"/>
          <w:szCs w:val="22"/>
        </w:rPr>
        <w:t>z podaniem znaczenia (wag) tych kryteriów:</w:t>
      </w:r>
    </w:p>
    <w:p w14:paraId="55D0D916" w14:textId="77777777" w:rsidR="00E714A8" w:rsidRPr="00566BD5" w:rsidRDefault="00E714A8" w:rsidP="002F1488">
      <w:pPr>
        <w:pStyle w:val="Akapitzlist"/>
        <w:numPr>
          <w:ilvl w:val="1"/>
          <w:numId w:val="37"/>
        </w:numPr>
        <w:spacing w:after="120"/>
        <w:jc w:val="both"/>
        <w:rPr>
          <w:rFonts w:asciiTheme="minorHAnsi" w:hAnsiTheme="minorHAnsi"/>
          <w:sz w:val="22"/>
          <w:szCs w:val="22"/>
        </w:rPr>
      </w:pPr>
      <w:r w:rsidRPr="00566BD5">
        <w:rPr>
          <w:rFonts w:asciiTheme="minorHAnsi" w:hAnsiTheme="minorHAnsi"/>
          <w:sz w:val="22"/>
          <w:szCs w:val="22"/>
        </w:rPr>
        <w:t>Cena oferty (C)</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- 95%</w:t>
      </w:r>
    </w:p>
    <w:p w14:paraId="48250313" w14:textId="77777777" w:rsidR="00E714A8" w:rsidRPr="00566BD5" w:rsidRDefault="00E714A8" w:rsidP="002F1488">
      <w:pPr>
        <w:numPr>
          <w:ilvl w:val="1"/>
          <w:numId w:val="37"/>
        </w:numPr>
        <w:spacing w:after="120"/>
        <w:jc w:val="both"/>
        <w:rPr>
          <w:rFonts w:asciiTheme="minorHAnsi" w:hAnsiTheme="minorHAnsi"/>
          <w:sz w:val="22"/>
          <w:szCs w:val="22"/>
        </w:rPr>
      </w:pPr>
      <w:r w:rsidRPr="00566BD5">
        <w:rPr>
          <w:rFonts w:asciiTheme="minorHAnsi" w:hAnsiTheme="minorHAnsi"/>
          <w:sz w:val="22"/>
          <w:szCs w:val="22"/>
        </w:rPr>
        <w:t>Warunki ubezpieczenia  (W)</w:t>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r>
      <w:r w:rsidRPr="00566BD5">
        <w:rPr>
          <w:rFonts w:asciiTheme="minorHAnsi" w:hAnsiTheme="minorHAnsi"/>
          <w:sz w:val="22"/>
          <w:szCs w:val="22"/>
        </w:rPr>
        <w:tab/>
        <w:t>- 5 %</w:t>
      </w:r>
    </w:p>
    <w:p w14:paraId="4EF3C0D3" w14:textId="77777777" w:rsidR="00E714A8" w:rsidRPr="00566BD5" w:rsidRDefault="00E714A8" w:rsidP="00E714A8">
      <w:pPr>
        <w:spacing w:after="120"/>
        <w:ind w:left="720"/>
        <w:jc w:val="both"/>
        <w:rPr>
          <w:rFonts w:asciiTheme="minorHAnsi" w:hAnsiTheme="minorHAnsi"/>
          <w:sz w:val="22"/>
          <w:szCs w:val="22"/>
        </w:rPr>
      </w:pPr>
    </w:p>
    <w:p w14:paraId="78393F15" w14:textId="77777777" w:rsidR="00E714A8" w:rsidRPr="00566BD5" w:rsidRDefault="00E714A8" w:rsidP="00E714A8">
      <w:pPr>
        <w:spacing w:after="120"/>
        <w:ind w:left="357" w:hanging="357"/>
        <w:jc w:val="both"/>
        <w:rPr>
          <w:rFonts w:asciiTheme="minorHAnsi" w:hAnsiTheme="minorHAnsi"/>
          <w:sz w:val="22"/>
          <w:szCs w:val="22"/>
        </w:rPr>
      </w:pPr>
      <w:r w:rsidRPr="00566BD5">
        <w:rPr>
          <w:rFonts w:asciiTheme="minorHAnsi" w:hAnsiTheme="minorHAnsi"/>
          <w:sz w:val="22"/>
          <w:szCs w:val="22"/>
        </w:rPr>
        <w:t>gdzie podane wyżej wagi procentowe są wagami punktowymi według zasady: jeden % = jeden pkt</w:t>
      </w:r>
      <w:r w:rsidR="004743BC">
        <w:rPr>
          <w:rFonts w:asciiTheme="minorHAnsi" w:hAnsiTheme="minorHAnsi"/>
          <w:sz w:val="22"/>
          <w:szCs w:val="22"/>
        </w:rPr>
        <w:t>.</w:t>
      </w:r>
    </w:p>
    <w:p w14:paraId="47360011" w14:textId="77777777" w:rsidR="00E714A8" w:rsidRPr="00566BD5" w:rsidRDefault="00E714A8" w:rsidP="002F1488">
      <w:pPr>
        <w:pStyle w:val="Akapitzlist"/>
        <w:numPr>
          <w:ilvl w:val="0"/>
          <w:numId w:val="43"/>
        </w:numPr>
        <w:spacing w:after="120"/>
        <w:jc w:val="both"/>
        <w:rPr>
          <w:rFonts w:asciiTheme="minorHAnsi" w:hAnsiTheme="minorHAnsi"/>
          <w:sz w:val="22"/>
          <w:szCs w:val="22"/>
        </w:rPr>
      </w:pPr>
      <w:r w:rsidRPr="00566BD5">
        <w:rPr>
          <w:rFonts w:asciiTheme="minorHAnsi" w:hAnsiTheme="minorHAnsi"/>
          <w:sz w:val="22"/>
          <w:szCs w:val="22"/>
        </w:rPr>
        <w:t>Oferty będą oceniane przez Komisję Przetargową wg metody i kryteriów wskazanych poniżej:</w:t>
      </w:r>
    </w:p>
    <w:p w14:paraId="7DAD5454" w14:textId="77777777" w:rsidR="00E714A8" w:rsidRPr="00566BD5" w:rsidRDefault="00E714A8" w:rsidP="002F1488">
      <w:pPr>
        <w:pStyle w:val="Akapitzlist"/>
        <w:numPr>
          <w:ilvl w:val="0"/>
          <w:numId w:val="44"/>
        </w:numPr>
        <w:spacing w:after="120" w:line="256" w:lineRule="auto"/>
        <w:jc w:val="both"/>
        <w:rPr>
          <w:rFonts w:asciiTheme="minorHAnsi" w:hAnsiTheme="minorHAnsi"/>
          <w:sz w:val="22"/>
          <w:szCs w:val="22"/>
        </w:rPr>
      </w:pPr>
      <w:r w:rsidRPr="00566BD5">
        <w:rPr>
          <w:rFonts w:asciiTheme="minorHAnsi" w:hAnsiTheme="minorHAnsi"/>
          <w:b/>
          <w:sz w:val="22"/>
          <w:szCs w:val="22"/>
        </w:rPr>
        <w:t>Kryterium ,,cena oferty‘’</w:t>
      </w:r>
      <w:r w:rsidRPr="00566BD5">
        <w:rPr>
          <w:rFonts w:asciiTheme="minorHAnsi" w:hAnsiTheme="minorHAnsi"/>
          <w:sz w:val="22"/>
          <w:szCs w:val="22"/>
        </w:rPr>
        <w:t xml:space="preserve"> </w:t>
      </w:r>
      <w:r w:rsidRPr="00566BD5">
        <w:rPr>
          <w:rFonts w:asciiTheme="minorHAnsi" w:hAnsiTheme="minorHAnsi"/>
          <w:b/>
          <w:sz w:val="22"/>
          <w:szCs w:val="22"/>
        </w:rPr>
        <w:t>(wskaźnik oznaczony jako ,,C”)</w:t>
      </w:r>
      <w:r w:rsidRPr="00566BD5">
        <w:rPr>
          <w:rFonts w:asciiTheme="minorHAnsi" w:hAnsiTheme="minorHAnsi"/>
          <w:sz w:val="22"/>
          <w:szCs w:val="22"/>
        </w:rPr>
        <w:t xml:space="preserve"> – oferta z najniższą ceną brutto uzyska 95 pkt. Pozostałe oferty otrzymają punkty w ilości odpowiednio mniejszej według następującego wzoru:</w:t>
      </w:r>
    </w:p>
    <w:p w14:paraId="7D8917A4" w14:textId="77777777" w:rsidR="00E714A8" w:rsidRPr="00566BD5" w:rsidRDefault="00E714A8" w:rsidP="00E714A8">
      <w:pPr>
        <w:tabs>
          <w:tab w:val="left" w:pos="3969"/>
        </w:tabs>
        <w:spacing w:after="120"/>
        <w:jc w:val="center"/>
        <w:rPr>
          <w:rFonts w:asciiTheme="minorHAnsi" w:hAnsiTheme="minorHAnsi"/>
          <w:b/>
          <w:sz w:val="22"/>
          <w:szCs w:val="22"/>
        </w:rPr>
      </w:pPr>
      <w:r w:rsidRPr="00566BD5">
        <w:rPr>
          <w:rFonts w:asciiTheme="minorHAnsi" w:hAnsiTheme="minorHAnsi"/>
          <w:b/>
          <w:sz w:val="22"/>
          <w:szCs w:val="22"/>
        </w:rPr>
        <w:t>najniższa cena ofertowa</w:t>
      </w:r>
    </w:p>
    <w:p w14:paraId="0F5CFBF9" w14:textId="77777777" w:rsidR="00E714A8" w:rsidRPr="00566BD5" w:rsidRDefault="00E714A8" w:rsidP="00E714A8">
      <w:pPr>
        <w:tabs>
          <w:tab w:val="left" w:pos="709"/>
          <w:tab w:val="left" w:pos="3969"/>
        </w:tabs>
        <w:spacing w:after="120"/>
        <w:jc w:val="center"/>
        <w:rPr>
          <w:rFonts w:asciiTheme="minorHAnsi" w:hAnsiTheme="minorHAnsi"/>
          <w:b/>
          <w:sz w:val="22"/>
          <w:szCs w:val="22"/>
        </w:rPr>
      </w:pPr>
      <w:r w:rsidRPr="00566BD5">
        <w:rPr>
          <w:rFonts w:asciiTheme="minorHAnsi" w:hAnsiTheme="minorHAnsi"/>
          <w:b/>
          <w:sz w:val="22"/>
          <w:szCs w:val="22"/>
        </w:rPr>
        <w:t>C = ---------------------------------------------------------------------------------                x 95</w:t>
      </w:r>
    </w:p>
    <w:p w14:paraId="7D3B29A3" w14:textId="77777777" w:rsidR="00E714A8" w:rsidRPr="00566BD5" w:rsidRDefault="00E714A8" w:rsidP="00E714A8">
      <w:pPr>
        <w:tabs>
          <w:tab w:val="left" w:pos="3969"/>
        </w:tabs>
        <w:spacing w:after="120"/>
        <w:ind w:left="3540" w:firstLine="429"/>
        <w:rPr>
          <w:rFonts w:asciiTheme="minorHAnsi" w:hAnsiTheme="minorHAnsi"/>
          <w:sz w:val="22"/>
          <w:szCs w:val="22"/>
        </w:rPr>
      </w:pPr>
      <w:r w:rsidRPr="00566BD5">
        <w:rPr>
          <w:rFonts w:asciiTheme="minorHAnsi" w:hAnsiTheme="minorHAnsi"/>
          <w:b/>
          <w:sz w:val="22"/>
          <w:szCs w:val="22"/>
        </w:rPr>
        <w:t>cena oferty badanej</w:t>
      </w:r>
    </w:p>
    <w:p w14:paraId="61B95C88" w14:textId="77777777" w:rsidR="00E714A8" w:rsidRPr="00566BD5" w:rsidRDefault="00E714A8" w:rsidP="002F1488">
      <w:pPr>
        <w:pStyle w:val="Akapitzlist"/>
        <w:numPr>
          <w:ilvl w:val="0"/>
          <w:numId w:val="44"/>
        </w:numPr>
        <w:spacing w:after="120" w:line="256" w:lineRule="auto"/>
        <w:jc w:val="both"/>
        <w:rPr>
          <w:rFonts w:asciiTheme="minorHAnsi" w:hAnsiTheme="minorHAnsi"/>
          <w:sz w:val="22"/>
          <w:szCs w:val="22"/>
        </w:rPr>
      </w:pPr>
      <w:r w:rsidRPr="00566BD5">
        <w:rPr>
          <w:rFonts w:asciiTheme="minorHAnsi" w:hAnsiTheme="minorHAnsi"/>
          <w:b/>
          <w:sz w:val="22"/>
          <w:szCs w:val="22"/>
        </w:rPr>
        <w:t>Kryterium „Warunki ubezpieczenia” (wskaźnik oznaczony jako „W”)</w:t>
      </w:r>
      <w:r w:rsidRPr="00566BD5">
        <w:rPr>
          <w:rFonts w:asciiTheme="minorHAnsi" w:hAnsiTheme="minorHAnsi"/>
          <w:sz w:val="22"/>
          <w:szCs w:val="22"/>
        </w:rPr>
        <w:t xml:space="preserve"> będzie rozpatrywane na podstawie akceptacji przez Wykonawcę zmian warunków ubezpieczenia w stosunku do warunków minimalnych opisanych w Opisie Przedmiotu Zamówienia. Wykonawca może otrzymać w tym kryterium maksymalnie 5 punktów. </w:t>
      </w:r>
    </w:p>
    <w:p w14:paraId="1F1FB33C" w14:textId="136381DC" w:rsidR="00E714A8" w:rsidRPr="00566BD5" w:rsidRDefault="00E714A8" w:rsidP="00E714A8">
      <w:pPr>
        <w:spacing w:after="120" w:line="256" w:lineRule="auto"/>
        <w:ind w:left="720"/>
        <w:jc w:val="both"/>
        <w:rPr>
          <w:rFonts w:asciiTheme="minorHAnsi" w:hAnsiTheme="minorHAnsi"/>
          <w:sz w:val="22"/>
          <w:szCs w:val="22"/>
        </w:rPr>
      </w:pPr>
      <w:r w:rsidRPr="00566BD5">
        <w:rPr>
          <w:rFonts w:asciiTheme="minorHAnsi" w:hAnsiTheme="minorHAnsi"/>
          <w:sz w:val="22"/>
          <w:szCs w:val="22"/>
        </w:rPr>
        <w:t>Wykonawca może zaakceptować każdą z podanych zmian warunków ubezpieczenia, jedną, dwie, trzy, cztery, pięć lub wykonawca może nie</w:t>
      </w:r>
      <w:r w:rsidR="00667638">
        <w:rPr>
          <w:rFonts w:asciiTheme="minorHAnsi" w:hAnsiTheme="minorHAnsi"/>
          <w:sz w:val="22"/>
          <w:szCs w:val="22"/>
        </w:rPr>
        <w:t xml:space="preserve"> </w:t>
      </w:r>
      <w:r w:rsidRPr="00566BD5">
        <w:rPr>
          <w:rFonts w:asciiTheme="minorHAnsi" w:hAnsiTheme="minorHAnsi"/>
          <w:sz w:val="22"/>
          <w:szCs w:val="22"/>
        </w:rPr>
        <w:t xml:space="preserve">zaakceptować żadnej zmiany. </w:t>
      </w:r>
    </w:p>
    <w:p w14:paraId="1E2BD8DE" w14:textId="77777777" w:rsidR="00E714A8" w:rsidRPr="00566BD5" w:rsidRDefault="00E714A8" w:rsidP="00E714A8">
      <w:pPr>
        <w:spacing w:after="120" w:line="256" w:lineRule="auto"/>
        <w:jc w:val="both"/>
        <w:rPr>
          <w:rFonts w:asciiTheme="minorHAnsi" w:hAnsiTheme="minorHAnsi"/>
          <w:sz w:val="22"/>
          <w:szCs w:val="22"/>
        </w:rPr>
      </w:pPr>
    </w:p>
    <w:p w14:paraId="132B8ED9" w14:textId="77777777" w:rsidR="00E714A8" w:rsidRPr="00566BD5" w:rsidRDefault="00E714A8" w:rsidP="00E714A8">
      <w:pPr>
        <w:spacing w:after="120"/>
        <w:jc w:val="both"/>
        <w:rPr>
          <w:rFonts w:asciiTheme="minorHAnsi" w:hAnsiTheme="min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5951"/>
        <w:gridCol w:w="1270"/>
      </w:tblGrid>
      <w:tr w:rsidR="00E714A8" w:rsidRPr="00566BD5" w14:paraId="7280A61C" w14:textId="77777777" w:rsidTr="00354617">
        <w:tc>
          <w:tcPr>
            <w:tcW w:w="1838" w:type="dxa"/>
          </w:tcPr>
          <w:p w14:paraId="0913D847"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Oznaczenie proponowanych zmian w Kryterium „Warunki ubezpieczenia”</w:t>
            </w:r>
          </w:p>
        </w:tc>
        <w:tc>
          <w:tcPr>
            <w:tcW w:w="5954" w:type="dxa"/>
          </w:tcPr>
          <w:p w14:paraId="595CCD2B"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WARUNKI UBEZPIECZENIA „W”</w:t>
            </w:r>
          </w:p>
        </w:tc>
        <w:tc>
          <w:tcPr>
            <w:tcW w:w="1270" w:type="dxa"/>
          </w:tcPr>
          <w:p w14:paraId="5837DF5C" w14:textId="77777777" w:rsidR="00E714A8" w:rsidRPr="00566BD5" w:rsidRDefault="00E714A8" w:rsidP="00354617">
            <w:pPr>
              <w:spacing w:after="120" w:line="256" w:lineRule="auto"/>
              <w:jc w:val="both"/>
              <w:rPr>
                <w:rFonts w:asciiTheme="minorHAnsi" w:hAnsiTheme="minorHAnsi"/>
                <w:b/>
                <w:sz w:val="22"/>
                <w:szCs w:val="22"/>
              </w:rPr>
            </w:pPr>
            <w:r w:rsidRPr="00566BD5">
              <w:rPr>
                <w:rFonts w:asciiTheme="minorHAnsi" w:hAnsiTheme="minorHAnsi"/>
                <w:b/>
                <w:sz w:val="22"/>
                <w:szCs w:val="22"/>
              </w:rPr>
              <w:t xml:space="preserve">Liczba punktów </w:t>
            </w:r>
          </w:p>
        </w:tc>
      </w:tr>
      <w:tr w:rsidR="00E714A8" w:rsidRPr="00566BD5" w14:paraId="4C4C8F38" w14:textId="77777777" w:rsidTr="00354617">
        <w:tc>
          <w:tcPr>
            <w:tcW w:w="1838" w:type="dxa"/>
          </w:tcPr>
          <w:p w14:paraId="4C716A45"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W1</w:t>
            </w:r>
          </w:p>
        </w:tc>
        <w:tc>
          <w:tcPr>
            <w:tcW w:w="5954" w:type="dxa"/>
          </w:tcPr>
          <w:p w14:paraId="3606BAB3"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zmiany limitu dla klauzuli kosztów dodatkowych w związku </w:t>
            </w:r>
            <w:r w:rsidR="004743BC">
              <w:rPr>
                <w:rFonts w:asciiTheme="minorHAnsi" w:hAnsiTheme="minorHAnsi"/>
                <w:sz w:val="22"/>
                <w:szCs w:val="22"/>
              </w:rPr>
              <w:br/>
            </w:r>
            <w:r w:rsidRPr="00566BD5">
              <w:rPr>
                <w:rFonts w:asciiTheme="minorHAnsi" w:hAnsiTheme="minorHAnsi"/>
                <w:sz w:val="22"/>
                <w:szCs w:val="22"/>
              </w:rPr>
              <w:t xml:space="preserve">ze szkodą z 10% wartości szkody na 20% wartości szkody </w:t>
            </w:r>
            <w:r w:rsidR="004743BC">
              <w:rPr>
                <w:rFonts w:asciiTheme="minorHAnsi" w:hAnsiTheme="minorHAnsi"/>
                <w:sz w:val="22"/>
                <w:szCs w:val="22"/>
              </w:rPr>
              <w:br/>
            </w:r>
            <w:r w:rsidRPr="00566BD5">
              <w:rPr>
                <w:rFonts w:asciiTheme="minorHAnsi" w:hAnsiTheme="minorHAnsi"/>
                <w:sz w:val="22"/>
                <w:szCs w:val="22"/>
              </w:rPr>
              <w:t>w ubezpieczeniu mienia od wszystkich ryzyk</w:t>
            </w:r>
          </w:p>
          <w:p w14:paraId="3B353281" w14:textId="77777777" w:rsidR="00E714A8" w:rsidRPr="00566BD5" w:rsidRDefault="00E714A8" w:rsidP="00354617">
            <w:pPr>
              <w:spacing w:after="120"/>
              <w:jc w:val="both"/>
              <w:rPr>
                <w:rFonts w:asciiTheme="minorHAnsi" w:hAnsiTheme="minorHAnsi"/>
                <w:sz w:val="22"/>
                <w:szCs w:val="22"/>
              </w:rPr>
            </w:pPr>
          </w:p>
        </w:tc>
        <w:tc>
          <w:tcPr>
            <w:tcW w:w="1270" w:type="dxa"/>
          </w:tcPr>
          <w:p w14:paraId="02DF51AA"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lastRenderedPageBreak/>
              <w:t>1 pkt</w:t>
            </w:r>
            <w:r w:rsidR="004743BC">
              <w:rPr>
                <w:rFonts w:asciiTheme="minorHAnsi" w:hAnsiTheme="minorHAnsi"/>
                <w:sz w:val="22"/>
                <w:szCs w:val="22"/>
              </w:rPr>
              <w:t>.</w:t>
            </w:r>
          </w:p>
        </w:tc>
      </w:tr>
      <w:tr w:rsidR="00E714A8" w:rsidRPr="00566BD5" w14:paraId="341E918E" w14:textId="77777777" w:rsidTr="00354617">
        <w:tc>
          <w:tcPr>
            <w:tcW w:w="1838" w:type="dxa"/>
          </w:tcPr>
          <w:p w14:paraId="301F347C"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W2</w:t>
            </w:r>
          </w:p>
        </w:tc>
        <w:tc>
          <w:tcPr>
            <w:tcW w:w="5954" w:type="dxa"/>
          </w:tcPr>
          <w:p w14:paraId="382D3B0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okresu pozostawienia miejsca szkody bez zmian do czasu przybycia przedstawiciela ubezpieczyciela z 2 (dwóch) dni na </w:t>
            </w:r>
            <w:r w:rsidR="004743BC">
              <w:rPr>
                <w:rFonts w:asciiTheme="minorHAnsi" w:hAnsiTheme="minorHAnsi"/>
                <w:sz w:val="22"/>
                <w:szCs w:val="22"/>
              </w:rPr>
              <w:br/>
            </w:r>
            <w:r w:rsidRPr="00566BD5">
              <w:rPr>
                <w:rFonts w:asciiTheme="minorHAnsi" w:hAnsiTheme="minorHAnsi"/>
                <w:sz w:val="22"/>
                <w:szCs w:val="22"/>
              </w:rPr>
              <w:t>1 (jeden) dzień w ubezpieczeniu mienia od wszystkich ryzyk</w:t>
            </w:r>
          </w:p>
          <w:p w14:paraId="3A3F8943" w14:textId="77777777" w:rsidR="00E714A8" w:rsidRPr="00566BD5" w:rsidRDefault="00E714A8" w:rsidP="00354617">
            <w:pPr>
              <w:spacing w:after="120"/>
              <w:jc w:val="both"/>
              <w:rPr>
                <w:rFonts w:asciiTheme="minorHAnsi" w:hAnsiTheme="minorHAnsi"/>
                <w:sz w:val="22"/>
                <w:szCs w:val="22"/>
              </w:rPr>
            </w:pPr>
          </w:p>
        </w:tc>
        <w:tc>
          <w:tcPr>
            <w:tcW w:w="1270" w:type="dxa"/>
          </w:tcPr>
          <w:p w14:paraId="3281AEE0"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r w:rsidR="00E714A8" w:rsidRPr="00566BD5" w14:paraId="0B00F97B" w14:textId="77777777" w:rsidTr="00354617">
        <w:tc>
          <w:tcPr>
            <w:tcW w:w="1838" w:type="dxa"/>
          </w:tcPr>
          <w:p w14:paraId="13C2C7AF"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W3</w:t>
            </w:r>
          </w:p>
        </w:tc>
        <w:tc>
          <w:tcPr>
            <w:tcW w:w="5954" w:type="dxa"/>
          </w:tcPr>
          <w:p w14:paraId="327348E9"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limitu dla klauzuli zwiększonych kosztów działalności </w:t>
            </w:r>
            <w:r w:rsidR="004743BC">
              <w:rPr>
                <w:rFonts w:asciiTheme="minorHAnsi" w:hAnsiTheme="minorHAnsi"/>
                <w:sz w:val="22"/>
                <w:szCs w:val="22"/>
              </w:rPr>
              <w:br/>
            </w:r>
            <w:r w:rsidRPr="00566BD5">
              <w:rPr>
                <w:rFonts w:asciiTheme="minorHAnsi" w:hAnsiTheme="minorHAnsi"/>
                <w:sz w:val="22"/>
                <w:szCs w:val="22"/>
              </w:rPr>
              <w:t xml:space="preserve">z 500 000 PLN na 1 000 000 PLN w ubezpieczeniu mienia </w:t>
            </w:r>
            <w:r w:rsidR="004743BC">
              <w:rPr>
                <w:rFonts w:asciiTheme="minorHAnsi" w:hAnsiTheme="minorHAnsi"/>
                <w:sz w:val="22"/>
                <w:szCs w:val="22"/>
              </w:rPr>
              <w:br/>
            </w:r>
            <w:r w:rsidRPr="00566BD5">
              <w:rPr>
                <w:rFonts w:asciiTheme="minorHAnsi" w:hAnsiTheme="minorHAnsi"/>
                <w:sz w:val="22"/>
                <w:szCs w:val="22"/>
              </w:rPr>
              <w:t>od wszystkich ryzyk</w:t>
            </w:r>
          </w:p>
          <w:p w14:paraId="0BC0DF4D" w14:textId="77777777" w:rsidR="00E714A8" w:rsidRPr="00566BD5" w:rsidRDefault="00E714A8" w:rsidP="00354617">
            <w:pPr>
              <w:spacing w:after="120"/>
              <w:jc w:val="both"/>
              <w:rPr>
                <w:rFonts w:asciiTheme="minorHAnsi" w:hAnsiTheme="minorHAnsi"/>
                <w:sz w:val="22"/>
                <w:szCs w:val="22"/>
              </w:rPr>
            </w:pPr>
          </w:p>
        </w:tc>
        <w:tc>
          <w:tcPr>
            <w:tcW w:w="1270" w:type="dxa"/>
          </w:tcPr>
          <w:p w14:paraId="0143397C"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4A5C412E" w14:textId="77777777" w:rsidTr="00354617">
        <w:tc>
          <w:tcPr>
            <w:tcW w:w="1838" w:type="dxa"/>
          </w:tcPr>
          <w:p w14:paraId="3F6F9656"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W4</w:t>
            </w:r>
          </w:p>
        </w:tc>
        <w:tc>
          <w:tcPr>
            <w:tcW w:w="5954" w:type="dxa"/>
          </w:tcPr>
          <w:p w14:paraId="36E73E7E"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Zmiana czasu następujących po sobie zdarzeń z 72 godzin na 96 godzin</w:t>
            </w:r>
            <w:r w:rsidRPr="00566BD5">
              <w:rPr>
                <w:rFonts w:asciiTheme="minorHAnsi" w:hAnsiTheme="minorHAnsi"/>
                <w:i/>
                <w:sz w:val="22"/>
                <w:szCs w:val="22"/>
              </w:rPr>
              <w:t xml:space="preserve"> w klauzuli dodatkowej 72 godzin wskazanej w Opisie przedmiotu zamówienia dla części III w </w:t>
            </w:r>
            <w:r w:rsidRPr="00566BD5">
              <w:rPr>
                <w:rFonts w:asciiTheme="minorHAnsi" w:hAnsiTheme="minorHAnsi"/>
                <w:sz w:val="22"/>
                <w:szCs w:val="22"/>
              </w:rPr>
              <w:t xml:space="preserve">ubezpieczeniu mienia </w:t>
            </w:r>
            <w:r w:rsidR="004743BC">
              <w:rPr>
                <w:rFonts w:asciiTheme="minorHAnsi" w:hAnsiTheme="minorHAnsi"/>
                <w:sz w:val="22"/>
                <w:szCs w:val="22"/>
              </w:rPr>
              <w:br/>
            </w:r>
            <w:r w:rsidRPr="00566BD5">
              <w:rPr>
                <w:rFonts w:asciiTheme="minorHAnsi" w:hAnsiTheme="minorHAnsi"/>
                <w:sz w:val="22"/>
                <w:szCs w:val="22"/>
              </w:rPr>
              <w:t>od wszystkich ryzyk</w:t>
            </w:r>
          </w:p>
          <w:p w14:paraId="60553074" w14:textId="77777777" w:rsidR="00E714A8" w:rsidRPr="00566BD5" w:rsidRDefault="00E714A8" w:rsidP="00354617">
            <w:pPr>
              <w:spacing w:after="120"/>
              <w:jc w:val="both"/>
              <w:rPr>
                <w:rFonts w:asciiTheme="minorHAnsi" w:hAnsiTheme="minorHAnsi"/>
                <w:sz w:val="22"/>
                <w:szCs w:val="22"/>
              </w:rPr>
            </w:pPr>
          </w:p>
        </w:tc>
        <w:tc>
          <w:tcPr>
            <w:tcW w:w="1270" w:type="dxa"/>
          </w:tcPr>
          <w:p w14:paraId="3F30B353"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1 pkt</w:t>
            </w:r>
            <w:r w:rsidR="004743BC">
              <w:rPr>
                <w:rFonts w:asciiTheme="minorHAnsi" w:hAnsiTheme="minorHAnsi"/>
                <w:sz w:val="22"/>
                <w:szCs w:val="22"/>
              </w:rPr>
              <w:t>.</w:t>
            </w:r>
          </w:p>
        </w:tc>
      </w:tr>
      <w:tr w:rsidR="00E714A8" w:rsidRPr="00566BD5" w14:paraId="5EA852E4" w14:textId="77777777" w:rsidTr="00354617">
        <w:tc>
          <w:tcPr>
            <w:tcW w:w="1838" w:type="dxa"/>
          </w:tcPr>
          <w:p w14:paraId="503D6D3B"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W5</w:t>
            </w:r>
          </w:p>
        </w:tc>
        <w:tc>
          <w:tcPr>
            <w:tcW w:w="5954" w:type="dxa"/>
          </w:tcPr>
          <w:p w14:paraId="5F94635F"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zmiana limitu dla klauzuli lokalizacji opuszczonych z 1 000 000 zł na 1 500 000 zł w ubezpieczeniu mienia od wszystkich ryzyk</w:t>
            </w:r>
          </w:p>
          <w:p w14:paraId="5AB525C7" w14:textId="77777777" w:rsidR="00E714A8" w:rsidRPr="00566BD5" w:rsidRDefault="00E714A8" w:rsidP="00354617">
            <w:pPr>
              <w:spacing w:after="120"/>
              <w:jc w:val="both"/>
              <w:rPr>
                <w:rFonts w:asciiTheme="minorHAnsi" w:hAnsiTheme="minorHAnsi"/>
                <w:sz w:val="22"/>
                <w:szCs w:val="22"/>
              </w:rPr>
            </w:pPr>
          </w:p>
        </w:tc>
        <w:tc>
          <w:tcPr>
            <w:tcW w:w="1270" w:type="dxa"/>
          </w:tcPr>
          <w:p w14:paraId="72771D34"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1pkt</w:t>
            </w:r>
            <w:r w:rsidR="004743BC">
              <w:rPr>
                <w:rFonts w:asciiTheme="minorHAnsi" w:hAnsiTheme="minorHAnsi"/>
                <w:sz w:val="22"/>
                <w:szCs w:val="22"/>
              </w:rPr>
              <w:t>.</w:t>
            </w:r>
          </w:p>
        </w:tc>
      </w:tr>
      <w:tr w:rsidR="00E714A8" w:rsidRPr="00566BD5" w14:paraId="09DB3856" w14:textId="77777777" w:rsidTr="00354617">
        <w:tc>
          <w:tcPr>
            <w:tcW w:w="1838" w:type="dxa"/>
          </w:tcPr>
          <w:p w14:paraId="7A80F088" w14:textId="77777777" w:rsidR="00E714A8" w:rsidRPr="00566BD5" w:rsidRDefault="00E714A8" w:rsidP="00354617">
            <w:pPr>
              <w:spacing w:after="120"/>
              <w:jc w:val="both"/>
              <w:rPr>
                <w:rFonts w:asciiTheme="minorHAnsi" w:hAnsiTheme="minorHAnsi"/>
                <w:sz w:val="22"/>
                <w:szCs w:val="22"/>
              </w:rPr>
            </w:pPr>
            <w:r w:rsidRPr="00566BD5">
              <w:rPr>
                <w:rFonts w:asciiTheme="minorHAnsi" w:hAnsiTheme="minorHAnsi"/>
                <w:sz w:val="22"/>
                <w:szCs w:val="22"/>
              </w:rPr>
              <w:t>W 6</w:t>
            </w:r>
          </w:p>
        </w:tc>
        <w:tc>
          <w:tcPr>
            <w:tcW w:w="5954" w:type="dxa"/>
          </w:tcPr>
          <w:p w14:paraId="3F988D57" w14:textId="77777777" w:rsidR="00E714A8" w:rsidRPr="00566BD5" w:rsidRDefault="00E714A8" w:rsidP="00354617">
            <w:pPr>
              <w:spacing w:after="120" w:line="256" w:lineRule="auto"/>
              <w:jc w:val="both"/>
              <w:rPr>
                <w:rFonts w:asciiTheme="minorHAnsi" w:hAnsiTheme="minorHAnsi"/>
                <w:sz w:val="22"/>
                <w:szCs w:val="22"/>
              </w:rPr>
            </w:pPr>
            <w:r w:rsidRPr="00566BD5">
              <w:rPr>
                <w:rFonts w:asciiTheme="minorHAnsi" w:hAnsiTheme="minorHAnsi"/>
                <w:sz w:val="22"/>
                <w:szCs w:val="22"/>
              </w:rPr>
              <w:t xml:space="preserve">Zmiana okresu rozpoczęcia likwidacji szkody z 2 (dwóch) na </w:t>
            </w:r>
            <w:r w:rsidR="004743BC">
              <w:rPr>
                <w:rFonts w:asciiTheme="minorHAnsi" w:hAnsiTheme="minorHAnsi"/>
                <w:sz w:val="22"/>
                <w:szCs w:val="22"/>
              </w:rPr>
              <w:br/>
            </w:r>
            <w:r w:rsidRPr="00566BD5">
              <w:rPr>
                <w:rFonts w:asciiTheme="minorHAnsi" w:hAnsiTheme="minorHAnsi"/>
                <w:sz w:val="22"/>
                <w:szCs w:val="22"/>
              </w:rPr>
              <w:t xml:space="preserve">1 (jeden) dzień w klauzuli szybkiej likwidacji dla sprzętu elektronicznego w ubezpieczeniu sprzętu elektronicznego </w:t>
            </w:r>
            <w:r w:rsidR="004743BC">
              <w:rPr>
                <w:rFonts w:asciiTheme="minorHAnsi" w:hAnsiTheme="minorHAnsi"/>
                <w:sz w:val="22"/>
                <w:szCs w:val="22"/>
              </w:rPr>
              <w:br/>
            </w:r>
            <w:r w:rsidRPr="00566BD5">
              <w:rPr>
                <w:rFonts w:asciiTheme="minorHAnsi" w:hAnsiTheme="minorHAnsi"/>
                <w:sz w:val="22"/>
                <w:szCs w:val="22"/>
              </w:rPr>
              <w:t xml:space="preserve">od wszystkich ryzyk  </w:t>
            </w:r>
          </w:p>
        </w:tc>
        <w:tc>
          <w:tcPr>
            <w:tcW w:w="1270" w:type="dxa"/>
          </w:tcPr>
          <w:p w14:paraId="5A7306DD" w14:textId="77777777" w:rsidR="00E714A8" w:rsidRPr="00566BD5" w:rsidRDefault="00E714A8" w:rsidP="004743BC">
            <w:pPr>
              <w:spacing w:after="120"/>
              <w:jc w:val="center"/>
              <w:rPr>
                <w:rFonts w:asciiTheme="minorHAnsi" w:hAnsiTheme="minorHAnsi"/>
                <w:sz w:val="22"/>
                <w:szCs w:val="22"/>
              </w:rPr>
            </w:pPr>
            <w:r w:rsidRPr="00566BD5">
              <w:rPr>
                <w:rFonts w:asciiTheme="minorHAnsi" w:hAnsiTheme="minorHAnsi"/>
                <w:sz w:val="22"/>
                <w:szCs w:val="22"/>
              </w:rPr>
              <w:t>0,5 pkt</w:t>
            </w:r>
            <w:r w:rsidR="004743BC">
              <w:rPr>
                <w:rFonts w:asciiTheme="minorHAnsi" w:hAnsiTheme="minorHAnsi"/>
                <w:sz w:val="22"/>
                <w:szCs w:val="22"/>
              </w:rPr>
              <w:t>.</w:t>
            </w:r>
          </w:p>
        </w:tc>
      </w:tr>
    </w:tbl>
    <w:p w14:paraId="3A0CEBDF" w14:textId="77777777" w:rsidR="00E714A8" w:rsidRPr="00566BD5" w:rsidRDefault="00E714A8" w:rsidP="00E714A8">
      <w:pPr>
        <w:spacing w:after="120"/>
        <w:jc w:val="both"/>
        <w:rPr>
          <w:rFonts w:asciiTheme="minorHAnsi" w:hAnsiTheme="minorHAnsi"/>
          <w:sz w:val="22"/>
          <w:szCs w:val="22"/>
        </w:rPr>
      </w:pPr>
    </w:p>
    <w:p w14:paraId="1CC19F6F" w14:textId="77777777" w:rsidR="00E714A8" w:rsidRPr="00566BD5" w:rsidRDefault="00E714A8" w:rsidP="00E714A8">
      <w:pPr>
        <w:spacing w:after="120"/>
        <w:jc w:val="both"/>
        <w:rPr>
          <w:rFonts w:asciiTheme="minorHAnsi" w:hAnsiTheme="minorHAnsi"/>
          <w:sz w:val="22"/>
          <w:szCs w:val="22"/>
        </w:rPr>
      </w:pPr>
      <w:r w:rsidRPr="00566BD5">
        <w:rPr>
          <w:rFonts w:asciiTheme="minorHAnsi" w:hAnsiTheme="minorHAnsi"/>
          <w:sz w:val="22"/>
          <w:szCs w:val="22"/>
        </w:rPr>
        <w:t xml:space="preserve">W przypadku niezaakceptowania przez Wykonawcę proponowanych zmian otrzyma on 0 (zero) punktów. W przypadku akceptacji zmian warunków ubezpieczenia Wykonawcy może zostać przyznane maksymalnie 5 punkty. </w:t>
      </w:r>
    </w:p>
    <w:p w14:paraId="4B0E1B7F" w14:textId="77777777" w:rsidR="00E714A8" w:rsidRPr="00566BD5" w:rsidRDefault="00E714A8" w:rsidP="00E714A8">
      <w:pPr>
        <w:spacing w:after="120" w:line="256" w:lineRule="auto"/>
        <w:ind w:left="720"/>
        <w:jc w:val="both"/>
        <w:rPr>
          <w:rFonts w:asciiTheme="minorHAnsi" w:hAnsiTheme="minorHAnsi"/>
          <w:sz w:val="22"/>
          <w:szCs w:val="22"/>
        </w:rPr>
      </w:pPr>
    </w:p>
    <w:p w14:paraId="7741BD7C" w14:textId="77777777" w:rsidR="00E714A8" w:rsidRPr="00566BD5" w:rsidRDefault="00E714A8" w:rsidP="00E714A8">
      <w:pPr>
        <w:spacing w:after="120" w:line="256" w:lineRule="auto"/>
        <w:jc w:val="both"/>
        <w:rPr>
          <w:rFonts w:asciiTheme="minorHAnsi" w:hAnsiTheme="minorHAnsi"/>
          <w:sz w:val="22"/>
          <w:szCs w:val="22"/>
        </w:rPr>
      </w:pPr>
      <w:r w:rsidRPr="00566BD5">
        <w:rPr>
          <w:rFonts w:asciiTheme="minorHAnsi" w:hAnsiTheme="minorHAnsi"/>
          <w:sz w:val="22"/>
          <w:szCs w:val="22"/>
        </w:rPr>
        <w:t xml:space="preserve">Punktacja za Kryterium Warunki Ubezpieczenia zostanie obliczona według następującego wzoru: </w:t>
      </w:r>
      <w:r w:rsidR="00D71F14">
        <w:rPr>
          <w:rFonts w:asciiTheme="minorHAnsi" w:hAnsiTheme="minorHAnsi"/>
          <w:sz w:val="22"/>
          <w:szCs w:val="22"/>
        </w:rPr>
        <w:br/>
      </w:r>
      <w:r w:rsidRPr="00566BD5">
        <w:rPr>
          <w:rFonts w:asciiTheme="minorHAnsi" w:hAnsiTheme="minorHAnsi"/>
          <w:sz w:val="22"/>
          <w:szCs w:val="22"/>
        </w:rPr>
        <w:t>W = W1+W2+W3+W4+W5+W6</w:t>
      </w:r>
    </w:p>
    <w:p w14:paraId="300F42E5" w14:textId="77777777" w:rsidR="00E714A8" w:rsidRPr="00566BD5" w:rsidRDefault="00E714A8" w:rsidP="002F1488">
      <w:pPr>
        <w:pStyle w:val="Default"/>
        <w:numPr>
          <w:ilvl w:val="0"/>
          <w:numId w:val="43"/>
        </w:numPr>
        <w:spacing w:after="14"/>
        <w:rPr>
          <w:rFonts w:asciiTheme="minorHAnsi" w:hAnsiTheme="minorHAnsi" w:cs="Times New Roman"/>
          <w:color w:val="auto"/>
          <w:sz w:val="22"/>
          <w:szCs w:val="22"/>
        </w:rPr>
      </w:pPr>
      <w:r w:rsidRPr="00566BD5">
        <w:rPr>
          <w:rFonts w:asciiTheme="minorHAnsi" w:hAnsiTheme="minorHAnsi" w:cs="Times New Roman"/>
          <w:color w:val="auto"/>
          <w:sz w:val="22"/>
          <w:szCs w:val="22"/>
        </w:rPr>
        <w:t xml:space="preserve">Punktacje będą zaokrąglane z dokładnością do dwóch miejsc po przecinku </w:t>
      </w:r>
    </w:p>
    <w:p w14:paraId="548626FA" w14:textId="77777777" w:rsidR="00E714A8" w:rsidRPr="00566BD5" w:rsidRDefault="00E714A8" w:rsidP="002F1488">
      <w:pPr>
        <w:pStyle w:val="Akapitzlist"/>
        <w:numPr>
          <w:ilvl w:val="0"/>
          <w:numId w:val="43"/>
        </w:numPr>
        <w:spacing w:before="120"/>
        <w:jc w:val="both"/>
        <w:rPr>
          <w:rFonts w:asciiTheme="minorHAnsi" w:hAnsiTheme="minorHAnsi"/>
          <w:b/>
          <w:kern w:val="24"/>
          <w:sz w:val="22"/>
          <w:szCs w:val="22"/>
        </w:rPr>
      </w:pPr>
      <w:r w:rsidRPr="00566BD5">
        <w:rPr>
          <w:rFonts w:asciiTheme="minorHAnsi" w:hAnsiTheme="minorHAnsi"/>
          <w:b/>
          <w:sz w:val="22"/>
          <w:szCs w:val="22"/>
        </w:rPr>
        <w:t xml:space="preserve">Ogólna punktacja (P) z zadaniu nr III zostanie obliczona wg wzoru: </w:t>
      </w:r>
      <w:r w:rsidRPr="00566BD5">
        <w:rPr>
          <w:rFonts w:asciiTheme="minorHAnsi" w:hAnsiTheme="minorHAnsi"/>
          <w:b/>
          <w:kern w:val="24"/>
          <w:sz w:val="22"/>
          <w:szCs w:val="22"/>
        </w:rPr>
        <w:t>P = C (kryterium Cena)  + W (kryterium Warunki ubezpieczenia)</w:t>
      </w:r>
    </w:p>
    <w:p w14:paraId="39923237" w14:textId="77777777" w:rsidR="00E714A8" w:rsidRPr="00566BD5" w:rsidRDefault="00E714A8" w:rsidP="002F1488">
      <w:pPr>
        <w:pStyle w:val="Akapitzlist"/>
        <w:numPr>
          <w:ilvl w:val="0"/>
          <w:numId w:val="43"/>
        </w:numPr>
        <w:spacing w:before="120"/>
        <w:jc w:val="both"/>
        <w:rPr>
          <w:rFonts w:asciiTheme="minorHAnsi" w:hAnsiTheme="minorHAnsi"/>
          <w:b/>
          <w:kern w:val="24"/>
          <w:sz w:val="22"/>
          <w:szCs w:val="22"/>
        </w:rPr>
      </w:pPr>
      <w:r w:rsidRPr="00566BD5">
        <w:rPr>
          <w:rFonts w:asciiTheme="minorHAnsi" w:hAnsiTheme="minorHAnsi"/>
          <w:sz w:val="22"/>
          <w:szCs w:val="22"/>
        </w:rPr>
        <w:t xml:space="preserve">Za najkorzystniejszą zostanie uznana oferta, która uzyska </w:t>
      </w:r>
      <w:r w:rsidRPr="00566BD5">
        <w:rPr>
          <w:rFonts w:asciiTheme="minorHAnsi" w:hAnsiTheme="minorHAnsi"/>
          <w:sz w:val="22"/>
          <w:szCs w:val="22"/>
          <w:u w:val="single"/>
        </w:rPr>
        <w:t>najwyższą łączną liczbę punktów</w:t>
      </w:r>
      <w:r w:rsidRPr="00566BD5">
        <w:rPr>
          <w:rFonts w:asciiTheme="minorHAnsi" w:hAnsiTheme="minorHAnsi"/>
          <w:sz w:val="22"/>
          <w:szCs w:val="22"/>
        </w:rPr>
        <w:t xml:space="preserve"> w ww. kryteriach.</w:t>
      </w:r>
      <w:r w:rsidRPr="00566BD5">
        <w:rPr>
          <w:rFonts w:asciiTheme="minorHAnsi" w:hAnsiTheme="minorHAnsi"/>
          <w:kern w:val="24"/>
          <w:sz w:val="22"/>
          <w:szCs w:val="22"/>
        </w:rPr>
        <w:t xml:space="preserve"> </w:t>
      </w:r>
    </w:p>
    <w:p w14:paraId="389D4950" w14:textId="77777777" w:rsidR="00E714A8" w:rsidRPr="00566BD5" w:rsidRDefault="00E714A8" w:rsidP="002F1488">
      <w:pPr>
        <w:pStyle w:val="Akapitzlist"/>
        <w:numPr>
          <w:ilvl w:val="0"/>
          <w:numId w:val="43"/>
        </w:numPr>
        <w:spacing w:before="120"/>
        <w:jc w:val="both"/>
        <w:rPr>
          <w:rFonts w:asciiTheme="minorHAnsi" w:hAnsiTheme="minorHAnsi"/>
          <w:b/>
          <w:kern w:val="24"/>
          <w:sz w:val="22"/>
          <w:szCs w:val="22"/>
        </w:rPr>
      </w:pPr>
      <w:r w:rsidRPr="00566BD5">
        <w:rPr>
          <w:rFonts w:asciiTheme="minorHAnsi" w:hAnsiTheme="minorHAnsi"/>
          <w:sz w:val="22"/>
          <w:szCs w:val="22"/>
          <w:lang w:eastAsia="en-US"/>
        </w:rPr>
        <w:t xml:space="preserve">Badania i oceny ofert dokona komisja przetargowa powołana przez Zamawiającego, </w:t>
      </w:r>
      <w:r w:rsidRPr="00566BD5">
        <w:rPr>
          <w:rFonts w:asciiTheme="minorHAnsi" w:hAnsiTheme="minorHAnsi"/>
          <w:sz w:val="22"/>
          <w:szCs w:val="22"/>
        </w:rPr>
        <w:t xml:space="preserve">w oparciu o wymagania postawione w SIWZ. </w:t>
      </w:r>
    </w:p>
    <w:p w14:paraId="05125A08" w14:textId="77777777" w:rsidR="00E714A8" w:rsidRPr="00566BD5" w:rsidRDefault="00E714A8" w:rsidP="00E714A8">
      <w:pPr>
        <w:spacing w:after="120"/>
        <w:jc w:val="both"/>
        <w:rPr>
          <w:rFonts w:asciiTheme="minorHAnsi" w:hAnsiTheme="minorHAnsi"/>
          <w:sz w:val="22"/>
          <w:szCs w:val="22"/>
          <w:lang w:eastAsia="en-US"/>
        </w:rPr>
      </w:pPr>
    </w:p>
    <w:p w14:paraId="2C14A1D3" w14:textId="6B79882C"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t>W przypadku akceptacji zmiany Warunków ubezpieczenia odpowiednia Klauzula dodatkowa/postanowienie w Opisie Przedmiotu Zamówienia dla części III otrzyma brzmienie zgodnie z treścią zaakceptowanej zmiany, tj</w:t>
      </w:r>
      <w:r w:rsidR="00667638">
        <w:rPr>
          <w:rFonts w:asciiTheme="minorHAnsi" w:hAnsiTheme="minorHAnsi"/>
          <w:i/>
          <w:sz w:val="22"/>
          <w:szCs w:val="22"/>
        </w:rPr>
        <w:t>.</w:t>
      </w:r>
      <w:r w:rsidRPr="00566BD5">
        <w:rPr>
          <w:rFonts w:asciiTheme="minorHAnsi" w:hAnsiTheme="minorHAnsi"/>
          <w:i/>
          <w:sz w:val="22"/>
          <w:szCs w:val="22"/>
        </w:rPr>
        <w:t>:</w:t>
      </w:r>
    </w:p>
    <w:p w14:paraId="2E90E8FB" w14:textId="77777777" w:rsidR="00E714A8" w:rsidRDefault="00E714A8" w:rsidP="00E714A8">
      <w:pPr>
        <w:spacing w:after="120"/>
        <w:jc w:val="both"/>
        <w:rPr>
          <w:rFonts w:asciiTheme="minorHAnsi" w:hAnsiTheme="minorHAnsi"/>
          <w:i/>
          <w:sz w:val="22"/>
          <w:szCs w:val="22"/>
          <w:lang w:eastAsia="en-US"/>
        </w:rPr>
      </w:pPr>
    </w:p>
    <w:p w14:paraId="30A50B97" w14:textId="77777777" w:rsidR="0046342F" w:rsidRDefault="0046342F" w:rsidP="00E714A8">
      <w:pPr>
        <w:spacing w:after="120"/>
        <w:jc w:val="both"/>
        <w:rPr>
          <w:rFonts w:asciiTheme="minorHAnsi" w:hAnsiTheme="minorHAnsi"/>
          <w:i/>
          <w:sz w:val="22"/>
          <w:szCs w:val="22"/>
          <w:lang w:eastAsia="en-US"/>
        </w:rPr>
      </w:pPr>
    </w:p>
    <w:p w14:paraId="46BA7EB7" w14:textId="77777777" w:rsidR="0046342F" w:rsidRDefault="0046342F" w:rsidP="00E714A8">
      <w:pPr>
        <w:spacing w:after="120"/>
        <w:jc w:val="both"/>
        <w:rPr>
          <w:rFonts w:asciiTheme="minorHAnsi" w:hAnsiTheme="minorHAnsi"/>
          <w:i/>
          <w:sz w:val="22"/>
          <w:szCs w:val="22"/>
          <w:lang w:eastAsia="en-US"/>
        </w:rPr>
      </w:pPr>
    </w:p>
    <w:p w14:paraId="7B9C0AAB" w14:textId="77777777" w:rsidR="0046342F" w:rsidRPr="00566BD5" w:rsidRDefault="0046342F" w:rsidP="00E714A8">
      <w:pPr>
        <w:spacing w:after="120"/>
        <w:jc w:val="both"/>
        <w:rPr>
          <w:rFonts w:asciiTheme="minorHAnsi" w:hAnsiTheme="minorHAnsi"/>
          <w:i/>
          <w:sz w:val="22"/>
          <w:szCs w:val="22"/>
          <w:lang w:eastAsia="en-US"/>
        </w:rPr>
      </w:pPr>
    </w:p>
    <w:p w14:paraId="0846AA0C" w14:textId="77777777" w:rsidR="00D71F14" w:rsidRDefault="00D71F14" w:rsidP="00E714A8">
      <w:pPr>
        <w:spacing w:after="120"/>
        <w:jc w:val="both"/>
        <w:rPr>
          <w:rFonts w:asciiTheme="minorHAnsi" w:hAnsiTheme="minorHAnsi"/>
          <w:i/>
          <w:sz w:val="22"/>
          <w:szCs w:val="22"/>
        </w:rPr>
      </w:pPr>
    </w:p>
    <w:p w14:paraId="19F63F11" w14:textId="77777777" w:rsidR="00E714A8" w:rsidRPr="00566BD5" w:rsidRDefault="00E714A8" w:rsidP="00E714A8">
      <w:pPr>
        <w:spacing w:after="120"/>
        <w:jc w:val="both"/>
        <w:rPr>
          <w:rFonts w:asciiTheme="minorHAnsi" w:hAnsiTheme="minorHAnsi"/>
          <w:i/>
          <w:sz w:val="22"/>
          <w:szCs w:val="22"/>
        </w:rPr>
      </w:pPr>
      <w:r w:rsidRPr="00566BD5">
        <w:rPr>
          <w:rFonts w:asciiTheme="minorHAnsi" w:hAnsiTheme="minorHAnsi"/>
          <w:i/>
          <w:sz w:val="22"/>
          <w:szCs w:val="22"/>
        </w:rPr>
        <w:lastRenderedPageBreak/>
        <w:t>W przypadku akceptacji:</w:t>
      </w:r>
    </w:p>
    <w:p w14:paraId="16DE2534"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W1, limit dla klauzuli kosztów dodatkowych w związku ze szkodą  będzie wynosił 20% wartości szkody</w:t>
      </w:r>
    </w:p>
    <w:p w14:paraId="6345EDF1"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W2, klauzula otrzyma następujące brzemiennie: </w:t>
      </w:r>
      <w:r w:rsidRPr="00566BD5">
        <w:rPr>
          <w:rFonts w:asciiTheme="minorHAnsi" w:hAnsiTheme="minorHAnsi"/>
          <w:b/>
          <w:i/>
          <w:sz w:val="22"/>
          <w:szCs w:val="22"/>
        </w:rPr>
        <w:t>Klauzula pozostawienia miejsca szkody bez zmian</w:t>
      </w:r>
      <w:r w:rsidRPr="00566BD5">
        <w:rPr>
          <w:rFonts w:asciiTheme="minorHAnsi" w:hAnsiTheme="minorHAnsi"/>
          <w:i/>
          <w:sz w:val="22"/>
          <w:szCs w:val="22"/>
        </w:rPr>
        <w:t xml:space="preserve"> – ubezpieczający pozostawi miejsce szkody bez zmian do czasu przybycia przedstawiciela ubezpieczyciela, chyba że zmiana jest niezbędna w celu zabezpieczenia mienia pozostałego po szkodzie, zapobieżenia dalszym szkodom, zmniejszenia szkody lub ze względu na wymogi bezpieczeństwa. Ubezpieczyciel nie może powoływać się na to postanowienie, jeżeli nie rozpoczął likwidacji szkody w ciągu 1 dnia od daty zawiadomienia o szkodzie.</w:t>
      </w:r>
    </w:p>
    <w:p w14:paraId="0CC61D48"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oznaczonego jako W3, limit dla klauzuli zwiększonych kosztów działalności będzie wynosił 1.000.000 PLN</w:t>
      </w:r>
    </w:p>
    <w:p w14:paraId="275E07C2" w14:textId="77777777" w:rsidR="00E714A8" w:rsidRPr="00566BD5" w:rsidRDefault="00E714A8" w:rsidP="00E714A8">
      <w:pPr>
        <w:ind w:left="705" w:hanging="705"/>
        <w:jc w:val="both"/>
        <w:rPr>
          <w:rFonts w:asciiTheme="minorHAnsi" w:hAnsiTheme="minorHAnsi"/>
          <w:i/>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oznaczonego jako W4, klauzula otrzyma następujące brzemiennie: </w:t>
      </w:r>
      <w:r w:rsidRPr="00566BD5">
        <w:rPr>
          <w:rFonts w:asciiTheme="minorHAnsi" w:hAnsiTheme="minorHAnsi"/>
          <w:b/>
          <w:i/>
          <w:sz w:val="22"/>
          <w:szCs w:val="22"/>
        </w:rPr>
        <w:t>Klauzula 96 godzin</w:t>
      </w:r>
      <w:r w:rsidRPr="00566BD5">
        <w:rPr>
          <w:rFonts w:asciiTheme="minorHAnsi" w:hAnsiTheme="minorHAnsi"/>
          <w:i/>
          <w:sz w:val="22"/>
          <w:szCs w:val="22"/>
        </w:rPr>
        <w:t xml:space="preserve"> – wszystkie zdarzenia szkodowe powstałe w czasie następujących po sobie 96 godzin na skutek jednej przyczyny traktowane są jako pojedyncza szkoda w odniesieniu do sumy ubezpieczenia, franszyzy redukcyjnej/udziału własnego, franszyzy integralnej określonych w umowie ubezpieczenia.</w:t>
      </w:r>
    </w:p>
    <w:p w14:paraId="5D5C6495" w14:textId="77777777" w:rsidR="00E714A8" w:rsidRPr="00566BD5" w:rsidRDefault="00E714A8" w:rsidP="00E714A8">
      <w:pPr>
        <w:ind w:left="705" w:hanging="705"/>
        <w:jc w:val="both"/>
        <w:rPr>
          <w:rFonts w:asciiTheme="minorHAnsi" w:hAnsiTheme="minorHAnsi" w:cs="Arial"/>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 xml:space="preserve">Kryterium oznaczone jako W5, klauzula otrzyma następujące brzmienie: </w:t>
      </w:r>
      <w:r w:rsidRPr="00566BD5">
        <w:rPr>
          <w:rFonts w:asciiTheme="minorHAnsi" w:hAnsiTheme="minorHAnsi" w:cs="Arial"/>
          <w:b/>
          <w:sz w:val="22"/>
          <w:szCs w:val="22"/>
        </w:rPr>
        <w:t>Klauzula lokalizacji opuszczonych</w:t>
      </w:r>
      <w:r w:rsidRPr="00566BD5">
        <w:rPr>
          <w:rFonts w:asciiTheme="minorHAnsi" w:hAnsiTheme="minorHAnsi" w:cs="Arial"/>
          <w:sz w:val="22"/>
          <w:szCs w:val="22"/>
        </w:rPr>
        <w:t xml:space="preserve"> – ochroną ubezpieczeniową objęte są lokalizacje/obiekty opuszczone </w:t>
      </w:r>
      <w:r w:rsidR="00D71F14">
        <w:rPr>
          <w:rFonts w:asciiTheme="minorHAnsi" w:hAnsiTheme="minorHAnsi" w:cs="Arial"/>
          <w:sz w:val="22"/>
          <w:szCs w:val="22"/>
        </w:rPr>
        <w:br/>
      </w:r>
      <w:r w:rsidRPr="00566BD5">
        <w:rPr>
          <w:rFonts w:asciiTheme="minorHAnsi" w:hAnsiTheme="minorHAnsi" w:cs="Arial"/>
          <w:sz w:val="22"/>
          <w:szCs w:val="22"/>
        </w:rPr>
        <w:t>i niewykorzystywane przez okres dłuższy niż 30 dni bez względu na przyczynę opuszczenia, ograniczenia lub zaprzestania działalności. Limit 1 500 000 na jedno i wszystkie zdarzenia w okresie ubezpieczenia.</w:t>
      </w:r>
    </w:p>
    <w:p w14:paraId="3C8B906E" w14:textId="77777777" w:rsidR="00E714A8" w:rsidRPr="00566BD5" w:rsidRDefault="00E714A8" w:rsidP="00E714A8">
      <w:pPr>
        <w:ind w:left="705" w:hanging="705"/>
        <w:jc w:val="both"/>
        <w:rPr>
          <w:rFonts w:asciiTheme="minorHAnsi" w:hAnsiTheme="minorHAnsi" w:cs="Arial"/>
          <w:sz w:val="22"/>
          <w:szCs w:val="22"/>
        </w:rPr>
      </w:pPr>
      <w:r w:rsidRPr="00566BD5">
        <w:rPr>
          <w:rFonts w:asciiTheme="minorHAnsi" w:hAnsiTheme="minorHAnsi"/>
          <w:i/>
          <w:sz w:val="22"/>
          <w:szCs w:val="22"/>
        </w:rPr>
        <w:t xml:space="preserve">- </w:t>
      </w:r>
      <w:r w:rsidRPr="00566BD5">
        <w:rPr>
          <w:rFonts w:asciiTheme="minorHAnsi" w:hAnsiTheme="minorHAnsi"/>
          <w:i/>
          <w:sz w:val="22"/>
          <w:szCs w:val="22"/>
        </w:rPr>
        <w:tab/>
        <w:t>Kryterium oznaczone jako W 6, klauzula otrzyma następujące brzmienie</w:t>
      </w:r>
      <w:r w:rsidRPr="00566BD5">
        <w:rPr>
          <w:rFonts w:asciiTheme="minorHAnsi" w:hAnsiTheme="minorHAnsi" w:cs="Arial"/>
          <w:sz w:val="22"/>
          <w:szCs w:val="22"/>
        </w:rPr>
        <w:t xml:space="preserve">: </w:t>
      </w:r>
      <w:r w:rsidRPr="00566BD5">
        <w:rPr>
          <w:rFonts w:asciiTheme="minorHAnsi" w:hAnsiTheme="minorHAnsi" w:cs="Arial"/>
          <w:b/>
          <w:sz w:val="22"/>
          <w:szCs w:val="22"/>
        </w:rPr>
        <w:t>Klauzula szybkiej likwidacji dla sprzętu elektronicznego</w:t>
      </w:r>
      <w:r w:rsidRPr="00566BD5">
        <w:rPr>
          <w:rFonts w:asciiTheme="minorHAnsi" w:hAnsiTheme="minorHAnsi" w:cs="Arial"/>
          <w:sz w:val="22"/>
          <w:szCs w:val="22"/>
        </w:rPr>
        <w:t xml:space="preserve"> – w przypadku awarii lub uszkodzenia sprzętu elektronicznego, którego natychmiastowe przywrócenie do pracy jest konieczne dla normalnego funkcjonowania zakładu, ubezpieczający po zawiadomieniu ubezpieczyciela o szkodzie może przystąpić do samodzielnej likwidacji szkody sporządzając stosowny protokół opisujący przyczynę zdarzenia, rozmiary szkody, sposób naprawy oraz wyliczenie wartości szkody. Protokół będzie podstawą do wyliczenia odszkodowania przez ubezpieczyciela. W przypadku awarii sprzętu elektronicznego, którego natychmiastowe przywrócenie do pracy nie jest konieczne dla normalnego funkcjonowania zakładu, ubezpieczający po zgłoszeniu szkody może przystąpić do samodzielnej likwidacji szkody na powyższych zasadach jedynie w przypadku, gdy ubezpieczyciel nie rozpoczął likwidacji szkody w ciągu 1 dnia od daty zawiadomienia o szkodzie.</w:t>
      </w:r>
    </w:p>
    <w:p w14:paraId="51309FCE" w14:textId="77777777" w:rsidR="00967085" w:rsidRPr="00566BD5" w:rsidRDefault="00967085" w:rsidP="002F1488">
      <w:pPr>
        <w:pStyle w:val="Akapitzlist"/>
        <w:numPr>
          <w:ilvl w:val="1"/>
          <w:numId w:val="32"/>
        </w:numPr>
        <w:tabs>
          <w:tab w:val="left" w:pos="510"/>
          <w:tab w:val="left" w:pos="680"/>
          <w:tab w:val="left" w:pos="793"/>
          <w:tab w:val="left" w:pos="2154"/>
          <w:tab w:val="left" w:pos="2381"/>
          <w:tab w:val="left" w:pos="3742"/>
          <w:tab w:val="left" w:pos="4082"/>
        </w:tabs>
        <w:jc w:val="both"/>
        <w:rPr>
          <w:rFonts w:asciiTheme="minorHAnsi" w:hAnsiTheme="minorHAnsi" w:cs="Arial"/>
          <w:bCs/>
          <w:sz w:val="22"/>
          <w:szCs w:val="22"/>
        </w:rPr>
      </w:pPr>
      <w:r w:rsidRPr="00566BD5">
        <w:rPr>
          <w:rFonts w:asciiTheme="minorHAnsi" w:hAnsiTheme="minorHAnsi" w:cs="Arial"/>
          <w:bCs/>
          <w:sz w:val="22"/>
          <w:szCs w:val="22"/>
        </w:rPr>
        <w:t>Zamawiający za najkorzystniejszą uzna ofertę, która nie podlega odrzuceniu oraz uzyska największą ilość punktów przyznanych po zsumowaniu  w ramach ustalonych powyżej  kryteriów.</w:t>
      </w:r>
    </w:p>
    <w:p w14:paraId="516F857D" w14:textId="77777777" w:rsidR="00967085" w:rsidRPr="00566BD5" w:rsidRDefault="00967085" w:rsidP="002F1488">
      <w:pPr>
        <w:pStyle w:val="Akapitzlist"/>
        <w:numPr>
          <w:ilvl w:val="1"/>
          <w:numId w:val="32"/>
        </w:numPr>
        <w:tabs>
          <w:tab w:val="left" w:pos="510"/>
          <w:tab w:val="left" w:pos="680"/>
          <w:tab w:val="left" w:pos="793"/>
          <w:tab w:val="left" w:pos="2154"/>
          <w:tab w:val="left" w:pos="2381"/>
          <w:tab w:val="left" w:pos="3742"/>
          <w:tab w:val="left" w:pos="4082"/>
        </w:tabs>
        <w:jc w:val="both"/>
        <w:rPr>
          <w:rFonts w:asciiTheme="minorHAnsi" w:hAnsiTheme="minorHAnsi" w:cs="Arial"/>
          <w:bCs/>
          <w:sz w:val="22"/>
          <w:szCs w:val="22"/>
        </w:rPr>
      </w:pPr>
      <w:r w:rsidRPr="00566BD5">
        <w:rPr>
          <w:rFonts w:asciiTheme="minorHAnsi" w:hAnsiTheme="minorHAnsi" w:cs="Arial"/>
          <w:bCs/>
          <w:sz w:val="22"/>
          <w:szCs w:val="22"/>
        </w:rPr>
        <w:t>Uzyskana liczba punktów w kryteriach zaokrąglona będzie do drugiego miejsca po przecinku.</w:t>
      </w:r>
    </w:p>
    <w:p w14:paraId="3E60FC94" w14:textId="77777777" w:rsidR="00967085" w:rsidRPr="00566BD5" w:rsidRDefault="00967085" w:rsidP="00967085">
      <w:pPr>
        <w:pStyle w:val="Tekstpodstawowy"/>
        <w:tabs>
          <w:tab w:val="clear" w:pos="340"/>
          <w:tab w:val="clear" w:pos="396"/>
          <w:tab w:val="clear" w:pos="680"/>
          <w:tab w:val="left" w:pos="907"/>
          <w:tab w:val="left" w:pos="1020"/>
        </w:tabs>
        <w:rPr>
          <w:rFonts w:asciiTheme="minorHAnsi" w:hAnsiTheme="minorHAnsi" w:cs="Arial"/>
          <w:sz w:val="22"/>
          <w:szCs w:val="22"/>
        </w:rPr>
      </w:pPr>
    </w:p>
    <w:p w14:paraId="29C69062" w14:textId="77777777" w:rsidR="00967085" w:rsidRPr="00566BD5" w:rsidRDefault="00967085" w:rsidP="002F1488">
      <w:pPr>
        <w:pStyle w:val="Tekstpodstawowy"/>
        <w:numPr>
          <w:ilvl w:val="1"/>
          <w:numId w:val="32"/>
        </w:numPr>
        <w:tabs>
          <w:tab w:val="clear" w:pos="340"/>
          <w:tab w:val="clear" w:pos="396"/>
          <w:tab w:val="left" w:pos="907"/>
          <w:tab w:val="left" w:pos="1020"/>
        </w:tabs>
        <w:rPr>
          <w:rFonts w:asciiTheme="minorHAnsi" w:hAnsiTheme="minorHAnsi" w:cs="Arial"/>
          <w:sz w:val="22"/>
          <w:szCs w:val="22"/>
        </w:rPr>
      </w:pPr>
      <w:r w:rsidRPr="00566BD5">
        <w:rPr>
          <w:rFonts w:asciiTheme="minorHAnsi" w:hAnsiTheme="minorHAnsi" w:cs="Arial"/>
          <w:sz w:val="22"/>
          <w:szCs w:val="22"/>
        </w:rPr>
        <w:t>W toku oceny ofert Zamawiający może żądać od Wykonawcy pisemnych wyjaśnień dotyczących treści złożonej oferty.</w:t>
      </w:r>
    </w:p>
    <w:p w14:paraId="419DD88B" w14:textId="77777777" w:rsidR="00967085" w:rsidRPr="00566BD5" w:rsidRDefault="00967085" w:rsidP="002F1488">
      <w:pPr>
        <w:pStyle w:val="Tekstpodstawowy"/>
        <w:numPr>
          <w:ilvl w:val="1"/>
          <w:numId w:val="32"/>
        </w:numPr>
        <w:tabs>
          <w:tab w:val="clear" w:pos="340"/>
          <w:tab w:val="clear" w:pos="396"/>
          <w:tab w:val="left" w:pos="907"/>
          <w:tab w:val="left" w:pos="1020"/>
        </w:tabs>
        <w:rPr>
          <w:rFonts w:asciiTheme="minorHAnsi" w:hAnsiTheme="minorHAnsi" w:cs="Arial"/>
          <w:sz w:val="22"/>
          <w:szCs w:val="22"/>
        </w:rPr>
      </w:pPr>
      <w:r w:rsidRPr="00566BD5">
        <w:rPr>
          <w:rFonts w:asciiTheme="minorHAnsi" w:hAnsiTheme="minorHAnsi" w:cs="Arial"/>
          <w:sz w:val="22"/>
          <w:szCs w:val="22"/>
        </w:rPr>
        <w:t>Zamawiający poprawia w ofercie:</w:t>
      </w:r>
    </w:p>
    <w:p w14:paraId="5F891746" w14:textId="77777777" w:rsidR="00967085" w:rsidRPr="00566BD5" w:rsidRDefault="00967085" w:rsidP="00525D8D">
      <w:pPr>
        <w:numPr>
          <w:ilvl w:val="0"/>
          <w:numId w:val="28"/>
        </w:numPr>
        <w:jc w:val="both"/>
        <w:rPr>
          <w:rFonts w:asciiTheme="minorHAnsi" w:hAnsiTheme="minorHAnsi" w:cs="Arial"/>
          <w:sz w:val="22"/>
          <w:szCs w:val="22"/>
        </w:rPr>
      </w:pPr>
      <w:r w:rsidRPr="00566BD5">
        <w:rPr>
          <w:rFonts w:asciiTheme="minorHAnsi" w:hAnsiTheme="minorHAnsi" w:cs="Arial"/>
          <w:sz w:val="22"/>
          <w:szCs w:val="22"/>
        </w:rPr>
        <w:t xml:space="preserve">oczywiste omyłki pisarskie, </w:t>
      </w:r>
    </w:p>
    <w:p w14:paraId="294EBCE9" w14:textId="77777777" w:rsidR="00967085" w:rsidRPr="00566BD5" w:rsidRDefault="00967085" w:rsidP="00525D8D">
      <w:pPr>
        <w:numPr>
          <w:ilvl w:val="0"/>
          <w:numId w:val="28"/>
        </w:numPr>
        <w:jc w:val="both"/>
        <w:rPr>
          <w:rFonts w:asciiTheme="minorHAnsi" w:hAnsiTheme="minorHAnsi" w:cs="Arial"/>
          <w:sz w:val="22"/>
          <w:szCs w:val="22"/>
        </w:rPr>
      </w:pPr>
      <w:r w:rsidRPr="00566BD5">
        <w:rPr>
          <w:rFonts w:asciiTheme="minorHAnsi" w:hAnsiTheme="minorHAnsi" w:cs="Arial"/>
          <w:sz w:val="22"/>
          <w:szCs w:val="22"/>
        </w:rPr>
        <w:t>oczywiste omyłki rachunkowe, z uwzględnieniem konsekwencji rachunkowych dokonanych poprawek, tj. wadliwy wynik działania arytmetycznego,</w:t>
      </w:r>
    </w:p>
    <w:p w14:paraId="4CB20060" w14:textId="77777777" w:rsidR="00967085" w:rsidRPr="00566BD5" w:rsidRDefault="00967085" w:rsidP="00525D8D">
      <w:pPr>
        <w:numPr>
          <w:ilvl w:val="0"/>
          <w:numId w:val="28"/>
        </w:numPr>
        <w:jc w:val="both"/>
        <w:rPr>
          <w:rFonts w:asciiTheme="minorHAnsi" w:hAnsiTheme="minorHAnsi" w:cs="Arial"/>
          <w:sz w:val="22"/>
          <w:szCs w:val="22"/>
        </w:rPr>
      </w:pPr>
      <w:r w:rsidRPr="00566BD5">
        <w:rPr>
          <w:rFonts w:asciiTheme="minorHAnsi" w:hAnsiTheme="minorHAnsi" w:cs="Arial"/>
          <w:sz w:val="22"/>
          <w:szCs w:val="22"/>
        </w:rPr>
        <w:t>inne omyłki polegające na niezgodności oferty ze specyfikacją istotnych warunków zamówienia, niepowodujące istotnych zmian w treści oferty, niezwłocznie zawiadamiając o tym Wykonawcę, którego oferta została poprawiona.</w:t>
      </w:r>
    </w:p>
    <w:p w14:paraId="63C53286" w14:textId="77777777" w:rsidR="00967085" w:rsidRDefault="00967085" w:rsidP="002F1488">
      <w:pPr>
        <w:pStyle w:val="Akapitzlist"/>
        <w:numPr>
          <w:ilvl w:val="1"/>
          <w:numId w:val="32"/>
        </w:numPr>
        <w:jc w:val="both"/>
        <w:rPr>
          <w:rFonts w:asciiTheme="minorHAnsi" w:hAnsiTheme="minorHAnsi" w:cs="Arial"/>
          <w:sz w:val="22"/>
          <w:szCs w:val="22"/>
        </w:rPr>
      </w:pPr>
      <w:r w:rsidRPr="00566BD5">
        <w:rPr>
          <w:rFonts w:asciiTheme="minorHAnsi" w:hAnsiTheme="minorHAnsi" w:cs="Arial"/>
          <w:sz w:val="22"/>
          <w:szCs w:val="22"/>
        </w:rPr>
        <w:t>Zamawiający odrzuci ofertę zgodnie z zasadami określonymi w art. 89 ust. 1 Pzp.</w:t>
      </w:r>
    </w:p>
    <w:p w14:paraId="1F301BBE" w14:textId="77777777" w:rsidR="00D71F14" w:rsidRDefault="00D71F14" w:rsidP="00D71F14">
      <w:pPr>
        <w:jc w:val="both"/>
        <w:rPr>
          <w:rFonts w:asciiTheme="minorHAnsi" w:hAnsiTheme="minorHAnsi" w:cs="Arial"/>
          <w:sz w:val="22"/>
          <w:szCs w:val="22"/>
        </w:rPr>
      </w:pPr>
    </w:p>
    <w:p w14:paraId="13A5126E" w14:textId="77777777" w:rsidR="00D71F14" w:rsidRDefault="00D71F14" w:rsidP="00D71F14">
      <w:pPr>
        <w:jc w:val="both"/>
        <w:rPr>
          <w:rFonts w:asciiTheme="minorHAnsi" w:hAnsiTheme="minorHAnsi" w:cs="Arial"/>
          <w:sz w:val="22"/>
          <w:szCs w:val="22"/>
        </w:rPr>
      </w:pPr>
    </w:p>
    <w:p w14:paraId="3EC0C799" w14:textId="77777777" w:rsidR="00D71F14" w:rsidRPr="00D71F14" w:rsidRDefault="00D71F14" w:rsidP="00D71F14">
      <w:pPr>
        <w:jc w:val="both"/>
        <w:rPr>
          <w:rFonts w:asciiTheme="minorHAnsi" w:hAnsiTheme="minorHAnsi" w:cs="Arial"/>
          <w:sz w:val="22"/>
          <w:szCs w:val="22"/>
        </w:rPr>
      </w:pPr>
    </w:p>
    <w:p w14:paraId="04B616EC" w14:textId="77777777" w:rsidR="00967085" w:rsidRPr="00566BD5" w:rsidRDefault="00967085" w:rsidP="00967085">
      <w:pPr>
        <w:pStyle w:val="Tekstpodstawowy"/>
        <w:tabs>
          <w:tab w:val="clear" w:pos="340"/>
          <w:tab w:val="clear" w:pos="396"/>
          <w:tab w:val="left" w:pos="907"/>
          <w:tab w:val="left" w:pos="1020"/>
        </w:tabs>
        <w:rPr>
          <w:rFonts w:asciiTheme="minorHAnsi" w:hAnsiTheme="minorHAnsi" w:cs="Arial"/>
          <w:sz w:val="22"/>
          <w:szCs w:val="22"/>
        </w:rPr>
      </w:pPr>
    </w:p>
    <w:p w14:paraId="589A0325"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ind w:left="708" w:hanging="708"/>
        <w:rPr>
          <w:rFonts w:asciiTheme="minorHAnsi" w:hAnsiTheme="minorHAnsi" w:cs="Arial"/>
          <w:b/>
          <w:sz w:val="22"/>
          <w:szCs w:val="22"/>
        </w:rPr>
      </w:pPr>
      <w:r w:rsidRPr="00566BD5">
        <w:rPr>
          <w:rFonts w:asciiTheme="minorHAnsi" w:hAnsiTheme="minorHAnsi" w:cs="Arial"/>
          <w:b/>
          <w:sz w:val="22"/>
          <w:szCs w:val="22"/>
        </w:rPr>
        <w:lastRenderedPageBreak/>
        <w:t>XIV.</w:t>
      </w:r>
      <w:r w:rsidRPr="00566BD5">
        <w:rPr>
          <w:rFonts w:asciiTheme="minorHAnsi" w:hAnsiTheme="minorHAnsi" w:cs="Arial"/>
          <w:b/>
          <w:sz w:val="22"/>
          <w:szCs w:val="22"/>
        </w:rPr>
        <w:tab/>
        <w:t>INFORMACJA O FORMALNOŚCIACH, JAKIE POWINNY ZOSTAĆ DOPEŁNIONE PO WYBORZE OFERTY W CELU ZAWARCIA UMOWY W SPRAWIE ZAMÓWIENIA PUBLICZNEGO</w:t>
      </w:r>
    </w:p>
    <w:p w14:paraId="2777911D"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b/>
          <w:sz w:val="22"/>
          <w:szCs w:val="22"/>
        </w:rPr>
      </w:pPr>
    </w:p>
    <w:p w14:paraId="3106C3E0"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udzieli zamówienia Wykonawcy, którego oferta odpowiada zasadom określonym w Ustawie Prawo Zamówień Publicznych i w niniejszej Specyfikacji istotnych warunków zamówienia oraz zostanie uznana za najkorzystniejszą wg kryteriów podanych w Rozdziale XIII.</w:t>
      </w:r>
    </w:p>
    <w:p w14:paraId="6B954702"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powiadomi o wyniku przetargu zamieszczając ogłoszenie o wyborze oferty w miejscu publicznie dostępnym w swojej siedzibie ,,Tablica ogłosz</w:t>
      </w:r>
      <w:r w:rsidR="00D71F14">
        <w:rPr>
          <w:rFonts w:asciiTheme="minorHAnsi" w:hAnsiTheme="minorHAnsi" w:cs="Arial"/>
          <w:sz w:val="22"/>
          <w:szCs w:val="22"/>
        </w:rPr>
        <w:t>eń” , na stronie internetowej (</w:t>
      </w:r>
      <w:hyperlink r:id="rId13" w:history="1">
        <w:r w:rsidRPr="00566BD5">
          <w:rPr>
            <w:rStyle w:val="Hipercze"/>
            <w:rFonts w:asciiTheme="minorHAnsi" w:hAnsiTheme="minorHAnsi" w:cs="Arial"/>
            <w:sz w:val="22"/>
            <w:szCs w:val="22"/>
          </w:rPr>
          <w:t>www.zoz-mswia-lodz.pl</w:t>
        </w:r>
      </w:hyperlink>
      <w:r w:rsidRPr="00566BD5">
        <w:rPr>
          <w:rFonts w:asciiTheme="minorHAnsi" w:hAnsiTheme="minorHAnsi" w:cs="Arial"/>
          <w:sz w:val="22"/>
          <w:szCs w:val="22"/>
        </w:rPr>
        <w:t>) oraz przesyłając powyższe zawiadomienie wszystkim Wykonawcom.</w:t>
      </w:r>
    </w:p>
    <w:p w14:paraId="58D20160"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zawrze umowę w sprawie zamówienia publicznego w terminie zgodnym z art. 94 ust.1, nie później jednak niż przed upływem terminu związania ofertą.</w:t>
      </w:r>
    </w:p>
    <w:p w14:paraId="0B8B9E37"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Zamawiający może zawrzeć umowę w sprawie zamówienia publicznego przed upływem terminu, jeżeli w postępowaniu o udzielenie zamówienia zostały spełnione warunki opisane w art. 94 ust.2.</w:t>
      </w:r>
    </w:p>
    <w:p w14:paraId="06414B66" w14:textId="77777777" w:rsidR="00967085" w:rsidRPr="00566BD5" w:rsidRDefault="00967085" w:rsidP="00525D8D">
      <w:pPr>
        <w:pStyle w:val="Tekstpodstawowy"/>
        <w:numPr>
          <w:ilvl w:val="0"/>
          <w:numId w:val="19"/>
        </w:numPr>
        <w:tabs>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sz w:val="22"/>
          <w:szCs w:val="22"/>
        </w:rPr>
        <w:t>W powiadomieniu wysłanym do Wykonawcy, którego ofertę wybrano Zamawiający określi miejsce i termin podpisania umowy.</w:t>
      </w:r>
    </w:p>
    <w:p w14:paraId="11F62A00" w14:textId="77777777" w:rsidR="00967085" w:rsidRPr="00566BD5" w:rsidRDefault="00967085" w:rsidP="00967085">
      <w:pPr>
        <w:jc w:val="both"/>
        <w:rPr>
          <w:rFonts w:asciiTheme="minorHAnsi" w:hAnsiTheme="minorHAnsi" w:cs="Arial"/>
          <w:b/>
          <w:sz w:val="22"/>
          <w:szCs w:val="22"/>
        </w:rPr>
      </w:pPr>
    </w:p>
    <w:p w14:paraId="2BB60058"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b/>
          <w:sz w:val="22"/>
          <w:szCs w:val="22"/>
        </w:rPr>
        <w:t xml:space="preserve">XV. ISTOTNE DLA STRON POSTANOWIENIA, KTÓRE ZOSTANĄ WPROWADZONE DO TREŚCI UMOWY W SPRAWIE ZAMÓWIENIA PUBLICZNEGO </w:t>
      </w:r>
    </w:p>
    <w:p w14:paraId="0037E83E" w14:textId="77777777" w:rsidR="00967085" w:rsidRPr="00566BD5" w:rsidRDefault="00967085" w:rsidP="00967085">
      <w:pPr>
        <w:jc w:val="both"/>
        <w:rPr>
          <w:rFonts w:asciiTheme="minorHAnsi" w:hAnsiTheme="minorHAnsi" w:cs="Arial"/>
          <w:b/>
          <w:sz w:val="22"/>
          <w:szCs w:val="22"/>
        </w:rPr>
      </w:pPr>
    </w:p>
    <w:p w14:paraId="7BD555CE" w14:textId="57B282C6" w:rsidR="00967085" w:rsidRPr="00566BD5" w:rsidRDefault="00967085" w:rsidP="00967085">
      <w:pPr>
        <w:pStyle w:val="Tekstpodstawowy"/>
        <w:tabs>
          <w:tab w:val="left" w:pos="907"/>
        </w:tabs>
        <w:rPr>
          <w:rFonts w:asciiTheme="minorHAnsi" w:hAnsiTheme="minorHAnsi" w:cs="Arial"/>
          <w:sz w:val="22"/>
          <w:szCs w:val="22"/>
        </w:rPr>
      </w:pPr>
      <w:r w:rsidRPr="00566BD5">
        <w:rPr>
          <w:rFonts w:asciiTheme="minorHAnsi" w:hAnsiTheme="minorHAnsi" w:cs="Arial"/>
          <w:sz w:val="22"/>
          <w:szCs w:val="22"/>
        </w:rPr>
        <w:t xml:space="preserve">Umowa zostanie zawarta </w:t>
      </w:r>
      <w:r w:rsidR="00F74B00" w:rsidRPr="00566BD5">
        <w:rPr>
          <w:rFonts w:asciiTheme="minorHAnsi" w:hAnsiTheme="minorHAnsi" w:cs="Arial"/>
          <w:sz w:val="22"/>
          <w:szCs w:val="22"/>
        </w:rPr>
        <w:t xml:space="preserve">na warunkach zawartych w istotnych postanowieniach umowy stanowiących odpowiednio </w:t>
      </w:r>
      <w:r w:rsidRPr="00566BD5">
        <w:rPr>
          <w:rFonts w:asciiTheme="minorHAnsi" w:hAnsiTheme="minorHAnsi" w:cs="Arial"/>
          <w:bCs/>
          <w:sz w:val="22"/>
          <w:szCs w:val="22"/>
        </w:rPr>
        <w:t xml:space="preserve">załącznik Nr </w:t>
      </w:r>
      <w:r w:rsidR="00DE000B">
        <w:rPr>
          <w:rFonts w:asciiTheme="minorHAnsi" w:hAnsiTheme="minorHAnsi" w:cs="Arial"/>
          <w:bCs/>
          <w:sz w:val="22"/>
          <w:szCs w:val="22"/>
        </w:rPr>
        <w:t xml:space="preserve">7,8,9 </w:t>
      </w:r>
      <w:r w:rsidRPr="00566BD5">
        <w:rPr>
          <w:rFonts w:asciiTheme="minorHAnsi" w:hAnsiTheme="minorHAnsi" w:cs="Arial"/>
          <w:sz w:val="22"/>
          <w:szCs w:val="22"/>
        </w:rPr>
        <w:t>do niniejszej SIWZ.</w:t>
      </w:r>
    </w:p>
    <w:p w14:paraId="4249C463" w14:textId="77777777" w:rsidR="00967085" w:rsidRPr="00566BD5" w:rsidRDefault="00967085" w:rsidP="00967085">
      <w:pPr>
        <w:jc w:val="both"/>
        <w:rPr>
          <w:rFonts w:asciiTheme="minorHAnsi" w:hAnsiTheme="minorHAnsi"/>
          <w:sz w:val="22"/>
          <w:szCs w:val="22"/>
        </w:rPr>
      </w:pPr>
    </w:p>
    <w:p w14:paraId="22FFD844" w14:textId="77777777" w:rsidR="00967085" w:rsidRPr="00566BD5" w:rsidRDefault="00967085" w:rsidP="00967085">
      <w:pPr>
        <w:pStyle w:val="Tekstpodstawowy"/>
        <w:tabs>
          <w:tab w:val="clear" w:pos="340"/>
          <w:tab w:val="clear" w:pos="396"/>
          <w:tab w:val="clear" w:pos="510"/>
          <w:tab w:val="clear" w:pos="680"/>
          <w:tab w:val="clear" w:pos="793"/>
          <w:tab w:val="clear" w:pos="2154"/>
          <w:tab w:val="clear" w:pos="2381"/>
          <w:tab w:val="clear" w:pos="3742"/>
          <w:tab w:val="clear" w:pos="4082"/>
          <w:tab w:val="left" w:pos="907"/>
        </w:tabs>
        <w:rPr>
          <w:rFonts w:asciiTheme="minorHAnsi" w:hAnsiTheme="minorHAnsi" w:cs="Arial"/>
          <w:sz w:val="22"/>
          <w:szCs w:val="22"/>
        </w:rPr>
      </w:pPr>
      <w:r w:rsidRPr="00566BD5">
        <w:rPr>
          <w:rFonts w:asciiTheme="minorHAnsi" w:hAnsiTheme="minorHAnsi" w:cs="Arial"/>
          <w:b/>
          <w:sz w:val="22"/>
          <w:szCs w:val="22"/>
        </w:rPr>
        <w:t>XVI. WYMAGANIA DOTYCZĄCE ZABEZPIECZENIA NALEŻYTEGO WYKONANIA UMOWY</w:t>
      </w:r>
      <w:r w:rsidRPr="00566BD5">
        <w:rPr>
          <w:rFonts w:asciiTheme="minorHAnsi" w:hAnsiTheme="minorHAnsi" w:cs="Arial"/>
          <w:sz w:val="22"/>
          <w:szCs w:val="22"/>
        </w:rPr>
        <w:t>.</w:t>
      </w:r>
    </w:p>
    <w:p w14:paraId="4C187B6C" w14:textId="77777777" w:rsidR="00967085" w:rsidRPr="00566BD5" w:rsidRDefault="00967085" w:rsidP="00967085">
      <w:pPr>
        <w:pStyle w:val="Nagwek6"/>
        <w:numPr>
          <w:ilvl w:val="0"/>
          <w:numId w:val="0"/>
        </w:numPr>
        <w:rPr>
          <w:rFonts w:asciiTheme="minorHAnsi" w:hAnsiTheme="minorHAnsi" w:cs="Arial"/>
          <w:sz w:val="22"/>
          <w:szCs w:val="22"/>
          <w:u w:val="none"/>
        </w:rPr>
      </w:pPr>
      <w:r w:rsidRPr="00566BD5">
        <w:rPr>
          <w:rFonts w:asciiTheme="minorHAnsi" w:hAnsiTheme="minorHAnsi" w:cs="Arial"/>
          <w:sz w:val="22"/>
          <w:szCs w:val="22"/>
          <w:u w:val="none"/>
        </w:rPr>
        <w:t xml:space="preserve">Nie dotyczy </w:t>
      </w:r>
    </w:p>
    <w:p w14:paraId="6243CC74" w14:textId="77777777" w:rsidR="00967085" w:rsidRPr="00566BD5" w:rsidRDefault="00967085" w:rsidP="00967085">
      <w:pPr>
        <w:rPr>
          <w:rFonts w:asciiTheme="minorHAnsi" w:hAnsiTheme="minorHAnsi"/>
          <w:sz w:val="22"/>
          <w:szCs w:val="22"/>
        </w:rPr>
      </w:pPr>
    </w:p>
    <w:p w14:paraId="5E075F65" w14:textId="77777777" w:rsidR="00967085" w:rsidRPr="00566BD5" w:rsidRDefault="00967085" w:rsidP="00967085">
      <w:pPr>
        <w:rPr>
          <w:rFonts w:asciiTheme="minorHAnsi" w:hAnsiTheme="minorHAnsi" w:cs="Arial"/>
          <w:b/>
          <w:sz w:val="22"/>
          <w:szCs w:val="22"/>
        </w:rPr>
      </w:pPr>
      <w:r w:rsidRPr="00566BD5">
        <w:rPr>
          <w:rFonts w:asciiTheme="minorHAnsi" w:hAnsiTheme="minorHAnsi" w:cs="Arial"/>
          <w:b/>
          <w:sz w:val="22"/>
          <w:szCs w:val="22"/>
        </w:rPr>
        <w:t>XVII. WYMAGANIA DOTYCZĄCE WADIUM.</w:t>
      </w:r>
    </w:p>
    <w:p w14:paraId="5BE39D0D" w14:textId="6856C4C6" w:rsidR="00DF291B" w:rsidRPr="00670560" w:rsidRDefault="00DF291B" w:rsidP="00871481">
      <w:pPr>
        <w:pStyle w:val="Akapitzlist"/>
        <w:numPr>
          <w:ilvl w:val="2"/>
          <w:numId w:val="37"/>
        </w:numPr>
        <w:ind w:left="587"/>
        <w:jc w:val="both"/>
        <w:rPr>
          <w:rFonts w:asciiTheme="minorHAnsi" w:hAnsiTheme="minorHAnsi"/>
          <w:sz w:val="22"/>
          <w:szCs w:val="22"/>
          <w:shd w:val="clear" w:color="auto" w:fill="FFFF00"/>
        </w:rPr>
      </w:pPr>
      <w:r w:rsidRPr="00871481">
        <w:rPr>
          <w:rFonts w:asciiTheme="minorHAnsi" w:hAnsiTheme="minorHAnsi"/>
          <w:sz w:val="22"/>
          <w:szCs w:val="22"/>
        </w:rPr>
        <w:t xml:space="preserve">Wykonawca składający ofertę na wszystkie części zobowiązany jest do wniesienia wadium w </w:t>
      </w:r>
      <w:r w:rsidRPr="00670560">
        <w:rPr>
          <w:rFonts w:asciiTheme="minorHAnsi" w:hAnsiTheme="minorHAnsi"/>
          <w:sz w:val="22"/>
          <w:szCs w:val="22"/>
        </w:rPr>
        <w:t>łącznej wysokości</w:t>
      </w:r>
      <w:r w:rsidR="00A33512" w:rsidRPr="00670560">
        <w:rPr>
          <w:rFonts w:asciiTheme="minorHAnsi" w:hAnsiTheme="minorHAnsi"/>
          <w:b/>
          <w:sz w:val="22"/>
          <w:szCs w:val="22"/>
        </w:rPr>
        <w:t>: 3</w:t>
      </w:r>
      <w:r w:rsidR="00871481" w:rsidRPr="00670560">
        <w:rPr>
          <w:rFonts w:asciiTheme="minorHAnsi" w:hAnsiTheme="minorHAnsi"/>
          <w:b/>
          <w:sz w:val="22"/>
          <w:szCs w:val="22"/>
        </w:rPr>
        <w:t>3</w:t>
      </w:r>
      <w:r w:rsidR="003B6E53" w:rsidRPr="00670560">
        <w:rPr>
          <w:rFonts w:asciiTheme="minorHAnsi" w:hAnsiTheme="minorHAnsi"/>
          <w:b/>
          <w:sz w:val="22"/>
          <w:szCs w:val="22"/>
        </w:rPr>
        <w:t xml:space="preserve"> </w:t>
      </w:r>
      <w:r w:rsidR="00871481" w:rsidRPr="00670560">
        <w:rPr>
          <w:rFonts w:asciiTheme="minorHAnsi" w:hAnsiTheme="minorHAnsi"/>
          <w:b/>
          <w:sz w:val="22"/>
          <w:szCs w:val="22"/>
        </w:rPr>
        <w:t>300</w:t>
      </w:r>
      <w:r w:rsidRPr="00670560">
        <w:rPr>
          <w:rFonts w:asciiTheme="minorHAnsi" w:hAnsiTheme="minorHAnsi"/>
          <w:b/>
          <w:sz w:val="22"/>
          <w:szCs w:val="22"/>
        </w:rPr>
        <w:t xml:space="preserve">,00 zł. (słownie: </w:t>
      </w:r>
      <w:r w:rsidR="00A33512" w:rsidRPr="00670560">
        <w:rPr>
          <w:rFonts w:asciiTheme="minorHAnsi" w:hAnsiTheme="minorHAnsi"/>
          <w:b/>
          <w:sz w:val="22"/>
          <w:szCs w:val="22"/>
        </w:rPr>
        <w:t xml:space="preserve">trzydzieści </w:t>
      </w:r>
      <w:r w:rsidR="00871481" w:rsidRPr="00670560">
        <w:rPr>
          <w:rFonts w:asciiTheme="minorHAnsi" w:hAnsiTheme="minorHAnsi"/>
          <w:b/>
          <w:sz w:val="22"/>
          <w:szCs w:val="22"/>
        </w:rPr>
        <w:t xml:space="preserve">trzy tysiące trzysta </w:t>
      </w:r>
      <w:r w:rsidRPr="00670560">
        <w:rPr>
          <w:rFonts w:asciiTheme="minorHAnsi" w:hAnsiTheme="minorHAnsi"/>
          <w:b/>
          <w:sz w:val="22"/>
          <w:szCs w:val="22"/>
        </w:rPr>
        <w:t>złotych 00/100)</w:t>
      </w:r>
    </w:p>
    <w:p w14:paraId="460CE320" w14:textId="77777777" w:rsidR="00DF291B" w:rsidRPr="00670560" w:rsidRDefault="00DF291B" w:rsidP="00670560">
      <w:pPr>
        <w:rPr>
          <w:rFonts w:asciiTheme="minorHAnsi" w:hAnsiTheme="minorHAnsi"/>
          <w:sz w:val="22"/>
          <w:szCs w:val="22"/>
        </w:rPr>
      </w:pPr>
      <w:r w:rsidRPr="00670560">
        <w:rPr>
          <w:rFonts w:asciiTheme="minorHAnsi" w:hAnsiTheme="minorHAnsi"/>
          <w:sz w:val="22"/>
          <w:szCs w:val="22"/>
        </w:rPr>
        <w:t xml:space="preserve">        W przypadku składania ofert na poszczególne części odpowiednio:</w:t>
      </w:r>
    </w:p>
    <w:p w14:paraId="77720F93" w14:textId="2C575206" w:rsidR="00DF291B" w:rsidRPr="00DE000B" w:rsidRDefault="00DF291B" w:rsidP="00670560">
      <w:pPr>
        <w:rPr>
          <w:rFonts w:asciiTheme="minorHAnsi" w:hAnsiTheme="minorHAnsi"/>
          <w:sz w:val="22"/>
          <w:szCs w:val="22"/>
          <w:u w:val="single"/>
        </w:rPr>
      </w:pPr>
      <w:r w:rsidRPr="00DE000B">
        <w:rPr>
          <w:rFonts w:asciiTheme="minorHAnsi" w:hAnsiTheme="minorHAnsi"/>
          <w:sz w:val="22"/>
          <w:szCs w:val="22"/>
          <w:u w:val="single"/>
        </w:rPr>
        <w:t xml:space="preserve">Część nr 1 (Zadanie nr 1) –  </w:t>
      </w:r>
      <w:r w:rsidR="00D71F14" w:rsidRPr="00DE000B">
        <w:rPr>
          <w:rFonts w:asciiTheme="minorHAnsi" w:hAnsiTheme="minorHAnsi"/>
          <w:sz w:val="22"/>
          <w:szCs w:val="22"/>
          <w:u w:val="single"/>
        </w:rPr>
        <w:t>30</w:t>
      </w:r>
      <w:r w:rsidR="00DE000B">
        <w:rPr>
          <w:rFonts w:asciiTheme="minorHAnsi" w:hAnsiTheme="minorHAnsi"/>
          <w:sz w:val="22"/>
          <w:szCs w:val="22"/>
          <w:u w:val="single"/>
        </w:rPr>
        <w:t> </w:t>
      </w:r>
      <w:r w:rsidR="003B6E53" w:rsidRPr="00DE000B">
        <w:rPr>
          <w:rFonts w:asciiTheme="minorHAnsi" w:hAnsiTheme="minorHAnsi"/>
          <w:sz w:val="22"/>
          <w:szCs w:val="22"/>
          <w:u w:val="single"/>
        </w:rPr>
        <w:t>000</w:t>
      </w:r>
      <w:r w:rsidR="00DE000B">
        <w:rPr>
          <w:rFonts w:asciiTheme="minorHAnsi" w:hAnsiTheme="minorHAnsi"/>
          <w:sz w:val="22"/>
          <w:szCs w:val="22"/>
          <w:u w:val="single"/>
        </w:rPr>
        <w:t>,00</w:t>
      </w:r>
      <w:r w:rsidRPr="00DE000B">
        <w:rPr>
          <w:rFonts w:asciiTheme="minorHAnsi" w:hAnsiTheme="minorHAnsi"/>
          <w:sz w:val="22"/>
          <w:szCs w:val="22"/>
          <w:u w:val="single"/>
        </w:rPr>
        <w:t xml:space="preserve"> zł</w:t>
      </w:r>
    </w:p>
    <w:p w14:paraId="6DCC6925" w14:textId="77777777" w:rsidR="00DF291B" w:rsidRPr="00DE000B" w:rsidRDefault="00D71F14" w:rsidP="00670560">
      <w:pPr>
        <w:rPr>
          <w:rFonts w:asciiTheme="minorHAnsi" w:hAnsiTheme="minorHAnsi"/>
          <w:sz w:val="22"/>
          <w:szCs w:val="22"/>
          <w:u w:val="single"/>
        </w:rPr>
      </w:pPr>
      <w:r w:rsidRPr="00DE000B">
        <w:rPr>
          <w:rFonts w:asciiTheme="minorHAnsi" w:hAnsiTheme="minorHAnsi"/>
          <w:sz w:val="22"/>
          <w:szCs w:val="22"/>
          <w:u w:val="single"/>
        </w:rPr>
        <w:t>Część nr 2 (Zadanie nr 2) –  30</w:t>
      </w:r>
      <w:r w:rsidR="00DF291B" w:rsidRPr="00DE000B">
        <w:rPr>
          <w:rFonts w:asciiTheme="minorHAnsi" w:hAnsiTheme="minorHAnsi"/>
          <w:sz w:val="22"/>
          <w:szCs w:val="22"/>
          <w:u w:val="single"/>
        </w:rPr>
        <w:t>0,00 zł</w:t>
      </w:r>
    </w:p>
    <w:p w14:paraId="6DD5B90C" w14:textId="67920856" w:rsidR="00670560" w:rsidRPr="00DE000B" w:rsidRDefault="00DF291B" w:rsidP="00670560">
      <w:pPr>
        <w:rPr>
          <w:rFonts w:asciiTheme="minorHAnsi" w:hAnsiTheme="minorHAnsi"/>
          <w:sz w:val="22"/>
          <w:szCs w:val="22"/>
          <w:u w:val="single"/>
        </w:rPr>
      </w:pPr>
      <w:r w:rsidRPr="00DE000B">
        <w:rPr>
          <w:rFonts w:asciiTheme="minorHAnsi" w:hAnsiTheme="minorHAnsi"/>
          <w:sz w:val="22"/>
          <w:szCs w:val="22"/>
          <w:u w:val="single"/>
        </w:rPr>
        <w:t xml:space="preserve">Część nr 3 (Zadanie nr 3) –  </w:t>
      </w:r>
      <w:r w:rsidR="00A661F7" w:rsidRPr="00DE000B">
        <w:rPr>
          <w:rFonts w:asciiTheme="minorHAnsi" w:hAnsiTheme="minorHAnsi"/>
          <w:sz w:val="22"/>
          <w:szCs w:val="22"/>
          <w:u w:val="single"/>
        </w:rPr>
        <w:t xml:space="preserve">3 000,00 </w:t>
      </w:r>
      <w:r w:rsidRPr="00DE000B">
        <w:rPr>
          <w:rFonts w:asciiTheme="minorHAnsi" w:hAnsiTheme="minorHAnsi"/>
          <w:sz w:val="22"/>
          <w:szCs w:val="22"/>
          <w:u w:val="single"/>
        </w:rPr>
        <w:t>zł</w:t>
      </w:r>
    </w:p>
    <w:p w14:paraId="24799EDE" w14:textId="3BFCCE69" w:rsidR="00566BD5" w:rsidRPr="00566BD5" w:rsidRDefault="00967085" w:rsidP="00566BD5">
      <w:pPr>
        <w:pStyle w:val="Nagwek2"/>
        <w:keepNext w:val="0"/>
        <w:numPr>
          <w:ilvl w:val="2"/>
          <w:numId w:val="37"/>
        </w:numPr>
        <w:spacing w:before="60"/>
        <w:ind w:left="360"/>
        <w:jc w:val="both"/>
        <w:rPr>
          <w:rFonts w:asciiTheme="minorHAnsi" w:hAnsiTheme="minorHAnsi" w:cs="Arial"/>
          <w:sz w:val="22"/>
          <w:szCs w:val="22"/>
          <w:lang w:val="pl-PL"/>
        </w:rPr>
      </w:pPr>
      <w:r w:rsidRPr="00667638">
        <w:rPr>
          <w:rFonts w:asciiTheme="minorHAnsi" w:hAnsiTheme="minorHAnsi" w:cs="Arial"/>
          <w:b/>
          <w:sz w:val="22"/>
          <w:szCs w:val="22"/>
          <w:lang w:val="pl-PL"/>
        </w:rPr>
        <w:t>Wadium należy</w:t>
      </w:r>
      <w:r w:rsidR="00E714A8" w:rsidRPr="00871481">
        <w:rPr>
          <w:rFonts w:asciiTheme="minorHAnsi" w:hAnsiTheme="minorHAnsi" w:cs="Arial"/>
          <w:b/>
          <w:sz w:val="22"/>
          <w:szCs w:val="22"/>
          <w:lang w:val="pl-PL"/>
        </w:rPr>
        <w:t xml:space="preserve"> wnieść w terminie do dnia</w:t>
      </w:r>
      <w:r w:rsidR="003E2D45">
        <w:rPr>
          <w:rFonts w:asciiTheme="minorHAnsi" w:hAnsiTheme="minorHAnsi" w:cs="Arial"/>
          <w:b/>
          <w:sz w:val="22"/>
          <w:szCs w:val="22"/>
          <w:lang w:val="pl-PL"/>
        </w:rPr>
        <w:t xml:space="preserve"> 20.06.2016r.</w:t>
      </w:r>
      <w:r w:rsidRPr="00566BD5">
        <w:rPr>
          <w:rFonts w:asciiTheme="minorHAnsi" w:hAnsiTheme="minorHAnsi" w:cs="Arial"/>
          <w:b/>
          <w:sz w:val="22"/>
          <w:szCs w:val="22"/>
          <w:lang w:val="pl-PL"/>
        </w:rPr>
        <w:t>do godz.</w:t>
      </w:r>
      <w:r w:rsidR="003E2D45">
        <w:rPr>
          <w:rFonts w:asciiTheme="minorHAnsi" w:hAnsiTheme="minorHAnsi" w:cs="Arial"/>
          <w:b/>
          <w:sz w:val="22"/>
          <w:szCs w:val="22"/>
          <w:lang w:val="pl-PL"/>
        </w:rPr>
        <w:t>9</w:t>
      </w:r>
      <w:r w:rsidRPr="00566BD5">
        <w:rPr>
          <w:rFonts w:asciiTheme="minorHAnsi" w:hAnsiTheme="minorHAnsi" w:cs="Arial"/>
          <w:b/>
          <w:sz w:val="22"/>
          <w:szCs w:val="22"/>
          <w:lang w:val="pl-PL"/>
        </w:rPr>
        <w:t xml:space="preserve">:00. </w:t>
      </w:r>
      <w:r w:rsidR="00DF291B" w:rsidRPr="00566BD5">
        <w:rPr>
          <w:rFonts w:asciiTheme="minorHAnsi" w:hAnsiTheme="minorHAnsi" w:cs="Arial"/>
          <w:b/>
          <w:sz w:val="22"/>
          <w:szCs w:val="22"/>
          <w:u w:val="single"/>
          <w:lang w:val="pl-PL"/>
        </w:rPr>
        <w:t>z zaznaczeniem „ Wadium na kompleksowe ubezpieczenie odpowiedzialności cywilnej oraz ubezpieczenie mienia od wszystkich ryzyk nr sprawy</w:t>
      </w:r>
      <w:r w:rsidR="0081456C">
        <w:rPr>
          <w:rFonts w:asciiTheme="minorHAnsi" w:hAnsiTheme="minorHAnsi" w:cs="Arial"/>
          <w:b/>
          <w:sz w:val="22"/>
          <w:szCs w:val="22"/>
          <w:u w:val="single"/>
          <w:lang w:val="pl-PL"/>
        </w:rPr>
        <w:t xml:space="preserve"> 1</w:t>
      </w:r>
      <w:r w:rsidR="003E2D45">
        <w:rPr>
          <w:rFonts w:asciiTheme="minorHAnsi" w:hAnsiTheme="minorHAnsi" w:cs="Arial"/>
          <w:b/>
          <w:sz w:val="22"/>
          <w:szCs w:val="22"/>
          <w:u w:val="single"/>
          <w:lang w:val="pl-PL"/>
        </w:rPr>
        <w:t>4/U/16</w:t>
      </w:r>
      <w:r w:rsidR="00DF291B" w:rsidRPr="00566BD5">
        <w:rPr>
          <w:rFonts w:asciiTheme="minorHAnsi" w:hAnsiTheme="minorHAnsi" w:cs="Arial"/>
          <w:b/>
          <w:sz w:val="22"/>
          <w:szCs w:val="22"/>
          <w:u w:val="single"/>
          <w:lang w:val="pl-PL"/>
        </w:rPr>
        <w:t>– PAKIET NR ……….”</w:t>
      </w:r>
    </w:p>
    <w:p w14:paraId="68D06D08" w14:textId="77777777" w:rsidR="00967085" w:rsidRPr="00566BD5" w:rsidRDefault="00967085" w:rsidP="00566BD5">
      <w:pPr>
        <w:pStyle w:val="Nagwek2"/>
        <w:keepNext w:val="0"/>
        <w:numPr>
          <w:ilvl w:val="2"/>
          <w:numId w:val="37"/>
        </w:numPr>
        <w:spacing w:before="60"/>
        <w:ind w:left="360"/>
        <w:jc w:val="both"/>
        <w:rPr>
          <w:rFonts w:asciiTheme="minorHAnsi" w:hAnsiTheme="minorHAnsi" w:cs="Arial"/>
          <w:sz w:val="22"/>
          <w:szCs w:val="22"/>
          <w:lang w:val="pl-PL"/>
        </w:rPr>
      </w:pPr>
      <w:r w:rsidRPr="00566BD5">
        <w:rPr>
          <w:rFonts w:asciiTheme="minorHAnsi" w:hAnsiTheme="minorHAnsi" w:cs="Arial"/>
          <w:sz w:val="22"/>
          <w:szCs w:val="22"/>
          <w:lang w:val="pl-PL"/>
        </w:rPr>
        <w:t>Wadium może być wnoszone w jednej lub kilku następujących formach:</w:t>
      </w:r>
    </w:p>
    <w:p w14:paraId="1EF3C990" w14:textId="77777777" w:rsidR="00967085" w:rsidRPr="00566BD5" w:rsidRDefault="00967085" w:rsidP="00967085">
      <w:pPr>
        <w:spacing w:line="360" w:lineRule="auto"/>
        <w:jc w:val="both"/>
        <w:rPr>
          <w:rFonts w:asciiTheme="minorHAnsi" w:hAnsiTheme="minorHAnsi" w:cs="Arial"/>
          <w:iCs/>
          <w:sz w:val="22"/>
          <w:szCs w:val="22"/>
        </w:rPr>
      </w:pPr>
      <w:r w:rsidRPr="00566BD5">
        <w:rPr>
          <w:rFonts w:asciiTheme="minorHAnsi" w:hAnsiTheme="minorHAnsi" w:cs="Arial"/>
          <w:sz w:val="22"/>
          <w:szCs w:val="22"/>
        </w:rPr>
        <w:t xml:space="preserve">           - pieniądzu: przelewem na rachunek bankowy Zamawiającego:</w:t>
      </w:r>
      <w:r w:rsidRPr="00566BD5">
        <w:rPr>
          <w:rFonts w:asciiTheme="minorHAnsi" w:hAnsiTheme="minorHAnsi" w:cs="Arial"/>
          <w:iCs/>
          <w:sz w:val="22"/>
          <w:szCs w:val="22"/>
        </w:rPr>
        <w:t xml:space="preserve"> </w:t>
      </w:r>
    </w:p>
    <w:p w14:paraId="0988643F" w14:textId="60CC885E" w:rsidR="00967085" w:rsidRPr="00566BD5" w:rsidRDefault="00967085" w:rsidP="00967085">
      <w:pPr>
        <w:spacing w:line="360" w:lineRule="auto"/>
        <w:jc w:val="both"/>
        <w:rPr>
          <w:rFonts w:asciiTheme="minorHAnsi" w:hAnsiTheme="minorHAnsi" w:cs="Arial"/>
          <w:b/>
          <w:sz w:val="22"/>
          <w:szCs w:val="22"/>
        </w:rPr>
      </w:pPr>
      <w:r w:rsidRPr="00566BD5">
        <w:rPr>
          <w:rFonts w:asciiTheme="minorHAnsi" w:hAnsiTheme="minorHAnsi" w:cs="Arial"/>
          <w:iCs/>
          <w:sz w:val="22"/>
          <w:szCs w:val="22"/>
        </w:rPr>
        <w:t xml:space="preserve">              </w:t>
      </w:r>
      <w:r w:rsidRPr="00566BD5">
        <w:rPr>
          <w:rFonts w:asciiTheme="minorHAnsi" w:hAnsiTheme="minorHAnsi" w:cs="Arial"/>
          <w:b/>
          <w:iCs/>
          <w:sz w:val="22"/>
          <w:szCs w:val="22"/>
        </w:rPr>
        <w:t>BANK MILLENIUM Nr rachunku : 58 1160 2202 0000 0000   3597 521</w:t>
      </w:r>
      <w:r w:rsidR="00080ACD">
        <w:rPr>
          <w:rFonts w:asciiTheme="minorHAnsi" w:hAnsiTheme="minorHAnsi" w:cs="Arial"/>
          <w:b/>
          <w:iCs/>
          <w:sz w:val="22"/>
          <w:szCs w:val="22"/>
        </w:rPr>
        <w:t>7</w:t>
      </w:r>
    </w:p>
    <w:p w14:paraId="507A6A93" w14:textId="77777777" w:rsidR="00967085" w:rsidRPr="00566BD5" w:rsidRDefault="00967085" w:rsidP="00967085">
      <w:pPr>
        <w:pStyle w:val="Nagwek2"/>
        <w:numPr>
          <w:ilvl w:val="0"/>
          <w:numId w:val="0"/>
        </w:numPr>
        <w:ind w:left="1080" w:hanging="720"/>
        <w:rPr>
          <w:rFonts w:asciiTheme="minorHAnsi" w:hAnsiTheme="minorHAnsi" w:cs="Arial"/>
          <w:b/>
          <w:sz w:val="22"/>
          <w:szCs w:val="22"/>
          <w:lang w:val="pl-PL"/>
        </w:rPr>
      </w:pPr>
      <w:r w:rsidRPr="00566BD5">
        <w:rPr>
          <w:rFonts w:asciiTheme="minorHAnsi" w:hAnsiTheme="minorHAnsi" w:cs="Arial"/>
          <w:b/>
          <w:sz w:val="22"/>
          <w:szCs w:val="22"/>
          <w:lang w:val="pl-PL"/>
        </w:rPr>
        <w:t xml:space="preserve">     - poręczeniach bankowych lub poręczeniach spółdzielczej kasy oszczędnościowo-kredytowej, z tym, że poręczenie kasy jest zawsze poręczeniem pieniężnym;</w:t>
      </w:r>
    </w:p>
    <w:p w14:paraId="03577142" w14:textId="77777777" w:rsidR="00967085" w:rsidRPr="00566BD5" w:rsidRDefault="00967085" w:rsidP="00967085">
      <w:pPr>
        <w:pStyle w:val="Nagwek2"/>
        <w:numPr>
          <w:ilvl w:val="0"/>
          <w:numId w:val="0"/>
        </w:numPr>
        <w:rPr>
          <w:rFonts w:asciiTheme="minorHAnsi" w:hAnsiTheme="minorHAnsi" w:cs="Arial"/>
          <w:b/>
          <w:sz w:val="22"/>
          <w:szCs w:val="22"/>
          <w:lang w:val="pl-PL"/>
        </w:rPr>
      </w:pPr>
      <w:r w:rsidRPr="00566BD5">
        <w:rPr>
          <w:rFonts w:asciiTheme="minorHAnsi" w:hAnsiTheme="minorHAnsi"/>
          <w:b/>
          <w:sz w:val="22"/>
          <w:szCs w:val="22"/>
          <w:lang w:val="pl-PL"/>
        </w:rPr>
        <w:t xml:space="preserve">          - </w:t>
      </w:r>
      <w:r w:rsidRPr="00566BD5">
        <w:rPr>
          <w:rFonts w:asciiTheme="minorHAnsi" w:hAnsiTheme="minorHAnsi" w:cs="Arial"/>
          <w:b/>
          <w:sz w:val="22"/>
          <w:szCs w:val="22"/>
          <w:lang w:val="pl-PL"/>
        </w:rPr>
        <w:t>gwarancjach bankowych;</w:t>
      </w:r>
    </w:p>
    <w:p w14:paraId="4CA09B03" w14:textId="77777777" w:rsidR="00967085" w:rsidRPr="00566BD5" w:rsidRDefault="00967085" w:rsidP="00967085">
      <w:pPr>
        <w:pStyle w:val="Nagwek2"/>
        <w:numPr>
          <w:ilvl w:val="0"/>
          <w:numId w:val="0"/>
        </w:numPr>
        <w:rPr>
          <w:rFonts w:asciiTheme="minorHAnsi" w:hAnsiTheme="minorHAnsi" w:cs="Arial"/>
          <w:b/>
          <w:sz w:val="22"/>
          <w:szCs w:val="22"/>
          <w:lang w:val="pl-PL"/>
        </w:rPr>
      </w:pPr>
      <w:r w:rsidRPr="00566BD5">
        <w:rPr>
          <w:rFonts w:asciiTheme="minorHAnsi" w:hAnsiTheme="minorHAnsi"/>
          <w:b/>
          <w:sz w:val="22"/>
          <w:szCs w:val="22"/>
          <w:lang w:val="pl-PL"/>
        </w:rPr>
        <w:t xml:space="preserve">          - </w:t>
      </w:r>
      <w:r w:rsidRPr="00566BD5">
        <w:rPr>
          <w:rFonts w:asciiTheme="minorHAnsi" w:hAnsiTheme="minorHAnsi" w:cs="Arial"/>
          <w:b/>
          <w:sz w:val="22"/>
          <w:szCs w:val="22"/>
          <w:lang w:val="pl-PL"/>
        </w:rPr>
        <w:t>gwarancjach ubezpieczeniowych;</w:t>
      </w:r>
    </w:p>
    <w:p w14:paraId="4867981B" w14:textId="77777777" w:rsidR="00967085" w:rsidRPr="00566BD5" w:rsidRDefault="00967085" w:rsidP="00967085">
      <w:pPr>
        <w:pStyle w:val="Nagwek2"/>
        <w:numPr>
          <w:ilvl w:val="0"/>
          <w:numId w:val="0"/>
        </w:numPr>
        <w:ind w:left="360"/>
        <w:rPr>
          <w:rFonts w:asciiTheme="minorHAnsi" w:hAnsiTheme="minorHAnsi" w:cs="Arial"/>
          <w:b/>
          <w:sz w:val="22"/>
          <w:szCs w:val="22"/>
          <w:lang w:val="pl-PL"/>
        </w:rPr>
      </w:pPr>
      <w:r w:rsidRPr="00566BD5">
        <w:rPr>
          <w:rFonts w:asciiTheme="minorHAnsi" w:hAnsiTheme="minorHAnsi" w:cs="Arial"/>
          <w:b/>
          <w:sz w:val="22"/>
          <w:szCs w:val="22"/>
          <w:lang w:val="pl-PL"/>
        </w:rPr>
        <w:t xml:space="preserve">    - por</w:t>
      </w:r>
      <w:r w:rsidRPr="00566BD5">
        <w:rPr>
          <w:rFonts w:asciiTheme="minorHAnsi" w:eastAsia="TimesNewRoman" w:hAnsiTheme="minorHAnsi" w:cs="Arial"/>
          <w:b/>
          <w:sz w:val="22"/>
          <w:szCs w:val="22"/>
          <w:lang w:val="pl-PL"/>
        </w:rPr>
        <w:t>ę</w:t>
      </w:r>
      <w:r w:rsidRPr="00566BD5">
        <w:rPr>
          <w:rFonts w:asciiTheme="minorHAnsi" w:hAnsiTheme="minorHAnsi" w:cs="Arial"/>
          <w:b/>
          <w:sz w:val="22"/>
          <w:szCs w:val="22"/>
          <w:lang w:val="pl-PL"/>
        </w:rPr>
        <w:t xml:space="preserve">czeniach udzielanych przez podmioty, o których mowa w art. 6b ust. 5 pkt 2 ustawy z </w:t>
      </w:r>
    </w:p>
    <w:p w14:paraId="494331BA" w14:textId="77777777" w:rsidR="00967085" w:rsidRPr="00566BD5" w:rsidRDefault="00967085" w:rsidP="00967085">
      <w:pPr>
        <w:pStyle w:val="Nagwek2"/>
        <w:numPr>
          <w:ilvl w:val="0"/>
          <w:numId w:val="0"/>
        </w:numPr>
        <w:ind w:left="360"/>
        <w:rPr>
          <w:rFonts w:asciiTheme="minorHAnsi" w:hAnsiTheme="minorHAnsi" w:cs="Arial"/>
          <w:b/>
          <w:sz w:val="22"/>
          <w:szCs w:val="22"/>
          <w:lang w:val="pl-PL"/>
        </w:rPr>
      </w:pPr>
      <w:r w:rsidRPr="00566BD5">
        <w:rPr>
          <w:rFonts w:asciiTheme="minorHAnsi" w:hAnsiTheme="minorHAnsi" w:cs="Arial"/>
          <w:b/>
          <w:sz w:val="22"/>
          <w:szCs w:val="22"/>
          <w:lang w:val="pl-PL"/>
        </w:rPr>
        <w:t xml:space="preserve">      dnia 9 listopada 2000 r. o utworzeniu Polskiej Agencji Rozwoju Przedsi</w:t>
      </w:r>
      <w:r w:rsidRPr="00566BD5">
        <w:rPr>
          <w:rFonts w:asciiTheme="minorHAnsi" w:eastAsia="TimesNewRoman" w:hAnsiTheme="minorHAnsi" w:cs="Arial"/>
          <w:b/>
          <w:sz w:val="22"/>
          <w:szCs w:val="22"/>
          <w:lang w:val="pl-PL"/>
        </w:rPr>
        <w:t>ę</w:t>
      </w:r>
      <w:r w:rsidRPr="00566BD5">
        <w:rPr>
          <w:rFonts w:asciiTheme="minorHAnsi" w:hAnsiTheme="minorHAnsi" w:cs="Arial"/>
          <w:b/>
          <w:sz w:val="22"/>
          <w:szCs w:val="22"/>
          <w:lang w:val="pl-PL"/>
        </w:rPr>
        <w:t>biorczo</w:t>
      </w:r>
      <w:r w:rsidRPr="00566BD5">
        <w:rPr>
          <w:rFonts w:asciiTheme="minorHAnsi" w:eastAsia="TimesNewRoman" w:hAnsiTheme="minorHAnsi" w:cs="Arial"/>
          <w:b/>
          <w:sz w:val="22"/>
          <w:szCs w:val="22"/>
          <w:lang w:val="pl-PL"/>
        </w:rPr>
        <w:t>ś</w:t>
      </w:r>
      <w:r w:rsidRPr="00566BD5">
        <w:rPr>
          <w:rFonts w:asciiTheme="minorHAnsi" w:hAnsiTheme="minorHAnsi" w:cs="Arial"/>
          <w:b/>
          <w:sz w:val="22"/>
          <w:szCs w:val="22"/>
          <w:lang w:val="pl-PL"/>
        </w:rPr>
        <w:t xml:space="preserve">ci (Dz. U. Nr </w:t>
      </w:r>
    </w:p>
    <w:p w14:paraId="31D79852" w14:textId="77777777" w:rsidR="00967085" w:rsidRPr="00566BD5" w:rsidRDefault="00967085" w:rsidP="00967085">
      <w:pPr>
        <w:pStyle w:val="Nagwek2"/>
        <w:numPr>
          <w:ilvl w:val="0"/>
          <w:numId w:val="0"/>
        </w:numPr>
        <w:ind w:left="360"/>
        <w:rPr>
          <w:rFonts w:asciiTheme="minorHAnsi" w:hAnsiTheme="minorHAnsi" w:cs="Arial"/>
          <w:b/>
          <w:sz w:val="22"/>
          <w:szCs w:val="22"/>
          <w:lang w:val="pl-PL"/>
        </w:rPr>
      </w:pPr>
      <w:r w:rsidRPr="00566BD5">
        <w:rPr>
          <w:rFonts w:asciiTheme="minorHAnsi" w:hAnsiTheme="minorHAnsi" w:cs="Arial"/>
          <w:b/>
          <w:sz w:val="22"/>
          <w:szCs w:val="22"/>
          <w:lang w:val="pl-PL"/>
        </w:rPr>
        <w:t xml:space="preserve">      109, poz. 1158, z pó</w:t>
      </w:r>
      <w:r w:rsidRPr="00566BD5">
        <w:rPr>
          <w:rFonts w:asciiTheme="minorHAnsi" w:eastAsia="TimesNewRoman" w:hAnsiTheme="minorHAnsi" w:cs="Arial"/>
          <w:b/>
          <w:sz w:val="22"/>
          <w:szCs w:val="22"/>
          <w:lang w:val="pl-PL"/>
        </w:rPr>
        <w:t>ź</w:t>
      </w:r>
      <w:r w:rsidRPr="00566BD5">
        <w:rPr>
          <w:rFonts w:asciiTheme="minorHAnsi" w:hAnsiTheme="minorHAnsi" w:cs="Arial"/>
          <w:b/>
          <w:sz w:val="22"/>
          <w:szCs w:val="22"/>
          <w:lang w:val="pl-PL"/>
        </w:rPr>
        <w:t>n. zm.).\</w:t>
      </w:r>
    </w:p>
    <w:p w14:paraId="36FB3CE9"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Wadium wniesione w pieni</w:t>
      </w:r>
      <w:r w:rsidRPr="00566BD5">
        <w:rPr>
          <w:rFonts w:asciiTheme="minorHAnsi" w:eastAsia="TimesNewRoman" w:hAnsiTheme="minorHAnsi" w:cs="Arial"/>
          <w:sz w:val="22"/>
          <w:szCs w:val="22"/>
        </w:rPr>
        <w:t>ą</w:t>
      </w:r>
      <w:r w:rsidRPr="00566BD5">
        <w:rPr>
          <w:rFonts w:asciiTheme="minorHAnsi" w:hAnsiTheme="minorHAnsi" w:cs="Arial"/>
          <w:sz w:val="22"/>
          <w:szCs w:val="22"/>
        </w:rPr>
        <w:t>dzu Zamawiaj</w:t>
      </w:r>
      <w:r w:rsidRPr="00566BD5">
        <w:rPr>
          <w:rFonts w:asciiTheme="minorHAnsi" w:eastAsia="TimesNewRoman" w:hAnsiTheme="minorHAnsi" w:cs="Arial"/>
          <w:sz w:val="22"/>
          <w:szCs w:val="22"/>
        </w:rPr>
        <w:t>ą</w:t>
      </w:r>
      <w:r w:rsidRPr="00566BD5">
        <w:rPr>
          <w:rFonts w:asciiTheme="minorHAnsi" w:hAnsiTheme="minorHAnsi" w:cs="Arial"/>
          <w:sz w:val="22"/>
          <w:szCs w:val="22"/>
        </w:rPr>
        <w:t>cy przechowuje na rachunku bankowym.</w:t>
      </w:r>
    </w:p>
    <w:p w14:paraId="5F5C762F"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Wykonawca zobowiązany jest wnieść wadium na okres związania ofertą.</w:t>
      </w:r>
    </w:p>
    <w:p w14:paraId="792EC41C"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 xml:space="preserve">Zamawiający zwraca wadium wszystkim Wykonawcom niezwłocznie po wyborze oferty najkorzystniejszej lub unieważnieniu postępowania, z wyjątkiem Wykonawcy, którego oferta </w:t>
      </w:r>
      <w:r w:rsidRPr="00566BD5">
        <w:rPr>
          <w:rFonts w:asciiTheme="minorHAnsi" w:hAnsiTheme="minorHAnsi" w:cs="Arial"/>
          <w:sz w:val="22"/>
          <w:szCs w:val="22"/>
        </w:rPr>
        <w:lastRenderedPageBreak/>
        <w:t>została wybrana jako najkorzystniejsza, z zastrzeżeniem art. 46 ust. 4a ustawy Prawo zamówień publicznych (Dz. U. z 2013  poz. 907, z późn. zm.).</w:t>
      </w:r>
    </w:p>
    <w:p w14:paraId="12265A9D"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Wykonawcy, którego oferta została wybrana jako najkorzystniejsza, Zamawiający zwraca wadium niezwłocznie po zawarciu umowy w sprawie zamówienia publicznego.</w:t>
      </w:r>
    </w:p>
    <w:p w14:paraId="646EF700"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Zamawiający zwraca niezwłocznie wadium, na wniosek Wykonawcy, który wycofał ofertę przed upływem terminu składania ofert.</w:t>
      </w:r>
    </w:p>
    <w:p w14:paraId="10069D29" w14:textId="77777777"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Zamawiający żąda ponownego wniesienia wadium przez Wykonawcę, któremu zwrócono wadium na podstawie art. 46 ust. 1 ustawy Prawo zamówień publicznych (Dz. U. z 2013 r.  poz. 907, z późn. zm.), jeżeli w wyniku rozstrzygnięcia odwołania jego oferta została wybrana jako najkorzystniejsza. Wykonawca wnosi wadium w terminie określonym przez Zamawiającego.</w:t>
      </w:r>
    </w:p>
    <w:p w14:paraId="68C7DF6C" w14:textId="78276923" w:rsidR="00566BD5" w:rsidRPr="00566BD5" w:rsidRDefault="00967085" w:rsidP="00566BD5">
      <w:pPr>
        <w:pStyle w:val="Akapitzlist"/>
        <w:numPr>
          <w:ilvl w:val="2"/>
          <w:numId w:val="37"/>
        </w:numPr>
        <w:ind w:left="360"/>
        <w:jc w:val="both"/>
        <w:rPr>
          <w:rFonts w:asciiTheme="minorHAnsi" w:hAnsiTheme="minorHAnsi"/>
          <w:sz w:val="22"/>
          <w:szCs w:val="22"/>
        </w:rPr>
      </w:pPr>
      <w:r w:rsidRPr="00566BD5">
        <w:rPr>
          <w:rFonts w:asciiTheme="minorHAnsi" w:hAnsiTheme="minorHAnsi" w:cs="Arial"/>
          <w:sz w:val="22"/>
          <w:szCs w:val="22"/>
        </w:rPr>
        <w:t>Je</w:t>
      </w:r>
      <w:r w:rsidRPr="00566BD5">
        <w:rPr>
          <w:rFonts w:asciiTheme="minorHAnsi" w:eastAsia="TimesNewRoman" w:hAnsiTheme="minorHAnsi" w:cs="Arial"/>
          <w:sz w:val="22"/>
          <w:szCs w:val="22"/>
        </w:rPr>
        <w:t>ż</w:t>
      </w:r>
      <w:r w:rsidRPr="00566BD5">
        <w:rPr>
          <w:rFonts w:asciiTheme="minorHAnsi" w:hAnsiTheme="minorHAnsi" w:cs="Arial"/>
          <w:sz w:val="22"/>
          <w:szCs w:val="22"/>
        </w:rPr>
        <w:t>eli wadium wniesiono w pieni</w:t>
      </w:r>
      <w:r w:rsidRPr="00566BD5">
        <w:rPr>
          <w:rFonts w:asciiTheme="minorHAnsi" w:eastAsia="TimesNewRoman" w:hAnsiTheme="minorHAnsi" w:cs="Arial"/>
          <w:sz w:val="22"/>
          <w:szCs w:val="22"/>
        </w:rPr>
        <w:t>ą</w:t>
      </w:r>
      <w:r w:rsidRPr="00566BD5">
        <w:rPr>
          <w:rFonts w:asciiTheme="minorHAnsi" w:hAnsiTheme="minorHAnsi" w:cs="Arial"/>
          <w:sz w:val="22"/>
          <w:szCs w:val="22"/>
        </w:rPr>
        <w:t>dzu, Zamawiaj</w:t>
      </w:r>
      <w:r w:rsidRPr="00566BD5">
        <w:rPr>
          <w:rFonts w:asciiTheme="minorHAnsi" w:eastAsia="TimesNewRoman" w:hAnsiTheme="minorHAnsi" w:cs="Arial"/>
          <w:sz w:val="22"/>
          <w:szCs w:val="22"/>
        </w:rPr>
        <w:t>ą</w:t>
      </w:r>
      <w:r w:rsidRPr="00566BD5">
        <w:rPr>
          <w:rFonts w:asciiTheme="minorHAnsi" w:hAnsiTheme="minorHAnsi" w:cs="Arial"/>
          <w:sz w:val="22"/>
          <w:szCs w:val="22"/>
        </w:rPr>
        <w:t>cy zwraca je wraz z odsetkami wynikaj</w:t>
      </w:r>
      <w:r w:rsidRPr="00566BD5">
        <w:rPr>
          <w:rFonts w:asciiTheme="minorHAnsi" w:eastAsia="TimesNewRoman" w:hAnsiTheme="minorHAnsi" w:cs="Arial"/>
          <w:sz w:val="22"/>
          <w:szCs w:val="22"/>
        </w:rPr>
        <w:t>ą</w:t>
      </w:r>
      <w:r w:rsidRPr="00566BD5">
        <w:rPr>
          <w:rFonts w:asciiTheme="minorHAnsi" w:hAnsiTheme="minorHAnsi" w:cs="Arial"/>
          <w:sz w:val="22"/>
          <w:szCs w:val="22"/>
        </w:rPr>
        <w:t>cymi z</w:t>
      </w:r>
      <w:r w:rsidR="00A661F7">
        <w:rPr>
          <w:rFonts w:asciiTheme="minorHAnsi" w:hAnsiTheme="minorHAnsi" w:cs="Arial"/>
          <w:sz w:val="22"/>
          <w:szCs w:val="22"/>
        </w:rPr>
        <w:t> </w:t>
      </w:r>
      <w:r w:rsidRPr="00566BD5">
        <w:rPr>
          <w:rFonts w:asciiTheme="minorHAnsi" w:hAnsiTheme="minorHAnsi" w:cs="Arial"/>
          <w:sz w:val="22"/>
          <w:szCs w:val="22"/>
        </w:rPr>
        <w:t>umowy rachunku bankowego, na którym było ono przechowywane, pomniejszone o koszty prowadzenia rachunku bankowego oraz prowizji bankowej za przelew pieni</w:t>
      </w:r>
      <w:r w:rsidRPr="00566BD5">
        <w:rPr>
          <w:rFonts w:asciiTheme="minorHAnsi" w:eastAsia="TimesNewRoman" w:hAnsiTheme="minorHAnsi" w:cs="Arial"/>
          <w:sz w:val="22"/>
          <w:szCs w:val="22"/>
        </w:rPr>
        <w:t>ę</w:t>
      </w:r>
      <w:r w:rsidRPr="00566BD5">
        <w:rPr>
          <w:rFonts w:asciiTheme="minorHAnsi" w:hAnsiTheme="minorHAnsi" w:cs="Arial"/>
          <w:sz w:val="22"/>
          <w:szCs w:val="22"/>
        </w:rPr>
        <w:t>dzy na rachunek bankowy wskazany przez Wykonawc</w:t>
      </w:r>
      <w:r w:rsidRPr="00566BD5">
        <w:rPr>
          <w:rFonts w:asciiTheme="minorHAnsi" w:eastAsia="TimesNewRoman" w:hAnsiTheme="minorHAnsi" w:cs="Arial"/>
          <w:sz w:val="22"/>
          <w:szCs w:val="22"/>
        </w:rPr>
        <w:t>ę</w:t>
      </w:r>
      <w:r w:rsidRPr="00566BD5">
        <w:rPr>
          <w:rFonts w:asciiTheme="minorHAnsi" w:hAnsiTheme="minorHAnsi" w:cs="Arial"/>
          <w:sz w:val="22"/>
          <w:szCs w:val="22"/>
        </w:rPr>
        <w:t>.</w:t>
      </w:r>
    </w:p>
    <w:p w14:paraId="56D30E8C" w14:textId="6CDCBBB8" w:rsidR="00566BD5" w:rsidRPr="00667638" w:rsidRDefault="00967085">
      <w:pPr>
        <w:pStyle w:val="Akapitzlist"/>
        <w:numPr>
          <w:ilvl w:val="2"/>
          <w:numId w:val="37"/>
        </w:numPr>
        <w:tabs>
          <w:tab w:val="num" w:pos="822"/>
        </w:tabs>
        <w:ind w:left="360"/>
        <w:jc w:val="both"/>
        <w:rPr>
          <w:rFonts w:asciiTheme="minorHAnsi" w:hAnsiTheme="minorHAnsi"/>
          <w:sz w:val="22"/>
          <w:szCs w:val="22"/>
        </w:rPr>
      </w:pPr>
      <w:r w:rsidRPr="00566BD5">
        <w:rPr>
          <w:rFonts w:asciiTheme="minorHAnsi" w:hAnsiTheme="minorHAnsi" w:cs="Arial"/>
          <w:sz w:val="22"/>
          <w:szCs w:val="22"/>
        </w:rPr>
        <w:t>Zamawiający zatrzymuje wadium wraz z odsetkami, jeżeli Wykonawca w odpowiedzi na wezwanie, o którym mowa w art. 26 ust. 3 ustawy Prawo zamówień publicznych (Dz. U. z 2013 r.  poz. 907 z</w:t>
      </w:r>
      <w:r w:rsidR="00A661F7">
        <w:rPr>
          <w:rFonts w:asciiTheme="minorHAnsi" w:hAnsiTheme="minorHAnsi" w:cs="Arial"/>
          <w:sz w:val="22"/>
          <w:szCs w:val="22"/>
        </w:rPr>
        <w:t> </w:t>
      </w:r>
      <w:r w:rsidRPr="00667638">
        <w:rPr>
          <w:rFonts w:asciiTheme="minorHAnsi" w:hAnsiTheme="minorHAnsi" w:cs="Arial"/>
          <w:sz w:val="22"/>
          <w:szCs w:val="22"/>
        </w:rPr>
        <w:t>późn. zm.), z przyczyn leżących po jego stronie nie złożył dokumentów lub oświadczeń, o których mowa w art. 25 ust. 1, pełnomocnictw, listy podmiotów należących do tej samej grupy kapitałowej, o której mowa w art. 24 ust.2 pkt 5, lub informacji o tym, że nie należy do grupy kapitałowej, lub nie wyraził zgody na poprawienie omyłki, o której mowa w art. 87 ust.2 pkt 3, co powodowało brak możliwości wybrania oferty złożonej przez wykonawcę jako najkorzystniejszej.</w:t>
      </w:r>
    </w:p>
    <w:p w14:paraId="79E1E24E" w14:textId="77777777" w:rsidR="00967085" w:rsidRPr="00566BD5" w:rsidRDefault="00967085" w:rsidP="00566BD5">
      <w:pPr>
        <w:pStyle w:val="Akapitzlist"/>
        <w:numPr>
          <w:ilvl w:val="2"/>
          <w:numId w:val="37"/>
        </w:numPr>
        <w:tabs>
          <w:tab w:val="num" w:pos="822"/>
        </w:tabs>
        <w:ind w:left="360"/>
        <w:jc w:val="both"/>
        <w:rPr>
          <w:rFonts w:asciiTheme="minorHAnsi" w:hAnsiTheme="minorHAnsi"/>
          <w:sz w:val="22"/>
          <w:szCs w:val="22"/>
        </w:rPr>
      </w:pPr>
      <w:r w:rsidRPr="00566BD5">
        <w:rPr>
          <w:rFonts w:asciiTheme="minorHAnsi" w:hAnsiTheme="minorHAnsi" w:cs="Arial"/>
          <w:b/>
          <w:sz w:val="22"/>
          <w:szCs w:val="22"/>
        </w:rPr>
        <w:t>Zamawiający zatrzymuje wadium wraz z odsetkami, jeżeli Wykonawca, którego oferta została wybrana:</w:t>
      </w:r>
    </w:p>
    <w:p w14:paraId="69B3B52E" w14:textId="77777777" w:rsidR="00967085" w:rsidRPr="00566BD5" w:rsidRDefault="00967085" w:rsidP="00967085">
      <w:pPr>
        <w:pStyle w:val="Nagwek2"/>
        <w:numPr>
          <w:ilvl w:val="0"/>
          <w:numId w:val="0"/>
        </w:numPr>
        <w:ind w:left="822"/>
        <w:jc w:val="both"/>
        <w:rPr>
          <w:rFonts w:asciiTheme="minorHAnsi" w:hAnsiTheme="minorHAnsi" w:cs="Arial"/>
          <w:b/>
          <w:sz w:val="22"/>
          <w:szCs w:val="22"/>
          <w:lang w:val="pl-PL"/>
        </w:rPr>
      </w:pPr>
      <w:r w:rsidRPr="00566BD5">
        <w:rPr>
          <w:rFonts w:asciiTheme="minorHAnsi" w:hAnsiTheme="minorHAnsi" w:cs="Arial"/>
          <w:b/>
          <w:sz w:val="22"/>
          <w:szCs w:val="22"/>
          <w:lang w:val="pl-PL"/>
        </w:rPr>
        <w:t xml:space="preserve">- odmówił podpisania umowy w sprawie zamówienia publicznego na warunkach określonych w ofercie; </w:t>
      </w:r>
    </w:p>
    <w:p w14:paraId="2E3AA6D0" w14:textId="77777777" w:rsidR="00967085" w:rsidRPr="00566BD5" w:rsidRDefault="00967085" w:rsidP="00967085">
      <w:pPr>
        <w:pStyle w:val="Nagwek2"/>
        <w:numPr>
          <w:ilvl w:val="0"/>
          <w:numId w:val="0"/>
        </w:numPr>
        <w:tabs>
          <w:tab w:val="num" w:pos="822"/>
        </w:tabs>
        <w:ind w:left="822"/>
        <w:jc w:val="both"/>
        <w:rPr>
          <w:rFonts w:asciiTheme="minorHAnsi" w:hAnsiTheme="minorHAnsi" w:cs="Arial"/>
          <w:b/>
          <w:sz w:val="22"/>
          <w:szCs w:val="22"/>
          <w:lang w:val="pl-PL"/>
        </w:rPr>
      </w:pPr>
      <w:r w:rsidRPr="00566BD5">
        <w:rPr>
          <w:rFonts w:asciiTheme="minorHAnsi" w:hAnsiTheme="minorHAnsi" w:cs="Arial"/>
          <w:b/>
          <w:sz w:val="22"/>
          <w:szCs w:val="22"/>
          <w:lang w:val="pl-PL"/>
        </w:rPr>
        <w:t>- zawarcie umowy w sprawie zamówienia publicznego stało się niemożliwe z przyczyn leżących po stronie wykonawcy.</w:t>
      </w:r>
    </w:p>
    <w:p w14:paraId="1B1E5221" w14:textId="77777777" w:rsidR="00967085" w:rsidRPr="00566BD5" w:rsidRDefault="00967085" w:rsidP="00967085">
      <w:pPr>
        <w:pStyle w:val="Nagwek6"/>
        <w:numPr>
          <w:ilvl w:val="0"/>
          <w:numId w:val="0"/>
        </w:numPr>
        <w:rPr>
          <w:rFonts w:asciiTheme="minorHAnsi" w:hAnsiTheme="minorHAnsi" w:cs="Arial"/>
          <w:b/>
          <w:sz w:val="22"/>
          <w:szCs w:val="22"/>
          <w:u w:val="none"/>
        </w:rPr>
      </w:pPr>
      <w:r w:rsidRPr="00566BD5">
        <w:rPr>
          <w:rFonts w:asciiTheme="minorHAnsi" w:hAnsiTheme="minorHAnsi" w:cs="Arial"/>
          <w:b/>
          <w:sz w:val="22"/>
          <w:szCs w:val="22"/>
          <w:u w:val="none"/>
        </w:rPr>
        <w:t>XVIII.</w:t>
      </w:r>
      <w:r w:rsidRPr="00566BD5">
        <w:rPr>
          <w:rFonts w:asciiTheme="minorHAnsi" w:hAnsiTheme="minorHAnsi" w:cs="Arial"/>
          <w:b/>
          <w:sz w:val="22"/>
          <w:szCs w:val="22"/>
          <w:u w:val="none"/>
        </w:rPr>
        <w:tab/>
        <w:t>POUCZENIE O ŚRODKACH OCHRONY PRAWNEJ PRZYSŁUGUJĄCYCH WYKONAWCY W TOKU POSTĘPOWANIA O UDZIELENIE ZAMÓWIENIA.</w:t>
      </w:r>
    </w:p>
    <w:p w14:paraId="75418A49" w14:textId="77777777" w:rsidR="00967085" w:rsidRPr="00566BD5" w:rsidRDefault="00967085" w:rsidP="00967085">
      <w:pPr>
        <w:rPr>
          <w:rFonts w:asciiTheme="minorHAnsi" w:hAnsiTheme="minorHAnsi" w:cs="Arial"/>
          <w:sz w:val="22"/>
          <w:szCs w:val="22"/>
        </w:rPr>
      </w:pPr>
    </w:p>
    <w:p w14:paraId="6E630B9A" w14:textId="77777777" w:rsidR="00967085" w:rsidRPr="00566BD5" w:rsidRDefault="00967085" w:rsidP="00967085">
      <w:pPr>
        <w:ind w:left="415"/>
        <w:jc w:val="both"/>
        <w:rPr>
          <w:rFonts w:asciiTheme="minorHAnsi" w:hAnsiTheme="minorHAnsi" w:cs="Arial"/>
          <w:sz w:val="22"/>
          <w:szCs w:val="22"/>
        </w:rPr>
      </w:pPr>
      <w:r w:rsidRPr="00566BD5">
        <w:rPr>
          <w:rFonts w:asciiTheme="minorHAnsi" w:hAnsiTheme="minorHAnsi" w:cs="Arial"/>
          <w:sz w:val="22"/>
          <w:szCs w:val="22"/>
        </w:rPr>
        <w:t xml:space="preserve">Wobec czynności podjętych przez Zamawiającego w toku postępowania oraz </w:t>
      </w:r>
      <w:r w:rsidRPr="00566BD5">
        <w:rPr>
          <w:rFonts w:asciiTheme="minorHAnsi" w:hAnsiTheme="minorHAnsi" w:cs="Arial"/>
          <w:sz w:val="22"/>
          <w:szCs w:val="22"/>
        </w:rPr>
        <w:br/>
        <w:t>w przypadku zaniechania przez Zamawiającego czynności, do której jest obowiązany na podstawie Ustawy, można wnieść  odwołanie zgodnie z Działem VI – rozdział 1 i 2 Ustawy Prawo Zamówień Publicznych.</w:t>
      </w:r>
    </w:p>
    <w:p w14:paraId="68C1012A" w14:textId="77777777" w:rsidR="00967085" w:rsidRPr="00566BD5" w:rsidRDefault="00967085" w:rsidP="00967085">
      <w:pPr>
        <w:pStyle w:val="Nagwek4"/>
        <w:rPr>
          <w:rFonts w:asciiTheme="minorHAnsi" w:hAnsiTheme="minorHAnsi" w:cs="Arial"/>
          <w:sz w:val="22"/>
          <w:szCs w:val="22"/>
        </w:rPr>
      </w:pPr>
      <w:r w:rsidRPr="00566BD5">
        <w:rPr>
          <w:rFonts w:asciiTheme="minorHAnsi" w:hAnsiTheme="minorHAnsi" w:cs="Arial"/>
          <w:sz w:val="22"/>
          <w:szCs w:val="22"/>
        </w:rPr>
        <w:t xml:space="preserve">   </w:t>
      </w:r>
    </w:p>
    <w:p w14:paraId="4F568997" w14:textId="77777777" w:rsidR="00967085" w:rsidRPr="00566BD5" w:rsidRDefault="00967085" w:rsidP="00967085">
      <w:pPr>
        <w:pStyle w:val="Nagwek6"/>
        <w:numPr>
          <w:ilvl w:val="0"/>
          <w:numId w:val="0"/>
        </w:numPr>
        <w:ind w:left="510" w:hanging="510"/>
        <w:rPr>
          <w:rFonts w:asciiTheme="minorHAnsi" w:hAnsiTheme="minorHAnsi" w:cs="Arial"/>
          <w:b/>
          <w:sz w:val="22"/>
          <w:szCs w:val="22"/>
          <w:u w:val="none"/>
        </w:rPr>
      </w:pPr>
      <w:r w:rsidRPr="00566BD5">
        <w:rPr>
          <w:rFonts w:asciiTheme="minorHAnsi" w:hAnsiTheme="minorHAnsi" w:cs="Arial"/>
          <w:b/>
          <w:sz w:val="22"/>
          <w:szCs w:val="22"/>
          <w:u w:val="none"/>
        </w:rPr>
        <w:t>XIX.</w:t>
      </w:r>
      <w:r w:rsidRPr="00566BD5">
        <w:rPr>
          <w:rFonts w:asciiTheme="minorHAnsi" w:hAnsiTheme="minorHAnsi" w:cs="Arial"/>
          <w:b/>
          <w:sz w:val="22"/>
          <w:szCs w:val="22"/>
          <w:u w:val="none"/>
        </w:rPr>
        <w:tab/>
        <w:t>INFORMACJE DODATKOWE.</w:t>
      </w:r>
    </w:p>
    <w:p w14:paraId="45E93DD2" w14:textId="77777777" w:rsidR="00967085" w:rsidRPr="00566BD5" w:rsidRDefault="00967085" w:rsidP="00525D8D">
      <w:pPr>
        <w:numPr>
          <w:ilvl w:val="0"/>
          <w:numId w:val="25"/>
        </w:numPr>
        <w:rPr>
          <w:rFonts w:asciiTheme="minorHAnsi" w:hAnsiTheme="minorHAnsi" w:cs="Arial"/>
          <w:sz w:val="22"/>
          <w:szCs w:val="22"/>
        </w:rPr>
      </w:pPr>
      <w:r w:rsidRPr="00566BD5">
        <w:rPr>
          <w:rFonts w:asciiTheme="minorHAnsi" w:hAnsiTheme="minorHAnsi" w:cs="Arial"/>
          <w:sz w:val="22"/>
          <w:szCs w:val="22"/>
        </w:rPr>
        <w:t xml:space="preserve">Zamawiający dopuszcza składania ofert częściowych. </w:t>
      </w:r>
    </w:p>
    <w:p w14:paraId="1FF58492" w14:textId="77777777" w:rsidR="00967085" w:rsidRPr="00566BD5" w:rsidRDefault="00967085" w:rsidP="00525D8D">
      <w:pPr>
        <w:numPr>
          <w:ilvl w:val="0"/>
          <w:numId w:val="25"/>
        </w:numPr>
        <w:tabs>
          <w:tab w:val="left" w:pos="737"/>
          <w:tab w:val="left" w:pos="907"/>
        </w:tabs>
        <w:jc w:val="both"/>
        <w:rPr>
          <w:rFonts w:asciiTheme="minorHAnsi" w:hAnsiTheme="minorHAnsi" w:cs="Arial"/>
          <w:sz w:val="22"/>
          <w:szCs w:val="22"/>
        </w:rPr>
      </w:pPr>
      <w:r w:rsidRPr="00566BD5">
        <w:rPr>
          <w:rFonts w:asciiTheme="minorHAnsi" w:hAnsiTheme="minorHAnsi" w:cs="Arial"/>
          <w:sz w:val="22"/>
          <w:szCs w:val="22"/>
        </w:rPr>
        <w:t>Zamawiający nie dopuszcza składania ofert wariantowych.</w:t>
      </w:r>
    </w:p>
    <w:p w14:paraId="28EBA25E" w14:textId="77777777" w:rsidR="00967085" w:rsidRPr="00566BD5" w:rsidRDefault="00967085" w:rsidP="00525D8D">
      <w:pPr>
        <w:pStyle w:val="Standard"/>
        <w:numPr>
          <w:ilvl w:val="0"/>
          <w:numId w:val="25"/>
        </w:numPr>
        <w:jc w:val="both"/>
        <w:rPr>
          <w:rFonts w:asciiTheme="minorHAnsi" w:hAnsiTheme="minorHAnsi" w:cs="Arial"/>
          <w:sz w:val="22"/>
          <w:szCs w:val="22"/>
          <w:lang w:eastAsia="ar-SA"/>
        </w:rPr>
      </w:pPr>
      <w:r w:rsidRPr="00566BD5">
        <w:rPr>
          <w:rFonts w:asciiTheme="minorHAnsi" w:hAnsiTheme="minorHAnsi" w:cs="Arial"/>
          <w:sz w:val="22"/>
          <w:szCs w:val="22"/>
        </w:rPr>
        <w:t>Zamawiający nie przewiduje zamówień uzupełniających, o których mowa w art. 67 ust. 1 pkt 6 ustawy Pzp.</w:t>
      </w:r>
    </w:p>
    <w:p w14:paraId="72C0B501" w14:textId="77777777" w:rsidR="00967085" w:rsidRPr="00566BD5" w:rsidRDefault="00967085" w:rsidP="00525D8D">
      <w:pPr>
        <w:numPr>
          <w:ilvl w:val="0"/>
          <w:numId w:val="25"/>
        </w:numPr>
        <w:tabs>
          <w:tab w:val="left" w:pos="5670"/>
          <w:tab w:val="left" w:leader="dot" w:pos="8505"/>
        </w:tabs>
        <w:jc w:val="both"/>
        <w:rPr>
          <w:rFonts w:asciiTheme="minorHAnsi" w:hAnsiTheme="minorHAnsi" w:cs="Arial"/>
          <w:sz w:val="22"/>
          <w:szCs w:val="22"/>
        </w:rPr>
      </w:pPr>
      <w:r w:rsidRPr="00566BD5">
        <w:rPr>
          <w:rFonts w:asciiTheme="minorHAnsi" w:hAnsiTheme="minorHAnsi" w:cs="Arial"/>
          <w:sz w:val="22"/>
          <w:szCs w:val="22"/>
        </w:rPr>
        <w:t>Zamawiający nie przewiduje aukcji elektronicznej w niniejszym postępowaniu, zawarcia umowy ramowej czy ustanowienia dynamicznego systemu zakupów.</w:t>
      </w:r>
    </w:p>
    <w:p w14:paraId="65ECE4CB" w14:textId="77777777" w:rsidR="00967085" w:rsidRPr="00566BD5" w:rsidRDefault="00967085" w:rsidP="00967085">
      <w:pPr>
        <w:pStyle w:val="Nagwek4"/>
        <w:jc w:val="both"/>
        <w:rPr>
          <w:rFonts w:asciiTheme="minorHAnsi" w:hAnsiTheme="minorHAnsi" w:cs="Arial"/>
          <w:sz w:val="22"/>
          <w:szCs w:val="22"/>
        </w:rPr>
      </w:pPr>
    </w:p>
    <w:p w14:paraId="4C121C48" w14:textId="77777777" w:rsidR="00967085" w:rsidRPr="00566BD5" w:rsidRDefault="00967085" w:rsidP="00967085">
      <w:pPr>
        <w:pStyle w:val="Nagwek4"/>
        <w:ind w:left="426" w:hanging="426"/>
        <w:jc w:val="both"/>
        <w:rPr>
          <w:rFonts w:asciiTheme="minorHAnsi" w:hAnsiTheme="minorHAnsi" w:cs="Arial"/>
          <w:sz w:val="22"/>
          <w:szCs w:val="22"/>
        </w:rPr>
      </w:pPr>
      <w:r w:rsidRPr="00566BD5">
        <w:rPr>
          <w:rFonts w:asciiTheme="minorHAnsi" w:hAnsiTheme="minorHAnsi" w:cs="Arial"/>
          <w:sz w:val="22"/>
          <w:szCs w:val="22"/>
        </w:rPr>
        <w:t>XX. POSTANOWIENIA DOTYCZĄCE JAWNOŚCI PROTOKOŁU POSTĘPOWANIA O UDZIELENIE ZAMÓWIENIA</w:t>
      </w:r>
    </w:p>
    <w:p w14:paraId="6DD3DC81" w14:textId="77777777" w:rsidR="00967085" w:rsidRPr="00566BD5" w:rsidRDefault="00967085" w:rsidP="00967085">
      <w:pPr>
        <w:rPr>
          <w:rFonts w:asciiTheme="minorHAnsi" w:hAnsiTheme="minorHAnsi" w:cs="Arial"/>
          <w:sz w:val="22"/>
          <w:szCs w:val="22"/>
        </w:rPr>
      </w:pPr>
    </w:p>
    <w:p w14:paraId="73BF45B5"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Oferty, opinie biegłych, oświadczenia, zawiadomienia, wnioski, inne dokumenty i informacje składane przez Zamawiającego i Wykonawców oraz umowa w sprawie zamówienia publicznego stanowią załączniki do protokołu postępowania.</w:t>
      </w:r>
    </w:p>
    <w:p w14:paraId="0BE232E8"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Protokół wraz z załącznikami jest jawny. Załączniki do protokołu udostępnia się po dokonaniu wyboru najkorzystniejszej oferty lub unieważnieniu postępowania.</w:t>
      </w:r>
    </w:p>
    <w:p w14:paraId="7FC7B562"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Oferty są jawne od chwili ich otwarcia, a wnioski o dopuszczenie do udziału w postępowaniu po upływie terminu ich składania.</w:t>
      </w:r>
    </w:p>
    <w:p w14:paraId="2B867F44"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lastRenderedPageBreak/>
        <w:t>Zamawiający na wniosek Wykonawcy prześle pisemnie, faksem lub drogą e-mailową kopię protokołu.</w:t>
      </w:r>
    </w:p>
    <w:p w14:paraId="61CD278C" w14:textId="77777777" w:rsidR="00967085" w:rsidRPr="00566BD5" w:rsidRDefault="00967085" w:rsidP="00525D8D">
      <w:pPr>
        <w:pStyle w:val="Tekstpodstawowywcity3"/>
        <w:numPr>
          <w:ilvl w:val="0"/>
          <w:numId w:val="20"/>
        </w:numPr>
        <w:rPr>
          <w:rFonts w:asciiTheme="minorHAnsi" w:hAnsiTheme="minorHAnsi" w:cs="Arial"/>
          <w:sz w:val="22"/>
          <w:szCs w:val="22"/>
        </w:rPr>
      </w:pPr>
      <w:r w:rsidRPr="00566BD5">
        <w:rPr>
          <w:rFonts w:asciiTheme="minorHAnsi" w:hAnsiTheme="minorHAnsi" w:cs="Arial"/>
          <w:sz w:val="22"/>
          <w:szCs w:val="22"/>
        </w:rPr>
        <w:t>Ujawnienie treści protokołu wraz z załącznikami odbywać się będzie wg następujących zasad:</w:t>
      </w:r>
    </w:p>
    <w:p w14:paraId="16730984" w14:textId="77777777" w:rsidR="00967085" w:rsidRPr="00566BD5" w:rsidRDefault="00967085" w:rsidP="00525D8D">
      <w:pPr>
        <w:pStyle w:val="Tekstpodstawowywcity3"/>
        <w:numPr>
          <w:ilvl w:val="2"/>
          <w:numId w:val="21"/>
        </w:numPr>
        <w:tabs>
          <w:tab w:val="clear" w:pos="396"/>
          <w:tab w:val="clear" w:pos="510"/>
          <w:tab w:val="clear" w:pos="680"/>
          <w:tab w:val="clear" w:pos="793"/>
          <w:tab w:val="clear" w:pos="907"/>
          <w:tab w:val="clear" w:pos="1020"/>
          <w:tab w:val="left" w:pos="851"/>
          <w:tab w:val="left" w:pos="1418"/>
        </w:tabs>
        <w:rPr>
          <w:rFonts w:asciiTheme="minorHAnsi" w:hAnsiTheme="minorHAnsi" w:cs="Arial"/>
          <w:sz w:val="22"/>
          <w:szCs w:val="22"/>
        </w:rPr>
      </w:pPr>
      <w:r w:rsidRPr="00566BD5">
        <w:rPr>
          <w:rFonts w:asciiTheme="minorHAnsi" w:hAnsiTheme="minorHAnsi" w:cs="Arial"/>
          <w:sz w:val="22"/>
          <w:szCs w:val="22"/>
        </w:rPr>
        <w:t>Zamawiający udostępnia wskazane dokumenty po złożeniu pisemnego wniosku,</w:t>
      </w:r>
    </w:p>
    <w:p w14:paraId="5640D6C2" w14:textId="77777777" w:rsidR="00967085" w:rsidRPr="00566BD5" w:rsidRDefault="00967085" w:rsidP="00525D8D">
      <w:pPr>
        <w:pStyle w:val="Tekstpodstawowywcity3"/>
        <w:numPr>
          <w:ilvl w:val="2"/>
          <w:numId w:val="22"/>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Zamawiający wyznacza termin, miejsce oraz zakres udostępnionych dokumentów i informacji,</w:t>
      </w:r>
    </w:p>
    <w:p w14:paraId="107BA719" w14:textId="77777777" w:rsidR="00967085" w:rsidRPr="00566BD5" w:rsidRDefault="00967085" w:rsidP="00525D8D">
      <w:pPr>
        <w:pStyle w:val="Tekstpodstawowywcity3"/>
        <w:numPr>
          <w:ilvl w:val="0"/>
          <w:numId w:val="23"/>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Zamawiający wyznacza członka komisji, w którego obecności dokonana zostanie czynność przeglądania,</w:t>
      </w:r>
    </w:p>
    <w:p w14:paraId="72C61CA8" w14:textId="77777777" w:rsidR="00967085" w:rsidRPr="00566BD5" w:rsidRDefault="00967085" w:rsidP="00525D8D">
      <w:pPr>
        <w:pStyle w:val="Tekstpodstawowywcity3"/>
        <w:numPr>
          <w:ilvl w:val="0"/>
          <w:numId w:val="24"/>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Udostępnienie może mieć miejsce w siedzibie Zamawiającego oraz w czasie godzin jego pracy – urzędowania.</w:t>
      </w:r>
    </w:p>
    <w:p w14:paraId="35464A2D" w14:textId="77777777" w:rsidR="00967085" w:rsidRPr="00566BD5" w:rsidRDefault="00967085" w:rsidP="00525D8D">
      <w:pPr>
        <w:pStyle w:val="Tekstpodstawowywcity3"/>
        <w:numPr>
          <w:ilvl w:val="0"/>
          <w:numId w:val="20"/>
        </w:numPr>
        <w:tabs>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rPr>
          <w:rFonts w:asciiTheme="minorHAnsi" w:hAnsiTheme="minorHAnsi" w:cs="Arial"/>
          <w:sz w:val="22"/>
          <w:szCs w:val="22"/>
        </w:rPr>
      </w:pPr>
      <w:r w:rsidRPr="00566BD5">
        <w:rPr>
          <w:rFonts w:asciiTheme="minorHAnsi" w:hAnsiTheme="minorHAnsi" w:cs="Arial"/>
          <w:sz w:val="22"/>
          <w:szCs w:val="22"/>
        </w:rPr>
        <w:t>W sprawach nieuregulowanych zastosowanie mają przepisy Ustawy Prawo zamówień publicznych.</w:t>
      </w:r>
    </w:p>
    <w:p w14:paraId="64985E9C" w14:textId="77777777" w:rsidR="00967085" w:rsidRPr="00566BD5" w:rsidRDefault="00967085" w:rsidP="00967085">
      <w:pPr>
        <w:pStyle w:val="Tekstpodstawowywcity3"/>
        <w:tabs>
          <w:tab w:val="clear" w:pos="340"/>
          <w:tab w:val="clear" w:pos="396"/>
          <w:tab w:val="clear" w:pos="510"/>
          <w:tab w:val="clear" w:pos="680"/>
          <w:tab w:val="clear" w:pos="793"/>
          <w:tab w:val="clear" w:pos="907"/>
          <w:tab w:val="clear" w:pos="1020"/>
          <w:tab w:val="clear" w:pos="2154"/>
          <w:tab w:val="clear" w:pos="2381"/>
          <w:tab w:val="clear" w:pos="3742"/>
          <w:tab w:val="clear" w:pos="4082"/>
          <w:tab w:val="left" w:pos="284"/>
          <w:tab w:val="left" w:pos="851"/>
        </w:tabs>
        <w:ind w:left="0" w:firstLine="0"/>
        <w:rPr>
          <w:rFonts w:asciiTheme="minorHAnsi" w:hAnsiTheme="minorHAnsi" w:cs="Arial"/>
          <w:sz w:val="22"/>
          <w:szCs w:val="22"/>
        </w:rPr>
      </w:pPr>
    </w:p>
    <w:p w14:paraId="447284B4" w14:textId="77777777" w:rsidR="00967085" w:rsidRPr="00566BD5" w:rsidRDefault="00967085" w:rsidP="00967085">
      <w:pPr>
        <w:pStyle w:val="Nagwek4"/>
        <w:ind w:left="426" w:hanging="426"/>
        <w:jc w:val="both"/>
        <w:rPr>
          <w:rFonts w:asciiTheme="minorHAnsi" w:hAnsiTheme="minorHAnsi" w:cs="Arial"/>
          <w:sz w:val="22"/>
          <w:szCs w:val="22"/>
        </w:rPr>
      </w:pPr>
      <w:bookmarkStart w:id="1" w:name="_Toc169414382"/>
      <w:bookmarkStart w:id="2" w:name="_Toc171922701"/>
      <w:bookmarkStart w:id="3" w:name="_Toc194991178"/>
      <w:r w:rsidRPr="00566BD5">
        <w:rPr>
          <w:rFonts w:asciiTheme="minorHAnsi" w:hAnsiTheme="minorHAnsi" w:cs="Arial"/>
          <w:sz w:val="22"/>
          <w:szCs w:val="22"/>
        </w:rPr>
        <w:t>XXI.</w:t>
      </w:r>
      <w:r w:rsidRPr="00566BD5">
        <w:rPr>
          <w:rFonts w:asciiTheme="minorHAnsi" w:hAnsiTheme="minorHAnsi" w:cs="Arial"/>
          <w:sz w:val="22"/>
          <w:szCs w:val="22"/>
        </w:rPr>
        <w:tab/>
        <w:t xml:space="preserve"> INFORMACJA O PODWYKONAWCACH</w:t>
      </w:r>
      <w:bookmarkEnd w:id="1"/>
      <w:bookmarkEnd w:id="2"/>
      <w:bookmarkEnd w:id="3"/>
    </w:p>
    <w:p w14:paraId="7859B4CB"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 xml:space="preserve">Jeżeli Wykonawca zamierza wykonywać zamówienie z udziałem podwykonawców Zamawiający żąda wskazania w ofercie, w jakim zakresie (jaką część zamówienia) Wykonawca zamierza powierzyć wykonanie zamówienia podwykonawcom. </w:t>
      </w:r>
    </w:p>
    <w:p w14:paraId="2479D3EC"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 xml:space="preserve">W przypadku, o którym mowa w ust. 1. Wykonawca składa w ofercie oświadczenie wg wzoru stanowiącego </w:t>
      </w:r>
      <w:r w:rsidRPr="00566BD5">
        <w:rPr>
          <w:rFonts w:asciiTheme="minorHAnsi" w:hAnsiTheme="minorHAnsi" w:cs="Arial"/>
          <w:bCs/>
          <w:sz w:val="22"/>
          <w:szCs w:val="22"/>
          <w:lang w:val="pl-PL"/>
        </w:rPr>
        <w:t>załącznik Nr 9</w:t>
      </w:r>
      <w:r w:rsidRPr="00566BD5">
        <w:rPr>
          <w:rFonts w:asciiTheme="minorHAnsi" w:hAnsiTheme="minorHAnsi" w:cs="Arial"/>
          <w:b/>
          <w:bCs/>
          <w:sz w:val="22"/>
          <w:szCs w:val="22"/>
          <w:lang w:val="pl-PL"/>
        </w:rPr>
        <w:t xml:space="preserve"> </w:t>
      </w:r>
      <w:r w:rsidRPr="00566BD5">
        <w:rPr>
          <w:rFonts w:asciiTheme="minorHAnsi" w:hAnsiTheme="minorHAnsi" w:cs="Arial"/>
          <w:sz w:val="22"/>
          <w:szCs w:val="22"/>
          <w:lang w:val="pl-PL"/>
        </w:rPr>
        <w:t>do SIWZ.</w:t>
      </w:r>
    </w:p>
    <w:p w14:paraId="70C3C818"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W przypadku, o którym mowa w ust. 1. Zamawiający żąda podania przez Wykonawcę nazw (firm) podwykonawców, na których zasoby Wykonawca powołuje się na zasadach określonych w art. 26 ust. 2b, w celu wykazania spełniania warunków udziału w postępowaniu, o których mowa w art. 22 ust. 1 Ustawy Pzp, jeżeli ww. podwykonawcom Wykonawca zamierza powierzyć do realizacji części zamówienia,  wg wzoru stanowiącego załącznik Nr 7 do SIWZ.</w:t>
      </w:r>
      <w:r w:rsidRPr="00566BD5" w:rsidDel="003F6DCF">
        <w:rPr>
          <w:rFonts w:asciiTheme="minorHAnsi" w:hAnsiTheme="minorHAnsi" w:cs="Arial"/>
          <w:sz w:val="22"/>
          <w:szCs w:val="22"/>
          <w:lang w:val="pl-PL"/>
        </w:rPr>
        <w:t xml:space="preserve"> </w:t>
      </w:r>
      <w:r w:rsidRPr="00566BD5">
        <w:rPr>
          <w:rFonts w:asciiTheme="minorHAnsi" w:hAnsiTheme="minorHAnsi" w:cs="Arial"/>
          <w:sz w:val="22"/>
          <w:szCs w:val="22"/>
          <w:lang w:val="pl-PL"/>
        </w:rPr>
        <w:t xml:space="preserve">Zgodnie z art. 36b ust. 2 Pzp, jeżeli zmiana albo rezygnacja z podwykonawcy dotyczy podmiotu, na którego zasoby Wykonawca powoływał się, na zasadach określonych w art. 26 ust. 2b Pzp, w celu wykazania spełniania warunków udziału w postępowaniu, o których mowa w art. 22 ust. 1 Pzp, Wykonawca jest obowiązany wykazać Zamawiającemu, iż proponowany inny podwykonawca lub Wykonawca samodzielnie spełnia je w stopniu nie mniejszym niż wymagany w trakcie postępowania o udzielenie zamówienia. Jeżeli Wykonawca po ww. zmianie lub rezygnacji podwykonawcy, na którego zasoby Wykonawca powoływał się, na zasadach określonych w art. 26 ust. 2b, w celu wykazania spełniania warunków udziału w postępowaniu, o których mowa w art. 22 ust. 1, nie wykaże Zamawiającemu, iż proponowany inny podwykonawca lub Wykonawca samodzielnie spełnia warunki udziału w postępowaniu, o których mowa w art. 22 ust. 1 lub spełnia je w stopniu mniejszym niż wymagany w trakcie postępowania o udzielenie zamówienia- Zamawiający ma prawo odstąpienia od umowy z Wykonawcą. </w:t>
      </w:r>
    </w:p>
    <w:p w14:paraId="21E025E0" w14:textId="77777777" w:rsidR="00967085" w:rsidRPr="00566BD5" w:rsidRDefault="00967085" w:rsidP="002F1488">
      <w:pPr>
        <w:pStyle w:val="Tekstpodstawowywcity"/>
        <w:widowControl w:val="0"/>
        <w:numPr>
          <w:ilvl w:val="0"/>
          <w:numId w:val="31"/>
        </w:numPr>
        <w:tabs>
          <w:tab w:val="left" w:pos="709"/>
        </w:tabs>
        <w:autoSpaceDE w:val="0"/>
        <w:spacing w:before="120"/>
        <w:rPr>
          <w:rFonts w:asciiTheme="minorHAnsi" w:hAnsiTheme="minorHAnsi" w:cs="Arial"/>
          <w:sz w:val="22"/>
          <w:szCs w:val="22"/>
          <w:lang w:val="pl-PL"/>
        </w:rPr>
      </w:pPr>
      <w:r w:rsidRPr="00566BD5">
        <w:rPr>
          <w:rFonts w:asciiTheme="minorHAnsi" w:hAnsiTheme="minorHAnsi" w:cs="Arial"/>
          <w:sz w:val="22"/>
          <w:szCs w:val="22"/>
          <w:lang w:val="pl-PL"/>
        </w:rPr>
        <w:t>Wykonawca zobowiązany jest dostarczyć na żądanie Zamawiającego dodatkowe informacje dotyczące podwykonawców. Wykonawca dodatkowo na żądanie Zamawiającego zobowiązany jest do przedstawienia producentów i dostawców wskazanych przez Zamawiającego materiałów wraz z informacjami o parametrach technicznych tych materiałów.</w:t>
      </w:r>
    </w:p>
    <w:p w14:paraId="6EDF6756" w14:textId="77777777" w:rsidR="0046342F" w:rsidRDefault="0046342F" w:rsidP="00967085">
      <w:pPr>
        <w:pStyle w:val="Tekstpodstawowywcity"/>
        <w:ind w:left="0"/>
        <w:rPr>
          <w:rFonts w:asciiTheme="minorHAnsi" w:hAnsiTheme="minorHAnsi" w:cs="Arial"/>
          <w:sz w:val="22"/>
          <w:szCs w:val="22"/>
          <w:lang w:val="pl-PL"/>
        </w:rPr>
      </w:pPr>
    </w:p>
    <w:p w14:paraId="0B8C4994" w14:textId="77777777" w:rsidR="0046342F" w:rsidRDefault="0046342F" w:rsidP="00967085">
      <w:pPr>
        <w:pStyle w:val="Tekstpodstawowywcity"/>
        <w:ind w:left="0"/>
        <w:rPr>
          <w:rFonts w:asciiTheme="minorHAnsi" w:hAnsiTheme="minorHAnsi" w:cs="Arial"/>
          <w:sz w:val="22"/>
          <w:szCs w:val="22"/>
          <w:lang w:val="pl-PL"/>
        </w:rPr>
      </w:pPr>
    </w:p>
    <w:p w14:paraId="63D12F91" w14:textId="60E0A4BD" w:rsidR="00967085" w:rsidRPr="00566BD5" w:rsidRDefault="00967085" w:rsidP="00967085">
      <w:pPr>
        <w:pStyle w:val="Tekstpodstawowywcity"/>
        <w:ind w:left="0"/>
        <w:rPr>
          <w:rFonts w:asciiTheme="minorHAnsi" w:hAnsiTheme="minorHAnsi" w:cs="Arial"/>
          <w:b/>
          <w:sz w:val="22"/>
          <w:szCs w:val="22"/>
          <w:u w:val="single"/>
          <w:lang w:val="pl-PL"/>
        </w:rPr>
      </w:pPr>
      <w:r w:rsidRPr="00566BD5">
        <w:rPr>
          <w:rFonts w:asciiTheme="minorHAnsi" w:hAnsiTheme="minorHAnsi" w:cs="Arial"/>
          <w:b/>
          <w:sz w:val="22"/>
          <w:szCs w:val="22"/>
          <w:u w:val="single"/>
          <w:lang w:val="pl-PL"/>
        </w:rPr>
        <w:t>Załączniki do SIWZ</w:t>
      </w:r>
    </w:p>
    <w:p w14:paraId="6B1AB500" w14:textId="77777777" w:rsidR="00967085" w:rsidRPr="00566BD5" w:rsidRDefault="00967085" w:rsidP="00967085">
      <w:pPr>
        <w:pStyle w:val="Tekstpodstawowywcity"/>
        <w:ind w:left="0"/>
        <w:rPr>
          <w:rFonts w:asciiTheme="minorHAnsi" w:hAnsiTheme="minorHAnsi" w:cs="Arial"/>
          <w:sz w:val="22"/>
          <w:szCs w:val="22"/>
          <w:lang w:val="pl-PL"/>
        </w:rPr>
      </w:pPr>
    </w:p>
    <w:p w14:paraId="7A9EAD58" w14:textId="77777777" w:rsidR="00EE394F"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t>Załącznik</w:t>
      </w:r>
      <w:r w:rsidR="00EE394F" w:rsidRPr="00566BD5">
        <w:rPr>
          <w:rFonts w:asciiTheme="minorHAnsi" w:hAnsiTheme="minorHAnsi" w:cs="Arial"/>
          <w:sz w:val="22"/>
          <w:szCs w:val="22"/>
          <w:lang w:val="pl-PL"/>
        </w:rPr>
        <w:t>i:</w:t>
      </w:r>
    </w:p>
    <w:p w14:paraId="346CFBFC" w14:textId="77777777" w:rsidR="00EE394F" w:rsidRPr="00566BD5" w:rsidRDefault="00EE394F" w:rsidP="00EE394F">
      <w:pPr>
        <w:ind w:firstLine="708"/>
        <w:jc w:val="both"/>
        <w:rPr>
          <w:rFonts w:asciiTheme="minorHAnsi" w:hAnsiTheme="minorHAnsi" w:cs="Arial"/>
          <w:sz w:val="22"/>
          <w:szCs w:val="22"/>
        </w:rPr>
      </w:pPr>
      <w:r w:rsidRPr="00566BD5">
        <w:rPr>
          <w:rFonts w:asciiTheme="minorHAnsi" w:hAnsiTheme="minorHAnsi" w:cs="Arial"/>
          <w:sz w:val="22"/>
          <w:szCs w:val="22"/>
        </w:rPr>
        <w:t xml:space="preserve">- nr 1- opis przedmiotu zamówienia dla części nr I, </w:t>
      </w:r>
    </w:p>
    <w:p w14:paraId="540BC57E" w14:textId="77777777" w:rsidR="00EE394F" w:rsidRPr="00566BD5" w:rsidRDefault="00EE394F" w:rsidP="00EE394F">
      <w:pPr>
        <w:ind w:firstLine="708"/>
        <w:jc w:val="both"/>
        <w:rPr>
          <w:rFonts w:asciiTheme="minorHAnsi" w:hAnsiTheme="minorHAnsi" w:cs="Arial"/>
          <w:sz w:val="22"/>
          <w:szCs w:val="22"/>
        </w:rPr>
      </w:pPr>
      <w:r w:rsidRPr="00566BD5">
        <w:rPr>
          <w:rFonts w:asciiTheme="minorHAnsi" w:hAnsiTheme="minorHAnsi" w:cs="Arial"/>
          <w:sz w:val="22"/>
          <w:szCs w:val="22"/>
        </w:rPr>
        <w:t xml:space="preserve">- nr 1a- opis przedmiotu zamówienia dla części nr II, </w:t>
      </w:r>
    </w:p>
    <w:p w14:paraId="62A44F88" w14:textId="77777777" w:rsidR="00EE394F" w:rsidRPr="00566BD5" w:rsidRDefault="00EE394F" w:rsidP="00EE394F">
      <w:pPr>
        <w:ind w:firstLine="708"/>
        <w:jc w:val="both"/>
        <w:rPr>
          <w:rFonts w:asciiTheme="minorHAnsi" w:hAnsiTheme="minorHAnsi" w:cs="Arial"/>
          <w:sz w:val="22"/>
          <w:szCs w:val="22"/>
        </w:rPr>
      </w:pPr>
      <w:r w:rsidRPr="00566BD5">
        <w:rPr>
          <w:rFonts w:asciiTheme="minorHAnsi" w:hAnsiTheme="minorHAnsi" w:cs="Arial"/>
          <w:sz w:val="22"/>
          <w:szCs w:val="22"/>
        </w:rPr>
        <w:t xml:space="preserve">- nr 1b opis przedmiotu zamówienia dla części nr III, </w:t>
      </w:r>
    </w:p>
    <w:p w14:paraId="548C0FAA"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cs="Arial"/>
          <w:sz w:val="22"/>
          <w:szCs w:val="22"/>
        </w:rPr>
        <w:t xml:space="preserve">- nr  1c - </w:t>
      </w:r>
      <w:r w:rsidRPr="00771011">
        <w:rPr>
          <w:rFonts w:asciiTheme="minorHAnsi" w:hAnsiTheme="minorHAnsi"/>
          <w:sz w:val="22"/>
          <w:szCs w:val="22"/>
        </w:rPr>
        <w:t>Informacje o zamawiającym (dotyczy wszystkich części)</w:t>
      </w:r>
    </w:p>
    <w:p w14:paraId="1C41BEE2"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cs="Arial"/>
          <w:sz w:val="22"/>
          <w:szCs w:val="22"/>
        </w:rPr>
        <w:t xml:space="preserve">- nr 1d- </w:t>
      </w:r>
      <w:r w:rsidRPr="00771011">
        <w:rPr>
          <w:rFonts w:asciiTheme="minorHAnsi" w:hAnsiTheme="minorHAnsi"/>
          <w:sz w:val="22"/>
          <w:szCs w:val="22"/>
        </w:rPr>
        <w:t>Plany sytuacyjne (dotyczy części III)</w:t>
      </w:r>
    </w:p>
    <w:p w14:paraId="21449A94"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1e - Informacje o zabezpieczeniach i konstrukcji (dotyczy części III)</w:t>
      </w:r>
    </w:p>
    <w:p w14:paraId="5FEAD543"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1f - Warunki użytkowania sprzętu elektronicznego (dotyczy części III)</w:t>
      </w:r>
    </w:p>
    <w:p w14:paraId="4F045FB4"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1g - Wykaz mienia do ubezpieczenia (dotyczy części III)</w:t>
      </w:r>
    </w:p>
    <w:p w14:paraId="75D85999" w14:textId="77777777" w:rsidR="00EE394F" w:rsidRPr="00771011" w:rsidRDefault="00EE394F" w:rsidP="00EE394F">
      <w:pPr>
        <w:ind w:firstLine="708"/>
        <w:rPr>
          <w:rFonts w:asciiTheme="minorHAnsi" w:hAnsiTheme="minorHAnsi"/>
          <w:sz w:val="22"/>
          <w:szCs w:val="22"/>
        </w:rPr>
      </w:pPr>
      <w:r w:rsidRPr="00771011">
        <w:rPr>
          <w:rFonts w:asciiTheme="minorHAnsi" w:hAnsiTheme="minorHAnsi"/>
          <w:sz w:val="22"/>
          <w:szCs w:val="22"/>
        </w:rPr>
        <w:t>- nr 1 h– Dane techniczne budynków (dotyczy części III)</w:t>
      </w:r>
    </w:p>
    <w:p w14:paraId="07F2414A" w14:textId="77777777" w:rsidR="00967085"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lastRenderedPageBreak/>
        <w:t xml:space="preserve">Załącznik nr  2 </w:t>
      </w:r>
      <w:r w:rsidR="00F74B00" w:rsidRPr="00566BD5">
        <w:rPr>
          <w:rFonts w:asciiTheme="minorHAnsi" w:hAnsiTheme="minorHAnsi" w:cs="Arial"/>
          <w:sz w:val="22"/>
          <w:szCs w:val="22"/>
          <w:lang w:val="pl-PL"/>
        </w:rPr>
        <w:t>- Formularz ofertowy</w:t>
      </w:r>
    </w:p>
    <w:p w14:paraId="73BF6D5A" w14:textId="77777777" w:rsidR="00967085"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t>Załącznik nr  3 - Oświadczenie o spełnieniu warunków udziału w postępowaniu</w:t>
      </w:r>
    </w:p>
    <w:p w14:paraId="11D2FBC0" w14:textId="77777777" w:rsidR="00967085" w:rsidRPr="00566BD5" w:rsidRDefault="00967085" w:rsidP="00967085">
      <w:pPr>
        <w:pStyle w:val="Tekstpodstawowywcity"/>
        <w:ind w:left="0"/>
        <w:rPr>
          <w:rFonts w:asciiTheme="minorHAnsi" w:hAnsiTheme="minorHAnsi" w:cs="Arial"/>
          <w:sz w:val="22"/>
          <w:szCs w:val="22"/>
          <w:lang w:val="pl-PL"/>
        </w:rPr>
      </w:pPr>
      <w:r w:rsidRPr="00566BD5">
        <w:rPr>
          <w:rFonts w:asciiTheme="minorHAnsi" w:hAnsiTheme="minorHAnsi" w:cs="Arial"/>
          <w:sz w:val="22"/>
          <w:szCs w:val="22"/>
          <w:lang w:val="pl-PL"/>
        </w:rPr>
        <w:t xml:space="preserve">Załącznik nr  4 - Oświadczenie o braku podstaw do wykluczenia </w:t>
      </w:r>
    </w:p>
    <w:p w14:paraId="6610B782"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Załącznik nr  5 - Oświadczenie o braku przynależności do grupy kapitałowej </w:t>
      </w:r>
    </w:p>
    <w:p w14:paraId="2A5CF05C" w14:textId="77777777" w:rsidR="001160F8" w:rsidRPr="00566BD5" w:rsidRDefault="001160F8" w:rsidP="001160F8">
      <w:pPr>
        <w:tabs>
          <w:tab w:val="left" w:pos="1701"/>
        </w:tabs>
        <w:jc w:val="both"/>
        <w:rPr>
          <w:rFonts w:asciiTheme="minorHAnsi" w:hAnsiTheme="minorHAnsi" w:cs="Arial"/>
          <w:sz w:val="22"/>
          <w:szCs w:val="22"/>
        </w:rPr>
      </w:pPr>
      <w:r w:rsidRPr="00566BD5">
        <w:rPr>
          <w:rFonts w:asciiTheme="minorHAnsi" w:hAnsiTheme="minorHAnsi" w:cs="Arial"/>
          <w:sz w:val="22"/>
          <w:szCs w:val="22"/>
        </w:rPr>
        <w:t>Załącznik nr 6 - Wykaz podwykonawców</w:t>
      </w:r>
    </w:p>
    <w:p w14:paraId="4A7DD61C" w14:textId="77777777" w:rsidR="001160F8" w:rsidRPr="00771011" w:rsidRDefault="001160F8" w:rsidP="001160F8">
      <w:pPr>
        <w:rPr>
          <w:rFonts w:asciiTheme="minorHAnsi" w:hAnsiTheme="minorHAnsi"/>
          <w:sz w:val="22"/>
          <w:szCs w:val="22"/>
        </w:rPr>
      </w:pPr>
      <w:r w:rsidRPr="00771011">
        <w:rPr>
          <w:rFonts w:asciiTheme="minorHAnsi" w:hAnsiTheme="minorHAnsi"/>
          <w:sz w:val="22"/>
          <w:szCs w:val="22"/>
        </w:rPr>
        <w:t>Załącznik nr 7 –Istotne postanowienia umowy dla części I</w:t>
      </w:r>
    </w:p>
    <w:p w14:paraId="588BBE19" w14:textId="77777777" w:rsidR="001160F8" w:rsidRPr="00771011" w:rsidRDefault="001160F8" w:rsidP="001160F8">
      <w:pPr>
        <w:rPr>
          <w:rFonts w:asciiTheme="minorHAnsi" w:hAnsiTheme="minorHAnsi"/>
          <w:sz w:val="22"/>
          <w:szCs w:val="22"/>
        </w:rPr>
      </w:pPr>
      <w:r w:rsidRPr="00771011">
        <w:rPr>
          <w:rFonts w:asciiTheme="minorHAnsi" w:hAnsiTheme="minorHAnsi"/>
          <w:sz w:val="22"/>
          <w:szCs w:val="22"/>
        </w:rPr>
        <w:t>Załącznik nr 8 –Istotne postanowienia umowy dla części II</w:t>
      </w:r>
    </w:p>
    <w:p w14:paraId="04089B54" w14:textId="77777777" w:rsidR="001160F8" w:rsidRPr="00771011" w:rsidRDefault="001160F8" w:rsidP="001160F8">
      <w:pPr>
        <w:rPr>
          <w:rFonts w:asciiTheme="minorHAnsi" w:hAnsiTheme="minorHAnsi"/>
          <w:sz w:val="22"/>
          <w:szCs w:val="22"/>
        </w:rPr>
      </w:pPr>
      <w:r w:rsidRPr="00771011">
        <w:rPr>
          <w:rFonts w:asciiTheme="minorHAnsi" w:hAnsiTheme="minorHAnsi"/>
          <w:sz w:val="22"/>
          <w:szCs w:val="22"/>
        </w:rPr>
        <w:t>Załącznik nr 9 –Istotne postanowienia umowy dla części III</w:t>
      </w:r>
    </w:p>
    <w:p w14:paraId="593B9B9D" w14:textId="77777777" w:rsidR="00967085" w:rsidRPr="00566BD5" w:rsidRDefault="00967085" w:rsidP="00967085">
      <w:pPr>
        <w:spacing w:line="240" w:lineRule="exact"/>
        <w:jc w:val="both"/>
        <w:rPr>
          <w:rFonts w:asciiTheme="minorHAnsi" w:hAnsiTheme="minorHAnsi" w:cs="Arial"/>
          <w:sz w:val="22"/>
          <w:szCs w:val="22"/>
          <w:u w:val="single"/>
        </w:rPr>
      </w:pPr>
    </w:p>
    <w:p w14:paraId="18A69FA9" w14:textId="77777777" w:rsidR="00967085" w:rsidRPr="00566BD5" w:rsidRDefault="00967085" w:rsidP="00967085">
      <w:pPr>
        <w:spacing w:line="240" w:lineRule="exact"/>
        <w:jc w:val="both"/>
        <w:rPr>
          <w:rFonts w:asciiTheme="minorHAnsi" w:hAnsiTheme="minorHAnsi" w:cs="Arial"/>
          <w:sz w:val="22"/>
          <w:szCs w:val="22"/>
          <w:u w:val="single"/>
        </w:rPr>
      </w:pPr>
    </w:p>
    <w:p w14:paraId="4B47D9FB" w14:textId="77777777" w:rsidR="00967085" w:rsidRPr="00566BD5" w:rsidRDefault="00967085" w:rsidP="00967085">
      <w:pPr>
        <w:spacing w:line="240" w:lineRule="exact"/>
        <w:jc w:val="both"/>
        <w:rPr>
          <w:rFonts w:asciiTheme="minorHAnsi" w:hAnsiTheme="minorHAnsi" w:cs="Arial"/>
          <w:sz w:val="22"/>
          <w:szCs w:val="22"/>
          <w:u w:val="single"/>
        </w:rPr>
      </w:pPr>
    </w:p>
    <w:p w14:paraId="1E8245E2" w14:textId="77777777" w:rsidR="00967085" w:rsidRDefault="00967085" w:rsidP="00967085">
      <w:pPr>
        <w:spacing w:line="240" w:lineRule="exact"/>
        <w:jc w:val="both"/>
        <w:rPr>
          <w:rFonts w:asciiTheme="minorHAnsi" w:hAnsiTheme="minorHAnsi" w:cs="Arial"/>
          <w:sz w:val="22"/>
          <w:szCs w:val="22"/>
          <w:u w:val="single"/>
        </w:rPr>
      </w:pPr>
      <w:r w:rsidRPr="00566BD5">
        <w:rPr>
          <w:rFonts w:asciiTheme="minorHAnsi" w:hAnsiTheme="minorHAnsi" w:cs="Arial"/>
          <w:sz w:val="22"/>
          <w:szCs w:val="22"/>
          <w:u w:val="single"/>
        </w:rPr>
        <w:t>Oświadczam, że zapoznałam/łem się z treścią SIWZ i nie wnoszę do niej zastrzeżeń</w:t>
      </w:r>
    </w:p>
    <w:p w14:paraId="3C876238" w14:textId="77777777" w:rsidR="003E2D45" w:rsidRPr="00566BD5" w:rsidRDefault="003E2D45" w:rsidP="00967085">
      <w:pPr>
        <w:spacing w:line="240" w:lineRule="exact"/>
        <w:jc w:val="both"/>
        <w:rPr>
          <w:rFonts w:asciiTheme="minorHAnsi" w:hAnsiTheme="minorHAnsi" w:cs="Arial"/>
          <w:sz w:val="22"/>
          <w:szCs w:val="22"/>
          <w:u w:val="single"/>
        </w:rPr>
      </w:pPr>
    </w:p>
    <w:p w14:paraId="7488CF4C" w14:textId="2F0BDD6B" w:rsidR="003E2D4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 xml:space="preserve">Przewodnicząca – Patrycja Paluszyńska </w:t>
      </w:r>
      <w:r w:rsidR="00967085" w:rsidRPr="00566BD5">
        <w:rPr>
          <w:rFonts w:asciiTheme="minorHAnsi" w:hAnsiTheme="minorHAnsi" w:cs="Arial"/>
          <w:sz w:val="22"/>
          <w:szCs w:val="22"/>
        </w:rPr>
        <w:t>……………………………………………….</w:t>
      </w:r>
    </w:p>
    <w:p w14:paraId="099301E2" w14:textId="77777777" w:rsidR="00771BAD" w:rsidRDefault="00771BAD" w:rsidP="00967085">
      <w:pPr>
        <w:tabs>
          <w:tab w:val="num" w:pos="5040"/>
        </w:tabs>
        <w:spacing w:line="240" w:lineRule="exact"/>
        <w:rPr>
          <w:rFonts w:asciiTheme="minorHAnsi" w:hAnsiTheme="minorHAnsi" w:cs="Arial"/>
          <w:sz w:val="22"/>
          <w:szCs w:val="22"/>
        </w:rPr>
      </w:pPr>
    </w:p>
    <w:p w14:paraId="59A2609E" w14:textId="146B993C" w:rsidR="003E2D4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Członek – Joanna Flis –Krause ……………………………………………………………..</w:t>
      </w:r>
    </w:p>
    <w:p w14:paraId="61881480" w14:textId="77777777" w:rsidR="003E2D45" w:rsidRDefault="003E2D45" w:rsidP="00967085">
      <w:pPr>
        <w:tabs>
          <w:tab w:val="num" w:pos="5040"/>
        </w:tabs>
        <w:spacing w:line="240" w:lineRule="exact"/>
        <w:rPr>
          <w:rFonts w:asciiTheme="minorHAnsi" w:hAnsiTheme="minorHAnsi" w:cs="Arial"/>
          <w:sz w:val="22"/>
          <w:szCs w:val="22"/>
        </w:rPr>
      </w:pPr>
    </w:p>
    <w:p w14:paraId="00AFF57E" w14:textId="79698E61" w:rsidR="003E2D4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Członek – Anna Jankowska ………………………………………………………………….</w:t>
      </w:r>
    </w:p>
    <w:p w14:paraId="3F85879A" w14:textId="77777777" w:rsidR="003E2D45" w:rsidRDefault="003E2D45" w:rsidP="00967085">
      <w:pPr>
        <w:tabs>
          <w:tab w:val="num" w:pos="5040"/>
        </w:tabs>
        <w:spacing w:line="240" w:lineRule="exact"/>
        <w:rPr>
          <w:rFonts w:asciiTheme="minorHAnsi" w:hAnsiTheme="minorHAnsi" w:cs="Arial"/>
          <w:sz w:val="22"/>
          <w:szCs w:val="22"/>
        </w:rPr>
      </w:pPr>
    </w:p>
    <w:p w14:paraId="279A4BED" w14:textId="3BD8502E" w:rsidR="003E2D45" w:rsidRPr="00566BD5" w:rsidRDefault="003E2D45" w:rsidP="00967085">
      <w:pPr>
        <w:tabs>
          <w:tab w:val="num" w:pos="5040"/>
        </w:tabs>
        <w:spacing w:line="240" w:lineRule="exact"/>
        <w:rPr>
          <w:rFonts w:asciiTheme="minorHAnsi" w:hAnsiTheme="minorHAnsi" w:cs="Arial"/>
          <w:sz w:val="22"/>
          <w:szCs w:val="22"/>
        </w:rPr>
      </w:pPr>
      <w:r>
        <w:rPr>
          <w:rFonts w:asciiTheme="minorHAnsi" w:hAnsiTheme="minorHAnsi" w:cs="Arial"/>
          <w:sz w:val="22"/>
          <w:szCs w:val="22"/>
        </w:rPr>
        <w:t>Sekretarz- Monika Dobrzyńska …………………………………………………………….</w:t>
      </w:r>
    </w:p>
    <w:p w14:paraId="002EC08E" w14:textId="753A2184" w:rsidR="00967085" w:rsidRPr="00566BD5" w:rsidRDefault="00967085" w:rsidP="00967085">
      <w:pPr>
        <w:tabs>
          <w:tab w:val="num" w:pos="5040"/>
        </w:tabs>
        <w:spacing w:line="240" w:lineRule="exact"/>
        <w:rPr>
          <w:rFonts w:asciiTheme="minorHAnsi" w:hAnsiTheme="minorHAnsi" w:cs="Arial"/>
          <w:sz w:val="22"/>
          <w:szCs w:val="22"/>
        </w:rPr>
      </w:pPr>
    </w:p>
    <w:p w14:paraId="1C9DB718" w14:textId="77777777" w:rsidR="00967085" w:rsidRPr="00566BD5" w:rsidRDefault="00967085" w:rsidP="00967085">
      <w:pPr>
        <w:tabs>
          <w:tab w:val="num" w:pos="5040"/>
        </w:tabs>
        <w:spacing w:line="240" w:lineRule="exact"/>
        <w:rPr>
          <w:rFonts w:asciiTheme="minorHAnsi" w:hAnsiTheme="minorHAnsi" w:cs="Arial"/>
          <w:sz w:val="22"/>
          <w:szCs w:val="22"/>
        </w:rPr>
      </w:pPr>
    </w:p>
    <w:p w14:paraId="4D235E9E" w14:textId="77777777" w:rsidR="00967085" w:rsidRPr="00566BD5" w:rsidRDefault="00967085" w:rsidP="00967085">
      <w:pPr>
        <w:pStyle w:val="Nagwek4"/>
        <w:rPr>
          <w:rFonts w:asciiTheme="minorHAnsi" w:hAnsiTheme="minorHAnsi" w:cs="Arial"/>
          <w:b w:val="0"/>
          <w:sz w:val="22"/>
          <w:szCs w:val="22"/>
        </w:rPr>
      </w:pPr>
    </w:p>
    <w:p w14:paraId="60F1AF55" w14:textId="77777777" w:rsidR="00967085" w:rsidRPr="00566BD5" w:rsidRDefault="00967085" w:rsidP="00967085">
      <w:pPr>
        <w:pStyle w:val="Nagwek4"/>
        <w:rPr>
          <w:rFonts w:asciiTheme="minorHAnsi" w:hAnsiTheme="minorHAnsi" w:cs="Arial"/>
          <w:b w:val="0"/>
          <w:sz w:val="22"/>
          <w:szCs w:val="22"/>
        </w:rPr>
      </w:pPr>
    </w:p>
    <w:p w14:paraId="32E04B36" w14:textId="77777777" w:rsidR="00967085" w:rsidRPr="00566BD5" w:rsidRDefault="00967085" w:rsidP="00967085">
      <w:pPr>
        <w:pStyle w:val="Nagwek4"/>
        <w:rPr>
          <w:rFonts w:asciiTheme="minorHAnsi" w:hAnsiTheme="minorHAnsi" w:cs="Arial"/>
          <w:b w:val="0"/>
          <w:sz w:val="22"/>
          <w:szCs w:val="22"/>
        </w:rPr>
      </w:pPr>
    </w:p>
    <w:p w14:paraId="61B22FB5" w14:textId="77777777" w:rsidR="00967085" w:rsidRPr="00566BD5" w:rsidRDefault="00967085" w:rsidP="00967085">
      <w:pPr>
        <w:pStyle w:val="Nagwek4"/>
        <w:rPr>
          <w:rFonts w:asciiTheme="minorHAnsi" w:hAnsiTheme="minorHAnsi" w:cs="Arial"/>
          <w:b w:val="0"/>
          <w:sz w:val="22"/>
          <w:szCs w:val="22"/>
        </w:rPr>
      </w:pPr>
    </w:p>
    <w:p w14:paraId="0BDD0B79" w14:textId="77777777" w:rsidR="00967085" w:rsidRPr="00566BD5" w:rsidRDefault="00967085" w:rsidP="00967085">
      <w:pPr>
        <w:pStyle w:val="Nagwek4"/>
        <w:rPr>
          <w:rFonts w:asciiTheme="minorHAnsi" w:hAnsiTheme="minorHAnsi" w:cs="Arial"/>
          <w:b w:val="0"/>
          <w:sz w:val="22"/>
          <w:szCs w:val="22"/>
        </w:rPr>
      </w:pPr>
    </w:p>
    <w:p w14:paraId="13248788" w14:textId="77777777" w:rsidR="00967085" w:rsidRPr="00566BD5" w:rsidRDefault="00967085" w:rsidP="00967085">
      <w:pPr>
        <w:pStyle w:val="Nagwek4"/>
        <w:rPr>
          <w:rFonts w:asciiTheme="minorHAnsi" w:hAnsiTheme="minorHAnsi" w:cs="Arial"/>
          <w:b w:val="0"/>
          <w:sz w:val="22"/>
          <w:szCs w:val="22"/>
        </w:rPr>
      </w:pPr>
    </w:p>
    <w:p w14:paraId="7B702041" w14:textId="77777777" w:rsidR="00967085" w:rsidRPr="00566BD5" w:rsidRDefault="00967085" w:rsidP="00967085">
      <w:pPr>
        <w:pStyle w:val="Nagwek4"/>
        <w:rPr>
          <w:rFonts w:asciiTheme="minorHAnsi" w:hAnsiTheme="minorHAnsi" w:cs="Arial"/>
          <w:b w:val="0"/>
          <w:sz w:val="22"/>
          <w:szCs w:val="22"/>
        </w:rPr>
      </w:pPr>
    </w:p>
    <w:p w14:paraId="17925221" w14:textId="77777777" w:rsidR="00967085" w:rsidRPr="00566BD5" w:rsidRDefault="00967085" w:rsidP="00967085">
      <w:pPr>
        <w:pStyle w:val="Nagwek4"/>
        <w:rPr>
          <w:rFonts w:asciiTheme="minorHAnsi" w:hAnsiTheme="minorHAnsi" w:cs="Arial"/>
          <w:b w:val="0"/>
          <w:sz w:val="22"/>
          <w:szCs w:val="22"/>
        </w:rPr>
      </w:pPr>
    </w:p>
    <w:p w14:paraId="636580D8" w14:textId="77777777" w:rsidR="00967085" w:rsidRPr="00566BD5" w:rsidRDefault="00967085" w:rsidP="00967085">
      <w:pPr>
        <w:pStyle w:val="Nagwek4"/>
        <w:rPr>
          <w:rFonts w:asciiTheme="minorHAnsi" w:hAnsiTheme="minorHAnsi" w:cs="Arial"/>
          <w:b w:val="0"/>
          <w:sz w:val="22"/>
          <w:szCs w:val="22"/>
        </w:rPr>
      </w:pPr>
    </w:p>
    <w:p w14:paraId="480CDBE6" w14:textId="77777777" w:rsidR="00967085" w:rsidRPr="00566BD5" w:rsidRDefault="00967085" w:rsidP="00967085">
      <w:pPr>
        <w:pStyle w:val="Nagwek4"/>
        <w:rPr>
          <w:rFonts w:asciiTheme="minorHAnsi" w:hAnsiTheme="minorHAnsi" w:cs="Arial"/>
          <w:b w:val="0"/>
          <w:sz w:val="22"/>
          <w:szCs w:val="22"/>
        </w:rPr>
      </w:pPr>
    </w:p>
    <w:p w14:paraId="305CE2F1" w14:textId="77777777" w:rsidR="00967085" w:rsidRPr="00566BD5" w:rsidRDefault="00967085" w:rsidP="00967085">
      <w:pPr>
        <w:pStyle w:val="Nagwek4"/>
        <w:rPr>
          <w:rFonts w:asciiTheme="minorHAnsi" w:hAnsiTheme="minorHAnsi" w:cs="Arial"/>
          <w:b w:val="0"/>
          <w:sz w:val="22"/>
          <w:szCs w:val="22"/>
        </w:rPr>
      </w:pPr>
    </w:p>
    <w:p w14:paraId="767B0FF7" w14:textId="77777777" w:rsidR="00967085" w:rsidRPr="00566BD5" w:rsidRDefault="00967085" w:rsidP="00967085">
      <w:pPr>
        <w:pStyle w:val="Nagwek4"/>
        <w:rPr>
          <w:rFonts w:asciiTheme="minorHAnsi" w:hAnsiTheme="minorHAnsi" w:cs="Arial"/>
          <w:b w:val="0"/>
          <w:sz w:val="22"/>
          <w:szCs w:val="22"/>
        </w:rPr>
      </w:pPr>
    </w:p>
    <w:p w14:paraId="6A205D74" w14:textId="77777777" w:rsidR="00967085" w:rsidRPr="00566BD5" w:rsidRDefault="00967085" w:rsidP="00967085">
      <w:pPr>
        <w:pStyle w:val="Nagwek4"/>
        <w:rPr>
          <w:rFonts w:asciiTheme="minorHAnsi" w:hAnsiTheme="minorHAnsi" w:cs="Arial"/>
          <w:b w:val="0"/>
          <w:sz w:val="22"/>
          <w:szCs w:val="22"/>
        </w:rPr>
      </w:pPr>
    </w:p>
    <w:p w14:paraId="76AE2C8A" w14:textId="77777777" w:rsidR="00967085" w:rsidRPr="00566BD5" w:rsidRDefault="00967085" w:rsidP="00967085">
      <w:pPr>
        <w:pStyle w:val="Nagwek4"/>
        <w:rPr>
          <w:rFonts w:asciiTheme="minorHAnsi" w:hAnsiTheme="minorHAnsi" w:cs="Arial"/>
          <w:b w:val="0"/>
          <w:sz w:val="22"/>
          <w:szCs w:val="22"/>
        </w:rPr>
      </w:pPr>
    </w:p>
    <w:p w14:paraId="12EF9E93" w14:textId="77777777" w:rsidR="00967085" w:rsidRPr="00566BD5" w:rsidRDefault="00967085" w:rsidP="00967085">
      <w:pPr>
        <w:pStyle w:val="Nagwek4"/>
        <w:rPr>
          <w:rFonts w:asciiTheme="minorHAnsi" w:hAnsiTheme="minorHAnsi" w:cs="Arial"/>
          <w:b w:val="0"/>
          <w:sz w:val="22"/>
          <w:szCs w:val="22"/>
        </w:rPr>
      </w:pPr>
    </w:p>
    <w:p w14:paraId="0DA32B5F" w14:textId="77777777" w:rsidR="00967085" w:rsidRPr="00566BD5" w:rsidRDefault="00967085" w:rsidP="00967085">
      <w:pPr>
        <w:pStyle w:val="Nagwek4"/>
        <w:rPr>
          <w:rFonts w:asciiTheme="minorHAnsi" w:hAnsiTheme="minorHAnsi" w:cs="Arial"/>
          <w:b w:val="0"/>
          <w:sz w:val="22"/>
          <w:szCs w:val="22"/>
        </w:rPr>
      </w:pPr>
    </w:p>
    <w:p w14:paraId="47C3974E" w14:textId="77777777" w:rsidR="00967085" w:rsidRPr="00566BD5" w:rsidRDefault="00967085" w:rsidP="00967085">
      <w:pPr>
        <w:pStyle w:val="Nagwek4"/>
        <w:rPr>
          <w:rFonts w:asciiTheme="minorHAnsi" w:hAnsiTheme="minorHAnsi" w:cs="Arial"/>
          <w:b w:val="0"/>
          <w:sz w:val="22"/>
          <w:szCs w:val="22"/>
        </w:rPr>
      </w:pPr>
    </w:p>
    <w:p w14:paraId="3590633A" w14:textId="77777777" w:rsidR="00967085" w:rsidRPr="00566BD5" w:rsidRDefault="00967085" w:rsidP="00967085">
      <w:pPr>
        <w:pStyle w:val="Nagwek4"/>
        <w:rPr>
          <w:rFonts w:asciiTheme="minorHAnsi" w:hAnsiTheme="minorHAnsi" w:cs="Arial"/>
          <w:b w:val="0"/>
          <w:sz w:val="22"/>
          <w:szCs w:val="22"/>
        </w:rPr>
      </w:pPr>
    </w:p>
    <w:p w14:paraId="7F3B8461" w14:textId="77777777" w:rsidR="00967085" w:rsidRPr="00566BD5" w:rsidRDefault="00967085" w:rsidP="00967085">
      <w:pPr>
        <w:pStyle w:val="Nagwek4"/>
        <w:rPr>
          <w:rFonts w:asciiTheme="minorHAnsi" w:hAnsiTheme="minorHAnsi" w:cs="Arial"/>
          <w:b w:val="0"/>
          <w:sz w:val="22"/>
          <w:szCs w:val="22"/>
        </w:rPr>
      </w:pPr>
    </w:p>
    <w:p w14:paraId="2952750D" w14:textId="77777777" w:rsidR="00967085" w:rsidRPr="00566BD5" w:rsidRDefault="00967085" w:rsidP="00967085">
      <w:pPr>
        <w:pStyle w:val="Nagwek4"/>
        <w:rPr>
          <w:rFonts w:asciiTheme="minorHAnsi" w:hAnsiTheme="minorHAnsi" w:cs="Arial"/>
          <w:b w:val="0"/>
          <w:sz w:val="22"/>
          <w:szCs w:val="22"/>
        </w:rPr>
      </w:pPr>
    </w:p>
    <w:p w14:paraId="5B613848" w14:textId="77777777" w:rsidR="00967085" w:rsidRPr="00566BD5" w:rsidRDefault="00967085" w:rsidP="00967085">
      <w:pPr>
        <w:pStyle w:val="Nagwek4"/>
        <w:rPr>
          <w:rFonts w:asciiTheme="minorHAnsi" w:hAnsiTheme="minorHAnsi" w:cs="Arial"/>
          <w:b w:val="0"/>
          <w:sz w:val="22"/>
          <w:szCs w:val="22"/>
        </w:rPr>
      </w:pPr>
    </w:p>
    <w:p w14:paraId="3BB903B7" w14:textId="77777777" w:rsidR="00967085" w:rsidRPr="00566BD5" w:rsidRDefault="00967085" w:rsidP="00967085">
      <w:pPr>
        <w:pStyle w:val="Nagwek4"/>
        <w:rPr>
          <w:rFonts w:asciiTheme="minorHAnsi" w:hAnsiTheme="minorHAnsi" w:cs="Arial"/>
          <w:b w:val="0"/>
          <w:sz w:val="22"/>
          <w:szCs w:val="22"/>
        </w:rPr>
      </w:pPr>
    </w:p>
    <w:p w14:paraId="43D049FD" w14:textId="77777777" w:rsidR="00967085" w:rsidRPr="00566BD5" w:rsidRDefault="00967085" w:rsidP="00967085">
      <w:pPr>
        <w:pStyle w:val="Nagwek4"/>
        <w:rPr>
          <w:rFonts w:asciiTheme="minorHAnsi" w:hAnsiTheme="minorHAnsi" w:cs="Arial"/>
          <w:b w:val="0"/>
          <w:sz w:val="22"/>
          <w:szCs w:val="22"/>
        </w:rPr>
      </w:pPr>
    </w:p>
    <w:p w14:paraId="28B345D4" w14:textId="77777777" w:rsidR="00967085" w:rsidRPr="00566BD5" w:rsidRDefault="00967085" w:rsidP="00967085">
      <w:pPr>
        <w:pStyle w:val="Nagwek4"/>
        <w:rPr>
          <w:rFonts w:asciiTheme="minorHAnsi" w:hAnsiTheme="minorHAnsi" w:cs="Arial"/>
          <w:b w:val="0"/>
          <w:sz w:val="22"/>
          <w:szCs w:val="22"/>
        </w:rPr>
      </w:pPr>
    </w:p>
    <w:p w14:paraId="008AA478" w14:textId="77777777" w:rsidR="00967085" w:rsidRPr="00566BD5" w:rsidRDefault="00967085" w:rsidP="00967085">
      <w:pPr>
        <w:pStyle w:val="Nagwek4"/>
        <w:rPr>
          <w:rFonts w:asciiTheme="minorHAnsi" w:hAnsiTheme="minorHAnsi" w:cs="Arial"/>
          <w:b w:val="0"/>
          <w:sz w:val="22"/>
          <w:szCs w:val="22"/>
        </w:rPr>
      </w:pPr>
    </w:p>
    <w:p w14:paraId="61D449E3" w14:textId="77777777" w:rsidR="00967085" w:rsidRPr="00566BD5" w:rsidRDefault="00967085" w:rsidP="00967085">
      <w:pPr>
        <w:pStyle w:val="Nagwek4"/>
        <w:rPr>
          <w:rFonts w:asciiTheme="minorHAnsi" w:hAnsiTheme="minorHAnsi" w:cs="Arial"/>
          <w:b w:val="0"/>
          <w:sz w:val="22"/>
          <w:szCs w:val="22"/>
        </w:rPr>
      </w:pPr>
    </w:p>
    <w:p w14:paraId="28236F72" w14:textId="77777777" w:rsidR="00967085" w:rsidRPr="00566BD5" w:rsidRDefault="00967085" w:rsidP="00967085">
      <w:pPr>
        <w:pStyle w:val="Nagwek4"/>
        <w:rPr>
          <w:rFonts w:asciiTheme="minorHAnsi" w:hAnsiTheme="minorHAnsi" w:cs="Arial"/>
          <w:b w:val="0"/>
          <w:sz w:val="22"/>
          <w:szCs w:val="22"/>
        </w:rPr>
      </w:pPr>
    </w:p>
    <w:p w14:paraId="72772F85" w14:textId="77777777" w:rsidR="00967085" w:rsidRPr="00566BD5" w:rsidRDefault="00967085" w:rsidP="00967085">
      <w:pPr>
        <w:pStyle w:val="Nagwek4"/>
        <w:rPr>
          <w:rFonts w:asciiTheme="minorHAnsi" w:hAnsiTheme="minorHAnsi" w:cs="Arial"/>
          <w:b w:val="0"/>
          <w:sz w:val="22"/>
          <w:szCs w:val="22"/>
        </w:rPr>
      </w:pPr>
    </w:p>
    <w:p w14:paraId="6166E99D" w14:textId="77777777" w:rsidR="00967085" w:rsidRPr="00566BD5" w:rsidRDefault="00967085" w:rsidP="00967085">
      <w:pPr>
        <w:pStyle w:val="Nagwek4"/>
        <w:rPr>
          <w:rFonts w:asciiTheme="minorHAnsi" w:hAnsiTheme="minorHAnsi" w:cs="Arial"/>
          <w:b w:val="0"/>
          <w:sz w:val="22"/>
          <w:szCs w:val="22"/>
        </w:rPr>
      </w:pPr>
    </w:p>
    <w:p w14:paraId="441D263E" w14:textId="77777777" w:rsidR="00967085" w:rsidRPr="00566BD5" w:rsidRDefault="00967085" w:rsidP="00967085">
      <w:pPr>
        <w:pStyle w:val="Nagwek4"/>
        <w:rPr>
          <w:rFonts w:asciiTheme="minorHAnsi" w:hAnsiTheme="minorHAnsi" w:cs="Arial"/>
          <w:b w:val="0"/>
          <w:sz w:val="22"/>
          <w:szCs w:val="22"/>
        </w:rPr>
      </w:pPr>
    </w:p>
    <w:p w14:paraId="2D50FC2E" w14:textId="77777777" w:rsidR="00967085" w:rsidRPr="00566BD5" w:rsidRDefault="00967085" w:rsidP="00967085">
      <w:pPr>
        <w:pStyle w:val="Nagwek4"/>
        <w:rPr>
          <w:rFonts w:asciiTheme="minorHAnsi" w:hAnsiTheme="minorHAnsi" w:cs="Arial"/>
          <w:b w:val="0"/>
          <w:sz w:val="22"/>
          <w:szCs w:val="22"/>
        </w:rPr>
      </w:pPr>
    </w:p>
    <w:p w14:paraId="16E73A85" w14:textId="77777777" w:rsidR="00967085" w:rsidRPr="00566BD5" w:rsidRDefault="00967085" w:rsidP="00967085">
      <w:pPr>
        <w:pStyle w:val="Nagwek4"/>
        <w:rPr>
          <w:rFonts w:asciiTheme="minorHAnsi" w:hAnsiTheme="minorHAnsi" w:cs="Arial"/>
          <w:b w:val="0"/>
          <w:sz w:val="22"/>
          <w:szCs w:val="22"/>
        </w:rPr>
      </w:pPr>
    </w:p>
    <w:p w14:paraId="3FBCB092" w14:textId="77777777" w:rsidR="00967085" w:rsidRPr="00566BD5" w:rsidRDefault="00967085" w:rsidP="00967085">
      <w:pPr>
        <w:pStyle w:val="Nagwek4"/>
        <w:rPr>
          <w:rFonts w:asciiTheme="minorHAnsi" w:hAnsiTheme="minorHAnsi" w:cs="Arial"/>
          <w:b w:val="0"/>
          <w:sz w:val="22"/>
          <w:szCs w:val="22"/>
        </w:rPr>
      </w:pPr>
    </w:p>
    <w:p w14:paraId="44CEA9FB" w14:textId="77777777" w:rsidR="00967085" w:rsidRPr="00566BD5" w:rsidRDefault="00967085" w:rsidP="00967085">
      <w:pPr>
        <w:pStyle w:val="Nagwek4"/>
        <w:rPr>
          <w:rFonts w:asciiTheme="minorHAnsi" w:hAnsiTheme="minorHAnsi" w:cs="Arial"/>
          <w:b w:val="0"/>
          <w:sz w:val="22"/>
          <w:szCs w:val="22"/>
        </w:rPr>
      </w:pPr>
    </w:p>
    <w:p w14:paraId="475BCCF6" w14:textId="77777777" w:rsidR="00967085" w:rsidRPr="00566BD5" w:rsidRDefault="00967085" w:rsidP="00967085">
      <w:pPr>
        <w:pStyle w:val="Nagwek4"/>
        <w:rPr>
          <w:rFonts w:asciiTheme="minorHAnsi" w:hAnsiTheme="minorHAnsi" w:cs="Arial"/>
          <w:b w:val="0"/>
          <w:sz w:val="22"/>
          <w:szCs w:val="22"/>
        </w:rPr>
      </w:pPr>
    </w:p>
    <w:p w14:paraId="27D2DDD9" w14:textId="77777777" w:rsidR="00967085" w:rsidRPr="00566BD5" w:rsidRDefault="00967085" w:rsidP="00967085">
      <w:pPr>
        <w:pStyle w:val="Nagwek4"/>
        <w:rPr>
          <w:rFonts w:asciiTheme="minorHAnsi" w:hAnsiTheme="minorHAnsi" w:cs="Arial"/>
          <w:b w:val="0"/>
          <w:sz w:val="22"/>
          <w:szCs w:val="22"/>
        </w:rPr>
      </w:pPr>
    </w:p>
    <w:p w14:paraId="5F95978F" w14:textId="77777777" w:rsidR="00967085" w:rsidRPr="00566BD5" w:rsidRDefault="00967085" w:rsidP="00967085">
      <w:pPr>
        <w:pStyle w:val="Nagwek4"/>
        <w:rPr>
          <w:rFonts w:asciiTheme="minorHAnsi" w:hAnsiTheme="minorHAnsi" w:cs="Arial"/>
          <w:b w:val="0"/>
          <w:sz w:val="22"/>
          <w:szCs w:val="22"/>
        </w:rPr>
      </w:pPr>
    </w:p>
    <w:p w14:paraId="08E43EF7" w14:textId="77777777" w:rsidR="00967085" w:rsidRPr="00566BD5" w:rsidRDefault="00967085" w:rsidP="00967085">
      <w:pPr>
        <w:pStyle w:val="Nagwek4"/>
        <w:rPr>
          <w:rFonts w:asciiTheme="minorHAnsi" w:hAnsiTheme="minorHAnsi" w:cs="Arial"/>
          <w:b w:val="0"/>
          <w:sz w:val="22"/>
          <w:szCs w:val="22"/>
        </w:rPr>
      </w:pPr>
    </w:p>
    <w:p w14:paraId="3750406E" w14:textId="5224C860" w:rsidR="00967085" w:rsidRPr="00566BD5" w:rsidRDefault="00967085" w:rsidP="00967085">
      <w:pPr>
        <w:pStyle w:val="Nagwek4"/>
        <w:jc w:val="left"/>
        <w:rPr>
          <w:rFonts w:asciiTheme="minorHAnsi" w:hAnsiTheme="minorHAnsi" w:cs="Arial"/>
          <w:b w:val="0"/>
          <w:sz w:val="22"/>
          <w:szCs w:val="22"/>
        </w:rPr>
        <w:sectPr w:rsidR="00967085" w:rsidRPr="00566BD5" w:rsidSect="00354617">
          <w:footerReference w:type="even" r:id="rId14"/>
          <w:footerReference w:type="default" r:id="rId15"/>
          <w:pgSz w:w="11905" w:h="16837" w:code="9"/>
          <w:pgMar w:top="568" w:right="1418" w:bottom="1418" w:left="1418" w:header="709" w:footer="720" w:gutter="0"/>
          <w:cols w:space="708"/>
          <w:titlePg/>
          <w:docGrid w:linePitch="360"/>
        </w:sectPr>
      </w:pPr>
      <w:r w:rsidRPr="00566BD5">
        <w:rPr>
          <w:rFonts w:asciiTheme="minorHAnsi" w:hAnsiTheme="minorHAnsi" w:cs="Arial"/>
          <w:b w:val="0"/>
          <w:sz w:val="22"/>
          <w:szCs w:val="22"/>
        </w:rPr>
        <w:t xml:space="preserve">               </w:t>
      </w:r>
    </w:p>
    <w:p w14:paraId="1CC4865E" w14:textId="77777777" w:rsidR="001160F8" w:rsidRPr="00566BD5" w:rsidRDefault="001160F8" w:rsidP="00967085">
      <w:pPr>
        <w:pStyle w:val="Nagwek4"/>
        <w:jc w:val="left"/>
        <w:rPr>
          <w:rFonts w:asciiTheme="minorHAnsi" w:hAnsiTheme="minorHAnsi" w:cs="Arial"/>
          <w:b w:val="0"/>
          <w:sz w:val="22"/>
          <w:szCs w:val="22"/>
        </w:rPr>
      </w:pPr>
    </w:p>
    <w:p w14:paraId="3A6385C9" w14:textId="6827FBCA" w:rsidR="001160F8" w:rsidRPr="00566BD5" w:rsidRDefault="001160F8" w:rsidP="001160F8">
      <w:pPr>
        <w:rPr>
          <w:rFonts w:asciiTheme="minorHAnsi" w:hAnsiTheme="minorHAnsi" w:cs="Arial"/>
          <w:b/>
          <w:bCs/>
          <w:i/>
          <w:sz w:val="22"/>
          <w:szCs w:val="22"/>
        </w:rPr>
      </w:pPr>
      <w:r w:rsidRPr="00566BD5">
        <w:rPr>
          <w:rFonts w:asciiTheme="minorHAnsi" w:hAnsiTheme="minorHAnsi" w:cs="Arial"/>
          <w:b/>
          <w:bCs/>
          <w:i/>
          <w:sz w:val="22"/>
          <w:szCs w:val="22"/>
        </w:rPr>
        <w:t xml:space="preserve">Nr sprawy </w:t>
      </w:r>
      <w:r w:rsidR="003E2D45">
        <w:rPr>
          <w:rFonts w:asciiTheme="minorHAnsi" w:hAnsiTheme="minorHAnsi" w:cs="Arial"/>
          <w:b/>
          <w:bCs/>
          <w:i/>
          <w:sz w:val="22"/>
          <w:szCs w:val="22"/>
        </w:rPr>
        <w:t>14/U/16</w:t>
      </w:r>
    </w:p>
    <w:p w14:paraId="17104E5B" w14:textId="77777777" w:rsidR="001160F8" w:rsidRPr="00566BD5" w:rsidRDefault="001160F8" w:rsidP="001160F8">
      <w:pPr>
        <w:jc w:val="right"/>
        <w:rPr>
          <w:rFonts w:asciiTheme="minorHAnsi" w:hAnsiTheme="minorHAnsi" w:cs="Arial"/>
          <w:bCs/>
          <w:sz w:val="22"/>
          <w:szCs w:val="22"/>
        </w:rPr>
      </w:pPr>
    </w:p>
    <w:p w14:paraId="679AC6D5" w14:textId="77777777" w:rsidR="001160F8" w:rsidRPr="00566BD5" w:rsidRDefault="001160F8" w:rsidP="00967085">
      <w:pPr>
        <w:pStyle w:val="Nagwek4"/>
        <w:jc w:val="left"/>
        <w:rPr>
          <w:rFonts w:asciiTheme="minorHAnsi" w:hAnsiTheme="minorHAnsi" w:cs="Arial"/>
          <w:b w:val="0"/>
          <w:sz w:val="22"/>
          <w:szCs w:val="22"/>
        </w:rPr>
      </w:pPr>
    </w:p>
    <w:p w14:paraId="37CAC80C" w14:textId="77777777" w:rsidR="00967085" w:rsidRPr="00566BD5" w:rsidRDefault="00967085" w:rsidP="00967085">
      <w:pPr>
        <w:pStyle w:val="Nagwek4"/>
        <w:jc w:val="left"/>
        <w:rPr>
          <w:rFonts w:asciiTheme="minorHAnsi" w:hAnsiTheme="minorHAnsi" w:cs="Arial"/>
          <w:b w:val="0"/>
          <w:sz w:val="22"/>
          <w:szCs w:val="22"/>
        </w:rPr>
      </w:pPr>
      <w:r w:rsidRPr="00566BD5">
        <w:rPr>
          <w:rFonts w:asciiTheme="minorHAnsi" w:hAnsiTheme="minorHAnsi" w:cs="Arial"/>
          <w:b w:val="0"/>
          <w:sz w:val="22"/>
          <w:szCs w:val="22"/>
        </w:rPr>
        <w:t xml:space="preserve">                                                                                                                   </w:t>
      </w:r>
      <w:r w:rsidR="001160F8" w:rsidRPr="00566BD5">
        <w:rPr>
          <w:rFonts w:asciiTheme="minorHAnsi" w:hAnsiTheme="minorHAnsi" w:cs="Arial"/>
          <w:b w:val="0"/>
          <w:sz w:val="22"/>
          <w:szCs w:val="22"/>
        </w:rPr>
        <w:t xml:space="preserve">                  Załącznik Nr 2</w:t>
      </w:r>
    </w:p>
    <w:p w14:paraId="7969590F" w14:textId="77777777" w:rsidR="00354617" w:rsidRPr="00566BD5" w:rsidRDefault="00354617" w:rsidP="00354617">
      <w:pPr>
        <w:spacing w:line="280" w:lineRule="exact"/>
        <w:jc w:val="center"/>
        <w:outlineLvl w:val="0"/>
        <w:rPr>
          <w:rFonts w:asciiTheme="minorHAnsi" w:hAnsiTheme="minorHAnsi" w:cs="Arial"/>
          <w:b/>
          <w:sz w:val="22"/>
          <w:szCs w:val="22"/>
        </w:rPr>
      </w:pPr>
      <w:r w:rsidRPr="00566BD5">
        <w:rPr>
          <w:rFonts w:asciiTheme="minorHAnsi" w:hAnsiTheme="minorHAnsi" w:cs="Arial"/>
          <w:b/>
          <w:sz w:val="22"/>
          <w:szCs w:val="22"/>
        </w:rPr>
        <w:t>FORMULARZ OFERTOWY</w:t>
      </w:r>
    </w:p>
    <w:p w14:paraId="598A9972" w14:textId="77777777" w:rsidR="00354617" w:rsidRPr="00566BD5" w:rsidRDefault="00354617" w:rsidP="00354617">
      <w:pPr>
        <w:spacing w:line="280" w:lineRule="exact"/>
        <w:rPr>
          <w:rFonts w:asciiTheme="minorHAnsi" w:hAnsiTheme="minorHAnsi" w:cs="Arial"/>
          <w:sz w:val="22"/>
          <w:szCs w:val="22"/>
        </w:rPr>
      </w:pPr>
      <w:r w:rsidRPr="00566BD5">
        <w:rPr>
          <w:rFonts w:asciiTheme="minorHAnsi" w:hAnsiTheme="minorHAnsi" w:cs="Arial"/>
          <w:sz w:val="22"/>
          <w:szCs w:val="22"/>
        </w:rPr>
        <w:t>Nazwa firmy ………………………………………………………………………………………………………………………………………………………………………………………………………………………………………………</w:t>
      </w:r>
    </w:p>
    <w:p w14:paraId="352D9424" w14:textId="77777777" w:rsidR="00354617" w:rsidRPr="00566BD5" w:rsidRDefault="00354617" w:rsidP="00354617">
      <w:pPr>
        <w:spacing w:line="280" w:lineRule="exact"/>
        <w:jc w:val="both"/>
        <w:outlineLvl w:val="0"/>
        <w:rPr>
          <w:rFonts w:asciiTheme="minorHAnsi" w:hAnsiTheme="minorHAnsi" w:cs="Arial"/>
          <w:sz w:val="22"/>
          <w:szCs w:val="22"/>
        </w:rPr>
      </w:pPr>
      <w:r w:rsidRPr="00566BD5">
        <w:rPr>
          <w:rFonts w:asciiTheme="minorHAnsi" w:hAnsiTheme="minorHAnsi" w:cs="Arial"/>
          <w:sz w:val="22"/>
          <w:szCs w:val="22"/>
        </w:rPr>
        <w:t xml:space="preserve">Z siedzibą </w:t>
      </w:r>
    </w:p>
    <w:p w14:paraId="3098E7DF" w14:textId="77777777" w:rsidR="00354617" w:rsidRPr="00A72D81" w:rsidRDefault="00354617" w:rsidP="00354617">
      <w:pPr>
        <w:spacing w:line="280" w:lineRule="exact"/>
        <w:jc w:val="both"/>
        <w:rPr>
          <w:rFonts w:asciiTheme="minorHAnsi" w:hAnsiTheme="minorHAnsi" w:cs="Arial"/>
          <w:sz w:val="22"/>
          <w:szCs w:val="22"/>
        </w:rPr>
      </w:pPr>
      <w:r w:rsidRPr="00A72D81">
        <w:rPr>
          <w:rFonts w:asciiTheme="minorHAnsi" w:hAnsiTheme="minorHAnsi" w:cs="Arial"/>
          <w:sz w:val="22"/>
          <w:szCs w:val="22"/>
        </w:rPr>
        <w:t>………………………………………………………………..…………………………………………………….………………………………………………………………………………………………………………………</w:t>
      </w:r>
    </w:p>
    <w:p w14:paraId="750411BA" w14:textId="77777777" w:rsidR="00354617" w:rsidRPr="00A72D81" w:rsidRDefault="00354617" w:rsidP="00354617">
      <w:pPr>
        <w:spacing w:line="280" w:lineRule="exact"/>
        <w:jc w:val="both"/>
        <w:rPr>
          <w:rFonts w:asciiTheme="minorHAnsi" w:hAnsiTheme="minorHAnsi" w:cs="Arial"/>
          <w:sz w:val="22"/>
          <w:szCs w:val="22"/>
        </w:rPr>
      </w:pPr>
    </w:p>
    <w:p w14:paraId="382903DB" w14:textId="77777777" w:rsidR="00354617" w:rsidRPr="00A72D81" w:rsidRDefault="00354617" w:rsidP="00354617">
      <w:pPr>
        <w:spacing w:line="280" w:lineRule="exact"/>
        <w:jc w:val="both"/>
        <w:rPr>
          <w:rFonts w:asciiTheme="minorHAnsi" w:hAnsiTheme="minorHAnsi" w:cs="Arial"/>
          <w:sz w:val="22"/>
          <w:szCs w:val="22"/>
        </w:rPr>
      </w:pPr>
      <w:r w:rsidRPr="00A72D81">
        <w:rPr>
          <w:rFonts w:asciiTheme="minorHAnsi" w:hAnsiTheme="minorHAnsi" w:cs="Arial"/>
          <w:sz w:val="22"/>
          <w:szCs w:val="22"/>
        </w:rPr>
        <w:t xml:space="preserve">NIP ………………………………………………….  </w:t>
      </w:r>
    </w:p>
    <w:p w14:paraId="1885C8FE" w14:textId="77777777" w:rsidR="00354617" w:rsidRPr="00A72D81" w:rsidRDefault="00354617" w:rsidP="00354617">
      <w:pPr>
        <w:spacing w:line="280" w:lineRule="exact"/>
        <w:jc w:val="both"/>
        <w:rPr>
          <w:rFonts w:asciiTheme="minorHAnsi" w:hAnsiTheme="minorHAnsi" w:cs="Arial"/>
          <w:sz w:val="22"/>
          <w:szCs w:val="22"/>
        </w:rPr>
      </w:pPr>
      <w:r w:rsidRPr="00A72D81">
        <w:rPr>
          <w:rFonts w:asciiTheme="minorHAnsi" w:hAnsiTheme="minorHAnsi" w:cs="Arial"/>
          <w:sz w:val="22"/>
          <w:szCs w:val="22"/>
        </w:rPr>
        <w:t>REGON……………………………………………..</w:t>
      </w:r>
    </w:p>
    <w:p w14:paraId="5F7C8958" w14:textId="77777777" w:rsidR="00354617" w:rsidRPr="00A72D81" w:rsidRDefault="00354617" w:rsidP="00354617">
      <w:pPr>
        <w:tabs>
          <w:tab w:val="left" w:pos="0"/>
        </w:tabs>
        <w:spacing w:line="280" w:lineRule="exact"/>
        <w:jc w:val="both"/>
        <w:rPr>
          <w:rFonts w:asciiTheme="minorHAnsi" w:hAnsiTheme="minorHAnsi" w:cs="Arial"/>
          <w:sz w:val="22"/>
          <w:szCs w:val="22"/>
        </w:rPr>
      </w:pPr>
      <w:r w:rsidRPr="00A72D81">
        <w:rPr>
          <w:rFonts w:asciiTheme="minorHAnsi" w:hAnsiTheme="minorHAnsi" w:cs="Arial"/>
          <w:sz w:val="22"/>
          <w:szCs w:val="22"/>
        </w:rPr>
        <w:t>TEL. …………………………………………………</w:t>
      </w:r>
    </w:p>
    <w:p w14:paraId="47ADE357" w14:textId="77777777" w:rsidR="00354617" w:rsidRPr="00A72D81" w:rsidRDefault="00354617" w:rsidP="00354617">
      <w:pPr>
        <w:tabs>
          <w:tab w:val="left" w:pos="0"/>
        </w:tabs>
        <w:spacing w:line="280" w:lineRule="exact"/>
        <w:jc w:val="both"/>
        <w:rPr>
          <w:rFonts w:asciiTheme="minorHAnsi" w:hAnsiTheme="minorHAnsi" w:cs="Arial"/>
          <w:sz w:val="22"/>
          <w:szCs w:val="22"/>
        </w:rPr>
      </w:pPr>
      <w:r w:rsidRPr="00A72D81">
        <w:rPr>
          <w:rFonts w:asciiTheme="minorHAnsi" w:hAnsiTheme="minorHAnsi" w:cs="Arial"/>
          <w:sz w:val="22"/>
          <w:szCs w:val="22"/>
        </w:rPr>
        <w:t>FAX.…………………………………………………</w:t>
      </w:r>
    </w:p>
    <w:p w14:paraId="74F7496F" w14:textId="77777777" w:rsidR="00354617" w:rsidRPr="00A72D81" w:rsidRDefault="00354617" w:rsidP="00354617">
      <w:pPr>
        <w:tabs>
          <w:tab w:val="left" w:pos="0"/>
        </w:tabs>
        <w:spacing w:line="280" w:lineRule="exact"/>
        <w:jc w:val="both"/>
        <w:rPr>
          <w:rFonts w:asciiTheme="minorHAnsi" w:hAnsiTheme="minorHAnsi" w:cs="Arial"/>
          <w:sz w:val="22"/>
          <w:szCs w:val="22"/>
        </w:rPr>
      </w:pPr>
      <w:r w:rsidRPr="00A72D81">
        <w:rPr>
          <w:rFonts w:asciiTheme="minorHAnsi" w:hAnsiTheme="minorHAnsi" w:cs="Arial"/>
          <w:sz w:val="22"/>
          <w:szCs w:val="22"/>
        </w:rPr>
        <w:t>E-MAIL: …………………………………………….</w:t>
      </w:r>
    </w:p>
    <w:p w14:paraId="4DC91671" w14:textId="77777777" w:rsidR="00354617" w:rsidRPr="00A72D81" w:rsidRDefault="00354617" w:rsidP="00354617">
      <w:pPr>
        <w:spacing w:line="280" w:lineRule="exact"/>
        <w:jc w:val="both"/>
        <w:rPr>
          <w:rFonts w:asciiTheme="minorHAnsi" w:hAnsiTheme="minorHAnsi" w:cs="Arial"/>
          <w:sz w:val="22"/>
          <w:szCs w:val="22"/>
        </w:rPr>
      </w:pPr>
    </w:p>
    <w:p w14:paraId="366ED547" w14:textId="77777777" w:rsidR="00354617" w:rsidRPr="00566BD5" w:rsidRDefault="00354617" w:rsidP="00354617">
      <w:pPr>
        <w:spacing w:line="280" w:lineRule="exact"/>
        <w:jc w:val="both"/>
        <w:rPr>
          <w:rFonts w:asciiTheme="minorHAnsi" w:hAnsiTheme="minorHAnsi" w:cs="Arial"/>
          <w:b/>
          <w:sz w:val="22"/>
          <w:szCs w:val="22"/>
        </w:rPr>
      </w:pPr>
      <w:r w:rsidRPr="00566BD5">
        <w:rPr>
          <w:rFonts w:asciiTheme="minorHAnsi" w:hAnsiTheme="minorHAnsi" w:cs="Arial"/>
          <w:sz w:val="22"/>
          <w:szCs w:val="22"/>
        </w:rPr>
        <w:t>Składając ofertę na Kompleksowe Ubezpieczenie Samodzielnego Publicznego Zakładu Opieki Zdrowotnej Ministerstwa Spraw Wewnętrznych w Łodzi, zgodnie z SIWZ z dn. ………………….., niniejszym oświadczamy, że:</w:t>
      </w:r>
    </w:p>
    <w:p w14:paraId="54F8D1AB" w14:textId="77777777" w:rsidR="00354617" w:rsidRPr="00566BD5" w:rsidRDefault="00354617" w:rsidP="00354617">
      <w:pPr>
        <w:spacing w:line="280" w:lineRule="exact"/>
        <w:jc w:val="both"/>
        <w:rPr>
          <w:rFonts w:asciiTheme="minorHAnsi" w:hAnsiTheme="minorHAnsi" w:cs="Arial"/>
          <w:sz w:val="22"/>
          <w:szCs w:val="22"/>
          <w:lang w:eastAsia="en-US"/>
        </w:rPr>
      </w:pPr>
    </w:p>
    <w:p w14:paraId="689074E5" w14:textId="77777777" w:rsidR="00354617" w:rsidRPr="00566BD5" w:rsidRDefault="00354617" w:rsidP="002F1488">
      <w:pPr>
        <w:numPr>
          <w:ilvl w:val="0"/>
          <w:numId w:val="45"/>
        </w:numPr>
        <w:spacing w:line="280" w:lineRule="exact"/>
        <w:ind w:left="426"/>
        <w:jc w:val="both"/>
        <w:rPr>
          <w:rFonts w:asciiTheme="minorHAnsi" w:hAnsiTheme="minorHAnsi" w:cs="Arial"/>
          <w:sz w:val="22"/>
          <w:szCs w:val="22"/>
        </w:rPr>
      </w:pPr>
      <w:r w:rsidRPr="00566BD5">
        <w:rPr>
          <w:rFonts w:asciiTheme="minorHAnsi" w:hAnsiTheme="minorHAnsi" w:cs="Arial"/>
          <w:sz w:val="22"/>
          <w:szCs w:val="22"/>
        </w:rPr>
        <w:t>Przedmiot zamówienia jest zgodny z SIWZ i zostanie zrealizowany w terminie, o którym mowa w  SIWZ i Istotnych Warunkach Umowy.</w:t>
      </w:r>
    </w:p>
    <w:p w14:paraId="08E164FD" w14:textId="77777777" w:rsidR="00354617" w:rsidRPr="00566BD5" w:rsidRDefault="00354617" w:rsidP="002F1488">
      <w:pPr>
        <w:numPr>
          <w:ilvl w:val="0"/>
          <w:numId w:val="45"/>
        </w:numPr>
        <w:spacing w:line="280" w:lineRule="exact"/>
        <w:ind w:left="426"/>
        <w:jc w:val="both"/>
        <w:rPr>
          <w:rFonts w:asciiTheme="minorHAnsi" w:hAnsiTheme="minorHAnsi" w:cs="Arial"/>
          <w:sz w:val="22"/>
          <w:szCs w:val="22"/>
        </w:rPr>
      </w:pPr>
      <w:r w:rsidRPr="00566BD5">
        <w:rPr>
          <w:rFonts w:asciiTheme="minorHAnsi" w:hAnsiTheme="minorHAnsi" w:cs="Arial"/>
          <w:sz w:val="22"/>
          <w:szCs w:val="22"/>
        </w:rPr>
        <w:t>Oświadczamy, iż zapoznaliśmy się z treścią SIWZ i nie wnosimy do niego zastrzeżeń, oraz otrzymaliśmy wszelkie niezbędne informacje do przygotowania oferty.</w:t>
      </w:r>
    </w:p>
    <w:p w14:paraId="49EBF1AF" w14:textId="77777777" w:rsidR="00354617" w:rsidRPr="00566BD5" w:rsidRDefault="00354617" w:rsidP="002F1488">
      <w:pPr>
        <w:numPr>
          <w:ilvl w:val="0"/>
          <w:numId w:val="45"/>
        </w:numPr>
        <w:spacing w:line="280" w:lineRule="exact"/>
        <w:ind w:left="426" w:hanging="284"/>
        <w:jc w:val="both"/>
        <w:rPr>
          <w:rFonts w:asciiTheme="minorHAnsi" w:hAnsiTheme="minorHAnsi" w:cs="Arial"/>
          <w:sz w:val="22"/>
          <w:szCs w:val="22"/>
        </w:rPr>
      </w:pPr>
      <w:r w:rsidRPr="00566BD5">
        <w:rPr>
          <w:rFonts w:asciiTheme="minorHAnsi" w:hAnsiTheme="minorHAnsi" w:cs="Arial"/>
          <w:sz w:val="22"/>
          <w:szCs w:val="22"/>
        </w:rPr>
        <w:t>Oświadczamy, iż zapoznaliśmy się z istotnymi postanowieniami umowy i nie wnosimy do nich zastrzeżeń,</w:t>
      </w:r>
    </w:p>
    <w:p w14:paraId="7BA3B41E" w14:textId="77777777" w:rsidR="00354617" w:rsidRPr="00566BD5" w:rsidRDefault="00354617" w:rsidP="002F1488">
      <w:pPr>
        <w:numPr>
          <w:ilvl w:val="0"/>
          <w:numId w:val="45"/>
        </w:numPr>
        <w:tabs>
          <w:tab w:val="clear" w:pos="502"/>
          <w:tab w:val="num" w:pos="426"/>
        </w:tabs>
        <w:spacing w:line="280" w:lineRule="exact"/>
        <w:ind w:left="426" w:hanging="284"/>
        <w:jc w:val="both"/>
        <w:rPr>
          <w:rFonts w:asciiTheme="minorHAnsi" w:hAnsiTheme="minorHAnsi" w:cs="Arial"/>
          <w:sz w:val="22"/>
          <w:szCs w:val="22"/>
        </w:rPr>
      </w:pPr>
      <w:r w:rsidRPr="00566BD5">
        <w:rPr>
          <w:rFonts w:asciiTheme="minorHAnsi" w:hAnsiTheme="minorHAnsi" w:cs="Arial"/>
          <w:b/>
          <w:sz w:val="22"/>
          <w:szCs w:val="22"/>
        </w:rPr>
        <w:t>Oferujemy realizację zamówienia dla zadania (wykonawca stawia znak “X” w kratce po prawej stronie Części zamówienia objętego ofertą):</w:t>
      </w:r>
    </w:p>
    <w:p w14:paraId="5241D22B" w14:textId="77777777" w:rsidR="00354617" w:rsidRPr="00566BD5" w:rsidRDefault="00354617" w:rsidP="00354617">
      <w:pPr>
        <w:spacing w:line="280" w:lineRule="exact"/>
        <w:ind w:left="502"/>
        <w:jc w:val="both"/>
        <w:rPr>
          <w:rFonts w:asciiTheme="minorHAnsi" w:hAnsiTheme="minorHAnsi" w:cs="Arial"/>
          <w:sz w:val="22"/>
          <w:szCs w:val="22"/>
        </w:rPr>
      </w:pPr>
    </w:p>
    <w:tbl>
      <w:tblPr>
        <w:tblW w:w="10209" w:type="dxa"/>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3405"/>
      </w:tblGrid>
      <w:tr w:rsidR="00354617" w:rsidRPr="00566BD5" w14:paraId="79281296" w14:textId="77777777" w:rsidTr="00354617">
        <w:tc>
          <w:tcPr>
            <w:tcW w:w="6804" w:type="dxa"/>
            <w:tcBorders>
              <w:top w:val="nil"/>
              <w:left w:val="nil"/>
              <w:bottom w:val="nil"/>
              <w:right w:val="nil"/>
            </w:tcBorders>
            <w:shd w:val="clear" w:color="auto" w:fill="auto"/>
            <w:vAlign w:val="center"/>
          </w:tcPr>
          <w:p w14:paraId="42288B6B" w14:textId="77777777" w:rsidR="00354617" w:rsidRPr="0052598E" w:rsidRDefault="006264FC" w:rsidP="00354617">
            <w:pPr>
              <w:pStyle w:val="Tekstpodstawowywcity"/>
              <w:tabs>
                <w:tab w:val="num" w:pos="851"/>
              </w:tabs>
              <w:spacing w:line="360" w:lineRule="auto"/>
              <w:ind w:left="0"/>
              <w:rPr>
                <w:rFonts w:asciiTheme="minorHAnsi" w:eastAsia="Calibri" w:hAnsiTheme="minorHAnsi" w:cs="Arial"/>
                <w:b/>
                <w:color w:val="FF0000"/>
                <w:sz w:val="22"/>
                <w:szCs w:val="22"/>
                <w:lang w:val="pl-PL"/>
              </w:rPr>
            </w:pPr>
            <w:r w:rsidRPr="0052598E">
              <w:rPr>
                <w:rFonts w:asciiTheme="minorHAnsi" w:eastAsia="Calibri" w:hAnsiTheme="minorHAnsi" w:cs="Arial"/>
                <w:b/>
                <w:color w:val="FF0000"/>
                <w:sz w:val="22"/>
                <w:szCs w:val="22"/>
                <w:lang w:val="pl-PL"/>
              </w:rPr>
              <w:t xml:space="preserve">Część I </w:t>
            </w:r>
            <w:r w:rsidR="00354617" w:rsidRPr="0052598E">
              <w:rPr>
                <w:rFonts w:asciiTheme="minorHAnsi" w:eastAsia="Calibri" w:hAnsiTheme="minorHAnsi" w:cs="Arial"/>
                <w:b/>
                <w:color w:val="FF0000"/>
                <w:sz w:val="22"/>
                <w:szCs w:val="22"/>
                <w:lang w:val="pl-PL"/>
              </w:rPr>
              <w:t xml:space="preserve"> </w:t>
            </w:r>
          </w:p>
          <w:p w14:paraId="287972DF" w14:textId="77777777" w:rsidR="00354617" w:rsidRPr="00566BD5" w:rsidRDefault="00354617" w:rsidP="00354617">
            <w:pPr>
              <w:pStyle w:val="Tekstpodstawowywcity"/>
              <w:tabs>
                <w:tab w:val="num" w:pos="851"/>
              </w:tabs>
              <w:spacing w:line="360" w:lineRule="auto"/>
              <w:ind w:left="0"/>
              <w:rPr>
                <w:rFonts w:asciiTheme="minorHAnsi" w:hAnsiTheme="minorHAnsi" w:cs="Arial"/>
                <w:sz w:val="22"/>
                <w:szCs w:val="22"/>
                <w:lang w:val="pl-PL"/>
              </w:rPr>
            </w:pPr>
            <w:r w:rsidRPr="00566BD5">
              <w:rPr>
                <w:rFonts w:asciiTheme="minorHAnsi" w:hAnsiTheme="minorHAnsi" w:cs="Arial"/>
                <w:sz w:val="22"/>
                <w:szCs w:val="22"/>
                <w:lang w:val="pl-PL"/>
              </w:rPr>
              <w:t>1. Obowiązkowe ubezpieczenie odpowiedzialności cywilnej podmiotu wykonującego działalność leczniczą za szkody będące następstwem udzielenia świadczeń zdrowotnych albo niezgodnego z prawem zaniechania udzielenia świadczeń zdrowotnych</w:t>
            </w:r>
          </w:p>
          <w:p w14:paraId="5638972C" w14:textId="77777777" w:rsidR="00354617" w:rsidRPr="00566BD5" w:rsidRDefault="00354617" w:rsidP="006264FC">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hAnsiTheme="minorHAnsi" w:cs="Arial"/>
                <w:sz w:val="22"/>
                <w:szCs w:val="22"/>
                <w:lang w:val="pl-PL"/>
              </w:rPr>
              <w:t>2. Dobrowolne ubezpieczenie odpowiedzialności cywilnej podmiotów leczniczych</w:t>
            </w:r>
          </w:p>
        </w:tc>
        <w:tc>
          <w:tcPr>
            <w:tcW w:w="3405" w:type="dxa"/>
            <w:tcBorders>
              <w:top w:val="nil"/>
              <w:left w:val="nil"/>
              <w:bottom w:val="nil"/>
              <w:right w:val="nil"/>
            </w:tcBorders>
            <w:shd w:val="clear" w:color="auto" w:fill="auto"/>
          </w:tcPr>
          <w:p w14:paraId="540C5BBC"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b/>
                <w:bCs/>
                <w:sz w:val="22"/>
                <w:szCs w:val="22"/>
              </w:rPr>
              <w:sym w:font="Time" w:char="F07F"/>
            </w:r>
          </w:p>
        </w:tc>
      </w:tr>
      <w:tr w:rsidR="00354617" w:rsidRPr="00566BD5" w14:paraId="47120ABA" w14:textId="77777777" w:rsidTr="00354617">
        <w:tc>
          <w:tcPr>
            <w:tcW w:w="6804" w:type="dxa"/>
            <w:tcBorders>
              <w:top w:val="nil"/>
              <w:left w:val="nil"/>
              <w:bottom w:val="nil"/>
              <w:right w:val="nil"/>
            </w:tcBorders>
            <w:shd w:val="clear" w:color="auto" w:fill="auto"/>
            <w:vAlign w:val="center"/>
          </w:tcPr>
          <w:p w14:paraId="115DF5C9" w14:textId="77777777" w:rsidR="006264FC" w:rsidRPr="0052598E" w:rsidRDefault="006264FC" w:rsidP="00354617">
            <w:pPr>
              <w:pStyle w:val="Tekstpodstawowywcity"/>
              <w:tabs>
                <w:tab w:val="num" w:pos="851"/>
              </w:tabs>
              <w:spacing w:line="360" w:lineRule="auto"/>
              <w:ind w:left="0"/>
              <w:rPr>
                <w:rFonts w:asciiTheme="minorHAnsi" w:eastAsia="Calibri" w:hAnsiTheme="minorHAnsi" w:cs="Arial"/>
                <w:b/>
                <w:color w:val="FF0000"/>
                <w:sz w:val="22"/>
                <w:szCs w:val="22"/>
                <w:lang w:val="pl-PL"/>
              </w:rPr>
            </w:pPr>
            <w:r w:rsidRPr="0052598E">
              <w:rPr>
                <w:rFonts w:asciiTheme="minorHAnsi" w:eastAsia="Calibri" w:hAnsiTheme="minorHAnsi" w:cs="Arial"/>
                <w:b/>
                <w:color w:val="FF0000"/>
                <w:sz w:val="22"/>
                <w:szCs w:val="22"/>
                <w:lang w:val="pl-PL"/>
              </w:rPr>
              <w:t xml:space="preserve">Część II </w:t>
            </w:r>
          </w:p>
          <w:p w14:paraId="5CAAEC12" w14:textId="77777777" w:rsidR="00354617" w:rsidRPr="00566BD5" w:rsidRDefault="00354617" w:rsidP="006264FC">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 xml:space="preserve">Dobrowolne ubezpieczenie odpowiedzialności cywilnej w związku </w:t>
            </w:r>
            <w:r w:rsidR="006264FC">
              <w:rPr>
                <w:rFonts w:asciiTheme="minorHAnsi" w:eastAsia="Calibri" w:hAnsiTheme="minorHAnsi" w:cs="Arial"/>
                <w:sz w:val="22"/>
                <w:szCs w:val="22"/>
                <w:lang w:val="pl-PL"/>
              </w:rPr>
              <w:br/>
            </w:r>
            <w:r w:rsidRPr="00566BD5">
              <w:rPr>
                <w:rFonts w:asciiTheme="minorHAnsi" w:eastAsia="Calibri" w:hAnsiTheme="minorHAnsi" w:cs="Arial"/>
                <w:sz w:val="22"/>
                <w:szCs w:val="22"/>
                <w:lang w:val="pl-PL"/>
              </w:rPr>
              <w:t>z prowadzoną działalnością pozamedyczną i posiadanym mieniem</w:t>
            </w:r>
          </w:p>
        </w:tc>
        <w:tc>
          <w:tcPr>
            <w:tcW w:w="3405" w:type="dxa"/>
            <w:tcBorders>
              <w:top w:val="nil"/>
              <w:left w:val="nil"/>
              <w:bottom w:val="nil"/>
              <w:right w:val="nil"/>
            </w:tcBorders>
            <w:shd w:val="clear" w:color="auto" w:fill="auto"/>
          </w:tcPr>
          <w:p w14:paraId="242F5664"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b/>
                <w:bCs/>
                <w:sz w:val="22"/>
                <w:szCs w:val="22"/>
              </w:rPr>
              <w:sym w:font="Time" w:char="F07F"/>
            </w:r>
          </w:p>
        </w:tc>
      </w:tr>
      <w:tr w:rsidR="00354617" w:rsidRPr="00566BD5" w14:paraId="6DCD4699" w14:textId="77777777" w:rsidTr="00354617">
        <w:tc>
          <w:tcPr>
            <w:tcW w:w="6804" w:type="dxa"/>
            <w:tcBorders>
              <w:top w:val="nil"/>
              <w:left w:val="nil"/>
              <w:bottom w:val="nil"/>
              <w:right w:val="nil"/>
            </w:tcBorders>
            <w:shd w:val="clear" w:color="auto" w:fill="auto"/>
            <w:vAlign w:val="center"/>
          </w:tcPr>
          <w:p w14:paraId="1A325797" w14:textId="77777777" w:rsidR="00354617" w:rsidRPr="0052598E" w:rsidRDefault="006264FC" w:rsidP="00354617">
            <w:pPr>
              <w:pStyle w:val="Tekstpodstawowywcity"/>
              <w:tabs>
                <w:tab w:val="num" w:pos="851"/>
              </w:tabs>
              <w:spacing w:line="360" w:lineRule="auto"/>
              <w:ind w:left="0"/>
              <w:rPr>
                <w:rFonts w:asciiTheme="minorHAnsi" w:eastAsia="Calibri" w:hAnsiTheme="minorHAnsi" w:cs="Arial"/>
                <w:b/>
                <w:color w:val="FF0000"/>
                <w:sz w:val="22"/>
                <w:szCs w:val="22"/>
                <w:lang w:val="pl-PL"/>
              </w:rPr>
            </w:pPr>
            <w:r w:rsidRPr="0052598E">
              <w:rPr>
                <w:rFonts w:asciiTheme="minorHAnsi" w:eastAsia="Calibri" w:hAnsiTheme="minorHAnsi" w:cs="Arial"/>
                <w:b/>
                <w:color w:val="FF0000"/>
                <w:sz w:val="22"/>
                <w:szCs w:val="22"/>
                <w:lang w:val="pl-PL"/>
              </w:rPr>
              <w:t xml:space="preserve">Część nr III </w:t>
            </w:r>
          </w:p>
          <w:p w14:paraId="1857036A"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1. Ubezpieczenie mienia od wszystkich ryzyk</w:t>
            </w:r>
          </w:p>
          <w:p w14:paraId="5D2ABEE4" w14:textId="77777777" w:rsidR="00354617" w:rsidRPr="00566BD5" w:rsidRDefault="00354617" w:rsidP="006264FC">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sz w:val="22"/>
                <w:szCs w:val="22"/>
                <w:lang w:val="pl-PL"/>
              </w:rPr>
              <w:t>2. Ubezpieczenie sprzętu elektronicznego od wszystkich ryzyk</w:t>
            </w:r>
          </w:p>
        </w:tc>
        <w:tc>
          <w:tcPr>
            <w:tcW w:w="3405" w:type="dxa"/>
            <w:tcBorders>
              <w:top w:val="nil"/>
              <w:left w:val="nil"/>
              <w:bottom w:val="nil"/>
              <w:right w:val="nil"/>
            </w:tcBorders>
            <w:shd w:val="clear" w:color="auto" w:fill="auto"/>
          </w:tcPr>
          <w:p w14:paraId="4BEA124F" w14:textId="77777777" w:rsidR="00354617" w:rsidRPr="00566BD5" w:rsidRDefault="00354617" w:rsidP="00354617">
            <w:pPr>
              <w:pStyle w:val="Tekstpodstawowywcity"/>
              <w:tabs>
                <w:tab w:val="num" w:pos="851"/>
              </w:tabs>
              <w:spacing w:line="360" w:lineRule="auto"/>
              <w:ind w:left="0"/>
              <w:rPr>
                <w:rFonts w:asciiTheme="minorHAnsi" w:eastAsia="Calibri" w:hAnsiTheme="minorHAnsi" w:cs="Arial"/>
                <w:sz w:val="22"/>
                <w:szCs w:val="22"/>
                <w:lang w:val="pl-PL"/>
              </w:rPr>
            </w:pPr>
            <w:r w:rsidRPr="00566BD5">
              <w:rPr>
                <w:rFonts w:asciiTheme="minorHAnsi" w:eastAsia="Calibri" w:hAnsiTheme="minorHAnsi" w:cs="Arial"/>
                <w:b/>
                <w:bCs/>
                <w:sz w:val="22"/>
                <w:szCs w:val="22"/>
              </w:rPr>
              <w:sym w:font="Time" w:char="F07F"/>
            </w:r>
          </w:p>
        </w:tc>
      </w:tr>
    </w:tbl>
    <w:p w14:paraId="771A5CFB" w14:textId="77777777" w:rsidR="00354617" w:rsidRPr="00566BD5" w:rsidRDefault="00354617" w:rsidP="00354617">
      <w:pPr>
        <w:pStyle w:val="Tekstpodstawowywcity"/>
        <w:tabs>
          <w:tab w:val="num" w:pos="567"/>
        </w:tabs>
        <w:spacing w:line="360" w:lineRule="auto"/>
        <w:ind w:left="567"/>
        <w:rPr>
          <w:rFonts w:asciiTheme="minorHAnsi" w:hAnsiTheme="minorHAnsi" w:cs="Arial"/>
          <w:sz w:val="22"/>
          <w:szCs w:val="22"/>
          <w:lang w:val="pl-PL"/>
        </w:rPr>
      </w:pPr>
    </w:p>
    <w:p w14:paraId="496DFDB2" w14:textId="77777777" w:rsidR="00354617" w:rsidRPr="00566BD5" w:rsidRDefault="00354617" w:rsidP="00354617">
      <w:pPr>
        <w:pStyle w:val="Tekstpodstawowywcity"/>
        <w:tabs>
          <w:tab w:val="num" w:pos="567"/>
        </w:tabs>
        <w:spacing w:line="360" w:lineRule="auto"/>
        <w:ind w:left="0"/>
        <w:rPr>
          <w:rFonts w:asciiTheme="minorHAnsi" w:hAnsiTheme="minorHAnsi" w:cs="Arial"/>
          <w:b/>
          <w:sz w:val="22"/>
          <w:szCs w:val="22"/>
          <w:u w:val="single"/>
          <w:lang w:val="pl-PL"/>
        </w:rPr>
      </w:pPr>
      <w:r w:rsidRPr="00566BD5">
        <w:rPr>
          <w:rFonts w:asciiTheme="minorHAnsi" w:hAnsiTheme="minorHAnsi" w:cs="Arial"/>
          <w:b/>
          <w:sz w:val="22"/>
          <w:szCs w:val="22"/>
          <w:u w:val="single"/>
          <w:lang w:val="pl-PL"/>
        </w:rPr>
        <w:lastRenderedPageBreak/>
        <w:t xml:space="preserve">OFEROWANE CENY I WARUNKI UBEZPIECZENIA </w:t>
      </w:r>
    </w:p>
    <w:p w14:paraId="1BAA80E4" w14:textId="77777777" w:rsidR="00354617" w:rsidRPr="00566BD5" w:rsidRDefault="00354617" w:rsidP="00354617">
      <w:pPr>
        <w:pStyle w:val="Tekstpodstawowywcity"/>
        <w:tabs>
          <w:tab w:val="num" w:pos="567"/>
        </w:tabs>
        <w:spacing w:line="360" w:lineRule="auto"/>
        <w:ind w:left="0"/>
        <w:rPr>
          <w:rFonts w:asciiTheme="minorHAnsi" w:hAnsiTheme="minorHAnsi" w:cs="Arial"/>
          <w:b/>
          <w:sz w:val="22"/>
          <w:szCs w:val="22"/>
          <w:u w:val="single"/>
          <w:lang w:val="pl-PL"/>
        </w:rPr>
      </w:pPr>
      <w:r w:rsidRPr="00566BD5">
        <w:rPr>
          <w:rFonts w:asciiTheme="minorHAnsi" w:hAnsiTheme="minorHAnsi" w:cs="Arial"/>
          <w:b/>
          <w:sz w:val="22"/>
          <w:szCs w:val="22"/>
          <w:u w:val="single"/>
          <w:lang w:val="pl-PL"/>
        </w:rPr>
        <w:t>(W PRZYPADKU, GDY WYKONAWCA NIE SKŁADA OFERTY NA DANE ZADANIE, WPISUJE „NIE DOTYCZY”):</w:t>
      </w:r>
    </w:p>
    <w:p w14:paraId="771F5B87" w14:textId="77777777" w:rsidR="00354617" w:rsidRPr="00566BD5" w:rsidRDefault="00354617" w:rsidP="00354617">
      <w:pPr>
        <w:pStyle w:val="Tekstpodstawowywcity"/>
        <w:tabs>
          <w:tab w:val="num" w:pos="851"/>
        </w:tabs>
        <w:ind w:left="0"/>
        <w:rPr>
          <w:rFonts w:asciiTheme="minorHAnsi" w:hAnsiTheme="minorHAnsi" w:cs="Arial"/>
          <w:b/>
          <w:sz w:val="22"/>
          <w:szCs w:val="22"/>
          <w:lang w:val="pl-PL"/>
        </w:rPr>
      </w:pPr>
      <w:r w:rsidRPr="00566BD5">
        <w:rPr>
          <w:rFonts w:asciiTheme="minorHAnsi" w:hAnsiTheme="minorHAnsi" w:cs="Arial"/>
          <w:b/>
          <w:sz w:val="22"/>
          <w:szCs w:val="22"/>
          <w:lang w:val="pl-PL"/>
        </w:rPr>
        <w:t xml:space="preserve">Część I </w:t>
      </w:r>
    </w:p>
    <w:p w14:paraId="09074CCC" w14:textId="77777777" w:rsidR="00354617" w:rsidRPr="00566BD5" w:rsidRDefault="00354617" w:rsidP="00354617">
      <w:pPr>
        <w:pStyle w:val="Tekstpodstawowywcity"/>
        <w:tabs>
          <w:tab w:val="num" w:pos="0"/>
        </w:tabs>
        <w:spacing w:line="276" w:lineRule="auto"/>
        <w:ind w:left="0"/>
        <w:rPr>
          <w:rFonts w:asciiTheme="minorHAnsi" w:hAnsiTheme="minorHAnsi" w:cs="Arial"/>
          <w:b/>
          <w:sz w:val="22"/>
          <w:szCs w:val="22"/>
          <w:lang w:val="pl-PL"/>
        </w:rPr>
      </w:pPr>
      <w:r w:rsidRPr="00566BD5">
        <w:rPr>
          <w:rFonts w:asciiTheme="minorHAnsi" w:hAnsiTheme="minorHAnsi" w:cs="Arial"/>
          <w:b/>
          <w:sz w:val="22"/>
          <w:szCs w:val="22"/>
          <w:lang w:val="pl-PL"/>
        </w:rPr>
        <w:t>1. Obowiązkowe ubezpieczenie odpowiedzialności cywilnej podmiotu wykonującego działalność leczniczą za szkody będące następstwem udzielenia świadczeń zdrowotnych albo niezgodnego z prawem zaniechania udzielenia świadczeń zdrowotnych</w:t>
      </w:r>
    </w:p>
    <w:p w14:paraId="7819E03C" w14:textId="77777777" w:rsidR="00354617" w:rsidRPr="00566BD5" w:rsidRDefault="00354617" w:rsidP="00354617">
      <w:pPr>
        <w:pStyle w:val="Tekstpodstawowywcity"/>
        <w:tabs>
          <w:tab w:val="num" w:pos="0"/>
        </w:tabs>
        <w:spacing w:line="276" w:lineRule="auto"/>
        <w:ind w:left="0"/>
        <w:rPr>
          <w:rFonts w:asciiTheme="minorHAnsi" w:hAnsiTheme="minorHAnsi" w:cs="Arial"/>
          <w:b/>
          <w:sz w:val="22"/>
          <w:szCs w:val="22"/>
          <w:lang w:val="pl-PL"/>
        </w:rPr>
      </w:pPr>
      <w:r w:rsidRPr="00566BD5">
        <w:rPr>
          <w:rFonts w:asciiTheme="minorHAnsi" w:hAnsiTheme="minorHAnsi" w:cs="Arial"/>
          <w:b/>
          <w:sz w:val="22"/>
          <w:szCs w:val="22"/>
          <w:lang w:val="pl-PL"/>
        </w:rPr>
        <w:t>2. Dobrowolne ubezpieczenie odpowiedzialności cywilnej podmiotów leczniczych</w:t>
      </w:r>
    </w:p>
    <w:p w14:paraId="13BC4B7F"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p>
    <w:p w14:paraId="39A8F79E"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 xml:space="preserve">Realizację Części I zamówienia </w:t>
      </w:r>
      <w:r w:rsidR="00A661F7">
        <w:rPr>
          <w:rFonts w:asciiTheme="minorHAnsi" w:hAnsiTheme="minorHAnsi" w:cs="Arial"/>
          <w:sz w:val="22"/>
          <w:szCs w:val="22"/>
          <w:lang w:val="pl-PL"/>
        </w:rPr>
        <w:t xml:space="preserve">za okres od 1 lipca 2016 do 30 czerwca 2018 </w:t>
      </w:r>
      <w:r w:rsidRPr="00566BD5">
        <w:rPr>
          <w:rFonts w:asciiTheme="minorHAnsi" w:hAnsiTheme="minorHAnsi" w:cs="Arial"/>
          <w:sz w:val="22"/>
          <w:szCs w:val="22"/>
          <w:lang w:val="pl-PL"/>
        </w:rPr>
        <w:t>oferujemy za łączną cenę:……………..........................zł (słownie: ……………………………………………..……….).</w:t>
      </w:r>
    </w:p>
    <w:p w14:paraId="22302FE2"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2DA9AF85" w14:textId="77777777" w:rsidR="00354617" w:rsidRPr="00566BD5" w:rsidRDefault="00354617" w:rsidP="00354617">
      <w:pPr>
        <w:spacing w:after="160" w:line="259" w:lineRule="auto"/>
        <w:rPr>
          <w:rFonts w:asciiTheme="minorHAnsi" w:hAnsiTheme="minorHAnsi" w:cs="Arial"/>
          <w:sz w:val="22"/>
          <w:szCs w:val="22"/>
        </w:rPr>
      </w:pPr>
    </w:p>
    <w:p w14:paraId="61BF408E"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Składki ubezpieczeniowe mające zastosowanie dla poszczególnych rodzajów ubezpieczeń:</w:t>
      </w:r>
    </w:p>
    <w:tbl>
      <w:tblPr>
        <w:tblW w:w="10632"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5"/>
        <w:gridCol w:w="3026"/>
        <w:gridCol w:w="2268"/>
        <w:gridCol w:w="2415"/>
        <w:gridCol w:w="2268"/>
      </w:tblGrid>
      <w:tr w:rsidR="009C2AC4" w:rsidRPr="00566BD5" w14:paraId="27AA4198" w14:textId="77777777" w:rsidTr="00BD0690">
        <w:tc>
          <w:tcPr>
            <w:tcW w:w="655" w:type="dxa"/>
            <w:shd w:val="clear" w:color="auto" w:fill="auto"/>
            <w:vAlign w:val="center"/>
          </w:tcPr>
          <w:p w14:paraId="011C6D1E"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Lp.</w:t>
            </w:r>
          </w:p>
        </w:tc>
        <w:tc>
          <w:tcPr>
            <w:tcW w:w="3026" w:type="dxa"/>
            <w:shd w:val="clear" w:color="auto" w:fill="auto"/>
            <w:vAlign w:val="center"/>
          </w:tcPr>
          <w:p w14:paraId="3A92D018"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Nazwa przedmiotu zamówienia</w:t>
            </w:r>
          </w:p>
        </w:tc>
        <w:tc>
          <w:tcPr>
            <w:tcW w:w="2268" w:type="dxa"/>
            <w:vAlign w:val="center"/>
          </w:tcPr>
          <w:p w14:paraId="2D460B67"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Suma gwarancyjna</w:t>
            </w:r>
          </w:p>
        </w:tc>
        <w:tc>
          <w:tcPr>
            <w:tcW w:w="2415" w:type="dxa"/>
            <w:shd w:val="clear" w:color="auto" w:fill="auto"/>
            <w:vAlign w:val="center"/>
          </w:tcPr>
          <w:p w14:paraId="733035D2" w14:textId="77777777" w:rsidR="009C2AC4" w:rsidRPr="009C2AC4" w:rsidRDefault="009C2AC4" w:rsidP="00354617">
            <w:pPr>
              <w:keepNext/>
              <w:jc w:val="center"/>
              <w:outlineLvl w:val="0"/>
              <w:rPr>
                <w:rFonts w:asciiTheme="minorHAnsi" w:eastAsia="Arial Unicode MS" w:hAnsiTheme="minorHAnsi" w:cs="Arial"/>
                <w:b/>
                <w:bCs/>
                <w:sz w:val="22"/>
                <w:szCs w:val="22"/>
                <w:lang w:eastAsia="de-DE"/>
              </w:rPr>
            </w:pPr>
            <w:r w:rsidRPr="009C2AC4">
              <w:rPr>
                <w:rFonts w:asciiTheme="minorHAnsi" w:eastAsia="Arial Unicode MS" w:hAnsiTheme="minorHAnsi" w:cs="Arial"/>
                <w:b/>
                <w:bCs/>
                <w:sz w:val="22"/>
                <w:szCs w:val="22"/>
                <w:lang w:eastAsia="de-DE"/>
              </w:rPr>
              <w:t>Składka roczna w zł</w:t>
            </w:r>
          </w:p>
        </w:tc>
        <w:tc>
          <w:tcPr>
            <w:tcW w:w="2268" w:type="dxa"/>
          </w:tcPr>
          <w:p w14:paraId="1B8DBD77" w14:textId="77777777" w:rsidR="009C2AC4" w:rsidRPr="009C2AC4" w:rsidRDefault="009C2AC4" w:rsidP="005F70A2">
            <w:pPr>
              <w:keepNext/>
              <w:jc w:val="center"/>
              <w:outlineLvl w:val="0"/>
              <w:rPr>
                <w:rFonts w:asciiTheme="minorHAnsi" w:eastAsia="Arial Unicode MS" w:hAnsiTheme="minorHAnsi" w:cs="Arial"/>
                <w:b/>
                <w:bCs/>
                <w:sz w:val="22"/>
                <w:szCs w:val="22"/>
                <w:lang w:eastAsia="de-DE"/>
              </w:rPr>
            </w:pPr>
            <w:r w:rsidRPr="009C2AC4">
              <w:rPr>
                <w:rFonts w:asciiTheme="minorHAnsi" w:eastAsia="Arial Unicode MS" w:hAnsiTheme="minorHAnsi"/>
                <w:b/>
                <w:bCs/>
                <w:sz w:val="22"/>
                <w:szCs w:val="22"/>
                <w:lang w:eastAsia="de-DE"/>
              </w:rPr>
              <w:t xml:space="preserve">Składka za okres </w:t>
            </w:r>
            <w:r w:rsidR="0052598E">
              <w:rPr>
                <w:rFonts w:asciiTheme="minorHAnsi" w:eastAsia="Arial Unicode MS" w:hAnsiTheme="minorHAnsi"/>
                <w:b/>
                <w:bCs/>
                <w:sz w:val="22"/>
                <w:szCs w:val="22"/>
                <w:lang w:eastAsia="de-DE"/>
              </w:rPr>
              <w:t>obowiązywania umowy, tj.</w:t>
            </w:r>
            <w:r w:rsidR="005F70A2">
              <w:rPr>
                <w:rFonts w:asciiTheme="minorHAnsi" w:eastAsia="Arial Unicode MS" w:hAnsiTheme="minorHAnsi"/>
                <w:b/>
                <w:bCs/>
                <w:sz w:val="22"/>
                <w:szCs w:val="22"/>
                <w:lang w:eastAsia="de-DE"/>
              </w:rPr>
              <w:t xml:space="preserve">                                 </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od 1 lipca 2016</w:t>
            </w:r>
            <w:r>
              <w:rPr>
                <w:rFonts w:asciiTheme="minorHAnsi" w:eastAsia="Arial Unicode MS" w:hAnsiTheme="minorHAnsi"/>
                <w:b/>
                <w:bCs/>
                <w:sz w:val="22"/>
                <w:szCs w:val="22"/>
                <w:lang w:eastAsia="de-DE"/>
              </w:rPr>
              <w:t xml:space="preserve"> r.</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do</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30 czerwca 2018</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r.</w:t>
            </w:r>
          </w:p>
        </w:tc>
      </w:tr>
      <w:tr w:rsidR="009C2AC4" w:rsidRPr="00566BD5" w14:paraId="20B866F5" w14:textId="77777777" w:rsidTr="00BD0690">
        <w:tc>
          <w:tcPr>
            <w:tcW w:w="655" w:type="dxa"/>
            <w:shd w:val="clear" w:color="auto" w:fill="auto"/>
            <w:vAlign w:val="center"/>
          </w:tcPr>
          <w:p w14:paraId="49A32302"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1</w:t>
            </w:r>
          </w:p>
        </w:tc>
        <w:tc>
          <w:tcPr>
            <w:tcW w:w="3026" w:type="dxa"/>
            <w:shd w:val="clear" w:color="auto" w:fill="auto"/>
            <w:vAlign w:val="center"/>
          </w:tcPr>
          <w:p w14:paraId="1282E5D0" w14:textId="77777777" w:rsidR="009C2AC4" w:rsidRPr="00566BD5" w:rsidRDefault="009C2AC4" w:rsidP="00354617">
            <w:pPr>
              <w:keepNext/>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Obowiązkowe ubezpieczenie odpowiedzialności cywilnej podmiotu wykonującego działalność leczniczą za szkody będące następstwem udzielenia świadczeń zdrowotnych albo niezgodnego z prawem zaniechania udzielenia świadczeń zdrowotnych;</w:t>
            </w:r>
          </w:p>
        </w:tc>
        <w:tc>
          <w:tcPr>
            <w:tcW w:w="2268" w:type="dxa"/>
            <w:vAlign w:val="center"/>
          </w:tcPr>
          <w:p w14:paraId="42B7071F"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Równowartość w złotych kwoty</w:t>
            </w:r>
          </w:p>
          <w:p w14:paraId="029910B3"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100 000 euro na jedno zdarzenie i 500 000 euro na wszystkie zdarzenia objęte zakresem ubezpieczenia</w:t>
            </w:r>
          </w:p>
        </w:tc>
        <w:tc>
          <w:tcPr>
            <w:tcW w:w="2415" w:type="dxa"/>
            <w:shd w:val="clear" w:color="auto" w:fill="auto"/>
            <w:vAlign w:val="center"/>
          </w:tcPr>
          <w:p w14:paraId="45224DBD" w14:textId="77777777" w:rsidR="009C2AC4" w:rsidRPr="009C2AC4" w:rsidRDefault="009C2AC4" w:rsidP="00354617">
            <w:pPr>
              <w:keepNext/>
              <w:jc w:val="center"/>
              <w:outlineLvl w:val="0"/>
              <w:rPr>
                <w:rFonts w:asciiTheme="minorHAnsi" w:eastAsia="Arial Unicode MS" w:hAnsiTheme="minorHAnsi" w:cs="Arial"/>
                <w:bCs/>
                <w:sz w:val="22"/>
                <w:szCs w:val="22"/>
                <w:lang w:eastAsia="de-DE"/>
              </w:rPr>
            </w:pPr>
          </w:p>
        </w:tc>
        <w:tc>
          <w:tcPr>
            <w:tcW w:w="2268" w:type="dxa"/>
            <w:shd w:val="clear" w:color="auto" w:fill="auto"/>
          </w:tcPr>
          <w:p w14:paraId="500D13AB"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r>
      <w:tr w:rsidR="009C2AC4" w:rsidRPr="00566BD5" w14:paraId="0AE67B04" w14:textId="77777777" w:rsidTr="00BD0690">
        <w:tc>
          <w:tcPr>
            <w:tcW w:w="655" w:type="dxa"/>
            <w:shd w:val="clear" w:color="auto" w:fill="auto"/>
            <w:vAlign w:val="center"/>
          </w:tcPr>
          <w:p w14:paraId="5D5284B1"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2</w:t>
            </w:r>
          </w:p>
        </w:tc>
        <w:tc>
          <w:tcPr>
            <w:tcW w:w="3026" w:type="dxa"/>
            <w:shd w:val="clear" w:color="auto" w:fill="auto"/>
            <w:vAlign w:val="center"/>
          </w:tcPr>
          <w:p w14:paraId="41B96347" w14:textId="77777777" w:rsidR="009C2AC4" w:rsidRPr="00566BD5" w:rsidRDefault="009C2AC4" w:rsidP="00354617">
            <w:pPr>
              <w:keepNext/>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Dobrowolne ubezpieczenie odpowiedzialności cywilnej podmiotów leczniczych</w:t>
            </w:r>
          </w:p>
        </w:tc>
        <w:tc>
          <w:tcPr>
            <w:tcW w:w="2268" w:type="dxa"/>
            <w:vAlign w:val="center"/>
          </w:tcPr>
          <w:p w14:paraId="002260A1"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Zgodna z ofertą wykonawcy</w:t>
            </w:r>
          </w:p>
        </w:tc>
        <w:tc>
          <w:tcPr>
            <w:tcW w:w="2415" w:type="dxa"/>
            <w:shd w:val="clear" w:color="auto" w:fill="auto"/>
            <w:vAlign w:val="center"/>
          </w:tcPr>
          <w:p w14:paraId="41E1BF0E"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c>
          <w:tcPr>
            <w:tcW w:w="2268" w:type="dxa"/>
          </w:tcPr>
          <w:p w14:paraId="0C6B4944"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r>
      <w:tr w:rsidR="009C2AC4" w:rsidRPr="00566BD5" w14:paraId="05280DA5" w14:textId="77777777" w:rsidTr="00BD0690">
        <w:tc>
          <w:tcPr>
            <w:tcW w:w="655" w:type="dxa"/>
            <w:shd w:val="clear" w:color="auto" w:fill="auto"/>
            <w:vAlign w:val="center"/>
          </w:tcPr>
          <w:p w14:paraId="4709FC9A" w14:textId="77777777" w:rsidR="009C2AC4" w:rsidRPr="00566BD5" w:rsidRDefault="009C2AC4" w:rsidP="00354617">
            <w:pPr>
              <w:keepNext/>
              <w:jc w:val="center"/>
              <w:outlineLvl w:val="0"/>
              <w:rPr>
                <w:rFonts w:asciiTheme="minorHAnsi" w:eastAsia="Arial Unicode MS" w:hAnsiTheme="minorHAnsi" w:cs="Arial"/>
                <w:b/>
                <w:bCs/>
                <w:sz w:val="22"/>
                <w:szCs w:val="22"/>
                <w:lang w:eastAsia="de-DE"/>
              </w:rPr>
            </w:pPr>
          </w:p>
        </w:tc>
        <w:tc>
          <w:tcPr>
            <w:tcW w:w="3026" w:type="dxa"/>
            <w:shd w:val="clear" w:color="auto" w:fill="auto"/>
            <w:vAlign w:val="center"/>
          </w:tcPr>
          <w:p w14:paraId="652C89F8" w14:textId="77777777" w:rsidR="009C2AC4" w:rsidRPr="00566BD5" w:rsidRDefault="009C2AC4" w:rsidP="00354617">
            <w:pPr>
              <w:keepNext/>
              <w:outlineLvl w:val="0"/>
              <w:rPr>
                <w:rFonts w:asciiTheme="minorHAnsi" w:eastAsia="Arial Unicode MS" w:hAnsiTheme="minorHAnsi" w:cs="Arial"/>
                <w:b/>
                <w:bCs/>
                <w:sz w:val="22"/>
                <w:szCs w:val="22"/>
                <w:lang w:eastAsia="de-DE"/>
              </w:rPr>
            </w:pPr>
            <w:r w:rsidRPr="00566BD5">
              <w:rPr>
                <w:rFonts w:asciiTheme="minorHAnsi" w:eastAsia="Arial Unicode MS" w:hAnsiTheme="minorHAnsi" w:cs="Arial"/>
                <w:b/>
                <w:bCs/>
                <w:sz w:val="22"/>
                <w:szCs w:val="22"/>
                <w:lang w:eastAsia="de-DE"/>
              </w:rPr>
              <w:t>RAZEM (składka za okres wskazane w SIWZ)</w:t>
            </w:r>
          </w:p>
        </w:tc>
        <w:tc>
          <w:tcPr>
            <w:tcW w:w="2268" w:type="dxa"/>
            <w:shd w:val="clear" w:color="auto" w:fill="000000" w:themeFill="text1"/>
            <w:vAlign w:val="center"/>
          </w:tcPr>
          <w:p w14:paraId="78B5C9C1"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p w14:paraId="7109E912"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c>
          <w:tcPr>
            <w:tcW w:w="2415" w:type="dxa"/>
            <w:vAlign w:val="center"/>
          </w:tcPr>
          <w:p w14:paraId="243F5067"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c>
          <w:tcPr>
            <w:tcW w:w="2268" w:type="dxa"/>
          </w:tcPr>
          <w:p w14:paraId="2BFC3272" w14:textId="77777777" w:rsidR="009C2AC4" w:rsidRPr="00566BD5" w:rsidRDefault="009C2AC4" w:rsidP="00354617">
            <w:pPr>
              <w:keepNext/>
              <w:jc w:val="center"/>
              <w:outlineLvl w:val="0"/>
              <w:rPr>
                <w:rFonts w:asciiTheme="minorHAnsi" w:eastAsia="Arial Unicode MS" w:hAnsiTheme="minorHAnsi" w:cs="Arial"/>
                <w:bCs/>
                <w:sz w:val="22"/>
                <w:szCs w:val="22"/>
                <w:lang w:eastAsia="de-DE"/>
              </w:rPr>
            </w:pPr>
          </w:p>
        </w:tc>
      </w:tr>
    </w:tbl>
    <w:p w14:paraId="6CA01854"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p>
    <w:p w14:paraId="54D240DB"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p>
    <w:p w14:paraId="210EF298"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r w:rsidRPr="00566BD5">
        <w:rPr>
          <w:rFonts w:asciiTheme="minorHAnsi" w:hAnsiTheme="minorHAnsi" w:cs="Arial"/>
          <w:b/>
          <w:sz w:val="22"/>
          <w:szCs w:val="22"/>
          <w:lang w:val="pl-PL"/>
        </w:rPr>
        <w:t xml:space="preserve">Fakultatywne warunki ubezpieczenia </w:t>
      </w:r>
    </w:p>
    <w:tbl>
      <w:tblPr>
        <w:tblStyle w:val="Tabela-Siatka"/>
        <w:tblW w:w="9072" w:type="dxa"/>
        <w:tblInd w:w="-5" w:type="dxa"/>
        <w:tblLook w:val="04A0" w:firstRow="1" w:lastRow="0" w:firstColumn="1" w:lastColumn="0" w:noHBand="0" w:noVBand="1"/>
      </w:tblPr>
      <w:tblGrid>
        <w:gridCol w:w="5812"/>
        <w:gridCol w:w="3260"/>
      </w:tblGrid>
      <w:tr w:rsidR="00354617" w:rsidRPr="00566BD5" w14:paraId="78B7E173" w14:textId="77777777" w:rsidTr="00354617">
        <w:tc>
          <w:tcPr>
            <w:tcW w:w="5812" w:type="dxa"/>
            <w:vAlign w:val="center"/>
          </w:tcPr>
          <w:p w14:paraId="557D6D4F"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Kryterium Warunki Ubezpieczenia „W”</w:t>
            </w:r>
          </w:p>
        </w:tc>
        <w:tc>
          <w:tcPr>
            <w:tcW w:w="3260" w:type="dxa"/>
            <w:vAlign w:val="center"/>
          </w:tcPr>
          <w:p w14:paraId="47D76377"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 xml:space="preserve">Akceptacja wykonawcy </w:t>
            </w:r>
          </w:p>
          <w:p w14:paraId="2D0F980F" w14:textId="77777777" w:rsidR="00354617" w:rsidRPr="00566BD5" w:rsidRDefault="00354617" w:rsidP="00354617">
            <w:pPr>
              <w:spacing w:after="120" w:line="256" w:lineRule="auto"/>
              <w:jc w:val="center"/>
              <w:rPr>
                <w:rFonts w:asciiTheme="minorHAnsi" w:hAnsiTheme="minorHAnsi" w:cs="Arial"/>
                <w:b/>
                <w:sz w:val="22"/>
                <w:szCs w:val="22"/>
              </w:rPr>
            </w:pPr>
          </w:p>
          <w:p w14:paraId="4A494A65" w14:textId="77777777" w:rsidR="00354617" w:rsidRPr="00566BD5" w:rsidRDefault="00354617" w:rsidP="00354617">
            <w:pPr>
              <w:spacing w:after="120" w:line="256" w:lineRule="auto"/>
              <w:jc w:val="center"/>
              <w:rPr>
                <w:rFonts w:asciiTheme="minorHAnsi" w:hAnsiTheme="minorHAnsi" w:cs="Arial"/>
                <w:sz w:val="22"/>
                <w:szCs w:val="22"/>
              </w:rPr>
            </w:pPr>
            <w:r w:rsidRPr="00566BD5">
              <w:rPr>
                <w:rFonts w:asciiTheme="minorHAnsi" w:hAnsiTheme="minorHAnsi" w:cs="Arial"/>
                <w:b/>
                <w:sz w:val="22"/>
                <w:szCs w:val="22"/>
              </w:rPr>
              <w:t>TAK / NIE*</w:t>
            </w:r>
          </w:p>
        </w:tc>
      </w:tr>
      <w:tr w:rsidR="00354617" w:rsidRPr="00566BD5" w14:paraId="2259EC09" w14:textId="77777777" w:rsidTr="00354617">
        <w:trPr>
          <w:trHeight w:val="949"/>
        </w:trPr>
        <w:tc>
          <w:tcPr>
            <w:tcW w:w="5812" w:type="dxa"/>
          </w:tcPr>
          <w:p w14:paraId="4150F409"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 xml:space="preserve">W1 - Zmiana czasu następujących po sobie zdarzeń z 72 godzin na 96 godzin w klauzuli dodatkowej 72 godzin wskazanej </w:t>
            </w:r>
            <w:r w:rsidR="006264FC">
              <w:rPr>
                <w:rFonts w:asciiTheme="minorHAnsi" w:hAnsiTheme="minorHAnsi" w:cs="Arial"/>
                <w:sz w:val="22"/>
                <w:szCs w:val="22"/>
              </w:rPr>
              <w:br/>
            </w:r>
            <w:r w:rsidRPr="00566BD5">
              <w:rPr>
                <w:rFonts w:asciiTheme="minorHAnsi" w:hAnsiTheme="minorHAnsi" w:cs="Arial"/>
                <w:sz w:val="22"/>
                <w:szCs w:val="22"/>
              </w:rPr>
              <w:t>w Opisie przedmiotu zamówienia dla Części 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59AECF77"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1E086112" w14:textId="77777777" w:rsidTr="00354617">
        <w:tc>
          <w:tcPr>
            <w:tcW w:w="5812" w:type="dxa"/>
          </w:tcPr>
          <w:p w14:paraId="6EC0ED02"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W2 - Zmiana terminu zgłaszania wypadku ubezpieczeniowego z 14 dni na 21 dni w Klauzuli zgłaszania wypadku ubezpieczeniowego w Opisie przedmiotu zamówienia dla zadania 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7A515A76"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40499AD8" w14:textId="77777777" w:rsidTr="00354617">
        <w:tc>
          <w:tcPr>
            <w:tcW w:w="5812" w:type="dxa"/>
          </w:tcPr>
          <w:p w14:paraId="4280C149"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lastRenderedPageBreak/>
              <w:t>W3 - Zmiany sumy gwarancyjnej z 4 500 000 000 PLN na 5 000 000 PLN w Dobrowolnym ubezpieczeniu odpowiedzialności cywilnej podmiotów leczniczych dla części I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6083EDE0"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784365E8" w14:textId="77777777" w:rsidTr="00354617">
        <w:tc>
          <w:tcPr>
            <w:tcW w:w="5812" w:type="dxa"/>
          </w:tcPr>
          <w:p w14:paraId="62C61C98"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W4 - Zmiana wysokości franszyzy redukcyjnej/udziału własnego w Dobrowolnym ubezpieczeniu odpowiedzialności cywilnej podmiotów leczniczych dla części I z 1000 zł dla szkód rzeczowych na 500 zł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3260" w:type="dxa"/>
          </w:tcPr>
          <w:p w14:paraId="6543E209" w14:textId="77777777" w:rsidR="00354617" w:rsidRPr="00566BD5" w:rsidRDefault="00354617" w:rsidP="00354617">
            <w:pPr>
              <w:spacing w:after="120" w:line="256" w:lineRule="auto"/>
              <w:jc w:val="center"/>
              <w:rPr>
                <w:rFonts w:asciiTheme="minorHAnsi" w:hAnsiTheme="minorHAnsi" w:cs="Arial"/>
                <w:i/>
                <w:sz w:val="22"/>
                <w:szCs w:val="22"/>
              </w:rPr>
            </w:pPr>
          </w:p>
        </w:tc>
      </w:tr>
    </w:tbl>
    <w:p w14:paraId="4CA97209"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1B88ADBF" w14:textId="77777777" w:rsidR="00354617" w:rsidRPr="00566BD5" w:rsidRDefault="00354617" w:rsidP="00354617">
      <w:pPr>
        <w:pStyle w:val="Tekstpodstawowywcity"/>
        <w:rPr>
          <w:rFonts w:asciiTheme="minorHAnsi" w:hAnsiTheme="minorHAnsi" w:cs="Arial"/>
          <w:i/>
          <w:sz w:val="22"/>
          <w:szCs w:val="22"/>
          <w:lang w:val="pl-PL"/>
        </w:rPr>
      </w:pPr>
      <w:r w:rsidRPr="00566BD5">
        <w:rPr>
          <w:rFonts w:asciiTheme="minorHAnsi" w:hAnsiTheme="minorHAnsi" w:cs="Arial"/>
          <w:b/>
          <w:sz w:val="22"/>
          <w:szCs w:val="22"/>
          <w:lang w:val="pl-PL"/>
        </w:rPr>
        <w:t>*</w:t>
      </w:r>
      <w:r w:rsidRPr="00566BD5">
        <w:rPr>
          <w:rFonts w:asciiTheme="minorHAnsi" w:hAnsiTheme="minorHAnsi" w:cs="Arial"/>
          <w:sz w:val="22"/>
          <w:szCs w:val="22"/>
          <w:lang w:val="pl-PL"/>
        </w:rPr>
        <w:t xml:space="preserve">  </w:t>
      </w:r>
      <w:r w:rsidRPr="00566BD5">
        <w:rPr>
          <w:rFonts w:asciiTheme="minorHAnsi" w:hAnsiTheme="minorHAnsi" w:cs="Arial"/>
          <w:i/>
          <w:sz w:val="22"/>
          <w:szCs w:val="22"/>
          <w:lang w:val="pl-PL"/>
        </w:rPr>
        <w:t xml:space="preserve">w przypadku akceptacji przez Wykonawcę fakultatywnych warunków ubezpieczenia wpisuje w kolumnie obok opisu zmienionych warunków TAK; w przypadku braku akceptacji – wpisuje NIE; pozostawienie kolumny obok opisu fakultatywnych warunków ubezpieczenia pustej będzie oznaczało, że wykonawca NIE akceptuje fakultatywnych warunków ubezpieczenia      </w:t>
      </w:r>
    </w:p>
    <w:p w14:paraId="657E3022" w14:textId="77777777" w:rsidR="00354617" w:rsidRPr="00566BD5" w:rsidRDefault="00354617" w:rsidP="001160F8">
      <w:pPr>
        <w:spacing w:after="160" w:line="259" w:lineRule="auto"/>
        <w:rPr>
          <w:rFonts w:asciiTheme="minorHAnsi" w:hAnsiTheme="minorHAnsi" w:cs="Arial"/>
          <w:b/>
          <w:sz w:val="22"/>
          <w:szCs w:val="22"/>
        </w:rPr>
      </w:pPr>
      <w:r w:rsidRPr="00566BD5">
        <w:rPr>
          <w:rFonts w:asciiTheme="minorHAnsi" w:hAnsiTheme="minorHAnsi" w:cs="Arial"/>
          <w:b/>
          <w:sz w:val="22"/>
          <w:szCs w:val="22"/>
        </w:rPr>
        <w:t>Część II</w:t>
      </w:r>
    </w:p>
    <w:p w14:paraId="35096796" w14:textId="77777777" w:rsidR="00354617" w:rsidRPr="00566BD5" w:rsidRDefault="00354617" w:rsidP="00354617">
      <w:pPr>
        <w:pStyle w:val="Tekstpodstawowywcity"/>
        <w:tabs>
          <w:tab w:val="num" w:pos="851"/>
          <w:tab w:val="left" w:pos="5685"/>
        </w:tabs>
        <w:ind w:left="0"/>
        <w:rPr>
          <w:rFonts w:asciiTheme="minorHAnsi" w:hAnsiTheme="minorHAnsi" w:cs="Arial"/>
          <w:sz w:val="22"/>
          <w:szCs w:val="22"/>
          <w:lang w:val="pl-PL"/>
        </w:rPr>
      </w:pPr>
      <w:r w:rsidRPr="00566BD5">
        <w:rPr>
          <w:rFonts w:asciiTheme="minorHAnsi" w:hAnsiTheme="minorHAnsi" w:cs="Arial"/>
          <w:b/>
          <w:sz w:val="22"/>
          <w:szCs w:val="22"/>
          <w:lang w:val="pl-PL"/>
        </w:rPr>
        <w:t>Dobrowolne ubezpieczenie odpowiedzialności cywilnej w związku z prowadzoną działalnością pozamedyczną i posiadanym mieniem</w:t>
      </w:r>
      <w:r w:rsidRPr="00566BD5">
        <w:rPr>
          <w:rFonts w:asciiTheme="minorHAnsi" w:hAnsiTheme="minorHAnsi" w:cs="Arial"/>
          <w:sz w:val="22"/>
          <w:szCs w:val="22"/>
          <w:lang w:val="pl-PL"/>
        </w:rPr>
        <w:tab/>
      </w:r>
    </w:p>
    <w:p w14:paraId="44D7BA29"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p>
    <w:p w14:paraId="230D9A7A"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 xml:space="preserve">Realizację Części II zamówienia </w:t>
      </w:r>
      <w:r w:rsidR="00CF281C">
        <w:rPr>
          <w:rFonts w:asciiTheme="minorHAnsi" w:hAnsiTheme="minorHAnsi" w:cs="Arial"/>
          <w:sz w:val="22"/>
          <w:szCs w:val="22"/>
          <w:lang w:val="pl-PL"/>
        </w:rPr>
        <w:t xml:space="preserve">za okres </w:t>
      </w:r>
      <w:r w:rsidR="00A661F7">
        <w:rPr>
          <w:rFonts w:asciiTheme="minorHAnsi" w:hAnsiTheme="minorHAnsi" w:cs="Arial"/>
          <w:sz w:val="22"/>
          <w:szCs w:val="22"/>
          <w:lang w:val="pl-PL"/>
        </w:rPr>
        <w:t>od 1 lipca 2016 do 30 czerwca 2018</w:t>
      </w:r>
      <w:r w:rsidR="00CF281C">
        <w:rPr>
          <w:rFonts w:asciiTheme="minorHAnsi" w:hAnsiTheme="minorHAnsi" w:cs="Arial"/>
          <w:sz w:val="22"/>
          <w:szCs w:val="22"/>
          <w:lang w:val="pl-PL"/>
        </w:rPr>
        <w:t xml:space="preserve"> </w:t>
      </w:r>
      <w:r w:rsidRPr="00566BD5">
        <w:rPr>
          <w:rFonts w:asciiTheme="minorHAnsi" w:hAnsiTheme="minorHAnsi" w:cs="Arial"/>
          <w:sz w:val="22"/>
          <w:szCs w:val="22"/>
          <w:lang w:val="pl-PL"/>
        </w:rPr>
        <w:t>oferujemy za cenę: ………................................zł (słownie: ………………………………………………………).</w:t>
      </w:r>
    </w:p>
    <w:p w14:paraId="5BEBFD28"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075BC246" w14:textId="77777777" w:rsidR="00354617" w:rsidRPr="00566BD5" w:rsidRDefault="00354617" w:rsidP="00354617">
      <w:pPr>
        <w:pStyle w:val="Tekstpodstawowywcity"/>
        <w:tabs>
          <w:tab w:val="num" w:pos="851"/>
        </w:tabs>
        <w:spacing w:line="280" w:lineRule="exact"/>
        <w:ind w:left="851" w:hanging="851"/>
        <w:rPr>
          <w:rFonts w:asciiTheme="minorHAnsi" w:hAnsiTheme="minorHAnsi" w:cs="Arial"/>
          <w:sz w:val="22"/>
          <w:szCs w:val="22"/>
          <w:lang w:val="pl-PL"/>
        </w:rPr>
      </w:pPr>
      <w:r w:rsidRPr="00566BD5">
        <w:rPr>
          <w:rFonts w:asciiTheme="minorHAnsi" w:hAnsiTheme="minorHAnsi" w:cs="Arial"/>
          <w:sz w:val="22"/>
          <w:szCs w:val="22"/>
          <w:lang w:val="pl-PL"/>
        </w:rPr>
        <w:t>Składki ubezpieczeniowe mające zastosowanie dla poszczególnych rodzajów ubezpieczeń:</w:t>
      </w:r>
    </w:p>
    <w:p w14:paraId="6638A9A1" w14:textId="77777777" w:rsidR="00354617" w:rsidRPr="00566BD5" w:rsidRDefault="00354617" w:rsidP="00354617">
      <w:pPr>
        <w:keepNext/>
        <w:outlineLvl w:val="0"/>
        <w:rPr>
          <w:rFonts w:asciiTheme="minorHAnsi" w:eastAsia="Arial Unicode MS" w:hAnsiTheme="minorHAnsi" w:cs="Arial"/>
          <w:b/>
          <w:bCs/>
          <w:sz w:val="22"/>
          <w:szCs w:val="22"/>
          <w:lang w:eastAsia="de-DE"/>
        </w:rPr>
      </w:pPr>
    </w:p>
    <w:p w14:paraId="26D07A27" w14:textId="77777777" w:rsidR="00354617" w:rsidRPr="00566BD5" w:rsidRDefault="00354617" w:rsidP="00354617">
      <w:pPr>
        <w:keepNext/>
        <w:outlineLvl w:val="0"/>
        <w:rPr>
          <w:rFonts w:asciiTheme="minorHAnsi" w:eastAsia="Arial Unicode MS" w:hAnsiTheme="minorHAnsi" w:cs="Arial"/>
          <w:b/>
          <w:bCs/>
          <w:sz w:val="22"/>
          <w:szCs w:val="22"/>
          <w:lang w:eastAsia="de-DE"/>
        </w:rPr>
      </w:pPr>
    </w:p>
    <w:tbl>
      <w:tblP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2878"/>
        <w:gridCol w:w="1985"/>
        <w:gridCol w:w="2126"/>
        <w:gridCol w:w="2551"/>
      </w:tblGrid>
      <w:tr w:rsidR="001A16CC" w:rsidRPr="00566BD5" w14:paraId="594965BF" w14:textId="77777777" w:rsidTr="00BD0690">
        <w:tc>
          <w:tcPr>
            <w:tcW w:w="661" w:type="dxa"/>
            <w:shd w:val="clear" w:color="auto" w:fill="auto"/>
            <w:vAlign w:val="center"/>
          </w:tcPr>
          <w:p w14:paraId="26EAFCE4"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Lp.</w:t>
            </w:r>
          </w:p>
        </w:tc>
        <w:tc>
          <w:tcPr>
            <w:tcW w:w="2878" w:type="dxa"/>
            <w:shd w:val="clear" w:color="auto" w:fill="auto"/>
            <w:vAlign w:val="center"/>
          </w:tcPr>
          <w:p w14:paraId="1FF47EB0"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Nazwa przedmiotu zamówienia</w:t>
            </w:r>
          </w:p>
        </w:tc>
        <w:tc>
          <w:tcPr>
            <w:tcW w:w="1985" w:type="dxa"/>
            <w:vAlign w:val="center"/>
          </w:tcPr>
          <w:p w14:paraId="01ACE0D6"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Suma gwarancyjna</w:t>
            </w:r>
          </w:p>
        </w:tc>
        <w:tc>
          <w:tcPr>
            <w:tcW w:w="2126" w:type="dxa"/>
            <w:shd w:val="clear" w:color="auto" w:fill="auto"/>
            <w:vAlign w:val="center"/>
          </w:tcPr>
          <w:p w14:paraId="603A1C60" w14:textId="77777777" w:rsidR="001A16CC" w:rsidRPr="00566BD5" w:rsidRDefault="001A16CC" w:rsidP="00354617">
            <w:pPr>
              <w:jc w:val="center"/>
              <w:rPr>
                <w:rFonts w:asciiTheme="minorHAnsi" w:hAnsiTheme="minorHAnsi" w:cs="Arial"/>
                <w:sz w:val="22"/>
                <w:szCs w:val="22"/>
                <w:lang w:eastAsia="de-DE"/>
              </w:rPr>
            </w:pPr>
            <w:r w:rsidRPr="00566BD5">
              <w:rPr>
                <w:rFonts w:asciiTheme="minorHAnsi" w:hAnsiTheme="minorHAnsi" w:cs="Arial"/>
                <w:b/>
                <w:sz w:val="22"/>
                <w:szCs w:val="22"/>
                <w:lang w:eastAsia="de-DE"/>
              </w:rPr>
              <w:t>Składka roczna w zł</w:t>
            </w:r>
          </w:p>
        </w:tc>
        <w:tc>
          <w:tcPr>
            <w:tcW w:w="2551" w:type="dxa"/>
          </w:tcPr>
          <w:p w14:paraId="305F7648" w14:textId="77777777" w:rsidR="001A16CC" w:rsidRPr="00566BD5" w:rsidRDefault="001A16CC" w:rsidP="00354617">
            <w:pPr>
              <w:jc w:val="center"/>
              <w:rPr>
                <w:rFonts w:asciiTheme="minorHAnsi" w:hAnsiTheme="minorHAnsi" w:cs="Arial"/>
                <w:b/>
                <w:sz w:val="22"/>
                <w:szCs w:val="22"/>
                <w:lang w:eastAsia="de-DE"/>
              </w:rPr>
            </w:pPr>
            <w:r w:rsidRPr="009C2AC4">
              <w:rPr>
                <w:rFonts w:asciiTheme="minorHAnsi" w:eastAsia="Arial Unicode MS" w:hAnsiTheme="minorHAnsi"/>
                <w:b/>
                <w:bCs/>
                <w:sz w:val="22"/>
                <w:szCs w:val="22"/>
                <w:lang w:eastAsia="de-DE"/>
              </w:rPr>
              <w:t xml:space="preserve">Składka za okres </w:t>
            </w:r>
            <w:r w:rsidR="006327D1">
              <w:rPr>
                <w:rFonts w:asciiTheme="minorHAnsi" w:eastAsia="Arial Unicode MS" w:hAnsiTheme="minorHAnsi"/>
                <w:b/>
                <w:bCs/>
                <w:sz w:val="22"/>
                <w:szCs w:val="22"/>
                <w:lang w:eastAsia="de-DE"/>
              </w:rPr>
              <w:t xml:space="preserve">obowiązywania umowy tj. </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od 1 lipca 2016</w:t>
            </w:r>
            <w:r>
              <w:rPr>
                <w:rFonts w:asciiTheme="minorHAnsi" w:eastAsia="Arial Unicode MS" w:hAnsiTheme="minorHAnsi"/>
                <w:b/>
                <w:bCs/>
                <w:sz w:val="22"/>
                <w:szCs w:val="22"/>
                <w:lang w:eastAsia="de-DE"/>
              </w:rPr>
              <w:t xml:space="preserve"> r.</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do</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30 czerwca 2018</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r.</w:t>
            </w:r>
          </w:p>
        </w:tc>
      </w:tr>
      <w:tr w:rsidR="001A16CC" w:rsidRPr="00566BD5" w14:paraId="198BEFFF" w14:textId="77777777" w:rsidTr="00BD0690">
        <w:trPr>
          <w:trHeight w:val="549"/>
        </w:trPr>
        <w:tc>
          <w:tcPr>
            <w:tcW w:w="661" w:type="dxa"/>
            <w:shd w:val="clear" w:color="auto" w:fill="auto"/>
            <w:vAlign w:val="center"/>
          </w:tcPr>
          <w:p w14:paraId="6FD13610" w14:textId="77777777" w:rsidR="001A16CC" w:rsidRPr="00566BD5" w:rsidRDefault="001A16CC"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p>
        </w:tc>
        <w:tc>
          <w:tcPr>
            <w:tcW w:w="2878" w:type="dxa"/>
            <w:shd w:val="clear" w:color="auto" w:fill="auto"/>
            <w:vAlign w:val="center"/>
          </w:tcPr>
          <w:p w14:paraId="4813F04F" w14:textId="77777777" w:rsidR="001A16CC" w:rsidRPr="00566BD5" w:rsidRDefault="001A16CC" w:rsidP="00354617">
            <w:pPr>
              <w:rPr>
                <w:rFonts w:asciiTheme="minorHAnsi" w:hAnsiTheme="minorHAnsi" w:cs="Arial"/>
                <w:sz w:val="22"/>
                <w:szCs w:val="22"/>
                <w:lang w:eastAsia="de-DE"/>
              </w:rPr>
            </w:pPr>
            <w:r w:rsidRPr="00566BD5">
              <w:rPr>
                <w:rFonts w:asciiTheme="minorHAnsi" w:hAnsiTheme="minorHAnsi" w:cs="Arial"/>
                <w:sz w:val="22"/>
                <w:szCs w:val="22"/>
                <w:lang w:eastAsia="de-DE"/>
              </w:rPr>
              <w:t>Dobrowolne ubezpieczenie odpowiedzialności cywilnej w związku z prowadzoną działalnością pozamedyczną i posiadanym mieniem</w:t>
            </w:r>
          </w:p>
        </w:tc>
        <w:tc>
          <w:tcPr>
            <w:tcW w:w="1985" w:type="dxa"/>
            <w:vAlign w:val="center"/>
          </w:tcPr>
          <w:p w14:paraId="3FF6E123" w14:textId="77777777" w:rsidR="001A16CC" w:rsidRPr="00566BD5" w:rsidRDefault="001A16CC" w:rsidP="00354617">
            <w:pPr>
              <w:jc w:val="center"/>
              <w:rPr>
                <w:rFonts w:asciiTheme="minorHAnsi" w:hAnsiTheme="minorHAnsi" w:cs="Arial"/>
                <w:sz w:val="22"/>
                <w:szCs w:val="22"/>
                <w:lang w:eastAsia="de-DE"/>
              </w:rPr>
            </w:pPr>
            <w:r w:rsidRPr="00566BD5">
              <w:rPr>
                <w:rFonts w:asciiTheme="minorHAnsi" w:eastAsia="Arial Unicode MS" w:hAnsiTheme="minorHAnsi" w:cs="Arial"/>
                <w:bCs/>
                <w:sz w:val="22"/>
                <w:szCs w:val="22"/>
                <w:lang w:eastAsia="de-DE"/>
              </w:rPr>
              <w:t>Zgodna z ofertą wykonawcy</w:t>
            </w:r>
          </w:p>
        </w:tc>
        <w:tc>
          <w:tcPr>
            <w:tcW w:w="2126" w:type="dxa"/>
            <w:shd w:val="clear" w:color="auto" w:fill="auto"/>
            <w:vAlign w:val="center"/>
          </w:tcPr>
          <w:p w14:paraId="7D27DEC4" w14:textId="77777777" w:rsidR="001A16CC" w:rsidRPr="00566BD5" w:rsidRDefault="001A16CC" w:rsidP="00354617">
            <w:pPr>
              <w:jc w:val="center"/>
              <w:rPr>
                <w:rFonts w:asciiTheme="minorHAnsi" w:hAnsiTheme="minorHAnsi" w:cs="Arial"/>
                <w:sz w:val="22"/>
                <w:szCs w:val="22"/>
                <w:lang w:eastAsia="de-DE"/>
              </w:rPr>
            </w:pPr>
          </w:p>
        </w:tc>
        <w:tc>
          <w:tcPr>
            <w:tcW w:w="2551" w:type="dxa"/>
          </w:tcPr>
          <w:p w14:paraId="7D9A0A59" w14:textId="77777777" w:rsidR="001A16CC" w:rsidRPr="00566BD5" w:rsidRDefault="001A16CC" w:rsidP="00354617">
            <w:pPr>
              <w:jc w:val="center"/>
              <w:rPr>
                <w:rFonts w:asciiTheme="minorHAnsi" w:hAnsiTheme="minorHAnsi" w:cs="Arial"/>
                <w:sz w:val="22"/>
                <w:szCs w:val="22"/>
                <w:lang w:eastAsia="de-DE"/>
              </w:rPr>
            </w:pPr>
          </w:p>
        </w:tc>
      </w:tr>
    </w:tbl>
    <w:p w14:paraId="2882C043" w14:textId="77777777" w:rsidR="00354617" w:rsidRPr="00566BD5" w:rsidRDefault="00354617" w:rsidP="00354617">
      <w:pPr>
        <w:rPr>
          <w:rFonts w:asciiTheme="minorHAnsi" w:hAnsiTheme="minorHAnsi" w:cs="Arial"/>
          <w:sz w:val="22"/>
          <w:szCs w:val="22"/>
          <w:lang w:eastAsia="de-DE"/>
        </w:rPr>
      </w:pPr>
    </w:p>
    <w:p w14:paraId="3B168DC7"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6B49D10D"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r w:rsidRPr="00566BD5">
        <w:rPr>
          <w:rFonts w:asciiTheme="minorHAnsi" w:hAnsiTheme="minorHAnsi" w:cs="Arial"/>
          <w:b/>
          <w:sz w:val="22"/>
          <w:szCs w:val="22"/>
          <w:lang w:val="pl-PL"/>
        </w:rPr>
        <w:t>Fakultatywne warunki ubezpieczenia</w:t>
      </w:r>
    </w:p>
    <w:p w14:paraId="09E5BDB0"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tbl>
      <w:tblPr>
        <w:tblStyle w:val="Tabela-Siatka"/>
        <w:tblW w:w="9214" w:type="dxa"/>
        <w:tblInd w:w="-5" w:type="dxa"/>
        <w:tblLook w:val="04A0" w:firstRow="1" w:lastRow="0" w:firstColumn="1" w:lastColumn="0" w:noHBand="0" w:noVBand="1"/>
      </w:tblPr>
      <w:tblGrid>
        <w:gridCol w:w="6521"/>
        <w:gridCol w:w="2693"/>
      </w:tblGrid>
      <w:tr w:rsidR="00354617" w:rsidRPr="00566BD5" w14:paraId="0FB0A2F7" w14:textId="77777777" w:rsidTr="00354617">
        <w:tc>
          <w:tcPr>
            <w:tcW w:w="6521" w:type="dxa"/>
            <w:vAlign w:val="center"/>
          </w:tcPr>
          <w:p w14:paraId="4DAAB405"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Kryterium Warunki Ubezpieczenia „W”</w:t>
            </w:r>
          </w:p>
        </w:tc>
        <w:tc>
          <w:tcPr>
            <w:tcW w:w="2693" w:type="dxa"/>
            <w:vAlign w:val="center"/>
          </w:tcPr>
          <w:p w14:paraId="28C90EAA"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 xml:space="preserve">Akceptacja wykonawcy </w:t>
            </w:r>
          </w:p>
          <w:p w14:paraId="44446A59" w14:textId="77777777" w:rsidR="00354617" w:rsidRPr="00566BD5" w:rsidRDefault="00354617" w:rsidP="00354617">
            <w:pPr>
              <w:spacing w:after="120" w:line="256" w:lineRule="auto"/>
              <w:jc w:val="center"/>
              <w:rPr>
                <w:rFonts w:asciiTheme="minorHAnsi" w:hAnsiTheme="minorHAnsi" w:cs="Arial"/>
                <w:sz w:val="22"/>
                <w:szCs w:val="22"/>
              </w:rPr>
            </w:pPr>
            <w:r w:rsidRPr="00566BD5">
              <w:rPr>
                <w:rFonts w:asciiTheme="minorHAnsi" w:hAnsiTheme="minorHAnsi" w:cs="Arial"/>
                <w:b/>
                <w:sz w:val="22"/>
                <w:szCs w:val="22"/>
              </w:rPr>
              <w:t>TAK/NIE*</w:t>
            </w:r>
          </w:p>
        </w:tc>
      </w:tr>
      <w:tr w:rsidR="00354617" w:rsidRPr="00566BD5" w14:paraId="7C937D4B" w14:textId="77777777" w:rsidTr="00354617">
        <w:tc>
          <w:tcPr>
            <w:tcW w:w="6521" w:type="dxa"/>
          </w:tcPr>
          <w:p w14:paraId="06688DEA"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W1 - Zmiana sumy gwarancyjnej z 500 000 PLN na 800 000 PLN w Dobrowolnym ubezpieczeniu odpowiedzialności cywilnej w związku z prowadzoną działalnością pozamedyczną i posiadanym mieniem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7418F59D"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3A8918F3" w14:textId="77777777" w:rsidTr="00354617">
        <w:tc>
          <w:tcPr>
            <w:tcW w:w="6521" w:type="dxa"/>
          </w:tcPr>
          <w:p w14:paraId="413AB0CA"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W2 - Zmiana limitu za szkody wynikłe z zatruć pokarmowych z 200.000,00 zł na 400.000,00 zł (1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039D09AE"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35CF69EE" w14:textId="77777777" w:rsidTr="00354617">
        <w:tc>
          <w:tcPr>
            <w:tcW w:w="6521" w:type="dxa"/>
          </w:tcPr>
          <w:p w14:paraId="388EF9B8"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W3 - Zmiana czasu następujących po sobie zdarzeń z 72 godzin na 96 godzin w klauzuli dodatkowej 72 godzin wskazanej w Opisie przedmiotu zamówienia dla zadania II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600EE0B5"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287D07D9" w14:textId="77777777" w:rsidTr="00354617">
        <w:tc>
          <w:tcPr>
            <w:tcW w:w="6521" w:type="dxa"/>
          </w:tcPr>
          <w:p w14:paraId="711F91B2"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lastRenderedPageBreak/>
              <w:t>W4 - Zmiana terminu zgłaszania wypadku ubezpieczeniowego z 14 dni na 21 dni w Klauzuli zgłaszania wypadku ubezpieczeniowego w Opisie przedmiotu zamówienia dla zadania II (0,5 pkt</w:t>
            </w:r>
            <w:r w:rsidR="006264FC">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63254961" w14:textId="77777777" w:rsidR="00354617" w:rsidRPr="00566BD5" w:rsidRDefault="00354617" w:rsidP="00354617">
            <w:pPr>
              <w:spacing w:after="120" w:line="256" w:lineRule="auto"/>
              <w:jc w:val="center"/>
              <w:rPr>
                <w:rFonts w:asciiTheme="minorHAnsi" w:hAnsiTheme="minorHAnsi" w:cs="Arial"/>
                <w:sz w:val="22"/>
                <w:szCs w:val="22"/>
              </w:rPr>
            </w:pPr>
          </w:p>
        </w:tc>
      </w:tr>
    </w:tbl>
    <w:p w14:paraId="5FA2E21A"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06C8EA39"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64CE39F6" w14:textId="77777777" w:rsidR="00354617" w:rsidRPr="00566BD5" w:rsidRDefault="00354617" w:rsidP="00354617">
      <w:pPr>
        <w:pStyle w:val="Tekstpodstawowywcity"/>
        <w:rPr>
          <w:rFonts w:asciiTheme="minorHAnsi" w:hAnsiTheme="minorHAnsi" w:cs="Arial"/>
          <w:i/>
          <w:sz w:val="22"/>
          <w:szCs w:val="22"/>
          <w:lang w:val="pl-PL"/>
        </w:rPr>
      </w:pPr>
      <w:r w:rsidRPr="00566BD5">
        <w:rPr>
          <w:rFonts w:asciiTheme="minorHAnsi" w:hAnsiTheme="minorHAnsi" w:cs="Arial"/>
          <w:b/>
          <w:i/>
          <w:sz w:val="22"/>
          <w:szCs w:val="22"/>
          <w:lang w:val="pl-PL"/>
        </w:rPr>
        <w:t>*</w:t>
      </w:r>
      <w:r w:rsidRPr="00566BD5">
        <w:rPr>
          <w:rFonts w:asciiTheme="minorHAnsi" w:hAnsiTheme="minorHAnsi" w:cs="Arial"/>
          <w:i/>
          <w:sz w:val="22"/>
          <w:szCs w:val="22"/>
          <w:lang w:val="pl-PL"/>
        </w:rPr>
        <w:t xml:space="preserve">  w przypadku akceptacji przez Wykonawcę fakultatywnych warunków ubezpieczenia wpisuje w kolumnie obok opisu zmienionych warunków TAK; w przypadku braku akceptacji – wpisuje NIE; pozostawienie kolumny obok opisu fakultatywnych warunków ubezpieczenia pustej będzie oznaczało, że wykonawca NIE akceptuje fakultatywnych warunków ubezpieczenia      </w:t>
      </w:r>
    </w:p>
    <w:p w14:paraId="5692877B" w14:textId="77777777" w:rsidR="00354617" w:rsidRPr="00566BD5" w:rsidRDefault="00354617" w:rsidP="00354617">
      <w:pPr>
        <w:pStyle w:val="Tekstpodstawowywcity"/>
        <w:tabs>
          <w:tab w:val="num" w:pos="851"/>
        </w:tabs>
        <w:ind w:left="851" w:hanging="284"/>
        <w:rPr>
          <w:rFonts w:asciiTheme="minorHAnsi" w:hAnsiTheme="minorHAnsi" w:cs="Arial"/>
          <w:i/>
          <w:sz w:val="22"/>
          <w:szCs w:val="22"/>
          <w:lang w:val="pl-PL"/>
        </w:rPr>
      </w:pPr>
    </w:p>
    <w:p w14:paraId="4E644FDA" w14:textId="77777777" w:rsidR="00354617" w:rsidRPr="00566BD5" w:rsidRDefault="00354617" w:rsidP="00354617">
      <w:pPr>
        <w:spacing w:after="160" w:line="259" w:lineRule="auto"/>
        <w:rPr>
          <w:rFonts w:asciiTheme="minorHAnsi" w:hAnsiTheme="minorHAnsi" w:cs="Arial"/>
          <w:b/>
          <w:i/>
          <w:sz w:val="22"/>
          <w:szCs w:val="22"/>
        </w:rPr>
      </w:pPr>
    </w:p>
    <w:p w14:paraId="795833AF" w14:textId="77777777" w:rsidR="00354617" w:rsidRPr="00566BD5" w:rsidRDefault="00354617" w:rsidP="00354617">
      <w:pPr>
        <w:pStyle w:val="Tekstpodstawowywcity"/>
        <w:tabs>
          <w:tab w:val="num" w:pos="851"/>
          <w:tab w:val="left" w:pos="5619"/>
        </w:tabs>
        <w:ind w:left="0"/>
        <w:rPr>
          <w:rFonts w:asciiTheme="minorHAnsi" w:hAnsiTheme="minorHAnsi" w:cs="Arial"/>
          <w:b/>
          <w:sz w:val="22"/>
          <w:szCs w:val="22"/>
          <w:lang w:val="pl-PL"/>
        </w:rPr>
      </w:pPr>
      <w:r w:rsidRPr="00566BD5">
        <w:rPr>
          <w:rFonts w:asciiTheme="minorHAnsi" w:hAnsiTheme="minorHAnsi" w:cs="Arial"/>
          <w:b/>
          <w:sz w:val="22"/>
          <w:szCs w:val="22"/>
          <w:lang w:val="pl-PL"/>
        </w:rPr>
        <w:t xml:space="preserve">Część III </w:t>
      </w:r>
    </w:p>
    <w:p w14:paraId="47C3CA71" w14:textId="77777777" w:rsidR="00354617" w:rsidRPr="00566BD5" w:rsidRDefault="00354617" w:rsidP="00354617">
      <w:pPr>
        <w:pStyle w:val="Tekstpodstawowywcity"/>
        <w:tabs>
          <w:tab w:val="num" w:pos="851"/>
          <w:tab w:val="left" w:pos="5619"/>
        </w:tabs>
        <w:ind w:left="0"/>
        <w:rPr>
          <w:rFonts w:asciiTheme="minorHAnsi" w:hAnsiTheme="minorHAnsi" w:cs="Arial"/>
          <w:b/>
          <w:sz w:val="22"/>
          <w:szCs w:val="22"/>
          <w:lang w:val="pl-PL"/>
        </w:rPr>
      </w:pPr>
      <w:r w:rsidRPr="00566BD5">
        <w:rPr>
          <w:rFonts w:asciiTheme="minorHAnsi" w:hAnsiTheme="minorHAnsi" w:cs="Arial"/>
          <w:b/>
          <w:sz w:val="22"/>
          <w:szCs w:val="22"/>
          <w:lang w:val="pl-PL"/>
        </w:rPr>
        <w:t>1. Ubezpieczenie mienia od wszystkich ryzyk</w:t>
      </w:r>
    </w:p>
    <w:p w14:paraId="3D3A3348" w14:textId="77777777" w:rsidR="00354617" w:rsidRPr="00566BD5" w:rsidRDefault="00354617" w:rsidP="00354617">
      <w:pPr>
        <w:pStyle w:val="Tekstpodstawowywcity"/>
        <w:tabs>
          <w:tab w:val="num" w:pos="851"/>
          <w:tab w:val="left" w:pos="5619"/>
        </w:tabs>
        <w:ind w:left="0"/>
        <w:rPr>
          <w:rFonts w:asciiTheme="minorHAnsi" w:hAnsiTheme="minorHAnsi" w:cs="Arial"/>
          <w:b/>
          <w:sz w:val="22"/>
          <w:szCs w:val="22"/>
          <w:lang w:val="pl-PL"/>
        </w:rPr>
      </w:pPr>
      <w:r w:rsidRPr="00566BD5">
        <w:rPr>
          <w:rFonts w:asciiTheme="minorHAnsi" w:hAnsiTheme="minorHAnsi" w:cs="Arial"/>
          <w:b/>
          <w:sz w:val="22"/>
          <w:szCs w:val="22"/>
          <w:lang w:val="pl-PL"/>
        </w:rPr>
        <w:t>2. Ubezpieczenie sprzętu elektronicznego od wszystkich ryzyk</w:t>
      </w:r>
      <w:r w:rsidRPr="00566BD5">
        <w:rPr>
          <w:rFonts w:asciiTheme="minorHAnsi" w:hAnsiTheme="minorHAnsi" w:cs="Arial"/>
          <w:b/>
          <w:sz w:val="22"/>
          <w:szCs w:val="22"/>
          <w:lang w:val="pl-PL"/>
        </w:rPr>
        <w:tab/>
      </w:r>
    </w:p>
    <w:p w14:paraId="7CCE3003"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p>
    <w:p w14:paraId="0D14E1A6" w14:textId="77777777" w:rsidR="00354617" w:rsidRPr="00566BD5" w:rsidRDefault="00354617" w:rsidP="00354617">
      <w:pPr>
        <w:pStyle w:val="Tekstpodstawowywcity"/>
        <w:tabs>
          <w:tab w:val="num" w:pos="851"/>
        </w:tabs>
        <w:ind w:left="0"/>
        <w:rPr>
          <w:rFonts w:asciiTheme="minorHAnsi" w:hAnsiTheme="minorHAnsi" w:cs="Arial"/>
          <w:sz w:val="22"/>
          <w:szCs w:val="22"/>
          <w:lang w:val="pl-PL"/>
        </w:rPr>
      </w:pPr>
      <w:r w:rsidRPr="00566BD5">
        <w:rPr>
          <w:rFonts w:asciiTheme="minorHAnsi" w:hAnsiTheme="minorHAnsi" w:cs="Arial"/>
          <w:sz w:val="22"/>
          <w:szCs w:val="22"/>
          <w:lang w:val="pl-PL"/>
        </w:rPr>
        <w:t xml:space="preserve">Realizację Części III zamówienia </w:t>
      </w:r>
      <w:r w:rsidR="00CF281C">
        <w:rPr>
          <w:rFonts w:asciiTheme="minorHAnsi" w:hAnsiTheme="minorHAnsi" w:cs="Arial"/>
          <w:sz w:val="22"/>
          <w:szCs w:val="22"/>
          <w:lang w:val="pl-PL"/>
        </w:rPr>
        <w:t xml:space="preserve">za okres od 1 lipca 2016 do 30 czerwca 2018 </w:t>
      </w:r>
      <w:r w:rsidRPr="00566BD5">
        <w:rPr>
          <w:rFonts w:asciiTheme="minorHAnsi" w:hAnsiTheme="minorHAnsi" w:cs="Arial"/>
          <w:sz w:val="22"/>
          <w:szCs w:val="22"/>
          <w:lang w:val="pl-PL"/>
        </w:rPr>
        <w:t>oferujemy za cenę: ……….............…………....zł (słownie: …………..……………….…).</w:t>
      </w:r>
    </w:p>
    <w:p w14:paraId="752148D6"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18F4280A" w14:textId="77777777" w:rsidR="00354617" w:rsidRPr="00566BD5" w:rsidRDefault="00354617" w:rsidP="00354617">
      <w:pPr>
        <w:pStyle w:val="Tekstpodstawowywcity"/>
        <w:tabs>
          <w:tab w:val="num" w:pos="851"/>
        </w:tabs>
        <w:spacing w:line="280" w:lineRule="exact"/>
        <w:ind w:left="851" w:hanging="851"/>
        <w:rPr>
          <w:rFonts w:asciiTheme="minorHAnsi" w:hAnsiTheme="minorHAnsi" w:cs="Arial"/>
          <w:sz w:val="22"/>
          <w:szCs w:val="22"/>
          <w:lang w:val="pl-PL"/>
        </w:rPr>
      </w:pPr>
      <w:r w:rsidRPr="00566BD5">
        <w:rPr>
          <w:rFonts w:asciiTheme="minorHAnsi" w:hAnsiTheme="minorHAnsi" w:cs="Arial"/>
          <w:sz w:val="22"/>
          <w:szCs w:val="22"/>
          <w:lang w:val="pl-PL"/>
        </w:rPr>
        <w:t>Składki i stawki ubezpieczeniowe mające zastosowanie dla poszczególnych rodzajów ubezpieczeń:</w:t>
      </w:r>
    </w:p>
    <w:p w14:paraId="69B0C97E" w14:textId="77777777" w:rsidR="00354617" w:rsidRPr="00566BD5" w:rsidRDefault="00354617" w:rsidP="00354617">
      <w:pPr>
        <w:keepNext/>
        <w:outlineLvl w:val="0"/>
        <w:rPr>
          <w:rFonts w:asciiTheme="minorHAnsi" w:eastAsia="Arial Unicode MS" w:hAnsiTheme="minorHAnsi" w:cs="Arial"/>
          <w:b/>
          <w:bCs/>
          <w:sz w:val="22"/>
          <w:szCs w:val="22"/>
          <w:lang w:eastAsia="de-DE"/>
        </w:rPr>
      </w:pP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1"/>
        <w:gridCol w:w="2570"/>
        <w:gridCol w:w="1556"/>
        <w:gridCol w:w="1503"/>
        <w:gridCol w:w="1896"/>
        <w:gridCol w:w="1842"/>
      </w:tblGrid>
      <w:tr w:rsidR="00226A39" w:rsidRPr="00566BD5" w14:paraId="533545D4" w14:textId="77777777" w:rsidTr="00667638">
        <w:tc>
          <w:tcPr>
            <w:tcW w:w="551" w:type="dxa"/>
            <w:shd w:val="clear" w:color="auto" w:fill="auto"/>
            <w:vAlign w:val="center"/>
          </w:tcPr>
          <w:p w14:paraId="3E2EDA03"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Lp.</w:t>
            </w:r>
          </w:p>
        </w:tc>
        <w:tc>
          <w:tcPr>
            <w:tcW w:w="2570" w:type="dxa"/>
            <w:shd w:val="clear" w:color="auto" w:fill="auto"/>
            <w:vAlign w:val="center"/>
          </w:tcPr>
          <w:p w14:paraId="266E8CDE"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Nazwa przedmiotu zamówienia</w:t>
            </w:r>
          </w:p>
        </w:tc>
        <w:tc>
          <w:tcPr>
            <w:tcW w:w="1556" w:type="dxa"/>
            <w:vAlign w:val="center"/>
          </w:tcPr>
          <w:p w14:paraId="7A1EEA13"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 xml:space="preserve">Suma ubezpieczenia </w:t>
            </w:r>
            <w:r w:rsidR="00E45808">
              <w:rPr>
                <w:rFonts w:asciiTheme="minorHAnsi" w:hAnsiTheme="minorHAnsi" w:cs="Arial"/>
                <w:b/>
                <w:sz w:val="22"/>
                <w:szCs w:val="22"/>
                <w:lang w:eastAsia="de-DE"/>
              </w:rPr>
              <w:t>(</w:t>
            </w:r>
            <w:r w:rsidRPr="00566BD5">
              <w:rPr>
                <w:rFonts w:asciiTheme="minorHAnsi" w:hAnsiTheme="minorHAnsi" w:cs="Arial"/>
                <w:b/>
                <w:sz w:val="22"/>
                <w:szCs w:val="22"/>
                <w:lang w:eastAsia="de-DE"/>
              </w:rPr>
              <w:t>w zł</w:t>
            </w:r>
            <w:r w:rsidR="00E45808">
              <w:rPr>
                <w:rFonts w:asciiTheme="minorHAnsi" w:hAnsiTheme="minorHAnsi" w:cs="Arial"/>
                <w:b/>
                <w:sz w:val="22"/>
                <w:szCs w:val="22"/>
                <w:lang w:eastAsia="de-DE"/>
              </w:rPr>
              <w:t>)</w:t>
            </w:r>
          </w:p>
        </w:tc>
        <w:tc>
          <w:tcPr>
            <w:tcW w:w="1503" w:type="dxa"/>
            <w:shd w:val="clear" w:color="auto" w:fill="auto"/>
            <w:vAlign w:val="center"/>
          </w:tcPr>
          <w:p w14:paraId="0F06DB68"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b/>
                <w:sz w:val="22"/>
                <w:szCs w:val="22"/>
                <w:lang w:eastAsia="de-DE"/>
              </w:rPr>
              <w:t xml:space="preserve">Składka roczna </w:t>
            </w:r>
            <w:r w:rsidR="00E45808">
              <w:rPr>
                <w:rFonts w:asciiTheme="minorHAnsi" w:hAnsiTheme="minorHAnsi" w:cs="Arial"/>
                <w:b/>
                <w:sz w:val="22"/>
                <w:szCs w:val="22"/>
                <w:lang w:eastAsia="de-DE"/>
              </w:rPr>
              <w:t>(</w:t>
            </w:r>
            <w:r w:rsidRPr="00566BD5">
              <w:rPr>
                <w:rFonts w:asciiTheme="minorHAnsi" w:hAnsiTheme="minorHAnsi" w:cs="Arial"/>
                <w:b/>
                <w:sz w:val="22"/>
                <w:szCs w:val="22"/>
                <w:lang w:eastAsia="de-DE"/>
              </w:rPr>
              <w:t>w zł</w:t>
            </w:r>
            <w:r w:rsidR="00E45808">
              <w:rPr>
                <w:rFonts w:asciiTheme="minorHAnsi" w:hAnsiTheme="minorHAnsi" w:cs="Arial"/>
                <w:b/>
                <w:sz w:val="22"/>
                <w:szCs w:val="22"/>
                <w:lang w:eastAsia="de-DE"/>
              </w:rPr>
              <w:t>)</w:t>
            </w:r>
          </w:p>
        </w:tc>
        <w:tc>
          <w:tcPr>
            <w:tcW w:w="1896" w:type="dxa"/>
          </w:tcPr>
          <w:p w14:paraId="151BEC0A" w14:textId="77777777" w:rsidR="00226A39" w:rsidRPr="00566BD5" w:rsidRDefault="00226A39" w:rsidP="00354617">
            <w:pPr>
              <w:jc w:val="center"/>
              <w:rPr>
                <w:rFonts w:asciiTheme="minorHAnsi" w:eastAsia="Arial Unicode MS" w:hAnsiTheme="minorHAnsi" w:cs="Arial"/>
                <w:b/>
                <w:bCs/>
                <w:sz w:val="22"/>
                <w:szCs w:val="22"/>
                <w:lang w:eastAsia="de-DE"/>
              </w:rPr>
            </w:pPr>
            <w:r w:rsidRPr="009C2AC4">
              <w:rPr>
                <w:rFonts w:asciiTheme="minorHAnsi" w:eastAsia="Arial Unicode MS" w:hAnsiTheme="minorHAnsi"/>
                <w:b/>
                <w:bCs/>
                <w:sz w:val="22"/>
                <w:szCs w:val="22"/>
                <w:lang w:eastAsia="de-DE"/>
              </w:rPr>
              <w:t xml:space="preserve">Składka za okres </w:t>
            </w:r>
            <w:r w:rsidR="006327D1">
              <w:rPr>
                <w:rFonts w:asciiTheme="minorHAnsi" w:eastAsia="Arial Unicode MS" w:hAnsiTheme="minorHAnsi"/>
                <w:b/>
                <w:bCs/>
                <w:sz w:val="22"/>
                <w:szCs w:val="22"/>
                <w:lang w:eastAsia="de-DE"/>
              </w:rPr>
              <w:t xml:space="preserve">obowiązywania umowy tj. </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od 1 lipca 2016</w:t>
            </w:r>
            <w:r>
              <w:rPr>
                <w:rFonts w:asciiTheme="minorHAnsi" w:eastAsia="Arial Unicode MS" w:hAnsiTheme="minorHAnsi"/>
                <w:b/>
                <w:bCs/>
                <w:sz w:val="22"/>
                <w:szCs w:val="22"/>
                <w:lang w:eastAsia="de-DE"/>
              </w:rPr>
              <w:t xml:space="preserve"> r.</w:t>
            </w:r>
            <w:r>
              <w:rPr>
                <w:rFonts w:asciiTheme="minorHAnsi" w:eastAsia="Arial Unicode MS" w:hAnsiTheme="minorHAnsi"/>
                <w:b/>
                <w:bCs/>
                <w:sz w:val="22"/>
                <w:szCs w:val="22"/>
                <w:lang w:eastAsia="de-DE"/>
              </w:rPr>
              <w:br/>
            </w:r>
            <w:r w:rsidRPr="009C2AC4">
              <w:rPr>
                <w:rFonts w:asciiTheme="minorHAnsi" w:eastAsia="Arial Unicode MS" w:hAnsiTheme="minorHAnsi"/>
                <w:b/>
                <w:bCs/>
                <w:sz w:val="22"/>
                <w:szCs w:val="22"/>
                <w:lang w:eastAsia="de-DE"/>
              </w:rPr>
              <w:t>do</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30 czerwca 2018</w:t>
            </w:r>
            <w:r>
              <w:rPr>
                <w:rFonts w:asciiTheme="minorHAnsi" w:eastAsia="Arial Unicode MS" w:hAnsiTheme="minorHAnsi"/>
                <w:b/>
                <w:bCs/>
                <w:sz w:val="22"/>
                <w:szCs w:val="22"/>
                <w:lang w:eastAsia="de-DE"/>
              </w:rPr>
              <w:t xml:space="preserve"> </w:t>
            </w:r>
            <w:r w:rsidRPr="009C2AC4">
              <w:rPr>
                <w:rFonts w:asciiTheme="minorHAnsi" w:eastAsia="Arial Unicode MS" w:hAnsiTheme="minorHAnsi"/>
                <w:b/>
                <w:bCs/>
                <w:sz w:val="22"/>
                <w:szCs w:val="22"/>
                <w:lang w:eastAsia="de-DE"/>
              </w:rPr>
              <w:t>r.</w:t>
            </w:r>
          </w:p>
        </w:tc>
        <w:tc>
          <w:tcPr>
            <w:tcW w:w="1842" w:type="dxa"/>
            <w:vAlign w:val="center"/>
          </w:tcPr>
          <w:p w14:paraId="6B3B0B81"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eastAsia="Arial Unicode MS" w:hAnsiTheme="minorHAnsi" w:cs="Arial"/>
                <w:b/>
                <w:bCs/>
                <w:sz w:val="22"/>
                <w:szCs w:val="22"/>
                <w:lang w:eastAsia="de-DE"/>
              </w:rPr>
              <w:t>Stawka dla poszczególnych składników majątku (w %)</w:t>
            </w:r>
          </w:p>
        </w:tc>
      </w:tr>
      <w:tr w:rsidR="00226A39" w:rsidRPr="00566BD5" w14:paraId="2933BA91" w14:textId="77777777" w:rsidTr="00667638">
        <w:tc>
          <w:tcPr>
            <w:tcW w:w="551" w:type="dxa"/>
            <w:shd w:val="clear" w:color="auto" w:fill="auto"/>
            <w:vAlign w:val="center"/>
          </w:tcPr>
          <w:p w14:paraId="3DC4BA7F"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p>
        </w:tc>
        <w:tc>
          <w:tcPr>
            <w:tcW w:w="2570" w:type="dxa"/>
            <w:shd w:val="clear" w:color="auto" w:fill="auto"/>
            <w:vAlign w:val="center"/>
          </w:tcPr>
          <w:p w14:paraId="3F3363DE"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1 KŚT (budynki i budowle)</w:t>
            </w:r>
          </w:p>
        </w:tc>
        <w:tc>
          <w:tcPr>
            <w:tcW w:w="1556" w:type="dxa"/>
            <w:vAlign w:val="center"/>
          </w:tcPr>
          <w:p w14:paraId="318B0B4C" w14:textId="77777777" w:rsidR="00226A39" w:rsidRPr="00566BD5" w:rsidRDefault="006264FC" w:rsidP="00354617">
            <w:pPr>
              <w:jc w:val="center"/>
              <w:rPr>
                <w:rFonts w:asciiTheme="minorHAnsi" w:hAnsiTheme="minorHAnsi" w:cs="Arial"/>
                <w:sz w:val="22"/>
                <w:szCs w:val="22"/>
                <w:lang w:eastAsia="de-DE"/>
              </w:rPr>
            </w:pPr>
            <w:r>
              <w:rPr>
                <w:rFonts w:asciiTheme="minorHAnsi" w:hAnsiTheme="minorHAnsi" w:cs="Arial"/>
                <w:sz w:val="22"/>
                <w:szCs w:val="22"/>
                <w:lang w:eastAsia="de-DE"/>
              </w:rPr>
              <w:t xml:space="preserve">57 378 581,74 </w:t>
            </w:r>
          </w:p>
        </w:tc>
        <w:tc>
          <w:tcPr>
            <w:tcW w:w="1503" w:type="dxa"/>
            <w:shd w:val="clear" w:color="auto" w:fill="auto"/>
            <w:vAlign w:val="center"/>
          </w:tcPr>
          <w:p w14:paraId="3E3D3FAC" w14:textId="77777777" w:rsidR="00226A39" w:rsidRPr="00566BD5" w:rsidRDefault="00226A39" w:rsidP="00354617">
            <w:pPr>
              <w:jc w:val="center"/>
              <w:rPr>
                <w:rFonts w:asciiTheme="minorHAnsi" w:hAnsiTheme="minorHAnsi" w:cs="Arial"/>
                <w:sz w:val="22"/>
                <w:szCs w:val="22"/>
                <w:lang w:eastAsia="de-DE"/>
              </w:rPr>
            </w:pPr>
          </w:p>
        </w:tc>
        <w:tc>
          <w:tcPr>
            <w:tcW w:w="1896" w:type="dxa"/>
          </w:tcPr>
          <w:p w14:paraId="4EC073E3" w14:textId="77777777" w:rsidR="00226A39" w:rsidRPr="00566BD5" w:rsidRDefault="00226A39" w:rsidP="00354617">
            <w:pPr>
              <w:jc w:val="center"/>
              <w:rPr>
                <w:rFonts w:asciiTheme="minorHAnsi" w:hAnsiTheme="minorHAnsi" w:cs="Arial"/>
                <w:sz w:val="22"/>
                <w:szCs w:val="22"/>
                <w:lang w:eastAsia="de-DE"/>
              </w:rPr>
            </w:pPr>
          </w:p>
        </w:tc>
        <w:tc>
          <w:tcPr>
            <w:tcW w:w="1842" w:type="dxa"/>
            <w:vAlign w:val="center"/>
          </w:tcPr>
          <w:p w14:paraId="482AB377" w14:textId="77777777" w:rsidR="00226A39" w:rsidRPr="00566BD5" w:rsidRDefault="00226A39" w:rsidP="00354617">
            <w:pPr>
              <w:jc w:val="center"/>
              <w:rPr>
                <w:rFonts w:asciiTheme="minorHAnsi" w:hAnsiTheme="minorHAnsi" w:cs="Arial"/>
                <w:sz w:val="22"/>
                <w:szCs w:val="22"/>
                <w:lang w:eastAsia="de-DE"/>
              </w:rPr>
            </w:pPr>
          </w:p>
        </w:tc>
      </w:tr>
      <w:tr w:rsidR="00226A39" w:rsidRPr="00566BD5" w14:paraId="330A3245" w14:textId="77777777" w:rsidTr="00667638">
        <w:tc>
          <w:tcPr>
            <w:tcW w:w="551" w:type="dxa"/>
            <w:shd w:val="clear" w:color="auto" w:fill="auto"/>
            <w:vAlign w:val="center"/>
          </w:tcPr>
          <w:p w14:paraId="40891A74"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2</w:t>
            </w:r>
          </w:p>
        </w:tc>
        <w:tc>
          <w:tcPr>
            <w:tcW w:w="2570" w:type="dxa"/>
            <w:shd w:val="clear" w:color="auto" w:fill="auto"/>
            <w:vAlign w:val="center"/>
          </w:tcPr>
          <w:p w14:paraId="66C89C72"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2 KŚT (obiekty inżynierii lądowej i wodnej)</w:t>
            </w:r>
          </w:p>
        </w:tc>
        <w:tc>
          <w:tcPr>
            <w:tcW w:w="1556" w:type="dxa"/>
            <w:vAlign w:val="center"/>
          </w:tcPr>
          <w:p w14:paraId="3926A61E" w14:textId="77777777" w:rsidR="00226A39" w:rsidRPr="00566BD5" w:rsidRDefault="006264FC" w:rsidP="00354617">
            <w:pPr>
              <w:jc w:val="center"/>
              <w:rPr>
                <w:rFonts w:asciiTheme="minorHAnsi" w:eastAsia="Arial Unicode MS" w:hAnsiTheme="minorHAnsi" w:cs="Arial"/>
                <w:bCs/>
                <w:sz w:val="22"/>
                <w:szCs w:val="22"/>
                <w:lang w:eastAsia="de-DE"/>
              </w:rPr>
            </w:pPr>
            <w:r>
              <w:rPr>
                <w:rFonts w:asciiTheme="minorHAnsi" w:eastAsia="Arial Unicode MS" w:hAnsiTheme="minorHAnsi" w:cs="Arial"/>
                <w:bCs/>
                <w:sz w:val="22"/>
                <w:szCs w:val="22"/>
                <w:lang w:eastAsia="de-DE"/>
              </w:rPr>
              <w:t>574 260,03</w:t>
            </w:r>
          </w:p>
        </w:tc>
        <w:tc>
          <w:tcPr>
            <w:tcW w:w="1503" w:type="dxa"/>
            <w:shd w:val="clear" w:color="auto" w:fill="auto"/>
            <w:vAlign w:val="center"/>
          </w:tcPr>
          <w:p w14:paraId="1ABFAB89"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46246A0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7E057944"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77564393" w14:textId="77777777" w:rsidTr="00667638">
        <w:tc>
          <w:tcPr>
            <w:tcW w:w="551" w:type="dxa"/>
            <w:shd w:val="clear" w:color="auto" w:fill="auto"/>
            <w:vAlign w:val="center"/>
          </w:tcPr>
          <w:p w14:paraId="2937519E"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3</w:t>
            </w:r>
          </w:p>
        </w:tc>
        <w:tc>
          <w:tcPr>
            <w:tcW w:w="2570" w:type="dxa"/>
            <w:shd w:val="clear" w:color="auto" w:fill="auto"/>
            <w:vAlign w:val="center"/>
          </w:tcPr>
          <w:p w14:paraId="4A42D7FD"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3 KŚT (kotły i maszyny energetyczne)</w:t>
            </w:r>
          </w:p>
        </w:tc>
        <w:tc>
          <w:tcPr>
            <w:tcW w:w="1556" w:type="dxa"/>
            <w:vAlign w:val="center"/>
          </w:tcPr>
          <w:p w14:paraId="0164EA98"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594 140,00</w:t>
            </w:r>
          </w:p>
        </w:tc>
        <w:tc>
          <w:tcPr>
            <w:tcW w:w="1503" w:type="dxa"/>
            <w:shd w:val="clear" w:color="auto" w:fill="auto"/>
            <w:vAlign w:val="center"/>
          </w:tcPr>
          <w:p w14:paraId="178868FE" w14:textId="77777777" w:rsidR="00226A39" w:rsidRPr="00566BD5" w:rsidRDefault="00226A39" w:rsidP="00354617">
            <w:pPr>
              <w:jc w:val="center"/>
              <w:rPr>
                <w:rFonts w:asciiTheme="minorHAnsi" w:eastAsia="Arial Unicode MS" w:hAnsiTheme="minorHAnsi" w:cs="Arial"/>
                <w:bCs/>
                <w:sz w:val="22"/>
                <w:szCs w:val="22"/>
                <w:lang w:eastAsia="de-DE"/>
              </w:rPr>
            </w:pPr>
          </w:p>
          <w:p w14:paraId="67308C59" w14:textId="77777777" w:rsidR="00226A39" w:rsidRPr="00566BD5" w:rsidRDefault="00226A39" w:rsidP="00354617">
            <w:pPr>
              <w:jc w:val="center"/>
              <w:rPr>
                <w:rFonts w:asciiTheme="minorHAnsi" w:eastAsia="Arial Unicode MS" w:hAnsiTheme="minorHAnsi" w:cs="Arial"/>
                <w:bCs/>
                <w:sz w:val="22"/>
                <w:szCs w:val="22"/>
                <w:lang w:eastAsia="de-DE"/>
              </w:rPr>
            </w:pPr>
          </w:p>
          <w:p w14:paraId="4C8520E3"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2A4B91DD"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30278641"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739775A3" w14:textId="77777777" w:rsidTr="00667638">
        <w:tc>
          <w:tcPr>
            <w:tcW w:w="551" w:type="dxa"/>
            <w:shd w:val="clear" w:color="auto" w:fill="auto"/>
            <w:vAlign w:val="center"/>
          </w:tcPr>
          <w:p w14:paraId="436B680C"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4</w:t>
            </w:r>
          </w:p>
        </w:tc>
        <w:tc>
          <w:tcPr>
            <w:tcW w:w="2570" w:type="dxa"/>
            <w:shd w:val="clear" w:color="auto" w:fill="auto"/>
            <w:vAlign w:val="center"/>
          </w:tcPr>
          <w:p w14:paraId="0A8361C4"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4 KŚT (maszyny, urządzenia i aparaty ogólnego zastosowania, sprzęt elektroniczny)</w:t>
            </w:r>
          </w:p>
        </w:tc>
        <w:tc>
          <w:tcPr>
            <w:tcW w:w="1556" w:type="dxa"/>
            <w:vAlign w:val="center"/>
          </w:tcPr>
          <w:p w14:paraId="6D4A41AA"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3 549 918,48</w:t>
            </w:r>
          </w:p>
        </w:tc>
        <w:tc>
          <w:tcPr>
            <w:tcW w:w="1503" w:type="dxa"/>
            <w:shd w:val="clear" w:color="auto" w:fill="auto"/>
            <w:vAlign w:val="center"/>
          </w:tcPr>
          <w:p w14:paraId="54C61011"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4D633903"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728F03F3"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6546F56A" w14:textId="77777777" w:rsidTr="00667638">
        <w:tc>
          <w:tcPr>
            <w:tcW w:w="551" w:type="dxa"/>
            <w:shd w:val="clear" w:color="auto" w:fill="auto"/>
            <w:vAlign w:val="center"/>
          </w:tcPr>
          <w:p w14:paraId="1488F1DE"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5</w:t>
            </w:r>
          </w:p>
        </w:tc>
        <w:tc>
          <w:tcPr>
            <w:tcW w:w="2570" w:type="dxa"/>
            <w:shd w:val="clear" w:color="auto" w:fill="auto"/>
            <w:vAlign w:val="center"/>
          </w:tcPr>
          <w:p w14:paraId="64B38AAB"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5 KŚT (maszyny, urządzenia i aparaty specjalistyczne)</w:t>
            </w:r>
          </w:p>
        </w:tc>
        <w:tc>
          <w:tcPr>
            <w:tcW w:w="1556" w:type="dxa"/>
            <w:vAlign w:val="center"/>
          </w:tcPr>
          <w:p w14:paraId="56DBA4BA"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208 772,50</w:t>
            </w:r>
          </w:p>
        </w:tc>
        <w:tc>
          <w:tcPr>
            <w:tcW w:w="1503" w:type="dxa"/>
            <w:shd w:val="clear" w:color="auto" w:fill="auto"/>
            <w:vAlign w:val="center"/>
          </w:tcPr>
          <w:p w14:paraId="434B4EE8" w14:textId="77777777" w:rsidR="00226A39" w:rsidRPr="00566BD5" w:rsidRDefault="00226A39" w:rsidP="00354617">
            <w:pPr>
              <w:jc w:val="center"/>
              <w:rPr>
                <w:rFonts w:asciiTheme="minorHAnsi" w:eastAsia="Arial Unicode MS" w:hAnsiTheme="minorHAnsi" w:cs="Arial"/>
                <w:bCs/>
                <w:sz w:val="22"/>
                <w:szCs w:val="22"/>
                <w:lang w:eastAsia="de-DE"/>
              </w:rPr>
            </w:pPr>
          </w:p>
          <w:p w14:paraId="3B1F043B" w14:textId="77777777" w:rsidR="00226A39" w:rsidRPr="00566BD5" w:rsidRDefault="00226A39" w:rsidP="00354617">
            <w:pPr>
              <w:jc w:val="center"/>
              <w:rPr>
                <w:rFonts w:asciiTheme="minorHAnsi" w:eastAsia="Arial Unicode MS" w:hAnsiTheme="minorHAnsi" w:cs="Arial"/>
                <w:bCs/>
                <w:sz w:val="22"/>
                <w:szCs w:val="22"/>
                <w:lang w:eastAsia="de-DE"/>
              </w:rPr>
            </w:pPr>
          </w:p>
          <w:p w14:paraId="2FF21F21"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76A10AB4"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1B2493CE"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318CAD2" w14:textId="77777777" w:rsidTr="00667638">
        <w:tc>
          <w:tcPr>
            <w:tcW w:w="551" w:type="dxa"/>
            <w:shd w:val="clear" w:color="auto" w:fill="auto"/>
            <w:vAlign w:val="center"/>
          </w:tcPr>
          <w:p w14:paraId="6E41CA75"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6</w:t>
            </w:r>
          </w:p>
        </w:tc>
        <w:tc>
          <w:tcPr>
            <w:tcW w:w="2570" w:type="dxa"/>
            <w:shd w:val="clear" w:color="auto" w:fill="auto"/>
            <w:vAlign w:val="center"/>
          </w:tcPr>
          <w:p w14:paraId="6D00DA5F"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6 KŚT (urządzenia techniczne)</w:t>
            </w:r>
          </w:p>
        </w:tc>
        <w:tc>
          <w:tcPr>
            <w:tcW w:w="1556" w:type="dxa"/>
            <w:vAlign w:val="center"/>
          </w:tcPr>
          <w:p w14:paraId="54C64FB1"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731 061,28</w:t>
            </w:r>
          </w:p>
        </w:tc>
        <w:tc>
          <w:tcPr>
            <w:tcW w:w="1503" w:type="dxa"/>
            <w:shd w:val="clear" w:color="auto" w:fill="auto"/>
            <w:vAlign w:val="center"/>
          </w:tcPr>
          <w:p w14:paraId="56EC29C4" w14:textId="77777777" w:rsidR="00226A39" w:rsidRPr="00566BD5" w:rsidRDefault="00226A39" w:rsidP="00354617">
            <w:pPr>
              <w:jc w:val="center"/>
              <w:rPr>
                <w:rFonts w:asciiTheme="minorHAnsi" w:eastAsia="Arial Unicode MS" w:hAnsiTheme="minorHAnsi" w:cs="Arial"/>
                <w:bCs/>
                <w:sz w:val="22"/>
                <w:szCs w:val="22"/>
                <w:lang w:eastAsia="de-DE"/>
              </w:rPr>
            </w:pPr>
          </w:p>
          <w:p w14:paraId="3D0B36B2" w14:textId="77777777" w:rsidR="00226A39" w:rsidRPr="00566BD5" w:rsidRDefault="00226A39" w:rsidP="00354617">
            <w:pPr>
              <w:jc w:val="center"/>
              <w:rPr>
                <w:rFonts w:asciiTheme="minorHAnsi" w:eastAsia="Arial Unicode MS" w:hAnsiTheme="minorHAnsi" w:cs="Arial"/>
                <w:bCs/>
                <w:sz w:val="22"/>
                <w:szCs w:val="22"/>
                <w:lang w:eastAsia="de-DE"/>
              </w:rPr>
            </w:pPr>
          </w:p>
          <w:p w14:paraId="723E131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5270588A"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3B017CAD"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28FD8EB" w14:textId="77777777" w:rsidTr="00667638">
        <w:tc>
          <w:tcPr>
            <w:tcW w:w="551" w:type="dxa"/>
            <w:shd w:val="clear" w:color="auto" w:fill="auto"/>
            <w:vAlign w:val="center"/>
          </w:tcPr>
          <w:p w14:paraId="2929A931" w14:textId="77777777"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7</w:t>
            </w:r>
          </w:p>
        </w:tc>
        <w:tc>
          <w:tcPr>
            <w:tcW w:w="2570" w:type="dxa"/>
            <w:shd w:val="clear" w:color="auto" w:fill="auto"/>
            <w:vAlign w:val="center"/>
          </w:tcPr>
          <w:p w14:paraId="3E4C7A8B"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Grupa 8 KŚT (narzędzia, przyrządy, ruchomości i wyposażenie, gdzie indziej niesklasyfikowane, elektroniczny sprzęt medyczny, pozostały sprzęt elektroniczny)</w:t>
            </w:r>
          </w:p>
        </w:tc>
        <w:tc>
          <w:tcPr>
            <w:tcW w:w="1556" w:type="dxa"/>
            <w:vAlign w:val="center"/>
          </w:tcPr>
          <w:p w14:paraId="1705F3C0" w14:textId="77777777" w:rsidR="00226A39" w:rsidRPr="00566BD5" w:rsidRDefault="006264FC" w:rsidP="00354617">
            <w:pPr>
              <w:jc w:val="center"/>
              <w:rPr>
                <w:rFonts w:asciiTheme="minorHAnsi" w:eastAsia="Arial Unicode MS" w:hAnsiTheme="minorHAnsi" w:cs="Arial"/>
                <w:bCs/>
                <w:sz w:val="22"/>
                <w:szCs w:val="22"/>
                <w:lang w:eastAsia="de-DE"/>
              </w:rPr>
            </w:pPr>
            <w:r w:rsidRPr="006264FC">
              <w:rPr>
                <w:rFonts w:asciiTheme="minorHAnsi" w:eastAsia="Arial Unicode MS" w:hAnsiTheme="minorHAnsi" w:cs="Arial"/>
                <w:bCs/>
                <w:sz w:val="22"/>
                <w:szCs w:val="22"/>
                <w:lang w:eastAsia="de-DE"/>
              </w:rPr>
              <w:t>32 142 044,84</w:t>
            </w:r>
          </w:p>
        </w:tc>
        <w:tc>
          <w:tcPr>
            <w:tcW w:w="1503" w:type="dxa"/>
            <w:shd w:val="clear" w:color="auto" w:fill="auto"/>
            <w:vAlign w:val="center"/>
          </w:tcPr>
          <w:p w14:paraId="5A64CAA4"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7BED0C4"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vAlign w:val="center"/>
          </w:tcPr>
          <w:p w14:paraId="1E5BCB38"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336EEE" w:rsidRPr="00566BD5" w14:paraId="29DE5130" w14:textId="77777777" w:rsidTr="00667638">
        <w:tc>
          <w:tcPr>
            <w:tcW w:w="551" w:type="dxa"/>
            <w:shd w:val="clear" w:color="auto" w:fill="FFFFFF" w:themeFill="background1"/>
            <w:vAlign w:val="center"/>
          </w:tcPr>
          <w:p w14:paraId="60EB257C" w14:textId="6DDCE115" w:rsidR="00336EEE" w:rsidRPr="00F2515C" w:rsidRDefault="00F2515C" w:rsidP="00354617">
            <w:pPr>
              <w:jc w:val="center"/>
              <w:rPr>
                <w:rFonts w:asciiTheme="minorHAnsi" w:hAnsiTheme="minorHAnsi" w:cs="Arial"/>
                <w:b/>
                <w:sz w:val="22"/>
                <w:szCs w:val="22"/>
                <w:lang w:eastAsia="de-DE"/>
              </w:rPr>
            </w:pPr>
            <w:r>
              <w:rPr>
                <w:rFonts w:asciiTheme="minorHAnsi" w:hAnsiTheme="minorHAnsi" w:cs="Arial"/>
                <w:b/>
                <w:sz w:val="22"/>
                <w:szCs w:val="22"/>
                <w:lang w:eastAsia="de-DE"/>
              </w:rPr>
              <w:lastRenderedPageBreak/>
              <w:t>8</w:t>
            </w:r>
          </w:p>
        </w:tc>
        <w:tc>
          <w:tcPr>
            <w:tcW w:w="2570" w:type="dxa"/>
            <w:shd w:val="clear" w:color="auto" w:fill="FFFFFF" w:themeFill="background1"/>
            <w:vAlign w:val="center"/>
          </w:tcPr>
          <w:p w14:paraId="3809FD69" w14:textId="357DC1CF" w:rsidR="00336EEE" w:rsidRPr="00F2515C" w:rsidRDefault="00336EEE" w:rsidP="00354617">
            <w:pPr>
              <w:jc w:val="center"/>
              <w:rPr>
                <w:rFonts w:asciiTheme="minorHAnsi" w:hAnsiTheme="minorHAnsi" w:cs="Arial"/>
                <w:sz w:val="22"/>
                <w:szCs w:val="22"/>
                <w:lang w:eastAsia="de-DE"/>
              </w:rPr>
            </w:pPr>
            <w:r w:rsidRPr="00F2515C">
              <w:rPr>
                <w:rFonts w:asciiTheme="minorHAnsi" w:hAnsiTheme="minorHAnsi" w:cs="Arial"/>
                <w:sz w:val="22"/>
                <w:szCs w:val="22"/>
                <w:lang w:eastAsia="de-DE"/>
              </w:rPr>
              <w:t>Angiograf – aparat RTG do angiografii cyfrowej z ramieniem C Philips nr MZ037500</w:t>
            </w:r>
          </w:p>
        </w:tc>
        <w:tc>
          <w:tcPr>
            <w:tcW w:w="1556" w:type="dxa"/>
            <w:shd w:val="clear" w:color="auto" w:fill="FFFFFF" w:themeFill="background1"/>
            <w:vAlign w:val="center"/>
          </w:tcPr>
          <w:p w14:paraId="724B662E" w14:textId="14B16D5D" w:rsidR="00336EEE" w:rsidRPr="00707590" w:rsidRDefault="00336EEE" w:rsidP="00354617">
            <w:pPr>
              <w:jc w:val="center"/>
              <w:rPr>
                <w:rFonts w:asciiTheme="minorHAnsi" w:eastAsia="Arial Unicode MS" w:hAnsiTheme="minorHAnsi" w:cs="Arial"/>
                <w:bCs/>
                <w:sz w:val="22"/>
                <w:szCs w:val="22"/>
                <w:lang w:eastAsia="de-DE"/>
              </w:rPr>
            </w:pPr>
            <w:r w:rsidRPr="00707590">
              <w:rPr>
                <w:rFonts w:asciiTheme="minorHAnsi" w:eastAsia="Arial Unicode MS" w:hAnsiTheme="minorHAnsi" w:cs="Arial"/>
                <w:bCs/>
                <w:sz w:val="22"/>
                <w:szCs w:val="22"/>
                <w:lang w:eastAsia="de-DE"/>
              </w:rPr>
              <w:t xml:space="preserve">2 448 </w:t>
            </w:r>
            <w:r w:rsidRPr="009414FC">
              <w:rPr>
                <w:rFonts w:asciiTheme="minorHAnsi" w:eastAsia="Arial Unicode MS" w:hAnsiTheme="minorHAnsi" w:cs="Arial"/>
                <w:bCs/>
                <w:sz w:val="22"/>
                <w:szCs w:val="22"/>
                <w:lang w:eastAsia="de-DE"/>
              </w:rPr>
              <w:t>338</w:t>
            </w:r>
            <w:r w:rsidRPr="00707590">
              <w:rPr>
                <w:rFonts w:asciiTheme="minorHAnsi" w:eastAsia="Arial Unicode MS" w:hAnsiTheme="minorHAnsi" w:cs="Arial"/>
                <w:bCs/>
                <w:sz w:val="22"/>
                <w:szCs w:val="22"/>
                <w:lang w:eastAsia="de-DE"/>
              </w:rPr>
              <w:t>,13</w:t>
            </w:r>
          </w:p>
        </w:tc>
        <w:tc>
          <w:tcPr>
            <w:tcW w:w="1503" w:type="dxa"/>
            <w:shd w:val="clear" w:color="auto" w:fill="FFFFFF" w:themeFill="background1"/>
            <w:vAlign w:val="center"/>
          </w:tcPr>
          <w:p w14:paraId="519BE606" w14:textId="77777777" w:rsidR="00336EEE" w:rsidRPr="00F2515C" w:rsidRDefault="00336EEE" w:rsidP="00354617">
            <w:pPr>
              <w:jc w:val="center"/>
              <w:rPr>
                <w:rFonts w:asciiTheme="minorHAnsi" w:eastAsia="Arial Unicode MS" w:hAnsiTheme="minorHAnsi" w:cs="Arial"/>
                <w:bCs/>
                <w:sz w:val="22"/>
                <w:szCs w:val="22"/>
                <w:lang w:eastAsia="de-DE"/>
              </w:rPr>
            </w:pPr>
          </w:p>
        </w:tc>
        <w:tc>
          <w:tcPr>
            <w:tcW w:w="1896" w:type="dxa"/>
            <w:shd w:val="clear" w:color="auto" w:fill="FFFFFF" w:themeFill="background1"/>
          </w:tcPr>
          <w:p w14:paraId="64D462FF" w14:textId="77777777" w:rsidR="00336EEE" w:rsidRPr="00F2515C" w:rsidRDefault="00336EEE" w:rsidP="00354617">
            <w:pPr>
              <w:jc w:val="center"/>
              <w:rPr>
                <w:rFonts w:asciiTheme="minorHAnsi" w:eastAsia="Arial Unicode MS" w:hAnsiTheme="minorHAnsi" w:cs="Arial"/>
                <w:bCs/>
                <w:sz w:val="22"/>
                <w:szCs w:val="22"/>
                <w:lang w:eastAsia="de-DE"/>
              </w:rPr>
            </w:pPr>
          </w:p>
        </w:tc>
        <w:tc>
          <w:tcPr>
            <w:tcW w:w="1842" w:type="dxa"/>
            <w:shd w:val="clear" w:color="auto" w:fill="FFFFFF" w:themeFill="background1"/>
            <w:vAlign w:val="center"/>
          </w:tcPr>
          <w:p w14:paraId="42E6C347" w14:textId="77777777" w:rsidR="00336EEE" w:rsidRPr="00F2515C" w:rsidRDefault="00336EEE" w:rsidP="00354617">
            <w:pPr>
              <w:jc w:val="center"/>
              <w:rPr>
                <w:rFonts w:asciiTheme="minorHAnsi" w:eastAsia="Arial Unicode MS" w:hAnsiTheme="minorHAnsi" w:cs="Arial"/>
                <w:bCs/>
                <w:sz w:val="22"/>
                <w:szCs w:val="22"/>
                <w:lang w:eastAsia="de-DE"/>
              </w:rPr>
            </w:pPr>
          </w:p>
        </w:tc>
      </w:tr>
      <w:tr w:rsidR="00226A39" w:rsidRPr="00566BD5" w14:paraId="73BE847A" w14:textId="77777777" w:rsidTr="00667638">
        <w:tc>
          <w:tcPr>
            <w:tcW w:w="551" w:type="dxa"/>
            <w:shd w:val="clear" w:color="auto" w:fill="auto"/>
            <w:vAlign w:val="center"/>
          </w:tcPr>
          <w:p w14:paraId="23818458" w14:textId="7035D7F9" w:rsidR="00226A39" w:rsidRPr="00566BD5" w:rsidRDefault="00F2515C" w:rsidP="00354617">
            <w:pPr>
              <w:jc w:val="center"/>
              <w:rPr>
                <w:rFonts w:asciiTheme="minorHAnsi" w:hAnsiTheme="minorHAnsi" w:cs="Arial"/>
                <w:b/>
                <w:sz w:val="22"/>
                <w:szCs w:val="22"/>
                <w:lang w:eastAsia="de-DE"/>
              </w:rPr>
            </w:pPr>
            <w:r>
              <w:rPr>
                <w:rFonts w:asciiTheme="minorHAnsi" w:hAnsiTheme="minorHAnsi" w:cs="Arial"/>
                <w:b/>
                <w:sz w:val="22"/>
                <w:szCs w:val="22"/>
                <w:lang w:eastAsia="de-DE"/>
              </w:rPr>
              <w:t>9</w:t>
            </w:r>
          </w:p>
        </w:tc>
        <w:tc>
          <w:tcPr>
            <w:tcW w:w="2570" w:type="dxa"/>
            <w:shd w:val="clear" w:color="auto" w:fill="auto"/>
            <w:vAlign w:val="center"/>
          </w:tcPr>
          <w:p w14:paraId="3ABED6B2"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Środki powierzone</w:t>
            </w:r>
          </w:p>
        </w:tc>
        <w:tc>
          <w:tcPr>
            <w:tcW w:w="1556" w:type="dxa"/>
            <w:vAlign w:val="center"/>
          </w:tcPr>
          <w:p w14:paraId="463F4361"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1 500 000,00</w:t>
            </w:r>
          </w:p>
        </w:tc>
        <w:tc>
          <w:tcPr>
            <w:tcW w:w="1503" w:type="dxa"/>
            <w:shd w:val="clear" w:color="auto" w:fill="auto"/>
            <w:vAlign w:val="center"/>
          </w:tcPr>
          <w:p w14:paraId="0408BC7B"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5E335EC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73C8A713"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00000369" w14:textId="77777777" w:rsidTr="00667638">
        <w:tc>
          <w:tcPr>
            <w:tcW w:w="551" w:type="dxa"/>
            <w:shd w:val="clear" w:color="auto" w:fill="auto"/>
            <w:vAlign w:val="center"/>
          </w:tcPr>
          <w:p w14:paraId="6EED30D5" w14:textId="5CAB5960" w:rsidR="00226A39" w:rsidRPr="00566BD5" w:rsidRDefault="00F2515C" w:rsidP="00354617">
            <w:pPr>
              <w:jc w:val="center"/>
              <w:rPr>
                <w:rFonts w:asciiTheme="minorHAnsi" w:hAnsiTheme="minorHAnsi" w:cs="Arial"/>
                <w:b/>
                <w:sz w:val="22"/>
                <w:szCs w:val="22"/>
                <w:lang w:eastAsia="de-DE"/>
              </w:rPr>
            </w:pPr>
            <w:r>
              <w:rPr>
                <w:rFonts w:asciiTheme="minorHAnsi" w:hAnsiTheme="minorHAnsi" w:cs="Arial"/>
                <w:b/>
                <w:sz w:val="22"/>
                <w:szCs w:val="22"/>
                <w:lang w:eastAsia="de-DE"/>
              </w:rPr>
              <w:t>10</w:t>
            </w:r>
          </w:p>
        </w:tc>
        <w:tc>
          <w:tcPr>
            <w:tcW w:w="2570" w:type="dxa"/>
            <w:shd w:val="clear" w:color="auto" w:fill="auto"/>
            <w:vAlign w:val="center"/>
          </w:tcPr>
          <w:p w14:paraId="1C77469B"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Środki obrotowe (leki, magazyn gospodarczy, techniczny, hemodynamiki, naczyniowy, okulistyki, laboratoryjny)</w:t>
            </w:r>
          </w:p>
        </w:tc>
        <w:tc>
          <w:tcPr>
            <w:tcW w:w="1556" w:type="dxa"/>
            <w:vAlign w:val="center"/>
          </w:tcPr>
          <w:p w14:paraId="26DC5917"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1 500 000,00</w:t>
            </w:r>
          </w:p>
        </w:tc>
        <w:tc>
          <w:tcPr>
            <w:tcW w:w="1503" w:type="dxa"/>
            <w:shd w:val="clear" w:color="auto" w:fill="auto"/>
            <w:vAlign w:val="center"/>
          </w:tcPr>
          <w:p w14:paraId="6E528458" w14:textId="77777777" w:rsidR="00226A39" w:rsidRPr="00566BD5" w:rsidRDefault="00226A39" w:rsidP="00354617">
            <w:pPr>
              <w:jc w:val="center"/>
              <w:rPr>
                <w:rFonts w:asciiTheme="minorHAnsi" w:eastAsia="Arial Unicode MS" w:hAnsiTheme="minorHAnsi" w:cs="Arial"/>
                <w:bCs/>
                <w:sz w:val="22"/>
                <w:szCs w:val="22"/>
                <w:lang w:eastAsia="de-DE"/>
              </w:rPr>
            </w:pPr>
          </w:p>
          <w:p w14:paraId="6EAC1EA0" w14:textId="77777777" w:rsidR="00226A39" w:rsidRPr="00566BD5" w:rsidRDefault="00226A39" w:rsidP="00354617">
            <w:pPr>
              <w:jc w:val="center"/>
              <w:rPr>
                <w:rFonts w:asciiTheme="minorHAnsi" w:eastAsia="Arial Unicode MS" w:hAnsiTheme="minorHAnsi" w:cs="Arial"/>
                <w:bCs/>
                <w:sz w:val="22"/>
                <w:szCs w:val="22"/>
                <w:lang w:eastAsia="de-DE"/>
              </w:rPr>
            </w:pPr>
          </w:p>
          <w:p w14:paraId="5C1FC74D"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4A2DB375"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564A6B37"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28ED75E9" w14:textId="77777777" w:rsidTr="00667638">
        <w:tc>
          <w:tcPr>
            <w:tcW w:w="551" w:type="dxa"/>
            <w:shd w:val="clear" w:color="auto" w:fill="auto"/>
            <w:vAlign w:val="center"/>
          </w:tcPr>
          <w:p w14:paraId="1B8F923D" w14:textId="3490A3B3"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1</w:t>
            </w:r>
          </w:p>
        </w:tc>
        <w:tc>
          <w:tcPr>
            <w:tcW w:w="2570" w:type="dxa"/>
            <w:shd w:val="clear" w:color="auto" w:fill="auto"/>
            <w:vAlign w:val="center"/>
          </w:tcPr>
          <w:p w14:paraId="6DE9DF63"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Mienie niskocenne</w:t>
            </w:r>
          </w:p>
        </w:tc>
        <w:tc>
          <w:tcPr>
            <w:tcW w:w="1556" w:type="dxa"/>
            <w:vAlign w:val="center"/>
          </w:tcPr>
          <w:p w14:paraId="402BCD8E" w14:textId="3DCFBDCC" w:rsidR="00226A39" w:rsidRPr="00566BD5" w:rsidRDefault="000340C5" w:rsidP="00354617">
            <w:pPr>
              <w:jc w:val="center"/>
              <w:rPr>
                <w:rFonts w:asciiTheme="minorHAnsi" w:eastAsia="Arial Unicode MS" w:hAnsiTheme="minorHAnsi" w:cs="Arial"/>
                <w:bCs/>
                <w:sz w:val="22"/>
                <w:szCs w:val="22"/>
                <w:lang w:eastAsia="de-DE"/>
              </w:rPr>
            </w:pPr>
            <w:r>
              <w:rPr>
                <w:rFonts w:asciiTheme="minorHAnsi" w:eastAsia="Arial Unicode MS" w:hAnsiTheme="minorHAnsi" w:cs="Arial"/>
                <w:bCs/>
                <w:sz w:val="22"/>
                <w:szCs w:val="22"/>
                <w:lang w:eastAsia="de-DE"/>
              </w:rPr>
              <w:t>2 00</w:t>
            </w:r>
            <w:r w:rsidR="00226A39" w:rsidRPr="00566BD5">
              <w:rPr>
                <w:rFonts w:asciiTheme="minorHAnsi" w:eastAsia="Arial Unicode MS" w:hAnsiTheme="minorHAnsi" w:cs="Arial"/>
                <w:bCs/>
                <w:sz w:val="22"/>
                <w:szCs w:val="22"/>
                <w:lang w:eastAsia="de-DE"/>
              </w:rPr>
              <w:t>0 000,00</w:t>
            </w:r>
          </w:p>
        </w:tc>
        <w:tc>
          <w:tcPr>
            <w:tcW w:w="1503" w:type="dxa"/>
            <w:shd w:val="clear" w:color="auto" w:fill="auto"/>
            <w:vAlign w:val="center"/>
          </w:tcPr>
          <w:p w14:paraId="6B798C56" w14:textId="77777777" w:rsidR="00226A39" w:rsidRPr="00566BD5" w:rsidRDefault="00226A39" w:rsidP="00354617">
            <w:pPr>
              <w:jc w:val="center"/>
              <w:rPr>
                <w:rFonts w:asciiTheme="minorHAnsi" w:eastAsia="Arial Unicode MS" w:hAnsiTheme="minorHAnsi" w:cs="Arial"/>
                <w:bCs/>
                <w:sz w:val="22"/>
                <w:szCs w:val="22"/>
                <w:lang w:eastAsia="de-DE"/>
              </w:rPr>
            </w:pPr>
          </w:p>
          <w:p w14:paraId="3109B196" w14:textId="77777777" w:rsidR="00226A39" w:rsidRPr="00566BD5" w:rsidRDefault="00226A39" w:rsidP="00354617">
            <w:pPr>
              <w:jc w:val="center"/>
              <w:rPr>
                <w:rFonts w:asciiTheme="minorHAnsi" w:eastAsia="Arial Unicode MS" w:hAnsiTheme="minorHAnsi" w:cs="Arial"/>
                <w:bCs/>
                <w:sz w:val="22"/>
                <w:szCs w:val="22"/>
                <w:lang w:eastAsia="de-DE"/>
              </w:rPr>
            </w:pPr>
          </w:p>
          <w:p w14:paraId="5BEE8229"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8044159"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064BE71A"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6EAE8324" w14:textId="77777777" w:rsidTr="00667638">
        <w:tc>
          <w:tcPr>
            <w:tcW w:w="551" w:type="dxa"/>
            <w:shd w:val="clear" w:color="auto" w:fill="auto"/>
            <w:vAlign w:val="center"/>
          </w:tcPr>
          <w:p w14:paraId="38D13E97" w14:textId="2BE4CC1E" w:rsidR="00226A39" w:rsidRPr="00566BD5" w:rsidRDefault="00226A39" w:rsidP="00F2515C">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2</w:t>
            </w:r>
          </w:p>
        </w:tc>
        <w:tc>
          <w:tcPr>
            <w:tcW w:w="2570" w:type="dxa"/>
            <w:shd w:val="clear" w:color="auto" w:fill="auto"/>
            <w:vAlign w:val="center"/>
          </w:tcPr>
          <w:p w14:paraId="4E5B039E"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Nakłady adaptacyjne</w:t>
            </w:r>
          </w:p>
        </w:tc>
        <w:tc>
          <w:tcPr>
            <w:tcW w:w="1556" w:type="dxa"/>
            <w:vAlign w:val="center"/>
          </w:tcPr>
          <w:p w14:paraId="14A6994C" w14:textId="77777777" w:rsidR="00226A39" w:rsidRPr="00566BD5" w:rsidRDefault="006264FC" w:rsidP="00354617">
            <w:pPr>
              <w:jc w:val="center"/>
              <w:rPr>
                <w:rFonts w:asciiTheme="minorHAnsi" w:eastAsia="Arial Unicode MS" w:hAnsiTheme="minorHAnsi" w:cs="Arial"/>
                <w:bCs/>
                <w:sz w:val="22"/>
                <w:szCs w:val="22"/>
                <w:lang w:eastAsia="de-DE"/>
              </w:rPr>
            </w:pPr>
            <w:r>
              <w:rPr>
                <w:rFonts w:asciiTheme="minorHAnsi" w:eastAsia="Arial Unicode MS" w:hAnsiTheme="minorHAnsi" w:cs="Arial"/>
                <w:bCs/>
                <w:sz w:val="22"/>
                <w:szCs w:val="22"/>
                <w:lang w:eastAsia="de-DE"/>
              </w:rPr>
              <w:t xml:space="preserve">4 000 </w:t>
            </w:r>
            <w:r w:rsidR="00226A39" w:rsidRPr="00566BD5">
              <w:rPr>
                <w:rFonts w:asciiTheme="minorHAnsi" w:eastAsia="Arial Unicode MS" w:hAnsiTheme="minorHAnsi" w:cs="Arial"/>
                <w:bCs/>
                <w:sz w:val="22"/>
                <w:szCs w:val="22"/>
                <w:lang w:eastAsia="de-DE"/>
              </w:rPr>
              <w:t>000,00</w:t>
            </w:r>
          </w:p>
        </w:tc>
        <w:tc>
          <w:tcPr>
            <w:tcW w:w="1503" w:type="dxa"/>
            <w:shd w:val="clear" w:color="auto" w:fill="auto"/>
            <w:vAlign w:val="center"/>
          </w:tcPr>
          <w:p w14:paraId="5653A45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1D586F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57A84D68"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0FB5C1F" w14:textId="77777777" w:rsidTr="00667638">
        <w:tc>
          <w:tcPr>
            <w:tcW w:w="551" w:type="dxa"/>
            <w:shd w:val="clear" w:color="auto" w:fill="auto"/>
            <w:vAlign w:val="center"/>
          </w:tcPr>
          <w:p w14:paraId="37E9FFA7" w14:textId="03775652"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3</w:t>
            </w:r>
          </w:p>
        </w:tc>
        <w:tc>
          <w:tcPr>
            <w:tcW w:w="2570" w:type="dxa"/>
            <w:shd w:val="clear" w:color="auto" w:fill="auto"/>
            <w:vAlign w:val="center"/>
          </w:tcPr>
          <w:p w14:paraId="27018203"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Mienie pracownicze</w:t>
            </w:r>
          </w:p>
        </w:tc>
        <w:tc>
          <w:tcPr>
            <w:tcW w:w="1556" w:type="dxa"/>
            <w:vAlign w:val="center"/>
          </w:tcPr>
          <w:p w14:paraId="7FE5667B"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250 000,00</w:t>
            </w:r>
          </w:p>
        </w:tc>
        <w:tc>
          <w:tcPr>
            <w:tcW w:w="1503" w:type="dxa"/>
            <w:shd w:val="clear" w:color="auto" w:fill="auto"/>
            <w:vAlign w:val="center"/>
          </w:tcPr>
          <w:p w14:paraId="1E998222"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0222192A"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712C0652"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7CB66F35" w14:textId="77777777" w:rsidTr="00667638">
        <w:tc>
          <w:tcPr>
            <w:tcW w:w="551" w:type="dxa"/>
            <w:shd w:val="clear" w:color="auto" w:fill="auto"/>
            <w:vAlign w:val="center"/>
          </w:tcPr>
          <w:p w14:paraId="0609E410" w14:textId="14373CD7" w:rsidR="00226A39" w:rsidRPr="00566BD5" w:rsidRDefault="00226A39" w:rsidP="00F2515C">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4</w:t>
            </w:r>
          </w:p>
        </w:tc>
        <w:tc>
          <w:tcPr>
            <w:tcW w:w="2570" w:type="dxa"/>
            <w:shd w:val="clear" w:color="auto" w:fill="auto"/>
            <w:vAlign w:val="center"/>
          </w:tcPr>
          <w:p w14:paraId="447EE246"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Wartości pieniężne (również poza schowkami ogniotrwałymi)</w:t>
            </w:r>
          </w:p>
        </w:tc>
        <w:tc>
          <w:tcPr>
            <w:tcW w:w="1556" w:type="dxa"/>
            <w:vAlign w:val="center"/>
          </w:tcPr>
          <w:p w14:paraId="52BB7491"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30 000,00</w:t>
            </w:r>
          </w:p>
        </w:tc>
        <w:tc>
          <w:tcPr>
            <w:tcW w:w="1503" w:type="dxa"/>
            <w:shd w:val="clear" w:color="auto" w:fill="auto"/>
            <w:vAlign w:val="center"/>
          </w:tcPr>
          <w:p w14:paraId="7C73B00B"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7D35A03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0D5122F3"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4A4EB593" w14:textId="77777777" w:rsidTr="00667638">
        <w:tc>
          <w:tcPr>
            <w:tcW w:w="551" w:type="dxa"/>
            <w:shd w:val="clear" w:color="auto" w:fill="auto"/>
            <w:vAlign w:val="center"/>
          </w:tcPr>
          <w:p w14:paraId="7DD54786" w14:textId="2625CEA9"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5</w:t>
            </w:r>
          </w:p>
        </w:tc>
        <w:tc>
          <w:tcPr>
            <w:tcW w:w="2570" w:type="dxa"/>
            <w:shd w:val="clear" w:color="auto" w:fill="auto"/>
            <w:vAlign w:val="center"/>
          </w:tcPr>
          <w:p w14:paraId="7A25E8DF"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Szyby i inne przedmioty szklane</w:t>
            </w:r>
          </w:p>
        </w:tc>
        <w:tc>
          <w:tcPr>
            <w:tcW w:w="1556" w:type="dxa"/>
            <w:vAlign w:val="center"/>
          </w:tcPr>
          <w:p w14:paraId="1B63A355"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30 000,00</w:t>
            </w:r>
          </w:p>
        </w:tc>
        <w:tc>
          <w:tcPr>
            <w:tcW w:w="1503" w:type="dxa"/>
            <w:shd w:val="clear" w:color="auto" w:fill="auto"/>
            <w:vAlign w:val="center"/>
          </w:tcPr>
          <w:p w14:paraId="587DB225"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69280D1B"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408BB294"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65F2610C" w14:textId="77777777" w:rsidTr="00667638">
        <w:tc>
          <w:tcPr>
            <w:tcW w:w="551" w:type="dxa"/>
            <w:shd w:val="clear" w:color="auto" w:fill="auto"/>
            <w:vAlign w:val="center"/>
          </w:tcPr>
          <w:p w14:paraId="4898B220" w14:textId="1375F8F9" w:rsidR="00226A39" w:rsidRPr="00566BD5" w:rsidRDefault="00226A39" w:rsidP="00F2515C">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6</w:t>
            </w:r>
          </w:p>
        </w:tc>
        <w:tc>
          <w:tcPr>
            <w:tcW w:w="2570" w:type="dxa"/>
            <w:shd w:val="clear" w:color="auto" w:fill="auto"/>
            <w:vAlign w:val="center"/>
          </w:tcPr>
          <w:p w14:paraId="24F65AC8"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Maszyny elektryczne od szkód elektrycznych</w:t>
            </w:r>
          </w:p>
        </w:tc>
        <w:tc>
          <w:tcPr>
            <w:tcW w:w="1556" w:type="dxa"/>
            <w:vAlign w:val="center"/>
          </w:tcPr>
          <w:p w14:paraId="1A056660"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1 000 000,00</w:t>
            </w:r>
          </w:p>
        </w:tc>
        <w:tc>
          <w:tcPr>
            <w:tcW w:w="1503" w:type="dxa"/>
            <w:shd w:val="clear" w:color="auto" w:fill="auto"/>
            <w:vAlign w:val="center"/>
          </w:tcPr>
          <w:p w14:paraId="5C3541C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022A0F8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22A31892" w14:textId="77777777" w:rsidR="00226A39" w:rsidRPr="00566BD5" w:rsidRDefault="00226A39" w:rsidP="00354617">
            <w:pPr>
              <w:jc w:val="center"/>
              <w:rPr>
                <w:rFonts w:asciiTheme="minorHAnsi" w:eastAsia="Arial Unicode MS" w:hAnsiTheme="minorHAnsi" w:cs="Arial"/>
                <w:bCs/>
                <w:sz w:val="22"/>
                <w:szCs w:val="22"/>
                <w:lang w:eastAsia="de-DE"/>
              </w:rPr>
            </w:pPr>
          </w:p>
        </w:tc>
      </w:tr>
      <w:tr w:rsidR="00226A39" w:rsidRPr="00566BD5" w14:paraId="566304C9" w14:textId="77777777" w:rsidTr="00667638">
        <w:tc>
          <w:tcPr>
            <w:tcW w:w="551" w:type="dxa"/>
            <w:shd w:val="clear" w:color="auto" w:fill="auto"/>
            <w:vAlign w:val="center"/>
          </w:tcPr>
          <w:p w14:paraId="1E81E932" w14:textId="2FDD1830" w:rsidR="00226A39" w:rsidRPr="00566BD5" w:rsidRDefault="00226A39" w:rsidP="00354617">
            <w:pPr>
              <w:jc w:val="center"/>
              <w:rPr>
                <w:rFonts w:asciiTheme="minorHAnsi" w:hAnsiTheme="minorHAnsi" w:cs="Arial"/>
                <w:b/>
                <w:sz w:val="22"/>
                <w:szCs w:val="22"/>
                <w:lang w:eastAsia="de-DE"/>
              </w:rPr>
            </w:pPr>
            <w:r w:rsidRPr="00566BD5">
              <w:rPr>
                <w:rFonts w:asciiTheme="minorHAnsi" w:hAnsiTheme="minorHAnsi" w:cs="Arial"/>
                <w:b/>
                <w:sz w:val="22"/>
                <w:szCs w:val="22"/>
                <w:lang w:eastAsia="de-DE"/>
              </w:rPr>
              <w:t>1</w:t>
            </w:r>
            <w:r w:rsidR="00F2515C">
              <w:rPr>
                <w:rFonts w:asciiTheme="minorHAnsi" w:hAnsiTheme="minorHAnsi" w:cs="Arial"/>
                <w:b/>
                <w:sz w:val="22"/>
                <w:szCs w:val="22"/>
                <w:lang w:eastAsia="de-DE"/>
              </w:rPr>
              <w:t>7</w:t>
            </w:r>
          </w:p>
        </w:tc>
        <w:tc>
          <w:tcPr>
            <w:tcW w:w="2570" w:type="dxa"/>
            <w:shd w:val="clear" w:color="auto" w:fill="auto"/>
            <w:vAlign w:val="center"/>
          </w:tcPr>
          <w:p w14:paraId="78DBE2DA"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hAnsiTheme="minorHAnsi" w:cs="Arial"/>
                <w:sz w:val="22"/>
                <w:szCs w:val="22"/>
                <w:lang w:eastAsia="de-DE"/>
              </w:rPr>
              <w:t>Maszyny i urządzenia, sprzęt elektroniczny medyczny i niemedyczny od awarii (MB)</w:t>
            </w:r>
          </w:p>
        </w:tc>
        <w:tc>
          <w:tcPr>
            <w:tcW w:w="1556" w:type="dxa"/>
            <w:vAlign w:val="center"/>
          </w:tcPr>
          <w:p w14:paraId="269AAE2C" w14:textId="77777777" w:rsidR="00226A39" w:rsidRPr="00566BD5" w:rsidRDefault="00226A39" w:rsidP="00354617">
            <w:pPr>
              <w:jc w:val="center"/>
              <w:rPr>
                <w:rFonts w:asciiTheme="minorHAnsi" w:eastAsia="Arial Unicode MS" w:hAnsiTheme="minorHAnsi" w:cs="Arial"/>
                <w:bCs/>
                <w:sz w:val="22"/>
                <w:szCs w:val="22"/>
                <w:lang w:eastAsia="de-DE"/>
              </w:rPr>
            </w:pPr>
            <w:r w:rsidRPr="00566BD5">
              <w:rPr>
                <w:rFonts w:asciiTheme="minorHAnsi" w:eastAsia="Arial Unicode MS" w:hAnsiTheme="minorHAnsi" w:cs="Arial"/>
                <w:bCs/>
                <w:sz w:val="22"/>
                <w:szCs w:val="22"/>
                <w:lang w:eastAsia="de-DE"/>
              </w:rPr>
              <w:t>500 000,00</w:t>
            </w:r>
          </w:p>
        </w:tc>
        <w:tc>
          <w:tcPr>
            <w:tcW w:w="1503" w:type="dxa"/>
            <w:shd w:val="clear" w:color="auto" w:fill="auto"/>
            <w:vAlign w:val="center"/>
          </w:tcPr>
          <w:p w14:paraId="171893E5"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24EE7DBA"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57D80132" w14:textId="77777777" w:rsidR="00226A39" w:rsidRDefault="00226A39" w:rsidP="00354617">
            <w:pPr>
              <w:jc w:val="center"/>
              <w:rPr>
                <w:rFonts w:asciiTheme="minorHAnsi" w:eastAsia="Arial Unicode MS" w:hAnsiTheme="minorHAnsi" w:cs="Arial"/>
                <w:bCs/>
                <w:sz w:val="22"/>
                <w:szCs w:val="22"/>
                <w:lang w:eastAsia="de-DE"/>
              </w:rPr>
            </w:pPr>
          </w:p>
          <w:p w14:paraId="6C5A119F" w14:textId="77777777" w:rsidR="00327F43" w:rsidRPr="00566BD5" w:rsidRDefault="00327F43" w:rsidP="00354617">
            <w:pPr>
              <w:jc w:val="center"/>
              <w:rPr>
                <w:rFonts w:asciiTheme="minorHAnsi" w:eastAsia="Arial Unicode MS" w:hAnsiTheme="minorHAnsi" w:cs="Arial"/>
                <w:bCs/>
                <w:sz w:val="22"/>
                <w:szCs w:val="22"/>
                <w:lang w:eastAsia="de-DE"/>
              </w:rPr>
            </w:pPr>
          </w:p>
        </w:tc>
      </w:tr>
      <w:tr w:rsidR="00327F43" w:rsidRPr="00566BD5" w14:paraId="18C509B0" w14:textId="77777777" w:rsidTr="00667638">
        <w:tc>
          <w:tcPr>
            <w:tcW w:w="551" w:type="dxa"/>
            <w:shd w:val="clear" w:color="auto" w:fill="auto"/>
            <w:vAlign w:val="center"/>
          </w:tcPr>
          <w:p w14:paraId="0C92D970" w14:textId="5A115D6F" w:rsidR="00327F43" w:rsidRPr="00566BD5" w:rsidRDefault="00327F43" w:rsidP="00354617">
            <w:pPr>
              <w:jc w:val="center"/>
              <w:rPr>
                <w:rFonts w:asciiTheme="minorHAnsi" w:hAnsiTheme="minorHAnsi" w:cs="Arial"/>
                <w:b/>
                <w:sz w:val="22"/>
                <w:szCs w:val="22"/>
                <w:lang w:eastAsia="de-DE"/>
              </w:rPr>
            </w:pPr>
            <w:r>
              <w:rPr>
                <w:rFonts w:asciiTheme="minorHAnsi" w:hAnsiTheme="minorHAnsi" w:cs="Arial"/>
                <w:b/>
                <w:sz w:val="22"/>
                <w:szCs w:val="22"/>
                <w:lang w:eastAsia="de-DE"/>
              </w:rPr>
              <w:t>18</w:t>
            </w:r>
          </w:p>
        </w:tc>
        <w:tc>
          <w:tcPr>
            <w:tcW w:w="2570" w:type="dxa"/>
            <w:shd w:val="clear" w:color="auto" w:fill="auto"/>
            <w:vAlign w:val="center"/>
          </w:tcPr>
          <w:p w14:paraId="78AC4FBD" w14:textId="71694697" w:rsidR="00327F43" w:rsidRPr="00566BD5" w:rsidRDefault="00327F43" w:rsidP="00354617">
            <w:pPr>
              <w:jc w:val="center"/>
              <w:rPr>
                <w:rFonts w:asciiTheme="minorHAnsi" w:hAnsiTheme="minorHAnsi" w:cs="Arial"/>
                <w:sz w:val="22"/>
                <w:szCs w:val="22"/>
                <w:lang w:eastAsia="de-DE"/>
              </w:rPr>
            </w:pPr>
            <w:r w:rsidRPr="00327F43">
              <w:rPr>
                <w:rFonts w:asciiTheme="minorHAnsi" w:hAnsiTheme="minorHAnsi" w:cs="Arial"/>
                <w:sz w:val="22"/>
                <w:szCs w:val="22"/>
                <w:lang w:eastAsia="de-DE"/>
              </w:rPr>
              <w:t>Koszty odtworzenia danych/systemu informatycznego- oprogramowania</w:t>
            </w:r>
          </w:p>
        </w:tc>
        <w:tc>
          <w:tcPr>
            <w:tcW w:w="1556" w:type="dxa"/>
            <w:vAlign w:val="center"/>
          </w:tcPr>
          <w:p w14:paraId="057BEC64" w14:textId="6EC5FA3A" w:rsidR="00327F43" w:rsidRPr="00566BD5" w:rsidRDefault="00327F43" w:rsidP="00354617">
            <w:pPr>
              <w:jc w:val="center"/>
              <w:rPr>
                <w:rFonts w:asciiTheme="minorHAnsi" w:eastAsia="Arial Unicode MS" w:hAnsiTheme="minorHAnsi" w:cs="Arial"/>
                <w:bCs/>
                <w:sz w:val="22"/>
                <w:szCs w:val="22"/>
                <w:lang w:eastAsia="de-DE"/>
              </w:rPr>
            </w:pPr>
            <w:r>
              <w:rPr>
                <w:rFonts w:asciiTheme="minorHAnsi" w:eastAsia="Arial Unicode MS" w:hAnsiTheme="minorHAnsi" w:cs="Arial"/>
                <w:bCs/>
                <w:sz w:val="22"/>
                <w:szCs w:val="22"/>
                <w:lang w:eastAsia="de-DE"/>
              </w:rPr>
              <w:t>500 000,00</w:t>
            </w:r>
          </w:p>
        </w:tc>
        <w:tc>
          <w:tcPr>
            <w:tcW w:w="1503" w:type="dxa"/>
            <w:shd w:val="clear" w:color="auto" w:fill="auto"/>
            <w:vAlign w:val="center"/>
          </w:tcPr>
          <w:p w14:paraId="7E286D00" w14:textId="77777777" w:rsidR="00327F43" w:rsidRPr="00566BD5" w:rsidRDefault="00327F43" w:rsidP="00354617">
            <w:pPr>
              <w:jc w:val="center"/>
              <w:rPr>
                <w:rFonts w:asciiTheme="minorHAnsi" w:eastAsia="Arial Unicode MS" w:hAnsiTheme="minorHAnsi" w:cs="Arial"/>
                <w:bCs/>
                <w:sz w:val="22"/>
                <w:szCs w:val="22"/>
                <w:lang w:eastAsia="de-DE"/>
              </w:rPr>
            </w:pPr>
          </w:p>
        </w:tc>
        <w:tc>
          <w:tcPr>
            <w:tcW w:w="1896" w:type="dxa"/>
          </w:tcPr>
          <w:p w14:paraId="6FEA8D70" w14:textId="77777777" w:rsidR="00327F43" w:rsidRPr="00566BD5" w:rsidRDefault="00327F43"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1440E605" w14:textId="77777777" w:rsidR="00327F43" w:rsidRDefault="00327F43" w:rsidP="00354617">
            <w:pPr>
              <w:jc w:val="center"/>
              <w:rPr>
                <w:rFonts w:asciiTheme="minorHAnsi" w:eastAsia="Arial Unicode MS" w:hAnsiTheme="minorHAnsi" w:cs="Arial"/>
                <w:bCs/>
                <w:sz w:val="22"/>
                <w:szCs w:val="22"/>
                <w:lang w:eastAsia="de-DE"/>
              </w:rPr>
            </w:pPr>
          </w:p>
        </w:tc>
      </w:tr>
      <w:tr w:rsidR="00226A39" w:rsidRPr="00566BD5" w14:paraId="3D6BDD12" w14:textId="77777777" w:rsidTr="00667638">
        <w:tc>
          <w:tcPr>
            <w:tcW w:w="551" w:type="dxa"/>
            <w:shd w:val="clear" w:color="auto" w:fill="auto"/>
            <w:vAlign w:val="center"/>
          </w:tcPr>
          <w:p w14:paraId="2FBB6EF5" w14:textId="77777777" w:rsidR="00226A39" w:rsidRPr="00566BD5" w:rsidRDefault="00226A39" w:rsidP="00354617">
            <w:pPr>
              <w:jc w:val="center"/>
              <w:rPr>
                <w:rFonts w:asciiTheme="minorHAnsi" w:hAnsiTheme="minorHAnsi" w:cs="Arial"/>
                <w:b/>
                <w:sz w:val="22"/>
                <w:szCs w:val="22"/>
                <w:lang w:eastAsia="de-DE"/>
              </w:rPr>
            </w:pPr>
          </w:p>
        </w:tc>
        <w:tc>
          <w:tcPr>
            <w:tcW w:w="2570" w:type="dxa"/>
            <w:shd w:val="clear" w:color="auto" w:fill="auto"/>
            <w:vAlign w:val="center"/>
          </w:tcPr>
          <w:p w14:paraId="449C81F9" w14:textId="77777777" w:rsidR="00226A39" w:rsidRPr="00566BD5" w:rsidRDefault="00226A39" w:rsidP="00354617">
            <w:pPr>
              <w:jc w:val="center"/>
              <w:rPr>
                <w:rFonts w:asciiTheme="minorHAnsi" w:hAnsiTheme="minorHAnsi" w:cs="Arial"/>
                <w:sz w:val="22"/>
                <w:szCs w:val="22"/>
                <w:lang w:eastAsia="de-DE"/>
              </w:rPr>
            </w:pPr>
            <w:r w:rsidRPr="00566BD5">
              <w:rPr>
                <w:rFonts w:asciiTheme="minorHAnsi" w:eastAsia="Arial Unicode MS" w:hAnsiTheme="minorHAnsi" w:cs="Arial"/>
                <w:b/>
                <w:bCs/>
                <w:sz w:val="22"/>
                <w:szCs w:val="22"/>
                <w:lang w:eastAsia="de-DE"/>
              </w:rPr>
              <w:t>RAZEM</w:t>
            </w:r>
          </w:p>
        </w:tc>
        <w:tc>
          <w:tcPr>
            <w:tcW w:w="1556" w:type="dxa"/>
            <w:shd w:val="clear" w:color="auto" w:fill="000000" w:themeFill="text1"/>
            <w:vAlign w:val="center"/>
          </w:tcPr>
          <w:p w14:paraId="4333068C"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503" w:type="dxa"/>
            <w:shd w:val="clear" w:color="auto" w:fill="auto"/>
            <w:vAlign w:val="center"/>
          </w:tcPr>
          <w:p w14:paraId="178F0194" w14:textId="77777777" w:rsidR="00226A39" w:rsidRPr="00566BD5" w:rsidRDefault="00226A39" w:rsidP="00354617">
            <w:pPr>
              <w:jc w:val="center"/>
              <w:rPr>
                <w:rFonts w:asciiTheme="minorHAnsi" w:eastAsia="Arial Unicode MS" w:hAnsiTheme="minorHAnsi" w:cs="Arial"/>
                <w:bCs/>
                <w:sz w:val="22"/>
                <w:szCs w:val="22"/>
                <w:lang w:eastAsia="de-DE"/>
              </w:rPr>
            </w:pPr>
          </w:p>
          <w:p w14:paraId="643C40A3" w14:textId="77777777" w:rsidR="00226A39" w:rsidRPr="00566BD5" w:rsidRDefault="00226A39" w:rsidP="00354617">
            <w:pPr>
              <w:jc w:val="center"/>
              <w:rPr>
                <w:rFonts w:asciiTheme="minorHAnsi" w:eastAsia="Arial Unicode MS" w:hAnsiTheme="minorHAnsi" w:cs="Arial"/>
                <w:bCs/>
                <w:sz w:val="22"/>
                <w:szCs w:val="22"/>
                <w:lang w:eastAsia="de-DE"/>
              </w:rPr>
            </w:pPr>
          </w:p>
          <w:p w14:paraId="76889E0E"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96" w:type="dxa"/>
          </w:tcPr>
          <w:p w14:paraId="72246E0D" w14:textId="77777777" w:rsidR="00226A39" w:rsidRPr="00566BD5" w:rsidRDefault="00226A39" w:rsidP="00354617">
            <w:pPr>
              <w:jc w:val="center"/>
              <w:rPr>
                <w:rFonts w:asciiTheme="minorHAnsi" w:eastAsia="Arial Unicode MS" w:hAnsiTheme="minorHAnsi" w:cs="Arial"/>
                <w:bCs/>
                <w:sz w:val="22"/>
                <w:szCs w:val="22"/>
                <w:lang w:eastAsia="de-DE"/>
              </w:rPr>
            </w:pPr>
          </w:p>
        </w:tc>
        <w:tc>
          <w:tcPr>
            <w:tcW w:w="1842" w:type="dxa"/>
            <w:shd w:val="clear" w:color="auto" w:fill="000000" w:themeFill="text1"/>
            <w:vAlign w:val="center"/>
          </w:tcPr>
          <w:p w14:paraId="7A9EE95F" w14:textId="77777777" w:rsidR="00226A39" w:rsidRPr="00566BD5" w:rsidRDefault="00226A39" w:rsidP="00354617">
            <w:pPr>
              <w:jc w:val="center"/>
              <w:rPr>
                <w:rFonts w:asciiTheme="minorHAnsi" w:eastAsia="Arial Unicode MS" w:hAnsiTheme="minorHAnsi" w:cs="Arial"/>
                <w:bCs/>
                <w:sz w:val="22"/>
                <w:szCs w:val="22"/>
                <w:lang w:eastAsia="de-DE"/>
              </w:rPr>
            </w:pPr>
          </w:p>
        </w:tc>
      </w:tr>
    </w:tbl>
    <w:p w14:paraId="6E0CC33E"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7AAB1B34" w14:textId="77777777" w:rsidR="00354617" w:rsidRPr="00566BD5" w:rsidRDefault="00354617" w:rsidP="00950D8D">
      <w:pPr>
        <w:spacing w:after="160" w:line="259" w:lineRule="auto"/>
        <w:rPr>
          <w:rFonts w:asciiTheme="minorHAnsi" w:hAnsiTheme="minorHAnsi" w:cs="Arial"/>
          <w:b/>
          <w:sz w:val="22"/>
          <w:szCs w:val="22"/>
        </w:rPr>
      </w:pPr>
      <w:r w:rsidRPr="00566BD5">
        <w:rPr>
          <w:rFonts w:asciiTheme="minorHAnsi" w:hAnsiTheme="minorHAnsi" w:cs="Arial"/>
          <w:b/>
          <w:sz w:val="22"/>
          <w:szCs w:val="22"/>
        </w:rPr>
        <w:t xml:space="preserve">Fakultatywne warunki ubezpieczenia </w:t>
      </w:r>
    </w:p>
    <w:p w14:paraId="113F997F" w14:textId="77777777" w:rsidR="00354617" w:rsidRPr="00566BD5" w:rsidRDefault="00354617" w:rsidP="00354617">
      <w:pPr>
        <w:pStyle w:val="Tekstpodstawowywcity"/>
        <w:tabs>
          <w:tab w:val="num" w:pos="851"/>
        </w:tabs>
        <w:ind w:left="851" w:hanging="284"/>
        <w:rPr>
          <w:rFonts w:asciiTheme="minorHAnsi" w:hAnsiTheme="minorHAnsi" w:cs="Arial"/>
          <w:b/>
          <w:sz w:val="22"/>
          <w:szCs w:val="22"/>
          <w:lang w:val="pl-PL"/>
        </w:rPr>
      </w:pPr>
    </w:p>
    <w:tbl>
      <w:tblPr>
        <w:tblStyle w:val="Tabela-Siatka"/>
        <w:tblW w:w="9214" w:type="dxa"/>
        <w:tblInd w:w="-5" w:type="dxa"/>
        <w:tblLook w:val="04A0" w:firstRow="1" w:lastRow="0" w:firstColumn="1" w:lastColumn="0" w:noHBand="0" w:noVBand="1"/>
      </w:tblPr>
      <w:tblGrid>
        <w:gridCol w:w="6521"/>
        <w:gridCol w:w="2693"/>
      </w:tblGrid>
      <w:tr w:rsidR="00354617" w:rsidRPr="00566BD5" w14:paraId="2986598B" w14:textId="77777777" w:rsidTr="00354617">
        <w:tc>
          <w:tcPr>
            <w:tcW w:w="6521" w:type="dxa"/>
            <w:vAlign w:val="center"/>
          </w:tcPr>
          <w:p w14:paraId="4FF05D80"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Kryterium Warunki Ubezpieczenia „W”</w:t>
            </w:r>
          </w:p>
        </w:tc>
        <w:tc>
          <w:tcPr>
            <w:tcW w:w="2693" w:type="dxa"/>
            <w:vAlign w:val="center"/>
          </w:tcPr>
          <w:p w14:paraId="533FD276" w14:textId="77777777" w:rsidR="00354617" w:rsidRPr="00566BD5" w:rsidRDefault="00354617" w:rsidP="00354617">
            <w:pPr>
              <w:spacing w:after="120" w:line="256" w:lineRule="auto"/>
              <w:jc w:val="center"/>
              <w:rPr>
                <w:rFonts w:asciiTheme="minorHAnsi" w:hAnsiTheme="minorHAnsi" w:cs="Arial"/>
                <w:b/>
                <w:sz w:val="22"/>
                <w:szCs w:val="22"/>
              </w:rPr>
            </w:pPr>
            <w:r w:rsidRPr="00566BD5">
              <w:rPr>
                <w:rFonts w:asciiTheme="minorHAnsi" w:hAnsiTheme="minorHAnsi" w:cs="Arial"/>
                <w:b/>
                <w:sz w:val="22"/>
                <w:szCs w:val="22"/>
              </w:rPr>
              <w:t xml:space="preserve">Akceptacja wykonawcy </w:t>
            </w:r>
          </w:p>
          <w:p w14:paraId="5279E656" w14:textId="77777777" w:rsidR="00354617" w:rsidRPr="00566BD5" w:rsidRDefault="00354617" w:rsidP="00354617">
            <w:pPr>
              <w:spacing w:after="120" w:line="256" w:lineRule="auto"/>
              <w:jc w:val="center"/>
              <w:rPr>
                <w:rFonts w:asciiTheme="minorHAnsi" w:hAnsiTheme="minorHAnsi" w:cs="Arial"/>
                <w:sz w:val="22"/>
                <w:szCs w:val="22"/>
              </w:rPr>
            </w:pPr>
            <w:r w:rsidRPr="00566BD5">
              <w:rPr>
                <w:rFonts w:asciiTheme="minorHAnsi" w:hAnsiTheme="minorHAnsi" w:cs="Arial"/>
                <w:b/>
                <w:sz w:val="22"/>
                <w:szCs w:val="22"/>
              </w:rPr>
              <w:t>TAK/NIE*</w:t>
            </w:r>
          </w:p>
        </w:tc>
      </w:tr>
      <w:tr w:rsidR="00354617" w:rsidRPr="00566BD5" w14:paraId="6B4C9224" w14:textId="77777777" w:rsidTr="00354617">
        <w:tc>
          <w:tcPr>
            <w:tcW w:w="6521" w:type="dxa"/>
          </w:tcPr>
          <w:p w14:paraId="2225FD58"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W1 - Zmiana limitu dla klauzuli kosztów dodatkowych w związku ze szkodą z 10% wartości szkody na 20% wartości szkody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2674D643"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5F7F4B2E" w14:textId="77777777" w:rsidTr="00354617">
        <w:tc>
          <w:tcPr>
            <w:tcW w:w="6521" w:type="dxa"/>
          </w:tcPr>
          <w:p w14:paraId="738F6C0E"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W2 - Zmiana okresu pozostawienia miejsca szkody bez zmian do czasu przybycia przedstawiciela ubezpieczyciela z 2 (dwóch) dni na 1 (jeden) dzień (0,5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60315463"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73EDEDE2" w14:textId="77777777" w:rsidTr="00354617">
        <w:tc>
          <w:tcPr>
            <w:tcW w:w="6521" w:type="dxa"/>
          </w:tcPr>
          <w:p w14:paraId="31740F29" w14:textId="77777777" w:rsidR="00354617" w:rsidRPr="00566BD5" w:rsidRDefault="00354617" w:rsidP="00922DF9">
            <w:pPr>
              <w:spacing w:after="120" w:line="256" w:lineRule="auto"/>
              <w:jc w:val="both"/>
              <w:rPr>
                <w:rFonts w:asciiTheme="minorHAnsi" w:hAnsiTheme="minorHAnsi" w:cs="Arial"/>
                <w:sz w:val="22"/>
                <w:szCs w:val="22"/>
              </w:rPr>
            </w:pPr>
            <w:r w:rsidRPr="00566BD5">
              <w:rPr>
                <w:rFonts w:asciiTheme="minorHAnsi" w:hAnsiTheme="minorHAnsi" w:cs="Arial"/>
                <w:sz w:val="22"/>
                <w:szCs w:val="22"/>
              </w:rPr>
              <w:t>W3 - Zmiana limitu dla klauzuli zwiększonych k</w:t>
            </w:r>
            <w:r w:rsidR="00922DF9">
              <w:rPr>
                <w:rFonts w:asciiTheme="minorHAnsi" w:hAnsiTheme="minorHAnsi" w:cs="Arial"/>
                <w:sz w:val="22"/>
                <w:szCs w:val="22"/>
              </w:rPr>
              <w:t xml:space="preserve">osztów działalności </w:t>
            </w:r>
            <w:r w:rsidR="00922DF9">
              <w:rPr>
                <w:rFonts w:asciiTheme="minorHAnsi" w:hAnsiTheme="minorHAnsi" w:cs="Arial"/>
                <w:sz w:val="22"/>
                <w:szCs w:val="22"/>
              </w:rPr>
              <w:br/>
              <w:t>z 500 000</w:t>
            </w:r>
            <w:r w:rsidRPr="00566BD5">
              <w:rPr>
                <w:rFonts w:asciiTheme="minorHAnsi" w:hAnsiTheme="minorHAnsi" w:cs="Arial"/>
                <w:sz w:val="22"/>
                <w:szCs w:val="22"/>
              </w:rPr>
              <w:t xml:space="preserve"> zł </w:t>
            </w:r>
            <w:r w:rsidR="00922DF9">
              <w:rPr>
                <w:rFonts w:asciiTheme="minorHAnsi" w:hAnsiTheme="minorHAnsi" w:cs="Arial"/>
                <w:sz w:val="22"/>
                <w:szCs w:val="22"/>
              </w:rPr>
              <w:t xml:space="preserve">na 1 </w:t>
            </w:r>
            <w:r w:rsidRPr="00566BD5">
              <w:rPr>
                <w:rFonts w:asciiTheme="minorHAnsi" w:hAnsiTheme="minorHAnsi" w:cs="Arial"/>
                <w:sz w:val="22"/>
                <w:szCs w:val="22"/>
              </w:rPr>
              <w:t>000</w:t>
            </w:r>
            <w:r w:rsidR="00922DF9">
              <w:rPr>
                <w:rFonts w:asciiTheme="minorHAnsi" w:hAnsiTheme="minorHAnsi" w:cs="Arial"/>
                <w:sz w:val="22"/>
                <w:szCs w:val="22"/>
              </w:rPr>
              <w:t xml:space="preserve"> 000</w:t>
            </w:r>
            <w:r w:rsidRPr="00566BD5">
              <w:rPr>
                <w:rFonts w:asciiTheme="minorHAnsi" w:hAnsiTheme="minorHAnsi" w:cs="Arial"/>
                <w:sz w:val="22"/>
                <w:szCs w:val="22"/>
              </w:rPr>
              <w:t xml:space="preserve"> zł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4C765D81" w14:textId="77777777" w:rsidR="00354617" w:rsidRPr="00566BD5" w:rsidRDefault="00354617" w:rsidP="00354617">
            <w:pPr>
              <w:spacing w:after="120" w:line="256" w:lineRule="auto"/>
              <w:jc w:val="center"/>
              <w:rPr>
                <w:rFonts w:asciiTheme="minorHAnsi" w:hAnsiTheme="minorHAnsi" w:cs="Arial"/>
                <w:i/>
                <w:sz w:val="22"/>
                <w:szCs w:val="22"/>
              </w:rPr>
            </w:pPr>
          </w:p>
        </w:tc>
      </w:tr>
      <w:tr w:rsidR="00354617" w:rsidRPr="00566BD5" w14:paraId="6CA9876C" w14:textId="77777777" w:rsidTr="00354617">
        <w:tc>
          <w:tcPr>
            <w:tcW w:w="6521" w:type="dxa"/>
          </w:tcPr>
          <w:p w14:paraId="09CBF702"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W4 - Zmiana czasu następujących po sobie zdarzeń z 72 godzin na 96 godzin w klauzuli dodatkowej 72 godzin wskazanej w Opisie przedmiotu zamówienia dla zadania III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70CFBD99"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5F68AF9C" w14:textId="77777777" w:rsidTr="00354617">
        <w:tc>
          <w:tcPr>
            <w:tcW w:w="6521" w:type="dxa"/>
          </w:tcPr>
          <w:p w14:paraId="3EBD295A"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lastRenderedPageBreak/>
              <w:t>W5 - Zmiana limitu dla klauzuli lokalizacji opuszczonych z 1 000 000 zł na 1 500 000 zł w ubezpieczeniu mienia od wszystkich ryzyk (1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79E849EB" w14:textId="77777777" w:rsidR="00354617" w:rsidRPr="00566BD5" w:rsidRDefault="00354617" w:rsidP="00354617">
            <w:pPr>
              <w:spacing w:after="120" w:line="256" w:lineRule="auto"/>
              <w:jc w:val="center"/>
              <w:rPr>
                <w:rFonts w:asciiTheme="minorHAnsi" w:hAnsiTheme="minorHAnsi" w:cs="Arial"/>
                <w:sz w:val="22"/>
                <w:szCs w:val="22"/>
              </w:rPr>
            </w:pPr>
          </w:p>
        </w:tc>
      </w:tr>
      <w:tr w:rsidR="00354617" w:rsidRPr="00566BD5" w14:paraId="79AF632C" w14:textId="77777777" w:rsidTr="00354617">
        <w:tc>
          <w:tcPr>
            <w:tcW w:w="6521" w:type="dxa"/>
          </w:tcPr>
          <w:p w14:paraId="4E25DB99" w14:textId="77777777" w:rsidR="00354617" w:rsidRPr="00566BD5" w:rsidRDefault="00354617" w:rsidP="00354617">
            <w:pPr>
              <w:spacing w:after="120" w:line="256" w:lineRule="auto"/>
              <w:jc w:val="both"/>
              <w:rPr>
                <w:rFonts w:asciiTheme="minorHAnsi" w:hAnsiTheme="minorHAnsi" w:cs="Arial"/>
                <w:sz w:val="22"/>
                <w:szCs w:val="22"/>
              </w:rPr>
            </w:pPr>
            <w:r w:rsidRPr="00566BD5">
              <w:rPr>
                <w:rFonts w:asciiTheme="minorHAnsi" w:hAnsiTheme="minorHAnsi" w:cs="Arial"/>
                <w:sz w:val="22"/>
                <w:szCs w:val="22"/>
              </w:rPr>
              <w:t xml:space="preserve">W6 - Zmiana okresu rozpoczęcia likwidacji szkody z 2 (dwóch) na </w:t>
            </w:r>
            <w:r w:rsidR="00922DF9">
              <w:rPr>
                <w:rFonts w:asciiTheme="minorHAnsi" w:hAnsiTheme="minorHAnsi" w:cs="Arial"/>
                <w:sz w:val="22"/>
                <w:szCs w:val="22"/>
              </w:rPr>
              <w:br/>
            </w:r>
            <w:r w:rsidRPr="00566BD5">
              <w:rPr>
                <w:rFonts w:asciiTheme="minorHAnsi" w:hAnsiTheme="minorHAnsi" w:cs="Arial"/>
                <w:sz w:val="22"/>
                <w:szCs w:val="22"/>
              </w:rPr>
              <w:t>1 (jeden) dzień w klauzuli szybkiej likwidacji dla sprzętu elektronicznego w ubezpieczeniu sprzętu elektronicznego od wszystkich ryzyk (0,5 pkt</w:t>
            </w:r>
            <w:r w:rsidR="00922DF9">
              <w:rPr>
                <w:rFonts w:asciiTheme="minorHAnsi" w:hAnsiTheme="minorHAnsi" w:cs="Arial"/>
                <w:sz w:val="22"/>
                <w:szCs w:val="22"/>
              </w:rPr>
              <w:t>.</w:t>
            </w:r>
            <w:r w:rsidRPr="00566BD5">
              <w:rPr>
                <w:rFonts w:asciiTheme="minorHAnsi" w:hAnsiTheme="minorHAnsi" w:cs="Arial"/>
                <w:sz w:val="22"/>
                <w:szCs w:val="22"/>
              </w:rPr>
              <w:t>)</w:t>
            </w:r>
          </w:p>
        </w:tc>
        <w:tc>
          <w:tcPr>
            <w:tcW w:w="2693" w:type="dxa"/>
          </w:tcPr>
          <w:p w14:paraId="1D6653F3" w14:textId="77777777" w:rsidR="00354617" w:rsidRPr="00566BD5" w:rsidRDefault="00354617" w:rsidP="00354617">
            <w:pPr>
              <w:spacing w:after="120" w:line="256" w:lineRule="auto"/>
              <w:jc w:val="center"/>
              <w:rPr>
                <w:rFonts w:asciiTheme="minorHAnsi" w:hAnsiTheme="minorHAnsi" w:cs="Arial"/>
                <w:sz w:val="22"/>
                <w:szCs w:val="22"/>
              </w:rPr>
            </w:pPr>
          </w:p>
        </w:tc>
      </w:tr>
    </w:tbl>
    <w:p w14:paraId="587C7D47"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3ADEF505" w14:textId="77777777" w:rsidR="00354617" w:rsidRPr="00566BD5" w:rsidRDefault="00354617" w:rsidP="00354617">
      <w:pPr>
        <w:pStyle w:val="Tekstpodstawowywcity"/>
        <w:rPr>
          <w:rFonts w:asciiTheme="minorHAnsi" w:hAnsiTheme="minorHAnsi" w:cs="Arial"/>
          <w:i/>
          <w:sz w:val="22"/>
          <w:szCs w:val="22"/>
          <w:lang w:val="pl-PL"/>
        </w:rPr>
      </w:pPr>
      <w:r w:rsidRPr="00566BD5">
        <w:rPr>
          <w:rFonts w:asciiTheme="minorHAnsi" w:hAnsiTheme="minorHAnsi" w:cs="Arial"/>
          <w:b/>
          <w:i/>
          <w:sz w:val="22"/>
          <w:szCs w:val="22"/>
          <w:lang w:val="pl-PL"/>
        </w:rPr>
        <w:t>*</w:t>
      </w:r>
      <w:r w:rsidRPr="00566BD5">
        <w:rPr>
          <w:rFonts w:asciiTheme="minorHAnsi" w:hAnsiTheme="minorHAnsi" w:cs="Arial"/>
          <w:i/>
          <w:sz w:val="22"/>
          <w:szCs w:val="22"/>
          <w:lang w:val="pl-PL"/>
        </w:rPr>
        <w:t xml:space="preserve">  w przypadku akceptacji przez Wykonawcę fakultatywnych warunków ubezpieczenia wpisuje w kolumnie obok opisu zmienionych warunków TAK; w przypadku braku akceptacji – wpisuje NIE; pozostawienie kolumny obok opisu fakultatywnych warunków ubezpieczenia pustej będzie oznaczało, że wykonawca NIE akceptuje fakultatywnych warunków ubezpieczenia      </w:t>
      </w:r>
    </w:p>
    <w:p w14:paraId="166A8DB2" w14:textId="77777777" w:rsidR="00354617" w:rsidRPr="00566BD5" w:rsidRDefault="00354617" w:rsidP="00354617">
      <w:pPr>
        <w:pStyle w:val="Tekstpodstawowywcity"/>
        <w:tabs>
          <w:tab w:val="num" w:pos="851"/>
        </w:tabs>
        <w:ind w:left="851" w:hanging="284"/>
        <w:rPr>
          <w:rFonts w:asciiTheme="minorHAnsi" w:hAnsiTheme="minorHAnsi" w:cs="Arial"/>
          <w:sz w:val="22"/>
          <w:szCs w:val="22"/>
          <w:lang w:val="pl-PL"/>
        </w:rPr>
      </w:pPr>
    </w:p>
    <w:p w14:paraId="10CAA714" w14:textId="77777777" w:rsidR="00354617" w:rsidRPr="00566BD5" w:rsidRDefault="00280426"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sz w:val="22"/>
          <w:szCs w:val="22"/>
        </w:rPr>
        <w:t>Oświadczamy, że akceptujemy w całości wszystkie warunki zawarte w SIWZ.</w:t>
      </w:r>
      <w:r w:rsidRPr="00566BD5">
        <w:rPr>
          <w:rFonts w:asciiTheme="minorHAnsi" w:hAnsiTheme="minorHAnsi" w:cs="Arial"/>
          <w:sz w:val="22"/>
          <w:szCs w:val="22"/>
        </w:rPr>
        <w:t xml:space="preserve"> </w:t>
      </w:r>
      <w:r w:rsidR="00354617" w:rsidRPr="00566BD5">
        <w:rPr>
          <w:rFonts w:asciiTheme="minorHAnsi" w:hAnsiTheme="minorHAnsi" w:cs="Arial"/>
          <w:sz w:val="22"/>
          <w:szCs w:val="22"/>
        </w:rPr>
        <w:t>Oświadczamy, że w zaproponowanej cenie zostały uwzględnione wszystkie koszty niezbędne do poniesienia dla prawidłowej realizacji zamówienia.</w:t>
      </w:r>
    </w:p>
    <w:p w14:paraId="497873B2" w14:textId="77777777" w:rsidR="00354617" w:rsidRPr="00566BD5" w:rsidRDefault="00354617"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cs="Arial"/>
          <w:sz w:val="22"/>
          <w:szCs w:val="22"/>
        </w:rPr>
        <w:t xml:space="preserve">Akceptujemy warunki płatności wskazane w Istotnych Postanowieniach Umowy. </w:t>
      </w:r>
    </w:p>
    <w:p w14:paraId="2CFB4DCE" w14:textId="77777777" w:rsidR="00354617" w:rsidRPr="00566BD5" w:rsidRDefault="00354617"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cs="Arial"/>
          <w:sz w:val="22"/>
          <w:szCs w:val="22"/>
        </w:rPr>
        <w:t xml:space="preserve">Akceptujemy wskazany czas związania ofertą – </w:t>
      </w:r>
      <w:r w:rsidR="00280426" w:rsidRPr="00922DF9">
        <w:rPr>
          <w:rFonts w:asciiTheme="minorHAnsi" w:hAnsiTheme="minorHAnsi" w:cs="Arial"/>
          <w:b/>
          <w:sz w:val="22"/>
          <w:szCs w:val="22"/>
        </w:rPr>
        <w:t>60</w:t>
      </w:r>
      <w:r w:rsidR="00280426" w:rsidRPr="00566BD5">
        <w:rPr>
          <w:rFonts w:asciiTheme="minorHAnsi" w:hAnsiTheme="minorHAnsi" w:cs="Arial"/>
          <w:sz w:val="22"/>
          <w:szCs w:val="22"/>
        </w:rPr>
        <w:t xml:space="preserve"> </w:t>
      </w:r>
      <w:r w:rsidRPr="00566BD5">
        <w:rPr>
          <w:rFonts w:asciiTheme="minorHAnsi" w:hAnsiTheme="minorHAnsi" w:cs="Arial"/>
          <w:b/>
          <w:sz w:val="22"/>
          <w:szCs w:val="22"/>
        </w:rPr>
        <w:t xml:space="preserve">dni. </w:t>
      </w:r>
      <w:r w:rsidRPr="00566BD5">
        <w:rPr>
          <w:rFonts w:asciiTheme="minorHAnsi" w:hAnsiTheme="minorHAnsi" w:cs="Arial"/>
          <w:sz w:val="22"/>
          <w:szCs w:val="22"/>
        </w:rPr>
        <w:t>Termin ten rozpoczyna się wraz z upływem terminu składania ofert.</w:t>
      </w:r>
    </w:p>
    <w:p w14:paraId="3FE49F05" w14:textId="77777777" w:rsidR="00354617" w:rsidRPr="00566BD5" w:rsidRDefault="00354617" w:rsidP="002F1488">
      <w:pPr>
        <w:widowControl w:val="0"/>
        <w:numPr>
          <w:ilvl w:val="0"/>
          <w:numId w:val="45"/>
        </w:numPr>
        <w:autoSpaceDE w:val="0"/>
        <w:autoSpaceDN w:val="0"/>
        <w:adjustRightInd w:val="0"/>
        <w:spacing w:before="120" w:after="160" w:line="256" w:lineRule="auto"/>
        <w:jc w:val="both"/>
        <w:rPr>
          <w:rFonts w:asciiTheme="minorHAnsi" w:hAnsiTheme="minorHAnsi" w:cs="Arial"/>
          <w:sz w:val="22"/>
          <w:szCs w:val="22"/>
        </w:rPr>
      </w:pPr>
      <w:r w:rsidRPr="00566BD5">
        <w:rPr>
          <w:rFonts w:asciiTheme="minorHAnsi" w:hAnsiTheme="minorHAnsi" w:cs="Arial"/>
          <w:sz w:val="22"/>
          <w:szCs w:val="22"/>
        </w:rPr>
        <w:t>Oświadczamy, że akceptujemy bez zastrzeżeń Istotne Postanowienia Umowy stanowiące odpowiednio załączniki nr …., nr … , nr …., do SIWZ i</w:t>
      </w:r>
      <w:r w:rsidRPr="00566BD5">
        <w:rPr>
          <w:rFonts w:asciiTheme="minorHAnsi" w:hAnsiTheme="minorHAnsi" w:cs="Arial"/>
          <w:i/>
          <w:sz w:val="22"/>
          <w:szCs w:val="22"/>
        </w:rPr>
        <w:t xml:space="preserve"> </w:t>
      </w:r>
      <w:r w:rsidRPr="00566BD5">
        <w:rPr>
          <w:rFonts w:asciiTheme="minorHAnsi" w:hAnsiTheme="minorHAnsi" w:cs="Arial"/>
          <w:sz w:val="22"/>
          <w:szCs w:val="22"/>
        </w:rPr>
        <w:t>zobowiązujemy się, w przypadku wyboru naszej oferty, do zawarcia umowy na określonych w nich warunkach, w miejscu i terminie wyznaczonym przez Zamawiającego.</w:t>
      </w:r>
    </w:p>
    <w:p w14:paraId="40B54BB9" w14:textId="77777777" w:rsidR="00280426" w:rsidRPr="00566BD5" w:rsidRDefault="00280426" w:rsidP="002F1488">
      <w:pPr>
        <w:numPr>
          <w:ilvl w:val="0"/>
          <w:numId w:val="45"/>
        </w:numPr>
        <w:tabs>
          <w:tab w:val="left" w:pos="680"/>
          <w:tab w:val="left" w:pos="793"/>
          <w:tab w:val="left" w:pos="2154"/>
          <w:tab w:val="left" w:pos="2381"/>
          <w:tab w:val="left" w:pos="3742"/>
          <w:tab w:val="left" w:pos="4082"/>
        </w:tabs>
        <w:rPr>
          <w:rFonts w:asciiTheme="minorHAnsi" w:hAnsiTheme="minorHAnsi"/>
          <w:sz w:val="22"/>
          <w:szCs w:val="22"/>
        </w:rPr>
      </w:pPr>
      <w:r w:rsidRPr="00566BD5">
        <w:rPr>
          <w:rFonts w:asciiTheme="minorHAnsi" w:hAnsiTheme="minorHAnsi"/>
          <w:sz w:val="22"/>
          <w:szCs w:val="22"/>
        </w:rPr>
        <w:t>Oświadczmy, iż złożona przez nas oferta spełnia wszystkie wymogi dotyczące przedmiotu zamówienia zawarte w SIWZ.</w:t>
      </w:r>
    </w:p>
    <w:p w14:paraId="0626C7EF" w14:textId="77777777" w:rsidR="00280426" w:rsidRPr="00566BD5" w:rsidRDefault="00280426" w:rsidP="002F1488">
      <w:pPr>
        <w:numPr>
          <w:ilvl w:val="0"/>
          <w:numId w:val="45"/>
        </w:numPr>
        <w:tabs>
          <w:tab w:val="left" w:pos="680"/>
          <w:tab w:val="left" w:pos="793"/>
          <w:tab w:val="left" w:pos="2154"/>
          <w:tab w:val="left" w:pos="2381"/>
          <w:tab w:val="left" w:pos="3742"/>
          <w:tab w:val="left" w:pos="4082"/>
        </w:tabs>
        <w:rPr>
          <w:rFonts w:asciiTheme="minorHAnsi" w:hAnsiTheme="minorHAnsi"/>
          <w:sz w:val="22"/>
          <w:szCs w:val="22"/>
        </w:rPr>
      </w:pPr>
      <w:r w:rsidRPr="00566BD5">
        <w:rPr>
          <w:rFonts w:asciiTheme="minorHAnsi" w:hAnsiTheme="minorHAnsi"/>
          <w:sz w:val="22"/>
          <w:szCs w:val="22"/>
        </w:rPr>
        <w:t>Oświadczamy, że uzyskaliśmy wszelkie informacje niezbędne do prawidłowego przygotowania i złożenia niniejszej oferty.</w:t>
      </w:r>
    </w:p>
    <w:p w14:paraId="18D0D97E" w14:textId="77777777" w:rsidR="00354617" w:rsidRPr="00566BD5" w:rsidRDefault="00354617" w:rsidP="002F1488">
      <w:pPr>
        <w:numPr>
          <w:ilvl w:val="0"/>
          <w:numId w:val="45"/>
        </w:numPr>
        <w:spacing w:line="280" w:lineRule="exact"/>
        <w:jc w:val="both"/>
        <w:rPr>
          <w:rFonts w:asciiTheme="minorHAnsi" w:hAnsiTheme="minorHAnsi" w:cs="Arial"/>
          <w:sz w:val="22"/>
          <w:szCs w:val="22"/>
        </w:rPr>
      </w:pPr>
      <w:r w:rsidRPr="00566BD5">
        <w:rPr>
          <w:rFonts w:asciiTheme="minorHAnsi" w:hAnsiTheme="minorHAnsi" w:cs="Arial"/>
          <w:sz w:val="22"/>
          <w:szCs w:val="22"/>
        </w:rPr>
        <w:t>Ofertę składamy na .......... ponumerowanych stronach w sposób ciągły, wraz z załącznikami które stanowią:</w:t>
      </w:r>
    </w:p>
    <w:p w14:paraId="1F347D0F"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3BAE6A76"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2D370BAF"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33C7F1BF" w14:textId="77777777" w:rsidR="00354617" w:rsidRPr="00566BD5" w:rsidRDefault="00354617" w:rsidP="002F1488">
      <w:pPr>
        <w:numPr>
          <w:ilvl w:val="0"/>
          <w:numId w:val="46"/>
        </w:numPr>
        <w:spacing w:line="280" w:lineRule="exact"/>
        <w:ind w:hanging="218"/>
        <w:jc w:val="both"/>
        <w:rPr>
          <w:rFonts w:asciiTheme="minorHAnsi" w:hAnsiTheme="minorHAnsi" w:cs="Arial"/>
          <w:sz w:val="22"/>
          <w:szCs w:val="22"/>
        </w:rPr>
      </w:pPr>
      <w:r w:rsidRPr="00566BD5">
        <w:rPr>
          <w:rFonts w:asciiTheme="minorHAnsi" w:hAnsiTheme="minorHAnsi" w:cs="Arial"/>
          <w:sz w:val="22"/>
          <w:szCs w:val="22"/>
        </w:rPr>
        <w:t>…………………………………………………………………………………………………………..</w:t>
      </w:r>
    </w:p>
    <w:p w14:paraId="1891F692" w14:textId="77777777" w:rsidR="00354617" w:rsidRPr="00566BD5" w:rsidRDefault="00354617" w:rsidP="00354617">
      <w:pPr>
        <w:spacing w:line="280" w:lineRule="exact"/>
        <w:rPr>
          <w:rFonts w:asciiTheme="minorHAnsi" w:hAnsiTheme="minorHAnsi" w:cs="Arial"/>
          <w:sz w:val="22"/>
          <w:szCs w:val="22"/>
        </w:rPr>
      </w:pPr>
    </w:p>
    <w:p w14:paraId="32ACEBC6" w14:textId="77777777" w:rsidR="00354617" w:rsidRPr="00566BD5" w:rsidRDefault="00354617" w:rsidP="00354617">
      <w:pPr>
        <w:spacing w:line="280" w:lineRule="exact"/>
        <w:rPr>
          <w:rFonts w:asciiTheme="minorHAnsi" w:hAnsiTheme="minorHAnsi" w:cs="Arial"/>
          <w:sz w:val="22"/>
          <w:szCs w:val="22"/>
        </w:rPr>
      </w:pPr>
    </w:p>
    <w:p w14:paraId="2EDDCF44" w14:textId="77777777" w:rsidR="00354617" w:rsidRPr="00566BD5" w:rsidRDefault="00354617" w:rsidP="00354617">
      <w:pPr>
        <w:spacing w:line="280" w:lineRule="exact"/>
        <w:ind w:firstLine="425"/>
        <w:rPr>
          <w:rFonts w:asciiTheme="minorHAnsi" w:hAnsiTheme="minorHAnsi" w:cs="Arial"/>
          <w:sz w:val="22"/>
          <w:szCs w:val="22"/>
        </w:rPr>
      </w:pPr>
      <w:r w:rsidRPr="00566BD5">
        <w:rPr>
          <w:rFonts w:asciiTheme="minorHAnsi" w:hAnsiTheme="minorHAnsi" w:cs="Arial"/>
          <w:sz w:val="22"/>
          <w:szCs w:val="22"/>
        </w:rPr>
        <w:t>..............................................., dn. .........................</w:t>
      </w:r>
    </w:p>
    <w:p w14:paraId="0E65305C" w14:textId="77777777" w:rsidR="00967085" w:rsidRPr="00566BD5" w:rsidRDefault="00967085" w:rsidP="002F1488">
      <w:pPr>
        <w:pStyle w:val="Akapitzlist"/>
        <w:numPr>
          <w:ilvl w:val="0"/>
          <w:numId w:val="45"/>
        </w:numPr>
        <w:tabs>
          <w:tab w:val="clear" w:pos="502"/>
          <w:tab w:val="left" w:pos="510"/>
          <w:tab w:val="left" w:pos="680"/>
          <w:tab w:val="left" w:pos="793"/>
          <w:tab w:val="left" w:pos="2154"/>
          <w:tab w:val="left" w:pos="2381"/>
          <w:tab w:val="left" w:pos="3742"/>
          <w:tab w:val="left" w:pos="4082"/>
        </w:tabs>
        <w:rPr>
          <w:rFonts w:asciiTheme="minorHAnsi" w:hAnsiTheme="minorHAnsi"/>
          <w:sz w:val="22"/>
          <w:szCs w:val="22"/>
        </w:rPr>
      </w:pPr>
      <w:r w:rsidRPr="00566BD5">
        <w:rPr>
          <w:rFonts w:asciiTheme="minorHAnsi" w:hAnsiTheme="minorHAnsi"/>
          <w:sz w:val="22"/>
          <w:szCs w:val="22"/>
        </w:rPr>
        <w:t>Wszelką korespondencję związaną z niniejszym postępowaniem należy kierować do:</w:t>
      </w:r>
    </w:p>
    <w:p w14:paraId="5AFCE5EE" w14:textId="77777777" w:rsidR="00967085" w:rsidRPr="00566BD5" w:rsidRDefault="00967085" w:rsidP="00967085">
      <w:pPr>
        <w:tabs>
          <w:tab w:val="left" w:pos="510"/>
          <w:tab w:val="left" w:pos="680"/>
          <w:tab w:val="left" w:pos="793"/>
          <w:tab w:val="left" w:pos="2154"/>
          <w:tab w:val="left" w:pos="2381"/>
          <w:tab w:val="left" w:pos="3742"/>
          <w:tab w:val="left" w:pos="4082"/>
        </w:tabs>
        <w:ind w:left="720"/>
        <w:rPr>
          <w:rFonts w:asciiTheme="minorHAnsi" w:hAnsiTheme="minorHAnsi"/>
          <w:sz w:val="22"/>
          <w:szCs w:val="22"/>
        </w:rPr>
      </w:pPr>
      <w:r w:rsidRPr="00566BD5">
        <w:rPr>
          <w:rFonts w:asciiTheme="minorHAnsi" w:hAnsiTheme="minorHAnsi"/>
          <w:sz w:val="22"/>
          <w:szCs w:val="22"/>
        </w:rPr>
        <w:t>Imię i nazwisko ……………………………………</w:t>
      </w:r>
    </w:p>
    <w:p w14:paraId="330DB141" w14:textId="77777777" w:rsidR="00967085" w:rsidRPr="00566BD5" w:rsidRDefault="00967085" w:rsidP="00967085">
      <w:pPr>
        <w:tabs>
          <w:tab w:val="left" w:pos="510"/>
          <w:tab w:val="left" w:pos="680"/>
          <w:tab w:val="left" w:pos="793"/>
          <w:tab w:val="left" w:pos="2154"/>
          <w:tab w:val="left" w:pos="2381"/>
          <w:tab w:val="left" w:pos="3742"/>
          <w:tab w:val="left" w:pos="4082"/>
        </w:tabs>
        <w:ind w:left="720"/>
        <w:rPr>
          <w:rFonts w:asciiTheme="minorHAnsi" w:hAnsiTheme="minorHAnsi"/>
          <w:sz w:val="22"/>
          <w:szCs w:val="22"/>
        </w:rPr>
      </w:pPr>
      <w:r w:rsidRPr="00566BD5">
        <w:rPr>
          <w:rFonts w:asciiTheme="minorHAnsi" w:hAnsiTheme="minorHAnsi"/>
          <w:sz w:val="22"/>
          <w:szCs w:val="22"/>
        </w:rPr>
        <w:t>Adres: ………………………………………………</w:t>
      </w:r>
    </w:p>
    <w:p w14:paraId="2F55E3A1" w14:textId="77777777" w:rsidR="00967085" w:rsidRPr="00566BD5" w:rsidRDefault="00967085" w:rsidP="00967085">
      <w:pPr>
        <w:tabs>
          <w:tab w:val="left" w:pos="510"/>
          <w:tab w:val="left" w:pos="680"/>
          <w:tab w:val="left" w:pos="793"/>
          <w:tab w:val="left" w:pos="2154"/>
          <w:tab w:val="left" w:pos="2381"/>
          <w:tab w:val="left" w:pos="3742"/>
          <w:tab w:val="left" w:pos="4082"/>
        </w:tabs>
        <w:ind w:left="720"/>
        <w:rPr>
          <w:rFonts w:asciiTheme="minorHAnsi" w:hAnsiTheme="minorHAnsi"/>
          <w:sz w:val="22"/>
          <w:szCs w:val="22"/>
        </w:rPr>
      </w:pPr>
      <w:r w:rsidRPr="00566BD5">
        <w:rPr>
          <w:rFonts w:asciiTheme="minorHAnsi" w:hAnsiTheme="minorHAnsi"/>
          <w:sz w:val="22"/>
          <w:szCs w:val="22"/>
        </w:rPr>
        <w:t>Telefon: ………………………. Fax………………. E-mail ………………………</w:t>
      </w:r>
    </w:p>
    <w:p w14:paraId="0D0A693D" w14:textId="77777777" w:rsidR="00967085" w:rsidRPr="00566BD5" w:rsidRDefault="00967085" w:rsidP="00967085">
      <w:pPr>
        <w:widowControl w:val="0"/>
        <w:ind w:right="760"/>
        <w:rPr>
          <w:rFonts w:asciiTheme="minorHAnsi" w:hAnsiTheme="minorHAnsi"/>
          <w:i/>
          <w:iCs/>
          <w:snapToGrid w:val="0"/>
          <w:sz w:val="22"/>
          <w:szCs w:val="22"/>
        </w:rPr>
      </w:pPr>
    </w:p>
    <w:p w14:paraId="63740327" w14:textId="77777777" w:rsidR="00967085" w:rsidRPr="00566BD5" w:rsidRDefault="00967085" w:rsidP="00967085">
      <w:pPr>
        <w:widowControl w:val="0"/>
        <w:ind w:right="760"/>
        <w:rPr>
          <w:rFonts w:asciiTheme="minorHAnsi" w:hAnsiTheme="minorHAnsi"/>
          <w:i/>
          <w:iCs/>
          <w:snapToGrid w:val="0"/>
          <w:sz w:val="22"/>
          <w:szCs w:val="22"/>
        </w:rPr>
      </w:pPr>
    </w:p>
    <w:p w14:paraId="74A9DFA2" w14:textId="77777777" w:rsidR="00967085" w:rsidRPr="00566BD5" w:rsidRDefault="00967085" w:rsidP="00967085">
      <w:pPr>
        <w:widowControl w:val="0"/>
        <w:ind w:right="760"/>
        <w:rPr>
          <w:rFonts w:asciiTheme="minorHAnsi" w:hAnsiTheme="minorHAnsi"/>
          <w:iCs/>
          <w:snapToGrid w:val="0"/>
          <w:sz w:val="22"/>
          <w:szCs w:val="22"/>
        </w:rPr>
      </w:pPr>
      <w:r w:rsidRPr="00566BD5">
        <w:rPr>
          <w:rFonts w:asciiTheme="minorHAnsi" w:hAnsiTheme="minorHAnsi"/>
          <w:iCs/>
          <w:snapToGrid w:val="0"/>
          <w:sz w:val="22"/>
          <w:szCs w:val="22"/>
        </w:rPr>
        <w:tab/>
      </w:r>
      <w:r w:rsidRPr="00566BD5">
        <w:rPr>
          <w:rFonts w:asciiTheme="minorHAnsi" w:hAnsiTheme="minorHAnsi"/>
          <w:iCs/>
          <w:snapToGrid w:val="0"/>
          <w:sz w:val="22"/>
          <w:szCs w:val="22"/>
        </w:rPr>
        <w:tab/>
      </w:r>
      <w:r w:rsidRPr="00566BD5">
        <w:rPr>
          <w:rFonts w:asciiTheme="minorHAnsi" w:hAnsiTheme="minorHAnsi"/>
          <w:iCs/>
          <w:snapToGrid w:val="0"/>
          <w:sz w:val="22"/>
          <w:szCs w:val="22"/>
        </w:rPr>
        <w:tab/>
      </w:r>
      <w:r w:rsidRPr="00566BD5">
        <w:rPr>
          <w:rFonts w:asciiTheme="minorHAnsi" w:hAnsiTheme="minorHAnsi"/>
          <w:iCs/>
          <w:snapToGrid w:val="0"/>
          <w:sz w:val="22"/>
          <w:szCs w:val="22"/>
        </w:rPr>
        <w:tab/>
        <w:t xml:space="preserve">                                ...............................</w:t>
      </w:r>
    </w:p>
    <w:p w14:paraId="33F53C58" w14:textId="77777777" w:rsidR="00967085" w:rsidRPr="00566BD5" w:rsidRDefault="00967085" w:rsidP="00967085">
      <w:pPr>
        <w:jc w:val="both"/>
        <w:rPr>
          <w:rFonts w:asciiTheme="minorHAnsi" w:hAnsiTheme="minorHAnsi"/>
          <w:i/>
          <w:iCs/>
          <w:snapToGrid w:val="0"/>
          <w:sz w:val="22"/>
          <w:szCs w:val="22"/>
        </w:rPr>
      </w:pPr>
      <w:r w:rsidRPr="00566BD5">
        <w:rPr>
          <w:rFonts w:asciiTheme="minorHAnsi" w:hAnsiTheme="minorHAnsi"/>
          <w:i/>
          <w:iCs/>
          <w:snapToGrid w:val="0"/>
          <w:sz w:val="22"/>
          <w:szCs w:val="22"/>
        </w:rPr>
        <w:tab/>
      </w:r>
      <w:r w:rsidRPr="00566BD5">
        <w:rPr>
          <w:rFonts w:asciiTheme="minorHAnsi" w:hAnsiTheme="minorHAnsi"/>
          <w:i/>
          <w:iCs/>
          <w:snapToGrid w:val="0"/>
          <w:sz w:val="22"/>
          <w:szCs w:val="22"/>
        </w:rPr>
        <w:tab/>
      </w:r>
      <w:r w:rsidRPr="00566BD5">
        <w:rPr>
          <w:rFonts w:asciiTheme="minorHAnsi" w:hAnsiTheme="minorHAnsi"/>
          <w:i/>
          <w:iCs/>
          <w:snapToGrid w:val="0"/>
          <w:sz w:val="22"/>
          <w:szCs w:val="22"/>
        </w:rPr>
        <w:tab/>
        <w:t xml:space="preserve">                                   Podpis osoby(osób) uprawnionej(ych) </w:t>
      </w:r>
    </w:p>
    <w:p w14:paraId="6218C46C" w14:textId="77777777" w:rsidR="00967085" w:rsidRPr="00566BD5" w:rsidRDefault="00967085" w:rsidP="00967085">
      <w:pPr>
        <w:rPr>
          <w:rFonts w:asciiTheme="minorHAnsi" w:hAnsiTheme="minorHAnsi"/>
          <w:b/>
          <w:bCs/>
          <w:sz w:val="22"/>
          <w:szCs w:val="22"/>
        </w:rPr>
      </w:pPr>
      <w:r w:rsidRPr="00566BD5">
        <w:rPr>
          <w:rFonts w:asciiTheme="minorHAnsi" w:hAnsiTheme="minorHAnsi"/>
          <w:i/>
          <w:iCs/>
          <w:snapToGrid w:val="0"/>
          <w:sz w:val="22"/>
          <w:szCs w:val="22"/>
        </w:rPr>
        <w:t xml:space="preserve">                                                                                                   do reprezentowania wykonawcy</w:t>
      </w:r>
      <w:r w:rsidRPr="00566BD5">
        <w:rPr>
          <w:rFonts w:asciiTheme="minorHAnsi" w:hAnsiTheme="minorHAnsi"/>
          <w:b/>
          <w:bCs/>
          <w:sz w:val="22"/>
          <w:szCs w:val="22"/>
        </w:rPr>
        <w:t xml:space="preserve"> </w:t>
      </w:r>
    </w:p>
    <w:p w14:paraId="6B3455DF" w14:textId="77777777" w:rsidR="00967085" w:rsidRPr="00566BD5" w:rsidRDefault="00967085" w:rsidP="00967085">
      <w:pPr>
        <w:rPr>
          <w:rFonts w:asciiTheme="minorHAnsi" w:hAnsiTheme="minorHAnsi"/>
          <w:b/>
          <w:bCs/>
          <w:sz w:val="22"/>
          <w:szCs w:val="22"/>
        </w:rPr>
      </w:pPr>
    </w:p>
    <w:p w14:paraId="51CF48C4" w14:textId="77777777" w:rsidR="00967085" w:rsidRPr="00566BD5" w:rsidRDefault="00967085" w:rsidP="00967085">
      <w:pPr>
        <w:rPr>
          <w:rFonts w:asciiTheme="minorHAnsi" w:hAnsiTheme="minorHAnsi"/>
          <w:bCs/>
          <w:i/>
          <w:sz w:val="22"/>
          <w:szCs w:val="22"/>
          <w:u w:val="single"/>
        </w:rPr>
      </w:pPr>
      <w:r w:rsidRPr="00566BD5">
        <w:rPr>
          <w:rFonts w:asciiTheme="minorHAnsi" w:hAnsiTheme="minorHAnsi"/>
          <w:bCs/>
          <w:i/>
          <w:sz w:val="22"/>
          <w:szCs w:val="22"/>
          <w:u w:val="single"/>
        </w:rPr>
        <w:t>Informacja dla wykonawcy:</w:t>
      </w:r>
    </w:p>
    <w:p w14:paraId="182771AE" w14:textId="77777777" w:rsidR="00967085" w:rsidRPr="00566BD5" w:rsidRDefault="00967085" w:rsidP="00967085">
      <w:pPr>
        <w:rPr>
          <w:rFonts w:asciiTheme="minorHAnsi" w:hAnsiTheme="minorHAnsi"/>
          <w:b/>
          <w:bCs/>
          <w:sz w:val="22"/>
          <w:szCs w:val="22"/>
        </w:rPr>
      </w:pPr>
      <w:r w:rsidRPr="00566BD5">
        <w:rPr>
          <w:rFonts w:asciiTheme="minorHAnsi" w:hAnsiTheme="minorHAnsi"/>
          <w:bCs/>
          <w:i/>
          <w:sz w:val="22"/>
          <w:szCs w:val="22"/>
        </w:rPr>
        <w:t>Formularz oferty musi być podpisany przez osobę lub osoby uprawnione do reprezentowania firmy i przedłożony wraz z dokumentem (-ami) potwierdzającymi prawo do reprezentacji wykonawcy przez osobę podpisującą ofertę</w:t>
      </w:r>
    </w:p>
    <w:p w14:paraId="3C40D7F5" w14:textId="77777777" w:rsidR="00967085" w:rsidRPr="00566BD5" w:rsidRDefault="00967085" w:rsidP="00967085">
      <w:pPr>
        <w:rPr>
          <w:rFonts w:asciiTheme="minorHAnsi" w:hAnsiTheme="minorHAnsi"/>
          <w:b/>
          <w:bCs/>
          <w:sz w:val="22"/>
          <w:szCs w:val="22"/>
        </w:rPr>
      </w:pPr>
    </w:p>
    <w:p w14:paraId="1EA9B13D" w14:textId="77777777" w:rsidR="00967085" w:rsidRPr="00566BD5" w:rsidRDefault="00967085" w:rsidP="00967085">
      <w:pPr>
        <w:rPr>
          <w:rFonts w:asciiTheme="minorHAnsi" w:hAnsiTheme="minorHAnsi"/>
          <w:b/>
          <w:bCs/>
          <w:sz w:val="22"/>
          <w:szCs w:val="22"/>
        </w:rPr>
      </w:pPr>
    </w:p>
    <w:p w14:paraId="6F0145D4" w14:textId="77777777" w:rsidR="00967085" w:rsidRPr="00566BD5" w:rsidRDefault="00967085" w:rsidP="00967085">
      <w:pPr>
        <w:rPr>
          <w:rFonts w:asciiTheme="minorHAnsi" w:hAnsiTheme="minorHAnsi"/>
          <w:b/>
          <w:bCs/>
          <w:sz w:val="22"/>
          <w:szCs w:val="22"/>
        </w:rPr>
      </w:pPr>
    </w:p>
    <w:p w14:paraId="1EE0B999" w14:textId="77777777" w:rsidR="00967085" w:rsidRPr="00566BD5" w:rsidRDefault="00967085" w:rsidP="00967085">
      <w:pPr>
        <w:rPr>
          <w:rFonts w:asciiTheme="minorHAnsi" w:hAnsiTheme="minorHAnsi"/>
          <w:b/>
          <w:bCs/>
          <w:sz w:val="22"/>
          <w:szCs w:val="22"/>
        </w:rPr>
      </w:pPr>
    </w:p>
    <w:p w14:paraId="2E3CE57F" w14:textId="77777777" w:rsidR="00967085" w:rsidRPr="00566BD5" w:rsidRDefault="00967085" w:rsidP="00967085">
      <w:pPr>
        <w:rPr>
          <w:rFonts w:asciiTheme="minorHAnsi" w:hAnsiTheme="minorHAnsi" w:cs="Arial"/>
          <w:b/>
          <w:bCs/>
          <w:sz w:val="22"/>
          <w:szCs w:val="22"/>
        </w:rPr>
      </w:pPr>
    </w:p>
    <w:p w14:paraId="713CF47A" w14:textId="77777777" w:rsidR="00967085" w:rsidRPr="00566BD5" w:rsidRDefault="00967085" w:rsidP="00967085">
      <w:pPr>
        <w:rPr>
          <w:rFonts w:asciiTheme="minorHAnsi" w:hAnsiTheme="minorHAnsi" w:cs="Arial"/>
          <w:b/>
          <w:bCs/>
          <w:sz w:val="22"/>
          <w:szCs w:val="22"/>
        </w:rPr>
      </w:pPr>
    </w:p>
    <w:p w14:paraId="4A7BE721" w14:textId="77777777" w:rsidR="00967085" w:rsidRPr="00566BD5" w:rsidRDefault="00967085" w:rsidP="00967085">
      <w:pPr>
        <w:rPr>
          <w:rFonts w:asciiTheme="minorHAnsi" w:hAnsiTheme="minorHAnsi" w:cs="Arial"/>
          <w:b/>
          <w:bCs/>
          <w:sz w:val="22"/>
          <w:szCs w:val="22"/>
        </w:rPr>
      </w:pPr>
    </w:p>
    <w:p w14:paraId="0E5EABBE" w14:textId="77777777" w:rsidR="00967085" w:rsidRPr="00566BD5" w:rsidRDefault="00967085" w:rsidP="00967085">
      <w:pPr>
        <w:rPr>
          <w:rFonts w:asciiTheme="minorHAnsi" w:hAnsiTheme="minorHAnsi" w:cs="Arial"/>
          <w:b/>
          <w:bCs/>
          <w:sz w:val="22"/>
          <w:szCs w:val="22"/>
        </w:rPr>
      </w:pPr>
    </w:p>
    <w:p w14:paraId="60EF47D3" w14:textId="77777777" w:rsidR="00967085" w:rsidRPr="00566BD5" w:rsidRDefault="00967085" w:rsidP="00967085">
      <w:pPr>
        <w:rPr>
          <w:rFonts w:asciiTheme="minorHAnsi" w:hAnsiTheme="minorHAnsi" w:cs="Arial"/>
          <w:b/>
          <w:bCs/>
          <w:sz w:val="22"/>
          <w:szCs w:val="22"/>
        </w:rPr>
      </w:pPr>
    </w:p>
    <w:p w14:paraId="56A36582" w14:textId="77777777" w:rsidR="00967085" w:rsidRPr="00566BD5" w:rsidRDefault="00967085" w:rsidP="00967085">
      <w:pPr>
        <w:rPr>
          <w:rFonts w:asciiTheme="minorHAnsi" w:hAnsiTheme="minorHAnsi" w:cs="Arial"/>
          <w:b/>
          <w:bCs/>
          <w:sz w:val="22"/>
          <w:szCs w:val="22"/>
        </w:rPr>
      </w:pPr>
    </w:p>
    <w:p w14:paraId="5CB7CDA8" w14:textId="77777777" w:rsidR="00280426" w:rsidRPr="00566BD5" w:rsidRDefault="00280426">
      <w:pPr>
        <w:spacing w:after="160" w:line="259" w:lineRule="auto"/>
        <w:rPr>
          <w:rFonts w:asciiTheme="minorHAnsi" w:hAnsiTheme="minorHAnsi" w:cs="Arial"/>
          <w:bCs/>
          <w:sz w:val="22"/>
          <w:szCs w:val="22"/>
        </w:rPr>
      </w:pPr>
      <w:r w:rsidRPr="00566BD5">
        <w:rPr>
          <w:rFonts w:asciiTheme="minorHAnsi" w:hAnsiTheme="minorHAnsi" w:cs="Arial"/>
          <w:bCs/>
          <w:sz w:val="22"/>
          <w:szCs w:val="22"/>
        </w:rPr>
        <w:br w:type="page"/>
      </w:r>
    </w:p>
    <w:p w14:paraId="1259954E" w14:textId="77777777" w:rsidR="00967085" w:rsidRPr="00566BD5" w:rsidRDefault="00967085" w:rsidP="00967085">
      <w:pPr>
        <w:jc w:val="right"/>
        <w:rPr>
          <w:rFonts w:asciiTheme="minorHAnsi" w:hAnsiTheme="minorHAnsi" w:cs="Arial"/>
          <w:bCs/>
          <w:sz w:val="22"/>
          <w:szCs w:val="22"/>
        </w:rPr>
      </w:pPr>
    </w:p>
    <w:p w14:paraId="11C17AB3" w14:textId="77777777" w:rsidR="00967085" w:rsidRPr="00566BD5" w:rsidRDefault="00967085" w:rsidP="00967085">
      <w:pPr>
        <w:jc w:val="right"/>
        <w:rPr>
          <w:rFonts w:asciiTheme="minorHAnsi" w:hAnsiTheme="minorHAnsi" w:cs="Arial"/>
          <w:bCs/>
          <w:sz w:val="22"/>
          <w:szCs w:val="22"/>
        </w:rPr>
      </w:pPr>
    </w:p>
    <w:p w14:paraId="468CE2B1" w14:textId="77777777" w:rsidR="00967085" w:rsidRPr="00566BD5" w:rsidRDefault="00967085" w:rsidP="00967085">
      <w:pPr>
        <w:jc w:val="right"/>
        <w:rPr>
          <w:rFonts w:asciiTheme="minorHAnsi" w:hAnsiTheme="minorHAnsi" w:cs="Arial"/>
          <w:bCs/>
          <w:sz w:val="22"/>
          <w:szCs w:val="22"/>
        </w:rPr>
      </w:pPr>
    </w:p>
    <w:p w14:paraId="25E18CF3" w14:textId="60F36A51" w:rsidR="00967085" w:rsidRPr="00566BD5" w:rsidRDefault="00354617" w:rsidP="00967085">
      <w:pPr>
        <w:rPr>
          <w:rFonts w:asciiTheme="minorHAnsi" w:hAnsiTheme="minorHAnsi" w:cs="Arial"/>
          <w:b/>
          <w:bCs/>
          <w:i/>
          <w:sz w:val="22"/>
          <w:szCs w:val="22"/>
        </w:rPr>
      </w:pPr>
      <w:r w:rsidRPr="00566BD5">
        <w:rPr>
          <w:rFonts w:asciiTheme="minorHAnsi" w:hAnsiTheme="minorHAnsi" w:cs="Arial"/>
          <w:b/>
          <w:bCs/>
          <w:i/>
          <w:sz w:val="22"/>
          <w:szCs w:val="22"/>
        </w:rPr>
        <w:t xml:space="preserve">Nr sprawy </w:t>
      </w:r>
      <w:r w:rsidR="003E2D45">
        <w:rPr>
          <w:rFonts w:asciiTheme="minorHAnsi" w:hAnsiTheme="minorHAnsi" w:cs="Arial"/>
          <w:b/>
          <w:bCs/>
          <w:i/>
          <w:sz w:val="22"/>
          <w:szCs w:val="22"/>
        </w:rPr>
        <w:t>14/U/16</w:t>
      </w:r>
    </w:p>
    <w:p w14:paraId="58E9084A" w14:textId="77777777" w:rsidR="00967085" w:rsidRPr="00566BD5" w:rsidRDefault="00967085" w:rsidP="00967085">
      <w:pPr>
        <w:jc w:val="right"/>
        <w:rPr>
          <w:rFonts w:asciiTheme="minorHAnsi" w:hAnsiTheme="minorHAnsi" w:cs="Arial"/>
          <w:bCs/>
          <w:sz w:val="22"/>
          <w:szCs w:val="22"/>
        </w:rPr>
      </w:pPr>
    </w:p>
    <w:p w14:paraId="7EEFD9B1" w14:textId="77777777" w:rsidR="00967085" w:rsidRPr="00566BD5" w:rsidRDefault="00967085" w:rsidP="00967085">
      <w:pPr>
        <w:jc w:val="right"/>
        <w:rPr>
          <w:rFonts w:asciiTheme="minorHAnsi" w:hAnsiTheme="minorHAnsi" w:cs="Arial"/>
          <w:bCs/>
          <w:sz w:val="22"/>
          <w:szCs w:val="22"/>
        </w:rPr>
      </w:pPr>
      <w:r w:rsidRPr="00566BD5">
        <w:rPr>
          <w:rFonts w:asciiTheme="minorHAnsi" w:hAnsiTheme="minorHAnsi" w:cs="Arial"/>
          <w:bCs/>
          <w:sz w:val="22"/>
          <w:szCs w:val="22"/>
        </w:rPr>
        <w:t>Załącznik nr 3</w:t>
      </w:r>
    </w:p>
    <w:p w14:paraId="527F6132"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w:t>
      </w:r>
    </w:p>
    <w:p w14:paraId="7BC0ABC7"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Pieczęć Wykonawcy</w:t>
      </w:r>
    </w:p>
    <w:p w14:paraId="298AF1B9" w14:textId="77777777" w:rsidR="00967085" w:rsidRPr="00566BD5" w:rsidRDefault="00967085" w:rsidP="00967085">
      <w:pPr>
        <w:rPr>
          <w:rFonts w:asciiTheme="minorHAnsi" w:hAnsiTheme="minorHAnsi" w:cs="Arial"/>
          <w:b/>
          <w:bCs/>
          <w:sz w:val="22"/>
          <w:szCs w:val="22"/>
        </w:rPr>
      </w:pPr>
    </w:p>
    <w:p w14:paraId="52680692" w14:textId="77777777" w:rsidR="00967085" w:rsidRPr="00566BD5" w:rsidRDefault="00967085" w:rsidP="00967085">
      <w:pPr>
        <w:spacing w:line="360" w:lineRule="auto"/>
        <w:rPr>
          <w:rFonts w:asciiTheme="minorHAnsi" w:hAnsiTheme="minorHAnsi" w:cs="Arial"/>
          <w:sz w:val="22"/>
          <w:szCs w:val="22"/>
        </w:rPr>
      </w:pPr>
    </w:p>
    <w:p w14:paraId="7BD0EA00" w14:textId="77777777" w:rsidR="00354617" w:rsidRPr="00566BD5" w:rsidRDefault="00967085" w:rsidP="00354617">
      <w:pPr>
        <w:jc w:val="both"/>
        <w:rPr>
          <w:rFonts w:asciiTheme="minorHAnsi" w:hAnsiTheme="minorHAnsi" w:cs="Arial"/>
          <w:b/>
          <w:i/>
          <w:sz w:val="22"/>
          <w:szCs w:val="22"/>
        </w:rPr>
      </w:pPr>
      <w:r w:rsidRPr="00566BD5">
        <w:rPr>
          <w:rFonts w:asciiTheme="minorHAnsi" w:hAnsiTheme="minorHAnsi" w:cs="Arial"/>
          <w:sz w:val="22"/>
          <w:szCs w:val="22"/>
        </w:rPr>
        <w:t xml:space="preserve">Dotyczy: postępowania o udzielenie zamówienia publicznego w trybie przetargu nieograniczonego  na </w:t>
      </w:r>
      <w:r w:rsidR="00354617" w:rsidRPr="00566BD5">
        <w:rPr>
          <w:rFonts w:asciiTheme="minorHAnsi" w:hAnsiTheme="minorHAnsi" w:cs="Arial"/>
          <w:b/>
          <w:i/>
          <w:sz w:val="22"/>
          <w:szCs w:val="22"/>
        </w:rPr>
        <w:t>Kompleksowe ubezpieczenie odpowiedzialności cywilnej oraz ubezpieczenia mienia od wszystkich ryzyk SP ZOZ MSW  w Łodzi</w:t>
      </w:r>
    </w:p>
    <w:p w14:paraId="18ADEF79" w14:textId="77777777" w:rsidR="00354617" w:rsidRPr="00566BD5" w:rsidRDefault="00354617" w:rsidP="00354617">
      <w:pPr>
        <w:jc w:val="center"/>
        <w:rPr>
          <w:rFonts w:asciiTheme="minorHAnsi" w:hAnsiTheme="minorHAnsi" w:cs="Arial"/>
          <w:b/>
          <w:color w:val="000000"/>
          <w:sz w:val="22"/>
          <w:szCs w:val="22"/>
        </w:rPr>
      </w:pPr>
    </w:p>
    <w:p w14:paraId="63C8B6F8" w14:textId="77777777" w:rsidR="00967085" w:rsidRPr="00566BD5" w:rsidRDefault="00967085" w:rsidP="00967085">
      <w:pPr>
        <w:widowControl w:val="0"/>
        <w:ind w:right="760"/>
        <w:rPr>
          <w:rFonts w:asciiTheme="minorHAnsi" w:hAnsiTheme="minorHAnsi"/>
          <w:b/>
          <w:snapToGrid w:val="0"/>
          <w:sz w:val="22"/>
          <w:szCs w:val="22"/>
          <w:u w:val="single"/>
        </w:rPr>
      </w:pPr>
    </w:p>
    <w:p w14:paraId="262022E9" w14:textId="77777777" w:rsidR="00967085" w:rsidRPr="00566BD5" w:rsidRDefault="00967085" w:rsidP="00967085">
      <w:pPr>
        <w:widowControl w:val="0"/>
        <w:ind w:left="1040" w:right="760"/>
        <w:jc w:val="center"/>
        <w:rPr>
          <w:rFonts w:asciiTheme="minorHAnsi" w:hAnsiTheme="minorHAnsi"/>
          <w:b/>
          <w:snapToGrid w:val="0"/>
          <w:sz w:val="22"/>
          <w:szCs w:val="22"/>
          <w:u w:val="single"/>
        </w:rPr>
      </w:pPr>
      <w:r w:rsidRPr="00566BD5">
        <w:rPr>
          <w:rFonts w:asciiTheme="minorHAnsi" w:hAnsiTheme="minorHAnsi"/>
          <w:b/>
          <w:snapToGrid w:val="0"/>
          <w:sz w:val="22"/>
          <w:szCs w:val="22"/>
          <w:u w:val="single"/>
        </w:rPr>
        <w:t xml:space="preserve">OŚWIADCZENIE </w:t>
      </w:r>
    </w:p>
    <w:p w14:paraId="39E7FDD1" w14:textId="77777777" w:rsidR="00967085" w:rsidRPr="00566BD5" w:rsidRDefault="00967085" w:rsidP="00967085">
      <w:pPr>
        <w:widowControl w:val="0"/>
        <w:ind w:left="1040" w:right="760"/>
        <w:jc w:val="center"/>
        <w:rPr>
          <w:rFonts w:asciiTheme="minorHAnsi" w:hAnsiTheme="minorHAnsi"/>
          <w:b/>
          <w:snapToGrid w:val="0"/>
          <w:sz w:val="22"/>
          <w:szCs w:val="22"/>
          <w:u w:val="single"/>
        </w:rPr>
      </w:pPr>
    </w:p>
    <w:p w14:paraId="1401051C" w14:textId="77777777" w:rsidR="00967085" w:rsidRPr="00566BD5" w:rsidRDefault="00967085" w:rsidP="00967085">
      <w:pPr>
        <w:widowControl w:val="0"/>
        <w:ind w:left="1040" w:right="760"/>
        <w:jc w:val="center"/>
        <w:rPr>
          <w:rFonts w:asciiTheme="minorHAnsi" w:hAnsiTheme="minorHAnsi"/>
          <w:b/>
          <w:snapToGrid w:val="0"/>
          <w:sz w:val="22"/>
          <w:szCs w:val="22"/>
        </w:rPr>
      </w:pPr>
      <w:r w:rsidRPr="00566BD5">
        <w:rPr>
          <w:rFonts w:asciiTheme="minorHAnsi" w:hAnsiTheme="minorHAnsi"/>
          <w:b/>
          <w:snapToGrid w:val="0"/>
          <w:sz w:val="22"/>
          <w:szCs w:val="22"/>
        </w:rPr>
        <w:t>(w związku z art.</w:t>
      </w:r>
      <w:r w:rsidRPr="00566BD5">
        <w:rPr>
          <w:rFonts w:asciiTheme="minorHAnsi" w:hAnsiTheme="minorHAnsi"/>
          <w:b/>
          <w:noProof/>
          <w:snapToGrid w:val="0"/>
          <w:sz w:val="22"/>
          <w:szCs w:val="22"/>
        </w:rPr>
        <w:t xml:space="preserve"> 22</w:t>
      </w:r>
      <w:r w:rsidRPr="00566BD5">
        <w:rPr>
          <w:rFonts w:asciiTheme="minorHAnsi" w:hAnsiTheme="minorHAnsi"/>
          <w:b/>
          <w:snapToGrid w:val="0"/>
          <w:sz w:val="22"/>
          <w:szCs w:val="22"/>
        </w:rPr>
        <w:t xml:space="preserve"> ust. 1 Prawa zamówień publicznych)</w:t>
      </w:r>
    </w:p>
    <w:p w14:paraId="062DAFE8" w14:textId="77777777" w:rsidR="00967085" w:rsidRPr="00566BD5" w:rsidRDefault="00967085" w:rsidP="00967085">
      <w:pPr>
        <w:widowControl w:val="0"/>
        <w:ind w:left="1040" w:right="760"/>
        <w:jc w:val="both"/>
        <w:rPr>
          <w:rFonts w:asciiTheme="minorHAnsi" w:hAnsiTheme="minorHAnsi"/>
          <w:snapToGrid w:val="0"/>
          <w:sz w:val="22"/>
          <w:szCs w:val="22"/>
        </w:rPr>
      </w:pPr>
    </w:p>
    <w:p w14:paraId="21C21B9E" w14:textId="77777777" w:rsidR="00967085" w:rsidRPr="00566BD5" w:rsidRDefault="00967085" w:rsidP="00967085">
      <w:pPr>
        <w:widowControl w:val="0"/>
        <w:ind w:left="1040" w:right="760"/>
        <w:jc w:val="both"/>
        <w:rPr>
          <w:rFonts w:asciiTheme="minorHAnsi" w:hAnsiTheme="minorHAnsi"/>
          <w:snapToGrid w:val="0"/>
          <w:sz w:val="22"/>
          <w:szCs w:val="22"/>
        </w:rPr>
      </w:pPr>
    </w:p>
    <w:p w14:paraId="2EAA490D" w14:textId="77777777" w:rsidR="00967085" w:rsidRPr="00566BD5" w:rsidRDefault="00967085" w:rsidP="00967085">
      <w:pPr>
        <w:widowControl w:val="0"/>
        <w:jc w:val="both"/>
        <w:rPr>
          <w:rFonts w:asciiTheme="minorHAnsi" w:hAnsiTheme="minorHAnsi"/>
          <w:b/>
          <w:snapToGrid w:val="0"/>
          <w:sz w:val="22"/>
          <w:szCs w:val="22"/>
        </w:rPr>
      </w:pPr>
      <w:r w:rsidRPr="00566BD5">
        <w:rPr>
          <w:rFonts w:asciiTheme="minorHAnsi" w:hAnsiTheme="minorHAnsi"/>
          <w:b/>
          <w:snapToGrid w:val="0"/>
          <w:sz w:val="22"/>
          <w:szCs w:val="22"/>
        </w:rPr>
        <w:t>Spełniamy warunki dotyczące:</w:t>
      </w:r>
    </w:p>
    <w:p w14:paraId="55C14A98" w14:textId="77777777" w:rsidR="00967085" w:rsidRPr="00566BD5" w:rsidRDefault="00967085" w:rsidP="00967085">
      <w:pPr>
        <w:widowControl w:val="0"/>
        <w:jc w:val="both"/>
        <w:rPr>
          <w:rFonts w:asciiTheme="minorHAnsi" w:hAnsiTheme="minorHAnsi"/>
          <w:b/>
          <w:snapToGrid w:val="0"/>
          <w:sz w:val="22"/>
          <w:szCs w:val="22"/>
        </w:rPr>
      </w:pPr>
    </w:p>
    <w:p w14:paraId="73577F02"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1) posiadania uprawnień do wykonywania określonej działalności lub czynności, jeżeli przepisy prawa nakładają obowiązek ich posiadania,</w:t>
      </w:r>
    </w:p>
    <w:p w14:paraId="7EB06F1A"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 xml:space="preserve">2) posiadania wiedzy i doświadczenia, </w:t>
      </w:r>
    </w:p>
    <w:p w14:paraId="51A3308E"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3) dysponowania odpowiednim potencjałem technicznym  oraz osobami zdolnymi do wykonania zamówienia,</w:t>
      </w:r>
    </w:p>
    <w:p w14:paraId="7C8A9804" w14:textId="77777777" w:rsidR="00967085" w:rsidRPr="00566BD5" w:rsidRDefault="00967085" w:rsidP="00967085">
      <w:pPr>
        <w:pStyle w:val="pkt"/>
        <w:ind w:left="0" w:firstLine="0"/>
        <w:rPr>
          <w:rFonts w:asciiTheme="minorHAnsi" w:hAnsiTheme="minorHAnsi"/>
          <w:b/>
          <w:sz w:val="22"/>
          <w:szCs w:val="22"/>
        </w:rPr>
      </w:pPr>
      <w:r w:rsidRPr="00566BD5">
        <w:rPr>
          <w:rFonts w:asciiTheme="minorHAnsi" w:hAnsiTheme="minorHAnsi"/>
          <w:b/>
          <w:sz w:val="22"/>
          <w:szCs w:val="22"/>
        </w:rPr>
        <w:t xml:space="preserve">4) sytuacji ekonomicznej i finansowej </w:t>
      </w:r>
    </w:p>
    <w:p w14:paraId="6BF6C8E3" w14:textId="77777777" w:rsidR="00967085" w:rsidRPr="00566BD5" w:rsidRDefault="00967085" w:rsidP="00967085">
      <w:pPr>
        <w:widowControl w:val="0"/>
        <w:tabs>
          <w:tab w:val="left" w:pos="851"/>
        </w:tabs>
        <w:jc w:val="both"/>
        <w:rPr>
          <w:rFonts w:asciiTheme="minorHAnsi" w:hAnsiTheme="minorHAnsi" w:cs="Arial"/>
          <w:b/>
          <w:snapToGrid w:val="0"/>
          <w:sz w:val="22"/>
          <w:szCs w:val="22"/>
        </w:rPr>
      </w:pPr>
    </w:p>
    <w:p w14:paraId="75859AFB"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 xml:space="preserve">                                                                                             </w:t>
      </w:r>
    </w:p>
    <w:p w14:paraId="21978C64" w14:textId="77777777" w:rsidR="00967085" w:rsidRPr="00566BD5" w:rsidRDefault="00967085" w:rsidP="00967085">
      <w:pPr>
        <w:pStyle w:val="Tekstpodstawowywcity"/>
        <w:rPr>
          <w:rFonts w:asciiTheme="minorHAnsi" w:hAnsiTheme="minorHAnsi" w:cs="Arial"/>
          <w:sz w:val="22"/>
          <w:szCs w:val="22"/>
          <w:lang w:val="pl-PL"/>
        </w:rPr>
      </w:pPr>
    </w:p>
    <w:p w14:paraId="4DF19FE2" w14:textId="77777777" w:rsidR="00967085" w:rsidRPr="00566BD5" w:rsidRDefault="00967085" w:rsidP="00967085">
      <w:pPr>
        <w:pStyle w:val="Tekstpodstawowywcity"/>
        <w:rPr>
          <w:rFonts w:asciiTheme="minorHAnsi" w:hAnsiTheme="minorHAnsi" w:cs="Arial"/>
          <w:sz w:val="22"/>
          <w:szCs w:val="22"/>
          <w:lang w:val="pl-PL"/>
        </w:rPr>
      </w:pPr>
    </w:p>
    <w:p w14:paraId="498F8CD9" w14:textId="77777777" w:rsidR="00967085" w:rsidRPr="00566BD5" w:rsidRDefault="00967085" w:rsidP="00967085">
      <w:pPr>
        <w:pStyle w:val="Tekstpodstawowywcity"/>
        <w:rPr>
          <w:rFonts w:asciiTheme="minorHAnsi" w:hAnsiTheme="minorHAnsi" w:cs="Arial"/>
          <w:sz w:val="22"/>
          <w:szCs w:val="22"/>
          <w:lang w:val="pl-PL"/>
        </w:rPr>
      </w:pPr>
    </w:p>
    <w:p w14:paraId="231B4251" w14:textId="77777777" w:rsidR="00967085" w:rsidRPr="00566BD5" w:rsidRDefault="00967085" w:rsidP="00967085">
      <w:pPr>
        <w:pStyle w:val="Tekstpodstawowywcity"/>
        <w:rPr>
          <w:rFonts w:asciiTheme="minorHAnsi" w:hAnsiTheme="minorHAnsi" w:cs="Arial"/>
          <w:sz w:val="22"/>
          <w:szCs w:val="22"/>
          <w:lang w:val="pl-PL"/>
        </w:rPr>
      </w:pPr>
    </w:p>
    <w:p w14:paraId="67CBDCF6" w14:textId="77777777" w:rsidR="00967085" w:rsidRPr="00566BD5" w:rsidRDefault="00967085" w:rsidP="00967085">
      <w:pPr>
        <w:pStyle w:val="Tekstpodstawowywcity"/>
        <w:rPr>
          <w:rFonts w:asciiTheme="minorHAnsi" w:hAnsiTheme="minorHAnsi" w:cs="Arial"/>
          <w:sz w:val="22"/>
          <w:szCs w:val="22"/>
          <w:lang w:val="pl-PL"/>
        </w:rPr>
      </w:pPr>
    </w:p>
    <w:p w14:paraId="12E8CAC5"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w:t>
      </w:r>
    </w:p>
    <w:p w14:paraId="07B7B5A5"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 xml:space="preserve">            miejscowość i data</w:t>
      </w:r>
    </w:p>
    <w:p w14:paraId="2DC038C2" w14:textId="77777777" w:rsidR="00967085" w:rsidRPr="00566BD5" w:rsidRDefault="00967085" w:rsidP="00967085">
      <w:pPr>
        <w:pStyle w:val="Tekstpodstawowywcity"/>
        <w:rPr>
          <w:rFonts w:asciiTheme="minorHAnsi" w:hAnsiTheme="minorHAnsi" w:cs="Arial"/>
          <w:sz w:val="22"/>
          <w:szCs w:val="22"/>
          <w:lang w:val="pl-PL"/>
        </w:rPr>
      </w:pPr>
    </w:p>
    <w:p w14:paraId="424E3EB2" w14:textId="77777777" w:rsidR="00967085" w:rsidRPr="00566BD5" w:rsidRDefault="00967085" w:rsidP="00967085">
      <w:pPr>
        <w:pStyle w:val="Tekstpodstawowywcity"/>
        <w:jc w:val="right"/>
        <w:rPr>
          <w:rFonts w:asciiTheme="minorHAnsi" w:hAnsiTheme="minorHAnsi" w:cs="Arial"/>
          <w:sz w:val="22"/>
          <w:szCs w:val="22"/>
          <w:lang w:val="pl-PL"/>
        </w:rPr>
      </w:pPr>
    </w:p>
    <w:p w14:paraId="4EC812CC" w14:textId="77777777" w:rsidR="00967085" w:rsidRPr="00566BD5" w:rsidRDefault="00967085" w:rsidP="00967085">
      <w:pPr>
        <w:pStyle w:val="Tekstpodstawowywcity"/>
        <w:jc w:val="right"/>
        <w:rPr>
          <w:rFonts w:asciiTheme="minorHAnsi" w:hAnsiTheme="minorHAnsi" w:cs="Arial"/>
          <w:sz w:val="22"/>
          <w:szCs w:val="22"/>
          <w:lang w:val="pl-PL"/>
        </w:rPr>
      </w:pPr>
    </w:p>
    <w:p w14:paraId="6C85F7AB" w14:textId="77777777" w:rsidR="00967085" w:rsidRPr="00566BD5" w:rsidRDefault="00967085" w:rsidP="00967085">
      <w:pPr>
        <w:pStyle w:val="Tekstpodstawowywcity"/>
        <w:jc w:val="right"/>
        <w:rPr>
          <w:rFonts w:asciiTheme="minorHAnsi" w:hAnsiTheme="minorHAnsi" w:cs="Arial"/>
          <w:sz w:val="22"/>
          <w:szCs w:val="22"/>
          <w:lang w:val="pl-PL"/>
        </w:rPr>
      </w:pPr>
    </w:p>
    <w:p w14:paraId="6A7B59F9" w14:textId="77777777" w:rsidR="00967085" w:rsidRPr="00566BD5" w:rsidRDefault="00967085" w:rsidP="00967085">
      <w:pPr>
        <w:pStyle w:val="Tekstpodstawowywcity"/>
        <w:jc w:val="center"/>
        <w:rPr>
          <w:rFonts w:asciiTheme="minorHAnsi" w:hAnsiTheme="minorHAnsi" w:cs="Arial"/>
          <w:sz w:val="22"/>
          <w:szCs w:val="22"/>
          <w:lang w:val="pl-PL"/>
        </w:rPr>
      </w:pPr>
      <w:r w:rsidRPr="00566BD5">
        <w:rPr>
          <w:rFonts w:asciiTheme="minorHAnsi" w:hAnsiTheme="minorHAnsi" w:cs="Arial"/>
          <w:sz w:val="22"/>
          <w:szCs w:val="22"/>
          <w:lang w:val="pl-PL"/>
        </w:rPr>
        <w:t xml:space="preserve">                 ..................................................................................</w:t>
      </w:r>
    </w:p>
    <w:p w14:paraId="1937933B"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podpis i pieczęć osoby uprawnionej do reprezentowania Wykonawcy</w:t>
      </w:r>
    </w:p>
    <w:p w14:paraId="0417F5E2" w14:textId="77777777" w:rsidR="00967085" w:rsidRPr="00566BD5" w:rsidRDefault="00967085" w:rsidP="00967085">
      <w:pPr>
        <w:jc w:val="right"/>
        <w:rPr>
          <w:rFonts w:asciiTheme="minorHAnsi" w:hAnsiTheme="minorHAnsi" w:cs="Arial"/>
          <w:b/>
          <w:bCs/>
          <w:sz w:val="22"/>
          <w:szCs w:val="22"/>
        </w:rPr>
      </w:pPr>
    </w:p>
    <w:p w14:paraId="2640A277"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r w:rsidRPr="00566BD5">
        <w:rPr>
          <w:rFonts w:asciiTheme="minorHAnsi" w:hAnsiTheme="minorHAnsi" w:cs="Arial"/>
          <w:i/>
          <w:iCs/>
          <w:sz w:val="22"/>
          <w:szCs w:val="22"/>
        </w:rPr>
        <w:t xml:space="preserve">                                            </w:t>
      </w:r>
    </w:p>
    <w:p w14:paraId="4FB7DFC1" w14:textId="49CEC6C0" w:rsidR="00967085" w:rsidRPr="00566BD5" w:rsidRDefault="00950D8D" w:rsidP="00967085">
      <w:pPr>
        <w:widowControl w:val="0"/>
        <w:tabs>
          <w:tab w:val="left" w:pos="0"/>
        </w:tabs>
        <w:ind w:right="6087"/>
        <w:jc w:val="both"/>
        <w:rPr>
          <w:rFonts w:asciiTheme="minorHAnsi" w:hAnsiTheme="minorHAnsi" w:cs="Arial"/>
          <w:i/>
          <w:iCs/>
          <w:sz w:val="22"/>
          <w:szCs w:val="22"/>
        </w:rPr>
      </w:pPr>
      <w:r>
        <w:rPr>
          <w:rFonts w:asciiTheme="minorHAnsi" w:hAnsiTheme="minorHAnsi" w:cs="Arial"/>
          <w:i/>
          <w:iCs/>
          <w:sz w:val="22"/>
          <w:szCs w:val="22"/>
        </w:rPr>
        <w:br w:type="page"/>
      </w:r>
    </w:p>
    <w:p w14:paraId="5C0FC030"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r w:rsidRPr="00566BD5">
        <w:rPr>
          <w:rFonts w:asciiTheme="minorHAnsi" w:hAnsiTheme="minorHAnsi" w:cs="Arial"/>
          <w:i/>
          <w:iCs/>
          <w:sz w:val="22"/>
          <w:szCs w:val="22"/>
        </w:rPr>
        <w:lastRenderedPageBreak/>
        <w:tab/>
      </w:r>
      <w:r w:rsidRPr="00566BD5">
        <w:rPr>
          <w:rFonts w:asciiTheme="minorHAnsi" w:hAnsiTheme="minorHAnsi" w:cs="Arial"/>
          <w:i/>
          <w:iCs/>
          <w:sz w:val="22"/>
          <w:szCs w:val="22"/>
        </w:rPr>
        <w:tab/>
      </w:r>
    </w:p>
    <w:p w14:paraId="634CD072"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p>
    <w:p w14:paraId="14E58B8B" w14:textId="7D973DB0" w:rsidR="00967085" w:rsidRPr="00566BD5" w:rsidRDefault="00967085" w:rsidP="00967085">
      <w:pPr>
        <w:widowControl w:val="0"/>
        <w:tabs>
          <w:tab w:val="left" w:pos="0"/>
        </w:tabs>
        <w:ind w:right="6087"/>
        <w:jc w:val="both"/>
        <w:rPr>
          <w:rFonts w:asciiTheme="minorHAnsi" w:hAnsiTheme="minorHAnsi" w:cs="Arial"/>
          <w:b/>
          <w:i/>
          <w:iCs/>
          <w:sz w:val="22"/>
          <w:szCs w:val="22"/>
        </w:rPr>
      </w:pPr>
      <w:r w:rsidRPr="00566BD5">
        <w:rPr>
          <w:rFonts w:asciiTheme="minorHAnsi" w:hAnsiTheme="minorHAnsi" w:cs="Arial"/>
          <w:b/>
          <w:i/>
          <w:iCs/>
          <w:sz w:val="22"/>
          <w:szCs w:val="22"/>
        </w:rPr>
        <w:t>Nr sprawy</w:t>
      </w:r>
      <w:r w:rsidR="003E2D45">
        <w:rPr>
          <w:rFonts w:asciiTheme="minorHAnsi" w:hAnsiTheme="minorHAnsi" w:cs="Arial"/>
          <w:i/>
          <w:iCs/>
          <w:sz w:val="22"/>
          <w:szCs w:val="22"/>
        </w:rPr>
        <w:t xml:space="preserve"> 14/U/16</w:t>
      </w:r>
    </w:p>
    <w:p w14:paraId="45271D13" w14:textId="77777777" w:rsidR="00967085" w:rsidRPr="00566BD5" w:rsidRDefault="00967085" w:rsidP="00967085">
      <w:pPr>
        <w:widowControl w:val="0"/>
        <w:tabs>
          <w:tab w:val="left" w:pos="0"/>
        </w:tabs>
        <w:ind w:right="140"/>
        <w:jc w:val="both"/>
        <w:rPr>
          <w:rFonts w:asciiTheme="minorHAnsi" w:hAnsiTheme="minorHAnsi" w:cs="Arial"/>
          <w:i/>
          <w:iCs/>
          <w:sz w:val="22"/>
          <w:szCs w:val="22"/>
        </w:rPr>
      </w:pPr>
      <w:r w:rsidRPr="00566BD5">
        <w:rPr>
          <w:rFonts w:asciiTheme="minorHAnsi" w:hAnsiTheme="minorHAnsi" w:cs="Arial"/>
          <w:i/>
          <w:iCs/>
          <w:sz w:val="22"/>
          <w:szCs w:val="22"/>
        </w:rPr>
        <w:t xml:space="preserve">                                                                                                                                                     Załącznik nr 4</w:t>
      </w:r>
    </w:p>
    <w:p w14:paraId="089349FB"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r w:rsidRPr="00566BD5">
        <w:rPr>
          <w:rFonts w:asciiTheme="minorHAnsi" w:hAnsiTheme="minorHAnsi" w:cs="Arial"/>
          <w:i/>
          <w:iCs/>
          <w:sz w:val="22"/>
          <w:szCs w:val="22"/>
        </w:rPr>
        <w:t xml:space="preserve">                                               </w:t>
      </w:r>
    </w:p>
    <w:p w14:paraId="1589E120"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p>
    <w:p w14:paraId="658E5247"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p>
    <w:p w14:paraId="1FF75CD7"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p>
    <w:p w14:paraId="6FB15EEC" w14:textId="77777777" w:rsidR="00967085" w:rsidRPr="00566BD5" w:rsidRDefault="00967085" w:rsidP="00967085">
      <w:pPr>
        <w:widowControl w:val="0"/>
        <w:tabs>
          <w:tab w:val="left" w:pos="0"/>
        </w:tabs>
        <w:ind w:right="6942"/>
        <w:jc w:val="both"/>
        <w:rPr>
          <w:rFonts w:asciiTheme="minorHAnsi" w:hAnsiTheme="minorHAnsi" w:cs="Arial"/>
          <w:i/>
          <w:iCs/>
          <w:sz w:val="22"/>
          <w:szCs w:val="22"/>
        </w:rPr>
      </w:pPr>
      <w:r w:rsidRPr="00566BD5">
        <w:rPr>
          <w:rFonts w:asciiTheme="minorHAnsi" w:hAnsiTheme="minorHAnsi" w:cs="Arial"/>
          <w:i/>
          <w:iCs/>
          <w:sz w:val="22"/>
          <w:szCs w:val="22"/>
        </w:rPr>
        <w:t xml:space="preserve">                                                                 </w:t>
      </w:r>
    </w:p>
    <w:p w14:paraId="02937422"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r w:rsidRPr="00566BD5">
        <w:rPr>
          <w:rFonts w:asciiTheme="minorHAnsi" w:hAnsiTheme="minorHAnsi" w:cs="Arial"/>
          <w:i/>
          <w:iCs/>
          <w:sz w:val="22"/>
          <w:szCs w:val="22"/>
        </w:rPr>
        <w:tab/>
      </w:r>
    </w:p>
    <w:p w14:paraId="6DDADB25"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w:t>
      </w:r>
    </w:p>
    <w:p w14:paraId="00160D63" w14:textId="77777777" w:rsidR="00967085" w:rsidRPr="00566BD5" w:rsidRDefault="00967085" w:rsidP="00967085">
      <w:pPr>
        <w:widowControl w:val="0"/>
        <w:tabs>
          <w:tab w:val="left" w:pos="2977"/>
        </w:tabs>
        <w:ind w:right="6087"/>
        <w:jc w:val="both"/>
        <w:rPr>
          <w:rFonts w:asciiTheme="minorHAnsi" w:hAnsiTheme="minorHAnsi" w:cs="Arial"/>
          <w:i/>
          <w:iCs/>
          <w:sz w:val="22"/>
          <w:szCs w:val="22"/>
        </w:rPr>
      </w:pPr>
      <w:r w:rsidRPr="00566BD5">
        <w:rPr>
          <w:rFonts w:asciiTheme="minorHAnsi" w:hAnsiTheme="minorHAnsi" w:cs="Arial"/>
          <w:i/>
          <w:iCs/>
          <w:sz w:val="22"/>
          <w:szCs w:val="22"/>
        </w:rPr>
        <w:t>Pieczęć Wykonawcy</w:t>
      </w:r>
    </w:p>
    <w:p w14:paraId="690C4B94" w14:textId="77777777" w:rsidR="00967085" w:rsidRPr="00566BD5" w:rsidRDefault="00967085" w:rsidP="00967085">
      <w:pPr>
        <w:widowControl w:val="0"/>
        <w:ind w:right="760"/>
        <w:rPr>
          <w:rFonts w:asciiTheme="minorHAnsi" w:hAnsiTheme="minorHAnsi" w:cs="Arial"/>
          <w:b/>
          <w:bCs/>
          <w:sz w:val="22"/>
          <w:szCs w:val="22"/>
          <w:u w:val="single"/>
        </w:rPr>
      </w:pPr>
    </w:p>
    <w:p w14:paraId="17BC6AF3" w14:textId="77777777" w:rsidR="00967085" w:rsidRPr="00566BD5" w:rsidRDefault="00967085" w:rsidP="00967085">
      <w:pPr>
        <w:spacing w:after="120"/>
        <w:jc w:val="both"/>
        <w:rPr>
          <w:rFonts w:asciiTheme="minorHAnsi" w:hAnsiTheme="minorHAnsi" w:cs="Arial"/>
          <w:sz w:val="22"/>
          <w:szCs w:val="22"/>
        </w:rPr>
      </w:pPr>
    </w:p>
    <w:p w14:paraId="325FA8E5" w14:textId="77777777" w:rsidR="00354617" w:rsidRPr="00566BD5" w:rsidRDefault="00967085" w:rsidP="00354617">
      <w:pPr>
        <w:jc w:val="both"/>
        <w:rPr>
          <w:rFonts w:asciiTheme="minorHAnsi" w:hAnsiTheme="minorHAnsi" w:cs="Arial"/>
          <w:b/>
          <w:i/>
          <w:sz w:val="22"/>
          <w:szCs w:val="22"/>
        </w:rPr>
      </w:pPr>
      <w:r w:rsidRPr="00566BD5">
        <w:rPr>
          <w:rFonts w:asciiTheme="minorHAnsi" w:hAnsiTheme="minorHAnsi" w:cs="Arial"/>
          <w:sz w:val="22"/>
          <w:szCs w:val="22"/>
        </w:rPr>
        <w:t>Dotyczy</w:t>
      </w:r>
      <w:r w:rsidR="00354617" w:rsidRPr="00566BD5">
        <w:rPr>
          <w:rFonts w:asciiTheme="minorHAnsi" w:hAnsiTheme="minorHAnsi" w:cs="Arial"/>
          <w:sz w:val="22"/>
          <w:szCs w:val="22"/>
        </w:rPr>
        <w:t>:</w:t>
      </w:r>
      <w:r w:rsidR="00354617" w:rsidRPr="00566BD5">
        <w:rPr>
          <w:rFonts w:asciiTheme="minorHAnsi" w:hAnsiTheme="minorHAnsi" w:cs="Arial"/>
          <w:b/>
          <w:i/>
          <w:sz w:val="22"/>
          <w:szCs w:val="22"/>
        </w:rPr>
        <w:t xml:space="preserve"> Kompleksowe ubezpieczenie odpowiedzialności cywilnej oraz ubezpieczenia mienia od wszystkich ryzyk SP ZOZ MSW  w Łodzi</w:t>
      </w:r>
    </w:p>
    <w:p w14:paraId="1ADF3103" w14:textId="77777777" w:rsidR="00354617" w:rsidRPr="00566BD5" w:rsidRDefault="00354617" w:rsidP="00354617">
      <w:pPr>
        <w:jc w:val="center"/>
        <w:rPr>
          <w:rFonts w:asciiTheme="minorHAnsi" w:hAnsiTheme="minorHAnsi" w:cs="Arial"/>
          <w:b/>
          <w:color w:val="000000"/>
          <w:sz w:val="22"/>
          <w:szCs w:val="22"/>
        </w:rPr>
      </w:pPr>
    </w:p>
    <w:p w14:paraId="7F67EF11" w14:textId="77777777" w:rsidR="00967085" w:rsidRPr="00566BD5" w:rsidRDefault="00967085" w:rsidP="00354617">
      <w:pPr>
        <w:spacing w:after="120"/>
        <w:jc w:val="both"/>
        <w:rPr>
          <w:rFonts w:asciiTheme="minorHAnsi" w:hAnsiTheme="minorHAnsi" w:cs="Arial"/>
          <w:b/>
          <w:bCs/>
          <w:sz w:val="22"/>
          <w:szCs w:val="22"/>
          <w:u w:val="single"/>
        </w:rPr>
      </w:pPr>
    </w:p>
    <w:p w14:paraId="514B5B1B" w14:textId="77777777" w:rsidR="00967085" w:rsidRPr="00566BD5" w:rsidRDefault="00967085" w:rsidP="00967085">
      <w:pPr>
        <w:widowControl w:val="0"/>
        <w:ind w:left="1040" w:right="760"/>
        <w:jc w:val="center"/>
        <w:rPr>
          <w:rFonts w:asciiTheme="minorHAnsi" w:hAnsiTheme="minorHAnsi" w:cs="Arial"/>
          <w:b/>
          <w:bCs/>
          <w:sz w:val="22"/>
          <w:szCs w:val="22"/>
          <w:u w:val="single"/>
        </w:rPr>
      </w:pPr>
    </w:p>
    <w:p w14:paraId="52F3056E" w14:textId="77777777" w:rsidR="00967085" w:rsidRPr="00566BD5" w:rsidRDefault="00967085" w:rsidP="00967085">
      <w:pPr>
        <w:widowControl w:val="0"/>
        <w:ind w:left="1040" w:right="760"/>
        <w:jc w:val="center"/>
        <w:rPr>
          <w:rFonts w:asciiTheme="minorHAnsi" w:hAnsiTheme="minorHAnsi" w:cs="Arial"/>
          <w:b/>
          <w:bCs/>
          <w:sz w:val="22"/>
          <w:szCs w:val="22"/>
          <w:u w:val="single"/>
        </w:rPr>
      </w:pPr>
      <w:r w:rsidRPr="00566BD5">
        <w:rPr>
          <w:rFonts w:asciiTheme="minorHAnsi" w:hAnsiTheme="minorHAnsi" w:cs="Arial"/>
          <w:b/>
          <w:bCs/>
          <w:sz w:val="22"/>
          <w:szCs w:val="22"/>
          <w:u w:val="single"/>
        </w:rPr>
        <w:t xml:space="preserve">OŚWIADCZENIE: </w:t>
      </w:r>
    </w:p>
    <w:p w14:paraId="50243902" w14:textId="77777777" w:rsidR="00967085" w:rsidRPr="00566BD5" w:rsidRDefault="00967085" w:rsidP="00967085">
      <w:pPr>
        <w:widowControl w:val="0"/>
        <w:ind w:left="1040" w:right="760"/>
        <w:jc w:val="center"/>
        <w:rPr>
          <w:rFonts w:asciiTheme="minorHAnsi" w:hAnsiTheme="minorHAnsi" w:cs="Arial"/>
          <w:b/>
          <w:bCs/>
          <w:sz w:val="22"/>
          <w:szCs w:val="22"/>
          <w:u w:val="single"/>
        </w:rPr>
      </w:pPr>
    </w:p>
    <w:p w14:paraId="18ABD8B9" w14:textId="77777777" w:rsidR="00967085" w:rsidRPr="00566BD5" w:rsidRDefault="00967085" w:rsidP="00967085">
      <w:pPr>
        <w:widowControl w:val="0"/>
        <w:ind w:left="1040" w:right="760"/>
        <w:jc w:val="both"/>
        <w:rPr>
          <w:rFonts w:asciiTheme="minorHAnsi" w:hAnsiTheme="minorHAnsi" w:cs="Arial"/>
          <w:sz w:val="22"/>
          <w:szCs w:val="22"/>
        </w:rPr>
      </w:pPr>
    </w:p>
    <w:p w14:paraId="13A5E044" w14:textId="77777777" w:rsidR="00967085" w:rsidRPr="00566BD5" w:rsidRDefault="00967085" w:rsidP="00967085">
      <w:pPr>
        <w:jc w:val="right"/>
        <w:rPr>
          <w:rFonts w:asciiTheme="minorHAnsi" w:hAnsiTheme="minorHAnsi" w:cs="Arial"/>
          <w:b/>
          <w:bCs/>
          <w:sz w:val="22"/>
          <w:szCs w:val="22"/>
        </w:rPr>
      </w:pPr>
    </w:p>
    <w:p w14:paraId="5D9946E0" w14:textId="77777777" w:rsidR="00967085" w:rsidRPr="00566BD5" w:rsidRDefault="00967085" w:rsidP="00967085">
      <w:pPr>
        <w:pStyle w:val="Tekstpodstawowywcity"/>
        <w:spacing w:line="360" w:lineRule="auto"/>
        <w:rPr>
          <w:rFonts w:asciiTheme="minorHAnsi" w:hAnsiTheme="minorHAnsi"/>
          <w:sz w:val="22"/>
          <w:szCs w:val="22"/>
          <w:lang w:val="pl-PL"/>
        </w:rPr>
      </w:pPr>
    </w:p>
    <w:p w14:paraId="5C40E5BA" w14:textId="77777777" w:rsidR="00967085" w:rsidRPr="00566BD5" w:rsidRDefault="00967085" w:rsidP="00967085">
      <w:pPr>
        <w:autoSpaceDE w:val="0"/>
        <w:autoSpaceDN w:val="0"/>
        <w:adjustRightInd w:val="0"/>
        <w:jc w:val="both"/>
        <w:rPr>
          <w:rFonts w:asciiTheme="minorHAnsi" w:hAnsiTheme="minorHAnsi"/>
          <w:sz w:val="22"/>
          <w:szCs w:val="22"/>
        </w:rPr>
      </w:pPr>
      <w:r w:rsidRPr="00566BD5">
        <w:rPr>
          <w:rFonts w:asciiTheme="minorHAnsi" w:hAnsiTheme="minorHAnsi"/>
          <w:sz w:val="22"/>
          <w:szCs w:val="22"/>
        </w:rPr>
        <w:t>Oświadczamy, że brak jest podstaw do wykluczenia nas na podstawie okoliczno</w:t>
      </w:r>
      <w:r w:rsidRPr="00566BD5">
        <w:rPr>
          <w:rFonts w:asciiTheme="minorHAnsi" w:eastAsia="TimesNewRoman" w:hAnsiTheme="minorHAnsi"/>
          <w:sz w:val="22"/>
          <w:szCs w:val="22"/>
        </w:rPr>
        <w:t>ś</w:t>
      </w:r>
      <w:r w:rsidRPr="00566BD5">
        <w:rPr>
          <w:rFonts w:asciiTheme="minorHAnsi" w:hAnsiTheme="minorHAnsi"/>
          <w:sz w:val="22"/>
          <w:szCs w:val="22"/>
        </w:rPr>
        <w:t xml:space="preserve">ci, o których mowa w art. 24 ust. 1 ustawy z dnia 29 stycznia 2004 roku Prawo Zamówień Publicznych (Dz. U. z 2013 r. poz. 907, ze  zm.), </w:t>
      </w:r>
    </w:p>
    <w:p w14:paraId="40B9EF0E"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p>
    <w:p w14:paraId="3814C7CD" w14:textId="77777777" w:rsidR="00967085" w:rsidRPr="00566BD5" w:rsidRDefault="00967085" w:rsidP="00967085">
      <w:pPr>
        <w:widowControl w:val="0"/>
        <w:tabs>
          <w:tab w:val="left" w:pos="0"/>
        </w:tabs>
        <w:ind w:right="6087"/>
        <w:jc w:val="both"/>
        <w:rPr>
          <w:rFonts w:asciiTheme="minorHAnsi" w:hAnsiTheme="minorHAnsi" w:cs="Arial"/>
          <w:i/>
          <w:iCs/>
          <w:sz w:val="22"/>
          <w:szCs w:val="22"/>
        </w:rPr>
      </w:pPr>
    </w:p>
    <w:p w14:paraId="1041C38A" w14:textId="77777777" w:rsidR="00967085" w:rsidRPr="00566BD5" w:rsidRDefault="00967085" w:rsidP="00967085">
      <w:pPr>
        <w:jc w:val="right"/>
        <w:rPr>
          <w:rFonts w:asciiTheme="minorHAnsi" w:hAnsiTheme="minorHAnsi" w:cs="Arial"/>
          <w:b/>
          <w:sz w:val="22"/>
          <w:szCs w:val="22"/>
        </w:rPr>
      </w:pPr>
    </w:p>
    <w:p w14:paraId="45F74439" w14:textId="77777777" w:rsidR="00967085" w:rsidRPr="00566BD5" w:rsidRDefault="00967085" w:rsidP="00967085">
      <w:pPr>
        <w:jc w:val="right"/>
        <w:rPr>
          <w:rFonts w:asciiTheme="minorHAnsi" w:hAnsiTheme="minorHAnsi" w:cs="Arial"/>
          <w:b/>
          <w:sz w:val="22"/>
          <w:szCs w:val="22"/>
        </w:rPr>
      </w:pPr>
    </w:p>
    <w:p w14:paraId="3A01164D" w14:textId="77777777" w:rsidR="00967085" w:rsidRPr="00566BD5" w:rsidRDefault="00967085" w:rsidP="00967085">
      <w:pPr>
        <w:jc w:val="right"/>
        <w:rPr>
          <w:rFonts w:asciiTheme="minorHAnsi" w:hAnsiTheme="minorHAnsi" w:cs="Arial"/>
          <w:b/>
          <w:sz w:val="22"/>
          <w:szCs w:val="22"/>
        </w:rPr>
      </w:pPr>
    </w:p>
    <w:p w14:paraId="56C14869" w14:textId="77777777" w:rsidR="00967085" w:rsidRPr="00566BD5" w:rsidRDefault="00967085" w:rsidP="00967085">
      <w:pPr>
        <w:jc w:val="right"/>
        <w:rPr>
          <w:rFonts w:asciiTheme="minorHAnsi" w:hAnsiTheme="minorHAnsi" w:cs="Arial"/>
          <w:b/>
          <w:sz w:val="22"/>
          <w:szCs w:val="22"/>
        </w:rPr>
      </w:pPr>
    </w:p>
    <w:p w14:paraId="5003C613" w14:textId="77777777" w:rsidR="00967085" w:rsidRPr="00566BD5" w:rsidRDefault="00967085" w:rsidP="00967085">
      <w:pPr>
        <w:jc w:val="right"/>
        <w:rPr>
          <w:rFonts w:asciiTheme="minorHAnsi" w:hAnsiTheme="minorHAnsi" w:cs="Arial"/>
          <w:b/>
          <w:sz w:val="22"/>
          <w:szCs w:val="22"/>
        </w:rPr>
      </w:pPr>
    </w:p>
    <w:p w14:paraId="1CC06FED" w14:textId="77777777" w:rsidR="00967085" w:rsidRPr="00566BD5" w:rsidRDefault="00967085" w:rsidP="00771BAD">
      <w:pPr>
        <w:rPr>
          <w:rFonts w:asciiTheme="minorHAnsi" w:hAnsiTheme="minorHAnsi" w:cs="Arial"/>
          <w:b/>
          <w:sz w:val="22"/>
          <w:szCs w:val="22"/>
        </w:rPr>
      </w:pPr>
    </w:p>
    <w:p w14:paraId="1D92A76C" w14:textId="77777777" w:rsidR="00967085" w:rsidRPr="00566BD5" w:rsidRDefault="00967085" w:rsidP="00967085">
      <w:pPr>
        <w:jc w:val="right"/>
        <w:rPr>
          <w:rFonts w:asciiTheme="minorHAnsi" w:hAnsiTheme="minorHAnsi" w:cs="Arial"/>
          <w:b/>
          <w:sz w:val="22"/>
          <w:szCs w:val="22"/>
        </w:rPr>
      </w:pPr>
    </w:p>
    <w:p w14:paraId="1E2DA949" w14:textId="77777777" w:rsidR="00967085" w:rsidRPr="00566BD5" w:rsidRDefault="00967085" w:rsidP="00967085">
      <w:pPr>
        <w:pStyle w:val="Tekstpodstawowywcity"/>
        <w:ind w:left="0"/>
        <w:rPr>
          <w:rFonts w:asciiTheme="minorHAnsi" w:hAnsiTheme="minorHAnsi" w:cs="Arial"/>
          <w:sz w:val="22"/>
          <w:szCs w:val="22"/>
          <w:lang w:val="pl-PL"/>
        </w:rPr>
      </w:pPr>
    </w:p>
    <w:p w14:paraId="58C42132" w14:textId="77777777" w:rsidR="00967085" w:rsidRPr="00566BD5" w:rsidRDefault="00967085" w:rsidP="00967085">
      <w:pPr>
        <w:pStyle w:val="Tekstpodstawowywcity"/>
        <w:rPr>
          <w:rFonts w:asciiTheme="minorHAnsi" w:hAnsiTheme="minorHAnsi" w:cs="Arial"/>
          <w:sz w:val="22"/>
          <w:szCs w:val="22"/>
          <w:lang w:val="pl-PL"/>
        </w:rPr>
      </w:pPr>
    </w:p>
    <w:p w14:paraId="773A6689"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w:t>
      </w:r>
    </w:p>
    <w:p w14:paraId="167C7AC7" w14:textId="77777777" w:rsidR="00967085" w:rsidRPr="00566BD5" w:rsidRDefault="00967085" w:rsidP="00967085">
      <w:pPr>
        <w:pStyle w:val="Tekstpodstawowywcity"/>
        <w:rPr>
          <w:rFonts w:asciiTheme="minorHAnsi" w:hAnsiTheme="minorHAnsi" w:cs="Arial"/>
          <w:sz w:val="22"/>
          <w:szCs w:val="22"/>
          <w:lang w:val="pl-PL"/>
        </w:rPr>
      </w:pPr>
      <w:r w:rsidRPr="00566BD5">
        <w:rPr>
          <w:rFonts w:asciiTheme="minorHAnsi" w:hAnsiTheme="minorHAnsi" w:cs="Arial"/>
          <w:sz w:val="22"/>
          <w:szCs w:val="22"/>
          <w:lang w:val="pl-PL"/>
        </w:rPr>
        <w:t xml:space="preserve">            miejscowość i data</w:t>
      </w:r>
    </w:p>
    <w:p w14:paraId="407ED213" w14:textId="77777777" w:rsidR="00967085" w:rsidRPr="00566BD5" w:rsidRDefault="00967085" w:rsidP="00967085">
      <w:pPr>
        <w:pStyle w:val="Tekstpodstawowywcity"/>
        <w:rPr>
          <w:rFonts w:asciiTheme="minorHAnsi" w:hAnsiTheme="minorHAnsi" w:cs="Arial"/>
          <w:sz w:val="22"/>
          <w:szCs w:val="22"/>
          <w:lang w:val="pl-PL"/>
        </w:rPr>
      </w:pPr>
    </w:p>
    <w:p w14:paraId="5C4DFC11" w14:textId="77777777" w:rsidR="00967085" w:rsidRPr="00566BD5" w:rsidRDefault="00967085" w:rsidP="00967085">
      <w:pPr>
        <w:pStyle w:val="Tekstpodstawowywcity"/>
        <w:jc w:val="right"/>
        <w:rPr>
          <w:rFonts w:asciiTheme="minorHAnsi" w:hAnsiTheme="minorHAnsi" w:cs="Arial"/>
          <w:sz w:val="22"/>
          <w:szCs w:val="22"/>
          <w:lang w:val="pl-PL"/>
        </w:rPr>
      </w:pPr>
    </w:p>
    <w:p w14:paraId="36CBF7DC" w14:textId="77777777" w:rsidR="00967085" w:rsidRPr="00566BD5" w:rsidRDefault="00967085" w:rsidP="00967085">
      <w:pPr>
        <w:pStyle w:val="Tekstpodstawowywcity"/>
        <w:jc w:val="right"/>
        <w:rPr>
          <w:rFonts w:asciiTheme="minorHAnsi" w:hAnsiTheme="minorHAnsi" w:cs="Arial"/>
          <w:sz w:val="22"/>
          <w:szCs w:val="22"/>
          <w:lang w:val="pl-PL"/>
        </w:rPr>
      </w:pPr>
    </w:p>
    <w:p w14:paraId="49F08B0A" w14:textId="77777777" w:rsidR="00967085" w:rsidRPr="00566BD5" w:rsidRDefault="00967085" w:rsidP="00967085">
      <w:pPr>
        <w:pStyle w:val="Tekstpodstawowywcity"/>
        <w:jc w:val="right"/>
        <w:rPr>
          <w:rFonts w:asciiTheme="minorHAnsi" w:hAnsiTheme="minorHAnsi" w:cs="Arial"/>
          <w:sz w:val="22"/>
          <w:szCs w:val="22"/>
          <w:lang w:val="pl-PL"/>
        </w:rPr>
      </w:pPr>
    </w:p>
    <w:p w14:paraId="2C12C97D" w14:textId="77777777" w:rsidR="00967085" w:rsidRPr="00566BD5" w:rsidRDefault="00967085" w:rsidP="00967085">
      <w:pPr>
        <w:pStyle w:val="Tekstpodstawowywcity"/>
        <w:jc w:val="center"/>
        <w:rPr>
          <w:rFonts w:asciiTheme="minorHAnsi" w:hAnsiTheme="minorHAnsi" w:cs="Arial"/>
          <w:sz w:val="22"/>
          <w:szCs w:val="22"/>
          <w:lang w:val="pl-PL"/>
        </w:rPr>
      </w:pPr>
      <w:r w:rsidRPr="00566BD5">
        <w:rPr>
          <w:rFonts w:asciiTheme="minorHAnsi" w:hAnsiTheme="minorHAnsi" w:cs="Arial"/>
          <w:sz w:val="22"/>
          <w:szCs w:val="22"/>
          <w:lang w:val="pl-PL"/>
        </w:rPr>
        <w:t xml:space="preserve">                 ..................................................................................</w:t>
      </w:r>
    </w:p>
    <w:p w14:paraId="67C8857E"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podpis i pieczęć osoby uprawnionej do reprezentowania Wykonawcy</w:t>
      </w:r>
    </w:p>
    <w:p w14:paraId="12B61EC0" w14:textId="77777777" w:rsidR="00967085" w:rsidRPr="00566BD5" w:rsidRDefault="00967085" w:rsidP="00967085">
      <w:pPr>
        <w:jc w:val="right"/>
        <w:rPr>
          <w:rFonts w:asciiTheme="minorHAnsi" w:hAnsiTheme="minorHAnsi" w:cs="Arial"/>
          <w:b/>
          <w:bCs/>
          <w:sz w:val="22"/>
          <w:szCs w:val="22"/>
        </w:rPr>
      </w:pPr>
    </w:p>
    <w:p w14:paraId="70F78D71" w14:textId="77777777" w:rsidR="00DE10BA" w:rsidRDefault="00DE10BA" w:rsidP="00967085">
      <w:pPr>
        <w:widowControl w:val="0"/>
        <w:tabs>
          <w:tab w:val="left" w:pos="0"/>
        </w:tabs>
        <w:ind w:right="6087"/>
        <w:jc w:val="both"/>
        <w:rPr>
          <w:rFonts w:asciiTheme="minorHAnsi" w:hAnsiTheme="minorHAnsi" w:cs="Arial"/>
          <w:b/>
          <w:i/>
          <w:sz w:val="22"/>
          <w:szCs w:val="22"/>
        </w:rPr>
      </w:pPr>
    </w:p>
    <w:p w14:paraId="63FA0A0E" w14:textId="77777777" w:rsidR="00DE10BA" w:rsidRDefault="00DE10BA" w:rsidP="00967085">
      <w:pPr>
        <w:widowControl w:val="0"/>
        <w:tabs>
          <w:tab w:val="left" w:pos="0"/>
        </w:tabs>
        <w:ind w:right="6087"/>
        <w:jc w:val="both"/>
        <w:rPr>
          <w:rFonts w:asciiTheme="minorHAnsi" w:hAnsiTheme="minorHAnsi" w:cs="Arial"/>
          <w:b/>
          <w:i/>
          <w:sz w:val="22"/>
          <w:szCs w:val="22"/>
        </w:rPr>
      </w:pPr>
    </w:p>
    <w:p w14:paraId="0A60AB68" w14:textId="77777777" w:rsidR="00DE10BA" w:rsidRDefault="00DE10BA" w:rsidP="00967085">
      <w:pPr>
        <w:widowControl w:val="0"/>
        <w:tabs>
          <w:tab w:val="left" w:pos="0"/>
        </w:tabs>
        <w:ind w:right="6087"/>
        <w:jc w:val="both"/>
        <w:rPr>
          <w:rFonts w:asciiTheme="minorHAnsi" w:hAnsiTheme="minorHAnsi" w:cs="Arial"/>
          <w:b/>
          <w:i/>
          <w:sz w:val="22"/>
          <w:szCs w:val="22"/>
        </w:rPr>
      </w:pPr>
    </w:p>
    <w:p w14:paraId="399C72F9" w14:textId="77777777" w:rsidR="00DE10BA" w:rsidRDefault="00DE10BA" w:rsidP="00967085">
      <w:pPr>
        <w:widowControl w:val="0"/>
        <w:tabs>
          <w:tab w:val="left" w:pos="0"/>
        </w:tabs>
        <w:ind w:right="6087"/>
        <w:jc w:val="both"/>
        <w:rPr>
          <w:rFonts w:asciiTheme="minorHAnsi" w:hAnsiTheme="minorHAnsi" w:cs="Arial"/>
          <w:b/>
          <w:i/>
          <w:sz w:val="22"/>
          <w:szCs w:val="22"/>
        </w:rPr>
      </w:pPr>
    </w:p>
    <w:p w14:paraId="6FC65568" w14:textId="147F7D40" w:rsidR="00967085" w:rsidRPr="00566BD5" w:rsidRDefault="002F1488" w:rsidP="00967085">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lastRenderedPageBreak/>
        <w:t xml:space="preserve">Nr sprawy </w:t>
      </w:r>
      <w:r w:rsidR="003E2D45">
        <w:rPr>
          <w:rFonts w:asciiTheme="minorHAnsi" w:hAnsiTheme="minorHAnsi" w:cs="Arial"/>
          <w:i/>
          <w:iCs/>
          <w:sz w:val="22"/>
          <w:szCs w:val="22"/>
        </w:rPr>
        <w:t>14/U/16</w:t>
      </w:r>
      <w:r w:rsidR="00967085" w:rsidRPr="00566BD5">
        <w:rPr>
          <w:rFonts w:asciiTheme="minorHAnsi" w:hAnsiTheme="minorHAnsi" w:cs="Arial"/>
          <w:i/>
          <w:iCs/>
          <w:sz w:val="22"/>
          <w:szCs w:val="22"/>
        </w:rPr>
        <w:t xml:space="preserve">                                     </w:t>
      </w:r>
      <w:r w:rsidR="00967085" w:rsidRPr="00566BD5">
        <w:rPr>
          <w:rFonts w:asciiTheme="minorHAnsi" w:hAnsiTheme="minorHAnsi" w:cs="Arial"/>
          <w:sz w:val="22"/>
          <w:szCs w:val="22"/>
        </w:rPr>
        <w:t xml:space="preserve">     </w:t>
      </w:r>
    </w:p>
    <w:p w14:paraId="26C776B0" w14:textId="77777777" w:rsidR="00967085" w:rsidRPr="00566BD5" w:rsidRDefault="00967085" w:rsidP="00967085">
      <w:pPr>
        <w:jc w:val="right"/>
        <w:rPr>
          <w:rFonts w:asciiTheme="minorHAnsi" w:hAnsiTheme="minorHAnsi" w:cs="Arial"/>
          <w:sz w:val="22"/>
          <w:szCs w:val="22"/>
        </w:rPr>
      </w:pPr>
      <w:r w:rsidRPr="00566BD5">
        <w:rPr>
          <w:rFonts w:asciiTheme="minorHAnsi" w:hAnsiTheme="minorHAnsi" w:cs="Arial"/>
          <w:sz w:val="22"/>
          <w:szCs w:val="22"/>
        </w:rPr>
        <w:t>Załącznik nr  5</w:t>
      </w:r>
    </w:p>
    <w:p w14:paraId="4D20F3CF"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w:t>
      </w:r>
    </w:p>
    <w:p w14:paraId="04363D0C"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w:t>
      </w:r>
    </w:p>
    <w:p w14:paraId="2FD0979A" w14:textId="77777777" w:rsidR="00967085" w:rsidRPr="00566BD5" w:rsidRDefault="00967085" w:rsidP="00967085">
      <w:pPr>
        <w:rPr>
          <w:rFonts w:asciiTheme="minorHAnsi" w:hAnsiTheme="minorHAnsi" w:cs="Arial"/>
          <w:sz w:val="22"/>
          <w:szCs w:val="22"/>
        </w:rPr>
      </w:pPr>
      <w:r w:rsidRPr="00566BD5">
        <w:rPr>
          <w:rFonts w:asciiTheme="minorHAnsi" w:hAnsiTheme="minorHAnsi" w:cs="Arial"/>
          <w:sz w:val="22"/>
          <w:szCs w:val="22"/>
        </w:rPr>
        <w:t xml:space="preserve"> (pieczęć wykonawcy)</w:t>
      </w:r>
    </w:p>
    <w:p w14:paraId="7054C928" w14:textId="77777777" w:rsidR="00967085" w:rsidRPr="00566BD5" w:rsidRDefault="00967085" w:rsidP="00967085">
      <w:pPr>
        <w:rPr>
          <w:rFonts w:asciiTheme="minorHAnsi" w:hAnsiTheme="minorHAnsi" w:cs="Arial"/>
          <w:sz w:val="22"/>
          <w:szCs w:val="22"/>
        </w:rPr>
      </w:pPr>
    </w:p>
    <w:p w14:paraId="7FB5F80B" w14:textId="77777777" w:rsidR="00967085" w:rsidRPr="00566BD5" w:rsidRDefault="00967085" w:rsidP="00967085">
      <w:pPr>
        <w:rPr>
          <w:rFonts w:asciiTheme="minorHAnsi" w:hAnsiTheme="minorHAnsi" w:cs="Arial"/>
          <w:sz w:val="22"/>
          <w:szCs w:val="22"/>
        </w:rPr>
      </w:pPr>
    </w:p>
    <w:p w14:paraId="02F9A939" w14:textId="77777777" w:rsidR="00967085" w:rsidRPr="00566BD5" w:rsidRDefault="00967085" w:rsidP="00967085">
      <w:pPr>
        <w:jc w:val="center"/>
        <w:rPr>
          <w:rFonts w:asciiTheme="minorHAnsi" w:hAnsiTheme="minorHAnsi" w:cs="Arial"/>
          <w:b/>
          <w:sz w:val="22"/>
          <w:szCs w:val="22"/>
        </w:rPr>
      </w:pPr>
      <w:r w:rsidRPr="00566BD5">
        <w:rPr>
          <w:rFonts w:asciiTheme="minorHAnsi" w:hAnsiTheme="minorHAnsi" w:cs="Arial"/>
          <w:b/>
          <w:sz w:val="22"/>
          <w:szCs w:val="22"/>
        </w:rPr>
        <w:t>Lista podmiotów należących do tej samej grupy kapitałowej/</w:t>
      </w:r>
    </w:p>
    <w:p w14:paraId="3EDDA07C" w14:textId="77777777" w:rsidR="00967085" w:rsidRPr="00566BD5" w:rsidRDefault="00967085" w:rsidP="00967085">
      <w:pPr>
        <w:jc w:val="center"/>
        <w:rPr>
          <w:rFonts w:asciiTheme="minorHAnsi" w:hAnsiTheme="minorHAnsi" w:cs="Arial"/>
          <w:b/>
          <w:sz w:val="22"/>
          <w:szCs w:val="22"/>
        </w:rPr>
      </w:pPr>
      <w:r w:rsidRPr="00566BD5">
        <w:rPr>
          <w:rFonts w:asciiTheme="minorHAnsi" w:hAnsiTheme="minorHAnsi" w:cs="Arial"/>
          <w:b/>
          <w:sz w:val="22"/>
          <w:szCs w:val="22"/>
        </w:rPr>
        <w:t>Informacja o tym, że wykonawca nie należy do grupy kapitałowej*.</w:t>
      </w:r>
    </w:p>
    <w:p w14:paraId="57629867" w14:textId="77777777" w:rsidR="00967085" w:rsidRPr="00566BD5" w:rsidRDefault="00967085" w:rsidP="00967085">
      <w:pPr>
        <w:jc w:val="center"/>
        <w:rPr>
          <w:rFonts w:asciiTheme="minorHAnsi" w:hAnsiTheme="minorHAnsi" w:cs="Arial"/>
          <w:b/>
          <w:sz w:val="22"/>
          <w:szCs w:val="22"/>
        </w:rPr>
      </w:pPr>
    </w:p>
    <w:p w14:paraId="7C7D92B6" w14:textId="77777777" w:rsidR="00354617" w:rsidRPr="00566BD5" w:rsidRDefault="00967085" w:rsidP="00354617">
      <w:pPr>
        <w:jc w:val="both"/>
        <w:rPr>
          <w:rFonts w:asciiTheme="minorHAnsi" w:hAnsiTheme="minorHAnsi" w:cs="Arial"/>
          <w:b/>
          <w:i/>
          <w:sz w:val="22"/>
          <w:szCs w:val="22"/>
        </w:rPr>
      </w:pPr>
      <w:r w:rsidRPr="00566BD5">
        <w:rPr>
          <w:rFonts w:asciiTheme="minorHAnsi" w:hAnsiTheme="minorHAnsi" w:cs="Arial"/>
          <w:sz w:val="22"/>
          <w:szCs w:val="22"/>
        </w:rPr>
        <w:t xml:space="preserve">Składając ofertę w postępowaniu o udzielenie zamówienia publicznego na:  </w:t>
      </w:r>
      <w:r w:rsidR="00354617" w:rsidRPr="00566BD5">
        <w:rPr>
          <w:rFonts w:asciiTheme="minorHAnsi" w:hAnsiTheme="minorHAnsi" w:cs="Arial"/>
          <w:b/>
          <w:i/>
          <w:sz w:val="22"/>
          <w:szCs w:val="22"/>
        </w:rPr>
        <w:t>Kompleksowe ubezpieczenie odpowiedzialności cywilnej oraz ubezpieczenia mienia od wszystkich ryzyk SP ZOZ MSW  w Łodzi</w:t>
      </w:r>
    </w:p>
    <w:p w14:paraId="78725483" w14:textId="77777777" w:rsidR="00354617" w:rsidRPr="00566BD5" w:rsidRDefault="00354617" w:rsidP="00354617">
      <w:pPr>
        <w:jc w:val="center"/>
        <w:rPr>
          <w:rFonts w:asciiTheme="minorHAnsi" w:hAnsiTheme="minorHAnsi" w:cs="Arial"/>
          <w:b/>
          <w:color w:val="000000"/>
          <w:sz w:val="22"/>
          <w:szCs w:val="22"/>
        </w:rPr>
      </w:pPr>
    </w:p>
    <w:p w14:paraId="5521244B" w14:textId="77777777" w:rsidR="00967085" w:rsidRPr="00566BD5" w:rsidRDefault="00967085" w:rsidP="00354617">
      <w:pPr>
        <w:jc w:val="both"/>
        <w:rPr>
          <w:rFonts w:asciiTheme="minorHAnsi" w:hAnsiTheme="minorHAnsi" w:cs="Arial"/>
          <w:b/>
          <w:sz w:val="22"/>
          <w:szCs w:val="22"/>
        </w:rPr>
      </w:pPr>
    </w:p>
    <w:p w14:paraId="737A3114"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zgodnie z art. 26 ust.2 pkt. 2d ustawy z dnia 29 stycznia 2004 roku – Prawo zamówień publicznych (Dz. U. z 2013 r. poz. 907).</w:t>
      </w:r>
    </w:p>
    <w:p w14:paraId="31B9B252" w14:textId="77777777" w:rsidR="00967085" w:rsidRPr="00566BD5" w:rsidRDefault="00967085" w:rsidP="00967085">
      <w:pPr>
        <w:jc w:val="both"/>
        <w:rPr>
          <w:rFonts w:asciiTheme="minorHAnsi" w:hAnsiTheme="minorHAnsi" w:cs="Arial"/>
          <w:sz w:val="22"/>
          <w:szCs w:val="22"/>
        </w:rPr>
      </w:pPr>
    </w:p>
    <w:p w14:paraId="3BFAB68D" w14:textId="77777777" w:rsidR="00967085" w:rsidRPr="00566BD5" w:rsidRDefault="00967085" w:rsidP="00967085">
      <w:pPr>
        <w:jc w:val="both"/>
        <w:rPr>
          <w:rFonts w:asciiTheme="minorHAnsi" w:hAnsiTheme="minorHAnsi" w:cs="Arial"/>
          <w:sz w:val="22"/>
          <w:szCs w:val="22"/>
        </w:rPr>
      </w:pPr>
    </w:p>
    <w:p w14:paraId="1C3A12FF" w14:textId="77777777" w:rsidR="00967085" w:rsidRPr="00566BD5" w:rsidRDefault="00967085" w:rsidP="00525D8D">
      <w:pPr>
        <w:pStyle w:val="Akapitzlist"/>
        <w:numPr>
          <w:ilvl w:val="0"/>
          <w:numId w:val="26"/>
        </w:numPr>
        <w:spacing w:after="200" w:line="276" w:lineRule="auto"/>
        <w:jc w:val="both"/>
        <w:rPr>
          <w:rFonts w:asciiTheme="minorHAnsi" w:hAnsiTheme="minorHAnsi" w:cs="Arial"/>
          <w:sz w:val="22"/>
          <w:szCs w:val="22"/>
        </w:rPr>
      </w:pPr>
      <w:r w:rsidRPr="00566BD5">
        <w:rPr>
          <w:rFonts w:asciiTheme="minorHAnsi" w:hAnsiTheme="minorHAnsi" w:cs="Arial"/>
          <w:b/>
          <w:sz w:val="22"/>
          <w:szCs w:val="22"/>
          <w:u w:val="single"/>
        </w:rPr>
        <w:t>Składamy listę podmiotów,</w:t>
      </w:r>
      <w:r w:rsidRPr="00566BD5">
        <w:rPr>
          <w:rFonts w:asciiTheme="minorHAnsi" w:hAnsiTheme="minorHAnsi" w:cs="Arial"/>
          <w:sz w:val="22"/>
          <w:szCs w:val="22"/>
        </w:rPr>
        <w:t xml:space="preserve"> razem z którymi należy do tej samej grupy kapitałowej w rozumieniu ustawy z dnia 16 lutego 2007 r. o ochronie konkurencji i konsumentów (Dz. U. nr 50 poz. 331 z późn. zm.).</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574"/>
      </w:tblGrid>
      <w:tr w:rsidR="00967085" w:rsidRPr="00566BD5" w14:paraId="23EED87E" w14:textId="77777777" w:rsidTr="00354617">
        <w:tc>
          <w:tcPr>
            <w:tcW w:w="534" w:type="dxa"/>
            <w:vAlign w:val="center"/>
          </w:tcPr>
          <w:p w14:paraId="7AF776F5"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Lp.</w:t>
            </w:r>
          </w:p>
        </w:tc>
        <w:tc>
          <w:tcPr>
            <w:tcW w:w="8574" w:type="dxa"/>
            <w:vAlign w:val="center"/>
          </w:tcPr>
          <w:p w14:paraId="029B894C"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Nazwa podmiotu</w:t>
            </w:r>
          </w:p>
        </w:tc>
      </w:tr>
      <w:tr w:rsidR="00967085" w:rsidRPr="00566BD5" w14:paraId="790E2697" w14:textId="77777777" w:rsidTr="00354617">
        <w:tc>
          <w:tcPr>
            <w:tcW w:w="534" w:type="dxa"/>
            <w:vAlign w:val="center"/>
          </w:tcPr>
          <w:p w14:paraId="1CF40FE0"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1.</w:t>
            </w:r>
          </w:p>
        </w:tc>
        <w:tc>
          <w:tcPr>
            <w:tcW w:w="8574" w:type="dxa"/>
          </w:tcPr>
          <w:p w14:paraId="5A11D466" w14:textId="77777777" w:rsidR="00967085" w:rsidRPr="00566BD5" w:rsidRDefault="00967085" w:rsidP="00354617">
            <w:pPr>
              <w:spacing w:line="360" w:lineRule="auto"/>
              <w:jc w:val="both"/>
              <w:rPr>
                <w:rFonts w:asciiTheme="minorHAnsi" w:hAnsiTheme="minorHAnsi" w:cs="Arial"/>
                <w:sz w:val="22"/>
                <w:szCs w:val="22"/>
              </w:rPr>
            </w:pPr>
          </w:p>
        </w:tc>
      </w:tr>
      <w:tr w:rsidR="00967085" w:rsidRPr="00566BD5" w14:paraId="7F6A6500" w14:textId="77777777" w:rsidTr="00354617">
        <w:tc>
          <w:tcPr>
            <w:tcW w:w="534" w:type="dxa"/>
            <w:vAlign w:val="center"/>
          </w:tcPr>
          <w:p w14:paraId="2EEB7162"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2.</w:t>
            </w:r>
          </w:p>
        </w:tc>
        <w:tc>
          <w:tcPr>
            <w:tcW w:w="8574" w:type="dxa"/>
          </w:tcPr>
          <w:p w14:paraId="19698044" w14:textId="77777777" w:rsidR="00967085" w:rsidRPr="00566BD5" w:rsidRDefault="00967085" w:rsidP="00354617">
            <w:pPr>
              <w:spacing w:line="360" w:lineRule="auto"/>
              <w:jc w:val="both"/>
              <w:rPr>
                <w:rFonts w:asciiTheme="minorHAnsi" w:hAnsiTheme="minorHAnsi" w:cs="Arial"/>
                <w:sz w:val="22"/>
                <w:szCs w:val="22"/>
              </w:rPr>
            </w:pPr>
          </w:p>
        </w:tc>
      </w:tr>
      <w:tr w:rsidR="00967085" w:rsidRPr="00566BD5" w14:paraId="4FB97299" w14:textId="77777777" w:rsidTr="00354617">
        <w:tc>
          <w:tcPr>
            <w:tcW w:w="534" w:type="dxa"/>
            <w:vAlign w:val="center"/>
          </w:tcPr>
          <w:p w14:paraId="2FB1A8F6"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3.</w:t>
            </w:r>
          </w:p>
        </w:tc>
        <w:tc>
          <w:tcPr>
            <w:tcW w:w="8574" w:type="dxa"/>
          </w:tcPr>
          <w:p w14:paraId="4DABB7DD" w14:textId="77777777" w:rsidR="00967085" w:rsidRPr="00566BD5" w:rsidRDefault="00967085" w:rsidP="00354617">
            <w:pPr>
              <w:spacing w:line="360" w:lineRule="auto"/>
              <w:jc w:val="both"/>
              <w:rPr>
                <w:rFonts w:asciiTheme="minorHAnsi" w:hAnsiTheme="minorHAnsi" w:cs="Arial"/>
                <w:sz w:val="22"/>
                <w:szCs w:val="22"/>
              </w:rPr>
            </w:pPr>
          </w:p>
        </w:tc>
      </w:tr>
      <w:tr w:rsidR="00967085" w:rsidRPr="00566BD5" w14:paraId="130749CF" w14:textId="77777777" w:rsidTr="00354617">
        <w:tc>
          <w:tcPr>
            <w:tcW w:w="534" w:type="dxa"/>
            <w:vAlign w:val="center"/>
          </w:tcPr>
          <w:p w14:paraId="186E4534" w14:textId="77777777" w:rsidR="00967085" w:rsidRPr="00566BD5" w:rsidRDefault="00967085" w:rsidP="00354617">
            <w:pPr>
              <w:spacing w:line="360" w:lineRule="auto"/>
              <w:jc w:val="center"/>
              <w:rPr>
                <w:rFonts w:asciiTheme="minorHAnsi" w:hAnsiTheme="minorHAnsi" w:cs="Arial"/>
                <w:sz w:val="22"/>
                <w:szCs w:val="22"/>
              </w:rPr>
            </w:pPr>
            <w:r w:rsidRPr="00566BD5">
              <w:rPr>
                <w:rFonts w:asciiTheme="minorHAnsi" w:hAnsiTheme="minorHAnsi" w:cs="Arial"/>
                <w:sz w:val="22"/>
                <w:szCs w:val="22"/>
              </w:rPr>
              <w:t>….</w:t>
            </w:r>
          </w:p>
        </w:tc>
        <w:tc>
          <w:tcPr>
            <w:tcW w:w="8574" w:type="dxa"/>
          </w:tcPr>
          <w:p w14:paraId="5961ABC3" w14:textId="77777777" w:rsidR="00967085" w:rsidRPr="00566BD5" w:rsidRDefault="00967085" w:rsidP="00354617">
            <w:pPr>
              <w:spacing w:line="360" w:lineRule="auto"/>
              <w:jc w:val="both"/>
              <w:rPr>
                <w:rFonts w:asciiTheme="minorHAnsi" w:hAnsiTheme="minorHAnsi" w:cs="Arial"/>
                <w:sz w:val="22"/>
                <w:szCs w:val="22"/>
              </w:rPr>
            </w:pPr>
          </w:p>
        </w:tc>
      </w:tr>
    </w:tbl>
    <w:p w14:paraId="19A7483E" w14:textId="77777777" w:rsidR="00967085" w:rsidRPr="00566BD5" w:rsidRDefault="00967085" w:rsidP="00967085">
      <w:pPr>
        <w:spacing w:line="360" w:lineRule="auto"/>
        <w:jc w:val="both"/>
        <w:rPr>
          <w:rFonts w:asciiTheme="minorHAnsi" w:hAnsiTheme="minorHAnsi" w:cs="Arial"/>
          <w:sz w:val="22"/>
          <w:szCs w:val="22"/>
        </w:rPr>
      </w:pPr>
    </w:p>
    <w:p w14:paraId="418B3549"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w:t>
      </w:r>
    </w:p>
    <w:p w14:paraId="1488054B"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(miejscowość, data)</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w:t>
      </w:r>
    </w:p>
    <w:p w14:paraId="413FC492"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podpis osoby uprawnionej do</w:t>
      </w:r>
    </w:p>
    <w:p w14:paraId="4664E2F7"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reprezentowania wykonawcy</w:t>
      </w:r>
    </w:p>
    <w:p w14:paraId="2763F3FA" w14:textId="77777777" w:rsidR="00967085" w:rsidRPr="00566BD5" w:rsidRDefault="00967085" w:rsidP="00967085">
      <w:pPr>
        <w:jc w:val="both"/>
        <w:rPr>
          <w:rFonts w:asciiTheme="minorHAnsi" w:hAnsiTheme="minorHAnsi" w:cs="Arial"/>
          <w:sz w:val="22"/>
          <w:szCs w:val="22"/>
        </w:rPr>
      </w:pPr>
    </w:p>
    <w:tbl>
      <w:tblPr>
        <w:tblW w:w="9795" w:type="dxa"/>
        <w:tblInd w:w="108" w:type="dxa"/>
        <w:tblBorders>
          <w:top w:val="single" w:sz="4" w:space="0" w:color="auto"/>
        </w:tblBorders>
        <w:tblCellMar>
          <w:left w:w="70" w:type="dxa"/>
          <w:right w:w="70" w:type="dxa"/>
        </w:tblCellMar>
        <w:tblLook w:val="0000" w:firstRow="0" w:lastRow="0" w:firstColumn="0" w:lastColumn="0" w:noHBand="0" w:noVBand="0"/>
      </w:tblPr>
      <w:tblGrid>
        <w:gridCol w:w="9795"/>
      </w:tblGrid>
      <w:tr w:rsidR="00967085" w:rsidRPr="00566BD5" w14:paraId="7B9217B7" w14:textId="77777777" w:rsidTr="00354617">
        <w:trPr>
          <w:trHeight w:val="100"/>
        </w:trPr>
        <w:tc>
          <w:tcPr>
            <w:tcW w:w="9795" w:type="dxa"/>
            <w:tcBorders>
              <w:top w:val="single" w:sz="18" w:space="0" w:color="auto"/>
            </w:tcBorders>
          </w:tcPr>
          <w:p w14:paraId="409373EB" w14:textId="77777777" w:rsidR="00967085" w:rsidRPr="00566BD5" w:rsidRDefault="00967085" w:rsidP="00354617">
            <w:pPr>
              <w:pStyle w:val="Akapitzlist"/>
              <w:ind w:left="644"/>
              <w:jc w:val="both"/>
              <w:rPr>
                <w:rFonts w:asciiTheme="minorHAnsi" w:hAnsiTheme="minorHAnsi" w:cs="Arial"/>
                <w:sz w:val="22"/>
                <w:szCs w:val="22"/>
              </w:rPr>
            </w:pPr>
          </w:p>
          <w:p w14:paraId="73D2DDC1" w14:textId="77777777" w:rsidR="00967085" w:rsidRPr="00566BD5" w:rsidRDefault="00967085" w:rsidP="00525D8D">
            <w:pPr>
              <w:pStyle w:val="Akapitzlist"/>
              <w:numPr>
                <w:ilvl w:val="0"/>
                <w:numId w:val="26"/>
              </w:numPr>
              <w:jc w:val="both"/>
              <w:rPr>
                <w:rFonts w:asciiTheme="minorHAnsi" w:hAnsiTheme="minorHAnsi" w:cs="Arial"/>
                <w:sz w:val="22"/>
                <w:szCs w:val="22"/>
              </w:rPr>
            </w:pPr>
            <w:r w:rsidRPr="00566BD5">
              <w:rPr>
                <w:rFonts w:asciiTheme="minorHAnsi" w:hAnsiTheme="minorHAnsi" w:cs="Arial"/>
                <w:b/>
                <w:sz w:val="22"/>
                <w:szCs w:val="22"/>
                <w:u w:val="single"/>
              </w:rPr>
              <w:t>Informujemy, że nie należymy do grupy kapitałowej,</w:t>
            </w:r>
            <w:r w:rsidRPr="00566BD5">
              <w:rPr>
                <w:rFonts w:asciiTheme="minorHAnsi" w:hAnsiTheme="minorHAnsi" w:cs="Arial"/>
                <w:sz w:val="22"/>
                <w:szCs w:val="22"/>
              </w:rPr>
              <w:t xml:space="preserve"> o której mowa w art. 24 ust. 2 pkt. 5 ustawy Prawo zamówień publicznych.</w:t>
            </w:r>
          </w:p>
        </w:tc>
      </w:tr>
    </w:tbl>
    <w:p w14:paraId="2EA4C92F" w14:textId="77777777" w:rsidR="00967085" w:rsidRPr="00566BD5" w:rsidRDefault="00967085" w:rsidP="00967085">
      <w:pPr>
        <w:jc w:val="both"/>
        <w:rPr>
          <w:rFonts w:asciiTheme="minorHAnsi" w:hAnsiTheme="minorHAnsi" w:cs="Arial"/>
          <w:sz w:val="22"/>
          <w:szCs w:val="22"/>
        </w:rPr>
      </w:pPr>
    </w:p>
    <w:p w14:paraId="02C6D3BD" w14:textId="77777777" w:rsidR="00967085" w:rsidRPr="00566BD5" w:rsidRDefault="00967085" w:rsidP="00967085">
      <w:pPr>
        <w:jc w:val="both"/>
        <w:rPr>
          <w:rFonts w:asciiTheme="minorHAnsi" w:hAnsiTheme="minorHAnsi" w:cs="Arial"/>
          <w:sz w:val="22"/>
          <w:szCs w:val="22"/>
        </w:rPr>
      </w:pPr>
    </w:p>
    <w:p w14:paraId="20B5ADF6"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w:t>
      </w:r>
    </w:p>
    <w:p w14:paraId="74DF87F7"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(miejscowość, data)</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p>
    <w:p w14:paraId="3E6FF828"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r>
    </w:p>
    <w:p w14:paraId="688FDFE2" w14:textId="77777777" w:rsidR="00967085" w:rsidRPr="00566BD5" w:rsidRDefault="00967085" w:rsidP="00967085">
      <w:pPr>
        <w:jc w:val="both"/>
        <w:rPr>
          <w:rFonts w:asciiTheme="minorHAnsi" w:hAnsiTheme="minorHAnsi" w:cs="Arial"/>
          <w:sz w:val="22"/>
          <w:szCs w:val="22"/>
        </w:rPr>
      </w:pPr>
    </w:p>
    <w:p w14:paraId="728CDAA2"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w:t>
      </w:r>
    </w:p>
    <w:p w14:paraId="20AC6A85"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podpis osoby uprawnionej do</w:t>
      </w:r>
    </w:p>
    <w:p w14:paraId="117F38ED"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w:t>
      </w:r>
      <w:r w:rsidRPr="00566BD5">
        <w:rPr>
          <w:rFonts w:asciiTheme="minorHAnsi" w:hAnsiTheme="minorHAnsi" w:cs="Arial"/>
          <w:sz w:val="22"/>
          <w:szCs w:val="22"/>
        </w:rPr>
        <w:tab/>
      </w:r>
      <w:r w:rsidRPr="00566BD5">
        <w:rPr>
          <w:rFonts w:asciiTheme="minorHAnsi" w:hAnsiTheme="minorHAnsi" w:cs="Arial"/>
          <w:sz w:val="22"/>
          <w:szCs w:val="22"/>
        </w:rPr>
        <w:tab/>
      </w:r>
      <w:r w:rsidRPr="00566BD5">
        <w:rPr>
          <w:rFonts w:asciiTheme="minorHAnsi" w:hAnsiTheme="minorHAnsi" w:cs="Arial"/>
          <w:sz w:val="22"/>
          <w:szCs w:val="22"/>
        </w:rPr>
        <w:tab/>
        <w:t xml:space="preserve">                            reprezentowania wykonawcy</w:t>
      </w:r>
    </w:p>
    <w:p w14:paraId="58B78FF2" w14:textId="77777777" w:rsidR="00967085" w:rsidRPr="00566BD5" w:rsidRDefault="00967085" w:rsidP="00967085">
      <w:pPr>
        <w:jc w:val="both"/>
        <w:rPr>
          <w:rFonts w:asciiTheme="minorHAnsi" w:hAnsiTheme="minorHAnsi" w:cs="Arial"/>
          <w:sz w:val="22"/>
          <w:szCs w:val="22"/>
        </w:rPr>
      </w:pPr>
    </w:p>
    <w:p w14:paraId="151A2B6E" w14:textId="77777777" w:rsidR="00967085" w:rsidRPr="00566BD5" w:rsidRDefault="00967085" w:rsidP="00967085">
      <w:pPr>
        <w:jc w:val="both"/>
        <w:rPr>
          <w:rFonts w:asciiTheme="minorHAnsi" w:hAnsiTheme="minorHAnsi" w:cs="Arial"/>
          <w:b/>
          <w:sz w:val="22"/>
          <w:szCs w:val="22"/>
        </w:rPr>
      </w:pPr>
      <w:r w:rsidRPr="00566BD5">
        <w:rPr>
          <w:rFonts w:asciiTheme="minorHAnsi" w:hAnsiTheme="minorHAnsi" w:cs="Arial"/>
          <w:sz w:val="22"/>
          <w:szCs w:val="22"/>
        </w:rPr>
        <w:t>*-</w:t>
      </w:r>
      <w:r w:rsidRPr="00566BD5">
        <w:rPr>
          <w:rFonts w:asciiTheme="minorHAnsi" w:hAnsiTheme="minorHAnsi" w:cs="Arial"/>
          <w:b/>
          <w:sz w:val="22"/>
          <w:szCs w:val="22"/>
        </w:rPr>
        <w:t>należy wypełnić pkt.1 lub pkt.2</w:t>
      </w:r>
    </w:p>
    <w:p w14:paraId="2800DFBF" w14:textId="77777777" w:rsidR="00967085" w:rsidRPr="00566BD5" w:rsidRDefault="00967085" w:rsidP="00967085">
      <w:pPr>
        <w:rPr>
          <w:rFonts w:asciiTheme="minorHAnsi" w:hAnsiTheme="minorHAnsi" w:cs="Arial"/>
          <w:bCs/>
          <w:sz w:val="22"/>
          <w:szCs w:val="22"/>
        </w:rPr>
      </w:pPr>
    </w:p>
    <w:p w14:paraId="4494727C" w14:textId="77777777" w:rsidR="00967085" w:rsidRPr="00566BD5" w:rsidRDefault="00967085" w:rsidP="00967085">
      <w:pPr>
        <w:ind w:left="6381" w:firstLine="709"/>
        <w:rPr>
          <w:rFonts w:asciiTheme="minorHAnsi" w:hAnsiTheme="minorHAnsi" w:cs="Arial"/>
          <w:bCs/>
          <w:sz w:val="22"/>
          <w:szCs w:val="22"/>
        </w:rPr>
      </w:pPr>
    </w:p>
    <w:p w14:paraId="0DF8DF8F" w14:textId="77777777" w:rsidR="00967085" w:rsidRPr="00566BD5" w:rsidRDefault="00967085" w:rsidP="00967085">
      <w:pPr>
        <w:rPr>
          <w:rFonts w:asciiTheme="minorHAnsi" w:hAnsiTheme="minorHAnsi" w:cs="Arial"/>
          <w:b/>
          <w:bCs/>
          <w:i/>
          <w:sz w:val="22"/>
          <w:szCs w:val="22"/>
        </w:rPr>
      </w:pPr>
    </w:p>
    <w:p w14:paraId="1FA522A1" w14:textId="77777777" w:rsidR="00967085" w:rsidRPr="00566BD5" w:rsidRDefault="00967085" w:rsidP="00967085">
      <w:pPr>
        <w:rPr>
          <w:rFonts w:asciiTheme="minorHAnsi" w:hAnsiTheme="minorHAnsi" w:cs="Arial"/>
          <w:b/>
          <w:bCs/>
          <w:i/>
          <w:sz w:val="22"/>
          <w:szCs w:val="22"/>
        </w:rPr>
      </w:pPr>
    </w:p>
    <w:p w14:paraId="1D2E3E60" w14:textId="79F4AC74" w:rsidR="00950D8D" w:rsidRDefault="00967085" w:rsidP="00950D8D">
      <w:pPr>
        <w:spacing w:after="160" w:line="259" w:lineRule="auto"/>
        <w:rPr>
          <w:rFonts w:asciiTheme="minorHAnsi" w:hAnsiTheme="minorHAnsi"/>
          <w:i/>
          <w:sz w:val="22"/>
          <w:szCs w:val="22"/>
        </w:rPr>
      </w:pPr>
      <w:r w:rsidRPr="00566BD5">
        <w:rPr>
          <w:rFonts w:asciiTheme="minorHAnsi" w:hAnsiTheme="minorHAnsi"/>
          <w:i/>
          <w:sz w:val="22"/>
          <w:szCs w:val="22"/>
        </w:rPr>
        <w:t xml:space="preserve">Nr sprawy </w:t>
      </w:r>
      <w:r w:rsidR="003E2D45">
        <w:rPr>
          <w:rFonts w:asciiTheme="minorHAnsi" w:hAnsiTheme="minorHAnsi"/>
          <w:i/>
          <w:sz w:val="22"/>
          <w:szCs w:val="22"/>
        </w:rPr>
        <w:t>14/U/16</w:t>
      </w:r>
    </w:p>
    <w:p w14:paraId="121BB215" w14:textId="77777777" w:rsidR="00950D8D" w:rsidRDefault="00950D8D">
      <w:pPr>
        <w:spacing w:after="160" w:line="259" w:lineRule="auto"/>
        <w:rPr>
          <w:rFonts w:asciiTheme="minorHAnsi" w:hAnsiTheme="minorHAnsi"/>
          <w:b/>
          <w:i/>
          <w:sz w:val="22"/>
          <w:szCs w:val="22"/>
        </w:rPr>
      </w:pPr>
    </w:p>
    <w:p w14:paraId="4B8B94DD" w14:textId="77777777" w:rsidR="00967085" w:rsidRPr="00566BD5" w:rsidRDefault="00967085" w:rsidP="00967085">
      <w:pPr>
        <w:pStyle w:val="Nagwek4"/>
        <w:jc w:val="left"/>
        <w:rPr>
          <w:rFonts w:asciiTheme="minorHAnsi" w:hAnsiTheme="minorHAnsi"/>
          <w:i/>
          <w:sz w:val="22"/>
          <w:szCs w:val="22"/>
        </w:rPr>
      </w:pPr>
    </w:p>
    <w:p w14:paraId="44DAB5D5" w14:textId="77777777" w:rsidR="00967085" w:rsidRPr="00566BD5" w:rsidRDefault="00950D8D" w:rsidP="00525D8D">
      <w:pPr>
        <w:pStyle w:val="Nagwek2"/>
        <w:numPr>
          <w:ilvl w:val="1"/>
          <w:numId w:val="6"/>
        </w:numPr>
        <w:tabs>
          <w:tab w:val="left" w:pos="576"/>
          <w:tab w:val="left" w:pos="680"/>
          <w:tab w:val="left" w:pos="793"/>
          <w:tab w:val="left" w:pos="907"/>
          <w:tab w:val="left" w:pos="1020"/>
          <w:tab w:val="left" w:pos="2154"/>
          <w:tab w:val="left" w:pos="2381"/>
          <w:tab w:val="left" w:pos="3742"/>
          <w:tab w:val="left" w:pos="4082"/>
        </w:tabs>
        <w:suppressAutoHyphens/>
        <w:spacing w:after="0"/>
        <w:ind w:left="576" w:hanging="576"/>
        <w:jc w:val="right"/>
        <w:rPr>
          <w:rFonts w:asciiTheme="minorHAnsi" w:hAnsiTheme="minorHAnsi" w:cs="Arial"/>
          <w:b/>
          <w:bCs w:val="0"/>
          <w:sz w:val="22"/>
          <w:szCs w:val="22"/>
        </w:rPr>
      </w:pPr>
      <w:r>
        <w:rPr>
          <w:rFonts w:asciiTheme="minorHAnsi" w:hAnsiTheme="minorHAnsi" w:cs="Arial"/>
          <w:b/>
          <w:bCs w:val="0"/>
          <w:sz w:val="22"/>
          <w:szCs w:val="22"/>
        </w:rPr>
        <w:t>Załącznik Nr 6</w:t>
      </w:r>
    </w:p>
    <w:p w14:paraId="157E742A" w14:textId="77777777" w:rsidR="00967085" w:rsidRPr="00566BD5" w:rsidRDefault="00967085" w:rsidP="00967085">
      <w:pPr>
        <w:ind w:right="5494"/>
        <w:rPr>
          <w:rFonts w:asciiTheme="minorHAnsi" w:hAnsiTheme="minorHAnsi" w:cs="Arial"/>
          <w:sz w:val="22"/>
          <w:szCs w:val="22"/>
        </w:rPr>
      </w:pPr>
      <w:r w:rsidRPr="00566BD5">
        <w:rPr>
          <w:rFonts w:asciiTheme="minorHAnsi" w:hAnsiTheme="minorHAnsi" w:cs="Arial"/>
          <w:sz w:val="22"/>
          <w:szCs w:val="22"/>
        </w:rPr>
        <w:t>..................................</w:t>
      </w:r>
    </w:p>
    <w:p w14:paraId="2F3B232F" w14:textId="77777777" w:rsidR="00967085" w:rsidRPr="00566BD5" w:rsidRDefault="00967085" w:rsidP="00967085">
      <w:pPr>
        <w:ind w:right="5494"/>
        <w:rPr>
          <w:rFonts w:asciiTheme="minorHAnsi" w:hAnsiTheme="minorHAnsi" w:cs="Arial"/>
          <w:i/>
          <w:iCs/>
          <w:sz w:val="22"/>
          <w:szCs w:val="22"/>
        </w:rPr>
      </w:pPr>
      <w:r w:rsidRPr="00566BD5">
        <w:rPr>
          <w:rFonts w:asciiTheme="minorHAnsi" w:hAnsiTheme="minorHAnsi" w:cs="Arial"/>
          <w:i/>
          <w:iCs/>
          <w:sz w:val="22"/>
          <w:szCs w:val="22"/>
        </w:rPr>
        <w:t>(pieczęć Wykonawcy)</w:t>
      </w:r>
    </w:p>
    <w:p w14:paraId="0AC19732" w14:textId="77777777" w:rsidR="00967085" w:rsidRPr="00566BD5" w:rsidRDefault="00967085" w:rsidP="00967085">
      <w:pPr>
        <w:rPr>
          <w:rFonts w:asciiTheme="minorHAnsi" w:hAnsiTheme="minorHAnsi" w:cs="Arial"/>
          <w:sz w:val="22"/>
          <w:szCs w:val="22"/>
        </w:rPr>
      </w:pPr>
    </w:p>
    <w:p w14:paraId="3FD219D4" w14:textId="77777777" w:rsidR="00967085" w:rsidRPr="00566BD5" w:rsidRDefault="00967085" w:rsidP="00967085">
      <w:pPr>
        <w:pStyle w:val="Nagwek1"/>
        <w:pBdr>
          <w:top w:val="single" w:sz="4" w:space="0" w:color="000000"/>
          <w:left w:val="single" w:sz="4" w:space="0" w:color="000000"/>
          <w:bottom w:val="single" w:sz="4" w:space="0" w:color="000000"/>
          <w:right w:val="single" w:sz="4" w:space="0" w:color="000000"/>
        </w:pBdr>
        <w:tabs>
          <w:tab w:val="left" w:pos="432"/>
        </w:tabs>
        <w:suppressAutoHyphens/>
        <w:ind w:left="432" w:hanging="432"/>
        <w:rPr>
          <w:rFonts w:asciiTheme="minorHAnsi" w:hAnsiTheme="minorHAnsi" w:cs="Arial"/>
          <w:sz w:val="22"/>
          <w:szCs w:val="22"/>
          <w:lang w:val="pl-PL"/>
        </w:rPr>
      </w:pPr>
      <w:r w:rsidRPr="00566BD5">
        <w:rPr>
          <w:rFonts w:asciiTheme="minorHAnsi" w:hAnsiTheme="minorHAnsi" w:cs="Arial"/>
          <w:sz w:val="22"/>
          <w:szCs w:val="22"/>
          <w:lang w:val="pl-PL"/>
        </w:rPr>
        <w:t xml:space="preserve">Wykaz części zamówienia, których wykonanie Wykonawca zamierza powierzyć Podwykonawcy oraz nazwa (firma) Podwykonawcy, o ile na jego zasoby Wykonawca powołuje się na zasadach określonych w art. 26 ust. 2b Pzp, w celu wykazania spełniania warunków udziału w postępowaniu, o których mowa w art. 22 ust. 1 Pzp* </w:t>
      </w:r>
    </w:p>
    <w:p w14:paraId="7A35AA7C" w14:textId="77777777" w:rsidR="00967085" w:rsidRPr="00566BD5" w:rsidRDefault="00967085" w:rsidP="00967085">
      <w:pPr>
        <w:rPr>
          <w:rFonts w:asciiTheme="minorHAnsi" w:hAnsiTheme="minorHAnsi" w:cs="Arial"/>
          <w:sz w:val="22"/>
          <w:szCs w:val="22"/>
        </w:rPr>
      </w:pPr>
    </w:p>
    <w:tbl>
      <w:tblPr>
        <w:tblW w:w="0" w:type="auto"/>
        <w:tblInd w:w="-8" w:type="dxa"/>
        <w:tblLayout w:type="fixed"/>
        <w:tblCellMar>
          <w:left w:w="70" w:type="dxa"/>
          <w:right w:w="70" w:type="dxa"/>
        </w:tblCellMar>
        <w:tblLook w:val="0000" w:firstRow="0" w:lastRow="0" w:firstColumn="0" w:lastColumn="0" w:noHBand="0" w:noVBand="0"/>
      </w:tblPr>
      <w:tblGrid>
        <w:gridCol w:w="1046"/>
        <w:gridCol w:w="4267"/>
        <w:gridCol w:w="4273"/>
      </w:tblGrid>
      <w:tr w:rsidR="00967085" w:rsidRPr="00566BD5" w14:paraId="62A6598A" w14:textId="77777777" w:rsidTr="00354617">
        <w:tc>
          <w:tcPr>
            <w:tcW w:w="1046" w:type="dxa"/>
            <w:tcBorders>
              <w:top w:val="single" w:sz="4" w:space="0" w:color="000000"/>
              <w:left w:val="single" w:sz="4" w:space="0" w:color="000000"/>
              <w:bottom w:val="single" w:sz="4" w:space="0" w:color="000000"/>
            </w:tcBorders>
            <w:vAlign w:val="center"/>
          </w:tcPr>
          <w:p w14:paraId="77DA5A65"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L.P.</w:t>
            </w:r>
          </w:p>
        </w:tc>
        <w:tc>
          <w:tcPr>
            <w:tcW w:w="4267" w:type="dxa"/>
            <w:tcBorders>
              <w:top w:val="single" w:sz="4" w:space="0" w:color="000000"/>
              <w:left w:val="single" w:sz="4" w:space="0" w:color="000000"/>
              <w:bottom w:val="single" w:sz="4" w:space="0" w:color="000000"/>
            </w:tcBorders>
          </w:tcPr>
          <w:p w14:paraId="0ECABE92"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Rodzaj i zakres powierzonej Podwykonawcy</w:t>
            </w:r>
          </w:p>
          <w:p w14:paraId="12FD8D7B" w14:textId="77777777" w:rsidR="00967085" w:rsidRPr="00566BD5" w:rsidRDefault="00967085" w:rsidP="00354617">
            <w:pPr>
              <w:jc w:val="center"/>
              <w:rPr>
                <w:rFonts w:asciiTheme="minorHAnsi" w:hAnsiTheme="minorHAnsi" w:cs="Arial"/>
                <w:b/>
                <w:bCs/>
                <w:sz w:val="22"/>
                <w:szCs w:val="22"/>
              </w:rPr>
            </w:pPr>
            <w:r w:rsidRPr="00566BD5">
              <w:rPr>
                <w:rFonts w:asciiTheme="minorHAnsi" w:hAnsiTheme="minorHAnsi" w:cs="Arial"/>
                <w:b/>
                <w:bCs/>
                <w:sz w:val="22"/>
                <w:szCs w:val="22"/>
              </w:rPr>
              <w:t>części zamówienia</w:t>
            </w:r>
          </w:p>
        </w:tc>
        <w:tc>
          <w:tcPr>
            <w:tcW w:w="4273" w:type="dxa"/>
            <w:tcBorders>
              <w:top w:val="single" w:sz="4" w:space="0" w:color="000000"/>
              <w:left w:val="single" w:sz="4" w:space="0" w:color="000000"/>
              <w:bottom w:val="single" w:sz="4" w:space="0" w:color="000000"/>
              <w:right w:val="single" w:sz="4" w:space="0" w:color="000000"/>
            </w:tcBorders>
          </w:tcPr>
          <w:p w14:paraId="24296221"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Nazwa (firma) Podwykonawcy</w:t>
            </w:r>
          </w:p>
        </w:tc>
      </w:tr>
      <w:tr w:rsidR="00967085" w:rsidRPr="00566BD5" w14:paraId="7EA8209D" w14:textId="77777777" w:rsidTr="00354617">
        <w:tc>
          <w:tcPr>
            <w:tcW w:w="1046" w:type="dxa"/>
            <w:tcBorders>
              <w:left w:val="single" w:sz="4" w:space="0" w:color="000000"/>
              <w:bottom w:val="single" w:sz="4" w:space="0" w:color="000000"/>
            </w:tcBorders>
            <w:vAlign w:val="center"/>
          </w:tcPr>
          <w:p w14:paraId="22C5DCE6"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1.</w:t>
            </w:r>
          </w:p>
        </w:tc>
        <w:tc>
          <w:tcPr>
            <w:tcW w:w="4267" w:type="dxa"/>
            <w:tcBorders>
              <w:left w:val="single" w:sz="4" w:space="0" w:color="000000"/>
              <w:bottom w:val="single" w:sz="4" w:space="0" w:color="000000"/>
            </w:tcBorders>
          </w:tcPr>
          <w:p w14:paraId="1BB82E43" w14:textId="77777777" w:rsidR="00967085" w:rsidRPr="00566BD5" w:rsidRDefault="00967085" w:rsidP="00354617">
            <w:pPr>
              <w:snapToGrid w:val="0"/>
              <w:rPr>
                <w:rFonts w:asciiTheme="minorHAnsi" w:hAnsiTheme="minorHAnsi" w:cs="Arial"/>
                <w:sz w:val="22"/>
                <w:szCs w:val="22"/>
              </w:rPr>
            </w:pPr>
          </w:p>
          <w:p w14:paraId="03D3777E" w14:textId="77777777" w:rsidR="00967085" w:rsidRPr="00566BD5" w:rsidRDefault="00967085" w:rsidP="00354617">
            <w:pPr>
              <w:rPr>
                <w:rFonts w:asciiTheme="minorHAnsi" w:hAnsiTheme="minorHAnsi" w:cs="Arial"/>
                <w:sz w:val="22"/>
                <w:szCs w:val="22"/>
              </w:rPr>
            </w:pPr>
          </w:p>
          <w:p w14:paraId="629BC442"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0CC50D9E" w14:textId="77777777" w:rsidR="00967085" w:rsidRPr="00566BD5" w:rsidRDefault="00967085" w:rsidP="00354617">
            <w:pPr>
              <w:snapToGrid w:val="0"/>
              <w:rPr>
                <w:rFonts w:asciiTheme="minorHAnsi" w:hAnsiTheme="minorHAnsi" w:cs="Arial"/>
                <w:sz w:val="22"/>
                <w:szCs w:val="22"/>
              </w:rPr>
            </w:pPr>
          </w:p>
        </w:tc>
      </w:tr>
      <w:tr w:rsidR="00967085" w:rsidRPr="00566BD5" w14:paraId="55EF1D05" w14:textId="77777777" w:rsidTr="00354617">
        <w:tc>
          <w:tcPr>
            <w:tcW w:w="1046" w:type="dxa"/>
            <w:tcBorders>
              <w:left w:val="single" w:sz="4" w:space="0" w:color="000000"/>
              <w:bottom w:val="single" w:sz="4" w:space="0" w:color="000000"/>
            </w:tcBorders>
            <w:vAlign w:val="center"/>
          </w:tcPr>
          <w:p w14:paraId="12F82C69"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2.</w:t>
            </w:r>
          </w:p>
        </w:tc>
        <w:tc>
          <w:tcPr>
            <w:tcW w:w="4267" w:type="dxa"/>
            <w:tcBorders>
              <w:left w:val="single" w:sz="4" w:space="0" w:color="000000"/>
              <w:bottom w:val="single" w:sz="4" w:space="0" w:color="000000"/>
            </w:tcBorders>
          </w:tcPr>
          <w:p w14:paraId="55CC77E8" w14:textId="77777777" w:rsidR="00967085" w:rsidRPr="00566BD5" w:rsidRDefault="00967085" w:rsidP="00354617">
            <w:pPr>
              <w:snapToGrid w:val="0"/>
              <w:rPr>
                <w:rFonts w:asciiTheme="minorHAnsi" w:hAnsiTheme="minorHAnsi" w:cs="Arial"/>
                <w:sz w:val="22"/>
                <w:szCs w:val="22"/>
              </w:rPr>
            </w:pPr>
          </w:p>
          <w:p w14:paraId="2020EF3A" w14:textId="77777777" w:rsidR="00967085" w:rsidRPr="00566BD5" w:rsidRDefault="00967085" w:rsidP="00354617">
            <w:pPr>
              <w:rPr>
                <w:rFonts w:asciiTheme="minorHAnsi" w:hAnsiTheme="minorHAnsi" w:cs="Arial"/>
                <w:sz w:val="22"/>
                <w:szCs w:val="22"/>
              </w:rPr>
            </w:pPr>
          </w:p>
          <w:p w14:paraId="2A8645C9"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7C2FEEF5" w14:textId="77777777" w:rsidR="00967085" w:rsidRPr="00566BD5" w:rsidRDefault="00967085" w:rsidP="00354617">
            <w:pPr>
              <w:snapToGrid w:val="0"/>
              <w:rPr>
                <w:rFonts w:asciiTheme="minorHAnsi" w:hAnsiTheme="minorHAnsi" w:cs="Arial"/>
                <w:sz w:val="22"/>
                <w:szCs w:val="22"/>
              </w:rPr>
            </w:pPr>
          </w:p>
        </w:tc>
      </w:tr>
      <w:tr w:rsidR="00967085" w:rsidRPr="00566BD5" w14:paraId="0C56A3F8" w14:textId="77777777" w:rsidTr="00354617">
        <w:tc>
          <w:tcPr>
            <w:tcW w:w="1046" w:type="dxa"/>
            <w:tcBorders>
              <w:left w:val="single" w:sz="4" w:space="0" w:color="000000"/>
              <w:bottom w:val="single" w:sz="4" w:space="0" w:color="000000"/>
            </w:tcBorders>
            <w:vAlign w:val="center"/>
          </w:tcPr>
          <w:p w14:paraId="513937EF"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3.</w:t>
            </w:r>
          </w:p>
        </w:tc>
        <w:tc>
          <w:tcPr>
            <w:tcW w:w="4267" w:type="dxa"/>
            <w:tcBorders>
              <w:left w:val="single" w:sz="4" w:space="0" w:color="000000"/>
              <w:bottom w:val="single" w:sz="4" w:space="0" w:color="000000"/>
            </w:tcBorders>
          </w:tcPr>
          <w:p w14:paraId="1B23B3FA" w14:textId="77777777" w:rsidR="00967085" w:rsidRPr="00566BD5" w:rsidRDefault="00967085" w:rsidP="00354617">
            <w:pPr>
              <w:snapToGrid w:val="0"/>
              <w:rPr>
                <w:rFonts w:asciiTheme="minorHAnsi" w:hAnsiTheme="minorHAnsi" w:cs="Arial"/>
                <w:sz w:val="22"/>
                <w:szCs w:val="22"/>
              </w:rPr>
            </w:pPr>
          </w:p>
          <w:p w14:paraId="43BC43BA" w14:textId="77777777" w:rsidR="00967085" w:rsidRPr="00566BD5" w:rsidRDefault="00967085" w:rsidP="00354617">
            <w:pPr>
              <w:rPr>
                <w:rFonts w:asciiTheme="minorHAnsi" w:hAnsiTheme="minorHAnsi" w:cs="Arial"/>
                <w:sz w:val="22"/>
                <w:szCs w:val="22"/>
              </w:rPr>
            </w:pPr>
          </w:p>
          <w:p w14:paraId="287F2278"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305A1EA6" w14:textId="77777777" w:rsidR="00967085" w:rsidRPr="00566BD5" w:rsidRDefault="00967085" w:rsidP="00354617">
            <w:pPr>
              <w:snapToGrid w:val="0"/>
              <w:rPr>
                <w:rFonts w:asciiTheme="minorHAnsi" w:hAnsiTheme="minorHAnsi" w:cs="Arial"/>
                <w:sz w:val="22"/>
                <w:szCs w:val="22"/>
              </w:rPr>
            </w:pPr>
          </w:p>
        </w:tc>
      </w:tr>
      <w:tr w:rsidR="00967085" w:rsidRPr="00566BD5" w14:paraId="76C203CF" w14:textId="77777777" w:rsidTr="00354617">
        <w:tc>
          <w:tcPr>
            <w:tcW w:w="1046" w:type="dxa"/>
            <w:tcBorders>
              <w:left w:val="single" w:sz="4" w:space="0" w:color="000000"/>
              <w:bottom w:val="single" w:sz="4" w:space="0" w:color="000000"/>
            </w:tcBorders>
            <w:vAlign w:val="center"/>
          </w:tcPr>
          <w:p w14:paraId="72DD1684"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4.</w:t>
            </w:r>
          </w:p>
        </w:tc>
        <w:tc>
          <w:tcPr>
            <w:tcW w:w="4267" w:type="dxa"/>
            <w:tcBorders>
              <w:left w:val="single" w:sz="4" w:space="0" w:color="000000"/>
              <w:bottom w:val="single" w:sz="4" w:space="0" w:color="000000"/>
            </w:tcBorders>
          </w:tcPr>
          <w:p w14:paraId="26B5B35A" w14:textId="77777777" w:rsidR="00967085" w:rsidRPr="00566BD5" w:rsidRDefault="00967085" w:rsidP="00354617">
            <w:pPr>
              <w:snapToGrid w:val="0"/>
              <w:rPr>
                <w:rFonts w:asciiTheme="minorHAnsi" w:hAnsiTheme="minorHAnsi" w:cs="Arial"/>
                <w:sz w:val="22"/>
                <w:szCs w:val="22"/>
              </w:rPr>
            </w:pPr>
          </w:p>
          <w:p w14:paraId="23AE3EAA" w14:textId="77777777" w:rsidR="00967085" w:rsidRPr="00566BD5" w:rsidRDefault="00967085" w:rsidP="00354617">
            <w:pPr>
              <w:rPr>
                <w:rFonts w:asciiTheme="minorHAnsi" w:hAnsiTheme="minorHAnsi" w:cs="Arial"/>
                <w:sz w:val="22"/>
                <w:szCs w:val="22"/>
              </w:rPr>
            </w:pPr>
          </w:p>
          <w:p w14:paraId="6EA6D7B9"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11AEB77D" w14:textId="77777777" w:rsidR="00967085" w:rsidRPr="00566BD5" w:rsidRDefault="00967085" w:rsidP="00354617">
            <w:pPr>
              <w:snapToGrid w:val="0"/>
              <w:rPr>
                <w:rFonts w:asciiTheme="minorHAnsi" w:hAnsiTheme="minorHAnsi" w:cs="Arial"/>
                <w:sz w:val="22"/>
                <w:szCs w:val="22"/>
              </w:rPr>
            </w:pPr>
          </w:p>
        </w:tc>
      </w:tr>
      <w:tr w:rsidR="00967085" w:rsidRPr="00566BD5" w14:paraId="13C604DC" w14:textId="77777777" w:rsidTr="00354617">
        <w:tc>
          <w:tcPr>
            <w:tcW w:w="1046" w:type="dxa"/>
            <w:tcBorders>
              <w:left w:val="single" w:sz="4" w:space="0" w:color="000000"/>
              <w:bottom w:val="single" w:sz="4" w:space="0" w:color="000000"/>
            </w:tcBorders>
            <w:vAlign w:val="center"/>
          </w:tcPr>
          <w:p w14:paraId="0C190E65"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5.</w:t>
            </w:r>
          </w:p>
        </w:tc>
        <w:tc>
          <w:tcPr>
            <w:tcW w:w="4267" w:type="dxa"/>
            <w:tcBorders>
              <w:left w:val="single" w:sz="4" w:space="0" w:color="000000"/>
              <w:bottom w:val="single" w:sz="4" w:space="0" w:color="000000"/>
            </w:tcBorders>
          </w:tcPr>
          <w:p w14:paraId="3849E546" w14:textId="77777777" w:rsidR="00967085" w:rsidRPr="00566BD5" w:rsidRDefault="00967085" w:rsidP="00354617">
            <w:pPr>
              <w:snapToGrid w:val="0"/>
              <w:rPr>
                <w:rFonts w:asciiTheme="minorHAnsi" w:hAnsiTheme="minorHAnsi" w:cs="Arial"/>
                <w:sz w:val="22"/>
                <w:szCs w:val="22"/>
              </w:rPr>
            </w:pPr>
          </w:p>
          <w:p w14:paraId="05ED8B32" w14:textId="77777777" w:rsidR="00967085" w:rsidRPr="00566BD5" w:rsidRDefault="00967085" w:rsidP="00354617">
            <w:pPr>
              <w:rPr>
                <w:rFonts w:asciiTheme="minorHAnsi" w:hAnsiTheme="minorHAnsi" w:cs="Arial"/>
                <w:sz w:val="22"/>
                <w:szCs w:val="22"/>
              </w:rPr>
            </w:pPr>
          </w:p>
          <w:p w14:paraId="0501ABB3"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2C249DC9" w14:textId="77777777" w:rsidR="00967085" w:rsidRPr="00566BD5" w:rsidRDefault="00967085" w:rsidP="00354617">
            <w:pPr>
              <w:snapToGrid w:val="0"/>
              <w:rPr>
                <w:rFonts w:asciiTheme="minorHAnsi" w:hAnsiTheme="minorHAnsi" w:cs="Arial"/>
                <w:sz w:val="22"/>
                <w:szCs w:val="22"/>
              </w:rPr>
            </w:pPr>
          </w:p>
        </w:tc>
      </w:tr>
      <w:tr w:rsidR="00967085" w:rsidRPr="00566BD5" w14:paraId="7E35FCE8" w14:textId="77777777" w:rsidTr="00354617">
        <w:tc>
          <w:tcPr>
            <w:tcW w:w="1046" w:type="dxa"/>
            <w:tcBorders>
              <w:left w:val="single" w:sz="4" w:space="0" w:color="000000"/>
              <w:bottom w:val="single" w:sz="4" w:space="0" w:color="000000"/>
            </w:tcBorders>
            <w:vAlign w:val="center"/>
          </w:tcPr>
          <w:p w14:paraId="2EB5216C"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6.</w:t>
            </w:r>
          </w:p>
        </w:tc>
        <w:tc>
          <w:tcPr>
            <w:tcW w:w="4267" w:type="dxa"/>
            <w:tcBorders>
              <w:left w:val="single" w:sz="4" w:space="0" w:color="000000"/>
              <w:bottom w:val="single" w:sz="4" w:space="0" w:color="000000"/>
            </w:tcBorders>
          </w:tcPr>
          <w:p w14:paraId="75CFFA3B" w14:textId="77777777" w:rsidR="00967085" w:rsidRPr="00566BD5" w:rsidRDefault="00967085" w:rsidP="00354617">
            <w:pPr>
              <w:snapToGrid w:val="0"/>
              <w:rPr>
                <w:rFonts w:asciiTheme="minorHAnsi" w:hAnsiTheme="minorHAnsi" w:cs="Arial"/>
                <w:sz w:val="22"/>
                <w:szCs w:val="22"/>
              </w:rPr>
            </w:pPr>
          </w:p>
          <w:p w14:paraId="46BFAD02" w14:textId="77777777" w:rsidR="00967085" w:rsidRPr="00566BD5" w:rsidRDefault="00967085" w:rsidP="00354617">
            <w:pPr>
              <w:rPr>
                <w:rFonts w:asciiTheme="minorHAnsi" w:hAnsiTheme="minorHAnsi" w:cs="Arial"/>
                <w:sz w:val="22"/>
                <w:szCs w:val="22"/>
              </w:rPr>
            </w:pPr>
          </w:p>
          <w:p w14:paraId="425CFE11"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048BB1F0" w14:textId="77777777" w:rsidR="00967085" w:rsidRPr="00566BD5" w:rsidRDefault="00967085" w:rsidP="00354617">
            <w:pPr>
              <w:snapToGrid w:val="0"/>
              <w:rPr>
                <w:rFonts w:asciiTheme="minorHAnsi" w:hAnsiTheme="minorHAnsi" w:cs="Arial"/>
                <w:sz w:val="22"/>
                <w:szCs w:val="22"/>
              </w:rPr>
            </w:pPr>
          </w:p>
        </w:tc>
      </w:tr>
      <w:tr w:rsidR="00967085" w:rsidRPr="00566BD5" w14:paraId="26A2F2AE" w14:textId="77777777" w:rsidTr="00354617">
        <w:tc>
          <w:tcPr>
            <w:tcW w:w="1046" w:type="dxa"/>
            <w:tcBorders>
              <w:left w:val="single" w:sz="4" w:space="0" w:color="000000"/>
              <w:bottom w:val="single" w:sz="4" w:space="0" w:color="000000"/>
            </w:tcBorders>
            <w:vAlign w:val="center"/>
          </w:tcPr>
          <w:p w14:paraId="78343D60" w14:textId="77777777" w:rsidR="00967085" w:rsidRPr="00566BD5" w:rsidRDefault="00967085" w:rsidP="00354617">
            <w:pPr>
              <w:snapToGrid w:val="0"/>
              <w:jc w:val="center"/>
              <w:rPr>
                <w:rFonts w:asciiTheme="minorHAnsi" w:hAnsiTheme="minorHAnsi" w:cs="Arial"/>
                <w:b/>
                <w:bCs/>
                <w:sz w:val="22"/>
                <w:szCs w:val="22"/>
              </w:rPr>
            </w:pPr>
            <w:r w:rsidRPr="00566BD5">
              <w:rPr>
                <w:rFonts w:asciiTheme="minorHAnsi" w:hAnsiTheme="minorHAnsi" w:cs="Arial"/>
                <w:b/>
                <w:bCs/>
                <w:sz w:val="22"/>
                <w:szCs w:val="22"/>
              </w:rPr>
              <w:t>7.</w:t>
            </w:r>
          </w:p>
        </w:tc>
        <w:tc>
          <w:tcPr>
            <w:tcW w:w="4267" w:type="dxa"/>
            <w:tcBorders>
              <w:left w:val="single" w:sz="4" w:space="0" w:color="000000"/>
              <w:bottom w:val="single" w:sz="4" w:space="0" w:color="000000"/>
            </w:tcBorders>
          </w:tcPr>
          <w:p w14:paraId="072377B3" w14:textId="77777777" w:rsidR="00967085" w:rsidRPr="00566BD5" w:rsidRDefault="00967085" w:rsidP="00354617">
            <w:pPr>
              <w:snapToGrid w:val="0"/>
              <w:rPr>
                <w:rFonts w:asciiTheme="minorHAnsi" w:hAnsiTheme="minorHAnsi" w:cs="Arial"/>
                <w:sz w:val="22"/>
                <w:szCs w:val="22"/>
              </w:rPr>
            </w:pPr>
          </w:p>
          <w:p w14:paraId="76B3D030" w14:textId="77777777" w:rsidR="00967085" w:rsidRPr="00566BD5" w:rsidRDefault="00967085" w:rsidP="00354617">
            <w:pPr>
              <w:rPr>
                <w:rFonts w:asciiTheme="minorHAnsi" w:hAnsiTheme="minorHAnsi" w:cs="Arial"/>
                <w:sz w:val="22"/>
                <w:szCs w:val="22"/>
              </w:rPr>
            </w:pPr>
          </w:p>
          <w:p w14:paraId="6B46AA2F" w14:textId="77777777" w:rsidR="00967085" w:rsidRPr="00566BD5" w:rsidRDefault="00967085" w:rsidP="00354617">
            <w:pPr>
              <w:rPr>
                <w:rFonts w:asciiTheme="minorHAnsi" w:hAnsiTheme="minorHAnsi" w:cs="Arial"/>
                <w:sz w:val="22"/>
                <w:szCs w:val="22"/>
              </w:rPr>
            </w:pPr>
          </w:p>
        </w:tc>
        <w:tc>
          <w:tcPr>
            <w:tcW w:w="4273" w:type="dxa"/>
            <w:tcBorders>
              <w:left w:val="single" w:sz="4" w:space="0" w:color="000000"/>
              <w:bottom w:val="single" w:sz="4" w:space="0" w:color="000000"/>
              <w:right w:val="single" w:sz="4" w:space="0" w:color="000000"/>
            </w:tcBorders>
          </w:tcPr>
          <w:p w14:paraId="10FBCAE2" w14:textId="77777777" w:rsidR="00967085" w:rsidRPr="00566BD5" w:rsidRDefault="00967085" w:rsidP="00354617">
            <w:pPr>
              <w:snapToGrid w:val="0"/>
              <w:rPr>
                <w:rFonts w:asciiTheme="minorHAnsi" w:hAnsiTheme="minorHAnsi" w:cs="Arial"/>
                <w:sz w:val="22"/>
                <w:szCs w:val="22"/>
              </w:rPr>
            </w:pPr>
          </w:p>
        </w:tc>
      </w:tr>
    </w:tbl>
    <w:p w14:paraId="5444C7FD" w14:textId="77777777" w:rsidR="00967085" w:rsidRPr="00566BD5" w:rsidRDefault="00967085" w:rsidP="00967085">
      <w:pPr>
        <w:rPr>
          <w:rFonts w:asciiTheme="minorHAnsi" w:hAnsiTheme="minorHAnsi" w:cs="Arial"/>
          <w:sz w:val="22"/>
          <w:szCs w:val="22"/>
        </w:rPr>
      </w:pPr>
    </w:p>
    <w:p w14:paraId="6DB91963" w14:textId="77777777" w:rsidR="00967085" w:rsidRPr="00566BD5" w:rsidRDefault="00967085" w:rsidP="00967085">
      <w:pPr>
        <w:jc w:val="both"/>
        <w:rPr>
          <w:rFonts w:asciiTheme="minorHAnsi" w:hAnsiTheme="minorHAnsi" w:cs="Arial"/>
          <w:sz w:val="22"/>
          <w:szCs w:val="22"/>
        </w:rPr>
      </w:pPr>
      <w:r w:rsidRPr="00566BD5">
        <w:rPr>
          <w:rFonts w:asciiTheme="minorHAnsi" w:hAnsiTheme="minorHAnsi" w:cs="Arial"/>
          <w:sz w:val="22"/>
          <w:szCs w:val="22"/>
        </w:rPr>
        <w:t xml:space="preserve">* Nazwę (firmę) Podwykonawcy należy podać w niniejszym wykazie wyłącznie w sytuacji, kiedy wskazany w wykazie rodzaj i zakres powierzonej podwykonawcy części zamówienia będzie realizowany przez Podwykonawcę, na którego zasobach Wykonawca powołuje się na zasadach określonych w art. 26 ust. 2b Pzp, w celu wykazania spełniania warunków udziału w postępowaniu, o których mowa w art. 22 ust. 1 Pzp.. Jeżeli dany rodzaj i zakres części zamówienia ma zostać powierzony do realizacji podwykonawcy, na zasoby którego Wykonawca nie będzie się powoływał zasadach określonych w art. 26 ust. 2b Pzp, w celu wykazania spełniania warunków udziału w postępowaniu, o których mowa w art. 22 ust. 1 Pzp, wówczas nazwy (firmy) takiego podwykonawcy nie podaje się.  </w:t>
      </w:r>
    </w:p>
    <w:p w14:paraId="710FDB0E" w14:textId="77777777" w:rsidR="00967085" w:rsidRPr="00566BD5" w:rsidRDefault="00967085" w:rsidP="00967085">
      <w:pPr>
        <w:rPr>
          <w:rFonts w:asciiTheme="minorHAnsi" w:hAnsiTheme="minorHAnsi" w:cs="Arial"/>
          <w:sz w:val="22"/>
          <w:szCs w:val="22"/>
        </w:rPr>
      </w:pPr>
    </w:p>
    <w:p w14:paraId="08539E1A" w14:textId="77777777" w:rsidR="00967085" w:rsidRPr="00566BD5" w:rsidRDefault="00967085" w:rsidP="00967085">
      <w:pPr>
        <w:widowControl w:val="0"/>
        <w:ind w:right="760"/>
        <w:jc w:val="center"/>
        <w:rPr>
          <w:rFonts w:asciiTheme="minorHAnsi" w:hAnsiTheme="minorHAnsi" w:cs="Arial"/>
          <w:i/>
          <w:iCs/>
          <w:sz w:val="22"/>
          <w:szCs w:val="22"/>
        </w:rPr>
      </w:pPr>
    </w:p>
    <w:p w14:paraId="0AE50239" w14:textId="77777777" w:rsidR="00967085" w:rsidRPr="00566BD5" w:rsidRDefault="00967085" w:rsidP="00967085">
      <w:pPr>
        <w:widowControl w:val="0"/>
        <w:ind w:right="760"/>
        <w:jc w:val="center"/>
        <w:rPr>
          <w:rFonts w:asciiTheme="minorHAnsi" w:hAnsiTheme="minorHAnsi" w:cs="Arial"/>
          <w:i/>
          <w:iCs/>
          <w:sz w:val="22"/>
          <w:szCs w:val="22"/>
        </w:rPr>
      </w:pPr>
      <w:r w:rsidRPr="00566BD5">
        <w:rPr>
          <w:rFonts w:asciiTheme="minorHAnsi" w:hAnsiTheme="minorHAnsi" w:cs="Arial"/>
          <w:i/>
          <w:iCs/>
          <w:sz w:val="22"/>
          <w:szCs w:val="22"/>
        </w:rPr>
        <w:t>................................................</w:t>
      </w:r>
      <w:r w:rsidRPr="00566BD5">
        <w:rPr>
          <w:rFonts w:asciiTheme="minorHAnsi" w:hAnsiTheme="minorHAnsi" w:cs="Arial"/>
          <w:i/>
          <w:iCs/>
          <w:sz w:val="22"/>
          <w:szCs w:val="22"/>
        </w:rPr>
        <w:tab/>
      </w:r>
      <w:r w:rsidRPr="00566BD5">
        <w:rPr>
          <w:rFonts w:asciiTheme="minorHAnsi" w:hAnsiTheme="minorHAnsi" w:cs="Arial"/>
          <w:i/>
          <w:iCs/>
          <w:sz w:val="22"/>
          <w:szCs w:val="22"/>
        </w:rPr>
        <w:tab/>
      </w:r>
      <w:r w:rsidRPr="00566BD5">
        <w:rPr>
          <w:rFonts w:asciiTheme="minorHAnsi" w:hAnsiTheme="minorHAnsi" w:cs="Arial"/>
          <w:i/>
          <w:iCs/>
          <w:sz w:val="22"/>
          <w:szCs w:val="22"/>
        </w:rPr>
        <w:tab/>
        <w:t>...............................</w:t>
      </w:r>
    </w:p>
    <w:p w14:paraId="0E92EFB8" w14:textId="77777777" w:rsidR="00967085" w:rsidRPr="00566BD5" w:rsidRDefault="00967085" w:rsidP="00967085">
      <w:pPr>
        <w:widowControl w:val="0"/>
        <w:ind w:right="760"/>
        <w:jc w:val="center"/>
        <w:rPr>
          <w:rFonts w:asciiTheme="minorHAnsi" w:hAnsiTheme="minorHAnsi" w:cs="Arial"/>
          <w:i/>
          <w:iCs/>
          <w:sz w:val="22"/>
          <w:szCs w:val="22"/>
        </w:rPr>
        <w:sectPr w:rsidR="00967085" w:rsidRPr="00566BD5" w:rsidSect="00354617">
          <w:footerReference w:type="default" r:id="rId16"/>
          <w:pgSz w:w="11907" w:h="16840" w:code="9"/>
          <w:pgMar w:top="1134" w:right="1418" w:bottom="1134" w:left="1418" w:header="709" w:footer="720" w:gutter="0"/>
          <w:cols w:space="708"/>
          <w:titlePg/>
          <w:docGrid w:linePitch="360"/>
        </w:sectPr>
      </w:pPr>
      <w:r w:rsidRPr="00566BD5">
        <w:rPr>
          <w:rFonts w:asciiTheme="minorHAnsi" w:hAnsiTheme="minorHAnsi" w:cs="Arial"/>
          <w:i/>
          <w:iCs/>
          <w:sz w:val="22"/>
          <w:szCs w:val="22"/>
        </w:rPr>
        <w:t>(miejsce i data wystawienia)</w:t>
      </w:r>
      <w:r w:rsidRPr="00566BD5">
        <w:rPr>
          <w:rFonts w:asciiTheme="minorHAnsi" w:hAnsiTheme="minorHAnsi" w:cs="Arial"/>
          <w:i/>
          <w:iCs/>
          <w:sz w:val="22"/>
          <w:szCs w:val="22"/>
        </w:rPr>
        <w:tab/>
      </w:r>
      <w:r w:rsidRPr="00566BD5">
        <w:rPr>
          <w:rFonts w:asciiTheme="minorHAnsi" w:hAnsiTheme="minorHAnsi" w:cs="Arial"/>
          <w:i/>
          <w:iCs/>
          <w:sz w:val="22"/>
          <w:szCs w:val="22"/>
        </w:rPr>
        <w:tab/>
        <w:t xml:space="preserve">              </w:t>
      </w:r>
      <w:r w:rsidRPr="00566BD5">
        <w:rPr>
          <w:rFonts w:asciiTheme="minorHAnsi" w:hAnsiTheme="minorHAnsi" w:cs="Arial"/>
          <w:i/>
          <w:iCs/>
          <w:sz w:val="22"/>
          <w:szCs w:val="22"/>
        </w:rPr>
        <w:tab/>
        <w:t>(podpis i pieczątka</w:t>
      </w:r>
    </w:p>
    <w:p w14:paraId="3603235C" w14:textId="30BDDC98" w:rsidR="002F1488" w:rsidRPr="00566BD5" w:rsidRDefault="002F1488" w:rsidP="002F1488">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lastRenderedPageBreak/>
        <w:t xml:space="preserve">Nr sprawy </w:t>
      </w:r>
      <w:r w:rsidR="003E2D45">
        <w:rPr>
          <w:rFonts w:asciiTheme="minorHAnsi" w:hAnsiTheme="minorHAnsi" w:cs="Arial"/>
          <w:b/>
          <w:i/>
          <w:sz w:val="22"/>
          <w:szCs w:val="22"/>
        </w:rPr>
        <w:t>14/U/16</w:t>
      </w:r>
      <w:r w:rsidRPr="00566BD5">
        <w:rPr>
          <w:rFonts w:asciiTheme="minorHAnsi" w:hAnsiTheme="minorHAnsi" w:cs="Arial"/>
          <w:b/>
          <w:i/>
          <w:sz w:val="22"/>
          <w:szCs w:val="22"/>
        </w:rPr>
        <w:t xml:space="preserve"> </w:t>
      </w:r>
      <w:r w:rsidRPr="00566BD5">
        <w:rPr>
          <w:rFonts w:asciiTheme="minorHAnsi" w:hAnsiTheme="minorHAnsi" w:cs="Arial"/>
          <w:i/>
          <w:iCs/>
          <w:sz w:val="22"/>
          <w:szCs w:val="22"/>
        </w:rPr>
        <w:t xml:space="preserve">                                      </w:t>
      </w:r>
      <w:r w:rsidRPr="00566BD5">
        <w:rPr>
          <w:rFonts w:asciiTheme="minorHAnsi" w:hAnsiTheme="minorHAnsi" w:cs="Arial"/>
          <w:sz w:val="22"/>
          <w:szCs w:val="22"/>
        </w:rPr>
        <w:t xml:space="preserve">     </w:t>
      </w:r>
    </w:p>
    <w:p w14:paraId="31705F22" w14:textId="77777777" w:rsidR="002F1488" w:rsidRPr="00566BD5" w:rsidRDefault="002F1488" w:rsidP="002F1488">
      <w:pPr>
        <w:jc w:val="right"/>
        <w:rPr>
          <w:rFonts w:asciiTheme="minorHAnsi" w:hAnsiTheme="minorHAnsi" w:cs="Arial"/>
          <w:sz w:val="22"/>
          <w:szCs w:val="22"/>
        </w:rPr>
      </w:pPr>
      <w:r w:rsidRPr="00566BD5">
        <w:rPr>
          <w:rFonts w:asciiTheme="minorHAnsi" w:hAnsiTheme="minorHAnsi" w:cs="Arial"/>
          <w:sz w:val="22"/>
          <w:szCs w:val="22"/>
        </w:rPr>
        <w:t xml:space="preserve">Załącznik nr </w:t>
      </w:r>
      <w:r w:rsidR="00950D8D">
        <w:rPr>
          <w:rFonts w:asciiTheme="minorHAnsi" w:hAnsiTheme="minorHAnsi" w:cs="Arial"/>
          <w:sz w:val="22"/>
          <w:szCs w:val="22"/>
        </w:rPr>
        <w:t>7</w:t>
      </w:r>
    </w:p>
    <w:p w14:paraId="3EFE659B" w14:textId="77777777" w:rsidR="00967085" w:rsidRPr="00566BD5" w:rsidRDefault="00967085" w:rsidP="00967085">
      <w:pPr>
        <w:pStyle w:val="Nagwek2"/>
        <w:numPr>
          <w:ilvl w:val="0"/>
          <w:numId w:val="0"/>
        </w:numPr>
        <w:tabs>
          <w:tab w:val="left" w:pos="576"/>
          <w:tab w:val="left" w:pos="680"/>
          <w:tab w:val="left" w:pos="793"/>
          <w:tab w:val="left" w:pos="907"/>
          <w:tab w:val="left" w:pos="1020"/>
          <w:tab w:val="left" w:pos="2154"/>
          <w:tab w:val="left" w:pos="2381"/>
          <w:tab w:val="left" w:pos="3742"/>
          <w:tab w:val="left" w:pos="4082"/>
        </w:tabs>
        <w:suppressAutoHyphens/>
        <w:rPr>
          <w:rFonts w:asciiTheme="minorHAnsi" w:hAnsiTheme="minorHAnsi"/>
          <w:sz w:val="22"/>
          <w:szCs w:val="22"/>
          <w:lang w:val="pl-PL"/>
        </w:rPr>
      </w:pPr>
    </w:p>
    <w:p w14:paraId="408CC55F"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części nr I</w:t>
      </w:r>
    </w:p>
    <w:p w14:paraId="737CB416" w14:textId="77777777" w:rsidR="002F1488" w:rsidRPr="00566BD5" w:rsidRDefault="002F1488" w:rsidP="002F1488">
      <w:pPr>
        <w:keepNext/>
        <w:widowControl w:val="0"/>
        <w:autoSpaceDE w:val="0"/>
        <w:autoSpaceDN w:val="0"/>
        <w:ind w:right="-567"/>
        <w:outlineLvl w:val="2"/>
        <w:rPr>
          <w:rFonts w:asciiTheme="minorHAnsi" w:eastAsia="Calibri" w:hAnsiTheme="minorHAnsi" w:cs="Arial"/>
          <w:sz w:val="22"/>
          <w:szCs w:val="22"/>
          <w:lang w:eastAsia="en-US"/>
        </w:rPr>
      </w:pPr>
    </w:p>
    <w:p w14:paraId="1215A363"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6329B5F3"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523612D4" w14:textId="77777777" w:rsidR="002F1488" w:rsidRPr="00566BD5" w:rsidRDefault="002F1488" w:rsidP="00667638">
      <w:pPr>
        <w:pStyle w:val="Akapitzlist"/>
        <w:numPr>
          <w:ilvl w:val="0"/>
          <w:numId w:val="86"/>
        </w:numPr>
        <w:spacing w:after="160"/>
        <w:ind w:left="360"/>
        <w:jc w:val="both"/>
        <w:rPr>
          <w:rFonts w:asciiTheme="minorHAnsi" w:hAnsiTheme="minorHAnsi"/>
          <w:sz w:val="22"/>
          <w:szCs w:val="22"/>
        </w:rPr>
      </w:pPr>
      <w:r w:rsidRPr="00566BD5">
        <w:rPr>
          <w:rFonts w:asciiTheme="minorHAnsi" w:hAnsiTheme="minorHAnsi" w:cs="Arial"/>
          <w:sz w:val="22"/>
          <w:szCs w:val="22"/>
        </w:rPr>
        <w:t>Przedmiotem umowy jest u</w:t>
      </w:r>
      <w:r w:rsidRPr="00566BD5">
        <w:rPr>
          <w:rFonts w:asciiTheme="minorHAnsi" w:hAnsiTheme="minorHAnsi"/>
          <w:sz w:val="22"/>
          <w:szCs w:val="22"/>
        </w:rPr>
        <w:t>bezpieczenie odpowiedzialności cywilnej podmiotu wykonującego działalność leczniczą, w tym:</w:t>
      </w:r>
    </w:p>
    <w:p w14:paraId="7F7D29E6" w14:textId="77777777" w:rsidR="002F1488" w:rsidRPr="00667638" w:rsidRDefault="002F1488" w:rsidP="00667638">
      <w:pPr>
        <w:pStyle w:val="Akapitzlist"/>
        <w:numPr>
          <w:ilvl w:val="1"/>
          <w:numId w:val="90"/>
        </w:numPr>
        <w:spacing w:after="160"/>
        <w:jc w:val="both"/>
        <w:rPr>
          <w:rFonts w:asciiTheme="minorHAnsi" w:hAnsiTheme="minorHAnsi"/>
          <w:sz w:val="22"/>
          <w:szCs w:val="22"/>
        </w:rPr>
      </w:pPr>
      <w:r w:rsidRPr="00667638">
        <w:rPr>
          <w:rFonts w:asciiTheme="minorHAnsi" w:hAnsiTheme="minorHAnsi"/>
          <w:sz w:val="22"/>
          <w:szCs w:val="22"/>
        </w:rPr>
        <w:t>Obowiązkowe ubezpieczenie odpowiedzialności cywilnej podmiotu wykonującego działalność leczniczą za szkody będące następstwem udzielenia świadczeń zdrowotnych albo niezgodnego z prawem zaniechania udzielenia świadczeń zdrowotnych,</w:t>
      </w:r>
    </w:p>
    <w:p w14:paraId="20821A4B" w14:textId="209F3FFF" w:rsidR="002F1488" w:rsidRPr="00667638" w:rsidRDefault="002F1488" w:rsidP="00667638">
      <w:pPr>
        <w:pStyle w:val="Akapitzlist"/>
        <w:numPr>
          <w:ilvl w:val="1"/>
          <w:numId w:val="90"/>
        </w:numPr>
        <w:spacing w:after="160"/>
        <w:jc w:val="both"/>
        <w:rPr>
          <w:rFonts w:asciiTheme="minorHAnsi" w:hAnsiTheme="minorHAnsi" w:cs="Arial"/>
          <w:sz w:val="22"/>
          <w:szCs w:val="22"/>
        </w:rPr>
      </w:pPr>
      <w:r w:rsidRPr="00566BD5">
        <w:rPr>
          <w:rFonts w:asciiTheme="minorHAnsi" w:hAnsiTheme="minorHAnsi"/>
          <w:sz w:val="22"/>
          <w:szCs w:val="22"/>
        </w:rPr>
        <w:t>dobrowolne ubezpieczenie odpowiedzialności cywilnej podmiotów leczniczych,</w:t>
      </w:r>
      <w:r w:rsidR="00E31DD2">
        <w:rPr>
          <w:rFonts w:asciiTheme="minorHAnsi" w:hAnsiTheme="minorHAnsi"/>
          <w:sz w:val="22"/>
          <w:szCs w:val="22"/>
        </w:rPr>
        <w:t xml:space="preserve"> </w:t>
      </w:r>
      <w:r w:rsidRPr="00667638">
        <w:rPr>
          <w:rFonts w:asciiTheme="minorHAnsi" w:hAnsiTheme="minorHAnsi" w:cs="Arial"/>
          <w:sz w:val="22"/>
          <w:szCs w:val="22"/>
        </w:rPr>
        <w:t>zgodnie z ofertą Wykonawcy.</w:t>
      </w:r>
    </w:p>
    <w:p w14:paraId="3A3782CB" w14:textId="77777777" w:rsidR="002F1488" w:rsidRPr="00566BD5" w:rsidRDefault="002F1488" w:rsidP="00667638">
      <w:pPr>
        <w:pStyle w:val="Akapitzlist"/>
        <w:widowControl w:val="0"/>
        <w:numPr>
          <w:ilvl w:val="0"/>
          <w:numId w:val="86"/>
        </w:numPr>
        <w:autoSpaceDE w:val="0"/>
        <w:autoSpaceDN w:val="0"/>
        <w:ind w:left="36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Zamówienia, stanowiący Załącznik nr 1 do  Umowy.</w:t>
      </w:r>
    </w:p>
    <w:p w14:paraId="7EA16D86"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11F3AE56"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4C73C812" w14:textId="77777777" w:rsidR="002F1488" w:rsidRPr="00566BD5" w:rsidRDefault="002F1488" w:rsidP="002F1488">
      <w:pPr>
        <w:widowControl w:val="0"/>
        <w:tabs>
          <w:tab w:val="num" w:pos="1440"/>
          <w:tab w:val="num" w:pos="2624"/>
        </w:tabs>
        <w:autoSpaceDE w:val="0"/>
        <w:autoSpaceDN w:val="0"/>
        <w:jc w:val="both"/>
        <w:rPr>
          <w:rFonts w:asciiTheme="minorHAnsi" w:hAnsiTheme="minorHAnsi" w:cs="Arial"/>
          <w:sz w:val="22"/>
          <w:szCs w:val="22"/>
        </w:rPr>
      </w:pPr>
      <w:r w:rsidRPr="00566BD5">
        <w:rPr>
          <w:rFonts w:asciiTheme="minorHAnsi" w:hAnsiTheme="minorHAnsi" w:cs="Arial"/>
          <w:sz w:val="22"/>
          <w:szCs w:val="22"/>
        </w:rPr>
        <w:t>Umowa zostaje zawarta:</w:t>
      </w:r>
    </w:p>
    <w:p w14:paraId="10CF4889" w14:textId="77777777" w:rsidR="002F1488" w:rsidRPr="00566BD5" w:rsidRDefault="002F1488" w:rsidP="00667638">
      <w:pPr>
        <w:widowControl w:val="0"/>
        <w:tabs>
          <w:tab w:val="num" w:pos="1440"/>
          <w:tab w:val="num" w:pos="2624"/>
        </w:tabs>
        <w:autoSpaceDE w:val="0"/>
        <w:autoSpaceDN w:val="0"/>
        <w:ind w:left="1332" w:hanging="708"/>
        <w:jc w:val="both"/>
        <w:rPr>
          <w:rFonts w:asciiTheme="minorHAnsi" w:hAnsiTheme="minorHAnsi"/>
          <w:sz w:val="22"/>
          <w:szCs w:val="22"/>
        </w:rPr>
      </w:pPr>
      <w:r w:rsidRPr="00566BD5">
        <w:rPr>
          <w:rFonts w:asciiTheme="minorHAnsi" w:hAnsiTheme="minorHAnsi"/>
          <w:sz w:val="22"/>
          <w:szCs w:val="22"/>
        </w:rPr>
        <w:t xml:space="preserve">1) </w:t>
      </w:r>
      <w:r w:rsidRPr="00566BD5">
        <w:rPr>
          <w:rFonts w:asciiTheme="minorHAnsi" w:hAnsiTheme="minorHAnsi"/>
          <w:sz w:val="22"/>
          <w:szCs w:val="22"/>
        </w:rPr>
        <w:tab/>
        <w:t>W zakresie obowiązkowego ubezpieczenia odpowiedzialności cywilnej podmiotu wykonującego działalność leczniczą za szkody będące następstwem udzielenia świadczeń zdrowotnych albo niezgodnego z prawem zaniechania udzielenia świad</w:t>
      </w:r>
      <w:r w:rsidR="005C5D3F">
        <w:rPr>
          <w:rFonts w:asciiTheme="minorHAnsi" w:hAnsiTheme="minorHAnsi"/>
          <w:sz w:val="22"/>
          <w:szCs w:val="22"/>
        </w:rPr>
        <w:t>czeń zdrowotnych od 1 lipca 2016 do dnia 30 czerwca 2018</w:t>
      </w:r>
      <w:r w:rsidRPr="00566BD5">
        <w:rPr>
          <w:rFonts w:asciiTheme="minorHAnsi" w:hAnsiTheme="minorHAnsi"/>
          <w:sz w:val="22"/>
          <w:szCs w:val="22"/>
        </w:rPr>
        <w:t xml:space="preserve"> r.;</w:t>
      </w:r>
    </w:p>
    <w:p w14:paraId="7B1E7C1E" w14:textId="77777777" w:rsidR="002F1488" w:rsidRPr="00566BD5" w:rsidRDefault="002F1488" w:rsidP="00667638">
      <w:pPr>
        <w:widowControl w:val="0"/>
        <w:tabs>
          <w:tab w:val="num" w:pos="1440"/>
          <w:tab w:val="num" w:pos="2624"/>
        </w:tabs>
        <w:autoSpaceDE w:val="0"/>
        <w:autoSpaceDN w:val="0"/>
        <w:ind w:left="1332" w:hanging="708"/>
        <w:jc w:val="both"/>
        <w:rPr>
          <w:rFonts w:asciiTheme="minorHAnsi" w:hAnsiTheme="minorHAnsi"/>
          <w:sz w:val="22"/>
          <w:szCs w:val="22"/>
        </w:rPr>
      </w:pPr>
      <w:r w:rsidRPr="00566BD5">
        <w:rPr>
          <w:rFonts w:asciiTheme="minorHAnsi" w:hAnsiTheme="minorHAnsi"/>
          <w:sz w:val="22"/>
          <w:szCs w:val="22"/>
        </w:rPr>
        <w:t xml:space="preserve">2) </w:t>
      </w:r>
      <w:r w:rsidRPr="00566BD5">
        <w:rPr>
          <w:rFonts w:asciiTheme="minorHAnsi" w:hAnsiTheme="minorHAnsi"/>
          <w:sz w:val="22"/>
          <w:szCs w:val="22"/>
        </w:rPr>
        <w:tab/>
        <w:t>W zakresie dobrowolnego ubezpieczenia odpowiedzialności cywilnej podmi</w:t>
      </w:r>
      <w:r w:rsidR="005C5D3F">
        <w:rPr>
          <w:rFonts w:asciiTheme="minorHAnsi" w:hAnsiTheme="minorHAnsi"/>
          <w:sz w:val="22"/>
          <w:szCs w:val="22"/>
        </w:rPr>
        <w:t>otów leczniczych od 1 lipca 2016 do dnia 30 czerwca 2018</w:t>
      </w:r>
      <w:r w:rsidRPr="00566BD5">
        <w:rPr>
          <w:rFonts w:asciiTheme="minorHAnsi" w:hAnsiTheme="minorHAnsi"/>
          <w:sz w:val="22"/>
          <w:szCs w:val="22"/>
        </w:rPr>
        <w:t xml:space="preserve"> r.;</w:t>
      </w:r>
    </w:p>
    <w:p w14:paraId="5B8C8E9F" w14:textId="77777777" w:rsidR="002F1488" w:rsidRPr="00566BD5" w:rsidRDefault="002F1488" w:rsidP="002F1488">
      <w:pPr>
        <w:widowControl w:val="0"/>
        <w:tabs>
          <w:tab w:val="num" w:pos="1440"/>
          <w:tab w:val="num" w:pos="2624"/>
        </w:tabs>
        <w:autoSpaceDE w:val="0"/>
        <w:autoSpaceDN w:val="0"/>
        <w:ind w:left="708" w:hanging="708"/>
        <w:jc w:val="both"/>
        <w:rPr>
          <w:rFonts w:asciiTheme="minorHAnsi" w:hAnsiTheme="minorHAnsi"/>
          <w:sz w:val="22"/>
          <w:szCs w:val="22"/>
        </w:rPr>
      </w:pPr>
      <w:r w:rsidRPr="00566BD5">
        <w:rPr>
          <w:rFonts w:asciiTheme="minorHAnsi" w:hAnsiTheme="minorHAnsi"/>
          <w:sz w:val="22"/>
          <w:szCs w:val="22"/>
        </w:rPr>
        <w:t xml:space="preserve"> </w:t>
      </w:r>
    </w:p>
    <w:p w14:paraId="3A485030" w14:textId="77777777" w:rsidR="002F1488" w:rsidRPr="00566BD5" w:rsidRDefault="002F1488" w:rsidP="002F1488">
      <w:pPr>
        <w:widowControl w:val="0"/>
        <w:autoSpaceDE w:val="0"/>
        <w:autoSpaceDN w:val="0"/>
        <w:spacing w:after="160"/>
        <w:contextualSpacing/>
        <w:jc w:val="both"/>
        <w:rPr>
          <w:rFonts w:asciiTheme="minorHAnsi" w:hAnsiTheme="minorHAnsi" w:cs="Arial"/>
          <w:sz w:val="22"/>
          <w:szCs w:val="22"/>
          <w:u w:val="single"/>
        </w:rPr>
      </w:pPr>
    </w:p>
    <w:p w14:paraId="033926E5"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3</w:t>
      </w:r>
    </w:p>
    <w:p w14:paraId="4295D06B"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08697FAE"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Maksymalne wynagrodzenie Wykonawcy (składka ubezpieczeniowa) przez okres ubezpieczenia wskazany w § 2, za wszystkie rodzaje i przedmioty ubezpieczenia wynosi łącznie …………………………………….., w tym, za:</w:t>
      </w:r>
    </w:p>
    <w:p w14:paraId="5253E26B" w14:textId="77777777" w:rsidR="002F1488" w:rsidRPr="00566BD5" w:rsidRDefault="002F1488" w:rsidP="00667638">
      <w:pPr>
        <w:pStyle w:val="Akapitzlist"/>
        <w:widowControl w:val="0"/>
        <w:numPr>
          <w:ilvl w:val="4"/>
          <w:numId w:val="91"/>
        </w:numPr>
        <w:autoSpaceDE w:val="0"/>
        <w:autoSpaceDN w:val="0"/>
        <w:ind w:left="1097"/>
        <w:jc w:val="both"/>
        <w:rPr>
          <w:rFonts w:asciiTheme="minorHAnsi" w:hAnsiTheme="minorHAnsi" w:cs="Arial"/>
          <w:bCs/>
          <w:sz w:val="22"/>
          <w:szCs w:val="22"/>
        </w:rPr>
      </w:pPr>
      <w:r w:rsidRPr="00566BD5">
        <w:rPr>
          <w:rFonts w:asciiTheme="minorHAnsi" w:hAnsiTheme="minorHAnsi" w:cs="Arial"/>
          <w:bCs/>
          <w:sz w:val="22"/>
          <w:szCs w:val="22"/>
        </w:rPr>
        <w:t>Przedmiot umowy opisany w § 1 ust. 1 pkt. 1 - …………………………..</w:t>
      </w:r>
    </w:p>
    <w:p w14:paraId="77220327" w14:textId="77777777" w:rsidR="002F1488" w:rsidRPr="00566BD5" w:rsidRDefault="002F1488" w:rsidP="00667638">
      <w:pPr>
        <w:pStyle w:val="Akapitzlist"/>
        <w:widowControl w:val="0"/>
        <w:numPr>
          <w:ilvl w:val="4"/>
          <w:numId w:val="91"/>
        </w:numPr>
        <w:autoSpaceDE w:val="0"/>
        <w:autoSpaceDN w:val="0"/>
        <w:ind w:left="1097"/>
        <w:jc w:val="both"/>
        <w:rPr>
          <w:rFonts w:asciiTheme="minorHAnsi" w:hAnsiTheme="minorHAnsi" w:cs="Arial"/>
          <w:bCs/>
          <w:sz w:val="22"/>
          <w:szCs w:val="22"/>
        </w:rPr>
      </w:pPr>
      <w:r w:rsidRPr="00566BD5">
        <w:rPr>
          <w:rFonts w:asciiTheme="minorHAnsi" w:hAnsiTheme="minorHAnsi" w:cs="Arial"/>
          <w:bCs/>
          <w:sz w:val="22"/>
          <w:szCs w:val="22"/>
        </w:rPr>
        <w:t xml:space="preserve">Przedmiot umowy opisany w § 1 ust. 1 pkt. 2 - …………………………….. </w:t>
      </w:r>
    </w:p>
    <w:p w14:paraId="6EDFD8AA"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Ubezpieczyciel gwarantuje niezmienność stawek /składek w okresie trwania Umowy.</w:t>
      </w:r>
    </w:p>
    <w:p w14:paraId="75ABDCD8" w14:textId="7EC48A6F" w:rsidR="00377B39" w:rsidRDefault="002F1488" w:rsidP="00377B39">
      <w:pPr>
        <w:widowControl w:val="0"/>
        <w:autoSpaceDE w:val="0"/>
        <w:autoSpaceDN w:val="0"/>
        <w:ind w:left="284"/>
        <w:jc w:val="both"/>
        <w:rPr>
          <w:rFonts w:ascii="Calibri" w:hAnsi="Calibri" w:cs="Arial"/>
          <w:bCs/>
          <w:sz w:val="22"/>
          <w:szCs w:val="22"/>
          <w:u w:val="single"/>
        </w:rPr>
      </w:pPr>
      <w:r w:rsidRPr="00566BD5">
        <w:rPr>
          <w:rFonts w:asciiTheme="minorHAnsi" w:hAnsiTheme="minorHAnsi" w:cs="Arial"/>
          <w:bCs/>
          <w:sz w:val="22"/>
          <w:szCs w:val="22"/>
        </w:rPr>
        <w:t xml:space="preserve">Składka za ubezpieczenie ryzyk, o których mowa w § 1 ust. 1 płatna jest w </w:t>
      </w:r>
      <w:r w:rsidR="00377B39">
        <w:rPr>
          <w:rFonts w:asciiTheme="minorHAnsi" w:hAnsiTheme="minorHAnsi" w:cs="Arial"/>
          <w:bCs/>
          <w:sz w:val="22"/>
          <w:szCs w:val="22"/>
        </w:rPr>
        <w:t>24</w:t>
      </w:r>
      <w:r w:rsidR="00922DF9">
        <w:rPr>
          <w:rFonts w:asciiTheme="minorHAnsi" w:hAnsiTheme="minorHAnsi" w:cs="Arial"/>
          <w:bCs/>
          <w:sz w:val="22"/>
          <w:szCs w:val="22"/>
        </w:rPr>
        <w:t xml:space="preserve"> </w:t>
      </w:r>
      <w:r w:rsidRPr="00566BD5">
        <w:rPr>
          <w:rFonts w:asciiTheme="minorHAnsi" w:hAnsiTheme="minorHAnsi" w:cs="Arial"/>
          <w:bCs/>
          <w:sz w:val="22"/>
          <w:szCs w:val="22"/>
        </w:rPr>
        <w:t>równych ratach</w:t>
      </w:r>
      <w:r w:rsidR="00377B39" w:rsidRPr="00377B39">
        <w:rPr>
          <w:rFonts w:ascii="Calibri" w:hAnsi="Calibri" w:cs="Arial"/>
          <w:bCs/>
          <w:sz w:val="22"/>
          <w:szCs w:val="22"/>
          <w:u w:val="single"/>
        </w:rPr>
        <w:t xml:space="preserve"> </w:t>
      </w:r>
      <w:r w:rsidR="00377B39" w:rsidRPr="001442B6">
        <w:rPr>
          <w:rFonts w:ascii="Calibri" w:hAnsi="Calibri" w:cs="Arial"/>
          <w:bCs/>
          <w:sz w:val="22"/>
          <w:szCs w:val="22"/>
          <w:u w:val="single"/>
        </w:rPr>
        <w:t xml:space="preserve">płatnych na </w:t>
      </w:r>
    </w:p>
    <w:p w14:paraId="5D4452D6" w14:textId="77777777" w:rsidR="00377B39" w:rsidRPr="001442B6" w:rsidRDefault="00377B39" w:rsidP="00377B39">
      <w:pPr>
        <w:widowControl w:val="0"/>
        <w:autoSpaceDE w:val="0"/>
        <w:autoSpaceDN w:val="0"/>
        <w:ind w:left="284"/>
        <w:jc w:val="both"/>
        <w:rPr>
          <w:rFonts w:ascii="Calibri" w:hAnsi="Calibri" w:cs="Arial"/>
          <w:sz w:val="22"/>
          <w:szCs w:val="22"/>
        </w:rPr>
      </w:pPr>
      <w:r w:rsidRPr="00451370">
        <w:rPr>
          <w:rFonts w:ascii="Calibri" w:hAnsi="Calibri" w:cs="Arial"/>
          <w:bCs/>
          <w:sz w:val="22"/>
          <w:szCs w:val="22"/>
        </w:rPr>
        <w:t xml:space="preserve">    </w:t>
      </w:r>
      <w:r w:rsidRPr="001442B6">
        <w:rPr>
          <w:rFonts w:ascii="Calibri" w:hAnsi="Calibri" w:cs="Arial"/>
          <w:bCs/>
          <w:sz w:val="22"/>
          <w:szCs w:val="22"/>
          <w:u w:val="single"/>
        </w:rPr>
        <w:t>koniec każdego miesiąca, na podstawie dostarczonego przez Wykonawcę dokumentu wskazanego w § 4.</w:t>
      </w:r>
    </w:p>
    <w:p w14:paraId="5B9B0117" w14:textId="3D0451EE" w:rsidR="002F1488" w:rsidRPr="00566BD5" w:rsidRDefault="002F1488" w:rsidP="002F1488">
      <w:pPr>
        <w:widowControl w:val="0"/>
        <w:numPr>
          <w:ilvl w:val="0"/>
          <w:numId w:val="51"/>
        </w:numPr>
        <w:autoSpaceDE w:val="0"/>
        <w:autoSpaceDN w:val="0"/>
        <w:ind w:left="303"/>
        <w:jc w:val="both"/>
        <w:rPr>
          <w:rFonts w:asciiTheme="minorHAnsi" w:hAnsiTheme="minorHAnsi" w:cs="Arial"/>
          <w:bCs/>
          <w:sz w:val="22"/>
          <w:szCs w:val="22"/>
        </w:rPr>
      </w:pPr>
      <w:r w:rsidRPr="00566BD5">
        <w:rPr>
          <w:rFonts w:asciiTheme="minorHAnsi" w:hAnsiTheme="minorHAnsi" w:cs="Arial"/>
          <w:bCs/>
          <w:sz w:val="22"/>
          <w:szCs w:val="22"/>
        </w:rPr>
        <w:t xml:space="preserve">, Składka płatna jest na wskazany przez Wykonawcę rachunek bankowy. </w:t>
      </w:r>
    </w:p>
    <w:p w14:paraId="6485B867"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Polisy będą wystawiane indywidualnie na Zamawiającego, który będzie ubezpieczonym i płatnikiem składki, zgodnie z zakresem wynikającym ze </w:t>
      </w:r>
      <w:r w:rsidR="00177FCB">
        <w:rPr>
          <w:rFonts w:asciiTheme="minorHAnsi" w:hAnsiTheme="minorHAnsi" w:cs="Arial"/>
          <w:bCs/>
          <w:sz w:val="22"/>
          <w:szCs w:val="22"/>
        </w:rPr>
        <w:t>O</w:t>
      </w:r>
      <w:r w:rsidRPr="00566BD5">
        <w:rPr>
          <w:rFonts w:asciiTheme="minorHAnsi" w:hAnsiTheme="minorHAnsi" w:cs="Arial"/>
          <w:bCs/>
          <w:sz w:val="22"/>
          <w:szCs w:val="22"/>
        </w:rPr>
        <w:t xml:space="preserve">pisu </w:t>
      </w:r>
      <w:r w:rsidR="00177FCB">
        <w:rPr>
          <w:rFonts w:asciiTheme="minorHAnsi" w:hAnsiTheme="minorHAnsi" w:cs="Arial"/>
          <w:bCs/>
          <w:sz w:val="22"/>
          <w:szCs w:val="22"/>
        </w:rPr>
        <w:t>P</w:t>
      </w:r>
      <w:r w:rsidRPr="00566BD5">
        <w:rPr>
          <w:rFonts w:asciiTheme="minorHAnsi" w:hAnsiTheme="minorHAnsi" w:cs="Arial"/>
          <w:bCs/>
          <w:sz w:val="22"/>
          <w:szCs w:val="22"/>
        </w:rPr>
        <w:t xml:space="preserve">rzedmiotu </w:t>
      </w:r>
      <w:r w:rsidR="00177FCB">
        <w:rPr>
          <w:rFonts w:asciiTheme="minorHAnsi" w:hAnsiTheme="minorHAnsi" w:cs="Arial"/>
          <w:bCs/>
          <w:sz w:val="22"/>
          <w:szCs w:val="22"/>
        </w:rPr>
        <w:t>Z</w:t>
      </w:r>
      <w:r w:rsidRPr="00566BD5">
        <w:rPr>
          <w:rFonts w:asciiTheme="minorHAnsi" w:hAnsiTheme="minorHAnsi" w:cs="Arial"/>
          <w:bCs/>
          <w:sz w:val="22"/>
          <w:szCs w:val="22"/>
        </w:rPr>
        <w:t>amówienia. Zamawiający zastrzega sobie prawo wskazania innych zasad wystawiania polis oraz dokonywania zapłaty.</w:t>
      </w:r>
    </w:p>
    <w:p w14:paraId="79003A94"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Za dzień zapłaty składki uznaje się dzień obciążenia rachunku bankowego Zamawiającego. </w:t>
      </w:r>
    </w:p>
    <w:p w14:paraId="18D446F0" w14:textId="77777777" w:rsidR="002F1488" w:rsidRPr="00566BD5" w:rsidRDefault="002F1488" w:rsidP="002F1488">
      <w:pPr>
        <w:widowControl w:val="0"/>
        <w:numPr>
          <w:ilvl w:val="0"/>
          <w:numId w:val="5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gdy Zamawiającemu przysługiwać będzie zwrot składki, nie potrąca się kosztów manipulacyjnych.</w:t>
      </w:r>
    </w:p>
    <w:p w14:paraId="22B232BE" w14:textId="77777777" w:rsidR="002F1488" w:rsidRPr="00566BD5" w:rsidRDefault="002F1488" w:rsidP="002F1488">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2951566D"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17A743AF" w14:textId="7C18A2D6" w:rsidR="000340C5" w:rsidRDefault="000340C5" w:rsidP="000340C5">
      <w:pPr>
        <w:pStyle w:val="Akapitzlist"/>
        <w:widowControl w:val="0"/>
        <w:numPr>
          <w:ilvl w:val="0"/>
          <w:numId w:val="54"/>
        </w:numPr>
        <w:autoSpaceDE w:val="0"/>
        <w:autoSpaceDN w:val="0"/>
        <w:ind w:left="426"/>
        <w:jc w:val="both"/>
        <w:rPr>
          <w:rFonts w:asciiTheme="minorHAnsi" w:hAnsiTheme="minorHAnsi" w:cs="Arial"/>
          <w:bCs/>
          <w:sz w:val="22"/>
          <w:szCs w:val="22"/>
        </w:rPr>
      </w:pPr>
      <w:r w:rsidRPr="000340C5">
        <w:rPr>
          <w:rFonts w:asciiTheme="minorHAnsi" w:hAnsiTheme="minorHAnsi" w:cs="Arial"/>
          <w:bCs/>
          <w:sz w:val="22"/>
          <w:szCs w:val="22"/>
        </w:rPr>
        <w:t>Potwierdzeniem ubezpieczenia będą polisy ubezpieczeniowe lub inne dokumenty potwierdzające zawarcie umowy ubezpieczenia  w zakresie wskazanym w § 1 ust. 1 i  wystawione  na 12 miesięczne okresy ubezpieczenia.</w:t>
      </w:r>
    </w:p>
    <w:p w14:paraId="6EC78D7B" w14:textId="77777777" w:rsidR="002F1488" w:rsidRPr="000340C5" w:rsidRDefault="002F1488" w:rsidP="000340C5">
      <w:pPr>
        <w:pStyle w:val="Akapitzlist"/>
        <w:widowControl w:val="0"/>
        <w:numPr>
          <w:ilvl w:val="0"/>
          <w:numId w:val="54"/>
        </w:numPr>
        <w:autoSpaceDE w:val="0"/>
        <w:autoSpaceDN w:val="0"/>
        <w:ind w:left="426"/>
        <w:jc w:val="both"/>
        <w:rPr>
          <w:rFonts w:asciiTheme="minorHAnsi" w:hAnsiTheme="minorHAnsi" w:cs="Arial"/>
          <w:bCs/>
          <w:sz w:val="22"/>
          <w:szCs w:val="22"/>
        </w:rPr>
      </w:pPr>
      <w:r w:rsidRPr="000340C5">
        <w:rPr>
          <w:rFonts w:asciiTheme="minorHAnsi" w:hAnsiTheme="minorHAnsi" w:cs="Arial"/>
          <w:bCs/>
          <w:sz w:val="22"/>
          <w:szCs w:val="22"/>
        </w:rPr>
        <w:t>Dokumenty, o których mowa w ust. 1 powinny spełniać następujące wymogi:</w:t>
      </w:r>
    </w:p>
    <w:p w14:paraId="788B9BE5" w14:textId="77777777" w:rsidR="002F1488" w:rsidRPr="00566BD5" w:rsidRDefault="002F1488" w:rsidP="002F1488">
      <w:pPr>
        <w:widowControl w:val="0"/>
        <w:numPr>
          <w:ilvl w:val="0"/>
          <w:numId w:val="55"/>
        </w:numPr>
        <w:autoSpaceDE w:val="0"/>
        <w:autoSpaceDN w:val="0"/>
        <w:ind w:left="587"/>
        <w:jc w:val="both"/>
        <w:rPr>
          <w:rFonts w:asciiTheme="minorHAnsi" w:hAnsiTheme="minorHAnsi" w:cs="Arial"/>
          <w:bCs/>
          <w:sz w:val="22"/>
          <w:szCs w:val="22"/>
        </w:rPr>
      </w:pPr>
      <w:r w:rsidRPr="00566BD5">
        <w:rPr>
          <w:rFonts w:asciiTheme="minorHAnsi" w:hAnsiTheme="minorHAnsi" w:cs="Arial"/>
          <w:bCs/>
          <w:sz w:val="22"/>
          <w:szCs w:val="22"/>
        </w:rPr>
        <w:t>zostać podpisane przez osoby reprezentujące Zamawiającego,</w:t>
      </w:r>
    </w:p>
    <w:p w14:paraId="1EE895E8" w14:textId="77777777" w:rsidR="002F1488" w:rsidRPr="00566BD5" w:rsidRDefault="002F1488" w:rsidP="002F1488">
      <w:pPr>
        <w:widowControl w:val="0"/>
        <w:numPr>
          <w:ilvl w:val="0"/>
          <w:numId w:val="55"/>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opiewać na okres ubezpieczenia i zawierać  wysokość składki ubezpieczeniowej,</w:t>
      </w:r>
    </w:p>
    <w:p w14:paraId="5BCBA68B" w14:textId="77777777" w:rsidR="002F1488" w:rsidRPr="00566BD5" w:rsidRDefault="002F1488" w:rsidP="002F1488">
      <w:pPr>
        <w:widowControl w:val="0"/>
        <w:numPr>
          <w:ilvl w:val="0"/>
          <w:numId w:val="55"/>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uwzględniać zasady płatności, wskazane odpowiednio w § 3 ust. 3,</w:t>
      </w:r>
    </w:p>
    <w:p w14:paraId="2EC1045B" w14:textId="77777777" w:rsidR="002F1488" w:rsidRPr="00566BD5" w:rsidRDefault="002F1488" w:rsidP="002F1488">
      <w:pPr>
        <w:widowControl w:val="0"/>
        <w:numPr>
          <w:ilvl w:val="0"/>
          <w:numId w:val="55"/>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lastRenderedPageBreak/>
        <w:t xml:space="preserve">zostać dostarczone Zamawiającemu najpóźniej w pierwszym dniu ochrony ubezpieczeniowej zgodnie </w:t>
      </w:r>
      <w:r w:rsidR="0032510B">
        <w:rPr>
          <w:rFonts w:asciiTheme="minorHAnsi" w:hAnsiTheme="minorHAnsi" w:cs="Arial"/>
          <w:bCs/>
          <w:sz w:val="22"/>
          <w:szCs w:val="22"/>
        </w:rPr>
        <w:br/>
      </w:r>
      <w:r w:rsidRPr="00566BD5">
        <w:rPr>
          <w:rFonts w:asciiTheme="minorHAnsi" w:hAnsiTheme="minorHAnsi" w:cs="Arial"/>
          <w:bCs/>
          <w:sz w:val="22"/>
          <w:szCs w:val="22"/>
        </w:rPr>
        <w:t>z § 2.</w:t>
      </w:r>
    </w:p>
    <w:p w14:paraId="3DD0D314"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5</w:t>
      </w:r>
    </w:p>
    <w:p w14:paraId="0F3E6CB4" w14:textId="77777777" w:rsidR="002F1488" w:rsidRPr="00566BD5" w:rsidRDefault="002F1488" w:rsidP="002F1488">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68DCDEF9" w14:textId="77777777" w:rsidR="002F1488" w:rsidRPr="00566BD5" w:rsidRDefault="002F1488" w:rsidP="002F1488">
      <w:pPr>
        <w:widowControl w:val="0"/>
        <w:numPr>
          <w:ilvl w:val="0"/>
          <w:numId w:val="56"/>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Wszelkie zmiany Umowy, jak również polis ubezpieczeniowych wymagają formy pisemnej, pod rygorem nieważności.</w:t>
      </w:r>
    </w:p>
    <w:p w14:paraId="7C62EF63" w14:textId="77777777" w:rsidR="002F1488" w:rsidRPr="00566BD5" w:rsidRDefault="002F1488" w:rsidP="002F1488">
      <w:pPr>
        <w:widowControl w:val="0"/>
        <w:numPr>
          <w:ilvl w:val="0"/>
          <w:numId w:val="56"/>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7A86AF9C" w14:textId="77777777" w:rsidR="002F1488" w:rsidRPr="00566BD5" w:rsidRDefault="002F1488" w:rsidP="002F1488">
      <w:pPr>
        <w:widowControl w:val="0"/>
        <w:numPr>
          <w:ilvl w:val="0"/>
          <w:numId w:val="56"/>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1C0BDD40"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powszechnie obowiązujących przepisów prawa, jeśli zmiany te mogłyby mieć wpływ na realizację postanowień Umowy,</w:t>
      </w:r>
    </w:p>
    <w:p w14:paraId="0E33912E"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terminów płatności, wysokości i liczby rat w przypadku:</w:t>
      </w:r>
    </w:p>
    <w:p w14:paraId="6B555CA3"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zmiany zakresu wykonywanej działalności, w szczególności rodzaju  i miejsca działalności,</w:t>
      </w:r>
    </w:p>
    <w:p w14:paraId="44CFCBA1"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innych, uzasadnionych przypadkach,</w:t>
      </w:r>
    </w:p>
    <w:p w14:paraId="72C3C769"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5BC604DF"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zmian organizacyjnych Stron, w tym zmiany reprezentacji, adresu siedziby firmy, zmiany osób do kontaktu między Stronami itp.,</w:t>
      </w:r>
    </w:p>
    <w:p w14:paraId="56B5D76C" w14:textId="77777777" w:rsidR="002F1488" w:rsidRPr="00566BD5" w:rsidRDefault="002F1488" w:rsidP="002F1488">
      <w:pPr>
        <w:widowControl w:val="0"/>
        <w:numPr>
          <w:ilvl w:val="3"/>
          <w:numId w:val="49"/>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zakresu ubezpieczenia na skutek powstania nowego ryzyka ubezpieczeniowego, nie przewidzianego w Opisie Przedmiotu Zamówienia.</w:t>
      </w:r>
    </w:p>
    <w:p w14:paraId="1916201B" w14:textId="77777777" w:rsidR="002F1488" w:rsidRPr="00566BD5" w:rsidRDefault="002F1488" w:rsidP="002F1488">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00DA656F" w14:textId="77777777" w:rsidR="002F1488" w:rsidRPr="00566BD5" w:rsidRDefault="002F1488" w:rsidP="002F1488">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5571FA96" w14:textId="77777777" w:rsidR="002F1488" w:rsidRPr="00566BD5" w:rsidRDefault="002F1488" w:rsidP="002F1488">
      <w:pPr>
        <w:widowControl w:val="0"/>
        <w:numPr>
          <w:ilvl w:val="6"/>
          <w:numId w:val="50"/>
        </w:numPr>
        <w:autoSpaceDE w:val="0"/>
        <w:autoSpaceDN w:val="0"/>
        <w:spacing w:after="100" w:afterAutospacing="1"/>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10A72D3B" w14:textId="77777777" w:rsidR="002F1488" w:rsidRPr="00566BD5" w:rsidRDefault="002F1488" w:rsidP="002F1488">
      <w:pPr>
        <w:widowControl w:val="0"/>
        <w:numPr>
          <w:ilvl w:val="6"/>
          <w:numId w:val="50"/>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787EDC1D" w14:textId="77777777" w:rsidR="002F1488" w:rsidRPr="00566BD5" w:rsidRDefault="002F1488" w:rsidP="002F1488">
      <w:pPr>
        <w:pStyle w:val="Akapitzlist"/>
        <w:widowControl w:val="0"/>
        <w:numPr>
          <w:ilvl w:val="0"/>
          <w:numId w:val="53"/>
        </w:numPr>
        <w:autoSpaceDE w:val="0"/>
        <w:autoSpaceDN w:val="0"/>
        <w:ind w:left="587"/>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35CF40C4" w14:textId="77777777" w:rsidR="002F1488" w:rsidRPr="00566BD5" w:rsidRDefault="002F1488" w:rsidP="002F1488">
      <w:pPr>
        <w:widowControl w:val="0"/>
        <w:numPr>
          <w:ilvl w:val="0"/>
          <w:numId w:val="53"/>
        </w:numPr>
        <w:autoSpaceDE w:val="0"/>
        <w:autoSpaceDN w:val="0"/>
        <w:spacing w:after="100" w:afterAutospacing="1"/>
        <w:ind w:left="568" w:hanging="284"/>
        <w:jc w:val="both"/>
        <w:rPr>
          <w:rFonts w:asciiTheme="minorHAnsi" w:hAnsiTheme="minorHAnsi" w:cs="Arial"/>
          <w:sz w:val="22"/>
          <w:szCs w:val="22"/>
        </w:rPr>
      </w:pPr>
      <w:r w:rsidRPr="00566BD5">
        <w:rPr>
          <w:rFonts w:asciiTheme="minorHAnsi" w:hAnsiTheme="minorHAnsi" w:cs="Arial"/>
          <w:sz w:val="22"/>
          <w:szCs w:val="22"/>
        </w:rPr>
        <w:t>informacji ujawnionych przez Zamawiającego, bez żadnych ograniczeń osobom trzecim,</w:t>
      </w:r>
    </w:p>
    <w:p w14:paraId="6AF47F55" w14:textId="77777777" w:rsidR="002F1488" w:rsidRPr="00566BD5" w:rsidRDefault="002F1488" w:rsidP="002F1488">
      <w:pPr>
        <w:widowControl w:val="0"/>
        <w:numPr>
          <w:ilvl w:val="0"/>
          <w:numId w:val="53"/>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 xml:space="preserve">informacji, których ujawnienie wynika z bezwzględnie obowiązujących przepisów prawa. </w:t>
      </w:r>
    </w:p>
    <w:p w14:paraId="40C5E1CE" w14:textId="77777777" w:rsidR="002F1488" w:rsidRPr="00566BD5" w:rsidRDefault="002F1488" w:rsidP="002F1488">
      <w:pPr>
        <w:widowControl w:val="0"/>
        <w:numPr>
          <w:ilvl w:val="6"/>
          <w:numId w:val="50"/>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Pr="00566BD5">
        <w:rPr>
          <w:rFonts w:asciiTheme="minorHAnsi" w:hAnsiTheme="minorHAnsi" w:cs="Arial"/>
          <w:bCs/>
          <w:sz w:val="22"/>
          <w:szCs w:val="22"/>
        </w:rPr>
        <w:t>Ubezpieczyciela</w:t>
      </w:r>
      <w:r w:rsidRPr="00566BD5">
        <w:rPr>
          <w:rFonts w:asciiTheme="minorHAnsi" w:hAnsiTheme="minorHAnsi" w:cs="Arial"/>
          <w:sz w:val="22"/>
          <w:szCs w:val="22"/>
        </w:rPr>
        <w:t xml:space="preserve">, w tym osoby świadczące usługi na innej podstawie prawnej niż stosunek pracy. </w:t>
      </w:r>
    </w:p>
    <w:p w14:paraId="0274747B"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48A54197"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06D20C76" w14:textId="77777777" w:rsidR="002F1488" w:rsidRPr="00566BD5" w:rsidRDefault="002F1488" w:rsidP="002F1488">
      <w:pPr>
        <w:widowControl w:val="0"/>
        <w:numPr>
          <w:ilvl w:val="0"/>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Wykonawca przekazuje Zamawiającemu Ogólne Warunki Ubezpieczenia (dalej: OWU), które stanowią integraln</w:t>
      </w:r>
      <w:r w:rsidR="0032510B">
        <w:rPr>
          <w:rFonts w:asciiTheme="minorHAnsi" w:hAnsiTheme="minorHAnsi" w:cs="Arial"/>
          <w:bCs/>
          <w:sz w:val="22"/>
          <w:szCs w:val="22"/>
        </w:rPr>
        <w:t>ą</w:t>
      </w:r>
      <w:r w:rsidRPr="00566BD5">
        <w:rPr>
          <w:rFonts w:asciiTheme="minorHAnsi" w:hAnsiTheme="minorHAnsi" w:cs="Arial"/>
          <w:bCs/>
          <w:sz w:val="22"/>
          <w:szCs w:val="22"/>
        </w:rPr>
        <w:t xml:space="preserve"> część umowy (Załącznik nr 2 do Umowy).</w:t>
      </w:r>
    </w:p>
    <w:p w14:paraId="4334C3BD" w14:textId="77777777" w:rsidR="002F1488" w:rsidRPr="00566BD5" w:rsidRDefault="002F1488" w:rsidP="002F1488">
      <w:pPr>
        <w:widowControl w:val="0"/>
        <w:numPr>
          <w:ilvl w:val="0"/>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zaistnienia rozbieżności pomiędzy postanowieniami Umowy/Opis</w:t>
      </w:r>
      <w:r w:rsidR="0032510B">
        <w:rPr>
          <w:rFonts w:asciiTheme="minorHAnsi" w:hAnsiTheme="minorHAnsi" w:cs="Arial"/>
          <w:bCs/>
          <w:sz w:val="22"/>
          <w:szCs w:val="22"/>
        </w:rPr>
        <w:t>u</w:t>
      </w:r>
      <w:r w:rsidRPr="00566BD5">
        <w:rPr>
          <w:rFonts w:asciiTheme="minorHAnsi" w:hAnsiTheme="minorHAnsi" w:cs="Arial"/>
          <w:bCs/>
          <w:sz w:val="22"/>
          <w:szCs w:val="22"/>
        </w:rPr>
        <w:t xml:space="preserve"> Przedmiotu Zamówienia a Ogólnymi Warunkami Ubezpieczenia, stosuje się w pierwszej kolejności postanowienia niniejszej Umowy </w:t>
      </w:r>
      <w:r w:rsidR="0032510B">
        <w:rPr>
          <w:rFonts w:asciiTheme="minorHAnsi" w:hAnsiTheme="minorHAnsi" w:cs="Arial"/>
          <w:bCs/>
          <w:sz w:val="22"/>
          <w:szCs w:val="22"/>
        </w:rPr>
        <w:br/>
      </w:r>
      <w:r w:rsidRPr="00566BD5">
        <w:rPr>
          <w:rFonts w:asciiTheme="minorHAnsi" w:hAnsiTheme="minorHAnsi" w:cs="Arial"/>
          <w:bCs/>
          <w:sz w:val="22"/>
          <w:szCs w:val="22"/>
        </w:rPr>
        <w:t>i Opisu Przedmiotu Zamówienia.</w:t>
      </w:r>
    </w:p>
    <w:p w14:paraId="5A45FE54" w14:textId="77777777" w:rsidR="002F1488" w:rsidRPr="00566BD5" w:rsidRDefault="002F1488" w:rsidP="002F1488">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4A3AC018"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4AE841EB" w14:textId="77777777" w:rsidR="003F4EA1"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Niniejsza umowa realizowana jest przy współudziale brokerów ubezpieczeniowych: GrECo JLT Polska sp. z o.o. z siedzibą w Warszawie (00-838), przy ulicy Prostej 70 i </w:t>
      </w:r>
      <w:r w:rsidRPr="006D00F9">
        <w:rPr>
          <w:rFonts w:asciiTheme="minorHAnsi" w:hAnsiTheme="minorHAnsi" w:cs="Arial"/>
          <w:sz w:val="22"/>
          <w:szCs w:val="22"/>
        </w:rPr>
        <w:t xml:space="preserve">GrECo Ecclesia Hospital Sp. z o.o. z siedzibą w Warszawie (00-838),  ul. Prosta 70. </w:t>
      </w:r>
      <w:r w:rsidRPr="006D00F9">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382F29F6" w14:textId="3C0B355F" w:rsidR="00FE4E0B" w:rsidRPr="00667638"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04699518" w14:textId="77777777" w:rsidR="003F4EA1" w:rsidRPr="00373D11"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3F4EA1">
        <w:rPr>
          <w:rFonts w:asciiTheme="minorHAnsi" w:hAnsiTheme="minorHAnsi" w:cs="Arial"/>
          <w:bCs/>
          <w:snapToGrid w:val="0"/>
          <w:sz w:val="22"/>
          <w:szCs w:val="22"/>
        </w:rPr>
        <w:t xml:space="preserve">W sprawach nieuregulowanych Umową mają zastosowanie odpowiednie przepisy prawa polskiego, </w:t>
      </w:r>
      <w:r w:rsidR="0032510B" w:rsidRPr="003F4EA1">
        <w:rPr>
          <w:rFonts w:asciiTheme="minorHAnsi" w:hAnsiTheme="minorHAnsi" w:cs="Arial"/>
          <w:bCs/>
          <w:snapToGrid w:val="0"/>
          <w:sz w:val="22"/>
          <w:szCs w:val="22"/>
        </w:rPr>
        <w:br/>
      </w:r>
      <w:r w:rsidRPr="003F4EA1">
        <w:rPr>
          <w:rFonts w:asciiTheme="minorHAnsi" w:hAnsiTheme="minorHAnsi" w:cs="Arial"/>
          <w:bCs/>
          <w:snapToGrid w:val="0"/>
          <w:sz w:val="22"/>
          <w:szCs w:val="22"/>
        </w:rPr>
        <w:t xml:space="preserve">w szczególności ustawa kodeks cywilny oraz </w:t>
      </w:r>
      <w:r w:rsidR="006D00F9" w:rsidRPr="003F4EA1">
        <w:rPr>
          <w:rFonts w:asciiTheme="minorHAnsi" w:hAnsiTheme="minorHAnsi" w:cs="Arial"/>
          <w:sz w:val="22"/>
          <w:szCs w:val="22"/>
        </w:rPr>
        <w:t>ustawa z dnia 11 września 2015 o działalności ubezpieczeniowej i reasekuracyjnej (Dz.U. z 2015, poz. 1844 ze zm.)</w:t>
      </w:r>
    </w:p>
    <w:p w14:paraId="6D7D07DF" w14:textId="182272DC" w:rsidR="006D00F9"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w:t>
      </w:r>
      <w:r w:rsidR="006D00F9" w:rsidRPr="006D00F9">
        <w:rPr>
          <w:rFonts w:asciiTheme="minorHAnsi" w:hAnsiTheme="minorHAnsi" w:cs="Arial"/>
          <w:bCs/>
          <w:sz w:val="22"/>
          <w:szCs w:val="22"/>
        </w:rPr>
        <w:t>10</w:t>
      </w:r>
      <w:r w:rsidRPr="006D00F9">
        <w:rPr>
          <w:rFonts w:asciiTheme="minorHAnsi" w:hAnsiTheme="minorHAnsi" w:cs="Arial"/>
          <w:bCs/>
          <w:sz w:val="22"/>
          <w:szCs w:val="22"/>
        </w:rPr>
        <w:t xml:space="preserve"> </w:t>
      </w:r>
      <w:r w:rsidR="006D00F9">
        <w:rPr>
          <w:rFonts w:asciiTheme="minorHAnsi" w:hAnsiTheme="minorHAnsi" w:cs="Arial"/>
          <w:sz w:val="22"/>
          <w:szCs w:val="22"/>
        </w:rPr>
        <w:t>ustawy z dnia 11 września 2015 o działalności ubezpieczeniowej i reasekuracyjnej (Dz.U. z 2015, poz. 1844 ze zm.)</w:t>
      </w:r>
    </w:p>
    <w:p w14:paraId="70A3ED5F" w14:textId="77777777" w:rsidR="002F1488" w:rsidRPr="006D00F9" w:rsidRDefault="002F1488" w:rsidP="00373D1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napToGrid w:val="0"/>
          <w:sz w:val="22"/>
          <w:szCs w:val="22"/>
        </w:rPr>
        <w:lastRenderedPageBreak/>
        <w:t>Niniejsza Umowa została sporządzona w dwóch egzemplarzach, po jednym dla każdej ze Stron.</w:t>
      </w:r>
    </w:p>
    <w:p w14:paraId="5BD63CFC" w14:textId="77777777" w:rsidR="002F1488" w:rsidRPr="00566BD5" w:rsidRDefault="002F1488" w:rsidP="002F1488">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44EE89E8" w14:textId="77777777" w:rsidR="002F1488" w:rsidRPr="00566BD5" w:rsidRDefault="002F1488" w:rsidP="002F1488">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0E2D5483" w14:textId="77777777" w:rsidR="002F1488" w:rsidRPr="00566BD5" w:rsidRDefault="002F1488" w:rsidP="002F1488">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w:t>
      </w:r>
      <w:r w:rsidRPr="00566BD5" w:rsidDel="00DA5728">
        <w:rPr>
          <w:rFonts w:asciiTheme="minorHAnsi" w:hAnsiTheme="minorHAnsi" w:cs="Arial"/>
          <w:sz w:val="22"/>
          <w:szCs w:val="22"/>
        </w:rPr>
        <w:t xml:space="preserve"> </w:t>
      </w:r>
      <w:r w:rsidRPr="00566BD5">
        <w:rPr>
          <w:rFonts w:asciiTheme="minorHAnsi" w:hAnsiTheme="minorHAnsi" w:cs="Arial"/>
          <w:sz w:val="22"/>
          <w:szCs w:val="22"/>
        </w:rPr>
        <w:t>Umowy stanowią:</w:t>
      </w:r>
    </w:p>
    <w:p w14:paraId="7C0FE726"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09239A8A"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35EC4BD1" w14:textId="77777777" w:rsidR="002F1488" w:rsidRPr="00566BD5" w:rsidRDefault="002F1488" w:rsidP="002F1488">
      <w:pPr>
        <w:rPr>
          <w:rFonts w:asciiTheme="minorHAnsi" w:hAnsiTheme="minorHAnsi"/>
          <w:sz w:val="22"/>
          <w:szCs w:val="22"/>
        </w:rPr>
      </w:pPr>
    </w:p>
    <w:p w14:paraId="452566CB" w14:textId="77777777" w:rsidR="002F1488" w:rsidRPr="00566BD5" w:rsidRDefault="002F1488">
      <w:pPr>
        <w:spacing w:after="160" w:line="259" w:lineRule="auto"/>
        <w:rPr>
          <w:rFonts w:asciiTheme="minorHAnsi" w:hAnsiTheme="minorHAnsi"/>
          <w:sz w:val="22"/>
          <w:szCs w:val="22"/>
        </w:rPr>
      </w:pPr>
      <w:r w:rsidRPr="00566BD5">
        <w:rPr>
          <w:rFonts w:asciiTheme="minorHAnsi" w:hAnsiTheme="minorHAnsi"/>
          <w:sz w:val="22"/>
          <w:szCs w:val="22"/>
        </w:rPr>
        <w:br w:type="page"/>
      </w:r>
    </w:p>
    <w:p w14:paraId="46E559BB" w14:textId="77777777" w:rsidR="002F1488" w:rsidRPr="00566BD5" w:rsidRDefault="002F1488" w:rsidP="002F1488">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lastRenderedPageBreak/>
        <w:t xml:space="preserve">Nr sprawy …………… </w:t>
      </w:r>
      <w:r w:rsidRPr="00566BD5">
        <w:rPr>
          <w:rFonts w:asciiTheme="minorHAnsi" w:hAnsiTheme="minorHAnsi" w:cs="Arial"/>
          <w:i/>
          <w:iCs/>
          <w:sz w:val="22"/>
          <w:szCs w:val="22"/>
        </w:rPr>
        <w:t xml:space="preserve">                                      </w:t>
      </w:r>
      <w:r w:rsidRPr="00566BD5">
        <w:rPr>
          <w:rFonts w:asciiTheme="minorHAnsi" w:hAnsiTheme="minorHAnsi" w:cs="Arial"/>
          <w:sz w:val="22"/>
          <w:szCs w:val="22"/>
        </w:rPr>
        <w:t xml:space="preserve">     </w:t>
      </w:r>
    </w:p>
    <w:p w14:paraId="67B0288F" w14:textId="77777777" w:rsidR="002F1488" w:rsidRPr="00566BD5" w:rsidRDefault="002F1488" w:rsidP="002F1488">
      <w:pPr>
        <w:jc w:val="right"/>
        <w:rPr>
          <w:rFonts w:asciiTheme="minorHAnsi" w:hAnsiTheme="minorHAnsi" w:cs="Arial"/>
          <w:sz w:val="22"/>
          <w:szCs w:val="22"/>
        </w:rPr>
      </w:pPr>
      <w:r w:rsidRPr="00566BD5">
        <w:rPr>
          <w:rFonts w:asciiTheme="minorHAnsi" w:hAnsiTheme="minorHAnsi" w:cs="Arial"/>
          <w:sz w:val="22"/>
          <w:szCs w:val="22"/>
        </w:rPr>
        <w:t xml:space="preserve">Załącznik nr </w:t>
      </w:r>
      <w:r w:rsidR="00950D8D">
        <w:rPr>
          <w:rFonts w:asciiTheme="minorHAnsi" w:hAnsiTheme="minorHAnsi" w:cs="Arial"/>
          <w:sz w:val="22"/>
          <w:szCs w:val="22"/>
        </w:rPr>
        <w:t>8</w:t>
      </w:r>
    </w:p>
    <w:p w14:paraId="6C10D6AE"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p>
    <w:p w14:paraId="5D08BE28"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zadania nr II</w:t>
      </w:r>
    </w:p>
    <w:p w14:paraId="3373E291" w14:textId="77777777" w:rsidR="002F1488" w:rsidRPr="00566BD5" w:rsidRDefault="002F1488" w:rsidP="002F1488">
      <w:pPr>
        <w:keepNext/>
        <w:widowControl w:val="0"/>
        <w:autoSpaceDE w:val="0"/>
        <w:autoSpaceDN w:val="0"/>
        <w:ind w:right="-567"/>
        <w:outlineLvl w:val="2"/>
        <w:rPr>
          <w:rFonts w:asciiTheme="minorHAnsi" w:eastAsia="Calibri" w:hAnsiTheme="minorHAnsi" w:cs="Arial"/>
          <w:sz w:val="22"/>
          <w:szCs w:val="22"/>
          <w:lang w:eastAsia="en-US"/>
        </w:rPr>
      </w:pPr>
    </w:p>
    <w:p w14:paraId="7FC7ACF0"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2A427258"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522956E2" w14:textId="77777777" w:rsidR="002F1488" w:rsidRPr="00566BD5" w:rsidRDefault="002F1488" w:rsidP="002F1488">
      <w:pPr>
        <w:pStyle w:val="Akapitzlist"/>
        <w:numPr>
          <w:ilvl w:val="0"/>
          <w:numId w:val="58"/>
        </w:numPr>
        <w:spacing w:after="160"/>
        <w:jc w:val="both"/>
        <w:rPr>
          <w:rFonts w:asciiTheme="minorHAnsi" w:hAnsiTheme="minorHAnsi"/>
          <w:sz w:val="22"/>
          <w:szCs w:val="22"/>
          <w:lang w:eastAsia="de-DE"/>
        </w:rPr>
      </w:pPr>
      <w:r w:rsidRPr="00566BD5">
        <w:rPr>
          <w:rFonts w:asciiTheme="minorHAnsi" w:hAnsiTheme="minorHAnsi" w:cs="Arial"/>
          <w:sz w:val="22"/>
          <w:szCs w:val="22"/>
        </w:rPr>
        <w:t xml:space="preserve">Przedmiotem umowy jest </w:t>
      </w:r>
      <w:r w:rsidRPr="00566BD5">
        <w:rPr>
          <w:rFonts w:asciiTheme="minorHAnsi" w:hAnsiTheme="minorHAnsi"/>
          <w:sz w:val="22"/>
          <w:szCs w:val="22"/>
        </w:rPr>
        <w:t>Ubezpieczenie odpowiedzialności cywilnej w związku z prowadzoną działalnością pozamedyczną i posiadanym mieniem,</w:t>
      </w:r>
    </w:p>
    <w:p w14:paraId="16F70FCB" w14:textId="77777777" w:rsidR="002F1488" w:rsidRPr="00566BD5" w:rsidRDefault="002F1488" w:rsidP="002F1488">
      <w:pPr>
        <w:pStyle w:val="Akapitzlist"/>
        <w:spacing w:after="160"/>
        <w:jc w:val="both"/>
        <w:rPr>
          <w:rFonts w:asciiTheme="minorHAnsi" w:hAnsiTheme="minorHAnsi" w:cs="Arial"/>
          <w:sz w:val="22"/>
          <w:szCs w:val="22"/>
        </w:rPr>
      </w:pPr>
      <w:r w:rsidRPr="00566BD5">
        <w:rPr>
          <w:rFonts w:asciiTheme="minorHAnsi" w:hAnsiTheme="minorHAnsi" w:cs="Arial"/>
          <w:sz w:val="22"/>
          <w:szCs w:val="22"/>
        </w:rPr>
        <w:t>zgodnie z ofertą Wykonawcy.</w:t>
      </w:r>
    </w:p>
    <w:p w14:paraId="1F25A39C" w14:textId="77777777" w:rsidR="002F1488" w:rsidRPr="00566BD5" w:rsidRDefault="002F1488" w:rsidP="002F1488">
      <w:pPr>
        <w:pStyle w:val="Akapitzlist"/>
        <w:widowControl w:val="0"/>
        <w:numPr>
          <w:ilvl w:val="0"/>
          <w:numId w:val="58"/>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Zamówienia, stanowiący Załącznik nr 1 do  Umowy.</w:t>
      </w:r>
    </w:p>
    <w:p w14:paraId="02024861"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2C9F6743"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7A494DC1" w14:textId="77777777" w:rsidR="002F1488" w:rsidRPr="00566BD5" w:rsidRDefault="002F1488" w:rsidP="002F1488">
      <w:pPr>
        <w:widowControl w:val="0"/>
        <w:tabs>
          <w:tab w:val="num" w:pos="1440"/>
          <w:tab w:val="num" w:pos="2624"/>
        </w:tabs>
        <w:autoSpaceDE w:val="0"/>
        <w:autoSpaceDN w:val="0"/>
        <w:jc w:val="both"/>
        <w:rPr>
          <w:rFonts w:asciiTheme="minorHAnsi" w:hAnsiTheme="minorHAnsi" w:cs="Arial"/>
          <w:sz w:val="22"/>
          <w:szCs w:val="22"/>
          <w:u w:val="single"/>
        </w:rPr>
      </w:pPr>
      <w:r w:rsidRPr="00566BD5">
        <w:rPr>
          <w:rFonts w:asciiTheme="minorHAnsi" w:hAnsiTheme="minorHAnsi" w:cs="Arial"/>
          <w:sz w:val="22"/>
          <w:szCs w:val="22"/>
        </w:rPr>
        <w:t xml:space="preserve">Umowa zostaje zawarta </w:t>
      </w:r>
      <w:r w:rsidR="00DA3FCA">
        <w:rPr>
          <w:rFonts w:asciiTheme="minorHAnsi" w:hAnsiTheme="minorHAnsi"/>
          <w:sz w:val="22"/>
          <w:szCs w:val="22"/>
        </w:rPr>
        <w:t>od 1 lipca 2016</w:t>
      </w:r>
      <w:r w:rsidRPr="00566BD5">
        <w:rPr>
          <w:rFonts w:asciiTheme="minorHAnsi" w:hAnsiTheme="minorHAnsi"/>
          <w:sz w:val="22"/>
          <w:szCs w:val="22"/>
        </w:rPr>
        <w:t xml:space="preserve"> do dnia 30 czerwca 201</w:t>
      </w:r>
      <w:r w:rsidR="00DA3FCA">
        <w:rPr>
          <w:rFonts w:asciiTheme="minorHAnsi" w:hAnsiTheme="minorHAnsi"/>
          <w:sz w:val="22"/>
          <w:szCs w:val="22"/>
        </w:rPr>
        <w:t>8</w:t>
      </w:r>
      <w:r w:rsidR="0061001C">
        <w:rPr>
          <w:rFonts w:asciiTheme="minorHAnsi" w:hAnsiTheme="minorHAnsi"/>
          <w:sz w:val="22"/>
          <w:szCs w:val="22"/>
        </w:rPr>
        <w:t xml:space="preserve"> r.</w:t>
      </w:r>
    </w:p>
    <w:p w14:paraId="6938E2D7"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3</w:t>
      </w:r>
    </w:p>
    <w:p w14:paraId="46634A84"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6A2E7FD2"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Maksymalne wynagrodzenie Wykonawcy (składka ubezpieczeniowa) przez okres ubezpieczenia wskazany w § 2, za wszystkie rodzaje i przedmioty ubezpieczenia wynosi łącznie …………………..</w:t>
      </w:r>
    </w:p>
    <w:p w14:paraId="14EA7B46"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Ubezpieczyciel gwarantuje niezmienność stawek /składek w okresie trwania Umowy.</w:t>
      </w:r>
    </w:p>
    <w:p w14:paraId="3FD154A1" w14:textId="69C7EF20" w:rsidR="00377B39" w:rsidRDefault="00D0605D" w:rsidP="00377B39">
      <w:pPr>
        <w:widowControl w:val="0"/>
        <w:autoSpaceDE w:val="0"/>
        <w:autoSpaceDN w:val="0"/>
        <w:ind w:left="284"/>
        <w:jc w:val="both"/>
        <w:rPr>
          <w:rFonts w:ascii="Calibri" w:hAnsi="Calibri" w:cs="Arial"/>
          <w:bCs/>
          <w:sz w:val="22"/>
          <w:szCs w:val="22"/>
          <w:u w:val="single"/>
        </w:rPr>
      </w:pPr>
      <w:r w:rsidRPr="00566BD5">
        <w:rPr>
          <w:rFonts w:asciiTheme="minorHAnsi" w:hAnsiTheme="minorHAnsi" w:cs="Arial"/>
          <w:bCs/>
          <w:sz w:val="22"/>
          <w:szCs w:val="22"/>
        </w:rPr>
        <w:t xml:space="preserve">Składka za ubezpieczenie ryzyk, o których mowa w § 1 ust. 1 płatna jest w </w:t>
      </w:r>
      <w:r w:rsidR="00377B39">
        <w:rPr>
          <w:rFonts w:asciiTheme="minorHAnsi" w:hAnsiTheme="minorHAnsi" w:cs="Arial"/>
          <w:bCs/>
          <w:sz w:val="22"/>
          <w:szCs w:val="22"/>
        </w:rPr>
        <w:t>24</w:t>
      </w:r>
      <w:r>
        <w:rPr>
          <w:rFonts w:asciiTheme="minorHAnsi" w:hAnsiTheme="minorHAnsi" w:cs="Arial"/>
          <w:bCs/>
          <w:sz w:val="22"/>
          <w:szCs w:val="22"/>
        </w:rPr>
        <w:t xml:space="preserve"> </w:t>
      </w:r>
      <w:r w:rsidRPr="00566BD5">
        <w:rPr>
          <w:rFonts w:asciiTheme="minorHAnsi" w:hAnsiTheme="minorHAnsi" w:cs="Arial"/>
          <w:bCs/>
          <w:sz w:val="22"/>
          <w:szCs w:val="22"/>
        </w:rPr>
        <w:t>równych ratach</w:t>
      </w:r>
      <w:r w:rsidR="00377B39" w:rsidRPr="00377B39">
        <w:rPr>
          <w:rFonts w:ascii="Calibri" w:hAnsi="Calibri" w:cs="Arial"/>
          <w:bCs/>
          <w:sz w:val="22"/>
          <w:szCs w:val="22"/>
          <w:u w:val="single"/>
        </w:rPr>
        <w:t xml:space="preserve"> </w:t>
      </w:r>
      <w:r w:rsidR="00377B39" w:rsidRPr="001442B6">
        <w:rPr>
          <w:rFonts w:ascii="Calibri" w:hAnsi="Calibri" w:cs="Arial"/>
          <w:bCs/>
          <w:sz w:val="22"/>
          <w:szCs w:val="22"/>
          <w:u w:val="single"/>
        </w:rPr>
        <w:t xml:space="preserve">płatnych na </w:t>
      </w:r>
    </w:p>
    <w:p w14:paraId="5CA86E4B" w14:textId="77777777" w:rsidR="00377B39" w:rsidRPr="001442B6" w:rsidRDefault="00377B39" w:rsidP="00377B39">
      <w:pPr>
        <w:widowControl w:val="0"/>
        <w:autoSpaceDE w:val="0"/>
        <w:autoSpaceDN w:val="0"/>
        <w:ind w:left="284"/>
        <w:jc w:val="both"/>
        <w:rPr>
          <w:rFonts w:ascii="Calibri" w:hAnsi="Calibri" w:cs="Arial"/>
          <w:sz w:val="22"/>
          <w:szCs w:val="22"/>
        </w:rPr>
      </w:pPr>
      <w:r w:rsidRPr="00451370">
        <w:rPr>
          <w:rFonts w:ascii="Calibri" w:hAnsi="Calibri" w:cs="Arial"/>
          <w:bCs/>
          <w:sz w:val="22"/>
          <w:szCs w:val="22"/>
        </w:rPr>
        <w:t xml:space="preserve">    </w:t>
      </w:r>
      <w:r w:rsidRPr="001442B6">
        <w:rPr>
          <w:rFonts w:ascii="Calibri" w:hAnsi="Calibri" w:cs="Arial"/>
          <w:bCs/>
          <w:sz w:val="22"/>
          <w:szCs w:val="22"/>
          <w:u w:val="single"/>
        </w:rPr>
        <w:t>koniec każdego miesiąca, na podstawie dostarczonego przez Wykonawcę dokumentu wskazanego w § 4.</w:t>
      </w:r>
    </w:p>
    <w:p w14:paraId="12648DA5" w14:textId="792DB57C" w:rsidR="00032595" w:rsidRPr="00566BD5" w:rsidRDefault="00D0605D" w:rsidP="00667638">
      <w:pPr>
        <w:pStyle w:val="Akapitzlist"/>
        <w:ind w:left="1440"/>
        <w:rPr>
          <w:u w:val="single"/>
        </w:rPr>
      </w:pPr>
      <w:r w:rsidRPr="00566BD5">
        <w:rPr>
          <w:rFonts w:asciiTheme="minorHAnsi" w:hAnsiTheme="minorHAnsi" w:cs="Arial"/>
          <w:bCs/>
          <w:sz w:val="22"/>
          <w:szCs w:val="22"/>
        </w:rPr>
        <w:t xml:space="preserve">, </w:t>
      </w:r>
    </w:p>
    <w:p w14:paraId="369AB69A"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 xml:space="preserve">Składka płatna jest na wskazany przez Wykonawcę rachunek bankowy. </w:t>
      </w:r>
    </w:p>
    <w:p w14:paraId="685C0C9B"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Polisy będą wystawiane na Zamawiającego, który będzie ubezpieczonym i płatnikiem składki, zgodnie z zakresem wynikającym z opisu przedmiotu zamówienia. Zamawiający zastrzega sobie prawo wskazania innych zasad wystawiania polis oraz dokonywania zapłaty.</w:t>
      </w:r>
    </w:p>
    <w:p w14:paraId="2E5C8E45"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 xml:space="preserve">Za dzień zapłaty składki uznaje się dzień obciążenia rachunku bankowego Zamawiającego. </w:t>
      </w:r>
    </w:p>
    <w:p w14:paraId="2FCABF7D" w14:textId="77777777" w:rsidR="002F1488" w:rsidRPr="00566BD5" w:rsidRDefault="002F1488" w:rsidP="00667638">
      <w:pPr>
        <w:widowControl w:val="0"/>
        <w:numPr>
          <w:ilvl w:val="0"/>
          <w:numId w:val="94"/>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W przypadku, gdy Zamawiającemu przysługiwać będzie zwrot składki, nie potrąca się kosztów manipulacyjnych.</w:t>
      </w:r>
    </w:p>
    <w:p w14:paraId="1020F0C2" w14:textId="77777777" w:rsidR="002F1488" w:rsidRPr="00566BD5" w:rsidRDefault="002F1488" w:rsidP="002F1488">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5AC10DDA"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58E3047C" w14:textId="182FDD0B" w:rsidR="000340C5" w:rsidRPr="00566BD5" w:rsidRDefault="000340C5" w:rsidP="000340C5">
      <w:pPr>
        <w:widowControl w:val="0"/>
        <w:numPr>
          <w:ilvl w:val="0"/>
          <w:numId w:val="6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Potwierdzeniem ubezpieczenia będą polisy ubezpieczeniowe lub inne dokumenty potwierdzające zawarcie umowy ubezpieczenia  w zakresie wskazanym w § 1 ust. 1 i  wystawione  na</w:t>
      </w:r>
      <w:r>
        <w:rPr>
          <w:rFonts w:asciiTheme="minorHAnsi" w:hAnsiTheme="minorHAnsi" w:cs="Arial"/>
          <w:bCs/>
          <w:sz w:val="22"/>
          <w:szCs w:val="22"/>
        </w:rPr>
        <w:t xml:space="preserve"> 12 miesięczne </w:t>
      </w:r>
      <w:r w:rsidRPr="00566BD5">
        <w:rPr>
          <w:rFonts w:asciiTheme="minorHAnsi" w:hAnsiTheme="minorHAnsi" w:cs="Arial"/>
          <w:bCs/>
          <w:sz w:val="22"/>
          <w:szCs w:val="22"/>
        </w:rPr>
        <w:t>okres</w:t>
      </w:r>
      <w:r>
        <w:rPr>
          <w:rFonts w:asciiTheme="minorHAnsi" w:hAnsiTheme="minorHAnsi" w:cs="Arial"/>
          <w:bCs/>
          <w:sz w:val="22"/>
          <w:szCs w:val="22"/>
        </w:rPr>
        <w:t>y</w:t>
      </w:r>
      <w:r w:rsidRPr="00566BD5">
        <w:rPr>
          <w:rFonts w:asciiTheme="minorHAnsi" w:hAnsiTheme="minorHAnsi" w:cs="Arial"/>
          <w:bCs/>
          <w:sz w:val="22"/>
          <w:szCs w:val="22"/>
        </w:rPr>
        <w:t xml:space="preserve"> ubezpieczenia</w:t>
      </w:r>
      <w:r>
        <w:rPr>
          <w:rFonts w:asciiTheme="minorHAnsi" w:hAnsiTheme="minorHAnsi" w:cs="Arial"/>
          <w:bCs/>
          <w:sz w:val="22"/>
          <w:szCs w:val="22"/>
        </w:rPr>
        <w:t>.</w:t>
      </w:r>
    </w:p>
    <w:p w14:paraId="3BB4C093" w14:textId="77777777" w:rsidR="002F1488" w:rsidRPr="00566BD5" w:rsidRDefault="002F1488" w:rsidP="002F1488">
      <w:pPr>
        <w:widowControl w:val="0"/>
        <w:numPr>
          <w:ilvl w:val="0"/>
          <w:numId w:val="61"/>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Dokumenty, o których mowa w ust. 1 powinny spełniać następujące wymogi:</w:t>
      </w:r>
    </w:p>
    <w:p w14:paraId="204C9A0D" w14:textId="77777777" w:rsidR="002F1488" w:rsidRPr="00566BD5" w:rsidRDefault="002F1488" w:rsidP="002F1488">
      <w:pPr>
        <w:widowControl w:val="0"/>
        <w:numPr>
          <w:ilvl w:val="0"/>
          <w:numId w:val="62"/>
        </w:numPr>
        <w:autoSpaceDE w:val="0"/>
        <w:autoSpaceDN w:val="0"/>
        <w:ind w:left="587"/>
        <w:jc w:val="both"/>
        <w:rPr>
          <w:rFonts w:asciiTheme="minorHAnsi" w:hAnsiTheme="minorHAnsi" w:cs="Arial"/>
          <w:bCs/>
          <w:sz w:val="22"/>
          <w:szCs w:val="22"/>
        </w:rPr>
      </w:pPr>
      <w:r w:rsidRPr="00566BD5">
        <w:rPr>
          <w:rFonts w:asciiTheme="minorHAnsi" w:hAnsiTheme="minorHAnsi" w:cs="Arial"/>
          <w:bCs/>
          <w:sz w:val="22"/>
          <w:szCs w:val="22"/>
        </w:rPr>
        <w:t>zostać podpisane przez osoby reprezentujące Zamawiającego,</w:t>
      </w:r>
    </w:p>
    <w:p w14:paraId="35BEA59D" w14:textId="77777777" w:rsidR="002F1488" w:rsidRPr="00566BD5" w:rsidRDefault="002F1488" w:rsidP="002F1488">
      <w:pPr>
        <w:widowControl w:val="0"/>
        <w:numPr>
          <w:ilvl w:val="0"/>
          <w:numId w:val="62"/>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opiewać na okres ubezpieczenia i zawierać  wysokość składki ubezpieczeniowej,</w:t>
      </w:r>
    </w:p>
    <w:p w14:paraId="6DE4370C" w14:textId="77777777" w:rsidR="002F1488" w:rsidRPr="00566BD5" w:rsidRDefault="002F1488" w:rsidP="002F1488">
      <w:pPr>
        <w:widowControl w:val="0"/>
        <w:numPr>
          <w:ilvl w:val="0"/>
          <w:numId w:val="62"/>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uwzględniać zasady płatności, wskazane odpowiednio w § 3 ust. 3,</w:t>
      </w:r>
    </w:p>
    <w:p w14:paraId="1BBF18A0" w14:textId="0B3D2795" w:rsidR="00D53930" w:rsidRPr="000340C5" w:rsidRDefault="002F1488" w:rsidP="00D53930">
      <w:pPr>
        <w:widowControl w:val="0"/>
        <w:numPr>
          <w:ilvl w:val="0"/>
          <w:numId w:val="62"/>
        </w:numPr>
        <w:autoSpaceDE w:val="0"/>
        <w:autoSpaceDN w:val="0"/>
        <w:ind w:left="568" w:hanging="284"/>
        <w:jc w:val="both"/>
        <w:rPr>
          <w:rFonts w:asciiTheme="minorHAnsi" w:hAnsiTheme="minorHAnsi" w:cs="Arial"/>
          <w:bCs/>
          <w:sz w:val="22"/>
          <w:szCs w:val="22"/>
        </w:rPr>
      </w:pPr>
      <w:r w:rsidRPr="00566BD5">
        <w:rPr>
          <w:rFonts w:asciiTheme="minorHAnsi" w:hAnsiTheme="minorHAnsi" w:cs="Arial"/>
          <w:bCs/>
          <w:sz w:val="22"/>
          <w:szCs w:val="22"/>
        </w:rPr>
        <w:t xml:space="preserve">zostać dostarczone Zamawiającemu najpóźniej w pierwszym dniu ochrony ubezpieczeniowej zgodnie </w:t>
      </w:r>
      <w:r w:rsidR="00AF0E19">
        <w:rPr>
          <w:rFonts w:asciiTheme="minorHAnsi" w:hAnsiTheme="minorHAnsi" w:cs="Arial"/>
          <w:bCs/>
          <w:sz w:val="22"/>
          <w:szCs w:val="22"/>
        </w:rPr>
        <w:br/>
      </w:r>
      <w:r w:rsidRPr="00566BD5">
        <w:rPr>
          <w:rFonts w:asciiTheme="minorHAnsi" w:hAnsiTheme="minorHAnsi" w:cs="Arial"/>
          <w:bCs/>
          <w:sz w:val="22"/>
          <w:szCs w:val="22"/>
        </w:rPr>
        <w:t>z § 2.</w:t>
      </w:r>
    </w:p>
    <w:p w14:paraId="0D20709E" w14:textId="77777777" w:rsidR="00D53930" w:rsidRPr="00566BD5" w:rsidRDefault="00D53930" w:rsidP="00D53930">
      <w:pPr>
        <w:widowControl w:val="0"/>
        <w:autoSpaceDE w:val="0"/>
        <w:autoSpaceDN w:val="0"/>
        <w:jc w:val="both"/>
        <w:rPr>
          <w:rFonts w:asciiTheme="minorHAnsi" w:hAnsiTheme="minorHAnsi" w:cs="Arial"/>
          <w:bCs/>
          <w:sz w:val="22"/>
          <w:szCs w:val="22"/>
        </w:rPr>
      </w:pPr>
    </w:p>
    <w:p w14:paraId="308D239C"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5</w:t>
      </w:r>
    </w:p>
    <w:p w14:paraId="319BD2B7" w14:textId="77777777" w:rsidR="002F1488" w:rsidRPr="00566BD5" w:rsidRDefault="002F1488" w:rsidP="002F1488">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41EF956A" w14:textId="77777777" w:rsidR="002F1488" w:rsidRPr="00566BD5" w:rsidRDefault="002F1488" w:rsidP="002F1488">
      <w:pPr>
        <w:widowControl w:val="0"/>
        <w:numPr>
          <w:ilvl w:val="0"/>
          <w:numId w:val="63"/>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Wszelkie zmiany Umowy, jak również polis ubezpieczeniowych wymagają formy pisemnej, pod rygorem nieważności.</w:t>
      </w:r>
    </w:p>
    <w:p w14:paraId="1F43E2AB" w14:textId="77777777" w:rsidR="002F1488" w:rsidRPr="00566BD5" w:rsidRDefault="002F1488" w:rsidP="002F1488">
      <w:pPr>
        <w:widowControl w:val="0"/>
        <w:numPr>
          <w:ilvl w:val="0"/>
          <w:numId w:val="63"/>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0A5B87D3" w14:textId="77777777" w:rsidR="002F1488" w:rsidRPr="00566BD5" w:rsidRDefault="002F1488" w:rsidP="002F1488">
      <w:pPr>
        <w:widowControl w:val="0"/>
        <w:numPr>
          <w:ilvl w:val="0"/>
          <w:numId w:val="63"/>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74766AFD"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powszechnie obowiązujących przepisów prawa, jeśli zmiany te mogłyby mieć wpływ na realizację postanowień Umowy,</w:t>
      </w:r>
    </w:p>
    <w:p w14:paraId="7DF354BB"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terminów płatności, wysokości i liczby rat w przypadku:</w:t>
      </w:r>
    </w:p>
    <w:p w14:paraId="7B068EA1"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 zmiany zakresu wykonywanej działalności, w szczególności rodzaju  i miejsca działalności,</w:t>
      </w:r>
    </w:p>
    <w:p w14:paraId="459AAAB4" w14:textId="77777777" w:rsidR="002F1488" w:rsidRPr="00566BD5" w:rsidRDefault="002F1488" w:rsidP="002F1488">
      <w:p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lastRenderedPageBreak/>
        <w:t>- innych, uzasadnionych przypadkach,</w:t>
      </w:r>
    </w:p>
    <w:p w14:paraId="59938ABD"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0C3E5C37"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zmian organizacyjnych Stron, w tym zmiany reprezentacji, adresu siedziby firmy, zmiany osób do kontaktu między Stronami itp.,</w:t>
      </w:r>
    </w:p>
    <w:p w14:paraId="4F645E81" w14:textId="77777777" w:rsidR="002F1488" w:rsidRPr="00566BD5" w:rsidRDefault="002F1488" w:rsidP="002F1488">
      <w:pPr>
        <w:widowControl w:val="0"/>
        <w:numPr>
          <w:ilvl w:val="3"/>
          <w:numId w:val="64"/>
        </w:numPr>
        <w:autoSpaceDE w:val="0"/>
        <w:autoSpaceDN w:val="0"/>
        <w:adjustRightInd w:val="0"/>
        <w:ind w:left="530"/>
        <w:contextualSpacing/>
        <w:jc w:val="both"/>
        <w:rPr>
          <w:rFonts w:asciiTheme="minorHAnsi" w:hAnsiTheme="minorHAnsi" w:cs="Arial"/>
          <w:sz w:val="22"/>
          <w:szCs w:val="22"/>
        </w:rPr>
      </w:pPr>
      <w:r w:rsidRPr="00566BD5">
        <w:rPr>
          <w:rFonts w:asciiTheme="minorHAnsi" w:hAnsiTheme="minorHAnsi" w:cs="Arial"/>
          <w:sz w:val="22"/>
          <w:szCs w:val="22"/>
        </w:rPr>
        <w:t>zakresu ubezpieczenia na skutek powstania nowego ryzyka ubezpieczeniowego, nie przewidzianego w Opisie Przedmiotu Zamówienia.</w:t>
      </w:r>
    </w:p>
    <w:p w14:paraId="588A615D" w14:textId="77777777" w:rsidR="002F1488" w:rsidRPr="00566BD5" w:rsidRDefault="002F1488" w:rsidP="002F1488">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4FC61935" w14:textId="77777777" w:rsidR="002F1488" w:rsidRPr="00566BD5" w:rsidRDefault="002F1488" w:rsidP="002F1488">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7DC1D9B8" w14:textId="77777777" w:rsidR="002F1488" w:rsidRPr="00566BD5" w:rsidRDefault="002F1488" w:rsidP="002F1488">
      <w:pPr>
        <w:widowControl w:val="0"/>
        <w:numPr>
          <w:ilvl w:val="6"/>
          <w:numId w:val="65"/>
        </w:numPr>
        <w:autoSpaceDE w:val="0"/>
        <w:autoSpaceDN w:val="0"/>
        <w:spacing w:after="100" w:afterAutospacing="1"/>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10CA7563" w14:textId="77777777" w:rsidR="002F1488" w:rsidRPr="00566BD5" w:rsidRDefault="002F1488" w:rsidP="002F1488">
      <w:pPr>
        <w:widowControl w:val="0"/>
        <w:numPr>
          <w:ilvl w:val="6"/>
          <w:numId w:val="65"/>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42060F16" w14:textId="77777777" w:rsidR="002F1488" w:rsidRPr="00566BD5" w:rsidRDefault="002F1488" w:rsidP="002F1488">
      <w:pPr>
        <w:widowControl w:val="0"/>
        <w:numPr>
          <w:ilvl w:val="0"/>
          <w:numId w:val="66"/>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7D7D9AB3" w14:textId="77777777" w:rsidR="002F1488" w:rsidRPr="00566BD5" w:rsidRDefault="002F1488" w:rsidP="002F1488">
      <w:pPr>
        <w:widowControl w:val="0"/>
        <w:numPr>
          <w:ilvl w:val="0"/>
          <w:numId w:val="66"/>
        </w:numPr>
        <w:autoSpaceDE w:val="0"/>
        <w:autoSpaceDN w:val="0"/>
        <w:spacing w:after="100" w:afterAutospacing="1"/>
        <w:ind w:left="568" w:hanging="284"/>
        <w:jc w:val="both"/>
        <w:rPr>
          <w:rFonts w:asciiTheme="minorHAnsi" w:hAnsiTheme="minorHAnsi" w:cs="Arial"/>
          <w:sz w:val="22"/>
          <w:szCs w:val="22"/>
        </w:rPr>
      </w:pPr>
      <w:r w:rsidRPr="00566BD5">
        <w:rPr>
          <w:rFonts w:asciiTheme="minorHAnsi" w:hAnsiTheme="minorHAnsi" w:cs="Arial"/>
          <w:sz w:val="22"/>
          <w:szCs w:val="22"/>
        </w:rPr>
        <w:t>informacji ujawnionych przez Zamawiającego, bez żadnych ograniczeń osobom trzecim,</w:t>
      </w:r>
    </w:p>
    <w:p w14:paraId="56A4D1D1" w14:textId="77777777" w:rsidR="002F1488" w:rsidRPr="00566BD5" w:rsidRDefault="002F1488" w:rsidP="002F1488">
      <w:pPr>
        <w:widowControl w:val="0"/>
        <w:numPr>
          <w:ilvl w:val="0"/>
          <w:numId w:val="66"/>
        </w:numPr>
        <w:autoSpaceDE w:val="0"/>
        <w:autoSpaceDN w:val="0"/>
        <w:ind w:left="568" w:hanging="284"/>
        <w:jc w:val="both"/>
        <w:rPr>
          <w:rFonts w:asciiTheme="minorHAnsi" w:hAnsiTheme="minorHAnsi" w:cs="Arial"/>
          <w:sz w:val="22"/>
          <w:szCs w:val="22"/>
        </w:rPr>
      </w:pPr>
      <w:r w:rsidRPr="00566BD5">
        <w:rPr>
          <w:rFonts w:asciiTheme="minorHAnsi" w:hAnsiTheme="minorHAnsi" w:cs="Arial"/>
          <w:sz w:val="22"/>
          <w:szCs w:val="22"/>
        </w:rPr>
        <w:t xml:space="preserve">informacji, których ujawnienie wynika z bezwzględnie obowiązujących przepisów prawa. </w:t>
      </w:r>
    </w:p>
    <w:p w14:paraId="0C122475" w14:textId="77777777" w:rsidR="002F1488" w:rsidRPr="00566BD5" w:rsidRDefault="002F1488" w:rsidP="002F1488">
      <w:pPr>
        <w:widowControl w:val="0"/>
        <w:numPr>
          <w:ilvl w:val="6"/>
          <w:numId w:val="65"/>
        </w:numPr>
        <w:autoSpaceDE w:val="0"/>
        <w:autoSpaceDN w:val="0"/>
        <w:ind w:left="284" w:hanging="284"/>
        <w:jc w:val="both"/>
        <w:rPr>
          <w:rFonts w:asciiTheme="minorHAnsi" w:hAnsiTheme="minorHAnsi" w:cs="Arial"/>
          <w:sz w:val="22"/>
          <w:szCs w:val="22"/>
        </w:rPr>
      </w:pPr>
      <w:r w:rsidRPr="00566BD5">
        <w:rPr>
          <w:rFonts w:asciiTheme="minorHAnsi" w:hAnsiTheme="minorHAnsi" w:cs="Arial"/>
          <w:bCs/>
          <w:sz w:val="22"/>
          <w:szCs w:val="22"/>
        </w:rPr>
        <w:t>Ubezpieczyciel</w:t>
      </w:r>
      <w:r w:rsidRPr="00566BD5">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Pr="00566BD5">
        <w:rPr>
          <w:rFonts w:asciiTheme="minorHAnsi" w:hAnsiTheme="minorHAnsi" w:cs="Arial"/>
          <w:bCs/>
          <w:sz w:val="22"/>
          <w:szCs w:val="22"/>
        </w:rPr>
        <w:t>Ubezpieczyciela</w:t>
      </w:r>
      <w:r w:rsidRPr="00566BD5">
        <w:rPr>
          <w:rFonts w:asciiTheme="minorHAnsi" w:hAnsiTheme="minorHAnsi" w:cs="Arial"/>
          <w:sz w:val="22"/>
          <w:szCs w:val="22"/>
        </w:rPr>
        <w:t xml:space="preserve">, w tym osoby świadczące usługi na innej podstawie prawnej niż stosunek pracy. </w:t>
      </w:r>
    </w:p>
    <w:p w14:paraId="2F0D54B4"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2D7739B6"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51EDB70F" w14:textId="77777777" w:rsidR="002F1488" w:rsidRPr="00566BD5" w:rsidRDefault="002F1488" w:rsidP="002F1488">
      <w:pPr>
        <w:widowControl w:val="0"/>
        <w:numPr>
          <w:ilvl w:val="0"/>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Wykonawca przekazuje Zamawiającemu Ogólne Warunki Ubezpieczenia (dalej:</w:t>
      </w:r>
      <w:r w:rsidR="00AF0E19">
        <w:rPr>
          <w:rFonts w:asciiTheme="minorHAnsi" w:hAnsiTheme="minorHAnsi" w:cs="Arial"/>
          <w:bCs/>
          <w:sz w:val="22"/>
          <w:szCs w:val="22"/>
        </w:rPr>
        <w:t xml:space="preserve"> OWU), które stanowią integralną</w:t>
      </w:r>
      <w:r w:rsidRPr="00566BD5">
        <w:rPr>
          <w:rFonts w:asciiTheme="minorHAnsi" w:hAnsiTheme="minorHAnsi" w:cs="Arial"/>
          <w:bCs/>
          <w:sz w:val="22"/>
          <w:szCs w:val="22"/>
        </w:rPr>
        <w:t xml:space="preserve"> część umowy (Załącznik nr 2 do Umowy).</w:t>
      </w:r>
    </w:p>
    <w:p w14:paraId="2794A047" w14:textId="77777777" w:rsidR="002F1488" w:rsidRPr="00566BD5" w:rsidRDefault="002F1488" w:rsidP="002F1488">
      <w:pPr>
        <w:widowControl w:val="0"/>
        <w:numPr>
          <w:ilvl w:val="0"/>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W przypadku zaistnienia rozbieżności pomiędzy postanowieniami Umowy/Opisem Przedmiotu Zamówienia a Ogólnymi Warunkami Ubezpieczenia, stosuje się w pierwszej kolejności postanowienia niniejszej Umowy </w:t>
      </w:r>
      <w:r w:rsidR="00AF0E19">
        <w:rPr>
          <w:rFonts w:asciiTheme="minorHAnsi" w:hAnsiTheme="minorHAnsi" w:cs="Arial"/>
          <w:bCs/>
          <w:sz w:val="22"/>
          <w:szCs w:val="22"/>
        </w:rPr>
        <w:br/>
      </w:r>
      <w:r w:rsidRPr="00566BD5">
        <w:rPr>
          <w:rFonts w:asciiTheme="minorHAnsi" w:hAnsiTheme="minorHAnsi" w:cs="Arial"/>
          <w:bCs/>
          <w:sz w:val="22"/>
          <w:szCs w:val="22"/>
        </w:rPr>
        <w:t>i Opisu Przedmiotu Zamówienia.</w:t>
      </w:r>
    </w:p>
    <w:p w14:paraId="0BD597DE" w14:textId="77777777" w:rsidR="002F1488" w:rsidRPr="00566BD5" w:rsidRDefault="002F1488" w:rsidP="002F1488">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1C2FCB7C"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709E117C" w14:textId="77777777" w:rsidR="002F1488" w:rsidRPr="00566BD5" w:rsidRDefault="002F1488" w:rsidP="002F1488">
      <w:pPr>
        <w:widowControl w:val="0"/>
        <w:numPr>
          <w:ilvl w:val="3"/>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Niniejsza umowa realizowana jest przy współudziale brokerów ubezpieczeniowych: GrECo JLT Polska sp. z o.o. z siedzibą w Warszawie (00-838), przy ulicy Prostej 70 i </w:t>
      </w:r>
      <w:r w:rsidRPr="00566BD5">
        <w:rPr>
          <w:rFonts w:asciiTheme="minorHAnsi" w:hAnsiTheme="minorHAnsi" w:cs="Arial"/>
          <w:sz w:val="22"/>
          <w:szCs w:val="22"/>
        </w:rPr>
        <w:t xml:space="preserve">GrECo Ecclesia Hospital Sp. z o.o. z siedzibą w Warszawie (00-838),  ul. Prosta 70. </w:t>
      </w:r>
      <w:r w:rsidRPr="00566BD5">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7B11C026" w14:textId="77777777" w:rsidR="002F1488" w:rsidRPr="00566BD5" w:rsidRDefault="002F1488" w:rsidP="002F1488">
      <w:pPr>
        <w:widowControl w:val="0"/>
        <w:numPr>
          <w:ilvl w:val="3"/>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7305669D" w14:textId="77777777" w:rsidR="003F4EA1" w:rsidRPr="0021652F" w:rsidRDefault="003F4EA1" w:rsidP="00667638">
      <w:pPr>
        <w:widowControl w:val="0"/>
        <w:numPr>
          <w:ilvl w:val="3"/>
          <w:numId w:val="67"/>
        </w:numPr>
        <w:autoSpaceDE w:val="0"/>
        <w:autoSpaceDN w:val="0"/>
        <w:ind w:left="360"/>
        <w:jc w:val="both"/>
        <w:rPr>
          <w:rFonts w:asciiTheme="minorHAnsi" w:hAnsiTheme="minorHAnsi" w:cs="Arial"/>
          <w:bCs/>
          <w:sz w:val="22"/>
          <w:szCs w:val="22"/>
        </w:rPr>
      </w:pPr>
      <w:r w:rsidRPr="0021652F">
        <w:rPr>
          <w:rFonts w:asciiTheme="minorHAnsi" w:hAnsiTheme="minorHAnsi" w:cs="Arial"/>
          <w:bCs/>
          <w:snapToGrid w:val="0"/>
          <w:sz w:val="22"/>
          <w:szCs w:val="22"/>
        </w:rPr>
        <w:t xml:space="preserve">W sprawach nieuregulowanych Umową mają zastosowanie odpowiednie przepisy prawa polskiego, </w:t>
      </w:r>
      <w:r w:rsidRPr="0021652F">
        <w:rPr>
          <w:rFonts w:asciiTheme="minorHAnsi" w:hAnsiTheme="minorHAnsi" w:cs="Arial"/>
          <w:bCs/>
          <w:snapToGrid w:val="0"/>
          <w:sz w:val="22"/>
          <w:szCs w:val="22"/>
        </w:rPr>
        <w:br/>
        <w:t xml:space="preserve">w szczególności ustawa kodeks cywilny oraz </w:t>
      </w:r>
      <w:r w:rsidRPr="0021652F">
        <w:rPr>
          <w:rFonts w:asciiTheme="minorHAnsi" w:hAnsiTheme="minorHAnsi" w:cs="Arial"/>
          <w:sz w:val="22"/>
          <w:szCs w:val="22"/>
        </w:rPr>
        <w:t>ustawa z dnia 11 września 2015 o działalności ubezpieczeniowej i reasekuracyjnej (Dz.U. z 2015, poz. 1844 ze zm.)</w:t>
      </w:r>
    </w:p>
    <w:p w14:paraId="313E9C22" w14:textId="77777777" w:rsidR="003F4EA1" w:rsidRDefault="003F4EA1" w:rsidP="00667638">
      <w:pPr>
        <w:widowControl w:val="0"/>
        <w:numPr>
          <w:ilvl w:val="3"/>
          <w:numId w:val="67"/>
        </w:numPr>
        <w:autoSpaceDE w:val="0"/>
        <w:autoSpaceDN w:val="0"/>
        <w:ind w:left="360"/>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10 </w:t>
      </w:r>
      <w:r>
        <w:rPr>
          <w:rFonts w:asciiTheme="minorHAnsi" w:hAnsiTheme="minorHAnsi" w:cs="Arial"/>
          <w:sz w:val="22"/>
          <w:szCs w:val="22"/>
        </w:rPr>
        <w:t>ustawy z dnia 11 września 2015 o działalności ubezpieczeniowej i reasekuracyjnej (Dz.U. z 2015, poz. 1844 ze zm.)</w:t>
      </w:r>
    </w:p>
    <w:p w14:paraId="2BF80A57" w14:textId="77777777" w:rsidR="002F1488" w:rsidRPr="00566BD5" w:rsidRDefault="002F1488" w:rsidP="002F1488">
      <w:pPr>
        <w:widowControl w:val="0"/>
        <w:numPr>
          <w:ilvl w:val="3"/>
          <w:numId w:val="67"/>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napToGrid w:val="0"/>
          <w:sz w:val="22"/>
          <w:szCs w:val="22"/>
        </w:rPr>
        <w:t>Niniejsza Umowa została sporządzona w dwóch egzemplarzach, po jednym dla każdej ze Stron.</w:t>
      </w:r>
    </w:p>
    <w:p w14:paraId="65B166A6" w14:textId="77777777" w:rsidR="00D53930" w:rsidRDefault="00D53930" w:rsidP="002F1488">
      <w:pPr>
        <w:widowControl w:val="0"/>
        <w:tabs>
          <w:tab w:val="left" w:pos="0"/>
        </w:tabs>
        <w:autoSpaceDE w:val="0"/>
        <w:autoSpaceDN w:val="0"/>
        <w:jc w:val="center"/>
        <w:rPr>
          <w:rFonts w:asciiTheme="minorHAnsi" w:hAnsiTheme="minorHAnsi" w:cs="Arial"/>
          <w:sz w:val="22"/>
          <w:szCs w:val="22"/>
        </w:rPr>
      </w:pPr>
    </w:p>
    <w:p w14:paraId="61BBCD3D" w14:textId="77777777" w:rsidR="002F1488" w:rsidRPr="00566BD5" w:rsidRDefault="002F1488" w:rsidP="002F1488">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7CBD7C51" w14:textId="77777777" w:rsidR="002F1488" w:rsidRPr="00566BD5" w:rsidRDefault="002F1488" w:rsidP="002F1488">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0C57237E" w14:textId="77777777" w:rsidR="002F1488" w:rsidRPr="00566BD5" w:rsidRDefault="002F1488" w:rsidP="002F1488">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 Umowy stanowią:</w:t>
      </w:r>
    </w:p>
    <w:p w14:paraId="05F95A31"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4A05ACDE"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56C59AC9" w14:textId="77777777" w:rsidR="00601ED6" w:rsidRDefault="00601ED6">
      <w:pPr>
        <w:spacing w:after="160" w:line="259" w:lineRule="auto"/>
        <w:rPr>
          <w:rFonts w:asciiTheme="minorHAnsi" w:hAnsiTheme="minorHAnsi"/>
          <w:sz w:val="22"/>
          <w:szCs w:val="22"/>
          <w:lang w:eastAsia="de-DE"/>
        </w:rPr>
      </w:pPr>
      <w:r>
        <w:rPr>
          <w:rFonts w:asciiTheme="minorHAnsi" w:hAnsiTheme="minorHAnsi"/>
          <w:sz w:val="22"/>
          <w:szCs w:val="22"/>
          <w:lang w:eastAsia="de-DE"/>
        </w:rPr>
        <w:br w:type="page"/>
      </w:r>
    </w:p>
    <w:p w14:paraId="4765C995" w14:textId="01291220" w:rsidR="002F1488" w:rsidRPr="00566BD5" w:rsidRDefault="002F1488">
      <w:pPr>
        <w:spacing w:after="160" w:line="259" w:lineRule="auto"/>
        <w:rPr>
          <w:rFonts w:asciiTheme="minorHAnsi" w:hAnsiTheme="minorHAnsi"/>
          <w:sz w:val="22"/>
          <w:szCs w:val="22"/>
        </w:rPr>
      </w:pPr>
    </w:p>
    <w:p w14:paraId="26F328EE" w14:textId="77777777" w:rsidR="002F1488" w:rsidRPr="00566BD5" w:rsidRDefault="002F1488" w:rsidP="002F1488">
      <w:pPr>
        <w:widowControl w:val="0"/>
        <w:tabs>
          <w:tab w:val="left" w:pos="0"/>
        </w:tabs>
        <w:ind w:right="6087"/>
        <w:jc w:val="both"/>
        <w:rPr>
          <w:rFonts w:asciiTheme="minorHAnsi" w:hAnsiTheme="minorHAnsi" w:cs="Arial"/>
          <w:sz w:val="22"/>
          <w:szCs w:val="22"/>
        </w:rPr>
      </w:pPr>
      <w:r w:rsidRPr="00566BD5">
        <w:rPr>
          <w:rFonts w:asciiTheme="minorHAnsi" w:hAnsiTheme="minorHAnsi" w:cs="Arial"/>
          <w:b/>
          <w:i/>
          <w:sz w:val="22"/>
          <w:szCs w:val="22"/>
        </w:rPr>
        <w:t xml:space="preserve">Nr sprawy …………… </w:t>
      </w:r>
      <w:r w:rsidRPr="00566BD5">
        <w:rPr>
          <w:rFonts w:asciiTheme="minorHAnsi" w:hAnsiTheme="minorHAnsi" w:cs="Arial"/>
          <w:i/>
          <w:iCs/>
          <w:sz w:val="22"/>
          <w:szCs w:val="22"/>
        </w:rPr>
        <w:t xml:space="preserve">                                      </w:t>
      </w:r>
      <w:r w:rsidRPr="00566BD5">
        <w:rPr>
          <w:rFonts w:asciiTheme="minorHAnsi" w:hAnsiTheme="minorHAnsi" w:cs="Arial"/>
          <w:sz w:val="22"/>
          <w:szCs w:val="22"/>
        </w:rPr>
        <w:t xml:space="preserve">     </w:t>
      </w:r>
    </w:p>
    <w:p w14:paraId="5975F718" w14:textId="77777777" w:rsidR="002F1488" w:rsidRPr="00566BD5" w:rsidRDefault="002F1488" w:rsidP="002F1488">
      <w:pPr>
        <w:jc w:val="right"/>
        <w:rPr>
          <w:rFonts w:asciiTheme="minorHAnsi" w:hAnsiTheme="minorHAnsi" w:cs="Arial"/>
          <w:sz w:val="22"/>
          <w:szCs w:val="22"/>
        </w:rPr>
      </w:pPr>
      <w:r w:rsidRPr="00566BD5">
        <w:rPr>
          <w:rFonts w:asciiTheme="minorHAnsi" w:hAnsiTheme="minorHAnsi" w:cs="Arial"/>
          <w:sz w:val="22"/>
          <w:szCs w:val="22"/>
        </w:rPr>
        <w:t xml:space="preserve">Załącznik nr </w:t>
      </w:r>
      <w:r w:rsidR="00950D8D">
        <w:rPr>
          <w:rFonts w:asciiTheme="minorHAnsi" w:hAnsiTheme="minorHAnsi" w:cs="Arial"/>
          <w:sz w:val="22"/>
          <w:szCs w:val="22"/>
        </w:rPr>
        <w:t>9</w:t>
      </w:r>
    </w:p>
    <w:p w14:paraId="1D953C3F"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p>
    <w:p w14:paraId="0134FF47" w14:textId="77777777" w:rsidR="002F1488" w:rsidRPr="00566BD5" w:rsidRDefault="002F1488" w:rsidP="002F1488">
      <w:pPr>
        <w:keepNext/>
        <w:widowControl w:val="0"/>
        <w:autoSpaceDE w:val="0"/>
        <w:autoSpaceDN w:val="0"/>
        <w:ind w:right="-567"/>
        <w:outlineLvl w:val="2"/>
        <w:rPr>
          <w:rFonts w:asciiTheme="minorHAnsi" w:eastAsia="Calibri" w:hAnsiTheme="minorHAnsi" w:cs="Arial"/>
          <w:b/>
          <w:sz w:val="22"/>
          <w:szCs w:val="22"/>
          <w:lang w:eastAsia="en-US"/>
        </w:rPr>
      </w:pPr>
      <w:r w:rsidRPr="00566BD5">
        <w:rPr>
          <w:rFonts w:asciiTheme="minorHAnsi" w:eastAsia="Calibri" w:hAnsiTheme="minorHAnsi" w:cs="Arial"/>
          <w:b/>
          <w:sz w:val="22"/>
          <w:szCs w:val="22"/>
          <w:lang w:eastAsia="en-US"/>
        </w:rPr>
        <w:t>ISTOTNE POSTANOWIENIA UMOWY dla części nr III</w:t>
      </w:r>
    </w:p>
    <w:p w14:paraId="6931F7B8" w14:textId="77777777" w:rsidR="002F1488" w:rsidRPr="00566BD5" w:rsidRDefault="002F1488" w:rsidP="002F1488">
      <w:pPr>
        <w:keepNext/>
        <w:widowControl w:val="0"/>
        <w:autoSpaceDE w:val="0"/>
        <w:autoSpaceDN w:val="0"/>
        <w:ind w:right="-567"/>
        <w:outlineLvl w:val="2"/>
        <w:rPr>
          <w:rFonts w:asciiTheme="minorHAnsi" w:eastAsia="Calibri" w:hAnsiTheme="minorHAnsi" w:cs="Arial"/>
          <w:sz w:val="22"/>
          <w:szCs w:val="22"/>
          <w:lang w:eastAsia="en-US"/>
        </w:rPr>
      </w:pPr>
    </w:p>
    <w:p w14:paraId="3CF93F23"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1</w:t>
      </w:r>
    </w:p>
    <w:p w14:paraId="40F7F93B"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Przedmiot i zakres ubezpieczenia</w:t>
      </w:r>
    </w:p>
    <w:p w14:paraId="04212C45" w14:textId="77777777" w:rsidR="002F1488" w:rsidRPr="00566BD5" w:rsidRDefault="002F1488" w:rsidP="002F1488">
      <w:pPr>
        <w:pStyle w:val="Akapitzlist"/>
        <w:numPr>
          <w:ilvl w:val="0"/>
          <w:numId w:val="68"/>
        </w:numPr>
        <w:suppressAutoHyphens/>
        <w:overflowPunct w:val="0"/>
        <w:autoSpaceDE w:val="0"/>
        <w:spacing w:line="276" w:lineRule="auto"/>
        <w:jc w:val="both"/>
        <w:textAlignment w:val="baseline"/>
        <w:rPr>
          <w:rFonts w:asciiTheme="minorHAnsi" w:hAnsiTheme="minorHAnsi"/>
          <w:sz w:val="22"/>
          <w:szCs w:val="22"/>
        </w:rPr>
      </w:pPr>
      <w:r w:rsidRPr="00566BD5">
        <w:rPr>
          <w:rFonts w:asciiTheme="minorHAnsi" w:hAnsiTheme="minorHAnsi" w:cs="Arial"/>
          <w:sz w:val="22"/>
          <w:szCs w:val="22"/>
        </w:rPr>
        <w:t xml:space="preserve">Przedmiotem umowy jest: </w:t>
      </w:r>
    </w:p>
    <w:p w14:paraId="07AC12C2" w14:textId="77777777" w:rsidR="002F1488" w:rsidRPr="00566BD5" w:rsidRDefault="002F1488" w:rsidP="002F1488">
      <w:pPr>
        <w:pStyle w:val="Akapitzlist"/>
        <w:numPr>
          <w:ilvl w:val="0"/>
          <w:numId w:val="69"/>
        </w:numPr>
        <w:suppressAutoHyphens/>
        <w:overflowPunct w:val="0"/>
        <w:autoSpaceDE w:val="0"/>
        <w:spacing w:line="276" w:lineRule="auto"/>
        <w:jc w:val="both"/>
        <w:textAlignment w:val="baseline"/>
        <w:rPr>
          <w:rFonts w:asciiTheme="minorHAnsi" w:hAnsiTheme="minorHAnsi"/>
          <w:sz w:val="22"/>
          <w:szCs w:val="22"/>
        </w:rPr>
      </w:pPr>
      <w:r w:rsidRPr="00566BD5">
        <w:rPr>
          <w:rFonts w:asciiTheme="minorHAnsi" w:hAnsiTheme="minorHAnsi" w:cs="Arial"/>
          <w:sz w:val="22"/>
          <w:szCs w:val="22"/>
        </w:rPr>
        <w:t>u</w:t>
      </w:r>
      <w:r w:rsidRPr="00566BD5">
        <w:rPr>
          <w:rFonts w:asciiTheme="minorHAnsi" w:hAnsiTheme="minorHAnsi"/>
          <w:sz w:val="22"/>
          <w:szCs w:val="22"/>
        </w:rPr>
        <w:t>bezpieczenie mienia od wszystkich ryzyk;</w:t>
      </w:r>
    </w:p>
    <w:p w14:paraId="6F585F16" w14:textId="77777777" w:rsidR="002F1488" w:rsidRPr="00566BD5" w:rsidRDefault="002F1488" w:rsidP="002F1488">
      <w:pPr>
        <w:pStyle w:val="Akapitzlist"/>
        <w:numPr>
          <w:ilvl w:val="0"/>
          <w:numId w:val="69"/>
        </w:numPr>
        <w:suppressAutoHyphens/>
        <w:overflowPunct w:val="0"/>
        <w:autoSpaceDE w:val="0"/>
        <w:spacing w:line="276" w:lineRule="auto"/>
        <w:jc w:val="both"/>
        <w:textAlignment w:val="baseline"/>
        <w:rPr>
          <w:rFonts w:asciiTheme="minorHAnsi" w:hAnsiTheme="minorHAnsi"/>
          <w:sz w:val="22"/>
          <w:szCs w:val="22"/>
        </w:rPr>
      </w:pPr>
      <w:r w:rsidRPr="00566BD5">
        <w:rPr>
          <w:rFonts w:asciiTheme="minorHAnsi" w:hAnsiTheme="minorHAnsi"/>
          <w:sz w:val="22"/>
          <w:szCs w:val="22"/>
        </w:rPr>
        <w:t>ubezpieczenie sprzętu elektronicznego od wszystkich ryzyk</w:t>
      </w:r>
    </w:p>
    <w:p w14:paraId="2C44BB31" w14:textId="77777777" w:rsidR="002F1488" w:rsidRPr="00566BD5" w:rsidRDefault="002F1488" w:rsidP="002F1488">
      <w:pPr>
        <w:spacing w:after="160"/>
        <w:jc w:val="both"/>
        <w:rPr>
          <w:rFonts w:asciiTheme="minorHAnsi" w:hAnsiTheme="minorHAnsi" w:cs="Arial"/>
          <w:sz w:val="22"/>
          <w:szCs w:val="22"/>
        </w:rPr>
      </w:pPr>
      <w:r w:rsidRPr="00566BD5">
        <w:rPr>
          <w:rFonts w:asciiTheme="minorHAnsi" w:hAnsiTheme="minorHAnsi" w:cs="Arial"/>
          <w:sz w:val="22"/>
          <w:szCs w:val="22"/>
        </w:rPr>
        <w:t>zgodnie z ofertą Wykonawcy.</w:t>
      </w:r>
    </w:p>
    <w:p w14:paraId="63CE055D" w14:textId="77777777" w:rsidR="002F1488" w:rsidRPr="00566BD5" w:rsidRDefault="002F1488" w:rsidP="002F1488">
      <w:pPr>
        <w:pStyle w:val="Akapitzlist"/>
        <w:widowControl w:val="0"/>
        <w:numPr>
          <w:ilvl w:val="0"/>
          <w:numId w:val="68"/>
        </w:numPr>
        <w:autoSpaceDE w:val="0"/>
        <w:autoSpaceDN w:val="0"/>
        <w:jc w:val="both"/>
        <w:rPr>
          <w:rFonts w:asciiTheme="minorHAnsi" w:hAnsiTheme="minorHAnsi" w:cs="Arial"/>
          <w:bCs/>
          <w:sz w:val="22"/>
          <w:szCs w:val="22"/>
        </w:rPr>
      </w:pPr>
      <w:r w:rsidRPr="00566BD5">
        <w:rPr>
          <w:rFonts w:asciiTheme="minorHAnsi" w:hAnsiTheme="minorHAnsi" w:cs="Arial"/>
          <w:bCs/>
          <w:sz w:val="22"/>
          <w:szCs w:val="22"/>
        </w:rPr>
        <w:t>Szczegółowy zakres ochrony ubezpieczeniowej reguluje Opis Przedmiotu Zamówienia, stanowiący Załącznik nr 1 do  Umowy.</w:t>
      </w:r>
    </w:p>
    <w:p w14:paraId="71B0B452" w14:textId="77777777" w:rsidR="002F1488" w:rsidRPr="00566BD5" w:rsidRDefault="002F1488" w:rsidP="002F1488">
      <w:pPr>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2</w:t>
      </w:r>
    </w:p>
    <w:p w14:paraId="2302B171"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 xml:space="preserve">Okres ubezpieczenia </w:t>
      </w:r>
    </w:p>
    <w:p w14:paraId="395DF512" w14:textId="77777777" w:rsidR="002F1488" w:rsidRPr="00566BD5" w:rsidRDefault="002F1488" w:rsidP="002F1488">
      <w:pPr>
        <w:widowControl w:val="0"/>
        <w:tabs>
          <w:tab w:val="num" w:pos="1440"/>
          <w:tab w:val="num" w:pos="2624"/>
        </w:tabs>
        <w:autoSpaceDE w:val="0"/>
        <w:autoSpaceDN w:val="0"/>
        <w:jc w:val="both"/>
        <w:rPr>
          <w:rFonts w:asciiTheme="minorHAnsi" w:hAnsiTheme="minorHAnsi" w:cs="Arial"/>
          <w:sz w:val="22"/>
          <w:szCs w:val="22"/>
          <w:u w:val="single"/>
        </w:rPr>
      </w:pPr>
      <w:r w:rsidRPr="00566BD5">
        <w:rPr>
          <w:rFonts w:asciiTheme="minorHAnsi" w:hAnsiTheme="minorHAnsi" w:cs="Arial"/>
          <w:sz w:val="22"/>
          <w:szCs w:val="22"/>
        </w:rPr>
        <w:t xml:space="preserve">Umowa zostaje zawarta </w:t>
      </w:r>
      <w:r w:rsidR="00AF0E19">
        <w:rPr>
          <w:rFonts w:asciiTheme="minorHAnsi" w:hAnsiTheme="minorHAnsi"/>
          <w:sz w:val="22"/>
          <w:szCs w:val="22"/>
        </w:rPr>
        <w:t>od 1 lipca 2016</w:t>
      </w:r>
      <w:r w:rsidRPr="00566BD5">
        <w:rPr>
          <w:rFonts w:asciiTheme="minorHAnsi" w:hAnsiTheme="minorHAnsi"/>
          <w:sz w:val="22"/>
          <w:szCs w:val="22"/>
        </w:rPr>
        <w:t xml:space="preserve"> do dnia 30 czerwca 201</w:t>
      </w:r>
      <w:r w:rsidR="00AF0E19">
        <w:rPr>
          <w:rFonts w:asciiTheme="minorHAnsi" w:hAnsiTheme="minorHAnsi"/>
          <w:sz w:val="22"/>
          <w:szCs w:val="22"/>
        </w:rPr>
        <w:t>8</w:t>
      </w:r>
      <w:r w:rsidRPr="00566BD5">
        <w:rPr>
          <w:rFonts w:asciiTheme="minorHAnsi" w:hAnsiTheme="minorHAnsi"/>
          <w:sz w:val="22"/>
          <w:szCs w:val="22"/>
        </w:rPr>
        <w:t xml:space="preserve"> r.;</w:t>
      </w:r>
    </w:p>
    <w:p w14:paraId="648F9625" w14:textId="77777777" w:rsidR="002F1488" w:rsidRPr="00566BD5" w:rsidRDefault="002F1488" w:rsidP="002F1488">
      <w:pPr>
        <w:widowControl w:val="0"/>
        <w:tabs>
          <w:tab w:val="num" w:pos="1440"/>
          <w:tab w:val="num" w:pos="2624"/>
        </w:tabs>
        <w:autoSpaceDE w:val="0"/>
        <w:autoSpaceDN w:val="0"/>
        <w:jc w:val="center"/>
        <w:rPr>
          <w:rFonts w:asciiTheme="minorHAnsi" w:hAnsiTheme="minorHAnsi" w:cs="Arial"/>
          <w:bCs/>
          <w:sz w:val="22"/>
          <w:szCs w:val="22"/>
        </w:rPr>
      </w:pPr>
    </w:p>
    <w:p w14:paraId="737FE4C7" w14:textId="77777777" w:rsidR="002F1488" w:rsidRPr="00566BD5" w:rsidRDefault="002F1488" w:rsidP="002F1488">
      <w:pPr>
        <w:widowControl w:val="0"/>
        <w:tabs>
          <w:tab w:val="num" w:pos="1440"/>
          <w:tab w:val="num" w:pos="2624"/>
        </w:tabs>
        <w:autoSpaceDE w:val="0"/>
        <w:autoSpaceDN w:val="0"/>
        <w:jc w:val="center"/>
        <w:rPr>
          <w:rFonts w:asciiTheme="minorHAnsi" w:hAnsiTheme="minorHAnsi" w:cs="Arial"/>
          <w:bCs/>
          <w:sz w:val="22"/>
          <w:szCs w:val="22"/>
        </w:rPr>
      </w:pPr>
      <w:r w:rsidRPr="00566BD5">
        <w:rPr>
          <w:rFonts w:asciiTheme="minorHAnsi" w:hAnsiTheme="minorHAnsi" w:cs="Arial"/>
          <w:bCs/>
          <w:sz w:val="22"/>
          <w:szCs w:val="22"/>
        </w:rPr>
        <w:t>§ 3</w:t>
      </w:r>
    </w:p>
    <w:p w14:paraId="0C78903F"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Składka</w:t>
      </w:r>
    </w:p>
    <w:p w14:paraId="7790EFCD" w14:textId="1FA91817" w:rsidR="003F4EA1" w:rsidRDefault="002F1488" w:rsidP="00667638">
      <w:pPr>
        <w:pStyle w:val="Akapitzlist"/>
        <w:widowControl w:val="0"/>
        <w:numPr>
          <w:ilvl w:val="3"/>
          <w:numId w:val="96"/>
        </w:numPr>
        <w:autoSpaceDE w:val="0"/>
        <w:autoSpaceDN w:val="0"/>
        <w:ind w:left="700"/>
        <w:jc w:val="both"/>
        <w:rPr>
          <w:rFonts w:asciiTheme="minorHAnsi" w:hAnsiTheme="minorHAnsi" w:cs="Arial"/>
          <w:bCs/>
          <w:sz w:val="22"/>
          <w:szCs w:val="22"/>
        </w:rPr>
      </w:pPr>
      <w:r w:rsidRPr="00667638">
        <w:rPr>
          <w:rFonts w:asciiTheme="minorHAnsi" w:hAnsiTheme="minorHAnsi" w:cs="Arial"/>
          <w:bCs/>
          <w:sz w:val="22"/>
          <w:szCs w:val="22"/>
        </w:rPr>
        <w:t>Maksymalne wynagrodzenie Wykonawcy (składka ubezpieczeniowa) przez okres ubezpieczenia wskazany w § 2, za wszystkie rodzaje i przedmioty ubezpieczenia wynosi łącznie …………………..</w:t>
      </w:r>
    </w:p>
    <w:p w14:paraId="27301946" w14:textId="350DE241" w:rsidR="003F4EA1" w:rsidRPr="003F4EA1" w:rsidRDefault="002F1488" w:rsidP="00667638">
      <w:pPr>
        <w:pStyle w:val="Akapitzlist"/>
        <w:widowControl w:val="0"/>
        <w:numPr>
          <w:ilvl w:val="3"/>
          <w:numId w:val="96"/>
        </w:numPr>
        <w:autoSpaceDE w:val="0"/>
        <w:autoSpaceDN w:val="0"/>
        <w:ind w:left="700"/>
        <w:jc w:val="both"/>
        <w:rPr>
          <w:rFonts w:asciiTheme="minorHAnsi" w:hAnsiTheme="minorHAnsi" w:cs="Arial"/>
          <w:bCs/>
          <w:sz w:val="22"/>
          <w:szCs w:val="22"/>
        </w:rPr>
      </w:pPr>
      <w:r w:rsidRPr="003F4EA1">
        <w:rPr>
          <w:rFonts w:asciiTheme="minorHAnsi" w:hAnsiTheme="minorHAnsi" w:cs="Arial"/>
          <w:bCs/>
          <w:sz w:val="22"/>
          <w:szCs w:val="22"/>
        </w:rPr>
        <w:t>Ubezpieczyciel gwarantuje niezmienność stawek /składek w okresie trwania Umowy.</w:t>
      </w:r>
    </w:p>
    <w:p w14:paraId="1B77392C" w14:textId="11A52448" w:rsidR="00377B39" w:rsidRDefault="00D0605D" w:rsidP="00377B39">
      <w:pPr>
        <w:widowControl w:val="0"/>
        <w:autoSpaceDE w:val="0"/>
        <w:autoSpaceDN w:val="0"/>
        <w:ind w:left="284"/>
        <w:jc w:val="both"/>
        <w:rPr>
          <w:rFonts w:ascii="Calibri" w:hAnsi="Calibri" w:cs="Arial"/>
          <w:bCs/>
          <w:sz w:val="22"/>
          <w:szCs w:val="22"/>
          <w:u w:val="single"/>
        </w:rPr>
      </w:pPr>
      <w:r w:rsidRPr="00667638">
        <w:rPr>
          <w:rFonts w:asciiTheme="minorHAnsi" w:hAnsiTheme="minorHAnsi" w:cs="Arial"/>
          <w:bCs/>
          <w:sz w:val="22"/>
          <w:szCs w:val="22"/>
        </w:rPr>
        <w:t>Składka za ubezpieczenie ryzyk, o których mowa w § 1 ust. 1 płatna jest w</w:t>
      </w:r>
      <w:r w:rsidR="00377B39">
        <w:rPr>
          <w:rFonts w:asciiTheme="minorHAnsi" w:hAnsiTheme="minorHAnsi" w:cs="Arial"/>
          <w:bCs/>
          <w:sz w:val="22"/>
          <w:szCs w:val="22"/>
        </w:rPr>
        <w:t xml:space="preserve"> 24</w:t>
      </w:r>
      <w:r w:rsidR="003F4EA1" w:rsidRPr="00667638">
        <w:rPr>
          <w:rFonts w:asciiTheme="minorHAnsi" w:hAnsiTheme="minorHAnsi" w:cs="Arial"/>
          <w:bCs/>
          <w:sz w:val="22"/>
          <w:szCs w:val="22"/>
        </w:rPr>
        <w:t xml:space="preserve"> </w:t>
      </w:r>
      <w:r w:rsidRPr="00667638">
        <w:rPr>
          <w:rFonts w:asciiTheme="minorHAnsi" w:hAnsiTheme="minorHAnsi" w:cs="Arial"/>
          <w:bCs/>
          <w:sz w:val="22"/>
          <w:szCs w:val="22"/>
        </w:rPr>
        <w:t>równych ratach</w:t>
      </w:r>
      <w:r w:rsidR="00377B39" w:rsidRPr="00377B39">
        <w:rPr>
          <w:rFonts w:ascii="Calibri" w:hAnsi="Calibri" w:cs="Arial"/>
          <w:bCs/>
          <w:sz w:val="22"/>
          <w:szCs w:val="22"/>
          <w:u w:val="single"/>
        </w:rPr>
        <w:t xml:space="preserve"> </w:t>
      </w:r>
      <w:r w:rsidR="00377B39" w:rsidRPr="001442B6">
        <w:rPr>
          <w:rFonts w:ascii="Calibri" w:hAnsi="Calibri" w:cs="Arial"/>
          <w:bCs/>
          <w:sz w:val="22"/>
          <w:szCs w:val="22"/>
          <w:u w:val="single"/>
        </w:rPr>
        <w:t xml:space="preserve">płatnych na </w:t>
      </w:r>
    </w:p>
    <w:p w14:paraId="4A589E18" w14:textId="113BFE66" w:rsidR="003F4EA1" w:rsidRPr="000340C5" w:rsidRDefault="00377B39" w:rsidP="000340C5">
      <w:pPr>
        <w:widowControl w:val="0"/>
        <w:autoSpaceDE w:val="0"/>
        <w:autoSpaceDN w:val="0"/>
        <w:ind w:left="284"/>
        <w:jc w:val="both"/>
        <w:rPr>
          <w:rFonts w:ascii="Calibri" w:hAnsi="Calibri" w:cs="Arial"/>
          <w:sz w:val="22"/>
          <w:szCs w:val="22"/>
        </w:rPr>
      </w:pPr>
      <w:r w:rsidRPr="00451370">
        <w:rPr>
          <w:rFonts w:ascii="Calibri" w:hAnsi="Calibri" w:cs="Arial"/>
          <w:bCs/>
          <w:sz w:val="22"/>
          <w:szCs w:val="22"/>
        </w:rPr>
        <w:t xml:space="preserve">    </w:t>
      </w:r>
      <w:r w:rsidRPr="001442B6">
        <w:rPr>
          <w:rFonts w:ascii="Calibri" w:hAnsi="Calibri" w:cs="Arial"/>
          <w:bCs/>
          <w:sz w:val="22"/>
          <w:szCs w:val="22"/>
          <w:u w:val="single"/>
        </w:rPr>
        <w:t>koniec każdego miesiąca, na podstawie dostarczonego przez Wykonawcę dokumentu wskazanego w § 4.</w:t>
      </w:r>
    </w:p>
    <w:p w14:paraId="10DFA500" w14:textId="6353C6D0" w:rsidR="00601ED6"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01ED6">
        <w:rPr>
          <w:rFonts w:asciiTheme="minorHAnsi" w:hAnsiTheme="minorHAnsi" w:cs="Arial"/>
          <w:bCs/>
          <w:sz w:val="22"/>
          <w:szCs w:val="22"/>
        </w:rPr>
        <w:t xml:space="preserve">Składka płatna jest na wskazany przez Wykonawcę rachunek bankowy. </w:t>
      </w:r>
    </w:p>
    <w:p w14:paraId="4BB44B97" w14:textId="1FFF15DF" w:rsidR="00601ED6" w:rsidRPr="00601ED6"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01ED6">
        <w:rPr>
          <w:rFonts w:asciiTheme="minorHAnsi" w:hAnsiTheme="minorHAnsi" w:cs="Arial"/>
          <w:bCs/>
          <w:sz w:val="22"/>
          <w:szCs w:val="22"/>
        </w:rPr>
        <w:t>Polisa potwierdzająca zawarcie umowy ubezpieczenia w zakresie wskazanym w § 1 ust. 1 pkt. 1  będzie wystawiona na Zamawiającego, który będzie ubezpieczonym i płatnikiem składki, zgodnie z zakresem wynikającym z opisu przedmiotu zamówienia. Zamawiający zastrzega sobie prawo wskazania innych zasad wystawiania polis oraz dokonywania zapłaty.</w:t>
      </w:r>
    </w:p>
    <w:p w14:paraId="3E7617EB" w14:textId="17F6CC9A" w:rsidR="00601ED6" w:rsidRPr="00667638"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Polisa potwierdzająca zawarcie umowy ubezpieczenia w zakresie wskazanym w § 1 ust. 1 pkt. 2  będzie wystawiona na Zamawiającego (Ubezpieczający), który będzie płatnikiem składki, zgodnie z zakresem wynikającym z opisu przedmiotu zamówienia, natomiast Ubezpieczonym będzie Millenium Leasing sp. z o.o. z siedzibą w Warszawie (02-593), ul. Żaryna 2a. Zamawiający zastrzega sobie prawo wskazania innych zasad wystawiania polis oraz dokonywania zapłaty.</w:t>
      </w:r>
    </w:p>
    <w:p w14:paraId="02005711" w14:textId="7213F972" w:rsidR="00601ED6" w:rsidRPr="00667638" w:rsidRDefault="002F1488" w:rsidP="00667638">
      <w:pPr>
        <w:pStyle w:val="Akapitzlist"/>
        <w:widowControl w:val="0"/>
        <w:numPr>
          <w:ilvl w:val="3"/>
          <w:numId w:val="96"/>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 xml:space="preserve">Za dzień zapłaty składki uznaje się dzień obciążenia rachunku bankowego Zamawiającego. </w:t>
      </w:r>
    </w:p>
    <w:p w14:paraId="3CEC801F" w14:textId="63B02CC7" w:rsidR="001F5401" w:rsidRPr="00DE10BA" w:rsidRDefault="002F1488" w:rsidP="001F5401">
      <w:pPr>
        <w:pStyle w:val="Akapitzlist"/>
        <w:widowControl w:val="0"/>
        <w:numPr>
          <w:ilvl w:val="3"/>
          <w:numId w:val="96"/>
        </w:numPr>
        <w:autoSpaceDE w:val="0"/>
        <w:autoSpaceDN w:val="0"/>
        <w:ind w:left="723"/>
        <w:jc w:val="both"/>
        <w:rPr>
          <w:rFonts w:asciiTheme="minorHAnsi" w:hAnsiTheme="minorHAnsi" w:cs="Arial"/>
          <w:bCs/>
          <w:sz w:val="22"/>
          <w:szCs w:val="22"/>
        </w:rPr>
      </w:pPr>
      <w:r w:rsidRPr="00667638">
        <w:rPr>
          <w:rFonts w:asciiTheme="minorHAnsi" w:hAnsiTheme="minorHAnsi" w:cs="Arial"/>
          <w:bCs/>
          <w:sz w:val="22"/>
          <w:szCs w:val="22"/>
        </w:rPr>
        <w:t>W przypadku, gdy Zamawiającemu przysługiwać będzie zwrot składki, nie potrąca się kosztów manipulacyjnych.</w:t>
      </w:r>
    </w:p>
    <w:p w14:paraId="6F85FEF5" w14:textId="77777777" w:rsidR="002F1488" w:rsidRPr="00566BD5" w:rsidRDefault="002F1488" w:rsidP="002F1488">
      <w:pPr>
        <w:tabs>
          <w:tab w:val="left" w:pos="0"/>
          <w:tab w:val="left" w:pos="4253"/>
          <w:tab w:val="left" w:pos="4536"/>
        </w:tabs>
        <w:autoSpaceDE w:val="0"/>
        <w:autoSpaceDN w:val="0"/>
        <w:spacing w:before="38"/>
        <w:jc w:val="center"/>
        <w:rPr>
          <w:rFonts w:asciiTheme="minorHAnsi" w:hAnsiTheme="minorHAnsi" w:cs="Arial"/>
          <w:bCs/>
          <w:sz w:val="22"/>
          <w:szCs w:val="22"/>
        </w:rPr>
      </w:pPr>
      <w:r w:rsidRPr="00566BD5">
        <w:rPr>
          <w:rFonts w:asciiTheme="minorHAnsi" w:hAnsiTheme="minorHAnsi" w:cs="Arial"/>
          <w:bCs/>
          <w:sz w:val="22"/>
          <w:szCs w:val="22"/>
        </w:rPr>
        <w:t>§ 4</w:t>
      </w:r>
    </w:p>
    <w:p w14:paraId="02930261" w14:textId="77777777" w:rsidR="002F1488" w:rsidRPr="00566BD5" w:rsidRDefault="002F1488" w:rsidP="002F1488">
      <w:pPr>
        <w:autoSpaceDE w:val="0"/>
        <w:autoSpaceDN w:val="0"/>
        <w:spacing w:before="38"/>
        <w:jc w:val="center"/>
        <w:rPr>
          <w:rFonts w:asciiTheme="minorHAnsi" w:hAnsiTheme="minorHAnsi" w:cs="Arial"/>
          <w:b/>
          <w:bCs/>
          <w:sz w:val="22"/>
          <w:szCs w:val="22"/>
        </w:rPr>
      </w:pPr>
      <w:r w:rsidRPr="00566BD5">
        <w:rPr>
          <w:rFonts w:asciiTheme="minorHAnsi" w:hAnsiTheme="minorHAnsi" w:cs="Arial"/>
          <w:b/>
          <w:bCs/>
          <w:sz w:val="22"/>
          <w:szCs w:val="22"/>
        </w:rPr>
        <w:t>Zasady ubezpieczenia</w:t>
      </w:r>
    </w:p>
    <w:p w14:paraId="11D76164" w14:textId="3FF2045F" w:rsidR="000340C5" w:rsidRDefault="000340C5" w:rsidP="000340C5">
      <w:pPr>
        <w:pStyle w:val="Akapitzlist"/>
        <w:widowControl w:val="0"/>
        <w:numPr>
          <w:ilvl w:val="3"/>
          <w:numId w:val="66"/>
        </w:numPr>
        <w:autoSpaceDE w:val="0"/>
        <w:autoSpaceDN w:val="0"/>
        <w:ind w:left="709" w:hanging="425"/>
        <w:jc w:val="both"/>
        <w:rPr>
          <w:rFonts w:asciiTheme="minorHAnsi" w:hAnsiTheme="minorHAnsi" w:cs="Arial"/>
          <w:bCs/>
          <w:sz w:val="22"/>
          <w:szCs w:val="22"/>
        </w:rPr>
      </w:pPr>
      <w:r w:rsidRPr="000340C5">
        <w:rPr>
          <w:rFonts w:asciiTheme="minorHAnsi" w:hAnsiTheme="minorHAnsi" w:cs="Arial"/>
          <w:bCs/>
          <w:sz w:val="22"/>
          <w:szCs w:val="22"/>
        </w:rPr>
        <w:t>Potwierdzeniem ubezpieczenia będą polisy ubezpieczeniowe lub inne dokumenty potwierdzające zawarcie umowy ubezpieczenia  w zakresie wskazanym w § 1 ust. 1 i  wystawione  na 12 miesięczne okresy ubezpieczenia.</w:t>
      </w:r>
    </w:p>
    <w:p w14:paraId="4B1E4AA1" w14:textId="77777777" w:rsidR="002F1488" w:rsidRPr="000340C5" w:rsidRDefault="002F1488" w:rsidP="000340C5">
      <w:pPr>
        <w:pStyle w:val="Akapitzlist"/>
        <w:widowControl w:val="0"/>
        <w:numPr>
          <w:ilvl w:val="3"/>
          <w:numId w:val="66"/>
        </w:numPr>
        <w:autoSpaceDE w:val="0"/>
        <w:autoSpaceDN w:val="0"/>
        <w:ind w:left="709" w:hanging="425"/>
        <w:jc w:val="both"/>
        <w:rPr>
          <w:rFonts w:asciiTheme="minorHAnsi" w:hAnsiTheme="minorHAnsi" w:cs="Arial"/>
          <w:bCs/>
          <w:sz w:val="22"/>
          <w:szCs w:val="22"/>
        </w:rPr>
      </w:pPr>
      <w:r w:rsidRPr="000340C5">
        <w:rPr>
          <w:rFonts w:asciiTheme="minorHAnsi" w:hAnsiTheme="minorHAnsi" w:cs="Arial"/>
          <w:bCs/>
          <w:sz w:val="22"/>
          <w:szCs w:val="22"/>
        </w:rPr>
        <w:t>Dokumenty, o których mowa w ust. 1 powinny spełniać następujące wymogi:</w:t>
      </w:r>
    </w:p>
    <w:p w14:paraId="026A500E" w14:textId="04CA7488" w:rsidR="003F4EA1"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zostać podpisane przez osoby reprezentujące Zamawiającego,</w:t>
      </w:r>
    </w:p>
    <w:p w14:paraId="31BE2FBC" w14:textId="65E52852" w:rsidR="003F4EA1"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opiewać na okres ubezpieczenia i zawierać  wysokość składki ubezpieczeniowej,</w:t>
      </w:r>
    </w:p>
    <w:p w14:paraId="13D57414" w14:textId="2348C45B" w:rsidR="003F4EA1"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uwzględniać zasady płatności, wskazane odpowiednio w § 3 ust. 3,</w:t>
      </w:r>
    </w:p>
    <w:p w14:paraId="7ED2CDD2" w14:textId="7FFB8160" w:rsidR="002F1488" w:rsidRPr="00667638" w:rsidRDefault="002F1488" w:rsidP="00667638">
      <w:pPr>
        <w:pStyle w:val="Akapitzlist"/>
        <w:widowControl w:val="0"/>
        <w:numPr>
          <w:ilvl w:val="0"/>
          <w:numId w:val="83"/>
        </w:numPr>
        <w:autoSpaceDE w:val="0"/>
        <w:autoSpaceDN w:val="0"/>
        <w:jc w:val="both"/>
        <w:rPr>
          <w:rFonts w:asciiTheme="minorHAnsi" w:hAnsiTheme="minorHAnsi" w:cs="Arial"/>
          <w:bCs/>
          <w:sz w:val="22"/>
          <w:szCs w:val="22"/>
        </w:rPr>
      </w:pPr>
      <w:r w:rsidRPr="00667638">
        <w:rPr>
          <w:rFonts w:asciiTheme="minorHAnsi" w:hAnsiTheme="minorHAnsi" w:cs="Arial"/>
          <w:bCs/>
          <w:sz w:val="22"/>
          <w:szCs w:val="22"/>
        </w:rPr>
        <w:t>zostać dostarczone Zamawiającemu najpóźniej w pierwszym dniu ochrony ubezpieczeniowej zgodnie z § 2.</w:t>
      </w:r>
    </w:p>
    <w:p w14:paraId="183B1025" w14:textId="77777777" w:rsidR="000340C5" w:rsidRDefault="000340C5" w:rsidP="002F1488">
      <w:pPr>
        <w:widowControl w:val="0"/>
        <w:tabs>
          <w:tab w:val="left" w:pos="0"/>
        </w:tabs>
        <w:autoSpaceDE w:val="0"/>
        <w:autoSpaceDN w:val="0"/>
        <w:adjustRightInd w:val="0"/>
        <w:jc w:val="center"/>
        <w:rPr>
          <w:rFonts w:asciiTheme="minorHAnsi" w:hAnsiTheme="minorHAnsi" w:cs="Arial"/>
          <w:sz w:val="22"/>
          <w:szCs w:val="22"/>
        </w:rPr>
      </w:pPr>
    </w:p>
    <w:p w14:paraId="2CE72B3E" w14:textId="77777777" w:rsidR="000340C5" w:rsidRDefault="000340C5" w:rsidP="002F1488">
      <w:pPr>
        <w:widowControl w:val="0"/>
        <w:tabs>
          <w:tab w:val="left" w:pos="0"/>
        </w:tabs>
        <w:autoSpaceDE w:val="0"/>
        <w:autoSpaceDN w:val="0"/>
        <w:adjustRightInd w:val="0"/>
        <w:jc w:val="center"/>
        <w:rPr>
          <w:rFonts w:asciiTheme="minorHAnsi" w:hAnsiTheme="minorHAnsi" w:cs="Arial"/>
          <w:sz w:val="22"/>
          <w:szCs w:val="22"/>
        </w:rPr>
      </w:pPr>
    </w:p>
    <w:p w14:paraId="782EF815"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lastRenderedPageBreak/>
        <w:t>§ 5</w:t>
      </w:r>
    </w:p>
    <w:p w14:paraId="3CF03524" w14:textId="77777777" w:rsidR="002F1488" w:rsidRPr="00566BD5" w:rsidRDefault="002F1488" w:rsidP="002F1488">
      <w:pPr>
        <w:autoSpaceDE w:val="0"/>
        <w:autoSpaceDN w:val="0"/>
        <w:spacing w:before="38"/>
        <w:ind w:left="284" w:hanging="284"/>
        <w:jc w:val="center"/>
        <w:rPr>
          <w:rFonts w:asciiTheme="minorHAnsi" w:hAnsiTheme="minorHAnsi" w:cs="Arial"/>
          <w:b/>
          <w:sz w:val="22"/>
          <w:szCs w:val="22"/>
        </w:rPr>
      </w:pPr>
      <w:r w:rsidRPr="00566BD5">
        <w:rPr>
          <w:rFonts w:asciiTheme="minorHAnsi" w:hAnsiTheme="minorHAnsi" w:cs="Arial"/>
          <w:b/>
          <w:bCs/>
          <w:sz w:val="22"/>
          <w:szCs w:val="22"/>
        </w:rPr>
        <w:t>Zmiany Umowy</w:t>
      </w:r>
    </w:p>
    <w:p w14:paraId="66337520" w14:textId="77777777" w:rsidR="002F1488" w:rsidRPr="00667638" w:rsidRDefault="002F1488" w:rsidP="00667638">
      <w:pPr>
        <w:pStyle w:val="Akapitzlist"/>
        <w:widowControl w:val="0"/>
        <w:numPr>
          <w:ilvl w:val="0"/>
          <w:numId w:val="85"/>
        </w:numPr>
        <w:autoSpaceDE w:val="0"/>
        <w:autoSpaceDN w:val="0"/>
        <w:jc w:val="both"/>
        <w:rPr>
          <w:rFonts w:asciiTheme="minorHAnsi" w:hAnsiTheme="minorHAnsi" w:cs="Arial"/>
          <w:sz w:val="22"/>
          <w:szCs w:val="22"/>
        </w:rPr>
      </w:pPr>
      <w:r w:rsidRPr="00667638">
        <w:rPr>
          <w:rFonts w:asciiTheme="minorHAnsi" w:hAnsiTheme="minorHAnsi" w:cs="Arial"/>
          <w:bCs/>
          <w:sz w:val="22"/>
          <w:szCs w:val="22"/>
        </w:rPr>
        <w:t>Wszelkie zmiany Umowy, jak również polis ubezpieczeniowych wymagają formy pisemnej, pod rygorem nieważności.</w:t>
      </w:r>
    </w:p>
    <w:p w14:paraId="5F213EAA" w14:textId="77777777" w:rsidR="002F1488" w:rsidRPr="00566BD5" w:rsidRDefault="002F1488" w:rsidP="00667638">
      <w:pPr>
        <w:widowControl w:val="0"/>
        <w:numPr>
          <w:ilvl w:val="0"/>
          <w:numId w:val="85"/>
        </w:numPr>
        <w:autoSpaceDE w:val="0"/>
        <w:autoSpaceDN w:val="0"/>
        <w:jc w:val="both"/>
        <w:rPr>
          <w:rFonts w:asciiTheme="minorHAnsi" w:hAnsiTheme="minorHAnsi" w:cs="Arial"/>
          <w:sz w:val="22"/>
          <w:szCs w:val="22"/>
        </w:rPr>
      </w:pPr>
      <w:r w:rsidRPr="00566BD5">
        <w:rPr>
          <w:rFonts w:asciiTheme="minorHAnsi" w:hAnsiTheme="minorHAnsi" w:cs="Arial"/>
          <w:bCs/>
          <w:sz w:val="22"/>
          <w:szCs w:val="22"/>
        </w:rPr>
        <w:t>Z zastrzeżeniem postanowień ust. 3 zakazuje się zmian postanowień zawartej Umowy w stosunku do treści oferty, na podstawie której dokonano wyboru Wykonawcy.</w:t>
      </w:r>
    </w:p>
    <w:p w14:paraId="196DEB22" w14:textId="77777777" w:rsidR="002F1488" w:rsidRPr="00566BD5" w:rsidRDefault="002F1488" w:rsidP="00667638">
      <w:pPr>
        <w:widowControl w:val="0"/>
        <w:numPr>
          <w:ilvl w:val="0"/>
          <w:numId w:val="85"/>
        </w:numPr>
        <w:autoSpaceDE w:val="0"/>
        <w:autoSpaceDN w:val="0"/>
        <w:jc w:val="both"/>
        <w:rPr>
          <w:rFonts w:asciiTheme="minorHAnsi" w:hAnsiTheme="minorHAnsi" w:cs="Arial"/>
          <w:sz w:val="22"/>
          <w:szCs w:val="22"/>
        </w:rPr>
      </w:pPr>
      <w:r w:rsidRPr="00566BD5">
        <w:rPr>
          <w:rFonts w:asciiTheme="minorHAnsi" w:hAnsiTheme="minorHAnsi" w:cs="Arial"/>
          <w:bCs/>
          <w:sz w:val="22"/>
          <w:szCs w:val="22"/>
        </w:rPr>
        <w:t>Zmiany treści umowy mogą dotyczyć zmiany:</w:t>
      </w:r>
    </w:p>
    <w:p w14:paraId="093E256C" w14:textId="39A1A67C"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powszechnie obowiązujących przepisów prawa, jeśli zmiany te mogłyby mieć wpływ na realizację postanowień Umowy,</w:t>
      </w:r>
    </w:p>
    <w:p w14:paraId="7C345FF3" w14:textId="097CAB35"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terminów płatności, wysokości i liczby rat w przypadku:</w:t>
      </w:r>
    </w:p>
    <w:p w14:paraId="61CE3C54" w14:textId="13ABD3E9"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zmiany sum ubezpieczenia, w tym na skutek modernizacji, ulepszenia, zakupu oraz wszelkiego rodzaju inwestycji,</w:t>
      </w:r>
    </w:p>
    <w:p w14:paraId="0DD4D0BA" w14:textId="48C34DF0"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zmiany zakresu wykonywanej działalności, w szczególności rodzaju  i miejsca działalności,</w:t>
      </w:r>
    </w:p>
    <w:p w14:paraId="2BD48C09" w14:textId="0147C5F7"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innych, uzasadnionych przypadkach,</w:t>
      </w:r>
    </w:p>
    <w:p w14:paraId="53AA9B1C" w14:textId="39824F2D"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Stron Umowy w przypadku powstania nowych spółek w wyniku przekształcenia, wyodrębnienia, przejęcia, połączenia, fuzji lub likwidacji, a także zmiany formy prawnej spółek w imieniu i na rzecz, których udzielane jest zamówienie,</w:t>
      </w:r>
    </w:p>
    <w:p w14:paraId="457A1075" w14:textId="57243EE6" w:rsidR="00601ED6"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zmian organizacyjnych Stron, w tym zmiany reprezentacji, adresu siedziby firmy, zmiany osób do kontaktu między Stronami itp.,</w:t>
      </w:r>
    </w:p>
    <w:p w14:paraId="76D62561" w14:textId="77777777" w:rsidR="002F1488" w:rsidRPr="00667638" w:rsidRDefault="002F1488" w:rsidP="00667638">
      <w:pPr>
        <w:pStyle w:val="Akapitzlist"/>
        <w:widowControl w:val="0"/>
        <w:numPr>
          <w:ilvl w:val="2"/>
          <w:numId w:val="100"/>
        </w:numPr>
        <w:autoSpaceDE w:val="0"/>
        <w:autoSpaceDN w:val="0"/>
        <w:adjustRightInd w:val="0"/>
        <w:ind w:left="974"/>
        <w:jc w:val="both"/>
        <w:rPr>
          <w:rFonts w:asciiTheme="minorHAnsi" w:hAnsiTheme="minorHAnsi" w:cs="Arial"/>
          <w:sz w:val="22"/>
          <w:szCs w:val="22"/>
        </w:rPr>
      </w:pPr>
      <w:r w:rsidRPr="00667638">
        <w:rPr>
          <w:rFonts w:asciiTheme="minorHAnsi" w:hAnsiTheme="minorHAnsi" w:cs="Arial"/>
          <w:sz w:val="22"/>
          <w:szCs w:val="22"/>
        </w:rPr>
        <w:t>zakresu ubezpieczenia na skutek powstania nowego ryzyka ubezpieczeniowego, nie przewidzianego w Opisie Przedmiotu Zamówienia.</w:t>
      </w:r>
    </w:p>
    <w:p w14:paraId="1064E204" w14:textId="77777777" w:rsidR="002F1488" w:rsidRPr="00566BD5" w:rsidRDefault="002F1488" w:rsidP="002F1488">
      <w:pPr>
        <w:widowControl w:val="0"/>
        <w:tabs>
          <w:tab w:val="left" w:pos="4253"/>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6</w:t>
      </w:r>
    </w:p>
    <w:p w14:paraId="093F7CF6" w14:textId="77777777" w:rsidR="002F1488" w:rsidRPr="00566BD5" w:rsidRDefault="002F1488" w:rsidP="002F1488">
      <w:pPr>
        <w:widowControl w:val="0"/>
        <w:autoSpaceDE w:val="0"/>
        <w:autoSpaceDN w:val="0"/>
        <w:jc w:val="center"/>
        <w:rPr>
          <w:rFonts w:asciiTheme="minorHAnsi" w:hAnsiTheme="minorHAnsi" w:cs="Arial"/>
          <w:b/>
          <w:bCs/>
          <w:sz w:val="22"/>
          <w:szCs w:val="22"/>
        </w:rPr>
      </w:pPr>
      <w:r w:rsidRPr="00566BD5">
        <w:rPr>
          <w:rFonts w:asciiTheme="minorHAnsi" w:hAnsiTheme="minorHAnsi" w:cs="Arial"/>
          <w:b/>
          <w:bCs/>
          <w:sz w:val="22"/>
          <w:szCs w:val="22"/>
        </w:rPr>
        <w:t>Klauzula poufności</w:t>
      </w:r>
    </w:p>
    <w:p w14:paraId="63A9A41C" w14:textId="77777777" w:rsidR="002F1488" w:rsidRPr="00667638" w:rsidRDefault="002F1488" w:rsidP="00667638">
      <w:pPr>
        <w:pStyle w:val="Akapitzlist"/>
        <w:widowControl w:val="0"/>
        <w:numPr>
          <w:ilvl w:val="6"/>
          <w:numId w:val="66"/>
        </w:numPr>
        <w:autoSpaceDE w:val="0"/>
        <w:autoSpaceDN w:val="0"/>
        <w:spacing w:after="100" w:afterAutospacing="1"/>
        <w:ind w:left="360"/>
        <w:jc w:val="both"/>
        <w:rPr>
          <w:rFonts w:asciiTheme="minorHAnsi" w:hAnsiTheme="minorHAnsi" w:cs="Arial"/>
          <w:sz w:val="22"/>
          <w:szCs w:val="22"/>
        </w:rPr>
      </w:pPr>
      <w:r w:rsidRPr="00667638">
        <w:rPr>
          <w:rFonts w:asciiTheme="minorHAnsi" w:hAnsiTheme="minorHAnsi" w:cs="Arial"/>
          <w:bCs/>
          <w:sz w:val="22"/>
          <w:szCs w:val="22"/>
        </w:rPr>
        <w:t>Ubezpieczyciel</w:t>
      </w:r>
      <w:r w:rsidRPr="00667638">
        <w:rPr>
          <w:rFonts w:asciiTheme="minorHAnsi" w:hAnsiTheme="minorHAnsi" w:cs="Arial"/>
          <w:sz w:val="22"/>
          <w:szCs w:val="22"/>
        </w:rPr>
        <w:t xml:space="preserve"> zobowiązuje się do dochowania w poufności wszelkich informacji dotyczących Zamawiającego, w których posiadanie wszedł w związku z realizacją Umowy.</w:t>
      </w:r>
    </w:p>
    <w:p w14:paraId="7E09AF98" w14:textId="77777777" w:rsidR="002F1488" w:rsidRPr="00566BD5" w:rsidRDefault="002F1488" w:rsidP="00667638">
      <w:pPr>
        <w:widowControl w:val="0"/>
        <w:numPr>
          <w:ilvl w:val="6"/>
          <w:numId w:val="66"/>
        </w:numPr>
        <w:autoSpaceDE w:val="0"/>
        <w:autoSpaceDN w:val="0"/>
        <w:ind w:left="284" w:hanging="284"/>
        <w:jc w:val="both"/>
        <w:rPr>
          <w:rFonts w:asciiTheme="minorHAnsi" w:hAnsiTheme="minorHAnsi" w:cs="Arial"/>
          <w:sz w:val="22"/>
          <w:szCs w:val="22"/>
        </w:rPr>
      </w:pPr>
      <w:r w:rsidRPr="00566BD5">
        <w:rPr>
          <w:rFonts w:asciiTheme="minorHAnsi" w:hAnsiTheme="minorHAnsi" w:cs="Arial"/>
          <w:sz w:val="22"/>
          <w:szCs w:val="22"/>
        </w:rPr>
        <w:t>Obowiązek zachowania w poufności nie obejmuje:</w:t>
      </w:r>
    </w:p>
    <w:p w14:paraId="70F86FA2" w14:textId="248DE2C9" w:rsidR="00697EC2" w:rsidRPr="00566BD5" w:rsidRDefault="002F1488" w:rsidP="00667638">
      <w:pPr>
        <w:pStyle w:val="Akapitzlist"/>
        <w:widowControl w:val="0"/>
        <w:numPr>
          <w:ilvl w:val="0"/>
          <w:numId w:val="84"/>
        </w:numPr>
        <w:autoSpaceDE w:val="0"/>
        <w:autoSpaceDN w:val="0"/>
        <w:jc w:val="both"/>
        <w:rPr>
          <w:rFonts w:asciiTheme="minorHAnsi" w:hAnsiTheme="minorHAnsi" w:cs="Arial"/>
          <w:sz w:val="22"/>
          <w:szCs w:val="22"/>
        </w:rPr>
      </w:pPr>
      <w:r w:rsidRPr="00566BD5">
        <w:rPr>
          <w:rFonts w:asciiTheme="minorHAnsi" w:hAnsiTheme="minorHAnsi" w:cs="Arial"/>
          <w:sz w:val="22"/>
          <w:szCs w:val="22"/>
        </w:rPr>
        <w:t>informacji powszechnie znanych,</w:t>
      </w:r>
    </w:p>
    <w:p w14:paraId="6EACF6D4" w14:textId="7241FBB4" w:rsidR="00697EC2" w:rsidRPr="00667638" w:rsidRDefault="002F1488" w:rsidP="00667638">
      <w:pPr>
        <w:pStyle w:val="Akapitzlist"/>
        <w:widowControl w:val="0"/>
        <w:numPr>
          <w:ilvl w:val="0"/>
          <w:numId w:val="84"/>
        </w:numPr>
        <w:autoSpaceDE w:val="0"/>
        <w:autoSpaceDN w:val="0"/>
        <w:jc w:val="both"/>
        <w:rPr>
          <w:rFonts w:asciiTheme="minorHAnsi" w:hAnsiTheme="minorHAnsi" w:cs="Arial"/>
          <w:sz w:val="22"/>
          <w:szCs w:val="22"/>
        </w:rPr>
      </w:pPr>
      <w:r w:rsidRPr="00667638">
        <w:rPr>
          <w:rFonts w:asciiTheme="minorHAnsi" w:hAnsiTheme="minorHAnsi" w:cs="Arial"/>
          <w:sz w:val="22"/>
          <w:szCs w:val="22"/>
        </w:rPr>
        <w:t>informacji ujawnionych przez Zamawiającego, bez żadnych ograniczeń osobom trzecim,</w:t>
      </w:r>
    </w:p>
    <w:p w14:paraId="3CFFBB56" w14:textId="68621B8E" w:rsidR="00697EC2" w:rsidRPr="00667638" w:rsidRDefault="002F1488" w:rsidP="00667638">
      <w:pPr>
        <w:pStyle w:val="Akapitzlist"/>
        <w:widowControl w:val="0"/>
        <w:numPr>
          <w:ilvl w:val="0"/>
          <w:numId w:val="84"/>
        </w:numPr>
        <w:autoSpaceDE w:val="0"/>
        <w:autoSpaceDN w:val="0"/>
        <w:jc w:val="both"/>
      </w:pPr>
      <w:r w:rsidRPr="00667638">
        <w:rPr>
          <w:rFonts w:asciiTheme="minorHAnsi" w:hAnsiTheme="minorHAnsi" w:cs="Arial"/>
          <w:sz w:val="22"/>
          <w:szCs w:val="22"/>
        </w:rPr>
        <w:t xml:space="preserve">informacji, których ujawnienie wynika z bezwzględnie obowiązujących przepisów prawa. </w:t>
      </w:r>
    </w:p>
    <w:p w14:paraId="39C2A0B1" w14:textId="77777777" w:rsidR="002F1488" w:rsidRPr="00667638" w:rsidRDefault="00697EC2" w:rsidP="00667638">
      <w:pPr>
        <w:widowControl w:val="0"/>
        <w:autoSpaceDE w:val="0"/>
        <w:autoSpaceDN w:val="0"/>
        <w:jc w:val="both"/>
        <w:rPr>
          <w:rFonts w:asciiTheme="minorHAnsi" w:hAnsiTheme="minorHAnsi" w:cs="Arial"/>
          <w:sz w:val="22"/>
          <w:szCs w:val="22"/>
        </w:rPr>
      </w:pPr>
      <w:r>
        <w:rPr>
          <w:rFonts w:asciiTheme="minorHAnsi" w:hAnsiTheme="minorHAnsi" w:cs="Arial"/>
          <w:bCs/>
          <w:sz w:val="22"/>
          <w:szCs w:val="22"/>
        </w:rPr>
        <w:t xml:space="preserve">3. </w:t>
      </w:r>
      <w:r w:rsidR="002F1488" w:rsidRPr="00667638">
        <w:rPr>
          <w:rFonts w:asciiTheme="minorHAnsi" w:hAnsiTheme="minorHAnsi" w:cs="Arial"/>
          <w:bCs/>
          <w:sz w:val="22"/>
          <w:szCs w:val="22"/>
        </w:rPr>
        <w:t>Ubezpieczyciel</w:t>
      </w:r>
      <w:r w:rsidR="002F1488" w:rsidRPr="00667638">
        <w:rPr>
          <w:rFonts w:asciiTheme="minorHAnsi" w:hAnsiTheme="minorHAnsi" w:cs="Arial"/>
          <w:sz w:val="22"/>
          <w:szCs w:val="22"/>
        </w:rPr>
        <w:t xml:space="preserve"> odpowiada za należyte wykonanie obowiązku zachowania poufności przez podmioty świadczące na jego rzecz usługi oraz osoby zatrudnione w tych podmiotach i u samego </w:t>
      </w:r>
      <w:r w:rsidR="002F1488" w:rsidRPr="00667638">
        <w:rPr>
          <w:rFonts w:asciiTheme="minorHAnsi" w:hAnsiTheme="minorHAnsi" w:cs="Arial"/>
          <w:bCs/>
          <w:sz w:val="22"/>
          <w:szCs w:val="22"/>
        </w:rPr>
        <w:t>Ubezpieczyciela</w:t>
      </w:r>
      <w:r w:rsidR="002F1488" w:rsidRPr="00667638">
        <w:rPr>
          <w:rFonts w:asciiTheme="minorHAnsi" w:hAnsiTheme="minorHAnsi" w:cs="Arial"/>
          <w:sz w:val="22"/>
          <w:szCs w:val="22"/>
        </w:rPr>
        <w:t xml:space="preserve">, w tym osoby świadczące usługi na innej podstawie prawnej niż stosunek pracy. </w:t>
      </w:r>
    </w:p>
    <w:p w14:paraId="7A9B86F4" w14:textId="77777777" w:rsidR="002F1488" w:rsidRPr="00566BD5" w:rsidRDefault="002F1488" w:rsidP="002F1488">
      <w:pPr>
        <w:widowControl w:val="0"/>
        <w:tabs>
          <w:tab w:val="left" w:pos="0"/>
        </w:tabs>
        <w:autoSpaceDE w:val="0"/>
        <w:autoSpaceDN w:val="0"/>
        <w:adjustRightInd w:val="0"/>
        <w:jc w:val="center"/>
        <w:rPr>
          <w:rFonts w:asciiTheme="minorHAnsi" w:hAnsiTheme="minorHAnsi" w:cs="Arial"/>
          <w:sz w:val="22"/>
          <w:szCs w:val="22"/>
        </w:rPr>
      </w:pPr>
      <w:r w:rsidRPr="00566BD5">
        <w:rPr>
          <w:rFonts w:asciiTheme="minorHAnsi" w:hAnsiTheme="minorHAnsi" w:cs="Arial"/>
          <w:sz w:val="22"/>
          <w:szCs w:val="22"/>
        </w:rPr>
        <w:t>§ 7</w:t>
      </w:r>
    </w:p>
    <w:p w14:paraId="3B954AFB"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Reguły interpretacyjne</w:t>
      </w:r>
    </w:p>
    <w:p w14:paraId="696A6143" w14:textId="77777777" w:rsidR="002F1488" w:rsidRPr="00667638" w:rsidRDefault="00697EC2" w:rsidP="00667638">
      <w:pPr>
        <w:widowControl w:val="0"/>
        <w:autoSpaceDE w:val="0"/>
        <w:autoSpaceDN w:val="0"/>
        <w:jc w:val="both"/>
        <w:rPr>
          <w:rFonts w:asciiTheme="minorHAnsi" w:hAnsiTheme="minorHAnsi" w:cs="Arial"/>
          <w:bCs/>
          <w:sz w:val="22"/>
          <w:szCs w:val="22"/>
        </w:rPr>
      </w:pPr>
      <w:r>
        <w:rPr>
          <w:rFonts w:asciiTheme="minorHAnsi" w:hAnsiTheme="minorHAnsi" w:cs="Arial"/>
          <w:bCs/>
          <w:sz w:val="22"/>
          <w:szCs w:val="22"/>
        </w:rPr>
        <w:t>1.</w:t>
      </w:r>
      <w:r w:rsidR="002F1488" w:rsidRPr="00667638">
        <w:rPr>
          <w:rFonts w:asciiTheme="minorHAnsi" w:hAnsiTheme="minorHAnsi" w:cs="Arial"/>
          <w:bCs/>
          <w:sz w:val="22"/>
          <w:szCs w:val="22"/>
        </w:rPr>
        <w:t>Wykonawca przekazuje Zamawiającemu Ogólne Warunki Ubezpieczenia (dalej:</w:t>
      </w:r>
      <w:r w:rsidR="00D53930" w:rsidRPr="00667638">
        <w:rPr>
          <w:rFonts w:asciiTheme="minorHAnsi" w:hAnsiTheme="minorHAnsi" w:cs="Arial"/>
          <w:bCs/>
          <w:sz w:val="22"/>
          <w:szCs w:val="22"/>
        </w:rPr>
        <w:t xml:space="preserve"> OWU), które stanowią integralną</w:t>
      </w:r>
      <w:r w:rsidR="002F1488" w:rsidRPr="00667638">
        <w:rPr>
          <w:rFonts w:asciiTheme="minorHAnsi" w:hAnsiTheme="minorHAnsi" w:cs="Arial"/>
          <w:bCs/>
          <w:sz w:val="22"/>
          <w:szCs w:val="22"/>
        </w:rPr>
        <w:t xml:space="preserve"> część umowy (Załącznik nr 2 do Umowy).</w:t>
      </w:r>
    </w:p>
    <w:p w14:paraId="31223EA0" w14:textId="77777777" w:rsidR="002F1488" w:rsidRDefault="002F1488" w:rsidP="002F1488">
      <w:pPr>
        <w:widowControl w:val="0"/>
        <w:numPr>
          <w:ilvl w:val="0"/>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W przypadku zaistnienia rozbieżności pomiędzy postanowieniami Umowy/Opisem Przedmiotu Zamówienia a Ogólnymi Warunkami Ubezpieczenia, stosuje się w pierwszej kolejności postanowienia niniejszej Umowy i Opisu Przedmiotu Zamówienia.</w:t>
      </w:r>
    </w:p>
    <w:p w14:paraId="1C238B1C" w14:textId="77777777" w:rsidR="001F5401" w:rsidRPr="00566BD5" w:rsidRDefault="001F5401" w:rsidP="001F5401">
      <w:pPr>
        <w:widowControl w:val="0"/>
        <w:autoSpaceDE w:val="0"/>
        <w:autoSpaceDN w:val="0"/>
        <w:jc w:val="both"/>
        <w:rPr>
          <w:rFonts w:asciiTheme="minorHAnsi" w:hAnsiTheme="minorHAnsi" w:cs="Arial"/>
          <w:bCs/>
          <w:sz w:val="22"/>
          <w:szCs w:val="22"/>
        </w:rPr>
      </w:pPr>
    </w:p>
    <w:p w14:paraId="09C96090" w14:textId="77777777" w:rsidR="002F1488" w:rsidRPr="00566BD5" w:rsidRDefault="002F1488" w:rsidP="002F1488">
      <w:pPr>
        <w:widowControl w:val="0"/>
        <w:autoSpaceDE w:val="0"/>
        <w:autoSpaceDN w:val="0"/>
        <w:jc w:val="center"/>
        <w:rPr>
          <w:rFonts w:asciiTheme="minorHAnsi" w:hAnsiTheme="minorHAnsi" w:cs="Arial"/>
          <w:sz w:val="22"/>
          <w:szCs w:val="22"/>
        </w:rPr>
      </w:pPr>
      <w:r w:rsidRPr="00566BD5">
        <w:rPr>
          <w:rFonts w:asciiTheme="minorHAnsi" w:hAnsiTheme="minorHAnsi" w:cs="Arial"/>
          <w:sz w:val="22"/>
          <w:szCs w:val="22"/>
        </w:rPr>
        <w:t>§ 8</w:t>
      </w:r>
    </w:p>
    <w:p w14:paraId="0D8A1F06" w14:textId="77777777" w:rsidR="002F1488" w:rsidRPr="00566BD5" w:rsidRDefault="002F1488" w:rsidP="002F1488">
      <w:pPr>
        <w:widowControl w:val="0"/>
        <w:autoSpaceDE w:val="0"/>
        <w:autoSpaceDN w:val="0"/>
        <w:adjustRightInd w:val="0"/>
        <w:jc w:val="center"/>
        <w:rPr>
          <w:rFonts w:asciiTheme="minorHAnsi" w:hAnsiTheme="minorHAnsi" w:cs="Arial"/>
          <w:b/>
          <w:bCs/>
          <w:sz w:val="22"/>
          <w:szCs w:val="22"/>
        </w:rPr>
      </w:pPr>
      <w:r w:rsidRPr="00566BD5">
        <w:rPr>
          <w:rFonts w:asciiTheme="minorHAnsi" w:hAnsiTheme="minorHAnsi" w:cs="Arial"/>
          <w:b/>
          <w:bCs/>
          <w:sz w:val="22"/>
          <w:szCs w:val="22"/>
        </w:rPr>
        <w:t>Postanowienia końcowe</w:t>
      </w:r>
    </w:p>
    <w:p w14:paraId="06D4F131" w14:textId="77777777" w:rsidR="002F1488" w:rsidRPr="00566BD5" w:rsidRDefault="002F1488" w:rsidP="002F1488">
      <w:pPr>
        <w:widowControl w:val="0"/>
        <w:numPr>
          <w:ilvl w:val="3"/>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 xml:space="preserve">Niniejsza umowa realizowana jest przy współudziale brokerów ubezpieczeniowych: GrECo JLT Polska </w:t>
      </w:r>
      <w:r w:rsidR="00D53930">
        <w:rPr>
          <w:rFonts w:asciiTheme="minorHAnsi" w:hAnsiTheme="minorHAnsi" w:cs="Arial"/>
          <w:bCs/>
          <w:sz w:val="22"/>
          <w:szCs w:val="22"/>
        </w:rPr>
        <w:br/>
        <w:t>S</w:t>
      </w:r>
      <w:r w:rsidRPr="00566BD5">
        <w:rPr>
          <w:rFonts w:asciiTheme="minorHAnsi" w:hAnsiTheme="minorHAnsi" w:cs="Arial"/>
          <w:bCs/>
          <w:sz w:val="22"/>
          <w:szCs w:val="22"/>
        </w:rPr>
        <w:t xml:space="preserve">p. z o.o. z siedzibą w Warszawie (00-838), przy ulicy Prostej 70 i </w:t>
      </w:r>
      <w:r w:rsidRPr="00566BD5">
        <w:rPr>
          <w:rFonts w:asciiTheme="minorHAnsi" w:hAnsiTheme="minorHAnsi" w:cs="Arial"/>
          <w:sz w:val="22"/>
          <w:szCs w:val="22"/>
        </w:rPr>
        <w:t xml:space="preserve">GrECo Ecclesia Hospital Sp. z o.o. z siedzibą w Warszawie (00-838),  ul. Prosta 70. </w:t>
      </w:r>
      <w:r w:rsidRPr="00566BD5">
        <w:rPr>
          <w:rFonts w:asciiTheme="minorHAnsi" w:hAnsiTheme="minorHAnsi" w:cs="Arial"/>
          <w:bCs/>
          <w:sz w:val="22"/>
          <w:szCs w:val="22"/>
        </w:rPr>
        <w:t>W szczególności wszystkie wnioski o wystawienie dokumentów ubezpieczeniowych będą składane Wykonawcy za pośrednictwem Lidera - GrECo JLT Polska sp. z o.o.</w:t>
      </w:r>
    </w:p>
    <w:p w14:paraId="32358745" w14:textId="77777777" w:rsidR="002F1488" w:rsidRPr="00566BD5" w:rsidRDefault="002F1488" w:rsidP="002F1488">
      <w:pPr>
        <w:widowControl w:val="0"/>
        <w:numPr>
          <w:ilvl w:val="3"/>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z w:val="22"/>
          <w:szCs w:val="22"/>
        </w:rPr>
        <w:t>Zawiadomienia lub oświadczenia, jakie w związku z Umową Ubezpieczenia lub polisami ubezpieczeniowymi składane są przez Strony tej Umowy, powinny być dokonywane na piśmie i doręczane za pokwitowaniem lub przesyłane listem poleconym na adresy, wskazane w Umowie.</w:t>
      </w:r>
    </w:p>
    <w:p w14:paraId="4A932AD2" w14:textId="77777777" w:rsidR="003F4EA1" w:rsidRPr="0021652F" w:rsidRDefault="003F4EA1" w:rsidP="003F4EA1">
      <w:pPr>
        <w:widowControl w:val="0"/>
        <w:numPr>
          <w:ilvl w:val="3"/>
          <w:numId w:val="52"/>
        </w:numPr>
        <w:autoSpaceDE w:val="0"/>
        <w:autoSpaceDN w:val="0"/>
        <w:ind w:left="284" w:hanging="284"/>
        <w:jc w:val="both"/>
        <w:rPr>
          <w:rFonts w:asciiTheme="minorHAnsi" w:hAnsiTheme="minorHAnsi" w:cs="Arial"/>
          <w:bCs/>
          <w:sz w:val="22"/>
          <w:szCs w:val="22"/>
        </w:rPr>
      </w:pPr>
      <w:r w:rsidRPr="0021652F">
        <w:rPr>
          <w:rFonts w:asciiTheme="minorHAnsi" w:hAnsiTheme="minorHAnsi" w:cs="Arial"/>
          <w:bCs/>
          <w:snapToGrid w:val="0"/>
          <w:sz w:val="22"/>
          <w:szCs w:val="22"/>
        </w:rPr>
        <w:t xml:space="preserve">W sprawach nieuregulowanych Umową mają zastosowanie odpowiednie przepisy prawa polskiego, </w:t>
      </w:r>
      <w:r w:rsidRPr="0021652F">
        <w:rPr>
          <w:rFonts w:asciiTheme="minorHAnsi" w:hAnsiTheme="minorHAnsi" w:cs="Arial"/>
          <w:bCs/>
          <w:snapToGrid w:val="0"/>
          <w:sz w:val="22"/>
          <w:szCs w:val="22"/>
        </w:rPr>
        <w:br/>
        <w:t xml:space="preserve">w szczególności ustawa kodeks cywilny oraz </w:t>
      </w:r>
      <w:r w:rsidRPr="0021652F">
        <w:rPr>
          <w:rFonts w:asciiTheme="minorHAnsi" w:hAnsiTheme="minorHAnsi" w:cs="Arial"/>
          <w:sz w:val="22"/>
          <w:szCs w:val="22"/>
        </w:rPr>
        <w:t>ustawa z dnia 11 września 2015 o działalności ubezpieczeniowej i reasekuracyjnej (Dz.U. z 2015, poz. 1844 ze zm.)</w:t>
      </w:r>
    </w:p>
    <w:p w14:paraId="0ADEA271" w14:textId="77777777" w:rsidR="003F4EA1" w:rsidRDefault="003F4EA1" w:rsidP="003F4EA1">
      <w:pPr>
        <w:widowControl w:val="0"/>
        <w:numPr>
          <w:ilvl w:val="3"/>
          <w:numId w:val="52"/>
        </w:numPr>
        <w:autoSpaceDE w:val="0"/>
        <w:autoSpaceDN w:val="0"/>
        <w:ind w:left="284" w:hanging="284"/>
        <w:jc w:val="both"/>
        <w:rPr>
          <w:rFonts w:asciiTheme="minorHAnsi" w:hAnsiTheme="minorHAnsi" w:cs="Arial"/>
          <w:bCs/>
          <w:sz w:val="22"/>
          <w:szCs w:val="22"/>
        </w:rPr>
      </w:pPr>
      <w:r w:rsidRPr="006D00F9">
        <w:rPr>
          <w:rFonts w:asciiTheme="minorHAnsi" w:hAnsiTheme="minorHAnsi" w:cs="Arial"/>
          <w:bCs/>
          <w:sz w:val="22"/>
          <w:szCs w:val="22"/>
        </w:rPr>
        <w:t xml:space="preserve">Ewentualne spory mogące wyniknąć z Umowy będą rozstrzygane przez sądy właściwe ze względu na siedzibę Zamawiającego zgodnie z art. 10 </w:t>
      </w:r>
      <w:r>
        <w:rPr>
          <w:rFonts w:asciiTheme="minorHAnsi" w:hAnsiTheme="minorHAnsi" w:cs="Arial"/>
          <w:sz w:val="22"/>
          <w:szCs w:val="22"/>
        </w:rPr>
        <w:t xml:space="preserve">ustawy z dnia 11 września 2015 o działalności ubezpieczeniowej i </w:t>
      </w:r>
      <w:r>
        <w:rPr>
          <w:rFonts w:asciiTheme="minorHAnsi" w:hAnsiTheme="minorHAnsi" w:cs="Arial"/>
          <w:sz w:val="22"/>
          <w:szCs w:val="22"/>
        </w:rPr>
        <w:lastRenderedPageBreak/>
        <w:t>reasekuracyjnej (Dz.U. z 2015, poz. 1844 ze zm.)</w:t>
      </w:r>
    </w:p>
    <w:p w14:paraId="0962BEFA" w14:textId="77777777" w:rsidR="002F1488" w:rsidRPr="00566BD5" w:rsidRDefault="002F1488" w:rsidP="002F1488">
      <w:pPr>
        <w:widowControl w:val="0"/>
        <w:numPr>
          <w:ilvl w:val="3"/>
          <w:numId w:val="52"/>
        </w:numPr>
        <w:autoSpaceDE w:val="0"/>
        <w:autoSpaceDN w:val="0"/>
        <w:ind w:left="284" w:hanging="284"/>
        <w:jc w:val="both"/>
        <w:rPr>
          <w:rFonts w:asciiTheme="minorHAnsi" w:hAnsiTheme="minorHAnsi" w:cs="Arial"/>
          <w:bCs/>
          <w:sz w:val="22"/>
          <w:szCs w:val="22"/>
        </w:rPr>
      </w:pPr>
      <w:r w:rsidRPr="00566BD5">
        <w:rPr>
          <w:rFonts w:asciiTheme="minorHAnsi" w:hAnsiTheme="minorHAnsi" w:cs="Arial"/>
          <w:bCs/>
          <w:snapToGrid w:val="0"/>
          <w:sz w:val="22"/>
          <w:szCs w:val="22"/>
        </w:rPr>
        <w:t>Niniejsza Umowa została sporządzona w dwóch egzemplarzach, po jednym dla każdej ze Stron.</w:t>
      </w:r>
    </w:p>
    <w:p w14:paraId="2C45341E" w14:textId="77777777" w:rsidR="002F1488" w:rsidRPr="00566BD5" w:rsidRDefault="002F1488" w:rsidP="002F1488">
      <w:pPr>
        <w:widowControl w:val="0"/>
        <w:tabs>
          <w:tab w:val="left" w:pos="0"/>
        </w:tabs>
        <w:autoSpaceDE w:val="0"/>
        <w:autoSpaceDN w:val="0"/>
        <w:jc w:val="center"/>
        <w:rPr>
          <w:rFonts w:asciiTheme="minorHAnsi" w:hAnsiTheme="minorHAnsi" w:cs="Arial"/>
          <w:sz w:val="22"/>
          <w:szCs w:val="22"/>
        </w:rPr>
      </w:pPr>
      <w:r w:rsidRPr="00566BD5">
        <w:rPr>
          <w:rFonts w:asciiTheme="minorHAnsi" w:hAnsiTheme="minorHAnsi" w:cs="Arial"/>
          <w:sz w:val="22"/>
          <w:szCs w:val="22"/>
        </w:rPr>
        <w:t>§ 9</w:t>
      </w:r>
    </w:p>
    <w:p w14:paraId="75ED3EAF" w14:textId="77777777" w:rsidR="002F1488" w:rsidRPr="00566BD5" w:rsidRDefault="002F1488" w:rsidP="002F1488">
      <w:pPr>
        <w:widowControl w:val="0"/>
        <w:tabs>
          <w:tab w:val="left" w:pos="0"/>
        </w:tabs>
        <w:autoSpaceDE w:val="0"/>
        <w:autoSpaceDN w:val="0"/>
        <w:jc w:val="center"/>
        <w:rPr>
          <w:rFonts w:asciiTheme="minorHAnsi" w:hAnsiTheme="minorHAnsi" w:cs="Arial"/>
          <w:b/>
          <w:sz w:val="22"/>
          <w:szCs w:val="22"/>
        </w:rPr>
      </w:pPr>
      <w:r w:rsidRPr="00566BD5">
        <w:rPr>
          <w:rFonts w:asciiTheme="minorHAnsi" w:hAnsiTheme="minorHAnsi" w:cs="Arial"/>
          <w:b/>
          <w:sz w:val="22"/>
          <w:szCs w:val="22"/>
        </w:rPr>
        <w:t>Załączniki</w:t>
      </w:r>
    </w:p>
    <w:p w14:paraId="298AACF9" w14:textId="77777777" w:rsidR="002F1488" w:rsidRPr="00566BD5" w:rsidRDefault="002F1488" w:rsidP="002F1488">
      <w:pPr>
        <w:widowControl w:val="0"/>
        <w:tabs>
          <w:tab w:val="left" w:pos="142"/>
          <w:tab w:val="left" w:pos="567"/>
        </w:tabs>
        <w:autoSpaceDE w:val="0"/>
        <w:autoSpaceDN w:val="0"/>
        <w:rPr>
          <w:rFonts w:asciiTheme="minorHAnsi" w:hAnsiTheme="minorHAnsi" w:cs="Arial"/>
          <w:sz w:val="22"/>
          <w:szCs w:val="22"/>
        </w:rPr>
      </w:pPr>
      <w:r w:rsidRPr="00566BD5">
        <w:rPr>
          <w:rFonts w:asciiTheme="minorHAnsi" w:hAnsiTheme="minorHAnsi" w:cs="Arial"/>
          <w:sz w:val="22"/>
          <w:szCs w:val="22"/>
        </w:rPr>
        <w:t>Integralną część</w:t>
      </w:r>
      <w:r w:rsidRPr="00566BD5" w:rsidDel="00DA5728">
        <w:rPr>
          <w:rFonts w:asciiTheme="minorHAnsi" w:hAnsiTheme="minorHAnsi" w:cs="Arial"/>
          <w:sz w:val="22"/>
          <w:szCs w:val="22"/>
        </w:rPr>
        <w:t xml:space="preserve"> </w:t>
      </w:r>
      <w:r w:rsidRPr="00566BD5">
        <w:rPr>
          <w:rFonts w:asciiTheme="minorHAnsi" w:hAnsiTheme="minorHAnsi" w:cs="Arial"/>
          <w:sz w:val="22"/>
          <w:szCs w:val="22"/>
        </w:rPr>
        <w:t>Umowy stanowią:</w:t>
      </w:r>
    </w:p>
    <w:p w14:paraId="481A876D"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1 –Opis Przedmiotu Zamówienia</w:t>
      </w:r>
    </w:p>
    <w:p w14:paraId="3CCA3890" w14:textId="77777777" w:rsidR="002F1488" w:rsidRPr="00566BD5" w:rsidRDefault="002F1488" w:rsidP="002F1488">
      <w:pPr>
        <w:widowControl w:val="0"/>
        <w:autoSpaceDE w:val="0"/>
        <w:autoSpaceDN w:val="0"/>
        <w:rPr>
          <w:rFonts w:asciiTheme="minorHAnsi" w:hAnsiTheme="minorHAnsi" w:cs="Arial"/>
          <w:sz w:val="22"/>
          <w:szCs w:val="22"/>
        </w:rPr>
      </w:pPr>
      <w:r w:rsidRPr="00566BD5">
        <w:rPr>
          <w:rFonts w:asciiTheme="minorHAnsi" w:hAnsiTheme="minorHAnsi" w:cs="Arial"/>
          <w:sz w:val="22"/>
          <w:szCs w:val="22"/>
        </w:rPr>
        <w:t>Załącznik nr 2 - Ogólne Warunki Ubezpieczenia</w:t>
      </w:r>
    </w:p>
    <w:p w14:paraId="34E8CF98" w14:textId="77777777" w:rsidR="002F1488" w:rsidRPr="00566BD5" w:rsidRDefault="002F1488" w:rsidP="002F1488">
      <w:pPr>
        <w:rPr>
          <w:rFonts w:asciiTheme="minorHAnsi" w:hAnsiTheme="minorHAnsi"/>
          <w:sz w:val="22"/>
          <w:szCs w:val="22"/>
        </w:rPr>
      </w:pPr>
    </w:p>
    <w:p w14:paraId="6270C78B" w14:textId="77777777" w:rsidR="002F1488" w:rsidRPr="00566BD5" w:rsidRDefault="002F1488" w:rsidP="002F1488">
      <w:pPr>
        <w:rPr>
          <w:rFonts w:asciiTheme="minorHAnsi" w:hAnsiTheme="minorHAnsi"/>
          <w:sz w:val="22"/>
          <w:szCs w:val="22"/>
        </w:rPr>
      </w:pPr>
    </w:p>
    <w:p w14:paraId="1BA40AB9" w14:textId="77777777" w:rsidR="002F1488" w:rsidRPr="00566BD5" w:rsidRDefault="002F1488" w:rsidP="002F1488">
      <w:pPr>
        <w:rPr>
          <w:rFonts w:asciiTheme="minorHAnsi" w:hAnsiTheme="minorHAnsi"/>
          <w:sz w:val="22"/>
          <w:szCs w:val="22"/>
        </w:rPr>
      </w:pPr>
    </w:p>
    <w:p w14:paraId="7F3C0BE8" w14:textId="77777777" w:rsidR="0065417E" w:rsidRPr="00566BD5" w:rsidRDefault="0065417E" w:rsidP="003473C5">
      <w:pPr>
        <w:rPr>
          <w:rFonts w:asciiTheme="minorHAnsi" w:hAnsiTheme="minorHAnsi"/>
          <w:sz w:val="22"/>
          <w:szCs w:val="22"/>
        </w:rPr>
      </w:pPr>
    </w:p>
    <w:sectPr w:rsidR="0065417E" w:rsidRPr="00566BD5" w:rsidSect="00354617">
      <w:footerReference w:type="default" r:id="rId17"/>
      <w:pgSz w:w="11907" w:h="16840" w:code="9"/>
      <w:pgMar w:top="1134" w:right="1021" w:bottom="1134" w:left="1021" w:header="709"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7DF0BF" w14:textId="77777777" w:rsidR="00C349B3" w:rsidRDefault="00C349B3">
      <w:r>
        <w:separator/>
      </w:r>
    </w:p>
  </w:endnote>
  <w:endnote w:type="continuationSeparator" w:id="0">
    <w:p w14:paraId="07F7CCBC" w14:textId="77777777" w:rsidR="00C349B3" w:rsidRDefault="00C34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entury">
    <w:panose1 w:val="02040604050505020304"/>
    <w:charset w:val="EE"/>
    <w:family w:val="roman"/>
    <w:pitch w:val="variable"/>
    <w:sig w:usb0="00000287" w:usb1="00000000" w:usb2="00000000" w:usb3="00000000" w:csb0="0000009F" w:csb1="00000000"/>
  </w:font>
  <w:font w:name="LiberationSans-Bold">
    <w:panose1 w:val="00000000000000000000"/>
    <w:charset w:val="00"/>
    <w:family w:val="auto"/>
    <w:notTrueType/>
    <w:pitch w:val="default"/>
    <w:sig w:usb0="00000003" w:usb1="00000000" w:usb2="00000000" w:usb3="00000000" w:csb0="00000001" w:csb1="00000000"/>
  </w:font>
  <w:font w:name="LiberationSans">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
    <w:altName w:val="Symbol"/>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BCDDEA" w14:textId="77777777" w:rsidR="003E2D45" w:rsidRDefault="003E2D45" w:rsidP="003546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39A253C" w14:textId="77777777" w:rsidR="003E2D45" w:rsidRDefault="003E2D45" w:rsidP="00354617">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2CE93" w14:textId="77777777" w:rsidR="003E2D45" w:rsidRDefault="003E2D45" w:rsidP="00354617">
    <w:pPr>
      <w:pStyle w:val="Stopka"/>
      <w:framePr w:wrap="around" w:vAnchor="text" w:hAnchor="margin" w:xAlign="right" w:y="1"/>
      <w:rPr>
        <w:rStyle w:val="Numerstrony"/>
      </w:rPr>
    </w:pPr>
  </w:p>
  <w:p w14:paraId="256BAF4D" w14:textId="77777777" w:rsidR="003E2D45" w:rsidRDefault="003E2D45" w:rsidP="00354617">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A5A26" w14:textId="77777777" w:rsidR="003E2D45" w:rsidRDefault="003E2D45" w:rsidP="0035461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E2C1E">
      <w:rPr>
        <w:rStyle w:val="Numerstrony"/>
        <w:noProof/>
      </w:rPr>
      <w:t>32</w:t>
    </w:r>
    <w:r>
      <w:rPr>
        <w:rStyle w:val="Numerstrony"/>
      </w:rPr>
      <w:fldChar w:fldCharType="end"/>
    </w:r>
  </w:p>
  <w:p w14:paraId="4AF10A51" w14:textId="77777777" w:rsidR="003E2D45" w:rsidRDefault="003E2D45" w:rsidP="00354617">
    <w:pPr>
      <w:pStyle w:val="Stopka"/>
      <w:ind w:right="360"/>
    </w:pPr>
    <w:r>
      <w:rPr>
        <w:noProof/>
      </w:rPr>
      <mc:AlternateContent>
        <mc:Choice Requires="wps">
          <w:drawing>
            <wp:anchor distT="0" distB="0" distL="0" distR="0" simplePos="0" relativeHeight="251657216" behindDoc="0" locked="0" layoutInCell="1" allowOverlap="1" wp14:anchorId="7B1A1C00" wp14:editId="33B1368B">
              <wp:simplePos x="0" y="0"/>
              <wp:positionH relativeFrom="column">
                <wp:posOffset>2797175</wp:posOffset>
              </wp:positionH>
              <wp:positionV relativeFrom="paragraph">
                <wp:posOffset>635</wp:posOffset>
              </wp:positionV>
              <wp:extent cx="128270" cy="139700"/>
              <wp:effectExtent l="6350" t="635" r="8255" b="2540"/>
              <wp:wrapSquare wrapText="largest"/>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715E7D" w14:textId="77777777" w:rsidR="003E2D45" w:rsidRDefault="003E2D45">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1A1C00" id="_x0000_t202" coordsize="21600,21600" o:spt="202" path="m,l,21600r21600,l21600,xe">
              <v:stroke joinstyle="miter"/>
              <v:path gradientshapeok="t" o:connecttype="rect"/>
            </v:shapetype>
            <v:shape id="Pole tekstowe 3" o:spid="_x0000_s1026" type="#_x0000_t202" style="position:absolute;margin-left:220.25pt;margin-top:.05pt;width:10.1pt;height:11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" stroked="f">
              <v:fill opacity="0"/>
              <v:textbox inset="0,0,0,0">
                <w:txbxContent>
                  <w:p w14:paraId="57715E7D" w14:textId="77777777" w:rsidR="003E2D45" w:rsidRDefault="003E2D45">
                    <w:pPr>
                      <w:pStyle w:val="Stopka"/>
                    </w:pPr>
                  </w:p>
                </w:txbxContent>
              </v:textbox>
              <w10:wrap type="square" side="largest"/>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28452" w14:textId="77777777" w:rsidR="003E2D45" w:rsidRDefault="003E2D45" w:rsidP="00354617">
    <w:pPr>
      <w:pStyle w:val="Stopka"/>
      <w:framePr w:wrap="around" w:vAnchor="text" w:hAnchor="margin" w:xAlign="right" w:y="1"/>
      <w:rPr>
        <w:rStyle w:val="Numerstrony"/>
      </w:rPr>
    </w:pPr>
  </w:p>
  <w:p w14:paraId="004B353B" w14:textId="77777777" w:rsidR="003E2D45" w:rsidRDefault="003E2D45" w:rsidP="00354617">
    <w:pPr>
      <w:pStyle w:val="Stopka"/>
      <w:ind w:right="360"/>
    </w:pPr>
    <w:r>
      <w:rPr>
        <w:noProof/>
      </w:rPr>
      <mc:AlternateContent>
        <mc:Choice Requires="wps">
          <w:drawing>
            <wp:anchor distT="0" distB="0" distL="0" distR="0" simplePos="0" relativeHeight="251658240" behindDoc="0" locked="0" layoutInCell="1" allowOverlap="1" wp14:anchorId="308646CB" wp14:editId="2A569A7C">
              <wp:simplePos x="0" y="0"/>
              <wp:positionH relativeFrom="column">
                <wp:posOffset>2797175</wp:posOffset>
              </wp:positionH>
              <wp:positionV relativeFrom="paragraph">
                <wp:posOffset>635</wp:posOffset>
              </wp:positionV>
              <wp:extent cx="128270" cy="139700"/>
              <wp:effectExtent l="6350" t="635" r="8255" b="2540"/>
              <wp:wrapSquare wrapText="largest"/>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70" cy="1397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F0F99B" w14:textId="77777777" w:rsidR="003E2D45" w:rsidRDefault="003E2D45">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8646CB" id="_x0000_t202" coordsize="21600,21600" o:spt="202" path="m,l,21600r21600,l21600,xe">
              <v:stroke joinstyle="miter"/>
              <v:path gradientshapeok="t" o:connecttype="rect"/>
            </v:shapetype>
            <v:shape id="Pole tekstowe 2" o:spid="_x0000_s1027" type="#_x0000_t202" style="position:absolute;margin-left:220.25pt;margin-top:.05pt;width:10.1pt;height:11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" stroked="f">
              <v:fill opacity="0"/>
              <v:textbox inset="0,0,0,0">
                <w:txbxContent>
                  <w:p w14:paraId="21F0F99B" w14:textId="77777777" w:rsidR="003E2D45" w:rsidRDefault="003E2D45">
                    <w:pPr>
                      <w:pStyle w:val="Stopka"/>
                    </w:pPr>
                  </w:p>
                </w:txbxContent>
              </v:textbox>
              <w10:wrap type="square" side="largest"/>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32B99" w14:textId="77777777" w:rsidR="00C349B3" w:rsidRDefault="00C349B3">
      <w:r>
        <w:separator/>
      </w:r>
    </w:p>
  </w:footnote>
  <w:footnote w:type="continuationSeparator" w:id="0">
    <w:p w14:paraId="0273C01C" w14:textId="77777777" w:rsidR="00C349B3" w:rsidRDefault="00C349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09CD91C"/>
    <w:lvl w:ilvl="0">
      <w:start w:val="1"/>
      <w:numFmt w:val="upperRoman"/>
      <w:lvlText w:val="%1."/>
      <w:legacy w:legacy="1" w:legacySpace="120" w:legacyIndent="720"/>
      <w:lvlJc w:val="left"/>
      <w:pPr>
        <w:ind w:left="1080"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2"/>
    <w:multiLevelType w:val="singleLevel"/>
    <w:tmpl w:val="44E09C5E"/>
    <w:name w:val="WW8Num2"/>
    <w:lvl w:ilvl="0">
      <w:start w:val="1"/>
      <w:numFmt w:val="decimal"/>
      <w:lvlText w:val="%1."/>
      <w:lvlJc w:val="left"/>
      <w:pPr>
        <w:tabs>
          <w:tab w:val="num" w:pos="720"/>
        </w:tabs>
        <w:ind w:left="720" w:hanging="360"/>
      </w:pPr>
      <w:rPr>
        <w:b w:val="0"/>
      </w:rPr>
    </w:lvl>
  </w:abstractNum>
  <w:abstractNum w:abstractNumId="2" w15:restartNumberingAfterBreak="0">
    <w:nsid w:val="00000005"/>
    <w:multiLevelType w:val="singleLevel"/>
    <w:tmpl w:val="00000005"/>
    <w:name w:val="WW8Num4"/>
    <w:lvl w:ilvl="0">
      <w:start w:val="1"/>
      <w:numFmt w:val="decimal"/>
      <w:lvlText w:val="%1."/>
      <w:lvlJc w:val="left"/>
      <w:pPr>
        <w:tabs>
          <w:tab w:val="num" w:pos="360"/>
        </w:tabs>
        <w:ind w:left="360" w:hanging="360"/>
      </w:pPr>
    </w:lvl>
  </w:abstractNum>
  <w:abstractNum w:abstractNumId="3"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4" w15:restartNumberingAfterBreak="0">
    <w:nsid w:val="00000008"/>
    <w:multiLevelType w:val="singleLevel"/>
    <w:tmpl w:val="00000008"/>
    <w:name w:val="WW8Num8"/>
    <w:lvl w:ilvl="0">
      <w:start w:val="1"/>
      <w:numFmt w:val="lowerLetter"/>
      <w:lvlText w:val="%1)"/>
      <w:lvlJc w:val="left"/>
      <w:pPr>
        <w:tabs>
          <w:tab w:val="num" w:pos="720"/>
        </w:tabs>
        <w:ind w:left="720" w:hanging="360"/>
      </w:pPr>
      <w:rPr>
        <w:rFonts w:hint="default"/>
      </w:rPr>
    </w:lvl>
  </w:abstractNum>
  <w:abstractNum w:abstractNumId="5" w15:restartNumberingAfterBreak="0">
    <w:nsid w:val="00000009"/>
    <w:multiLevelType w:val="singleLevel"/>
    <w:tmpl w:val="00000009"/>
    <w:name w:val="WW8Num9"/>
    <w:lvl w:ilvl="0">
      <w:start w:val="1"/>
      <w:numFmt w:val="decimal"/>
      <w:lvlText w:val="%1."/>
      <w:lvlJc w:val="left"/>
      <w:pPr>
        <w:tabs>
          <w:tab w:val="num" w:pos="360"/>
        </w:tabs>
        <w:ind w:left="360" w:hanging="360"/>
      </w:pPr>
    </w:lvl>
  </w:abstractNum>
  <w:abstractNum w:abstractNumId="6" w15:restartNumberingAfterBreak="0">
    <w:nsid w:val="0000000A"/>
    <w:multiLevelType w:val="singleLevel"/>
    <w:tmpl w:val="0000000A"/>
    <w:name w:val="WW8Num10"/>
    <w:lvl w:ilvl="0">
      <w:start w:val="1"/>
      <w:numFmt w:val="lowerLetter"/>
      <w:lvlText w:val="%1)"/>
      <w:lvlJc w:val="left"/>
      <w:pPr>
        <w:tabs>
          <w:tab w:val="num" w:pos="720"/>
        </w:tabs>
        <w:ind w:left="720" w:hanging="360"/>
      </w:pPr>
      <w:rPr>
        <w:rFonts w:hint="default"/>
      </w:rPr>
    </w:lvl>
  </w:abstractNum>
  <w:abstractNum w:abstractNumId="7" w15:restartNumberingAfterBreak="0">
    <w:nsid w:val="0000000B"/>
    <w:multiLevelType w:val="singleLevel"/>
    <w:tmpl w:val="0000000B"/>
    <w:name w:val="WW8Num11"/>
    <w:lvl w:ilvl="0">
      <w:start w:val="1"/>
      <w:numFmt w:val="decimal"/>
      <w:lvlText w:val="%1."/>
      <w:lvlJc w:val="left"/>
      <w:pPr>
        <w:tabs>
          <w:tab w:val="num" w:pos="405"/>
        </w:tabs>
        <w:ind w:left="405" w:hanging="405"/>
      </w:pPr>
      <w:rPr>
        <w:rFonts w:hint="default"/>
      </w:rPr>
    </w:lvl>
  </w:abstractNum>
  <w:abstractNum w:abstractNumId="8"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ascii="Arial" w:hAnsi="Arial" w:cs="Arial"/>
        <w:color w:val="auto"/>
        <w:sz w:val="20"/>
        <w:szCs w:val="20"/>
      </w:rPr>
    </w:lvl>
  </w:abstractNum>
  <w:abstractNum w:abstractNumId="9" w15:restartNumberingAfterBreak="0">
    <w:nsid w:val="0000000D"/>
    <w:multiLevelType w:val="singleLevel"/>
    <w:tmpl w:val="0000000D"/>
    <w:name w:val="WW8Num13"/>
    <w:lvl w:ilvl="0">
      <w:start w:val="1"/>
      <w:numFmt w:val="decimal"/>
      <w:lvlText w:val="%1."/>
      <w:lvlJc w:val="left"/>
      <w:pPr>
        <w:tabs>
          <w:tab w:val="num" w:pos="360"/>
        </w:tabs>
        <w:ind w:left="360" w:hanging="360"/>
      </w:pPr>
      <w:rPr>
        <w:rFonts w:ascii="Arial" w:hAnsi="Arial" w:cs="Arial"/>
        <w:sz w:val="20"/>
      </w:rPr>
    </w:lvl>
  </w:abstractNum>
  <w:abstractNum w:abstractNumId="10" w15:restartNumberingAfterBreak="0">
    <w:nsid w:val="0000000F"/>
    <w:multiLevelType w:val="singleLevel"/>
    <w:tmpl w:val="0000000F"/>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11" w15:restartNumberingAfterBreak="0">
    <w:nsid w:val="00000010"/>
    <w:multiLevelType w:val="singleLevel"/>
    <w:tmpl w:val="00000010"/>
    <w:name w:val="WW8Num16"/>
    <w:lvl w:ilvl="0">
      <w:start w:val="1"/>
      <w:numFmt w:val="decimal"/>
      <w:lvlText w:val="%1."/>
      <w:lvlJc w:val="left"/>
      <w:pPr>
        <w:tabs>
          <w:tab w:val="num" w:pos="405"/>
        </w:tabs>
        <w:ind w:left="405" w:hanging="405"/>
      </w:pPr>
      <w:rPr>
        <w:rFonts w:hint="default"/>
      </w:rPr>
    </w:lvl>
  </w:abstractNum>
  <w:abstractNum w:abstractNumId="12" w15:restartNumberingAfterBreak="0">
    <w:nsid w:val="00000011"/>
    <w:multiLevelType w:val="singleLevel"/>
    <w:tmpl w:val="00000011"/>
    <w:name w:val="WW8Num17"/>
    <w:lvl w:ilvl="0">
      <w:start w:val="1"/>
      <w:numFmt w:val="lowerLetter"/>
      <w:lvlText w:val="%1)"/>
      <w:lvlJc w:val="left"/>
      <w:pPr>
        <w:tabs>
          <w:tab w:val="num" w:pos="465"/>
        </w:tabs>
        <w:ind w:left="465" w:hanging="465"/>
      </w:pPr>
      <w:rPr>
        <w:rFonts w:hint="default"/>
      </w:rPr>
    </w:lvl>
  </w:abstractNum>
  <w:abstractNum w:abstractNumId="13" w15:restartNumberingAfterBreak="0">
    <w:nsid w:val="00000013"/>
    <w:multiLevelType w:val="singleLevel"/>
    <w:tmpl w:val="00000013"/>
    <w:name w:val="WW8Num19"/>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14"/>
    <w:multiLevelType w:val="singleLevel"/>
    <w:tmpl w:val="00000014"/>
    <w:name w:val="WW8Num20"/>
    <w:lvl w:ilvl="0">
      <w:start w:val="1"/>
      <w:numFmt w:val="decimal"/>
      <w:lvlText w:val="%1."/>
      <w:lvlJc w:val="left"/>
      <w:pPr>
        <w:tabs>
          <w:tab w:val="num" w:pos="0"/>
        </w:tabs>
        <w:ind w:left="283" w:hanging="283"/>
      </w:pPr>
      <w:rPr>
        <w:rFonts w:ascii="Arial" w:hAnsi="Arial" w:cs="Arial"/>
        <w:color w:val="auto"/>
        <w:sz w:val="20"/>
        <w:szCs w:val="20"/>
      </w:rPr>
    </w:lvl>
  </w:abstractNum>
  <w:abstractNum w:abstractNumId="15" w15:restartNumberingAfterBreak="0">
    <w:nsid w:val="00000015"/>
    <w:multiLevelType w:val="singleLevel"/>
    <w:tmpl w:val="00000015"/>
    <w:name w:val="WW8Num21"/>
    <w:lvl w:ilvl="0">
      <w:start w:val="1"/>
      <w:numFmt w:val="lowerLetter"/>
      <w:lvlText w:val="%1)"/>
      <w:lvlJc w:val="left"/>
      <w:pPr>
        <w:tabs>
          <w:tab w:val="num" w:pos="1023"/>
        </w:tabs>
        <w:ind w:left="1023" w:hanging="663"/>
      </w:pPr>
      <w:rPr>
        <w:rFonts w:hint="default"/>
        <w:szCs w:val="20"/>
      </w:rPr>
    </w:lvl>
  </w:abstractNum>
  <w:abstractNum w:abstractNumId="16" w15:restartNumberingAfterBreak="0">
    <w:nsid w:val="00000016"/>
    <w:multiLevelType w:val="singleLevel"/>
    <w:tmpl w:val="00000016"/>
    <w:name w:val="WW8Num22"/>
    <w:lvl w:ilvl="0">
      <w:start w:val="1"/>
      <w:numFmt w:val="decimal"/>
      <w:lvlText w:val="%1."/>
      <w:lvlJc w:val="left"/>
      <w:pPr>
        <w:tabs>
          <w:tab w:val="num" w:pos="405"/>
        </w:tabs>
        <w:ind w:left="405" w:hanging="405"/>
      </w:pPr>
      <w:rPr>
        <w:rFonts w:ascii="Arial" w:hAnsi="Arial" w:cs="Arial" w:hint="default"/>
        <w:sz w:val="20"/>
      </w:rPr>
    </w:lvl>
  </w:abstractNum>
  <w:abstractNum w:abstractNumId="17" w15:restartNumberingAfterBreak="0">
    <w:nsid w:val="00000017"/>
    <w:multiLevelType w:val="singleLevel"/>
    <w:tmpl w:val="00000017"/>
    <w:name w:val="WW8Num23"/>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18"/>
    <w:multiLevelType w:val="singleLevel"/>
    <w:tmpl w:val="00000018"/>
    <w:name w:val="WW8Num24"/>
    <w:lvl w:ilvl="0">
      <w:start w:val="1"/>
      <w:numFmt w:val="decimal"/>
      <w:lvlText w:val="%1."/>
      <w:lvlJc w:val="left"/>
      <w:pPr>
        <w:tabs>
          <w:tab w:val="num" w:pos="360"/>
        </w:tabs>
        <w:ind w:left="360" w:hanging="360"/>
      </w:pPr>
      <w:rPr>
        <w:rFonts w:ascii="Arial" w:hAnsi="Arial" w:cs="Arial"/>
        <w:sz w:val="20"/>
      </w:rPr>
    </w:lvl>
  </w:abstractNum>
  <w:abstractNum w:abstractNumId="19" w15:restartNumberingAfterBreak="0">
    <w:nsid w:val="00000019"/>
    <w:multiLevelType w:val="singleLevel"/>
    <w:tmpl w:val="00000019"/>
    <w:name w:val="WW8Num25"/>
    <w:lvl w:ilvl="0">
      <w:start w:val="1"/>
      <w:numFmt w:val="decimal"/>
      <w:lvlText w:val="%1."/>
      <w:lvlJc w:val="left"/>
      <w:pPr>
        <w:tabs>
          <w:tab w:val="num" w:pos="360"/>
        </w:tabs>
        <w:ind w:left="360" w:hanging="360"/>
      </w:pPr>
      <w:rPr>
        <w:rFonts w:hint="default"/>
      </w:rPr>
    </w:lvl>
  </w:abstractNum>
  <w:abstractNum w:abstractNumId="20" w15:restartNumberingAfterBreak="0">
    <w:nsid w:val="0000001A"/>
    <w:multiLevelType w:val="multilevel"/>
    <w:tmpl w:val="0000001A"/>
    <w:name w:val="WW8Num26"/>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0000001B"/>
    <w:multiLevelType w:val="singleLevel"/>
    <w:tmpl w:val="0000001B"/>
    <w:name w:val="WW8Num27"/>
    <w:lvl w:ilvl="0">
      <w:start w:val="1"/>
      <w:numFmt w:val="lowerLetter"/>
      <w:lvlText w:val="%1)"/>
      <w:lvlJc w:val="left"/>
      <w:pPr>
        <w:tabs>
          <w:tab w:val="num" w:pos="360"/>
        </w:tabs>
        <w:ind w:left="360" w:hanging="360"/>
      </w:pPr>
    </w:lvl>
  </w:abstractNum>
  <w:abstractNum w:abstractNumId="22" w15:restartNumberingAfterBreak="0">
    <w:nsid w:val="0000001C"/>
    <w:multiLevelType w:val="singleLevel"/>
    <w:tmpl w:val="0000001C"/>
    <w:name w:val="WW8Num28"/>
    <w:lvl w:ilvl="0">
      <w:start w:val="1"/>
      <w:numFmt w:val="decimal"/>
      <w:lvlText w:val="%1."/>
      <w:lvlJc w:val="left"/>
      <w:pPr>
        <w:tabs>
          <w:tab w:val="num" w:pos="360"/>
        </w:tabs>
        <w:ind w:left="360" w:hanging="360"/>
      </w:pPr>
      <w:rPr>
        <w:rFonts w:ascii="Arial" w:hAnsi="Arial" w:cs="Arial"/>
        <w:color w:val="auto"/>
        <w:sz w:val="20"/>
        <w:szCs w:val="20"/>
      </w:rPr>
    </w:lvl>
  </w:abstractNum>
  <w:abstractNum w:abstractNumId="23" w15:restartNumberingAfterBreak="0">
    <w:nsid w:val="0000001D"/>
    <w:multiLevelType w:val="singleLevel"/>
    <w:tmpl w:val="0000001D"/>
    <w:name w:val="WW8Num29"/>
    <w:lvl w:ilvl="0">
      <w:start w:val="1"/>
      <w:numFmt w:val="decimal"/>
      <w:lvlText w:val="%1."/>
      <w:lvlJc w:val="left"/>
      <w:pPr>
        <w:tabs>
          <w:tab w:val="num" w:pos="720"/>
        </w:tabs>
        <w:ind w:left="720" w:hanging="360"/>
      </w:pPr>
      <w:rPr>
        <w:rFonts w:ascii="Arial" w:hAnsi="Arial" w:cs="Arial" w:hint="default"/>
        <w:sz w:val="20"/>
        <w:szCs w:val="20"/>
      </w:rPr>
    </w:lvl>
  </w:abstractNum>
  <w:abstractNum w:abstractNumId="24" w15:restartNumberingAfterBreak="0">
    <w:nsid w:val="00000022"/>
    <w:multiLevelType w:val="singleLevel"/>
    <w:tmpl w:val="D0141C50"/>
    <w:name w:val="WW8Num34"/>
    <w:lvl w:ilvl="0">
      <w:start w:val="1"/>
      <w:numFmt w:val="decimal"/>
      <w:lvlText w:val="%1)"/>
      <w:lvlJc w:val="left"/>
      <w:pPr>
        <w:tabs>
          <w:tab w:val="num" w:pos="928"/>
        </w:tabs>
        <w:ind w:left="908" w:hanging="340"/>
      </w:pPr>
      <w:rPr>
        <w:rFonts w:asciiTheme="minorHAnsi" w:eastAsia="Calibri" w:hAnsiTheme="minorHAnsi" w:cs="Arial" w:hint="default"/>
        <w:b/>
        <w:i w:val="0"/>
        <w:color w:val="auto"/>
      </w:rPr>
    </w:lvl>
  </w:abstractNum>
  <w:abstractNum w:abstractNumId="25" w15:restartNumberingAfterBreak="0">
    <w:nsid w:val="02412F43"/>
    <w:multiLevelType w:val="hybridMultilevel"/>
    <w:tmpl w:val="1E02B2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31270AF"/>
    <w:multiLevelType w:val="multilevel"/>
    <w:tmpl w:val="04D812C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053D3009"/>
    <w:multiLevelType w:val="hybridMultilevel"/>
    <w:tmpl w:val="F498FC9E"/>
    <w:lvl w:ilvl="0" w:tplc="6EC2894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541449C"/>
    <w:multiLevelType w:val="hybridMultilevel"/>
    <w:tmpl w:val="0324FBAE"/>
    <w:lvl w:ilvl="0" w:tplc="AE545FD4">
      <w:start w:val="10"/>
      <w:numFmt w:val="upperRoman"/>
      <w:lvlText w:val="%1."/>
      <w:lvlJc w:val="left"/>
      <w:pPr>
        <w:tabs>
          <w:tab w:val="num" w:pos="567"/>
        </w:tabs>
        <w:ind w:left="567" w:hanging="567"/>
      </w:pPr>
      <w:rPr>
        <w:b/>
      </w:rPr>
    </w:lvl>
    <w:lvl w:ilvl="1" w:tplc="C50ABEF0">
      <w:start w:val="10"/>
      <w:numFmt w:val="bullet"/>
      <w:lvlText w:val=""/>
      <w:lvlJc w:val="left"/>
      <w:pPr>
        <w:tabs>
          <w:tab w:val="num" w:pos="720"/>
        </w:tabs>
        <w:ind w:left="720" w:hanging="363"/>
      </w:pPr>
      <w:rPr>
        <w:rFonts w:ascii="Symbol" w:hAnsi="Symbol" w:cs="Times New Roman" w:hint="default"/>
        <w:b/>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09430103"/>
    <w:multiLevelType w:val="hybridMultilevel"/>
    <w:tmpl w:val="C99E4310"/>
    <w:lvl w:ilvl="0" w:tplc="EBB4F776">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097F6D80"/>
    <w:multiLevelType w:val="hybridMultilevel"/>
    <w:tmpl w:val="3ED6E158"/>
    <w:lvl w:ilvl="0" w:tplc="890AAF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0CF71EEA"/>
    <w:multiLevelType w:val="multilevel"/>
    <w:tmpl w:val="130E62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0DAB1717"/>
    <w:multiLevelType w:val="hybridMultilevel"/>
    <w:tmpl w:val="066A88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E191224"/>
    <w:multiLevelType w:val="hybridMultilevel"/>
    <w:tmpl w:val="3696AA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E61439F"/>
    <w:multiLevelType w:val="hybridMultilevel"/>
    <w:tmpl w:val="59E03C82"/>
    <w:lvl w:ilvl="0" w:tplc="890AAF20">
      <w:start w:val="1"/>
      <w:numFmt w:val="decimal"/>
      <w:lvlText w:val="%1."/>
      <w:lvlJc w:val="left"/>
      <w:pPr>
        <w:tabs>
          <w:tab w:val="num" w:pos="360"/>
        </w:tabs>
        <w:ind w:left="360" w:hanging="360"/>
      </w:pPr>
      <w:rPr>
        <w:rFonts w:hint="default"/>
      </w:rPr>
    </w:lvl>
    <w:lvl w:ilvl="1" w:tplc="4E604B2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0F572504"/>
    <w:multiLevelType w:val="hybridMultilevel"/>
    <w:tmpl w:val="B0565310"/>
    <w:lvl w:ilvl="0" w:tplc="F3DAB016">
      <w:start w:val="1"/>
      <w:numFmt w:val="decimal"/>
      <w:lvlText w:val="%1."/>
      <w:lvlJc w:val="left"/>
      <w:pPr>
        <w:ind w:left="720" w:hanging="360"/>
      </w:pPr>
      <w:rPr>
        <w:rFonts w:asciiTheme="minorHAnsi" w:eastAsia="Times New Roman" w:hAnsiTheme="minorHAnsi"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00C4FEB"/>
    <w:multiLevelType w:val="hybridMultilevel"/>
    <w:tmpl w:val="5240B7A0"/>
    <w:lvl w:ilvl="0" w:tplc="8B0010D0">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09312F0"/>
    <w:multiLevelType w:val="hybridMultilevel"/>
    <w:tmpl w:val="667C3EDA"/>
    <w:lvl w:ilvl="0" w:tplc="E4FC3798">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0E7272D"/>
    <w:multiLevelType w:val="hybridMultilevel"/>
    <w:tmpl w:val="5628C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09316A"/>
    <w:multiLevelType w:val="hybridMultilevel"/>
    <w:tmpl w:val="6396D58C"/>
    <w:lvl w:ilvl="0" w:tplc="3586E4C4">
      <w:start w:val="1"/>
      <w:numFmt w:val="decimal"/>
      <w:lvlText w:val="%1)"/>
      <w:lvlJc w:val="left"/>
      <w:pPr>
        <w:ind w:left="1287" w:hanging="360"/>
      </w:pPr>
      <w:rPr>
        <w:rFonts w:asciiTheme="minorHAnsi" w:eastAsia="Times New Roman" w:hAnsiTheme="minorHAnsi" w:cs="Arial"/>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10B0AF80">
      <w:start w:val="1"/>
      <w:numFmt w:val="decimal"/>
      <w:lvlText w:val="%4."/>
      <w:lvlJc w:val="left"/>
      <w:pPr>
        <w:ind w:left="3447" w:hanging="360"/>
      </w:pPr>
      <w:rPr>
        <w:rFonts w:asciiTheme="minorHAnsi" w:eastAsia="Times New Roman" w:hAnsiTheme="minorHAnsi" w:cs="Arial"/>
        <w:b w:val="0"/>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40" w15:restartNumberingAfterBreak="0">
    <w:nsid w:val="11342248"/>
    <w:multiLevelType w:val="hybridMultilevel"/>
    <w:tmpl w:val="66344102"/>
    <w:lvl w:ilvl="0" w:tplc="67442498">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1581A2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11D37FEC"/>
    <w:multiLevelType w:val="hybridMultilevel"/>
    <w:tmpl w:val="9D30BFA8"/>
    <w:lvl w:ilvl="0" w:tplc="890AAF2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1276636D"/>
    <w:multiLevelType w:val="hybridMultilevel"/>
    <w:tmpl w:val="45BCC1A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2D82A8E"/>
    <w:multiLevelType w:val="multilevel"/>
    <w:tmpl w:val="DA269F92"/>
    <w:lvl w:ilvl="0">
      <w:start w:val="1"/>
      <w:numFmt w:val="decimal"/>
      <w:lvlText w:val="%1)"/>
      <w:lvlJc w:val="left"/>
      <w:pPr>
        <w:ind w:left="720" w:hanging="360"/>
      </w:pPr>
      <w:rPr>
        <w:rFonts w:asciiTheme="minorHAnsi" w:eastAsia="Times New Roman" w:hAnsiTheme="minorHAnsi" w:cs="Times New Roman"/>
      </w:rPr>
    </w:lvl>
    <w:lvl w:ilvl="1">
      <w:start w:val="1"/>
      <w:numFmt w:val="decimal"/>
      <w:isLgl/>
      <w:lvlText w:val="%1.%2."/>
      <w:lvlJc w:val="left"/>
      <w:pPr>
        <w:ind w:left="720" w:hanging="360"/>
      </w:pPr>
      <w:rPr>
        <w:rFonts w:ascii="Arial" w:hAnsi="Arial" w:cs="Arial"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160B582C"/>
    <w:multiLevelType w:val="hybridMultilevel"/>
    <w:tmpl w:val="C5EEC75C"/>
    <w:lvl w:ilvl="0" w:tplc="80723482">
      <w:start w:val="2"/>
      <w:numFmt w:val="bullet"/>
      <w:lvlText w:val="-"/>
      <w:lvlJc w:val="left"/>
      <w:pPr>
        <w:ind w:left="1440" w:hanging="360"/>
      </w:pPr>
      <w:rPr>
        <w:rFonts w:ascii="Arial" w:eastAsia="Times New Roman" w:hAnsi="Arial" w:cs="Arial" w:hint="default"/>
        <w:sz w:val="22"/>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1790171D"/>
    <w:multiLevelType w:val="multilevel"/>
    <w:tmpl w:val="E03873B8"/>
    <w:lvl w:ilvl="0">
      <w:start w:val="14"/>
      <w:numFmt w:val="decimal"/>
      <w:lvlText w:val="%1."/>
      <w:lvlJc w:val="left"/>
      <w:pPr>
        <w:tabs>
          <w:tab w:val="num" w:pos="1410"/>
        </w:tabs>
        <w:ind w:left="1410" w:hanging="141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185F3B45"/>
    <w:multiLevelType w:val="hybridMultilevel"/>
    <w:tmpl w:val="1F985B40"/>
    <w:lvl w:ilvl="0" w:tplc="C484B1C6">
      <w:start w:val="2"/>
      <w:numFmt w:val="upperRoman"/>
      <w:lvlText w:val="%1."/>
      <w:lvlJc w:val="left"/>
      <w:pPr>
        <w:tabs>
          <w:tab w:val="num" w:pos="360"/>
        </w:tabs>
        <w:ind w:left="360" w:hanging="360"/>
      </w:pPr>
      <w:rPr>
        <w:rFonts w:hint="default"/>
        <w:b/>
      </w:rPr>
    </w:lvl>
    <w:lvl w:ilvl="1" w:tplc="82C437C0">
      <w:start w:val="1"/>
      <w:numFmt w:val="decimal"/>
      <w:lvlText w:val="%2)"/>
      <w:lvlJc w:val="left"/>
      <w:pPr>
        <w:tabs>
          <w:tab w:val="num" w:pos="1440"/>
        </w:tabs>
        <w:ind w:left="1440" w:hanging="360"/>
      </w:pPr>
      <w:rPr>
        <w:rFonts w:hint="default"/>
        <w:b w:val="0"/>
        <w:i w:val="0"/>
      </w:rPr>
    </w:lvl>
    <w:lvl w:ilvl="2" w:tplc="E9D42EA2">
      <w:start w:val="1"/>
      <w:numFmt w:val="lowerLetter"/>
      <w:lvlText w:val="%3)"/>
      <w:lvlJc w:val="left"/>
      <w:pPr>
        <w:tabs>
          <w:tab w:val="num" w:pos="2340"/>
        </w:tabs>
        <w:ind w:left="2340" w:hanging="360"/>
      </w:pPr>
      <w:rPr>
        <w:rFonts w:ascii="Arial" w:eastAsia="Times New Roman" w:hAnsi="Arial" w:cs="Arial"/>
      </w:rPr>
    </w:lvl>
    <w:lvl w:ilvl="3" w:tplc="B0B0FFCE">
      <w:start w:val="24"/>
      <w:numFmt w:val="upperRoman"/>
      <w:lvlText w:val="%4."/>
      <w:lvlJc w:val="left"/>
      <w:pPr>
        <w:tabs>
          <w:tab w:val="num" w:pos="2880"/>
        </w:tabs>
        <w:ind w:left="2880" w:hanging="360"/>
      </w:pPr>
      <w:rPr>
        <w:rFonts w:hint="default"/>
        <w:b/>
      </w:rPr>
    </w:lvl>
    <w:lvl w:ilvl="4" w:tplc="04150011">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1B041475"/>
    <w:multiLevelType w:val="multilevel"/>
    <w:tmpl w:val="00AC1D70"/>
    <w:lvl w:ilvl="0">
      <w:start w:val="22"/>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1BF24C15"/>
    <w:multiLevelType w:val="hybridMultilevel"/>
    <w:tmpl w:val="1E02B2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C786325"/>
    <w:multiLevelType w:val="hybridMultilevel"/>
    <w:tmpl w:val="AD5E72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CA820EE"/>
    <w:multiLevelType w:val="singleLevel"/>
    <w:tmpl w:val="B95C7A28"/>
    <w:lvl w:ilvl="0">
      <w:start w:val="6"/>
      <w:numFmt w:val="upperRoman"/>
      <w:pStyle w:val="Nagwek6"/>
      <w:lvlText w:val="%1."/>
      <w:lvlJc w:val="left"/>
      <w:pPr>
        <w:tabs>
          <w:tab w:val="num" w:pos="720"/>
        </w:tabs>
        <w:ind w:left="720" w:hanging="720"/>
      </w:pPr>
      <w:rPr>
        <w:rFonts w:hint="default"/>
      </w:rPr>
    </w:lvl>
  </w:abstractNum>
  <w:abstractNum w:abstractNumId="51" w15:restartNumberingAfterBreak="0">
    <w:nsid w:val="1DAD2F08"/>
    <w:multiLevelType w:val="hybridMultilevel"/>
    <w:tmpl w:val="C0BEED8E"/>
    <w:lvl w:ilvl="0" w:tplc="121C398E">
      <w:start w:val="1"/>
      <w:numFmt w:val="decimal"/>
      <w:lvlText w:val="%1."/>
      <w:lvlJc w:val="left"/>
      <w:pPr>
        <w:ind w:left="644" w:hanging="360"/>
      </w:pPr>
      <w:rPr>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EF42F7E"/>
    <w:multiLevelType w:val="hybridMultilevel"/>
    <w:tmpl w:val="BE705428"/>
    <w:lvl w:ilvl="0" w:tplc="0AFE2B66">
      <w:start w:val="1"/>
      <w:numFmt w:val="decimal"/>
      <w:lvlText w:val="%1)"/>
      <w:lvlJc w:val="left"/>
      <w:pPr>
        <w:ind w:left="1004" w:hanging="360"/>
      </w:pPr>
      <w:rPr>
        <w:rFonts w:asciiTheme="minorHAnsi" w:eastAsia="Times New Roman" w:hAnsiTheme="minorHAnsi"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15:restartNumberingAfterBreak="0">
    <w:nsid w:val="208534D6"/>
    <w:multiLevelType w:val="hybridMultilevel"/>
    <w:tmpl w:val="E2CC488A"/>
    <w:lvl w:ilvl="0" w:tplc="091E339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0FE78B2"/>
    <w:multiLevelType w:val="hybridMultilevel"/>
    <w:tmpl w:val="79E8476E"/>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lvl>
    <w:lvl w:ilvl="2" w:tplc="D3E82CC6">
      <w:start w:val="1"/>
      <w:numFmt w:val="lowerLetter"/>
      <w:lvlText w:val="%3)"/>
      <w:lvlJc w:val="left"/>
      <w:pPr>
        <w:tabs>
          <w:tab w:val="num" w:pos="2340"/>
        </w:tabs>
        <w:ind w:left="2340" w:hanging="360"/>
      </w:pPr>
      <w:rPr>
        <w:rFonts w:hint="default"/>
        <w:sz w:val="22"/>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213115D1"/>
    <w:multiLevelType w:val="multilevel"/>
    <w:tmpl w:val="A78C5A8E"/>
    <w:lvl w:ilvl="0">
      <w:start w:val="1"/>
      <w:numFmt w:val="decimal"/>
      <w:lvlText w:val="%1)"/>
      <w:lvlJc w:val="left"/>
      <w:pPr>
        <w:ind w:left="360" w:hanging="360"/>
      </w:pPr>
      <w:rPr>
        <w:rFonts w:cs="Times New Roman" w:hint="default"/>
        <w:b w:val="0"/>
        <w:bCs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6" w15:restartNumberingAfterBreak="0">
    <w:nsid w:val="2161380B"/>
    <w:multiLevelType w:val="hybridMultilevel"/>
    <w:tmpl w:val="9AFAD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1EA5556"/>
    <w:multiLevelType w:val="hybridMultilevel"/>
    <w:tmpl w:val="928A305E"/>
    <w:lvl w:ilvl="0" w:tplc="75C0D7B8">
      <w:start w:val="1"/>
      <w:numFmt w:val="decimal"/>
      <w:pStyle w:val="Nagwek1"/>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8" w15:restartNumberingAfterBreak="0">
    <w:nsid w:val="24865E24"/>
    <w:multiLevelType w:val="hybridMultilevel"/>
    <w:tmpl w:val="83E0A478"/>
    <w:lvl w:ilvl="0" w:tplc="1FF8E778">
      <w:start w:val="1"/>
      <w:numFmt w:val="decimal"/>
      <w:lvlText w:val="%1."/>
      <w:lvlJc w:val="left"/>
      <w:pPr>
        <w:ind w:left="720" w:hanging="360"/>
      </w:pPr>
      <w:rPr>
        <w:rFonts w:asciiTheme="minorHAnsi" w:eastAsia="Times New Roman" w:hAnsiTheme="minorHAnsi"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492427"/>
    <w:multiLevelType w:val="hybridMultilevel"/>
    <w:tmpl w:val="6A50E6CC"/>
    <w:lvl w:ilvl="0" w:tplc="890AAF2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1" w15:restartNumberingAfterBreak="0">
    <w:nsid w:val="26D27021"/>
    <w:multiLevelType w:val="multilevel"/>
    <w:tmpl w:val="F40C1998"/>
    <w:lvl w:ilvl="0">
      <w:start w:val="14"/>
      <w:numFmt w:val="decimal"/>
      <w:lvlText w:val="%1."/>
      <w:lvlJc w:val="left"/>
      <w:pPr>
        <w:tabs>
          <w:tab w:val="num" w:pos="1410"/>
        </w:tabs>
        <w:ind w:left="1410" w:hanging="141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29222BA0"/>
    <w:multiLevelType w:val="hybridMultilevel"/>
    <w:tmpl w:val="B49E82E4"/>
    <w:lvl w:ilvl="0" w:tplc="BE1234A0">
      <w:start w:val="1"/>
      <w:numFmt w:val="decimal"/>
      <w:pStyle w:val="Nagwek2"/>
      <w:lvlText w:val="%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3" w15:restartNumberingAfterBreak="0">
    <w:nsid w:val="29316455"/>
    <w:multiLevelType w:val="hybridMultilevel"/>
    <w:tmpl w:val="D5A4B3F4"/>
    <w:lvl w:ilvl="0" w:tplc="27D68F6E">
      <w:start w:val="1"/>
      <w:numFmt w:val="decimal"/>
      <w:lvlText w:val="%1)"/>
      <w:lvlJc w:val="left"/>
      <w:pPr>
        <w:ind w:left="1440" w:firstLine="0"/>
      </w:pPr>
      <w:rPr>
        <w:rFonts w:asciiTheme="minorHAnsi" w:hAnsiTheme="minorHAnsi" w:hint="default"/>
        <w:sz w:val="22"/>
        <w:szCs w:val="22"/>
        <w:u w:val="singl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4" w15:restartNumberingAfterBreak="0">
    <w:nsid w:val="2AB463D5"/>
    <w:multiLevelType w:val="hybridMultilevel"/>
    <w:tmpl w:val="4E6293B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2B4B1FC3"/>
    <w:multiLevelType w:val="hybridMultilevel"/>
    <w:tmpl w:val="59AEBE60"/>
    <w:lvl w:ilvl="0" w:tplc="2E582C00">
      <w:start w:val="1"/>
      <w:numFmt w:val="lowerLetter"/>
      <w:lvlText w:val="%1)"/>
      <w:lvlJc w:val="left"/>
      <w:pPr>
        <w:ind w:left="1440" w:firstLine="0"/>
      </w:pPr>
      <w:rPr>
        <w:rFonts w:hint="default"/>
        <w:u w:val="singl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6" w15:restartNumberingAfterBreak="0">
    <w:nsid w:val="301E22DF"/>
    <w:multiLevelType w:val="multilevel"/>
    <w:tmpl w:val="7368E8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31DA4348"/>
    <w:multiLevelType w:val="hybridMultilevel"/>
    <w:tmpl w:val="B5785A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6C44799"/>
    <w:multiLevelType w:val="hybridMultilevel"/>
    <w:tmpl w:val="A700417E"/>
    <w:lvl w:ilvl="0" w:tplc="6F301812">
      <w:start w:val="1"/>
      <w:numFmt w:val="decimal"/>
      <w:lvlText w:val="%1."/>
      <w:lvlJc w:val="left"/>
      <w:pPr>
        <w:ind w:left="72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FEDA86B0">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9" w15:restartNumberingAfterBreak="0">
    <w:nsid w:val="38CE06FE"/>
    <w:multiLevelType w:val="multilevel"/>
    <w:tmpl w:val="36D04D60"/>
    <w:lvl w:ilvl="0">
      <w:start w:val="1"/>
      <w:numFmt w:val="decimal"/>
      <w:lvlText w:val="%1)"/>
      <w:lvlJc w:val="left"/>
      <w:pPr>
        <w:tabs>
          <w:tab w:val="num" w:pos="360"/>
        </w:tabs>
        <w:ind w:left="360" w:hanging="360"/>
      </w:pPr>
      <w:rPr>
        <w:rFonts w:asciiTheme="minorHAnsi" w:eastAsia="Times New Roman" w:hAnsiTheme="minorHAnsi" w:cs="Arial"/>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rPr>
        <w:rFonts w:ascii="Wingdings" w:hAnsi="Wingdings"/>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3A9E0B22"/>
    <w:multiLevelType w:val="hybridMultilevel"/>
    <w:tmpl w:val="32A43F76"/>
    <w:lvl w:ilvl="0" w:tplc="4DEA73E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ACA08EB"/>
    <w:multiLevelType w:val="hybridMultilevel"/>
    <w:tmpl w:val="B55410A8"/>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2" w15:restartNumberingAfterBreak="0">
    <w:nsid w:val="3B380402"/>
    <w:multiLevelType w:val="multilevel"/>
    <w:tmpl w:val="D974D0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3C2D4B55"/>
    <w:multiLevelType w:val="hybridMultilevel"/>
    <w:tmpl w:val="F9E676A2"/>
    <w:lvl w:ilvl="0" w:tplc="DD70CAE2">
      <w:start w:val="9"/>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3F125F39"/>
    <w:multiLevelType w:val="hybridMultilevel"/>
    <w:tmpl w:val="B8D40B4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FB9614D"/>
    <w:multiLevelType w:val="hybridMultilevel"/>
    <w:tmpl w:val="6D46B984"/>
    <w:lvl w:ilvl="0" w:tplc="5FC0DF9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6" w15:restartNumberingAfterBreak="0">
    <w:nsid w:val="41EE0FAC"/>
    <w:multiLevelType w:val="hybridMultilevel"/>
    <w:tmpl w:val="C5607532"/>
    <w:lvl w:ilvl="0" w:tplc="C484B1C6">
      <w:start w:val="2"/>
      <w:numFmt w:val="upperRoman"/>
      <w:lvlText w:val="%1."/>
      <w:lvlJc w:val="left"/>
      <w:pPr>
        <w:tabs>
          <w:tab w:val="num" w:pos="360"/>
        </w:tabs>
        <w:ind w:left="360" w:hanging="360"/>
      </w:pPr>
      <w:rPr>
        <w:rFonts w:hint="default"/>
        <w:b/>
      </w:rPr>
    </w:lvl>
    <w:lvl w:ilvl="1" w:tplc="82C437C0">
      <w:start w:val="1"/>
      <w:numFmt w:val="decimal"/>
      <w:lvlText w:val="%2)"/>
      <w:lvlJc w:val="left"/>
      <w:pPr>
        <w:tabs>
          <w:tab w:val="num" w:pos="1440"/>
        </w:tabs>
        <w:ind w:left="1440" w:hanging="360"/>
      </w:pPr>
      <w:rPr>
        <w:rFonts w:hint="default"/>
        <w:b w:val="0"/>
        <w:i w:val="0"/>
      </w:rPr>
    </w:lvl>
    <w:lvl w:ilvl="2" w:tplc="E9D42EA2">
      <w:start w:val="1"/>
      <w:numFmt w:val="lowerLetter"/>
      <w:lvlText w:val="%3)"/>
      <w:lvlJc w:val="left"/>
      <w:pPr>
        <w:tabs>
          <w:tab w:val="num" w:pos="2340"/>
        </w:tabs>
        <w:ind w:left="2340" w:hanging="360"/>
      </w:pPr>
      <w:rPr>
        <w:rFonts w:ascii="Arial" w:eastAsia="Times New Roman" w:hAnsi="Arial" w:cs="Arial"/>
      </w:rPr>
    </w:lvl>
    <w:lvl w:ilvl="3" w:tplc="B0B0FFCE">
      <w:start w:val="24"/>
      <w:numFmt w:val="upperRoman"/>
      <w:lvlText w:val="%4."/>
      <w:lvlJc w:val="left"/>
      <w:pPr>
        <w:tabs>
          <w:tab w:val="num" w:pos="2880"/>
        </w:tabs>
        <w:ind w:left="2880" w:hanging="360"/>
      </w:pPr>
      <w:rPr>
        <w:rFonts w:hint="default"/>
        <w:b/>
      </w:rPr>
    </w:lvl>
    <w:lvl w:ilvl="4" w:tplc="8EF4D10C">
      <w:start w:val="1"/>
      <w:numFmt w:val="decimal"/>
      <w:lvlText w:val="%5)"/>
      <w:lvlJc w:val="left"/>
      <w:pPr>
        <w:tabs>
          <w:tab w:val="num" w:pos="3600"/>
        </w:tabs>
        <w:ind w:left="3600" w:hanging="360"/>
      </w:pPr>
      <w:rPr>
        <w:rFonts w:hint="default"/>
        <w:b w:val="0"/>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437805A0"/>
    <w:multiLevelType w:val="hybridMultilevel"/>
    <w:tmpl w:val="36DE3D0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47333C32"/>
    <w:multiLevelType w:val="hybridMultilevel"/>
    <w:tmpl w:val="66344102"/>
    <w:lvl w:ilvl="0" w:tplc="67442498">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1581A2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9" w15:restartNumberingAfterBreak="0">
    <w:nsid w:val="49366560"/>
    <w:multiLevelType w:val="singleLevel"/>
    <w:tmpl w:val="9CBECA80"/>
    <w:lvl w:ilvl="0">
      <w:numFmt w:val="bullet"/>
      <w:lvlText w:val="-"/>
      <w:lvlJc w:val="left"/>
      <w:pPr>
        <w:tabs>
          <w:tab w:val="num" w:pos="360"/>
        </w:tabs>
        <w:ind w:left="360" w:hanging="360"/>
      </w:pPr>
      <w:rPr>
        <w:rFonts w:hint="default"/>
      </w:rPr>
    </w:lvl>
  </w:abstractNum>
  <w:abstractNum w:abstractNumId="80" w15:restartNumberingAfterBreak="0">
    <w:nsid w:val="49B443DB"/>
    <w:multiLevelType w:val="hybridMultilevel"/>
    <w:tmpl w:val="FA089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7AC4C78">
      <w:start w:val="1"/>
      <w:numFmt w:val="decimal"/>
      <w:lvlText w:val="%3)"/>
      <w:lvlJc w:val="left"/>
      <w:pPr>
        <w:ind w:left="2160" w:hanging="180"/>
      </w:pPr>
      <w:rPr>
        <w:rFonts w:asciiTheme="minorHAnsi" w:eastAsia="Times New Roman" w:hAnsiTheme="minorHAnsi" w:cs="Arial"/>
      </w:rPr>
    </w:lvl>
    <w:lvl w:ilvl="3" w:tplc="22F09D16">
      <w:start w:val="1"/>
      <w:numFmt w:val="decimal"/>
      <w:lvlText w:val="%4)"/>
      <w:lvlJc w:val="left"/>
      <w:pPr>
        <w:ind w:left="2880" w:hanging="360"/>
      </w:pPr>
      <w:rPr>
        <w:rFonts w:asciiTheme="minorHAnsi" w:eastAsia="Times New Roman" w:hAnsiTheme="minorHAnsi" w:cs="Aria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CA0627A"/>
    <w:multiLevelType w:val="hybridMultilevel"/>
    <w:tmpl w:val="2C30B184"/>
    <w:lvl w:ilvl="0" w:tplc="28FA511C">
      <w:start w:val="1"/>
      <w:numFmt w:val="decimal"/>
      <w:pStyle w:val="Nagwek3"/>
      <w:lvlText w:val="%1.1.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2" w15:restartNumberingAfterBreak="0">
    <w:nsid w:val="50994BA9"/>
    <w:multiLevelType w:val="hybridMultilevel"/>
    <w:tmpl w:val="DDC0AF92"/>
    <w:lvl w:ilvl="0" w:tplc="79AE8F4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B7C0000">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509B031D"/>
    <w:multiLevelType w:val="hybridMultilevel"/>
    <w:tmpl w:val="66344102"/>
    <w:lvl w:ilvl="0" w:tplc="67442498">
      <w:start w:val="1"/>
      <w:numFmt w:val="decimal"/>
      <w:lvlText w:val="%1."/>
      <w:lvlJc w:val="left"/>
      <w:pPr>
        <w:ind w:left="720" w:hanging="360"/>
      </w:pPr>
      <w:rPr>
        <w:rFonts w:cs="Times New Roman" w:hint="default"/>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51581A2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15B549D"/>
    <w:multiLevelType w:val="hybridMultilevel"/>
    <w:tmpl w:val="B8426B9E"/>
    <w:lvl w:ilvl="0" w:tplc="3DE874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52B82037"/>
    <w:multiLevelType w:val="multilevel"/>
    <w:tmpl w:val="1C0C76EE"/>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6" w15:restartNumberingAfterBreak="0">
    <w:nsid w:val="56676ECC"/>
    <w:multiLevelType w:val="hybridMultilevel"/>
    <w:tmpl w:val="9E5847D8"/>
    <w:lvl w:ilvl="0" w:tplc="04150017">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7" w15:restartNumberingAfterBreak="0">
    <w:nsid w:val="56F253B1"/>
    <w:multiLevelType w:val="hybridMultilevel"/>
    <w:tmpl w:val="F29A9158"/>
    <w:lvl w:ilvl="0" w:tplc="04150019">
      <w:start w:val="1"/>
      <w:numFmt w:val="lowerLetter"/>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8" w15:restartNumberingAfterBreak="0">
    <w:nsid w:val="58656AAE"/>
    <w:multiLevelType w:val="multilevel"/>
    <w:tmpl w:val="CB10AC26"/>
    <w:lvl w:ilvl="0">
      <w:start w:val="22"/>
      <w:numFmt w:val="decimal"/>
      <w:lvlText w:val="%1."/>
      <w:lvlJc w:val="left"/>
      <w:pPr>
        <w:tabs>
          <w:tab w:val="num" w:pos="555"/>
        </w:tabs>
        <w:ind w:left="555" w:hanging="555"/>
      </w:pPr>
      <w:rPr>
        <w:rFonts w:hint="default"/>
      </w:rPr>
    </w:lvl>
    <w:lvl w:ilvl="1">
      <w:start w:val="1"/>
      <w:numFmt w:val="decimal"/>
      <w:lvlText w:val="%1.%2."/>
      <w:lvlJc w:val="left"/>
      <w:pPr>
        <w:tabs>
          <w:tab w:val="num" w:pos="720"/>
        </w:tabs>
        <w:ind w:left="720" w:hanging="72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9" w15:restartNumberingAfterBreak="0">
    <w:nsid w:val="59CA6AFE"/>
    <w:multiLevelType w:val="hybridMultilevel"/>
    <w:tmpl w:val="9184001A"/>
    <w:lvl w:ilvl="0" w:tplc="0415000F">
      <w:start w:val="1"/>
      <w:numFmt w:val="decimal"/>
      <w:lvlText w:val="%1."/>
      <w:lvlJc w:val="left"/>
      <w:pPr>
        <w:tabs>
          <w:tab w:val="num" w:pos="720"/>
        </w:tabs>
        <w:ind w:left="720" w:hanging="360"/>
      </w:pPr>
    </w:lvl>
    <w:lvl w:ilvl="1" w:tplc="4E604B28">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15:restartNumberingAfterBreak="0">
    <w:nsid w:val="5B0802BC"/>
    <w:multiLevelType w:val="multilevel"/>
    <w:tmpl w:val="6444E778"/>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5C5E5108"/>
    <w:multiLevelType w:val="hybridMultilevel"/>
    <w:tmpl w:val="5C78ED76"/>
    <w:lvl w:ilvl="0" w:tplc="1B00148C">
      <w:start w:val="1"/>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E005E31"/>
    <w:multiLevelType w:val="hybridMultilevel"/>
    <w:tmpl w:val="79C88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582F27"/>
    <w:multiLevelType w:val="hybridMultilevel"/>
    <w:tmpl w:val="4D74EEB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E593676"/>
    <w:multiLevelType w:val="hybridMultilevel"/>
    <w:tmpl w:val="1E02B28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FB91281"/>
    <w:multiLevelType w:val="hybridMultilevel"/>
    <w:tmpl w:val="C400D824"/>
    <w:lvl w:ilvl="0" w:tplc="652E1876">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6" w15:restartNumberingAfterBreak="0">
    <w:nsid w:val="60A15EC9"/>
    <w:multiLevelType w:val="multilevel"/>
    <w:tmpl w:val="14E8570E"/>
    <w:lvl w:ilvl="0">
      <w:start w:val="14"/>
      <w:numFmt w:val="decimal"/>
      <w:lvlText w:val="%1."/>
      <w:lvlJc w:val="left"/>
      <w:pPr>
        <w:tabs>
          <w:tab w:val="num" w:pos="1410"/>
        </w:tabs>
        <w:ind w:left="1410" w:hanging="141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7" w15:restartNumberingAfterBreak="0">
    <w:nsid w:val="62EF3B05"/>
    <w:multiLevelType w:val="hybridMultilevel"/>
    <w:tmpl w:val="EAD69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9D23EC"/>
    <w:multiLevelType w:val="hybridMultilevel"/>
    <w:tmpl w:val="0F489FEA"/>
    <w:lvl w:ilvl="0" w:tplc="F0245408">
      <w:start w:val="1"/>
      <w:numFmt w:val="decimal"/>
      <w:lvlText w:val="%1)"/>
      <w:lvlJc w:val="left"/>
      <w:pPr>
        <w:ind w:left="1080" w:hanging="360"/>
      </w:pPr>
      <w:rPr>
        <w:rFonts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64B37A42"/>
    <w:multiLevelType w:val="hybridMultilevel"/>
    <w:tmpl w:val="A3600CA6"/>
    <w:lvl w:ilvl="0" w:tplc="3C064508">
      <w:start w:val="1"/>
      <w:numFmt w:val="decimal"/>
      <w:lvlText w:val="%1)"/>
      <w:lvlJc w:val="left"/>
      <w:pPr>
        <w:ind w:left="947" w:hanging="360"/>
      </w:pPr>
      <w:rPr>
        <w:rFonts w:hint="default"/>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00" w15:restartNumberingAfterBreak="0">
    <w:nsid w:val="667721B0"/>
    <w:multiLevelType w:val="hybridMultilevel"/>
    <w:tmpl w:val="9F3EBE24"/>
    <w:lvl w:ilvl="0" w:tplc="765039B8">
      <w:start w:val="1"/>
      <w:numFmt w:val="lowerLetter"/>
      <w:lvlText w:val="%1)"/>
      <w:lvlJc w:val="left"/>
      <w:pPr>
        <w:ind w:left="720" w:firstLine="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5F3615"/>
    <w:multiLevelType w:val="hybridMultilevel"/>
    <w:tmpl w:val="F15AB7A2"/>
    <w:lvl w:ilvl="0" w:tplc="5DE0E8EA">
      <w:start w:val="1"/>
      <w:numFmt w:val="decimal"/>
      <w:lvlText w:val="%1)"/>
      <w:lvlJc w:val="left"/>
      <w:pPr>
        <w:ind w:left="947" w:hanging="360"/>
      </w:pPr>
      <w:rPr>
        <w:rFonts w:asciiTheme="minorHAnsi" w:hAnsiTheme="minorHAnsi" w:hint="default"/>
        <w:sz w:val="22"/>
        <w:szCs w:val="22"/>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02" w15:restartNumberingAfterBreak="0">
    <w:nsid w:val="697924BC"/>
    <w:multiLevelType w:val="hybridMultilevel"/>
    <w:tmpl w:val="E5A8E8DA"/>
    <w:lvl w:ilvl="0" w:tplc="4E604B2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70053BC8"/>
    <w:multiLevelType w:val="hybridMultilevel"/>
    <w:tmpl w:val="F2843E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18C62D7"/>
    <w:multiLevelType w:val="hybridMultilevel"/>
    <w:tmpl w:val="2DAC97AC"/>
    <w:lvl w:ilvl="0" w:tplc="0415000F">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26565FC"/>
    <w:multiLevelType w:val="hybridMultilevel"/>
    <w:tmpl w:val="7B4CB37A"/>
    <w:lvl w:ilvl="0" w:tplc="E4D6999C">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44D0668"/>
    <w:multiLevelType w:val="hybridMultilevel"/>
    <w:tmpl w:val="D7405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4DB480B"/>
    <w:multiLevelType w:val="multilevel"/>
    <w:tmpl w:val="04466390"/>
    <w:lvl w:ilvl="0">
      <w:start w:val="1"/>
      <w:numFmt w:val="decimal"/>
      <w:lvlText w:val="%1."/>
      <w:lvlJc w:val="left"/>
      <w:pPr>
        <w:ind w:left="720" w:hanging="360"/>
      </w:pPr>
      <w:rPr>
        <w:rFonts w:hint="default"/>
      </w:rPr>
    </w:lvl>
    <w:lvl w:ilvl="1">
      <w:start w:val="2"/>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78743CED"/>
    <w:multiLevelType w:val="multilevel"/>
    <w:tmpl w:val="85BCDD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78F06D7F"/>
    <w:multiLevelType w:val="hybridMultilevel"/>
    <w:tmpl w:val="EFB242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223CAB"/>
    <w:multiLevelType w:val="hybridMultilevel"/>
    <w:tmpl w:val="69EAC0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BFA67E8"/>
    <w:multiLevelType w:val="hybridMultilevel"/>
    <w:tmpl w:val="45BCC1A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E6E047C"/>
    <w:multiLevelType w:val="hybridMultilevel"/>
    <w:tmpl w:val="684A3AA0"/>
    <w:lvl w:ilvl="0" w:tplc="1010B5C8">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60"/>
  </w:num>
  <w:num w:numId="2">
    <w:abstractNumId w:val="57"/>
  </w:num>
  <w:num w:numId="3">
    <w:abstractNumId w:val="62"/>
  </w:num>
  <w:num w:numId="4">
    <w:abstractNumId w:val="81"/>
  </w:num>
  <w:num w:numId="5">
    <w:abstractNumId w:val="50"/>
  </w:num>
  <w:num w:numId="6">
    <w:abstractNumId w:val="0"/>
  </w:num>
  <w:num w:numId="7">
    <w:abstractNumId w:val="66"/>
  </w:num>
  <w:num w:numId="8">
    <w:abstractNumId w:val="86"/>
  </w:num>
  <w:num w:numId="9">
    <w:abstractNumId w:val="89"/>
  </w:num>
  <w:num w:numId="10">
    <w:abstractNumId w:val="95"/>
  </w:num>
  <w:num w:numId="11">
    <w:abstractNumId w:val="54"/>
  </w:num>
  <w:num w:numId="12">
    <w:abstractNumId w:val="29"/>
  </w:num>
  <w:num w:numId="13">
    <w:abstractNumId w:val="70"/>
  </w:num>
  <w:num w:numId="14">
    <w:abstractNumId w:val="73"/>
  </w:num>
  <w:num w:numId="15">
    <w:abstractNumId w:val="34"/>
  </w:num>
  <w:num w:numId="16">
    <w:abstractNumId w:val="45"/>
  </w:num>
  <w:num w:numId="17">
    <w:abstractNumId w:val="96"/>
  </w:num>
  <w:num w:numId="18">
    <w:abstractNumId w:val="61"/>
  </w:num>
  <w:num w:numId="19">
    <w:abstractNumId w:val="59"/>
  </w:num>
  <w:num w:numId="20">
    <w:abstractNumId w:val="41"/>
  </w:num>
  <w:num w:numId="21">
    <w:abstractNumId w:val="47"/>
  </w:num>
  <w:num w:numId="22">
    <w:abstractNumId w:val="88"/>
  </w:num>
  <w:num w:numId="23">
    <w:abstractNumId w:val="102"/>
  </w:num>
  <w:num w:numId="24">
    <w:abstractNumId w:val="85"/>
  </w:num>
  <w:num w:numId="25">
    <w:abstractNumId w:val="30"/>
  </w:num>
  <w:num w:numId="26">
    <w:abstractNumId w:val="51"/>
  </w:num>
  <w:num w:numId="27">
    <w:abstractNumId w:val="104"/>
  </w:num>
  <w:num w:numId="28">
    <w:abstractNumId w:val="79"/>
  </w:num>
  <w:num w:numId="29">
    <w:abstractNumId w:val="31"/>
  </w:num>
  <w:num w:numId="30">
    <w:abstractNumId w:val="103"/>
  </w:num>
  <w:num w:numId="31">
    <w:abstractNumId w:val="108"/>
  </w:num>
  <w:num w:numId="32">
    <w:abstractNumId w:val="26"/>
  </w:num>
  <w:num w:numId="33">
    <w:abstractNumId w:val="43"/>
  </w:num>
  <w:num w:numId="34">
    <w:abstractNumId w:val="69"/>
  </w:num>
  <w:num w:numId="35">
    <w:abstractNumId w:val="24"/>
  </w:num>
  <w:num w:numId="36">
    <w:abstractNumId w:val="76"/>
  </w:num>
  <w:num w:numId="37">
    <w:abstractNumId w:val="82"/>
  </w:num>
  <w:num w:numId="38">
    <w:abstractNumId w:val="28"/>
    <w:lvlOverride w:ilvl="0">
      <w:startOverride w:val="10"/>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42"/>
  </w:num>
  <w:num w:numId="41">
    <w:abstractNumId w:val="107"/>
  </w:num>
  <w:num w:numId="42">
    <w:abstractNumId w:val="111"/>
  </w:num>
  <w:num w:numId="43">
    <w:abstractNumId w:val="90"/>
  </w:num>
  <w:num w:numId="44">
    <w:abstractNumId w:val="53"/>
  </w:num>
  <w:num w:numId="45">
    <w:abstractNumId w:val="91"/>
  </w:num>
  <w:num w:numId="46">
    <w:abstractNumId w:val="37"/>
  </w:num>
  <w:num w:numId="47">
    <w:abstractNumId w:val="72"/>
  </w:num>
  <w:num w:numId="48">
    <w:abstractNumId w:val="84"/>
  </w:num>
  <w:num w:numId="49">
    <w:abstractNumId w:val="80"/>
  </w:num>
  <w:num w:numId="50">
    <w:abstractNumId w:val="55"/>
  </w:num>
  <w:num w:numId="51">
    <w:abstractNumId w:val="40"/>
  </w:num>
  <w:num w:numId="52">
    <w:abstractNumId w:val="68"/>
  </w:num>
  <w:num w:numId="53">
    <w:abstractNumId w:val="39"/>
  </w:num>
  <w:num w:numId="54">
    <w:abstractNumId w:val="35"/>
  </w:num>
  <w:num w:numId="55">
    <w:abstractNumId w:val="52"/>
  </w:num>
  <w:num w:numId="56">
    <w:abstractNumId w:val="27"/>
  </w:num>
  <w:num w:numId="57">
    <w:abstractNumId w:val="36"/>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8"/>
  </w:num>
  <w:num w:numId="69">
    <w:abstractNumId w:val="98"/>
  </w:num>
  <w:num w:numId="70">
    <w:abstractNumId w:val="77"/>
  </w:num>
  <w:num w:numId="71">
    <w:abstractNumId w:val="106"/>
  </w:num>
  <w:num w:numId="72">
    <w:abstractNumId w:val="92"/>
  </w:num>
  <w:num w:numId="73">
    <w:abstractNumId w:val="87"/>
  </w:num>
  <w:num w:numId="74">
    <w:abstractNumId w:val="78"/>
  </w:num>
  <w:num w:numId="75">
    <w:abstractNumId w:val="83"/>
  </w:num>
  <w:num w:numId="76">
    <w:abstractNumId w:val="112"/>
  </w:num>
  <w:num w:numId="77">
    <w:abstractNumId w:val="94"/>
  </w:num>
  <w:num w:numId="78">
    <w:abstractNumId w:val="48"/>
  </w:num>
  <w:num w:numId="79">
    <w:abstractNumId w:val="25"/>
  </w:num>
  <w:num w:numId="80">
    <w:abstractNumId w:val="75"/>
  </w:num>
  <w:num w:numId="81">
    <w:abstractNumId w:val="65"/>
  </w:num>
  <w:num w:numId="82">
    <w:abstractNumId w:val="100"/>
  </w:num>
  <w:num w:numId="83">
    <w:abstractNumId w:val="99"/>
  </w:num>
  <w:num w:numId="84">
    <w:abstractNumId w:val="101"/>
  </w:num>
  <w:num w:numId="85">
    <w:abstractNumId w:val="67"/>
  </w:num>
  <w:num w:numId="86">
    <w:abstractNumId w:val="64"/>
  </w:num>
  <w:num w:numId="87">
    <w:abstractNumId w:val="49"/>
  </w:num>
  <w:num w:numId="88">
    <w:abstractNumId w:val="97"/>
  </w:num>
  <w:num w:numId="89">
    <w:abstractNumId w:val="74"/>
  </w:num>
  <w:num w:numId="90">
    <w:abstractNumId w:val="93"/>
  </w:num>
  <w:num w:numId="91">
    <w:abstractNumId w:val="46"/>
  </w:num>
  <w:num w:numId="92">
    <w:abstractNumId w:val="71"/>
  </w:num>
  <w:num w:numId="93">
    <w:abstractNumId w:val="63"/>
  </w:num>
  <w:num w:numId="94">
    <w:abstractNumId w:val="32"/>
  </w:num>
  <w:num w:numId="95">
    <w:abstractNumId w:val="105"/>
  </w:num>
  <w:num w:numId="96">
    <w:abstractNumId w:val="110"/>
  </w:num>
  <w:num w:numId="97">
    <w:abstractNumId w:val="38"/>
  </w:num>
  <w:num w:numId="98">
    <w:abstractNumId w:val="109"/>
  </w:num>
  <w:num w:numId="99">
    <w:abstractNumId w:val="56"/>
  </w:num>
  <w:num w:numId="100">
    <w:abstractNumId w:val="3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85"/>
    <w:rsid w:val="00032595"/>
    <w:rsid w:val="000340C5"/>
    <w:rsid w:val="00080ACD"/>
    <w:rsid w:val="000F344C"/>
    <w:rsid w:val="0010157D"/>
    <w:rsid w:val="001017A3"/>
    <w:rsid w:val="00106187"/>
    <w:rsid w:val="001160F8"/>
    <w:rsid w:val="00156097"/>
    <w:rsid w:val="0015790D"/>
    <w:rsid w:val="00162CEF"/>
    <w:rsid w:val="001630DC"/>
    <w:rsid w:val="00177FCB"/>
    <w:rsid w:val="0018356B"/>
    <w:rsid w:val="0019015D"/>
    <w:rsid w:val="00194925"/>
    <w:rsid w:val="001A16CC"/>
    <w:rsid w:val="001F5401"/>
    <w:rsid w:val="00226A39"/>
    <w:rsid w:val="00280426"/>
    <w:rsid w:val="00281179"/>
    <w:rsid w:val="002D5D8A"/>
    <w:rsid w:val="002F1488"/>
    <w:rsid w:val="00310B59"/>
    <w:rsid w:val="0032221D"/>
    <w:rsid w:val="0032510B"/>
    <w:rsid w:val="00327F43"/>
    <w:rsid w:val="00336EEE"/>
    <w:rsid w:val="003473C5"/>
    <w:rsid w:val="00354617"/>
    <w:rsid w:val="00373D11"/>
    <w:rsid w:val="00377B39"/>
    <w:rsid w:val="00382307"/>
    <w:rsid w:val="00395CA8"/>
    <w:rsid w:val="003962E7"/>
    <w:rsid w:val="003B6E53"/>
    <w:rsid w:val="003E2D45"/>
    <w:rsid w:val="003F4EA1"/>
    <w:rsid w:val="00412CA5"/>
    <w:rsid w:val="0046342F"/>
    <w:rsid w:val="004743BC"/>
    <w:rsid w:val="004842C9"/>
    <w:rsid w:val="004E0419"/>
    <w:rsid w:val="00510D5E"/>
    <w:rsid w:val="0052598E"/>
    <w:rsid w:val="00525D8D"/>
    <w:rsid w:val="00543732"/>
    <w:rsid w:val="00555D2E"/>
    <w:rsid w:val="00566BD5"/>
    <w:rsid w:val="005A0C3C"/>
    <w:rsid w:val="005C5D3F"/>
    <w:rsid w:val="005F70A2"/>
    <w:rsid w:val="0060061F"/>
    <w:rsid w:val="00601ED6"/>
    <w:rsid w:val="0061001C"/>
    <w:rsid w:val="00620FBB"/>
    <w:rsid w:val="006264FC"/>
    <w:rsid w:val="006327D1"/>
    <w:rsid w:val="0065417E"/>
    <w:rsid w:val="00667638"/>
    <w:rsid w:val="00670560"/>
    <w:rsid w:val="00697EC2"/>
    <w:rsid w:val="006D00F9"/>
    <w:rsid w:val="006E6535"/>
    <w:rsid w:val="006F5FCA"/>
    <w:rsid w:val="00707590"/>
    <w:rsid w:val="007309C3"/>
    <w:rsid w:val="00771011"/>
    <w:rsid w:val="00771BAD"/>
    <w:rsid w:val="00797B7E"/>
    <w:rsid w:val="0081456C"/>
    <w:rsid w:val="008678E3"/>
    <w:rsid w:val="00871481"/>
    <w:rsid w:val="008D3A3B"/>
    <w:rsid w:val="0090425D"/>
    <w:rsid w:val="00914885"/>
    <w:rsid w:val="00922DF9"/>
    <w:rsid w:val="009414FC"/>
    <w:rsid w:val="0094780B"/>
    <w:rsid w:val="00950D8D"/>
    <w:rsid w:val="00967085"/>
    <w:rsid w:val="00967CC9"/>
    <w:rsid w:val="009907A5"/>
    <w:rsid w:val="009C2AC4"/>
    <w:rsid w:val="009D0C7D"/>
    <w:rsid w:val="00A33512"/>
    <w:rsid w:val="00A661F7"/>
    <w:rsid w:val="00A72D81"/>
    <w:rsid w:val="00AF0E19"/>
    <w:rsid w:val="00B0527F"/>
    <w:rsid w:val="00BD0690"/>
    <w:rsid w:val="00BE1049"/>
    <w:rsid w:val="00BE23BF"/>
    <w:rsid w:val="00BE2C1E"/>
    <w:rsid w:val="00C1170D"/>
    <w:rsid w:val="00C349B3"/>
    <w:rsid w:val="00CA5616"/>
    <w:rsid w:val="00CE630D"/>
    <w:rsid w:val="00CF281C"/>
    <w:rsid w:val="00D0605D"/>
    <w:rsid w:val="00D15CE6"/>
    <w:rsid w:val="00D37AF6"/>
    <w:rsid w:val="00D43FB8"/>
    <w:rsid w:val="00D51CE3"/>
    <w:rsid w:val="00D53930"/>
    <w:rsid w:val="00D71F14"/>
    <w:rsid w:val="00DA3FCA"/>
    <w:rsid w:val="00DE000B"/>
    <w:rsid w:val="00DE10BA"/>
    <w:rsid w:val="00DF291B"/>
    <w:rsid w:val="00E31DD2"/>
    <w:rsid w:val="00E45808"/>
    <w:rsid w:val="00E67C75"/>
    <w:rsid w:val="00E714A8"/>
    <w:rsid w:val="00EC3C4E"/>
    <w:rsid w:val="00ED0CEE"/>
    <w:rsid w:val="00ED19E9"/>
    <w:rsid w:val="00EE2C89"/>
    <w:rsid w:val="00EE394F"/>
    <w:rsid w:val="00F006A9"/>
    <w:rsid w:val="00F2515C"/>
    <w:rsid w:val="00F32F2E"/>
    <w:rsid w:val="00F63A3A"/>
    <w:rsid w:val="00F74B00"/>
    <w:rsid w:val="00F93110"/>
    <w:rsid w:val="00FD77B1"/>
    <w:rsid w:val="00FE4E0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F4E979"/>
  <w15:chartTrackingRefBased/>
  <w15:docId w15:val="{CD53B48D-AF27-4163-B8B1-08BE77D66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GrECo Standard"/>
    <w:qFormat/>
    <w:rsid w:val="00967085"/>
    <w:pPr>
      <w:spacing w:after="0" w:line="240" w:lineRule="auto"/>
    </w:pPr>
    <w:rPr>
      <w:rFonts w:ascii="Times New Roman" w:hAnsi="Times New Roman" w:cs="Times New Roman"/>
      <w:sz w:val="24"/>
      <w:szCs w:val="24"/>
      <w:lang w:val="pl-PL" w:eastAsia="pl-PL"/>
    </w:rPr>
  </w:style>
  <w:style w:type="paragraph" w:styleId="Nagwek1">
    <w:name w:val="heading 1"/>
    <w:aliases w:val="GrECo Überschrift 1"/>
    <w:basedOn w:val="Normalny"/>
    <w:next w:val="Normalny"/>
    <w:link w:val="Nagwek1Znak"/>
    <w:qFormat/>
    <w:rsid w:val="00106187"/>
    <w:pPr>
      <w:keepNext/>
      <w:numPr>
        <w:numId w:val="2"/>
      </w:numPr>
      <w:spacing w:after="120"/>
      <w:outlineLvl w:val="0"/>
    </w:pPr>
    <w:rPr>
      <w:rFonts w:eastAsia="Arial Unicode MS"/>
      <w:bCs/>
      <w:color w:val="005AA1"/>
      <w:sz w:val="32"/>
      <w:lang w:val="de-AT"/>
    </w:rPr>
  </w:style>
  <w:style w:type="paragraph" w:styleId="Nagwek2">
    <w:name w:val="heading 2"/>
    <w:aliases w:val="GrECo Überschrift 2"/>
    <w:basedOn w:val="Normalny"/>
    <w:next w:val="Normalny"/>
    <w:link w:val="Nagwek2Znak"/>
    <w:qFormat/>
    <w:rsid w:val="00106187"/>
    <w:pPr>
      <w:keepNext/>
      <w:numPr>
        <w:numId w:val="3"/>
      </w:numPr>
      <w:spacing w:after="120"/>
      <w:outlineLvl w:val="1"/>
    </w:pPr>
    <w:rPr>
      <w:bCs/>
      <w:color w:val="005AA1" w:themeColor="text2"/>
      <w:sz w:val="26"/>
      <w:lang w:val="de-AT"/>
    </w:rPr>
  </w:style>
  <w:style w:type="paragraph" w:styleId="Nagwek3">
    <w:name w:val="heading 3"/>
    <w:basedOn w:val="Normalny"/>
    <w:next w:val="Normalny"/>
    <w:link w:val="Nagwek3Znak"/>
    <w:unhideWhenUsed/>
    <w:qFormat/>
    <w:rsid w:val="00106187"/>
    <w:pPr>
      <w:keepNext/>
      <w:keepLines/>
      <w:numPr>
        <w:numId w:val="4"/>
      </w:numPr>
      <w:spacing w:after="120"/>
      <w:outlineLvl w:val="2"/>
    </w:pPr>
    <w:rPr>
      <w:rFonts w:eastAsiaTheme="majorEastAsia" w:cstheme="majorBidi"/>
      <w:b/>
      <w:bCs/>
    </w:rPr>
  </w:style>
  <w:style w:type="paragraph" w:styleId="Nagwek4">
    <w:name w:val="heading 4"/>
    <w:basedOn w:val="Normalny"/>
    <w:next w:val="Normalny"/>
    <w:link w:val="Nagwek4Znak"/>
    <w:qFormat/>
    <w:rsid w:val="00967085"/>
    <w:pPr>
      <w:keepNext/>
      <w:tabs>
        <w:tab w:val="left" w:pos="510"/>
        <w:tab w:val="left" w:pos="680"/>
        <w:tab w:val="left" w:pos="793"/>
        <w:tab w:val="left" w:pos="2154"/>
        <w:tab w:val="left" w:pos="2381"/>
        <w:tab w:val="left" w:pos="3742"/>
        <w:tab w:val="left" w:pos="4082"/>
      </w:tabs>
      <w:jc w:val="right"/>
      <w:outlineLvl w:val="3"/>
    </w:pPr>
    <w:rPr>
      <w:b/>
    </w:rPr>
  </w:style>
  <w:style w:type="paragraph" w:styleId="Nagwek5">
    <w:name w:val="heading 5"/>
    <w:basedOn w:val="Normalny"/>
    <w:next w:val="Normalny"/>
    <w:link w:val="Nagwek5Znak"/>
    <w:qFormat/>
    <w:rsid w:val="00967085"/>
    <w:pPr>
      <w:keepNext/>
      <w:jc w:val="center"/>
      <w:outlineLvl w:val="4"/>
    </w:pPr>
    <w:rPr>
      <w:b/>
      <w:sz w:val="28"/>
      <w:szCs w:val="20"/>
      <w:u w:val="single"/>
    </w:rPr>
  </w:style>
  <w:style w:type="paragraph" w:styleId="Nagwek6">
    <w:name w:val="heading 6"/>
    <w:basedOn w:val="Normalny"/>
    <w:next w:val="Normalny"/>
    <w:link w:val="Nagwek6Znak"/>
    <w:qFormat/>
    <w:rsid w:val="00967085"/>
    <w:pPr>
      <w:keepNext/>
      <w:numPr>
        <w:numId w:val="5"/>
      </w:numPr>
      <w:tabs>
        <w:tab w:val="left" w:pos="510"/>
        <w:tab w:val="left" w:pos="680"/>
        <w:tab w:val="left" w:pos="793"/>
        <w:tab w:val="left" w:pos="2154"/>
        <w:tab w:val="left" w:pos="2381"/>
        <w:tab w:val="left" w:pos="3742"/>
        <w:tab w:val="left" w:pos="4082"/>
      </w:tabs>
      <w:jc w:val="both"/>
      <w:outlineLvl w:val="5"/>
    </w:pPr>
    <w:rPr>
      <w:sz w:val="28"/>
      <w:szCs w:val="20"/>
      <w:u w:val="single"/>
    </w:rPr>
  </w:style>
  <w:style w:type="paragraph" w:styleId="Nagwek7">
    <w:name w:val="heading 7"/>
    <w:basedOn w:val="Normalny"/>
    <w:next w:val="Normalny"/>
    <w:link w:val="Nagwek7Znak"/>
    <w:qFormat/>
    <w:rsid w:val="00967085"/>
    <w:pPr>
      <w:keepNext/>
      <w:overflowPunct w:val="0"/>
      <w:autoSpaceDE w:val="0"/>
      <w:autoSpaceDN w:val="0"/>
      <w:adjustRightInd w:val="0"/>
      <w:jc w:val="center"/>
      <w:textAlignment w:val="baseline"/>
      <w:outlineLvl w:val="6"/>
    </w:pPr>
    <w:rPr>
      <w:b/>
      <w:szCs w:val="20"/>
    </w:rPr>
  </w:style>
  <w:style w:type="paragraph" w:styleId="Nagwek8">
    <w:name w:val="heading 8"/>
    <w:basedOn w:val="Normalny"/>
    <w:next w:val="Normalny"/>
    <w:link w:val="Nagwek8Znak"/>
    <w:qFormat/>
    <w:rsid w:val="00967085"/>
    <w:pPr>
      <w:keepNext/>
      <w:ind w:left="360"/>
      <w:outlineLvl w:val="7"/>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bs">
    <w:name w:val="abs"/>
    <w:basedOn w:val="Normalny"/>
    <w:rsid w:val="00106187"/>
    <w:pPr>
      <w:spacing w:before="80" w:line="288" w:lineRule="auto"/>
      <w:ind w:firstLine="397"/>
    </w:pPr>
    <w:rPr>
      <w:color w:val="000000"/>
      <w:sz w:val="20"/>
      <w:szCs w:val="20"/>
      <w:lang w:val="de-AT" w:eastAsia="de-AT"/>
    </w:rPr>
  </w:style>
  <w:style w:type="paragraph" w:styleId="Mapadokumentu">
    <w:name w:val="Document Map"/>
    <w:basedOn w:val="Normalny"/>
    <w:link w:val="MapadokumentuZnak"/>
    <w:uiPriority w:val="99"/>
    <w:semiHidden/>
    <w:unhideWhenUsed/>
    <w:rsid w:val="00106187"/>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106187"/>
    <w:rPr>
      <w:rFonts w:ascii="Tahoma" w:eastAsia="Times New Roman" w:hAnsi="Tahoma" w:cs="Tahoma"/>
      <w:sz w:val="16"/>
      <w:szCs w:val="16"/>
      <w:lang w:val="de-DE" w:eastAsia="de-DE"/>
    </w:rPr>
  </w:style>
  <w:style w:type="paragraph" w:styleId="Tekstprzypisudolnego">
    <w:name w:val="footnote text"/>
    <w:basedOn w:val="Normalny"/>
    <w:link w:val="TekstprzypisudolnegoZnak"/>
    <w:semiHidden/>
    <w:rsid w:val="00106187"/>
    <w:rPr>
      <w:sz w:val="20"/>
      <w:szCs w:val="20"/>
    </w:rPr>
  </w:style>
  <w:style w:type="character" w:customStyle="1" w:styleId="TekstprzypisudolnegoZnak">
    <w:name w:val="Tekst przypisu dolnego Znak"/>
    <w:basedOn w:val="Domylnaczcionkaakapitu"/>
    <w:link w:val="Tekstprzypisudolnego"/>
    <w:semiHidden/>
    <w:rsid w:val="00106187"/>
    <w:rPr>
      <w:rFonts w:ascii="Calibri" w:eastAsia="Times New Roman" w:hAnsi="Calibri" w:cs="Times New Roman"/>
      <w:sz w:val="20"/>
      <w:szCs w:val="20"/>
      <w:lang w:val="de-DE" w:eastAsia="de-DE"/>
    </w:rPr>
  </w:style>
  <w:style w:type="character" w:styleId="Odwoanieprzypisudolnego">
    <w:name w:val="footnote reference"/>
    <w:basedOn w:val="Domylnaczcionkaakapitu"/>
    <w:semiHidden/>
    <w:rsid w:val="00106187"/>
    <w:rPr>
      <w:vertAlign w:val="superscript"/>
    </w:rPr>
  </w:style>
  <w:style w:type="paragraph" w:styleId="Stopka">
    <w:name w:val="footer"/>
    <w:basedOn w:val="Normalny"/>
    <w:link w:val="StopkaZnak"/>
    <w:rsid w:val="00106187"/>
    <w:pPr>
      <w:tabs>
        <w:tab w:val="center" w:pos="4320"/>
        <w:tab w:val="right" w:pos="8640"/>
      </w:tabs>
    </w:pPr>
  </w:style>
  <w:style w:type="character" w:customStyle="1" w:styleId="StopkaZnak">
    <w:name w:val="Stopka Znak"/>
    <w:basedOn w:val="Domylnaczcionkaakapitu"/>
    <w:link w:val="Stopka"/>
    <w:uiPriority w:val="99"/>
    <w:rsid w:val="00106187"/>
    <w:rPr>
      <w:rFonts w:ascii="Calibri" w:eastAsia="Times New Roman" w:hAnsi="Calibri" w:cs="Times New Roman"/>
      <w:szCs w:val="24"/>
      <w:lang w:val="de-DE" w:eastAsia="de-DE"/>
    </w:rPr>
  </w:style>
  <w:style w:type="paragraph" w:styleId="Akapitzlist">
    <w:name w:val="List Paragraph"/>
    <w:basedOn w:val="Normalny"/>
    <w:link w:val="AkapitzlistZnak"/>
    <w:uiPriority w:val="34"/>
    <w:qFormat/>
    <w:rsid w:val="00106187"/>
    <w:pPr>
      <w:ind w:left="720"/>
      <w:contextualSpacing/>
    </w:pPr>
  </w:style>
  <w:style w:type="character" w:customStyle="1" w:styleId="AkapitzlistZnak">
    <w:name w:val="Akapit z listą Znak"/>
    <w:basedOn w:val="Domylnaczcionkaakapitu"/>
    <w:link w:val="Akapitzlist"/>
    <w:uiPriority w:val="34"/>
    <w:rsid w:val="00106187"/>
    <w:rPr>
      <w:rFonts w:ascii="Calibri" w:eastAsia="Times New Roman" w:hAnsi="Calibri" w:cs="Times New Roman"/>
      <w:szCs w:val="24"/>
      <w:lang w:val="de-DE" w:eastAsia="de-DE"/>
    </w:rPr>
  </w:style>
  <w:style w:type="paragraph" w:customStyle="1" w:styleId="GrECoAufzhlung">
    <w:name w:val="GrECo Aufzählung"/>
    <w:basedOn w:val="Akapitzlist"/>
    <w:link w:val="GrECoAufzhlungZchn"/>
    <w:qFormat/>
    <w:rsid w:val="003473C5"/>
    <w:pPr>
      <w:numPr>
        <w:numId w:val="1"/>
      </w:numPr>
      <w:tabs>
        <w:tab w:val="left" w:pos="1077"/>
      </w:tabs>
    </w:pPr>
    <w:rPr>
      <w:color w:val="000000"/>
    </w:rPr>
  </w:style>
  <w:style w:type="character" w:customStyle="1" w:styleId="GrECoAufzhlungZchn">
    <w:name w:val="GrECo Aufzählung Zchn"/>
    <w:basedOn w:val="AkapitzlistZnak"/>
    <w:link w:val="GrECoAufzhlung"/>
    <w:rsid w:val="00106187"/>
    <w:rPr>
      <w:rFonts w:ascii="Times New Roman" w:eastAsia="Times New Roman" w:hAnsi="Times New Roman" w:cs="Times New Roman"/>
      <w:color w:val="000000"/>
      <w:sz w:val="24"/>
      <w:szCs w:val="24"/>
      <w:lang w:val="pl-PL" w:eastAsia="pl-PL"/>
    </w:rPr>
  </w:style>
  <w:style w:type="paragraph" w:styleId="HTML-wstpniesformatowany">
    <w:name w:val="HTML Preformatted"/>
    <w:basedOn w:val="Normalny"/>
    <w:link w:val="HTML-wstpniesformatowanyZnak"/>
    <w:semiHidden/>
    <w:rsid w:val="00106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de-AT"/>
    </w:rPr>
  </w:style>
  <w:style w:type="character" w:customStyle="1" w:styleId="HTML-wstpniesformatowanyZnak">
    <w:name w:val="HTML - wstępnie sformatowany Znak"/>
    <w:basedOn w:val="Domylnaczcionkaakapitu"/>
    <w:link w:val="HTML-wstpniesformatowany"/>
    <w:semiHidden/>
    <w:rsid w:val="00106187"/>
    <w:rPr>
      <w:rFonts w:ascii="Arial Unicode MS" w:eastAsia="Arial Unicode MS" w:hAnsi="Arial Unicode MS" w:cs="Arial Unicode MS"/>
      <w:color w:val="000000"/>
      <w:sz w:val="20"/>
      <w:szCs w:val="20"/>
      <w:lang w:eastAsia="de-DE"/>
    </w:rPr>
  </w:style>
  <w:style w:type="paragraph" w:styleId="Nagwek">
    <w:name w:val="header"/>
    <w:basedOn w:val="Normalny"/>
    <w:link w:val="NagwekZnak"/>
    <w:rsid w:val="00106187"/>
    <w:pPr>
      <w:tabs>
        <w:tab w:val="center" w:pos="4320"/>
        <w:tab w:val="right" w:pos="8640"/>
      </w:tabs>
    </w:pPr>
  </w:style>
  <w:style w:type="character" w:customStyle="1" w:styleId="NagwekZnak">
    <w:name w:val="Nagłówek Znak"/>
    <w:basedOn w:val="Domylnaczcionkaakapitu"/>
    <w:link w:val="Nagwek"/>
    <w:semiHidden/>
    <w:rsid w:val="00106187"/>
    <w:rPr>
      <w:rFonts w:ascii="Calibri" w:eastAsia="Times New Roman" w:hAnsi="Calibri" w:cs="Times New Roman"/>
      <w:szCs w:val="24"/>
      <w:lang w:val="de-DE" w:eastAsia="de-DE"/>
    </w:rPr>
  </w:style>
  <w:style w:type="character" w:styleId="Numerstrony">
    <w:name w:val="page number"/>
    <w:basedOn w:val="Domylnaczcionkaakapitu"/>
    <w:rsid w:val="00106187"/>
  </w:style>
  <w:style w:type="paragraph" w:styleId="Tekstdymka">
    <w:name w:val="Balloon Text"/>
    <w:basedOn w:val="Normalny"/>
    <w:link w:val="TekstdymkaZnak"/>
    <w:semiHidden/>
    <w:unhideWhenUsed/>
    <w:rsid w:val="00106187"/>
    <w:rPr>
      <w:rFonts w:ascii="Tahoma" w:hAnsi="Tahoma" w:cs="Tahoma"/>
      <w:sz w:val="16"/>
      <w:szCs w:val="16"/>
    </w:rPr>
  </w:style>
  <w:style w:type="character" w:customStyle="1" w:styleId="TekstdymkaZnak">
    <w:name w:val="Tekst dymka Znak"/>
    <w:basedOn w:val="Domylnaczcionkaakapitu"/>
    <w:link w:val="Tekstdymka"/>
    <w:uiPriority w:val="99"/>
    <w:semiHidden/>
    <w:rsid w:val="00106187"/>
    <w:rPr>
      <w:rFonts w:ascii="Tahoma" w:eastAsia="Times New Roman" w:hAnsi="Tahoma" w:cs="Tahoma"/>
      <w:sz w:val="16"/>
      <w:szCs w:val="16"/>
      <w:lang w:val="de-DE" w:eastAsia="de-DE"/>
    </w:rPr>
  </w:style>
  <w:style w:type="paragraph" w:styleId="Tekstpodstawowywcity2">
    <w:name w:val="Body Text Indent 2"/>
    <w:basedOn w:val="Normalny"/>
    <w:link w:val="Tekstpodstawowywcity2Znak"/>
    <w:rsid w:val="00106187"/>
    <w:pPr>
      <w:ind w:left="720"/>
      <w:jc w:val="both"/>
    </w:pPr>
    <w:rPr>
      <w:szCs w:val="18"/>
      <w:lang w:val="de-AT"/>
    </w:rPr>
  </w:style>
  <w:style w:type="character" w:customStyle="1" w:styleId="Tekstpodstawowywcity2Znak">
    <w:name w:val="Tekst podstawowy wcięty 2 Znak"/>
    <w:basedOn w:val="Domylnaczcionkaakapitu"/>
    <w:link w:val="Tekstpodstawowywcity2"/>
    <w:semiHidden/>
    <w:rsid w:val="00106187"/>
    <w:rPr>
      <w:rFonts w:ascii="Calibri" w:eastAsia="Times New Roman" w:hAnsi="Calibri" w:cs="Times New Roman"/>
      <w:szCs w:val="18"/>
      <w:lang w:eastAsia="de-DE"/>
    </w:rPr>
  </w:style>
  <w:style w:type="paragraph" w:styleId="Tekstpodstawowywcity">
    <w:name w:val="Body Text Indent"/>
    <w:basedOn w:val="Normalny"/>
    <w:link w:val="TekstpodstawowywcityZnak"/>
    <w:rsid w:val="00106187"/>
    <w:pPr>
      <w:ind w:left="360"/>
      <w:jc w:val="both"/>
    </w:pPr>
    <w:rPr>
      <w:szCs w:val="18"/>
      <w:lang w:val="de-AT"/>
    </w:rPr>
  </w:style>
  <w:style w:type="character" w:customStyle="1" w:styleId="TekstpodstawowywcityZnak">
    <w:name w:val="Tekst podstawowy wcięty Znak"/>
    <w:basedOn w:val="Domylnaczcionkaakapitu"/>
    <w:link w:val="Tekstpodstawowywcity"/>
    <w:rsid w:val="00106187"/>
    <w:rPr>
      <w:rFonts w:ascii="Calibri" w:eastAsia="Times New Roman" w:hAnsi="Calibri" w:cs="Times New Roman"/>
      <w:szCs w:val="18"/>
      <w:lang w:eastAsia="de-DE"/>
    </w:rPr>
  </w:style>
  <w:style w:type="character" w:customStyle="1" w:styleId="Nagwek1Znak">
    <w:name w:val="Nagłówek 1 Znak"/>
    <w:aliases w:val="GrECo Überschrift 1 Znak"/>
    <w:basedOn w:val="Domylnaczcionkaakapitu"/>
    <w:link w:val="Nagwek1"/>
    <w:rsid w:val="00106187"/>
    <w:rPr>
      <w:rFonts w:ascii="Times New Roman" w:eastAsia="Arial Unicode MS" w:hAnsi="Times New Roman" w:cs="Times New Roman"/>
      <w:bCs/>
      <w:color w:val="005AA1"/>
      <w:sz w:val="32"/>
      <w:szCs w:val="24"/>
      <w:lang w:eastAsia="pl-PL"/>
    </w:rPr>
  </w:style>
  <w:style w:type="character" w:customStyle="1" w:styleId="Nagwek2Znak">
    <w:name w:val="Nagłówek 2 Znak"/>
    <w:aliases w:val="GrECo Überschrift 2 Znak"/>
    <w:basedOn w:val="Domylnaczcionkaakapitu"/>
    <w:link w:val="Nagwek2"/>
    <w:rsid w:val="00106187"/>
    <w:rPr>
      <w:rFonts w:ascii="Times New Roman" w:hAnsi="Times New Roman" w:cs="Times New Roman"/>
      <w:bCs/>
      <w:color w:val="005AA1" w:themeColor="text2"/>
      <w:sz w:val="26"/>
      <w:szCs w:val="24"/>
      <w:lang w:eastAsia="pl-PL"/>
    </w:rPr>
  </w:style>
  <w:style w:type="character" w:customStyle="1" w:styleId="Nagwek3Znak">
    <w:name w:val="Nagłówek 3 Znak"/>
    <w:basedOn w:val="Domylnaczcionkaakapitu"/>
    <w:link w:val="Nagwek3"/>
    <w:rsid w:val="00106187"/>
    <w:rPr>
      <w:rFonts w:ascii="Times New Roman" w:eastAsiaTheme="majorEastAsia" w:hAnsi="Times New Roman" w:cstheme="majorBidi"/>
      <w:b/>
      <w:bCs/>
      <w:sz w:val="24"/>
      <w:szCs w:val="24"/>
      <w:lang w:val="pl-PL" w:eastAsia="pl-PL"/>
    </w:rPr>
  </w:style>
  <w:style w:type="paragraph" w:styleId="Spistreci1">
    <w:name w:val="toc 1"/>
    <w:basedOn w:val="Normalny"/>
    <w:next w:val="Normalny"/>
    <w:autoRedefine/>
    <w:uiPriority w:val="39"/>
    <w:unhideWhenUsed/>
    <w:rsid w:val="00106187"/>
    <w:pPr>
      <w:tabs>
        <w:tab w:val="left" w:pos="440"/>
        <w:tab w:val="right" w:leader="dot" w:pos="10195"/>
      </w:tabs>
      <w:spacing w:after="100"/>
    </w:pPr>
  </w:style>
  <w:style w:type="paragraph" w:styleId="Spistreci2">
    <w:name w:val="toc 2"/>
    <w:basedOn w:val="Normalny"/>
    <w:next w:val="Normalny"/>
    <w:autoRedefine/>
    <w:uiPriority w:val="39"/>
    <w:unhideWhenUsed/>
    <w:rsid w:val="00106187"/>
    <w:pPr>
      <w:tabs>
        <w:tab w:val="left" w:pos="993"/>
        <w:tab w:val="right" w:leader="dot" w:pos="10195"/>
      </w:tabs>
      <w:spacing w:after="100"/>
    </w:pPr>
  </w:style>
  <w:style w:type="paragraph" w:styleId="Spistreci3">
    <w:name w:val="toc 3"/>
    <w:basedOn w:val="Normalny"/>
    <w:next w:val="Normalny"/>
    <w:autoRedefine/>
    <w:uiPriority w:val="39"/>
    <w:unhideWhenUsed/>
    <w:rsid w:val="00106187"/>
    <w:pPr>
      <w:tabs>
        <w:tab w:val="left" w:pos="993"/>
        <w:tab w:val="right" w:leader="dot" w:pos="10195"/>
      </w:tabs>
      <w:spacing w:after="100"/>
    </w:pPr>
  </w:style>
  <w:style w:type="character" w:customStyle="1" w:styleId="Nagwek4Znak">
    <w:name w:val="Nagłówek 4 Znak"/>
    <w:basedOn w:val="Domylnaczcionkaakapitu"/>
    <w:link w:val="Nagwek4"/>
    <w:rsid w:val="00967085"/>
    <w:rPr>
      <w:rFonts w:ascii="Times New Roman" w:hAnsi="Times New Roman" w:cs="Times New Roman"/>
      <w:b/>
      <w:sz w:val="24"/>
      <w:szCs w:val="24"/>
      <w:lang w:val="pl-PL" w:eastAsia="pl-PL"/>
    </w:rPr>
  </w:style>
  <w:style w:type="character" w:customStyle="1" w:styleId="Nagwek5Znak">
    <w:name w:val="Nagłówek 5 Znak"/>
    <w:basedOn w:val="Domylnaczcionkaakapitu"/>
    <w:link w:val="Nagwek5"/>
    <w:rsid w:val="00967085"/>
    <w:rPr>
      <w:rFonts w:ascii="Times New Roman" w:hAnsi="Times New Roman" w:cs="Times New Roman"/>
      <w:b/>
      <w:sz w:val="28"/>
      <w:szCs w:val="20"/>
      <w:u w:val="single"/>
      <w:lang w:val="pl-PL" w:eastAsia="pl-PL"/>
    </w:rPr>
  </w:style>
  <w:style w:type="character" w:customStyle="1" w:styleId="Nagwek6Znak">
    <w:name w:val="Nagłówek 6 Znak"/>
    <w:basedOn w:val="Domylnaczcionkaakapitu"/>
    <w:link w:val="Nagwek6"/>
    <w:rsid w:val="00967085"/>
    <w:rPr>
      <w:rFonts w:ascii="Times New Roman" w:hAnsi="Times New Roman" w:cs="Times New Roman"/>
      <w:sz w:val="28"/>
      <w:szCs w:val="20"/>
      <w:u w:val="single"/>
      <w:lang w:val="pl-PL" w:eastAsia="pl-PL"/>
    </w:rPr>
  </w:style>
  <w:style w:type="character" w:customStyle="1" w:styleId="Nagwek7Znak">
    <w:name w:val="Nagłówek 7 Znak"/>
    <w:basedOn w:val="Domylnaczcionkaakapitu"/>
    <w:link w:val="Nagwek7"/>
    <w:rsid w:val="00967085"/>
    <w:rPr>
      <w:rFonts w:ascii="Times New Roman" w:hAnsi="Times New Roman" w:cs="Times New Roman"/>
      <w:b/>
      <w:sz w:val="24"/>
      <w:szCs w:val="20"/>
      <w:lang w:val="pl-PL" w:eastAsia="pl-PL"/>
    </w:rPr>
  </w:style>
  <w:style w:type="character" w:customStyle="1" w:styleId="Nagwek8Znak">
    <w:name w:val="Nagłówek 8 Znak"/>
    <w:basedOn w:val="Domylnaczcionkaakapitu"/>
    <w:link w:val="Nagwek8"/>
    <w:rsid w:val="00967085"/>
    <w:rPr>
      <w:rFonts w:ascii="Times New Roman" w:hAnsi="Times New Roman" w:cs="Times New Roman"/>
      <w:b/>
      <w:bCs/>
      <w:sz w:val="24"/>
      <w:szCs w:val="24"/>
      <w:lang w:val="pl-PL" w:eastAsia="pl-PL"/>
    </w:rPr>
  </w:style>
  <w:style w:type="paragraph" w:styleId="Tytu">
    <w:name w:val="Title"/>
    <w:basedOn w:val="Normalny"/>
    <w:link w:val="TytuZnak"/>
    <w:qFormat/>
    <w:rsid w:val="00967085"/>
    <w:pPr>
      <w:pBdr>
        <w:top w:val="single" w:sz="6" w:space="0" w:color="auto"/>
        <w:left w:val="single" w:sz="6" w:space="0" w:color="auto"/>
        <w:bottom w:val="single" w:sz="6" w:space="0" w:color="auto"/>
        <w:right w:val="single" w:sz="6" w:space="0" w:color="auto"/>
      </w:pBdr>
      <w:tabs>
        <w:tab w:val="left" w:pos="1304"/>
        <w:tab w:val="left" w:pos="9298"/>
      </w:tabs>
      <w:jc w:val="center"/>
    </w:pPr>
    <w:rPr>
      <w:szCs w:val="20"/>
    </w:rPr>
  </w:style>
  <w:style w:type="character" w:customStyle="1" w:styleId="TytuZnak">
    <w:name w:val="Tytuł Znak"/>
    <w:basedOn w:val="Domylnaczcionkaakapitu"/>
    <w:link w:val="Tytu"/>
    <w:rsid w:val="00967085"/>
    <w:rPr>
      <w:rFonts w:ascii="Times New Roman" w:hAnsi="Times New Roman" w:cs="Times New Roman"/>
      <w:sz w:val="24"/>
      <w:szCs w:val="20"/>
      <w:lang w:val="pl-PL" w:eastAsia="pl-PL"/>
    </w:rPr>
  </w:style>
  <w:style w:type="paragraph" w:styleId="Tekstpodstawowy">
    <w:name w:val="Body Text"/>
    <w:basedOn w:val="Normalny"/>
    <w:link w:val="TekstpodstawowyZnak"/>
    <w:rsid w:val="00967085"/>
    <w:pPr>
      <w:tabs>
        <w:tab w:val="left" w:pos="340"/>
        <w:tab w:val="left" w:pos="396"/>
        <w:tab w:val="left" w:pos="510"/>
        <w:tab w:val="left" w:pos="680"/>
        <w:tab w:val="left" w:pos="793"/>
        <w:tab w:val="left" w:pos="2154"/>
        <w:tab w:val="left" w:pos="2381"/>
        <w:tab w:val="left" w:pos="3742"/>
        <w:tab w:val="left" w:pos="4082"/>
      </w:tabs>
      <w:jc w:val="both"/>
    </w:pPr>
    <w:rPr>
      <w:rFonts w:ascii="Arial Narrow" w:hAnsi="Arial Narrow"/>
      <w:sz w:val="28"/>
      <w:szCs w:val="20"/>
    </w:rPr>
  </w:style>
  <w:style w:type="character" w:customStyle="1" w:styleId="TekstpodstawowyZnak">
    <w:name w:val="Tekst podstawowy Znak"/>
    <w:basedOn w:val="Domylnaczcionkaakapitu"/>
    <w:link w:val="Tekstpodstawowy"/>
    <w:rsid w:val="00967085"/>
    <w:rPr>
      <w:rFonts w:ascii="Arial Narrow" w:hAnsi="Arial Narrow" w:cs="Times New Roman"/>
      <w:sz w:val="28"/>
      <w:szCs w:val="20"/>
      <w:lang w:val="pl-PL" w:eastAsia="pl-PL"/>
    </w:rPr>
  </w:style>
  <w:style w:type="paragraph" w:styleId="Tekstpodstawowy2">
    <w:name w:val="Body Text 2"/>
    <w:basedOn w:val="Normalny"/>
    <w:link w:val="Tekstpodstawowy2Znak"/>
    <w:rsid w:val="00967085"/>
    <w:rPr>
      <w:sz w:val="28"/>
      <w:szCs w:val="20"/>
    </w:rPr>
  </w:style>
  <w:style w:type="character" w:customStyle="1" w:styleId="Tekstpodstawowy2Znak">
    <w:name w:val="Tekst podstawowy 2 Znak"/>
    <w:basedOn w:val="Domylnaczcionkaakapitu"/>
    <w:link w:val="Tekstpodstawowy2"/>
    <w:rsid w:val="00967085"/>
    <w:rPr>
      <w:rFonts w:ascii="Times New Roman" w:hAnsi="Times New Roman" w:cs="Times New Roman"/>
      <w:sz w:val="28"/>
      <w:szCs w:val="20"/>
      <w:lang w:val="pl-PL" w:eastAsia="pl-PL"/>
    </w:rPr>
  </w:style>
  <w:style w:type="paragraph" w:styleId="Tekstpodstawowywcity3">
    <w:name w:val="Body Text Indent 3"/>
    <w:basedOn w:val="Normalny"/>
    <w:link w:val="Tekstpodstawowywcity3Znak"/>
    <w:rsid w:val="00967085"/>
    <w:pPr>
      <w:tabs>
        <w:tab w:val="left" w:pos="340"/>
        <w:tab w:val="left" w:pos="396"/>
        <w:tab w:val="left" w:pos="510"/>
        <w:tab w:val="left" w:pos="680"/>
        <w:tab w:val="left" w:pos="793"/>
        <w:tab w:val="left" w:pos="907"/>
        <w:tab w:val="left" w:pos="1020"/>
        <w:tab w:val="left" w:pos="2154"/>
        <w:tab w:val="left" w:pos="2381"/>
        <w:tab w:val="left" w:pos="3742"/>
        <w:tab w:val="left" w:pos="4082"/>
      </w:tabs>
      <w:ind w:left="340" w:hanging="340"/>
      <w:jc w:val="both"/>
    </w:pPr>
    <w:rPr>
      <w:sz w:val="28"/>
      <w:szCs w:val="20"/>
    </w:rPr>
  </w:style>
  <w:style w:type="character" w:customStyle="1" w:styleId="Tekstpodstawowywcity3Znak">
    <w:name w:val="Tekst podstawowy wcięty 3 Znak"/>
    <w:basedOn w:val="Domylnaczcionkaakapitu"/>
    <w:link w:val="Tekstpodstawowywcity3"/>
    <w:rsid w:val="00967085"/>
    <w:rPr>
      <w:rFonts w:ascii="Times New Roman" w:hAnsi="Times New Roman" w:cs="Times New Roman"/>
      <w:sz w:val="28"/>
      <w:szCs w:val="20"/>
      <w:lang w:val="pl-PL" w:eastAsia="pl-PL"/>
    </w:rPr>
  </w:style>
  <w:style w:type="paragraph" w:styleId="Tekstblokowy">
    <w:name w:val="Block Text"/>
    <w:basedOn w:val="Normalny"/>
    <w:rsid w:val="00967085"/>
    <w:pPr>
      <w:widowControl w:val="0"/>
      <w:tabs>
        <w:tab w:val="left" w:pos="1276"/>
        <w:tab w:val="left" w:pos="2410"/>
      </w:tabs>
      <w:ind w:left="7" w:right="-150"/>
      <w:jc w:val="right"/>
    </w:pPr>
    <w:rPr>
      <w:b/>
      <w:snapToGrid w:val="0"/>
      <w:sz w:val="28"/>
      <w:szCs w:val="20"/>
    </w:rPr>
  </w:style>
  <w:style w:type="paragraph" w:customStyle="1" w:styleId="pkt">
    <w:name w:val="pkt"/>
    <w:basedOn w:val="Normalny"/>
    <w:rsid w:val="00967085"/>
    <w:pPr>
      <w:spacing w:before="60" w:after="60"/>
      <w:ind w:left="851" w:hanging="295"/>
      <w:jc w:val="both"/>
    </w:pPr>
    <w:rPr>
      <w:szCs w:val="20"/>
    </w:rPr>
  </w:style>
  <w:style w:type="paragraph" w:customStyle="1" w:styleId="pkt1">
    <w:name w:val="pkt1"/>
    <w:basedOn w:val="pkt"/>
    <w:rsid w:val="00967085"/>
    <w:pPr>
      <w:ind w:left="850" w:hanging="425"/>
    </w:pPr>
  </w:style>
  <w:style w:type="paragraph" w:styleId="Tekstpodstawowy3">
    <w:name w:val="Body Text 3"/>
    <w:basedOn w:val="Normalny"/>
    <w:link w:val="Tekstpodstawowy3Znak"/>
    <w:rsid w:val="00967085"/>
    <w:pPr>
      <w:overflowPunct w:val="0"/>
      <w:autoSpaceDE w:val="0"/>
      <w:autoSpaceDN w:val="0"/>
      <w:adjustRightInd w:val="0"/>
      <w:textAlignment w:val="baseline"/>
    </w:pPr>
    <w:rPr>
      <w:rFonts w:ascii="Century" w:hAnsi="Century"/>
      <w:color w:val="000000"/>
    </w:rPr>
  </w:style>
  <w:style w:type="character" w:customStyle="1" w:styleId="Tekstpodstawowy3Znak">
    <w:name w:val="Tekst podstawowy 3 Znak"/>
    <w:basedOn w:val="Domylnaczcionkaakapitu"/>
    <w:link w:val="Tekstpodstawowy3"/>
    <w:rsid w:val="00967085"/>
    <w:rPr>
      <w:rFonts w:ascii="Century" w:hAnsi="Century" w:cs="Times New Roman"/>
      <w:color w:val="000000"/>
      <w:sz w:val="24"/>
      <w:szCs w:val="24"/>
      <w:lang w:val="pl-PL" w:eastAsia="pl-PL"/>
    </w:rPr>
  </w:style>
  <w:style w:type="paragraph" w:customStyle="1" w:styleId="Tekstpodstawowy21">
    <w:name w:val="Tekst podstawowy 21"/>
    <w:basedOn w:val="Normalny"/>
    <w:rsid w:val="00967085"/>
    <w:pPr>
      <w:overflowPunct w:val="0"/>
      <w:autoSpaceDE w:val="0"/>
      <w:autoSpaceDN w:val="0"/>
      <w:adjustRightInd w:val="0"/>
      <w:ind w:left="360"/>
      <w:textAlignment w:val="baseline"/>
    </w:pPr>
    <w:rPr>
      <w:szCs w:val="20"/>
    </w:rPr>
  </w:style>
  <w:style w:type="paragraph" w:customStyle="1" w:styleId="Tekstpodstawowywcity21">
    <w:name w:val="Tekst podstawowy wcięty 21"/>
    <w:basedOn w:val="Normalny"/>
    <w:rsid w:val="00967085"/>
    <w:pPr>
      <w:overflowPunct w:val="0"/>
      <w:autoSpaceDE w:val="0"/>
      <w:autoSpaceDN w:val="0"/>
      <w:adjustRightInd w:val="0"/>
      <w:ind w:left="709" w:hanging="142"/>
      <w:textAlignment w:val="baseline"/>
    </w:pPr>
    <w:rPr>
      <w:szCs w:val="20"/>
    </w:rPr>
  </w:style>
  <w:style w:type="paragraph" w:customStyle="1" w:styleId="Tekstpodstawowywcity31">
    <w:name w:val="Tekst podstawowy wcięty 31"/>
    <w:basedOn w:val="Normalny"/>
    <w:rsid w:val="00967085"/>
    <w:pPr>
      <w:overflowPunct w:val="0"/>
      <w:autoSpaceDE w:val="0"/>
      <w:autoSpaceDN w:val="0"/>
      <w:adjustRightInd w:val="0"/>
      <w:ind w:left="360"/>
      <w:jc w:val="both"/>
      <w:textAlignment w:val="baseline"/>
    </w:pPr>
    <w:rPr>
      <w:szCs w:val="20"/>
    </w:rPr>
  </w:style>
  <w:style w:type="paragraph" w:customStyle="1" w:styleId="Tekstpodstawowy31">
    <w:name w:val="Tekst podstawowy 31"/>
    <w:basedOn w:val="Normalny"/>
    <w:rsid w:val="00967085"/>
    <w:pPr>
      <w:overflowPunct w:val="0"/>
      <w:autoSpaceDE w:val="0"/>
      <w:autoSpaceDN w:val="0"/>
      <w:adjustRightInd w:val="0"/>
      <w:jc w:val="both"/>
      <w:textAlignment w:val="baseline"/>
    </w:pPr>
    <w:rPr>
      <w:szCs w:val="20"/>
    </w:rPr>
  </w:style>
  <w:style w:type="paragraph" w:styleId="Tekstprzypisukocowego">
    <w:name w:val="endnote text"/>
    <w:basedOn w:val="Normalny"/>
    <w:link w:val="TekstprzypisukocowegoZnak"/>
    <w:semiHidden/>
    <w:rsid w:val="00967085"/>
    <w:rPr>
      <w:sz w:val="20"/>
      <w:szCs w:val="20"/>
    </w:rPr>
  </w:style>
  <w:style w:type="character" w:customStyle="1" w:styleId="TekstprzypisukocowegoZnak">
    <w:name w:val="Tekst przypisu końcowego Znak"/>
    <w:basedOn w:val="Domylnaczcionkaakapitu"/>
    <w:link w:val="Tekstprzypisukocowego"/>
    <w:semiHidden/>
    <w:rsid w:val="00967085"/>
    <w:rPr>
      <w:rFonts w:ascii="Times New Roman" w:hAnsi="Times New Roman" w:cs="Times New Roman"/>
      <w:sz w:val="20"/>
      <w:szCs w:val="20"/>
      <w:lang w:val="pl-PL" w:eastAsia="pl-PL"/>
    </w:rPr>
  </w:style>
  <w:style w:type="character" w:styleId="Hipercze">
    <w:name w:val="Hyperlink"/>
    <w:basedOn w:val="Domylnaczcionkaakapitu"/>
    <w:rsid w:val="00967085"/>
    <w:rPr>
      <w:color w:val="0000FF"/>
      <w:u w:val="single"/>
    </w:rPr>
  </w:style>
  <w:style w:type="paragraph" w:customStyle="1" w:styleId="Standard">
    <w:name w:val="Standard"/>
    <w:basedOn w:val="Normalny"/>
    <w:rsid w:val="00967085"/>
    <w:pPr>
      <w:widowControl w:val="0"/>
      <w:suppressAutoHyphens/>
      <w:autoSpaceDE w:val="0"/>
    </w:pPr>
    <w:rPr>
      <w:szCs w:val="20"/>
    </w:rPr>
  </w:style>
  <w:style w:type="paragraph" w:styleId="Listanumerowana">
    <w:name w:val="List Number"/>
    <w:basedOn w:val="Normalny"/>
    <w:rsid w:val="00967085"/>
    <w:pPr>
      <w:tabs>
        <w:tab w:val="num" w:pos="360"/>
      </w:tabs>
      <w:spacing w:before="120"/>
      <w:ind w:left="360" w:hanging="360"/>
      <w:jc w:val="both"/>
    </w:pPr>
    <w:rPr>
      <w:szCs w:val="20"/>
    </w:rPr>
  </w:style>
  <w:style w:type="paragraph" w:customStyle="1" w:styleId="Pawe">
    <w:name w:val="Paweł"/>
    <w:basedOn w:val="Normalny"/>
    <w:rsid w:val="00967085"/>
    <w:pPr>
      <w:jc w:val="both"/>
    </w:pPr>
    <w:rPr>
      <w:szCs w:val="20"/>
    </w:rPr>
  </w:style>
  <w:style w:type="paragraph" w:customStyle="1" w:styleId="Default">
    <w:name w:val="Default"/>
    <w:rsid w:val="00967085"/>
    <w:pPr>
      <w:autoSpaceDE w:val="0"/>
      <w:autoSpaceDN w:val="0"/>
      <w:adjustRightInd w:val="0"/>
      <w:spacing w:after="0" w:line="240" w:lineRule="auto"/>
    </w:pPr>
    <w:rPr>
      <w:rFonts w:ascii="Arial" w:hAnsi="Arial" w:cs="Arial"/>
      <w:color w:val="000000"/>
      <w:sz w:val="24"/>
      <w:szCs w:val="24"/>
      <w:lang w:val="pl-PL" w:eastAsia="pl-PL"/>
    </w:rPr>
  </w:style>
  <w:style w:type="character" w:customStyle="1" w:styleId="dane">
    <w:name w:val="dane"/>
    <w:basedOn w:val="Domylnaczcionkaakapitu"/>
    <w:rsid w:val="00967085"/>
  </w:style>
  <w:style w:type="paragraph" w:customStyle="1" w:styleId="Tekstblokowy1">
    <w:name w:val="Tekst blokowy1"/>
    <w:basedOn w:val="Normalny"/>
    <w:rsid w:val="00967085"/>
    <w:pPr>
      <w:suppressAutoHyphens/>
      <w:ind w:left="1701" w:right="-709" w:hanging="1701"/>
    </w:pPr>
    <w:rPr>
      <w:rFonts w:ascii="Arial" w:hAnsi="Arial"/>
      <w:b/>
      <w:sz w:val="20"/>
      <w:szCs w:val="20"/>
      <w:lang w:eastAsia="ar-SA"/>
    </w:rPr>
  </w:style>
  <w:style w:type="paragraph" w:customStyle="1" w:styleId="p4">
    <w:name w:val="p4"/>
    <w:basedOn w:val="Normalny"/>
    <w:rsid w:val="00967085"/>
    <w:pPr>
      <w:spacing w:before="100" w:beforeAutospacing="1" w:after="100" w:afterAutospacing="1"/>
    </w:pPr>
  </w:style>
  <w:style w:type="paragraph" w:customStyle="1" w:styleId="p3">
    <w:name w:val="p3"/>
    <w:basedOn w:val="Normalny"/>
    <w:rsid w:val="00967085"/>
    <w:pPr>
      <w:spacing w:before="100" w:beforeAutospacing="1" w:after="100" w:afterAutospacing="1"/>
    </w:pPr>
  </w:style>
  <w:style w:type="character" w:customStyle="1" w:styleId="c1">
    <w:name w:val="c1"/>
    <w:basedOn w:val="Domylnaczcionkaakapitu"/>
    <w:rsid w:val="00967085"/>
  </w:style>
  <w:style w:type="paragraph" w:customStyle="1" w:styleId="msonormalc3">
    <w:name w:val="msonormal c3"/>
    <w:basedOn w:val="Normalny"/>
    <w:rsid w:val="00967085"/>
    <w:pPr>
      <w:spacing w:before="100" w:beforeAutospacing="1" w:after="100" w:afterAutospacing="1"/>
    </w:pPr>
  </w:style>
  <w:style w:type="table" w:styleId="Tabela-Siatka">
    <w:name w:val="Table Grid"/>
    <w:basedOn w:val="Standardowy"/>
    <w:uiPriority w:val="39"/>
    <w:rsid w:val="00967085"/>
    <w:pPr>
      <w:spacing w:after="0" w:line="240" w:lineRule="auto"/>
    </w:pPr>
    <w:rPr>
      <w:rFonts w:ascii="Times New Roman" w:hAnsi="Times New Roman"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reszwrotnynakopercie">
    <w:name w:val="envelope return"/>
    <w:basedOn w:val="Normalny"/>
    <w:rsid w:val="00967085"/>
    <w:pPr>
      <w:jc w:val="both"/>
    </w:pPr>
    <w:rPr>
      <w:szCs w:val="20"/>
    </w:rPr>
  </w:style>
  <w:style w:type="paragraph" w:customStyle="1" w:styleId="paragraf">
    <w:name w:val="paragraf"/>
    <w:basedOn w:val="Normalny"/>
    <w:next w:val="Normalny"/>
    <w:rsid w:val="00967085"/>
    <w:pPr>
      <w:jc w:val="center"/>
    </w:pPr>
    <w:rPr>
      <w:szCs w:val="20"/>
    </w:rPr>
  </w:style>
  <w:style w:type="paragraph" w:customStyle="1" w:styleId="Znak">
    <w:name w:val="Znak"/>
    <w:basedOn w:val="Normalny"/>
    <w:rsid w:val="00967085"/>
    <w:rPr>
      <w:rFonts w:ascii="Arial" w:hAnsi="Arial" w:cs="Arial"/>
    </w:rPr>
  </w:style>
  <w:style w:type="paragraph" w:customStyle="1" w:styleId="ust">
    <w:name w:val="ust"/>
    <w:basedOn w:val="Normalny"/>
    <w:link w:val="ustZnak"/>
    <w:rsid w:val="00967085"/>
    <w:pPr>
      <w:spacing w:after="80"/>
      <w:ind w:left="431" w:hanging="255"/>
      <w:jc w:val="both"/>
    </w:pPr>
  </w:style>
  <w:style w:type="character" w:customStyle="1" w:styleId="ustZnak">
    <w:name w:val="ust Znak"/>
    <w:basedOn w:val="Domylnaczcionkaakapitu"/>
    <w:link w:val="ust"/>
    <w:locked/>
    <w:rsid w:val="00967085"/>
    <w:rPr>
      <w:rFonts w:ascii="Times New Roman" w:hAnsi="Times New Roman" w:cs="Times New Roman"/>
      <w:sz w:val="24"/>
      <w:szCs w:val="24"/>
      <w:lang w:val="pl-PL" w:eastAsia="pl-PL"/>
    </w:rPr>
  </w:style>
  <w:style w:type="paragraph" w:customStyle="1" w:styleId="Standardowy1">
    <w:name w:val="Standardowy1"/>
    <w:rsid w:val="00967085"/>
    <w:pPr>
      <w:overflowPunct w:val="0"/>
      <w:autoSpaceDE w:val="0"/>
      <w:autoSpaceDN w:val="0"/>
      <w:adjustRightInd w:val="0"/>
      <w:spacing w:after="0" w:line="240" w:lineRule="auto"/>
      <w:textAlignment w:val="baseline"/>
    </w:pPr>
    <w:rPr>
      <w:rFonts w:ascii="Times New Roman" w:hAnsi="Times New Roman" w:cs="Times New Roman"/>
      <w:sz w:val="20"/>
      <w:szCs w:val="20"/>
      <w:lang w:val="pl-PL" w:eastAsia="pl-PL"/>
    </w:rPr>
  </w:style>
  <w:style w:type="paragraph" w:customStyle="1" w:styleId="Tekstpodstawowy310">
    <w:name w:val="Tekst podstawowy 31"/>
    <w:basedOn w:val="Normalny"/>
    <w:rsid w:val="00967085"/>
    <w:pPr>
      <w:suppressAutoHyphens/>
      <w:overflowPunct w:val="0"/>
      <w:autoSpaceDE w:val="0"/>
      <w:textAlignment w:val="baseline"/>
    </w:pPr>
    <w:rPr>
      <w:rFonts w:ascii="Century" w:hAnsi="Century" w:cs="Century"/>
      <w:color w:val="000000"/>
      <w:lang w:eastAsia="ar-SA"/>
    </w:rPr>
  </w:style>
  <w:style w:type="character" w:styleId="Pogrubienie">
    <w:name w:val="Strong"/>
    <w:uiPriority w:val="22"/>
    <w:qFormat/>
    <w:rsid w:val="00967085"/>
    <w:rPr>
      <w:b/>
      <w:bCs/>
    </w:rPr>
  </w:style>
  <w:style w:type="paragraph" w:customStyle="1" w:styleId="Tekstpodstawowywcity310">
    <w:name w:val="Tekst podstawowy wcięty 31"/>
    <w:basedOn w:val="Normalny"/>
    <w:uiPriority w:val="99"/>
    <w:rsid w:val="00967085"/>
    <w:pPr>
      <w:suppressAutoHyphens/>
      <w:ind w:left="340" w:hanging="340"/>
      <w:jc w:val="both"/>
    </w:pPr>
    <w:rPr>
      <w:rFonts w:cs="Calibri"/>
      <w:sz w:val="28"/>
      <w:szCs w:val="28"/>
      <w:lang w:eastAsia="ar-SA"/>
    </w:rPr>
  </w:style>
  <w:style w:type="character" w:customStyle="1" w:styleId="WW8Num31z2">
    <w:name w:val="WW8Num31z2"/>
    <w:rsid w:val="00354617"/>
    <w:rPr>
      <w:color w:val="auto"/>
    </w:rPr>
  </w:style>
  <w:style w:type="character" w:styleId="Odwoaniedokomentarza">
    <w:name w:val="annotation reference"/>
    <w:basedOn w:val="Domylnaczcionkaakapitu"/>
    <w:uiPriority w:val="99"/>
    <w:semiHidden/>
    <w:unhideWhenUsed/>
    <w:rsid w:val="008D3A3B"/>
    <w:rPr>
      <w:sz w:val="16"/>
      <w:szCs w:val="16"/>
    </w:rPr>
  </w:style>
  <w:style w:type="paragraph" w:styleId="Tekstkomentarza">
    <w:name w:val="annotation text"/>
    <w:basedOn w:val="Normalny"/>
    <w:link w:val="TekstkomentarzaZnak"/>
    <w:uiPriority w:val="99"/>
    <w:semiHidden/>
    <w:unhideWhenUsed/>
    <w:rsid w:val="008D3A3B"/>
    <w:rPr>
      <w:sz w:val="20"/>
      <w:szCs w:val="20"/>
    </w:rPr>
  </w:style>
  <w:style w:type="character" w:customStyle="1" w:styleId="TekstkomentarzaZnak">
    <w:name w:val="Tekst komentarza Znak"/>
    <w:basedOn w:val="Domylnaczcionkaakapitu"/>
    <w:link w:val="Tekstkomentarza"/>
    <w:uiPriority w:val="99"/>
    <w:semiHidden/>
    <w:rsid w:val="008D3A3B"/>
    <w:rPr>
      <w:rFonts w:ascii="Times New Roman" w:hAnsi="Times New Roman" w:cs="Times New Roman"/>
      <w:sz w:val="20"/>
      <w:szCs w:val="20"/>
      <w:lang w:val="pl-PL" w:eastAsia="pl-PL"/>
    </w:rPr>
  </w:style>
  <w:style w:type="paragraph" w:styleId="Tematkomentarza">
    <w:name w:val="annotation subject"/>
    <w:basedOn w:val="Tekstkomentarza"/>
    <w:next w:val="Tekstkomentarza"/>
    <w:link w:val="TematkomentarzaZnak"/>
    <w:uiPriority w:val="99"/>
    <w:semiHidden/>
    <w:unhideWhenUsed/>
    <w:rsid w:val="008D3A3B"/>
    <w:rPr>
      <w:b/>
      <w:bCs/>
    </w:rPr>
  </w:style>
  <w:style w:type="character" w:customStyle="1" w:styleId="TematkomentarzaZnak">
    <w:name w:val="Temat komentarza Znak"/>
    <w:basedOn w:val="TekstkomentarzaZnak"/>
    <w:link w:val="Tematkomentarza"/>
    <w:uiPriority w:val="99"/>
    <w:semiHidden/>
    <w:rsid w:val="008D3A3B"/>
    <w:rPr>
      <w:rFonts w:ascii="Times New Roman" w:hAnsi="Times New Roman" w:cs="Times New Roman"/>
      <w:b/>
      <w:bCs/>
      <w:sz w:val="20"/>
      <w:szCs w:val="20"/>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68421">
      <w:bodyDiv w:val="1"/>
      <w:marLeft w:val="0"/>
      <w:marRight w:val="0"/>
      <w:marTop w:val="0"/>
      <w:marBottom w:val="0"/>
      <w:divBdr>
        <w:top w:val="none" w:sz="0" w:space="0" w:color="auto"/>
        <w:left w:val="none" w:sz="0" w:space="0" w:color="auto"/>
        <w:bottom w:val="none" w:sz="0" w:space="0" w:color="auto"/>
        <w:right w:val="none" w:sz="0" w:space="0" w:color="auto"/>
      </w:divBdr>
    </w:div>
    <w:div w:id="1525362657">
      <w:bodyDiv w:val="1"/>
      <w:marLeft w:val="0"/>
      <w:marRight w:val="0"/>
      <w:marTop w:val="0"/>
      <w:marBottom w:val="0"/>
      <w:divBdr>
        <w:top w:val="none" w:sz="0" w:space="0" w:color="auto"/>
        <w:left w:val="none" w:sz="0" w:space="0" w:color="auto"/>
        <w:bottom w:val="none" w:sz="0" w:space="0" w:color="auto"/>
        <w:right w:val="none" w:sz="0" w:space="0" w:color="auto"/>
      </w:divBdr>
    </w:div>
    <w:div w:id="198897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oz-mswia-lodz.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paluszynska@pl.greco.eu"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zoz-mswia-lodz.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ortalzp.pl/kody-cpv/szczegoly/uslugi-ubezpieczenia-od-odpowiedzialnosci-cywilnej-800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amowienia@zoz-mswia-lodz.pl" TargetMode="Externa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GrECo">
      <a:dk1>
        <a:sysClr val="windowText" lastClr="000000"/>
      </a:dk1>
      <a:lt1>
        <a:sysClr val="window" lastClr="FFFFFF"/>
      </a:lt1>
      <a:dk2>
        <a:srgbClr val="005AA1"/>
      </a:dk2>
      <a:lt2>
        <a:srgbClr val="FFFFFF"/>
      </a:lt2>
      <a:accent1>
        <a:srgbClr val="005AA1"/>
      </a:accent1>
      <a:accent2>
        <a:srgbClr val="B9E0FF"/>
      </a:accent2>
      <a:accent3>
        <a:srgbClr val="002D50"/>
      </a:accent3>
      <a:accent4>
        <a:srgbClr val="73C1FF"/>
      </a:accent4>
      <a:accent5>
        <a:srgbClr val="FD6A0A"/>
      </a:accent5>
      <a:accent6>
        <a:srgbClr val="FDC400"/>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2EA09-260D-4DB8-865B-0D213ECFA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12966</Words>
  <Characters>77801</Characters>
  <Application>Microsoft Office Word</Application>
  <DocSecurity>0</DocSecurity>
  <Lines>648</Lines>
  <Paragraphs>181</Paragraphs>
  <ScaleCrop>false</ScaleCrop>
  <HeadingPairs>
    <vt:vector size="2" baseType="variant">
      <vt:variant>
        <vt:lpstr>Tytuł</vt:lpstr>
      </vt:variant>
      <vt:variant>
        <vt:i4>1</vt:i4>
      </vt:variant>
    </vt:vector>
  </HeadingPairs>
  <TitlesOfParts>
    <vt:vector size="1" baseType="lpstr">
      <vt:lpstr/>
    </vt:vector>
  </TitlesOfParts>
  <Company>GrECo International Holding AG</Company>
  <LinksUpToDate>false</LinksUpToDate>
  <CharactersWithSpaces>90586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Flis-Krause Joanna - GrECo JLT PL</dc:creator>
  <cp:keywords/>
  <dc:description/>
  <cp:lastModifiedBy>user</cp:lastModifiedBy>
  <cp:revision>2</cp:revision>
  <cp:lastPrinted>2016-05-09T07:39:00Z</cp:lastPrinted>
  <dcterms:created xsi:type="dcterms:W3CDTF">2016-06-16T06:16:00Z</dcterms:created>
  <dcterms:modified xsi:type="dcterms:W3CDTF">2016-06-16T06:16:00Z</dcterms:modified>
</cp:coreProperties>
</file>