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BC457D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BC457D">
              <w:rPr>
                <w:rFonts w:ascii="Calibri" w:hAnsi="Calibri" w:cs="Segoe UI"/>
                <w:b/>
                <w:sz w:val="28"/>
                <w:szCs w:val="28"/>
              </w:rPr>
              <w:t>igieł do biopsji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BC457D">
              <w:rPr>
                <w:rFonts w:ascii="Calibri" w:hAnsi="Calibri" w:cs="Segoe UI"/>
                <w:b/>
                <w:sz w:val="22"/>
                <w:szCs w:val="22"/>
              </w:rPr>
              <w:t>4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BC457D">
              <w:rPr>
                <w:rFonts w:ascii="Calibri" w:hAnsi="Calibri" w:cs="Segoe UI"/>
                <w:sz w:val="16"/>
                <w:szCs w:val="16"/>
              </w:rPr>
              <w:t>24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AE5FE2">
              <w:rPr>
                <w:rFonts w:ascii="Calibri" w:hAnsi="Calibri" w:cs="Segoe UI"/>
                <w:sz w:val="16"/>
                <w:szCs w:val="16"/>
              </w:rPr>
              <w:t>2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635ABC" w:rsidRDefault="004A345C" w:rsidP="00635AB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BC457D">
        <w:rPr>
          <w:rFonts w:ascii="Calibri" w:hAnsi="Calibri" w:cs="Segoe UI"/>
          <w:sz w:val="20"/>
          <w:szCs w:val="20"/>
        </w:rPr>
        <w:t>igieł do biopsji.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BC457D">
        <w:rPr>
          <w:rFonts w:ascii="Arial" w:hAnsi="Arial" w:cs="Arial"/>
          <w:b/>
          <w:bCs/>
          <w:sz w:val="20"/>
        </w:rPr>
        <w:t>33141323-0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Zamawiający </w:t>
      </w:r>
      <w:r w:rsidR="00BC457D">
        <w:rPr>
          <w:rFonts w:ascii="Calibri" w:hAnsi="Calibri" w:cs="Segoe UI"/>
          <w:sz w:val="20"/>
          <w:szCs w:val="20"/>
        </w:rPr>
        <w:t>nie dopuszcza składania</w:t>
      </w:r>
      <w:r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6E584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lastRenderedPageBreak/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</w:t>
      </w:r>
      <w:r w:rsidR="00BC457D">
        <w:rPr>
          <w:rFonts w:ascii="Calibri" w:hAnsi="Calibri" w:cs="Segoe UI"/>
          <w:b/>
          <w:sz w:val="20"/>
          <w:szCs w:val="20"/>
        </w:rPr>
        <w:t>nr sprawy: 4</w:t>
      </w:r>
      <w:r w:rsidR="003C4E91">
        <w:rPr>
          <w:rFonts w:ascii="Calibri" w:hAnsi="Calibri" w:cs="Segoe UI"/>
          <w:b/>
          <w:sz w:val="20"/>
          <w:szCs w:val="20"/>
        </w:rPr>
        <w:t>/D/17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BC457D">
        <w:rPr>
          <w:rFonts w:ascii="Calibri" w:hAnsi="Calibri" w:cs="Segoe UI"/>
          <w:b/>
          <w:sz w:val="20"/>
          <w:szCs w:val="20"/>
        </w:rPr>
        <w:t>08</w:t>
      </w:r>
      <w:r w:rsidR="003C4E91">
        <w:rPr>
          <w:rFonts w:ascii="Calibri" w:hAnsi="Calibri" w:cs="Segoe UI"/>
          <w:b/>
          <w:sz w:val="20"/>
          <w:szCs w:val="20"/>
        </w:rPr>
        <w:t>.03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BC457D">
        <w:rPr>
          <w:rFonts w:ascii="Calibri" w:hAnsi="Calibri" w:cs="Segoe UI"/>
          <w:b/>
          <w:sz w:val="20"/>
          <w:szCs w:val="20"/>
        </w:rPr>
        <w:t>08</w:t>
      </w:r>
      <w:r w:rsidR="003C4E91">
        <w:rPr>
          <w:rFonts w:ascii="Calibri" w:hAnsi="Calibri" w:cs="Segoe UI"/>
          <w:b/>
          <w:sz w:val="20"/>
          <w:szCs w:val="20"/>
        </w:rPr>
        <w:t>.03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F93263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realizacji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 w:rsidRPr="001E00D0">
              <w:rPr>
                <w:rFonts w:ascii="Arial" w:hAnsi="Arial" w:cs="Arial"/>
                <w:sz w:val="20"/>
                <w:szCs w:val="20"/>
              </w:rPr>
              <w:t xml:space="preserve">Termin dostawy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 robocze – 3 punkty</w:t>
            </w:r>
          </w:p>
          <w:p w:rsidR="00911F6F" w:rsidRPr="00D515A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 robocze -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5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911F6F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BC457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Danuta Twardowska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BC457D">
        <w:rPr>
          <w:rFonts w:asciiTheme="minorHAnsi" w:eastAsia="Calibri" w:hAnsiTheme="minorHAnsi" w:cs="Arial"/>
          <w:b/>
          <w:sz w:val="20"/>
          <w:szCs w:val="20"/>
          <w:lang w:eastAsia="en-US"/>
        </w:rPr>
        <w:t>igieł do biopsji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BC457D">
        <w:rPr>
          <w:rFonts w:asciiTheme="minorHAnsi" w:eastAsia="Calibri" w:hAnsiTheme="minorHAnsi" w:cs="Arial"/>
          <w:b/>
          <w:sz w:val="20"/>
          <w:szCs w:val="20"/>
          <w:lang w:eastAsia="en-US"/>
        </w:rPr>
        <w:t>nr 4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BC457D">
        <w:rPr>
          <w:rFonts w:asciiTheme="minorHAnsi" w:hAnsiTheme="minorHAnsi" w:cs="Arial"/>
          <w:sz w:val="20"/>
          <w:szCs w:val="20"/>
        </w:rPr>
        <w:t>awo zamówień  publicznych  nr 4</w:t>
      </w:r>
      <w:r w:rsidR="003C4E91">
        <w:rPr>
          <w:rFonts w:asciiTheme="minorHAnsi" w:hAnsiTheme="minorHAnsi" w:cs="Arial"/>
          <w:sz w:val="20"/>
          <w:szCs w:val="20"/>
        </w:rPr>
        <w:t>/D/17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1409E0" w:rsidRDefault="001409E0" w:rsidP="00BC457D">
      <w:pPr>
        <w:numPr>
          <w:ilvl w:val="0"/>
          <w:numId w:val="46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i zapłaty  </w:t>
      </w:r>
      <w:r w:rsidR="00BC457D">
        <w:rPr>
          <w:rFonts w:asciiTheme="minorHAnsi" w:hAnsiTheme="minorHAnsi"/>
          <w:sz w:val="20"/>
          <w:szCs w:val="20"/>
        </w:rPr>
        <w:t>igieł do biopsji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bookmarkStart w:id="0" w:name="_GoBack"/>
      <w:bookmarkEnd w:id="0"/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 Ilości szacunkowe mogą ulec zmianie.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1409E0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1409E0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3E4857">
      <w:pPr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>Wykonawca zobowiązuje się do dostarczenie zamówionej partii towaru do Apteki Zamawiającego na własny koszt i ryzyko w terminie do ……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1409E0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odstąpić od umowy na podstawie art. 145 ustawy prawo zamówień publicznych składając Wykonawcy odpowiednie oświadczenie na piśmie.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7B8" w:rsidRDefault="00D517B8">
      <w:r>
        <w:separator/>
      </w:r>
    </w:p>
  </w:endnote>
  <w:endnote w:type="continuationSeparator" w:id="0">
    <w:p w:rsidR="00D517B8" w:rsidRDefault="00D5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57D">
          <w:rPr>
            <w:noProof/>
          </w:rPr>
          <w:t>16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7B8" w:rsidRDefault="00D517B8">
      <w:r>
        <w:separator/>
      </w:r>
    </w:p>
  </w:footnote>
  <w:footnote w:type="continuationSeparator" w:id="0">
    <w:p w:rsidR="00D517B8" w:rsidRDefault="00D51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972C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7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1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51"/>
  </w:num>
  <w:num w:numId="4">
    <w:abstractNumId w:val="31"/>
  </w:num>
  <w:num w:numId="5">
    <w:abstractNumId w:val="14"/>
  </w:num>
  <w:num w:numId="6">
    <w:abstractNumId w:val="43"/>
  </w:num>
  <w:num w:numId="7">
    <w:abstractNumId w:val="10"/>
  </w:num>
  <w:num w:numId="8">
    <w:abstractNumId w:val="9"/>
  </w:num>
  <w:num w:numId="9">
    <w:abstractNumId w:val="42"/>
  </w:num>
  <w:num w:numId="10">
    <w:abstractNumId w:val="28"/>
  </w:num>
  <w:num w:numId="11">
    <w:abstractNumId w:val="16"/>
  </w:num>
  <w:num w:numId="12">
    <w:abstractNumId w:val="22"/>
  </w:num>
  <w:num w:numId="13">
    <w:abstractNumId w:val="41"/>
  </w:num>
  <w:num w:numId="14">
    <w:abstractNumId w:val="11"/>
  </w:num>
  <w:num w:numId="15">
    <w:abstractNumId w:val="44"/>
  </w:num>
  <w:num w:numId="16">
    <w:abstractNumId w:val="12"/>
  </w:num>
  <w:num w:numId="17">
    <w:abstractNumId w:val="32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5"/>
  </w:num>
  <w:num w:numId="23">
    <w:abstractNumId w:val="21"/>
  </w:num>
  <w:num w:numId="24">
    <w:abstractNumId w:val="48"/>
  </w:num>
  <w:num w:numId="25">
    <w:abstractNumId w:val="19"/>
  </w:num>
  <w:num w:numId="26">
    <w:abstractNumId w:val="2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18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</w:num>
  <w:num w:numId="34">
    <w:abstractNumId w:val="49"/>
  </w:num>
  <w:num w:numId="35">
    <w:abstractNumId w:val="37"/>
  </w:num>
  <w:num w:numId="36">
    <w:abstractNumId w:val="40"/>
  </w:num>
  <w:num w:numId="37">
    <w:abstractNumId w:val="36"/>
  </w:num>
  <w:num w:numId="38">
    <w:abstractNumId w:val="47"/>
    <w:lvlOverride w:ilvl="0">
      <w:startOverride w:val="1"/>
    </w:lvlOverride>
  </w:num>
  <w:num w:numId="39">
    <w:abstractNumId w:val="27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33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8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E2D0F"/>
    <w:rsid w:val="00127C2E"/>
    <w:rsid w:val="00135E35"/>
    <w:rsid w:val="001409E0"/>
    <w:rsid w:val="001A4718"/>
    <w:rsid w:val="001B0606"/>
    <w:rsid w:val="001C7324"/>
    <w:rsid w:val="00233B4E"/>
    <w:rsid w:val="00235988"/>
    <w:rsid w:val="002922F2"/>
    <w:rsid w:val="002C2C40"/>
    <w:rsid w:val="00305A4B"/>
    <w:rsid w:val="00313942"/>
    <w:rsid w:val="0031540B"/>
    <w:rsid w:val="00316D48"/>
    <w:rsid w:val="003B20E5"/>
    <w:rsid w:val="003C4E91"/>
    <w:rsid w:val="003E4857"/>
    <w:rsid w:val="004261F0"/>
    <w:rsid w:val="00427004"/>
    <w:rsid w:val="00486841"/>
    <w:rsid w:val="004A345C"/>
    <w:rsid w:val="004C4F8D"/>
    <w:rsid w:val="00502487"/>
    <w:rsid w:val="0050331C"/>
    <w:rsid w:val="00541939"/>
    <w:rsid w:val="005D084B"/>
    <w:rsid w:val="00635ABC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911F6F"/>
    <w:rsid w:val="00911FF5"/>
    <w:rsid w:val="0096299B"/>
    <w:rsid w:val="009731D6"/>
    <w:rsid w:val="00A01D93"/>
    <w:rsid w:val="00A24B7E"/>
    <w:rsid w:val="00A82980"/>
    <w:rsid w:val="00AE5FE2"/>
    <w:rsid w:val="00B02D1E"/>
    <w:rsid w:val="00B1621B"/>
    <w:rsid w:val="00B666E5"/>
    <w:rsid w:val="00B77036"/>
    <w:rsid w:val="00BC457D"/>
    <w:rsid w:val="00BD3D25"/>
    <w:rsid w:val="00C011F6"/>
    <w:rsid w:val="00C44B5A"/>
    <w:rsid w:val="00CC4A54"/>
    <w:rsid w:val="00CE796F"/>
    <w:rsid w:val="00D35A94"/>
    <w:rsid w:val="00D4159A"/>
    <w:rsid w:val="00D503CC"/>
    <w:rsid w:val="00D517B8"/>
    <w:rsid w:val="00D564F3"/>
    <w:rsid w:val="00D61865"/>
    <w:rsid w:val="00DC0BE4"/>
    <w:rsid w:val="00DD7D3C"/>
    <w:rsid w:val="00E13929"/>
    <w:rsid w:val="00EA0C8C"/>
    <w:rsid w:val="00EC13B5"/>
    <w:rsid w:val="00EE618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16</Pages>
  <Words>6355</Words>
  <Characters>38135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2016-12-27T14:06:00Z</cp:lastPrinted>
  <dcterms:created xsi:type="dcterms:W3CDTF">2016-11-07T10:50:00Z</dcterms:created>
  <dcterms:modified xsi:type="dcterms:W3CDTF">2017-02-24T08:43:00Z</dcterms:modified>
</cp:coreProperties>
</file>