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E55082" w:rsidP="00C90B16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>
              <w:rPr>
                <w:rFonts w:ascii="Calibri" w:hAnsi="Calibri" w:cs="Segoe UI"/>
                <w:b/>
                <w:sz w:val="28"/>
                <w:szCs w:val="28"/>
              </w:rPr>
              <w:t>Dostawa leku</w:t>
            </w:r>
            <w:r w:rsidR="00E9262A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 w:rsidR="00436FA3">
              <w:rPr>
                <w:rFonts w:ascii="Calibri" w:hAnsi="Calibri" w:cs="Segoe UI"/>
                <w:b/>
                <w:sz w:val="28"/>
                <w:szCs w:val="28"/>
              </w:rPr>
              <w:t xml:space="preserve"> 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 xml:space="preserve">cytostatycznego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CA4B25">
              <w:rPr>
                <w:rFonts w:ascii="Calibri" w:hAnsi="Calibri" w:cs="Segoe UI"/>
                <w:b/>
                <w:sz w:val="22"/>
                <w:szCs w:val="22"/>
              </w:rPr>
              <w:t>41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CA4B25">
              <w:rPr>
                <w:rFonts w:ascii="Calibri" w:hAnsi="Calibri" w:cs="Segoe UI"/>
                <w:sz w:val="16"/>
                <w:szCs w:val="16"/>
              </w:rPr>
              <w:t>10.11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0533FD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Przedmiotem zamówienia jest </w:t>
      </w:r>
      <w:r w:rsidR="00E55082">
        <w:rPr>
          <w:rFonts w:asciiTheme="minorHAnsi" w:hAnsiTheme="minorHAnsi"/>
          <w:sz w:val="20"/>
          <w:szCs w:val="20"/>
        </w:rPr>
        <w:t xml:space="preserve">zakup </w:t>
      </w:r>
      <w:r w:rsidRPr="00B71602">
        <w:rPr>
          <w:rFonts w:asciiTheme="minorHAnsi" w:hAnsiTheme="minorHAnsi"/>
          <w:sz w:val="20"/>
          <w:szCs w:val="20"/>
        </w:rPr>
        <w:t xml:space="preserve"> </w:t>
      </w:r>
      <w:r w:rsidR="00E55082">
        <w:rPr>
          <w:rFonts w:asciiTheme="minorHAnsi" w:hAnsiTheme="minorHAnsi"/>
          <w:sz w:val="20"/>
          <w:szCs w:val="20"/>
        </w:rPr>
        <w:t xml:space="preserve">leku cytostatycznego </w:t>
      </w:r>
      <w:r w:rsidR="00CA4B25">
        <w:rPr>
          <w:rFonts w:asciiTheme="minorHAnsi" w:hAnsiTheme="minorHAnsi"/>
          <w:sz w:val="20"/>
          <w:szCs w:val="20"/>
        </w:rPr>
        <w:t xml:space="preserve">Herceptyna </w:t>
      </w:r>
      <w:r w:rsidR="00E55082">
        <w:rPr>
          <w:rFonts w:asciiTheme="minorHAnsi" w:hAnsiTheme="minorHAns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Szczegółowy</w:t>
      </w:r>
      <w:r w:rsidR="000533FD">
        <w:rPr>
          <w:rFonts w:ascii="Calibri" w:hAnsi="Calibri" w:cs="Segoe UI"/>
          <w:sz w:val="20"/>
          <w:szCs w:val="20"/>
        </w:rPr>
        <w:t xml:space="preserve"> opis </w:t>
      </w:r>
      <w:r w:rsidR="00CA4B25">
        <w:rPr>
          <w:rFonts w:ascii="Calibri" w:hAnsi="Calibri" w:cs="Segoe UI"/>
          <w:sz w:val="20"/>
          <w:szCs w:val="20"/>
        </w:rPr>
        <w:t xml:space="preserve">produktu </w:t>
      </w:r>
      <w:r w:rsidR="000533FD">
        <w:rPr>
          <w:rFonts w:ascii="Calibri" w:hAnsi="Calibri" w:cs="Segoe UI"/>
          <w:sz w:val="20"/>
          <w:szCs w:val="20"/>
        </w:rPr>
        <w:t xml:space="preserve">oraz </w:t>
      </w:r>
      <w:r w:rsidRPr="007F1170">
        <w:rPr>
          <w:rFonts w:ascii="Calibri" w:hAnsi="Calibri" w:cs="Segoe UI"/>
          <w:sz w:val="20"/>
          <w:szCs w:val="20"/>
        </w:rPr>
        <w:t xml:space="preserve">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Pr="006F015E" w:rsidRDefault="004A345C" w:rsidP="000533FD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0533FD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0533FD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0533FD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0533FD">
        <w:rPr>
          <w:rFonts w:ascii="Calibri" w:hAnsi="Calibri" w:cs="Segoe UI"/>
          <w:b/>
          <w:sz w:val="20"/>
          <w:szCs w:val="20"/>
        </w:rPr>
        <w:t xml:space="preserve"> </w:t>
      </w:r>
      <w:r w:rsidRPr="000533FD">
        <w:rPr>
          <w:rFonts w:ascii="Calibri" w:hAnsi="Calibri" w:cs="Segoe UI"/>
          <w:sz w:val="20"/>
          <w:szCs w:val="20"/>
        </w:rPr>
        <w:t>do SIWZ.</w:t>
      </w:r>
      <w:r w:rsidR="000533FD" w:rsidRPr="000533FD">
        <w:rPr>
          <w:b/>
          <w:sz w:val="22"/>
          <w:szCs w:val="22"/>
        </w:rPr>
        <w:t xml:space="preserve"> </w:t>
      </w:r>
    </w:p>
    <w:p w:rsidR="000533FD" w:rsidRPr="006F015E" w:rsidRDefault="004A345C" w:rsidP="006F015E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6F015E">
        <w:rPr>
          <w:rFonts w:ascii="Calibri" w:hAnsi="Calibri" w:cs="Segoe UI"/>
          <w:sz w:val="20"/>
          <w:szCs w:val="20"/>
        </w:rPr>
        <w:t>Wspólny Słownik Zamówień CPV:</w:t>
      </w:r>
      <w:r w:rsidR="00C90B16" w:rsidRP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 xml:space="preserve">33600000-6 - </w:t>
      </w:r>
      <w:r w:rsidRPr="006F015E">
        <w:rPr>
          <w:rFonts w:ascii="Calibri" w:hAnsi="Calibri" w:cs="Segoe UI"/>
          <w:sz w:val="20"/>
          <w:szCs w:val="20"/>
        </w:rPr>
        <w:t xml:space="preserve"> </w:t>
      </w:r>
      <w:r w:rsidR="00C90B16">
        <w:rPr>
          <w:rFonts w:ascii="EUAlbertina" w:eastAsiaTheme="minorHAnsi" w:hAnsi="EUAlbertina" w:cs="EUAlbertina"/>
          <w:sz w:val="17"/>
          <w:szCs w:val="17"/>
          <w:lang w:eastAsia="en-US"/>
        </w:rPr>
        <w:t>Produkty farmaceutyczne</w:t>
      </w:r>
    </w:p>
    <w:p w:rsidR="004A345C" w:rsidRPr="000533FD" w:rsidRDefault="000533FD" w:rsidP="00EE2019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</w:t>
      </w:r>
      <w:r w:rsidR="00436FA3" w:rsidRPr="000533FD">
        <w:rPr>
          <w:rFonts w:ascii="Calibri" w:hAnsi="Calibri" w:cs="Segoe UI"/>
          <w:sz w:val="20"/>
          <w:szCs w:val="20"/>
        </w:rPr>
        <w:t>amawiający  dopuszcza składanie</w:t>
      </w:r>
      <w:r w:rsidR="004A345C" w:rsidRPr="000533FD">
        <w:rPr>
          <w:rFonts w:ascii="Calibri" w:hAnsi="Calibri" w:cs="Segoe UI"/>
          <w:sz w:val="20"/>
          <w:szCs w:val="20"/>
        </w:rPr>
        <w:t xml:space="preserve"> ofert częściowych.</w:t>
      </w:r>
      <w:r w:rsidR="00436FA3" w:rsidRPr="000533FD"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E70C1B">
        <w:rPr>
          <w:rFonts w:ascii="Calibri" w:hAnsi="Calibri"/>
          <w:sz w:val="20"/>
          <w:lang w:val="pl-PL"/>
        </w:rPr>
        <w:t>do 11 stycznia  2018</w:t>
      </w:r>
      <w:r w:rsidR="00C90B16">
        <w:rPr>
          <w:rFonts w:ascii="Calibri" w:hAnsi="Calibri"/>
          <w:sz w:val="20"/>
          <w:lang w:val="pl-PL"/>
        </w:rPr>
        <w:t xml:space="preserve">r. </w:t>
      </w:r>
      <w:r>
        <w:rPr>
          <w:rFonts w:ascii="Calibri" w:hAnsi="Calibri"/>
          <w:sz w:val="20"/>
          <w:lang w:val="pl-PL"/>
        </w:rPr>
        <w:t xml:space="preserve">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435B8F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435B8F" w:rsidRPr="00D54CB9" w:rsidRDefault="00435B8F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Zamawiający zgodnie z art. 24aa może, w przedmiotowym postępowaniu najpierw dokonać oceny ofert, a następnie zbadać, czy wykonawca, którego oferta została oceniona jako najkorzystniejsza, nie podlega wykluczeniu oraz spełnia warunki udziału w postępowaniu.</w:t>
      </w:r>
    </w:p>
    <w:p w:rsidR="00E9306A" w:rsidRPr="00435B8F" w:rsidRDefault="00677E25" w:rsidP="00E9306A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435B8F" w:rsidRDefault="00E9306A" w:rsidP="00435B8F">
      <w:pPr>
        <w:pStyle w:val="Akapitzlist"/>
        <w:numPr>
          <w:ilvl w:val="2"/>
          <w:numId w:val="5"/>
        </w:numPr>
        <w:tabs>
          <w:tab w:val="left" w:pos="360"/>
        </w:tabs>
        <w:ind w:left="709"/>
        <w:jc w:val="both"/>
        <w:rPr>
          <w:rFonts w:ascii="Calibri" w:hAnsi="Calibri"/>
          <w:sz w:val="20"/>
          <w:szCs w:val="20"/>
        </w:rPr>
      </w:pPr>
      <w:r w:rsidRPr="00E9306A">
        <w:rPr>
          <w:rFonts w:ascii="Calibri" w:eastAsia="SimSun" w:hAnsi="Calibri"/>
          <w:iCs/>
          <w:color w:val="000000"/>
          <w:sz w:val="20"/>
          <w:szCs w:val="20"/>
        </w:rPr>
        <w:t xml:space="preserve">Oświadczenie Wykonawcy , że oferowany asortyment posiada dokumenty dopuszczające do obrotu zgodnie z obowiązującymi przepisami oraz, że w/w dokumenty zostaną okazane na każde żądanie Zamawiającego.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A4B25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A4B25" w:rsidRPr="00CA4B25" w:rsidRDefault="00CA4B25" w:rsidP="00CA4B25">
      <w:pPr>
        <w:pStyle w:val="Akapitzlist"/>
        <w:numPr>
          <w:ilvl w:val="0"/>
          <w:numId w:val="7"/>
        </w:numPr>
        <w:rPr>
          <w:rFonts w:ascii="Calibri" w:hAnsi="Calibri" w:cs="Segoe UI"/>
          <w:sz w:val="20"/>
          <w:szCs w:val="20"/>
        </w:rPr>
      </w:pPr>
      <w:r w:rsidRPr="00CA4B25">
        <w:rPr>
          <w:rFonts w:ascii="Calibri" w:hAnsi="Calibri" w:cs="Segoe UI"/>
          <w:sz w:val="20"/>
          <w:szCs w:val="20"/>
        </w:rPr>
        <w:t>Zamawiający w niniejszym postępowaniu prowadzonym w trybie przetargu nieograniczonego zgodnie z art. 24aa ustawy Pzp  będzie najpierw dokonywał oceny ofert, a następnie zbada, czy wykonawca, którego oferta została oceniona jako najkorzystniejsza, nie podlega wykluczeniu oraz spełnia warunki udziału w postępowaniu.</w:t>
      </w:r>
      <w:bookmarkStart w:id="0" w:name="_GoBack"/>
      <w:bookmarkEnd w:id="0"/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E70C1B">
        <w:rPr>
          <w:rFonts w:ascii="Calibri" w:hAnsi="Calibri" w:cs="Segoe UI"/>
          <w:b/>
          <w:sz w:val="20"/>
          <w:szCs w:val="20"/>
        </w:rPr>
        <w:t>dostawy leku cytostatycznego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CA4B25">
        <w:rPr>
          <w:rFonts w:ascii="Calibri" w:hAnsi="Calibri" w:cs="Segoe UI"/>
          <w:b/>
          <w:sz w:val="20"/>
          <w:szCs w:val="20"/>
        </w:rPr>
        <w:t>20.11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CA4B25">
        <w:rPr>
          <w:rFonts w:ascii="Calibri" w:hAnsi="Calibri" w:cs="Segoe UI"/>
          <w:b/>
          <w:sz w:val="20"/>
          <w:szCs w:val="20"/>
        </w:rPr>
        <w:t>20.11.</w:t>
      </w:r>
      <w:r w:rsidR="00733491">
        <w:rPr>
          <w:rFonts w:ascii="Calibri" w:hAnsi="Calibri" w:cs="Segoe UI"/>
          <w:b/>
          <w:sz w:val="20"/>
          <w:szCs w:val="20"/>
        </w:rPr>
        <w:t>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517981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95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>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0533FD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dostawy</w:t>
            </w:r>
          </w:p>
        </w:tc>
        <w:tc>
          <w:tcPr>
            <w:tcW w:w="882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D61865" w:rsidRPr="00D61865">
              <w:rPr>
                <w:rFonts w:ascii="Calibri" w:hAnsi="Calibr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D61865" w:rsidRPr="00D61865" w:rsidRDefault="00C90B16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</w:t>
            </w:r>
            <w:r w:rsidR="00C90B16">
              <w:rPr>
                <w:rFonts w:ascii="Calibri" w:eastAsia="MS Mincho" w:hAnsi="Calibri"/>
                <w:sz w:val="20"/>
                <w:szCs w:val="20"/>
              </w:rPr>
              <w:t>--------------------------  x 5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pkt</w:t>
            </w:r>
          </w:p>
          <w:p w:rsidR="000533FD" w:rsidRDefault="00D61865" w:rsidP="000533FD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0533FD" w:rsidRDefault="00EA0C23" w:rsidP="000533FD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911F6F"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– 5 punktów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0533FD">
              <w:rPr>
                <w:rFonts w:ascii="Arial" w:hAnsi="Arial" w:cs="Arial"/>
                <w:sz w:val="20"/>
                <w:szCs w:val="20"/>
              </w:rPr>
              <w:t>1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="000533FD">
              <w:rPr>
                <w:rFonts w:ascii="Arial" w:hAnsi="Arial" w:cs="Arial"/>
                <w:sz w:val="20"/>
                <w:szCs w:val="20"/>
              </w:rPr>
              <w:t>a roboczego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0533FD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0533FD">
        <w:rPr>
          <w:rFonts w:ascii="Calibri" w:hAnsi="Calibri" w:cs="Segoe UI"/>
          <w:sz w:val="20"/>
          <w:szCs w:val="20"/>
        </w:rPr>
        <w:t>termin dostawy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0533F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Urszula Frankowska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CA4B25" w:rsidRDefault="00CA4B25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Grzegorz Konrad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…………………………….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C90B16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0533FD">
              <w:rPr>
                <w:rFonts w:ascii="Calibri" w:hAnsi="Calibri" w:cs="Arial"/>
                <w:b/>
              </w:rPr>
              <w:t xml:space="preserve">dostawę </w:t>
            </w:r>
            <w:r w:rsidR="00517981">
              <w:rPr>
                <w:rFonts w:ascii="Calibri" w:hAnsi="Calibri" w:cs="Arial"/>
                <w:b/>
              </w:rPr>
              <w:t xml:space="preserve">leku cytostatycznego </w:t>
            </w:r>
            <w:r w:rsidR="00CA4B25">
              <w:rPr>
                <w:rFonts w:ascii="Calibri" w:hAnsi="Calibri" w:cs="Arial"/>
                <w:b/>
              </w:rPr>
              <w:t xml:space="preserve"> - nr sprawy 41/D/17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Pr="008F41CC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8F41CC" w:rsidRDefault="008F41CC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</w:t>
            </w:r>
            <w:r w:rsidR="008F41CC">
              <w:rPr>
                <w:rFonts w:ascii="Calibri" w:hAnsi="Calibri" w:cs="Segoe UI"/>
                <w:sz w:val="20"/>
                <w:szCs w:val="20"/>
              </w:rPr>
              <w:t>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8F41CC" w:rsidRDefault="008F41CC" w:rsidP="00CA4B25">
      <w:pPr>
        <w:tabs>
          <w:tab w:val="left" w:pos="6521"/>
        </w:tabs>
        <w:spacing w:line="276" w:lineRule="auto"/>
      </w:pPr>
    </w:p>
    <w:p w:rsidR="00CA4B25" w:rsidRDefault="00CA4B25" w:rsidP="00CA4B25">
      <w:pPr>
        <w:tabs>
          <w:tab w:val="left" w:pos="6521"/>
        </w:tabs>
        <w:spacing w:line="276" w:lineRule="auto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A4B25">
        <w:rPr>
          <w:rFonts w:asciiTheme="minorHAnsi" w:eastAsia="Calibri" w:hAnsiTheme="minorHAnsi" w:cs="Arial"/>
          <w:b/>
          <w:sz w:val="20"/>
          <w:szCs w:val="20"/>
          <w:lang w:eastAsia="en-US"/>
        </w:rPr>
        <w:t>leku cytostatycznego  41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C90B16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517981">
              <w:rPr>
                <w:rFonts w:ascii="Calibri" w:hAnsi="Calibri" w:cs="Segoe UI"/>
                <w:b/>
                <w:sz w:val="20"/>
                <w:szCs w:val="20"/>
              </w:rPr>
              <w:t>Dostawę leku cytostatycznego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8F41CC" w:rsidRDefault="00DC0BE4" w:rsidP="008F41CC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4C33E9" w:rsidRDefault="00DC0BE4" w:rsidP="008F41C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950" w:rsidRDefault="00C15950">
      <w:r>
        <w:separator/>
      </w:r>
    </w:p>
  </w:endnote>
  <w:endnote w:type="continuationSeparator" w:id="0">
    <w:p w:rsidR="00C15950" w:rsidRDefault="00C1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B25">
          <w:rPr>
            <w:noProof/>
          </w:rPr>
          <w:t>4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950" w:rsidRDefault="00C15950">
      <w:r>
        <w:separator/>
      </w:r>
    </w:p>
  </w:footnote>
  <w:footnote w:type="continuationSeparator" w:id="0">
    <w:p w:rsidR="00C15950" w:rsidRDefault="00C1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2802A8"/>
    <w:multiLevelType w:val="singleLevel"/>
    <w:tmpl w:val="0C068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2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40"/>
  </w:num>
  <w:num w:numId="35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02A5B"/>
    <w:rsid w:val="00016406"/>
    <w:rsid w:val="00033B1B"/>
    <w:rsid w:val="000533FD"/>
    <w:rsid w:val="00085FA4"/>
    <w:rsid w:val="000E2D0F"/>
    <w:rsid w:val="000F2A3E"/>
    <w:rsid w:val="00127C2E"/>
    <w:rsid w:val="00135E35"/>
    <w:rsid w:val="001409E0"/>
    <w:rsid w:val="001A4718"/>
    <w:rsid w:val="001B0606"/>
    <w:rsid w:val="001B0834"/>
    <w:rsid w:val="001C7324"/>
    <w:rsid w:val="00233B4E"/>
    <w:rsid w:val="00235988"/>
    <w:rsid w:val="00236739"/>
    <w:rsid w:val="002922F2"/>
    <w:rsid w:val="002B0E86"/>
    <w:rsid w:val="002C2C40"/>
    <w:rsid w:val="002C2D42"/>
    <w:rsid w:val="00305A4B"/>
    <w:rsid w:val="00313942"/>
    <w:rsid w:val="0031540B"/>
    <w:rsid w:val="00316D48"/>
    <w:rsid w:val="003B20E5"/>
    <w:rsid w:val="003B69E9"/>
    <w:rsid w:val="003C4E91"/>
    <w:rsid w:val="003E4857"/>
    <w:rsid w:val="004261F0"/>
    <w:rsid w:val="00427004"/>
    <w:rsid w:val="00435B8F"/>
    <w:rsid w:val="00436FA3"/>
    <w:rsid w:val="00486841"/>
    <w:rsid w:val="004A345C"/>
    <w:rsid w:val="004C4F8D"/>
    <w:rsid w:val="00502487"/>
    <w:rsid w:val="0050331C"/>
    <w:rsid w:val="00517981"/>
    <w:rsid w:val="00541939"/>
    <w:rsid w:val="005B64D0"/>
    <w:rsid w:val="005D084B"/>
    <w:rsid w:val="005D3CBD"/>
    <w:rsid w:val="00635ABC"/>
    <w:rsid w:val="00645F5E"/>
    <w:rsid w:val="00677E25"/>
    <w:rsid w:val="006841B0"/>
    <w:rsid w:val="006C2697"/>
    <w:rsid w:val="006E5846"/>
    <w:rsid w:val="006F015E"/>
    <w:rsid w:val="0071182A"/>
    <w:rsid w:val="00733491"/>
    <w:rsid w:val="007A6A04"/>
    <w:rsid w:val="007B3E3B"/>
    <w:rsid w:val="007C271C"/>
    <w:rsid w:val="007F0B38"/>
    <w:rsid w:val="007F2CFB"/>
    <w:rsid w:val="007F53BF"/>
    <w:rsid w:val="008009F0"/>
    <w:rsid w:val="00811757"/>
    <w:rsid w:val="00821167"/>
    <w:rsid w:val="008478AA"/>
    <w:rsid w:val="00893119"/>
    <w:rsid w:val="008B2600"/>
    <w:rsid w:val="008F41CC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066D0"/>
    <w:rsid w:val="00C15950"/>
    <w:rsid w:val="00C44B5A"/>
    <w:rsid w:val="00C90B16"/>
    <w:rsid w:val="00CA4B25"/>
    <w:rsid w:val="00CC4A54"/>
    <w:rsid w:val="00CE796F"/>
    <w:rsid w:val="00D35A94"/>
    <w:rsid w:val="00D4159A"/>
    <w:rsid w:val="00D503CC"/>
    <w:rsid w:val="00D517B8"/>
    <w:rsid w:val="00D564F3"/>
    <w:rsid w:val="00D61865"/>
    <w:rsid w:val="00DC0BE4"/>
    <w:rsid w:val="00DD7D3C"/>
    <w:rsid w:val="00E0179E"/>
    <w:rsid w:val="00E13929"/>
    <w:rsid w:val="00E55082"/>
    <w:rsid w:val="00E70C1B"/>
    <w:rsid w:val="00E9262A"/>
    <w:rsid w:val="00E9306A"/>
    <w:rsid w:val="00EA0C23"/>
    <w:rsid w:val="00EA0C8C"/>
    <w:rsid w:val="00EC13B5"/>
    <w:rsid w:val="00EE618C"/>
    <w:rsid w:val="00F25037"/>
    <w:rsid w:val="00F60665"/>
    <w:rsid w:val="00F61374"/>
    <w:rsid w:val="00F754E5"/>
    <w:rsid w:val="00F93263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5085</Words>
  <Characters>30514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2017-11-10T10:10:00Z</cp:lastPrinted>
  <dcterms:created xsi:type="dcterms:W3CDTF">2017-11-10T10:10:00Z</dcterms:created>
  <dcterms:modified xsi:type="dcterms:W3CDTF">2017-11-10T10:10:00Z</dcterms:modified>
</cp:coreProperties>
</file>