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316D48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08003D9D" wp14:editId="0C485DE5">
                  <wp:extent cx="614045" cy="822960"/>
                  <wp:effectExtent l="0" t="0" r="0" b="0"/>
                  <wp:docPr id="1" name="Obraz 1" descr="logo_mał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_mał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</w:p>
        </w:tc>
      </w:tr>
      <w:tr w:rsidR="004A345C" w:rsidRPr="00D245E8" w:rsidTr="00EA0C8C">
        <w:tc>
          <w:tcPr>
            <w:tcW w:w="9577" w:type="dxa"/>
            <w:gridSpan w:val="2"/>
          </w:tcPr>
          <w:p w:rsidR="004A345C" w:rsidRPr="00D245E8" w:rsidRDefault="00E55082" w:rsidP="00C90B16">
            <w:pPr>
              <w:spacing w:after="40"/>
              <w:jc w:val="center"/>
              <w:rPr>
                <w:rFonts w:ascii="Calibri" w:hAnsi="Calibri" w:cs="Segoe UI"/>
                <w:b/>
                <w:sz w:val="28"/>
                <w:szCs w:val="28"/>
              </w:rPr>
            </w:pPr>
            <w:r>
              <w:rPr>
                <w:rFonts w:ascii="Calibri" w:hAnsi="Calibri" w:cs="Segoe UI"/>
                <w:b/>
                <w:sz w:val="28"/>
                <w:szCs w:val="28"/>
              </w:rPr>
              <w:t>Dostawa leku</w:t>
            </w:r>
            <w:r w:rsidR="00E9262A">
              <w:rPr>
                <w:rFonts w:ascii="Calibri" w:hAnsi="Calibri" w:cs="Segoe UI"/>
                <w:b/>
                <w:sz w:val="28"/>
                <w:szCs w:val="28"/>
              </w:rPr>
              <w:t xml:space="preserve"> </w:t>
            </w:r>
            <w:r w:rsidR="00436FA3">
              <w:rPr>
                <w:rFonts w:ascii="Calibri" w:hAnsi="Calibri" w:cs="Segoe UI"/>
                <w:b/>
                <w:sz w:val="28"/>
                <w:szCs w:val="28"/>
              </w:rPr>
              <w:t xml:space="preserve"> </w:t>
            </w:r>
            <w:r>
              <w:rPr>
                <w:rFonts w:ascii="Calibri" w:hAnsi="Calibri" w:cs="Segoe UI"/>
                <w:b/>
                <w:sz w:val="28"/>
                <w:szCs w:val="28"/>
              </w:rPr>
              <w:t xml:space="preserve">cytostatycznego </w:t>
            </w:r>
            <w:r w:rsidR="002B77F3">
              <w:rPr>
                <w:rFonts w:ascii="Calibri" w:hAnsi="Calibri" w:cs="Segoe UI"/>
                <w:b/>
                <w:sz w:val="28"/>
                <w:szCs w:val="28"/>
              </w:rPr>
              <w:t>Sunitinib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7A3B51">
              <w:rPr>
                <w:rFonts w:ascii="Calibri" w:hAnsi="Calibri" w:cs="Segoe UI"/>
                <w:b/>
                <w:sz w:val="22"/>
                <w:szCs w:val="22"/>
              </w:rPr>
              <w:t>26</w:t>
            </w:r>
            <w:r w:rsidR="00821167">
              <w:rPr>
                <w:rFonts w:ascii="Calibri" w:hAnsi="Calibri" w:cs="Segoe UI"/>
                <w:b/>
                <w:sz w:val="22"/>
                <w:szCs w:val="22"/>
              </w:rPr>
              <w:t>/D/17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Formularz </w:t>
            </w:r>
            <w:r w:rsidR="00EA0C8C">
              <w:rPr>
                <w:rFonts w:ascii="Calibri" w:hAnsi="Calibri" w:cs="Segoe UI"/>
                <w:b w:val="0"/>
                <w:sz w:val="20"/>
              </w:rPr>
              <w:t>cenowy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6C2697" w:rsidRDefault="004A345C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6C2697" w:rsidRPr="006C2697" w:rsidRDefault="006C2697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oświadczenie o przynależności albo braku przynależności do tej samej </w:t>
            </w:r>
            <w:r w:rsidRPr="006C2697">
              <w:rPr>
                <w:rFonts w:asciiTheme="minorHAnsi" w:hAnsiTheme="minorHAnsi"/>
                <w:sz w:val="20"/>
                <w:szCs w:val="20"/>
              </w:rPr>
              <w:t>grupy kapitałowej (wzór)</w:t>
            </w: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6C2697" w:rsidRPr="009D226A" w:rsidRDefault="006C2697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7A3B51">
              <w:rPr>
                <w:rFonts w:ascii="Calibri" w:hAnsi="Calibri" w:cs="Segoe UI"/>
                <w:sz w:val="16"/>
                <w:szCs w:val="16"/>
              </w:rPr>
              <w:t>10.08</w:t>
            </w:r>
            <w:r w:rsidR="00436FA3">
              <w:rPr>
                <w:rFonts w:ascii="Calibri" w:hAnsi="Calibri" w:cs="Segoe UI"/>
                <w:sz w:val="16"/>
                <w:szCs w:val="16"/>
              </w:rPr>
              <w:t>.</w:t>
            </w:r>
            <w:r w:rsidR="00821167">
              <w:rPr>
                <w:rFonts w:ascii="Calibri" w:hAnsi="Calibri" w:cs="Segoe UI"/>
                <w:sz w:val="16"/>
                <w:szCs w:val="16"/>
              </w:rPr>
              <w:t>2017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96299B" w:rsidRDefault="0096299B"/>
    <w:p w:rsidR="004A345C" w:rsidRDefault="004A345C"/>
    <w:p w:rsidR="004A345C" w:rsidRDefault="004A345C"/>
    <w:p w:rsidR="004A345C" w:rsidRDefault="004A345C"/>
    <w:p w:rsidR="004A345C" w:rsidRDefault="004A345C"/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lastRenderedPageBreak/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  <w:r w:rsidRPr="009F4795">
        <w:rPr>
          <w:rFonts w:ascii="Calibri" w:hAnsi="Calibri" w:cs="Segoe UI"/>
          <w:sz w:val="20"/>
          <w:szCs w:val="20"/>
        </w:rPr>
        <w:t>, fax (</w:t>
      </w:r>
      <w:r>
        <w:rPr>
          <w:rFonts w:ascii="Calibri" w:hAnsi="Calibri" w:cs="Segoe UI"/>
          <w:sz w:val="20"/>
          <w:szCs w:val="20"/>
        </w:rPr>
        <w:t>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63 41 254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8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B71602" w:rsidRPr="000533FD" w:rsidRDefault="00B71602" w:rsidP="00B71602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B71602">
        <w:rPr>
          <w:rFonts w:asciiTheme="minorHAnsi" w:hAnsiTheme="minorHAnsi"/>
          <w:sz w:val="20"/>
          <w:szCs w:val="20"/>
        </w:rPr>
        <w:t xml:space="preserve">Przedmiotem zamówienia jest </w:t>
      </w:r>
      <w:r w:rsidR="00E55082">
        <w:rPr>
          <w:rFonts w:asciiTheme="minorHAnsi" w:hAnsiTheme="minorHAnsi"/>
          <w:sz w:val="20"/>
          <w:szCs w:val="20"/>
        </w:rPr>
        <w:t xml:space="preserve">zakup </w:t>
      </w:r>
      <w:r w:rsidRPr="00B71602">
        <w:rPr>
          <w:rFonts w:asciiTheme="minorHAnsi" w:hAnsiTheme="minorHAnsi"/>
          <w:sz w:val="20"/>
          <w:szCs w:val="20"/>
        </w:rPr>
        <w:t xml:space="preserve"> </w:t>
      </w:r>
      <w:r w:rsidR="007A3B51">
        <w:rPr>
          <w:rFonts w:asciiTheme="minorHAnsi" w:hAnsiTheme="minorHAnsi"/>
          <w:sz w:val="20"/>
          <w:szCs w:val="20"/>
        </w:rPr>
        <w:t xml:space="preserve">leków cytostatycznych Sunitinib </w:t>
      </w:r>
      <w:r w:rsidR="00E55082">
        <w:rPr>
          <w:rFonts w:asciiTheme="minorHAnsi" w:hAnsiTheme="minorHAnsi"/>
          <w:sz w:val="20"/>
          <w:szCs w:val="20"/>
        </w:rPr>
        <w:t xml:space="preserve"> </w:t>
      </w:r>
      <w:r w:rsidR="007A3B51">
        <w:rPr>
          <w:rFonts w:asciiTheme="minorHAnsi" w:hAnsiTheme="minorHAnsi"/>
          <w:sz w:val="20"/>
          <w:szCs w:val="20"/>
        </w:rPr>
        <w:t>x 28 tabl</w:t>
      </w:r>
      <w:r w:rsidR="002B77F3">
        <w:rPr>
          <w:rFonts w:asciiTheme="minorHAnsi" w:hAnsiTheme="minorHAnsi"/>
          <w:sz w:val="20"/>
          <w:szCs w:val="20"/>
        </w:rPr>
        <w:t>.</w:t>
      </w:r>
      <w:r w:rsidR="00E70C1B">
        <w:rPr>
          <w:rFonts w:asciiTheme="minorHAnsi" w:hAnsiTheme="minorHAnsi"/>
          <w:sz w:val="20"/>
          <w:szCs w:val="20"/>
        </w:rPr>
        <w:t xml:space="preserve"> </w:t>
      </w:r>
      <w:r w:rsidR="007A3B51">
        <w:rPr>
          <w:rFonts w:asciiTheme="minorHAnsi" w:hAnsiTheme="minorHAnsi"/>
          <w:sz w:val="20"/>
          <w:szCs w:val="20"/>
        </w:rPr>
        <w:t>– 18 opakowań.</w:t>
      </w:r>
    </w:p>
    <w:p w:rsid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>Szczegółowy</w:t>
      </w:r>
      <w:r w:rsidR="000533FD">
        <w:rPr>
          <w:rFonts w:ascii="Calibri" w:hAnsi="Calibri" w:cs="Segoe UI"/>
          <w:sz w:val="20"/>
          <w:szCs w:val="20"/>
        </w:rPr>
        <w:t xml:space="preserve"> opis oraz </w:t>
      </w:r>
      <w:r w:rsidRPr="007F1170">
        <w:rPr>
          <w:rFonts w:ascii="Calibri" w:hAnsi="Calibri" w:cs="Segoe UI"/>
          <w:sz w:val="20"/>
          <w:szCs w:val="20"/>
        </w:rPr>
        <w:t xml:space="preserve"> </w:t>
      </w:r>
      <w:r w:rsidR="00B71602">
        <w:rPr>
          <w:rFonts w:ascii="Calibri" w:hAnsi="Calibri" w:cs="Segoe UI"/>
          <w:sz w:val="20"/>
          <w:szCs w:val="20"/>
        </w:rPr>
        <w:t xml:space="preserve">ilości </w:t>
      </w:r>
      <w:r w:rsidRPr="007F1170">
        <w:rPr>
          <w:rFonts w:ascii="Calibri" w:hAnsi="Calibri" w:cs="Segoe UI"/>
          <w:sz w:val="20"/>
          <w:szCs w:val="20"/>
        </w:rPr>
        <w:t xml:space="preserve"> przedmiotu zamówienia stanowi </w:t>
      </w:r>
      <w:r w:rsidR="003B20E5">
        <w:rPr>
          <w:rFonts w:ascii="Calibri" w:hAnsi="Calibri" w:cs="Segoe UI"/>
          <w:b/>
          <w:sz w:val="20"/>
          <w:szCs w:val="20"/>
        </w:rPr>
        <w:t>Załącznik nr 2</w:t>
      </w:r>
      <w:r w:rsidRPr="007F1170">
        <w:rPr>
          <w:rFonts w:ascii="Calibri" w:hAnsi="Calibri" w:cs="Segoe UI"/>
          <w:b/>
          <w:sz w:val="20"/>
          <w:szCs w:val="20"/>
        </w:rPr>
        <w:t xml:space="preserve"> </w:t>
      </w:r>
      <w:r w:rsidRPr="007F1170">
        <w:rPr>
          <w:rFonts w:ascii="Calibri" w:hAnsi="Calibri" w:cs="Segoe UI"/>
          <w:sz w:val="20"/>
          <w:szCs w:val="20"/>
        </w:rPr>
        <w:t>do SIWZ.</w:t>
      </w:r>
      <w:r w:rsidRPr="007F1170">
        <w:rPr>
          <w:rFonts w:ascii="Calibri" w:hAnsi="Calibri"/>
          <w:sz w:val="20"/>
          <w:szCs w:val="20"/>
        </w:rPr>
        <w:t xml:space="preserve"> </w:t>
      </w:r>
    </w:p>
    <w:p w:rsidR="004A345C" w:rsidRPr="006F015E" w:rsidRDefault="004A345C" w:rsidP="000533FD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0533FD">
        <w:rPr>
          <w:rFonts w:ascii="Calibri" w:hAnsi="Calibri" w:cs="Segoe UI"/>
          <w:sz w:val="20"/>
          <w:szCs w:val="20"/>
        </w:rPr>
        <w:t xml:space="preserve">Wykonawca zobowiązany jest zrealizować zamówienie na zasadach i warunkach opisanych we wzorze umowy stanowiącym </w:t>
      </w:r>
      <w:r w:rsidRPr="000533FD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 w:rsidRPr="000533FD">
        <w:rPr>
          <w:rFonts w:ascii="Calibri" w:hAnsi="Calibri" w:cs="Segoe UI"/>
          <w:b/>
          <w:sz w:val="20"/>
          <w:szCs w:val="20"/>
        </w:rPr>
        <w:t xml:space="preserve"> 4</w:t>
      </w:r>
      <w:r w:rsidR="008009F0" w:rsidRPr="000533FD">
        <w:rPr>
          <w:rFonts w:ascii="Calibri" w:hAnsi="Calibri" w:cs="Segoe UI"/>
          <w:b/>
          <w:sz w:val="20"/>
          <w:szCs w:val="20"/>
        </w:rPr>
        <w:t xml:space="preserve"> </w:t>
      </w:r>
      <w:r w:rsidRPr="000533FD">
        <w:rPr>
          <w:rFonts w:ascii="Calibri" w:hAnsi="Calibri" w:cs="Segoe UI"/>
          <w:sz w:val="20"/>
          <w:szCs w:val="20"/>
        </w:rPr>
        <w:t>do SIWZ.</w:t>
      </w:r>
      <w:r w:rsidR="000533FD" w:rsidRPr="000533FD">
        <w:rPr>
          <w:b/>
          <w:sz w:val="22"/>
          <w:szCs w:val="22"/>
        </w:rPr>
        <w:t xml:space="preserve"> </w:t>
      </w:r>
    </w:p>
    <w:p w:rsidR="000533FD" w:rsidRPr="006F015E" w:rsidRDefault="004A345C" w:rsidP="006F015E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6F015E">
        <w:rPr>
          <w:rFonts w:ascii="Calibri" w:hAnsi="Calibri" w:cs="Segoe UI"/>
          <w:sz w:val="20"/>
          <w:szCs w:val="20"/>
        </w:rPr>
        <w:t>Wspólny Słownik Zamówień CPV:</w:t>
      </w:r>
      <w:r w:rsidR="00C90B16" w:rsidRPr="00C90B16">
        <w:rPr>
          <w:rFonts w:ascii="EUAlbertina" w:eastAsiaTheme="minorHAnsi" w:hAnsi="EUAlbertina" w:cs="EUAlbertina"/>
          <w:sz w:val="17"/>
          <w:szCs w:val="17"/>
          <w:lang w:eastAsia="en-US"/>
        </w:rPr>
        <w:t xml:space="preserve"> </w:t>
      </w:r>
      <w:r w:rsidR="00C90B16">
        <w:rPr>
          <w:rFonts w:ascii="EUAlbertina" w:eastAsiaTheme="minorHAnsi" w:hAnsi="EUAlbertina" w:cs="EUAlbertina"/>
          <w:sz w:val="17"/>
          <w:szCs w:val="17"/>
          <w:lang w:eastAsia="en-US"/>
        </w:rPr>
        <w:t xml:space="preserve">33600000-6 - </w:t>
      </w:r>
      <w:r w:rsidRPr="006F015E">
        <w:rPr>
          <w:rFonts w:ascii="Calibri" w:hAnsi="Calibri" w:cs="Segoe UI"/>
          <w:sz w:val="20"/>
          <w:szCs w:val="20"/>
        </w:rPr>
        <w:t xml:space="preserve"> </w:t>
      </w:r>
      <w:r w:rsidR="00C90B16">
        <w:rPr>
          <w:rFonts w:ascii="EUAlbertina" w:eastAsiaTheme="minorHAnsi" w:hAnsi="EUAlbertina" w:cs="EUAlbertina"/>
          <w:sz w:val="17"/>
          <w:szCs w:val="17"/>
          <w:lang w:eastAsia="en-US"/>
        </w:rPr>
        <w:t>Produkty farmaceutyczne</w:t>
      </w:r>
    </w:p>
    <w:p w:rsidR="004A345C" w:rsidRPr="000533FD" w:rsidRDefault="000533FD" w:rsidP="00EE2019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Z</w:t>
      </w:r>
      <w:r w:rsidR="00436FA3" w:rsidRPr="000533FD">
        <w:rPr>
          <w:rFonts w:ascii="Calibri" w:hAnsi="Calibri" w:cs="Segoe UI"/>
          <w:sz w:val="20"/>
          <w:szCs w:val="20"/>
        </w:rPr>
        <w:t>amawiający  dopuszcza składanie</w:t>
      </w:r>
      <w:r w:rsidR="004A345C" w:rsidRPr="000533FD">
        <w:rPr>
          <w:rFonts w:ascii="Calibri" w:hAnsi="Calibri" w:cs="Segoe UI"/>
          <w:sz w:val="20"/>
          <w:szCs w:val="20"/>
        </w:rPr>
        <w:t xml:space="preserve"> ofert częściowych.</w:t>
      </w:r>
      <w:r w:rsidR="007A3B51">
        <w:rPr>
          <w:rFonts w:ascii="Calibri" w:hAnsi="Calibri" w:cs="Segoe UI"/>
          <w:sz w:val="20"/>
          <w:szCs w:val="20"/>
        </w:rPr>
        <w:t xml:space="preserve"> Każda pozycja</w:t>
      </w:r>
      <w:r w:rsidR="00436FA3" w:rsidRPr="000533FD">
        <w:rPr>
          <w:rFonts w:ascii="Calibri" w:hAnsi="Calibri" w:cs="Segoe UI"/>
          <w:sz w:val="20"/>
          <w:szCs w:val="20"/>
        </w:rPr>
        <w:t xml:space="preserve"> stanowi oddzielne zamówienie.</w:t>
      </w:r>
    </w:p>
    <w:p w:rsidR="004A345C" w:rsidRDefault="004A345C" w:rsidP="004A345C">
      <w:pPr>
        <w:pStyle w:val="Akapitzlist"/>
        <w:numPr>
          <w:ilvl w:val="0"/>
          <w:numId w:val="3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FB05DF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>możliwości udzielenie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 xml:space="preserve">ie </w:t>
      </w:r>
      <w:r w:rsidR="00E70C1B">
        <w:rPr>
          <w:rFonts w:ascii="Calibri" w:hAnsi="Calibri"/>
          <w:sz w:val="20"/>
          <w:lang w:val="pl-PL"/>
        </w:rPr>
        <w:t>do 11 stycznia  2018</w:t>
      </w:r>
      <w:r w:rsidR="00C90B16">
        <w:rPr>
          <w:rFonts w:ascii="Calibri" w:hAnsi="Calibri"/>
          <w:sz w:val="20"/>
          <w:lang w:val="pl-PL"/>
        </w:rPr>
        <w:t xml:space="preserve">r. </w:t>
      </w:r>
      <w:r>
        <w:rPr>
          <w:rFonts w:ascii="Calibri" w:hAnsi="Calibri"/>
          <w:sz w:val="20"/>
          <w:lang w:val="pl-PL"/>
        </w:rPr>
        <w:t xml:space="preserve"> od daty podpisania umowy.</w:t>
      </w: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7A4E10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</w:t>
      </w:r>
      <w:r w:rsidR="00AE5FE2">
        <w:rPr>
          <w:rFonts w:ascii="Calibri" w:hAnsi="Calibri"/>
          <w:bCs/>
          <w:sz w:val="20"/>
          <w:szCs w:val="20"/>
        </w:rPr>
        <w:t xml:space="preserve"> z art. 24 ust 1 ustawy Pzp</w:t>
      </w:r>
    </w:p>
    <w:p w:rsidR="00EE618C" w:rsidRPr="004A345C" w:rsidRDefault="00EE618C" w:rsidP="004A345C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4A345C" w:rsidRPr="00EE618C" w:rsidRDefault="00EE618C" w:rsidP="00EE618C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</w:p>
    <w:p w:rsidR="00EE618C" w:rsidRPr="00435B8F" w:rsidRDefault="00EE618C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435B8F" w:rsidRPr="00D54CB9" w:rsidRDefault="00435B8F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>Zamawiający zgodnie z art. 24aa może, w przedmiotowym postępowaniu najpierw dokonać oceny ofert, a następnie zbadać, czy wykonawca, którego oferta została oceniona jako najkorzystniejsza, nie podlega wykluczeniu oraz spełnia warunki udziału w postępowaniu.</w:t>
      </w:r>
    </w:p>
    <w:p w:rsidR="00E9306A" w:rsidRPr="00435B8F" w:rsidRDefault="00677E25" w:rsidP="00E9306A">
      <w:pPr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lastRenderedPageBreak/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F754E5" w:rsidRPr="00435B8F" w:rsidRDefault="00E9306A" w:rsidP="00435B8F">
      <w:pPr>
        <w:pStyle w:val="Akapitzlist"/>
        <w:numPr>
          <w:ilvl w:val="2"/>
          <w:numId w:val="5"/>
        </w:numPr>
        <w:tabs>
          <w:tab w:val="left" w:pos="360"/>
        </w:tabs>
        <w:ind w:left="709"/>
        <w:jc w:val="both"/>
        <w:rPr>
          <w:rFonts w:ascii="Calibri" w:hAnsi="Calibri"/>
          <w:sz w:val="20"/>
          <w:szCs w:val="20"/>
        </w:rPr>
      </w:pPr>
      <w:r w:rsidRPr="00E9306A">
        <w:rPr>
          <w:rFonts w:ascii="Calibri" w:eastAsia="SimSun" w:hAnsi="Calibri"/>
          <w:iCs/>
          <w:color w:val="000000"/>
          <w:sz w:val="20"/>
          <w:szCs w:val="20"/>
        </w:rPr>
        <w:t xml:space="preserve">Oświadczenie Wykonawcy , że oferowany asortyment posiada dokumenty dopuszczające do obrotu zgodnie z obowiązującymi przepisami oraz, że w/w dokumenty zostaną okazane na każde żądanie Zamawiającego. </w:t>
      </w:r>
    </w:p>
    <w:p w:rsidR="00CC4A54" w:rsidRPr="00893119" w:rsidRDefault="00CC4A54" w:rsidP="00CC4A54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893119">
        <w:rPr>
          <w:rFonts w:ascii="Calibri" w:hAnsi="Calibri" w:cs="Segoe UI"/>
          <w:b/>
          <w:sz w:val="20"/>
          <w:szCs w:val="20"/>
        </w:rPr>
        <w:t xml:space="preserve">Wykonawca </w:t>
      </w:r>
      <w:r w:rsidRPr="00893119">
        <w:rPr>
          <w:rFonts w:ascii="Calibri" w:hAnsi="Calibri"/>
          <w:b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6C2697" w:rsidRPr="00893119">
        <w:rPr>
          <w:rFonts w:ascii="Calibri" w:hAnsi="Calibri"/>
          <w:b/>
          <w:bCs/>
          <w:sz w:val="20"/>
          <w:szCs w:val="20"/>
        </w:rPr>
        <w:t xml:space="preserve"> Wg załącznika nr 5</w:t>
      </w:r>
    </w:p>
    <w:p w:rsidR="00CC4A54" w:rsidRDefault="00CC4A54" w:rsidP="00CC4A54">
      <w:pPr>
        <w:pStyle w:val="Akapitzlist"/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9B7B93">
        <w:rPr>
          <w:rFonts w:ascii="Calibri" w:hAnsi="Calibri" w:cs="Segoe UI"/>
          <w:sz w:val="20"/>
          <w:szCs w:val="20"/>
        </w:rPr>
        <w:t xml:space="preserve">W zakresie nie uregulowanym SIWZ, zastosowanie mają przepisy rozporządzenia </w:t>
      </w:r>
      <w:r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>
        <w:rPr>
          <w:rFonts w:ascii="Calibri" w:hAnsi="Calibri" w:cs="Segoe UI"/>
          <w:sz w:val="20"/>
          <w:szCs w:val="20"/>
        </w:rPr>
        <w:t xml:space="preserve"> </w:t>
      </w:r>
      <w:r w:rsidR="00A01D93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:rsidR="00EE618C" w:rsidRPr="00CC4A54" w:rsidRDefault="00CC4A54" w:rsidP="00CC4A54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porozumiewania się z Wykonawcami.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 xml:space="preserve">kierowane na adres: </w:t>
      </w:r>
      <w:r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zamowienia@zozmswlodz.p</w:t>
      </w:r>
      <w:r w:rsidR="00233B4E"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l</w:t>
      </w:r>
      <w:r w:rsidR="00233B4E">
        <w:rPr>
          <w:rFonts w:ascii="Calibri" w:hAnsi="Calibri" w:cs="Segoe UI"/>
          <w:sz w:val="20"/>
          <w:szCs w:val="20"/>
        </w:rPr>
        <w:t>, a faksem na nr (42) 63 41 254</w:t>
      </w:r>
      <w:r w:rsidRPr="00AA680A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za pomocą faksu lub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 w:rsidR="00893119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6E5846">
      <w:pPr>
        <w:numPr>
          <w:ilvl w:val="0"/>
          <w:numId w:val="10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w kwestiach formalnych – </w:t>
      </w:r>
      <w:r w:rsidR="00E0179E">
        <w:rPr>
          <w:rFonts w:ascii="Calibri" w:hAnsi="Calibri" w:cs="Segoe UI"/>
          <w:sz w:val="20"/>
          <w:szCs w:val="20"/>
        </w:rPr>
        <w:t xml:space="preserve">Monika Dobrzyńska 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6E5846">
      <w:pPr>
        <w:numPr>
          <w:ilvl w:val="0"/>
          <w:numId w:val="12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musi zawierać następujące oświadczenia i dokumenty: </w:t>
      </w:r>
    </w:p>
    <w:p w:rsidR="00DD7D3C" w:rsidRP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Pr="00DD7D3C" w:rsidRDefault="00BD3D25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formularz cenowy </w:t>
      </w:r>
      <w:r w:rsidRPr="00BD3D25">
        <w:rPr>
          <w:rFonts w:ascii="Calibri" w:hAnsi="Calibri" w:cs="Segoe UI"/>
          <w:b/>
          <w:sz w:val="20"/>
          <w:szCs w:val="20"/>
        </w:rPr>
        <w:t>załącznik nr 2</w:t>
      </w:r>
    </w:p>
    <w:p w:rsid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45589E">
        <w:rPr>
          <w:rFonts w:ascii="Calibri" w:hAnsi="Calibri" w:cs="Segoe UI"/>
          <w:sz w:val="20"/>
          <w:szCs w:val="20"/>
        </w:rPr>
        <w:t>oświadczenia wymienione w rozdziale VI. 1</w:t>
      </w:r>
      <w:r>
        <w:rPr>
          <w:rFonts w:ascii="Calibri" w:hAnsi="Calibri" w:cs="Segoe UI"/>
          <w:sz w:val="20"/>
          <w:szCs w:val="20"/>
        </w:rPr>
        <w:t>-3</w:t>
      </w:r>
      <w:r w:rsidRPr="0045589E">
        <w:rPr>
          <w:rFonts w:ascii="Calibri" w:hAnsi="Calibri" w:cs="Segoe UI"/>
          <w:sz w:val="20"/>
          <w:szCs w:val="20"/>
        </w:rPr>
        <w:t xml:space="preserve"> niniejszej SIWZ;</w:t>
      </w:r>
    </w:p>
    <w:p w:rsidR="006841B0" w:rsidRPr="006841B0" w:rsidRDefault="006841B0" w:rsidP="006E5846">
      <w:pPr>
        <w:pStyle w:val="Akapitzlist"/>
        <w:numPr>
          <w:ilvl w:val="0"/>
          <w:numId w:val="12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6841B0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</w:t>
      </w:r>
      <w:r w:rsidR="00E70C1B">
        <w:rPr>
          <w:rFonts w:ascii="Calibri" w:hAnsi="Calibri" w:cs="Segoe UI"/>
          <w:b/>
          <w:sz w:val="20"/>
          <w:szCs w:val="20"/>
        </w:rPr>
        <w:t>dostawy leku cytostatycznego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późn.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</w:t>
      </w:r>
      <w:r>
        <w:rPr>
          <w:rFonts w:ascii="Calibri" w:hAnsi="Calibri" w:cs="Segoe UI"/>
          <w:bCs/>
          <w:sz w:val="20"/>
          <w:szCs w:val="20"/>
        </w:rPr>
        <w:lastRenderedPageBreak/>
        <w:t xml:space="preserve">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2B77F3">
        <w:rPr>
          <w:rFonts w:ascii="Calibri" w:hAnsi="Calibri" w:cs="Segoe UI"/>
          <w:b/>
          <w:sz w:val="20"/>
          <w:szCs w:val="20"/>
        </w:rPr>
        <w:t>28.08</w:t>
      </w:r>
      <w:r w:rsidR="00733491">
        <w:rPr>
          <w:rFonts w:ascii="Calibri" w:hAnsi="Calibri" w:cs="Segoe UI"/>
          <w:b/>
          <w:sz w:val="20"/>
          <w:szCs w:val="20"/>
        </w:rPr>
        <w:t>.2017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2B77F3">
        <w:rPr>
          <w:rFonts w:ascii="Calibri" w:hAnsi="Calibri" w:cs="Segoe UI"/>
          <w:b/>
          <w:sz w:val="20"/>
          <w:szCs w:val="20"/>
        </w:rPr>
        <w:t>28.08</w:t>
      </w:r>
      <w:r w:rsidR="00733491">
        <w:rPr>
          <w:rFonts w:ascii="Calibri" w:hAnsi="Calibri" w:cs="Segoe UI"/>
          <w:b/>
          <w:sz w:val="20"/>
          <w:szCs w:val="20"/>
        </w:rPr>
        <w:t>.2017 r.</w:t>
      </w:r>
      <w:r w:rsidRPr="008009F0">
        <w:rPr>
          <w:rFonts w:ascii="Calibri" w:hAnsi="Calibri" w:cs="Segoe UI"/>
          <w:b/>
          <w:sz w:val="20"/>
          <w:szCs w:val="20"/>
        </w:rPr>
        <w:t xml:space="preserve">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 xml:space="preserve">Niezwłocznie po otwarciu ofert zamawiający zamieści na stronie </w:t>
      </w:r>
      <w:hyperlink r:id="rId9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lastRenderedPageBreak/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>i</w:t>
      </w:r>
      <w:r w:rsidR="00F93263">
        <w:rPr>
          <w:rFonts w:ascii="Calibri" w:hAnsi="Calibri" w:cs="Segoe UI"/>
          <w:sz w:val="20"/>
          <w:szCs w:val="20"/>
        </w:rPr>
        <w:t xml:space="preserve"> cenowym</w:t>
      </w:r>
      <w:r w:rsidR="002C2C40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oraz 2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6E5846">
      <w:pPr>
        <w:pStyle w:val="arimr"/>
        <w:widowControl/>
        <w:numPr>
          <w:ilvl w:val="0"/>
          <w:numId w:val="16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„Łączna cena ofertowa brutto” – C;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 xml:space="preserve"> „</w:t>
      </w:r>
      <w:r w:rsidR="00517981">
        <w:rPr>
          <w:rFonts w:ascii="Calibri" w:hAnsi="Calibri" w:cs="Segoe UI"/>
          <w:sz w:val="20"/>
          <w:szCs w:val="20"/>
        </w:rPr>
        <w:t>Termin dostawy</w:t>
      </w:r>
      <w:r w:rsidRPr="00D61865">
        <w:rPr>
          <w:rFonts w:ascii="Calibri" w:hAnsi="Calibri" w:cs="Segoe UI"/>
          <w:sz w:val="20"/>
          <w:szCs w:val="20"/>
        </w:rPr>
        <w:t>” – P.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Powyższym kryteriom Zamawiający przypisał następujące znaczenie:</w:t>
      </w:r>
    </w:p>
    <w:p w:rsidR="00D61865" w:rsidRPr="00F171C1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244"/>
      </w:tblGrid>
      <w:tr w:rsidR="00D61865" w:rsidRPr="00F171C1" w:rsidTr="00EA0C8C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Liczba punktów</w:t>
            </w:r>
          </w:p>
        </w:tc>
        <w:tc>
          <w:tcPr>
            <w:tcW w:w="524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Sposób oceny wg wzoru</w:t>
            </w:r>
          </w:p>
        </w:tc>
      </w:tr>
      <w:tr w:rsidR="00D61865" w:rsidRPr="00F171C1" w:rsidTr="00EA0C8C">
        <w:trPr>
          <w:trHeight w:val="102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:rsidR="00D61865" w:rsidRPr="00D61865" w:rsidRDefault="00C90B16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95</w:t>
            </w:r>
            <w:r w:rsidR="00D61865" w:rsidRPr="00D61865">
              <w:rPr>
                <w:rFonts w:ascii="Calibri" w:hAnsi="Calibri"/>
                <w:sz w:val="20"/>
                <w:szCs w:val="20"/>
              </w:rPr>
              <w:t>%</w:t>
            </w:r>
          </w:p>
        </w:tc>
        <w:tc>
          <w:tcPr>
            <w:tcW w:w="1208" w:type="dxa"/>
            <w:vAlign w:val="center"/>
          </w:tcPr>
          <w:p w:rsidR="00D61865" w:rsidRPr="00D61865" w:rsidRDefault="00C90B16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95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 Cena najtańszej oferty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C = ---------------</w:t>
            </w:r>
            <w:r w:rsidR="00C90B16">
              <w:rPr>
                <w:rFonts w:ascii="Calibri" w:eastAsia="MS Mincho" w:hAnsi="Calibri"/>
                <w:sz w:val="20"/>
                <w:szCs w:val="20"/>
              </w:rPr>
              <w:t>--------------------------  x 95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>pkt</w:t>
            </w:r>
          </w:p>
          <w:p w:rsidR="00D61865" w:rsidRPr="00D61865" w:rsidRDefault="00D61865" w:rsidP="00EA0C8C">
            <w:pPr>
              <w:spacing w:after="40"/>
              <w:ind w:left="120"/>
              <w:jc w:val="both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Cena badanej oferty</w:t>
            </w:r>
          </w:p>
        </w:tc>
      </w:tr>
      <w:tr w:rsidR="00D61865" w:rsidRPr="00F171C1" w:rsidTr="00EA0C8C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:rsidR="00D61865" w:rsidRPr="00D61865" w:rsidRDefault="000533FD" w:rsidP="00EA0C8C">
            <w:pPr>
              <w:spacing w:after="40"/>
              <w:ind w:left="12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Termin dostawy</w:t>
            </w:r>
          </w:p>
        </w:tc>
        <w:tc>
          <w:tcPr>
            <w:tcW w:w="882" w:type="dxa"/>
            <w:vAlign w:val="center"/>
          </w:tcPr>
          <w:p w:rsidR="00D61865" w:rsidRPr="00D61865" w:rsidRDefault="00C90B16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  <w:r w:rsidR="00D61865" w:rsidRPr="00D61865">
              <w:rPr>
                <w:rFonts w:ascii="Calibri" w:hAnsi="Calibri"/>
                <w:sz w:val="20"/>
                <w:szCs w:val="20"/>
              </w:rPr>
              <w:t>%</w:t>
            </w:r>
          </w:p>
        </w:tc>
        <w:tc>
          <w:tcPr>
            <w:tcW w:w="1208" w:type="dxa"/>
            <w:vAlign w:val="center"/>
          </w:tcPr>
          <w:p w:rsidR="00D61865" w:rsidRPr="00D61865" w:rsidRDefault="00C90B16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Liczba punktów za ocenę 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t>termin realizacji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br/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w badanej ofercie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P = ---------------------------------------</w:t>
            </w:r>
            <w:r w:rsidR="00C90B16">
              <w:rPr>
                <w:rFonts w:ascii="Calibri" w:eastAsia="MS Mincho" w:hAnsi="Calibri"/>
                <w:sz w:val="20"/>
                <w:szCs w:val="20"/>
              </w:rPr>
              <w:t>--------------------------  x 5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pkt</w:t>
            </w:r>
          </w:p>
          <w:p w:rsidR="000533FD" w:rsidRDefault="00D61865" w:rsidP="000533FD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Maksymalna liczba punktów za ocenę 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t>termin realizacji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spośród badanych ofert</w:t>
            </w:r>
          </w:p>
          <w:p w:rsidR="00911F6F" w:rsidRPr="000533FD" w:rsidRDefault="00EA0C23" w:rsidP="000533FD">
            <w:pPr>
              <w:tabs>
                <w:tab w:val="num" w:pos="0"/>
              </w:tabs>
              <w:spacing w:after="40"/>
              <w:rPr>
                <w:rFonts w:ascii="Calibri" w:eastAsia="MS Mincho" w:hAnsi="Calibri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0533FD">
              <w:rPr>
                <w:rFonts w:ascii="Arial" w:hAnsi="Arial" w:cs="Arial"/>
                <w:sz w:val="20"/>
                <w:szCs w:val="20"/>
              </w:rPr>
              <w:t>3</w:t>
            </w:r>
            <w:r w:rsidR="00911F6F" w:rsidRPr="001E00D0">
              <w:rPr>
                <w:rFonts w:ascii="Arial" w:hAnsi="Arial" w:cs="Arial"/>
                <w:sz w:val="20"/>
                <w:szCs w:val="20"/>
              </w:rPr>
              <w:t xml:space="preserve"> dni</w:t>
            </w:r>
            <w:r w:rsidR="00911F6F">
              <w:rPr>
                <w:rFonts w:ascii="Arial" w:hAnsi="Arial" w:cs="Arial"/>
                <w:sz w:val="20"/>
                <w:szCs w:val="20"/>
              </w:rPr>
              <w:t xml:space="preserve"> roboczych</w:t>
            </w:r>
            <w:r w:rsidR="00911F6F" w:rsidRPr="001E00D0">
              <w:rPr>
                <w:rFonts w:ascii="Arial" w:hAnsi="Arial" w:cs="Arial"/>
                <w:sz w:val="20"/>
                <w:szCs w:val="20"/>
              </w:rPr>
              <w:t xml:space="preserve">  - 0 punktów</w:t>
            </w:r>
          </w:p>
          <w:p w:rsidR="00911F6F" w:rsidRPr="001E00D0" w:rsidRDefault="00EA0C23" w:rsidP="00911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0533FD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dni roboczych</w:t>
            </w:r>
            <w:r w:rsidR="000533FD">
              <w:rPr>
                <w:rFonts w:ascii="Arial" w:hAnsi="Arial" w:cs="Arial"/>
                <w:sz w:val="20"/>
                <w:szCs w:val="20"/>
              </w:rPr>
              <w:t xml:space="preserve"> – 5 punktów</w:t>
            </w:r>
          </w:p>
          <w:p w:rsidR="00911F6F" w:rsidRPr="00D515A0" w:rsidRDefault="00EA0C23" w:rsidP="00911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0533FD">
              <w:rPr>
                <w:rFonts w:ascii="Arial" w:hAnsi="Arial" w:cs="Arial"/>
                <w:sz w:val="20"/>
                <w:szCs w:val="20"/>
              </w:rPr>
              <w:t>1</w:t>
            </w:r>
            <w:r w:rsidR="00911F6F" w:rsidRPr="001E00D0">
              <w:rPr>
                <w:rFonts w:ascii="Arial" w:hAnsi="Arial" w:cs="Arial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ni</w:t>
            </w:r>
            <w:r w:rsidR="000533FD">
              <w:rPr>
                <w:rFonts w:ascii="Arial" w:hAnsi="Arial" w:cs="Arial"/>
                <w:sz w:val="20"/>
                <w:szCs w:val="20"/>
              </w:rPr>
              <w:t>a roboczego</w:t>
            </w:r>
            <w:r w:rsidR="00911F6F">
              <w:rPr>
                <w:rFonts w:ascii="Arial" w:hAnsi="Arial" w:cs="Arial"/>
                <w:sz w:val="20"/>
                <w:szCs w:val="20"/>
              </w:rPr>
              <w:t>-</w:t>
            </w:r>
            <w:r w:rsidR="000533FD">
              <w:rPr>
                <w:rFonts w:ascii="Arial" w:hAnsi="Arial" w:cs="Arial"/>
                <w:sz w:val="20"/>
                <w:szCs w:val="20"/>
              </w:rPr>
              <w:t xml:space="preserve"> 10</w:t>
            </w:r>
            <w:r w:rsidR="00911F6F" w:rsidRPr="001E00D0">
              <w:rPr>
                <w:rFonts w:ascii="Arial" w:hAnsi="Arial" w:cs="Arial"/>
                <w:sz w:val="20"/>
                <w:szCs w:val="20"/>
              </w:rPr>
              <w:t xml:space="preserve"> punktów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both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D61865" w:rsidRPr="00F171C1" w:rsidTr="00EA0C8C">
        <w:trPr>
          <w:trHeight w:val="43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RAZEM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1865" w:rsidRPr="00F171C1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b/>
                <w:color w:val="008000"/>
                <w:sz w:val="20"/>
                <w:szCs w:val="20"/>
              </w:rPr>
            </w:pP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D61865">
              <w:rPr>
                <w:rFonts w:ascii="Calibri" w:hAnsi="Calibr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D61865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Całkowita liczba punktów, jaką otrzyma dana oferta, zostanie obliczona wg poniższego wzoru:</w:t>
      </w:r>
    </w:p>
    <w:p w:rsidR="00D61865" w:rsidRPr="00D61865" w:rsidRDefault="00D61865" w:rsidP="00D61865">
      <w:pPr>
        <w:spacing w:after="40"/>
        <w:ind w:left="425"/>
        <w:jc w:val="center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= C + P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gdzie: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– całkowita liczba punktów,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lastRenderedPageBreak/>
        <w:t>C – punkty uzyskane w kryterium „Łączna cena ofertowa brutto”,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 – punkty uzyskane w kryterium „</w:t>
      </w:r>
      <w:r w:rsidR="000533FD">
        <w:rPr>
          <w:rFonts w:ascii="Calibri" w:hAnsi="Calibri" w:cs="Segoe UI"/>
          <w:sz w:val="20"/>
          <w:szCs w:val="20"/>
        </w:rPr>
        <w:t>termin dostawy</w:t>
      </w:r>
      <w:r w:rsidRPr="00D61865">
        <w:rPr>
          <w:rFonts w:ascii="Calibri" w:hAnsi="Calibri" w:cs="Segoe UI"/>
          <w:sz w:val="20"/>
          <w:szCs w:val="20"/>
        </w:rPr>
        <w:t xml:space="preserve">”. 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„Łączna cena ofertowa brutto” dokonana zostanie na podstawie łącznej ceny ofertowej brutto wskazanej przez Wykonawcę w ofercie i przeliczona według wzoru opisanego w tabeli powyżej.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color w:val="008000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</w:t>
      </w:r>
      <w:r w:rsidR="000533FD">
        <w:rPr>
          <w:rFonts w:ascii="Calibri" w:hAnsi="Calibri" w:cs="Segoe UI"/>
          <w:sz w:val="20"/>
          <w:szCs w:val="20"/>
        </w:rPr>
        <w:t>termin dostawy</w:t>
      </w:r>
      <w:r w:rsidRPr="00D61865">
        <w:rPr>
          <w:rFonts w:ascii="Calibri" w:hAnsi="Calibri" w:cs="Segoe UI"/>
          <w:sz w:val="20"/>
          <w:szCs w:val="20"/>
        </w:rPr>
        <w:t xml:space="preserve">” </w:t>
      </w:r>
      <w:r w:rsidRPr="00D61865">
        <w:rPr>
          <w:rFonts w:ascii="Calibri" w:hAnsi="Calibri" w:cs="Arial"/>
          <w:sz w:val="20"/>
          <w:szCs w:val="20"/>
        </w:rPr>
        <w:t>dokonana zostanie na podstawie</w:t>
      </w:r>
      <w:r w:rsidRPr="00D61865">
        <w:rPr>
          <w:rFonts w:ascii="Calibri" w:hAnsi="Calibri" w:cs="Arial"/>
          <w:b/>
          <w:sz w:val="20"/>
          <w:szCs w:val="20"/>
        </w:rPr>
        <w:t xml:space="preserve"> </w:t>
      </w:r>
      <w:r w:rsidRPr="00D61865">
        <w:rPr>
          <w:rFonts w:ascii="Calibri" w:hAnsi="Calibri" w:cs="Arial"/>
          <w:sz w:val="20"/>
          <w:szCs w:val="20"/>
        </w:rPr>
        <w:t>wypełnionego załącznik</w:t>
      </w:r>
      <w:r w:rsidR="00F61374">
        <w:rPr>
          <w:rFonts w:ascii="Calibri" w:hAnsi="Calibri" w:cs="Arial"/>
          <w:sz w:val="20"/>
          <w:szCs w:val="20"/>
        </w:rPr>
        <w:t>a</w:t>
      </w:r>
      <w:r w:rsidRPr="00D61865">
        <w:rPr>
          <w:rFonts w:ascii="Calibri" w:hAnsi="Calibri" w:cs="Arial"/>
          <w:sz w:val="20"/>
          <w:szCs w:val="20"/>
        </w:rPr>
        <w:t xml:space="preserve"> nr 1 do SIWZ</w:t>
      </w:r>
      <w:r>
        <w:rPr>
          <w:rFonts w:ascii="Calibri" w:hAnsi="Calibri" w:cs="Arial"/>
          <w:sz w:val="20"/>
          <w:szCs w:val="20"/>
        </w:rPr>
        <w:t>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</w:t>
      </w:r>
      <w:r>
        <w:rPr>
          <w:rFonts w:ascii="Calibri" w:hAnsi="Calibri" w:cs="Segoe UI"/>
          <w:sz w:val="20"/>
          <w:szCs w:val="20"/>
        </w:rPr>
        <w:t xml:space="preserve">stawionym w ustawie PZP, oraz w </w:t>
      </w:r>
      <w:r w:rsidRPr="004A626B">
        <w:rPr>
          <w:rFonts w:ascii="Calibri" w:hAnsi="Calibri" w:cs="Segoe UI"/>
          <w:sz w:val="20"/>
          <w:szCs w:val="20"/>
        </w:rPr>
        <w:t>SIWZ i zostanie oceniona jak</w:t>
      </w:r>
      <w:r>
        <w:rPr>
          <w:rFonts w:ascii="Calibri" w:hAnsi="Calibri" w:cs="Segoe UI"/>
          <w:sz w:val="20"/>
          <w:szCs w:val="20"/>
        </w:rPr>
        <w:t>o najkorzystniejsza w oparciu o </w:t>
      </w:r>
      <w:r w:rsidRPr="004A626B">
        <w:rPr>
          <w:rFonts w:ascii="Calibri" w:hAnsi="Calibri" w:cs="Segoe UI"/>
          <w:sz w:val="20"/>
          <w:szCs w:val="20"/>
        </w:rPr>
        <w:t>podane kryteria wyboru.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Pr="004C4F8D" w:rsidRDefault="00D61865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>Sporządził: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Default="000533F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Urszula Frankowska</w:t>
      </w:r>
      <w:r w:rsidR="004C4F8D" w:rsidRPr="004C4F8D">
        <w:rPr>
          <w:rFonts w:asciiTheme="minorHAnsi" w:hAnsiTheme="minorHAnsi"/>
          <w:sz w:val="20"/>
          <w:szCs w:val="20"/>
        </w:rPr>
        <w:t xml:space="preserve"> </w:t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  <w:t>…………………………..</w:t>
      </w:r>
    </w:p>
    <w:p w:rsidR="00085FA4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Pr="004C4F8D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D61865" w:rsidRPr="004C4F8D" w:rsidRDefault="00D61865" w:rsidP="00D61865">
      <w:pPr>
        <w:spacing w:after="40"/>
        <w:jc w:val="both"/>
        <w:rPr>
          <w:rFonts w:asciiTheme="minorHAnsi" w:hAnsiTheme="minorHAnsi" w:cs="Segoe UI"/>
          <w:sz w:val="20"/>
          <w:szCs w:val="20"/>
        </w:rPr>
        <w:sectPr w:rsidR="00D61865" w:rsidRPr="004C4F8D" w:rsidSect="00EA0C8C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D61865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lastRenderedPageBreak/>
              <w:br w:type="page"/>
            </w:r>
            <w:r w:rsidR="007A6A04">
              <w:rPr>
                <w:rFonts w:ascii="Calibri" w:hAnsi="Calibri" w:cs="Segoe UI"/>
                <w:b/>
              </w:rPr>
              <w:t>Załącznik nr 1</w:t>
            </w:r>
            <w:r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C90B16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 w:rsidR="000533FD">
              <w:rPr>
                <w:rFonts w:ascii="Calibri" w:hAnsi="Calibri" w:cs="Arial"/>
                <w:b/>
              </w:rPr>
              <w:t xml:space="preserve">dostawę </w:t>
            </w:r>
            <w:r w:rsidR="00517981">
              <w:rPr>
                <w:rFonts w:ascii="Calibri" w:hAnsi="Calibri" w:cs="Arial"/>
                <w:b/>
              </w:rPr>
              <w:t xml:space="preserve">leku cytostatycznego </w:t>
            </w:r>
            <w:r w:rsidR="002B77F3">
              <w:rPr>
                <w:rFonts w:ascii="Calibri" w:hAnsi="Calibri" w:cs="Arial"/>
                <w:b/>
              </w:rPr>
              <w:t xml:space="preserve"> 26/D/17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6E5846">
            <w:pPr>
              <w:pStyle w:val="Akapitzlist"/>
              <w:numPr>
                <w:ilvl w:val="0"/>
                <w:numId w:val="21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Bank, numer konta……………………………………………………….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OFEROWANY PRZEDMIOT ZAMÓWIENIA:</w:t>
            </w:r>
          </w:p>
          <w:p w:rsidR="00D61865" w:rsidRPr="00E374C7" w:rsidRDefault="00D61865" w:rsidP="00911FF5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lastRenderedPageBreak/>
              <w:t>ŁĄCZNA CENA OFERTOWA:</w:t>
            </w:r>
          </w:p>
          <w:p w:rsidR="00911FF5" w:rsidRPr="008F41CC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911FF5">
              <w:rPr>
                <w:b/>
                <w:sz w:val="22"/>
                <w:szCs w:val="22"/>
              </w:rPr>
              <w:br/>
              <w:t xml:space="preserve"> </w:t>
            </w:r>
            <w:r w:rsidR="002B77F3">
              <w:rPr>
                <w:b/>
                <w:sz w:val="22"/>
                <w:szCs w:val="22"/>
              </w:rPr>
              <w:t xml:space="preserve">Pozycja nr 1 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2B77F3" w:rsidRPr="008F41CC" w:rsidRDefault="002B77F3" w:rsidP="002B77F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Pozycja nr 2</w:t>
            </w:r>
          </w:p>
          <w:p w:rsidR="002B77F3" w:rsidRPr="00911FF5" w:rsidRDefault="002B77F3" w:rsidP="002B77F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2B77F3" w:rsidRDefault="002B77F3" w:rsidP="002B77F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2B77F3" w:rsidRPr="00911FF5" w:rsidRDefault="002B77F3" w:rsidP="002B77F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2B77F3" w:rsidRPr="00911FF5" w:rsidRDefault="002B77F3" w:rsidP="002B77F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2B77F3" w:rsidRDefault="002B77F3" w:rsidP="002B77F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2B77F3" w:rsidRPr="008F41CC" w:rsidRDefault="002B77F3" w:rsidP="002B77F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Pozycja nr 3</w:t>
            </w:r>
          </w:p>
          <w:p w:rsidR="002B77F3" w:rsidRPr="00911FF5" w:rsidRDefault="002B77F3" w:rsidP="002B77F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2B77F3" w:rsidRDefault="002B77F3" w:rsidP="002B77F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2B77F3" w:rsidRPr="00911FF5" w:rsidRDefault="002B77F3" w:rsidP="002B77F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2B77F3" w:rsidRPr="00911FF5" w:rsidRDefault="002B77F3" w:rsidP="002B77F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2B77F3" w:rsidRDefault="002B77F3" w:rsidP="002B77F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2B77F3" w:rsidRPr="00911FF5" w:rsidRDefault="002B77F3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8F41CC" w:rsidRDefault="008F41CC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</w:t>
            </w:r>
            <w:r w:rsidR="007A6A04">
              <w:rPr>
                <w:rFonts w:ascii="Calibri" w:hAnsi="Calibri" w:cs="Segoe UI"/>
                <w:sz w:val="20"/>
                <w:szCs w:val="20"/>
              </w:rPr>
              <w:t>nie ………</w:t>
            </w:r>
            <w:r w:rsidR="008F41CC">
              <w:rPr>
                <w:rFonts w:ascii="Calibri" w:hAnsi="Calibri" w:cs="Segoe UI"/>
                <w:sz w:val="20"/>
                <w:szCs w:val="20"/>
              </w:rPr>
              <w:t>………..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="007A6A04">
              <w:rPr>
                <w:rFonts w:ascii="Calibri" w:hAnsi="Calibri" w:cs="Segoe UI"/>
                <w:sz w:val="20"/>
                <w:szCs w:val="20"/>
              </w:rPr>
              <w:t>dni roboczych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D61865" w:rsidRPr="00501FC7" w:rsidRDefault="00D61865" w:rsidP="006E5846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</w:p>
          <w:p w:rsidR="00D61865" w:rsidRPr="009F4795" w:rsidRDefault="00D61865" w:rsidP="00D4159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4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911FF5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lastRenderedPageBreak/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lastRenderedPageBreak/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BC457D" w:rsidRDefault="00BC457D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517981">
      <w:pPr>
        <w:tabs>
          <w:tab w:val="left" w:pos="6521"/>
        </w:tabs>
        <w:spacing w:line="276" w:lineRule="auto"/>
      </w:pPr>
    </w:p>
    <w:p w:rsidR="002B77F3" w:rsidRDefault="002B77F3" w:rsidP="00911FF5">
      <w:pPr>
        <w:tabs>
          <w:tab w:val="left" w:pos="6521"/>
        </w:tabs>
        <w:spacing w:line="276" w:lineRule="auto"/>
        <w:jc w:val="right"/>
      </w:pPr>
    </w:p>
    <w:p w:rsidR="002B77F3" w:rsidRDefault="002B77F3" w:rsidP="00911FF5">
      <w:pPr>
        <w:tabs>
          <w:tab w:val="left" w:pos="6521"/>
        </w:tabs>
        <w:spacing w:line="276" w:lineRule="auto"/>
        <w:jc w:val="right"/>
      </w:pPr>
    </w:p>
    <w:p w:rsidR="002B77F3" w:rsidRDefault="002B77F3" w:rsidP="00911FF5">
      <w:pPr>
        <w:tabs>
          <w:tab w:val="left" w:pos="6521"/>
        </w:tabs>
        <w:spacing w:line="276" w:lineRule="auto"/>
        <w:jc w:val="right"/>
      </w:pPr>
    </w:p>
    <w:p w:rsidR="002B77F3" w:rsidRDefault="002B77F3" w:rsidP="00911FF5">
      <w:pPr>
        <w:tabs>
          <w:tab w:val="left" w:pos="6521"/>
        </w:tabs>
        <w:spacing w:line="276" w:lineRule="auto"/>
        <w:jc w:val="right"/>
      </w:pPr>
    </w:p>
    <w:p w:rsidR="002B77F3" w:rsidRDefault="002B77F3" w:rsidP="00911FF5">
      <w:pPr>
        <w:tabs>
          <w:tab w:val="left" w:pos="6521"/>
        </w:tabs>
        <w:spacing w:line="276" w:lineRule="auto"/>
        <w:jc w:val="right"/>
      </w:pPr>
    </w:p>
    <w:p w:rsidR="002B77F3" w:rsidRDefault="002B77F3" w:rsidP="00911FF5">
      <w:pPr>
        <w:tabs>
          <w:tab w:val="left" w:pos="6521"/>
        </w:tabs>
        <w:spacing w:line="276" w:lineRule="auto"/>
        <w:jc w:val="right"/>
      </w:pPr>
    </w:p>
    <w:p w:rsidR="002B77F3" w:rsidRDefault="002B77F3" w:rsidP="00911FF5">
      <w:pPr>
        <w:tabs>
          <w:tab w:val="left" w:pos="6521"/>
        </w:tabs>
        <w:spacing w:line="276" w:lineRule="auto"/>
        <w:jc w:val="right"/>
      </w:pPr>
    </w:p>
    <w:p w:rsidR="002B77F3" w:rsidRDefault="002B77F3" w:rsidP="00911FF5">
      <w:pPr>
        <w:tabs>
          <w:tab w:val="left" w:pos="6521"/>
        </w:tabs>
        <w:spacing w:line="276" w:lineRule="auto"/>
        <w:jc w:val="right"/>
      </w:pPr>
    </w:p>
    <w:p w:rsidR="002B77F3" w:rsidRDefault="002B77F3" w:rsidP="00911FF5">
      <w:pPr>
        <w:tabs>
          <w:tab w:val="left" w:pos="6521"/>
        </w:tabs>
        <w:spacing w:line="276" w:lineRule="auto"/>
        <w:jc w:val="right"/>
      </w:pPr>
    </w:p>
    <w:p w:rsidR="002B77F3" w:rsidRDefault="002B77F3" w:rsidP="00911FF5">
      <w:pPr>
        <w:tabs>
          <w:tab w:val="left" w:pos="6521"/>
        </w:tabs>
        <w:spacing w:line="276" w:lineRule="auto"/>
        <w:jc w:val="right"/>
      </w:pPr>
    </w:p>
    <w:p w:rsidR="002B77F3" w:rsidRDefault="002B77F3" w:rsidP="00911FF5">
      <w:pPr>
        <w:tabs>
          <w:tab w:val="left" w:pos="6521"/>
        </w:tabs>
        <w:spacing w:line="276" w:lineRule="auto"/>
        <w:jc w:val="right"/>
      </w:pPr>
    </w:p>
    <w:p w:rsidR="002B77F3" w:rsidRDefault="002B77F3" w:rsidP="00911FF5">
      <w:pPr>
        <w:tabs>
          <w:tab w:val="left" w:pos="6521"/>
        </w:tabs>
        <w:spacing w:line="276" w:lineRule="auto"/>
        <w:jc w:val="right"/>
      </w:pPr>
    </w:p>
    <w:p w:rsidR="002B77F3" w:rsidRDefault="002B77F3" w:rsidP="00911FF5">
      <w:pPr>
        <w:tabs>
          <w:tab w:val="left" w:pos="6521"/>
        </w:tabs>
        <w:spacing w:line="276" w:lineRule="auto"/>
        <w:jc w:val="right"/>
      </w:pPr>
    </w:p>
    <w:p w:rsidR="002B77F3" w:rsidRDefault="002B77F3" w:rsidP="00911FF5">
      <w:pPr>
        <w:tabs>
          <w:tab w:val="left" w:pos="6521"/>
        </w:tabs>
        <w:spacing w:line="276" w:lineRule="auto"/>
        <w:jc w:val="right"/>
      </w:pPr>
    </w:p>
    <w:p w:rsidR="002B77F3" w:rsidRDefault="002B77F3" w:rsidP="00911FF5">
      <w:pPr>
        <w:tabs>
          <w:tab w:val="left" w:pos="6521"/>
        </w:tabs>
        <w:spacing w:line="276" w:lineRule="auto"/>
        <w:jc w:val="right"/>
      </w:pPr>
    </w:p>
    <w:p w:rsidR="002B77F3" w:rsidRDefault="002B77F3" w:rsidP="00911FF5">
      <w:pPr>
        <w:tabs>
          <w:tab w:val="left" w:pos="6521"/>
        </w:tabs>
        <w:spacing w:line="276" w:lineRule="auto"/>
        <w:jc w:val="right"/>
      </w:pPr>
    </w:p>
    <w:p w:rsidR="002B77F3" w:rsidRDefault="002B77F3" w:rsidP="00911FF5">
      <w:pPr>
        <w:tabs>
          <w:tab w:val="left" w:pos="6521"/>
        </w:tabs>
        <w:spacing w:line="276" w:lineRule="auto"/>
        <w:jc w:val="right"/>
      </w:pPr>
    </w:p>
    <w:p w:rsidR="002B77F3" w:rsidRDefault="002B77F3" w:rsidP="00911FF5">
      <w:pPr>
        <w:tabs>
          <w:tab w:val="left" w:pos="6521"/>
        </w:tabs>
        <w:spacing w:line="276" w:lineRule="auto"/>
        <w:jc w:val="right"/>
      </w:pPr>
    </w:p>
    <w:p w:rsidR="002B77F3" w:rsidRDefault="002B77F3" w:rsidP="00911FF5">
      <w:pPr>
        <w:tabs>
          <w:tab w:val="left" w:pos="6521"/>
        </w:tabs>
        <w:spacing w:line="276" w:lineRule="auto"/>
        <w:jc w:val="right"/>
      </w:pPr>
    </w:p>
    <w:p w:rsidR="002B77F3" w:rsidRDefault="002B77F3" w:rsidP="00911FF5">
      <w:pPr>
        <w:tabs>
          <w:tab w:val="left" w:pos="6521"/>
        </w:tabs>
        <w:spacing w:line="276" w:lineRule="auto"/>
        <w:jc w:val="right"/>
      </w:pPr>
    </w:p>
    <w:p w:rsidR="002B77F3" w:rsidRDefault="002B77F3" w:rsidP="00911FF5">
      <w:pPr>
        <w:tabs>
          <w:tab w:val="left" w:pos="6521"/>
        </w:tabs>
        <w:spacing w:line="276" w:lineRule="auto"/>
        <w:jc w:val="right"/>
      </w:pPr>
    </w:p>
    <w:p w:rsidR="002B77F3" w:rsidRDefault="002B77F3" w:rsidP="00911FF5">
      <w:pPr>
        <w:tabs>
          <w:tab w:val="left" w:pos="6521"/>
        </w:tabs>
        <w:spacing w:line="276" w:lineRule="auto"/>
        <w:jc w:val="right"/>
      </w:pPr>
    </w:p>
    <w:p w:rsidR="002B77F3" w:rsidRDefault="002B77F3" w:rsidP="00911FF5">
      <w:pPr>
        <w:tabs>
          <w:tab w:val="left" w:pos="6521"/>
        </w:tabs>
        <w:spacing w:line="276" w:lineRule="auto"/>
        <w:jc w:val="right"/>
      </w:pPr>
    </w:p>
    <w:p w:rsidR="002B77F3" w:rsidRDefault="002B77F3" w:rsidP="00911FF5">
      <w:pPr>
        <w:tabs>
          <w:tab w:val="left" w:pos="6521"/>
        </w:tabs>
        <w:spacing w:line="276" w:lineRule="auto"/>
        <w:jc w:val="right"/>
      </w:pPr>
    </w:p>
    <w:p w:rsidR="002B77F3" w:rsidRDefault="002B77F3" w:rsidP="00911FF5">
      <w:pPr>
        <w:tabs>
          <w:tab w:val="left" w:pos="6521"/>
        </w:tabs>
        <w:spacing w:line="276" w:lineRule="auto"/>
        <w:jc w:val="right"/>
      </w:pPr>
    </w:p>
    <w:p w:rsidR="002B77F3" w:rsidRDefault="002B77F3" w:rsidP="00911FF5">
      <w:pPr>
        <w:tabs>
          <w:tab w:val="left" w:pos="6521"/>
        </w:tabs>
        <w:spacing w:line="276" w:lineRule="auto"/>
        <w:jc w:val="right"/>
      </w:pPr>
    </w:p>
    <w:p w:rsidR="002B77F3" w:rsidRDefault="002B77F3" w:rsidP="00911FF5">
      <w:pPr>
        <w:tabs>
          <w:tab w:val="left" w:pos="6521"/>
        </w:tabs>
        <w:spacing w:line="276" w:lineRule="auto"/>
        <w:jc w:val="right"/>
      </w:pPr>
    </w:p>
    <w:p w:rsidR="002B77F3" w:rsidRDefault="002B77F3" w:rsidP="00911FF5">
      <w:pPr>
        <w:tabs>
          <w:tab w:val="left" w:pos="6521"/>
        </w:tabs>
        <w:spacing w:line="276" w:lineRule="auto"/>
        <w:jc w:val="right"/>
      </w:pPr>
    </w:p>
    <w:p w:rsidR="002B77F3" w:rsidRDefault="002B77F3" w:rsidP="00911FF5">
      <w:pPr>
        <w:tabs>
          <w:tab w:val="left" w:pos="6521"/>
        </w:tabs>
        <w:spacing w:line="276" w:lineRule="auto"/>
        <w:jc w:val="right"/>
      </w:pPr>
    </w:p>
    <w:p w:rsidR="002B77F3" w:rsidRDefault="002B77F3" w:rsidP="00911FF5">
      <w:pPr>
        <w:tabs>
          <w:tab w:val="left" w:pos="6521"/>
        </w:tabs>
        <w:spacing w:line="276" w:lineRule="auto"/>
        <w:jc w:val="right"/>
      </w:pPr>
    </w:p>
    <w:p w:rsidR="002B77F3" w:rsidRDefault="002B77F3" w:rsidP="00911FF5">
      <w:pPr>
        <w:tabs>
          <w:tab w:val="left" w:pos="6521"/>
        </w:tabs>
        <w:spacing w:line="276" w:lineRule="auto"/>
        <w:jc w:val="right"/>
      </w:pPr>
    </w:p>
    <w:p w:rsidR="002B77F3" w:rsidRDefault="002B77F3" w:rsidP="00911FF5">
      <w:pPr>
        <w:tabs>
          <w:tab w:val="left" w:pos="6521"/>
        </w:tabs>
        <w:spacing w:line="276" w:lineRule="auto"/>
        <w:jc w:val="right"/>
      </w:pPr>
    </w:p>
    <w:p w:rsidR="002B77F3" w:rsidRDefault="002B77F3" w:rsidP="00911FF5">
      <w:pPr>
        <w:tabs>
          <w:tab w:val="left" w:pos="6521"/>
        </w:tabs>
        <w:spacing w:line="276" w:lineRule="auto"/>
        <w:jc w:val="right"/>
      </w:pPr>
    </w:p>
    <w:p w:rsidR="006C2697" w:rsidRPr="006F2FC3" w:rsidRDefault="006C2697" w:rsidP="00911FF5">
      <w:pPr>
        <w:tabs>
          <w:tab w:val="left" w:pos="6521"/>
        </w:tabs>
        <w:spacing w:line="276" w:lineRule="auto"/>
        <w:jc w:val="right"/>
        <w:rPr>
          <w:i/>
        </w:rPr>
      </w:pPr>
      <w:r>
        <w:lastRenderedPageBreak/>
        <w:t>Załącznik  nr 5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911FF5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KRS/CEiDG)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911FF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Przystępując do udziału w postępowaniu o zamówienie publiczne na: </w:t>
      </w:r>
    </w:p>
    <w:p w:rsidR="00911FF5" w:rsidRPr="00911FF5" w:rsidRDefault="00911FF5" w:rsidP="00911FF5">
      <w:pPr>
        <w:rPr>
          <w:rFonts w:asciiTheme="minorHAnsi" w:eastAsia="Calibri" w:hAnsiTheme="minorHAnsi" w:cs="Arial"/>
          <w:b/>
          <w:sz w:val="20"/>
          <w:szCs w:val="20"/>
          <w:lang w:eastAsia="en-US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Dostawa </w:t>
      </w:r>
      <w:r w:rsidR="00436FA3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="002B77F3">
        <w:rPr>
          <w:rFonts w:asciiTheme="minorHAnsi" w:eastAsia="Calibri" w:hAnsiTheme="minorHAnsi" w:cs="Arial"/>
          <w:b/>
          <w:sz w:val="20"/>
          <w:szCs w:val="20"/>
          <w:lang w:eastAsia="en-US"/>
        </w:rPr>
        <w:t>leku cytostatycznego  26</w:t>
      </w:r>
      <w:r w:rsidR="003C4E91">
        <w:rPr>
          <w:rFonts w:asciiTheme="minorHAnsi" w:eastAsia="Calibri" w:hAnsiTheme="minorHAnsi" w:cs="Arial"/>
          <w:b/>
          <w:sz w:val="20"/>
          <w:szCs w:val="20"/>
          <w:lang w:eastAsia="en-US"/>
        </w:rPr>
        <w:t>/D/17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>z art. 24 ust. 1 pkt 23 upzp</w:t>
      </w:r>
    </w:p>
    <w:p w:rsidR="00911FF5" w:rsidRPr="00911FF5" w:rsidRDefault="00911FF5" w:rsidP="002C2D42">
      <w:pPr>
        <w:pStyle w:val="Akapitzlist"/>
        <w:numPr>
          <w:ilvl w:val="0"/>
          <w:numId w:val="27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>z dnia 16 lutego 2007 r. o ochronie konkurencji i konsumentów (Dz. U. Nr 50, poz. 331, z późn. zm)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911FF5" w:rsidRPr="00911FF5" w:rsidRDefault="00911FF5" w:rsidP="002C2D42">
      <w:pPr>
        <w:pStyle w:val="Akapitzlist"/>
        <w:numPr>
          <w:ilvl w:val="0"/>
          <w:numId w:val="27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>z dnia 16 lutego 2007 r. o ochronie konkurencji i konsumentów (Dz. U. Nr 50, poz. 331, z późn. zm)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B02D1E" w:rsidRPr="00911FF5" w:rsidRDefault="006C2697" w:rsidP="00911FF5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6C2697" w:rsidRPr="00911FF5" w:rsidRDefault="006C2697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2B77F3" w:rsidRDefault="002B77F3" w:rsidP="00D503CC">
      <w:pPr>
        <w:ind w:left="5246" w:firstLine="708"/>
        <w:jc w:val="right"/>
        <w:rPr>
          <w:b/>
        </w:rPr>
      </w:pPr>
    </w:p>
    <w:p w:rsidR="002B77F3" w:rsidRDefault="002B77F3" w:rsidP="00D503CC">
      <w:pPr>
        <w:ind w:left="5246" w:firstLine="708"/>
        <w:jc w:val="right"/>
        <w:rPr>
          <w:b/>
        </w:rPr>
      </w:pPr>
    </w:p>
    <w:p w:rsidR="00D503CC" w:rsidRDefault="00D503CC" w:rsidP="00D503CC">
      <w:pPr>
        <w:ind w:left="5246" w:firstLine="708"/>
        <w:jc w:val="right"/>
        <w:rPr>
          <w:b/>
        </w:rPr>
      </w:pPr>
      <w:r>
        <w:rPr>
          <w:b/>
        </w:rPr>
        <w:lastRenderedPageBreak/>
        <w:t>Załącznik nr 3</w:t>
      </w:r>
    </w:p>
    <w:p w:rsidR="00D503CC" w:rsidRDefault="00D503CC" w:rsidP="00D503CC">
      <w:pPr>
        <w:ind w:left="5246" w:firstLine="708"/>
        <w:jc w:val="right"/>
        <w:rPr>
          <w:b/>
        </w:rPr>
      </w:pPr>
    </w:p>
    <w:p w:rsidR="00DC0BE4" w:rsidRDefault="00DC0BE4" w:rsidP="00DC0BE4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C0BE4" w:rsidRPr="004C33E9" w:rsidTr="00733491"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br w:type="page"/>
              <w:t>Załącznik nr 3 do SIWZ</w:t>
            </w:r>
          </w:p>
        </w:tc>
      </w:tr>
      <w:tr w:rsidR="00DC0BE4" w:rsidRPr="004C33E9" w:rsidTr="00733491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C90B16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 xml:space="preserve">Przystępując do postępowania na </w:t>
            </w:r>
            <w:r w:rsidR="00517981">
              <w:rPr>
                <w:rFonts w:ascii="Calibri" w:hAnsi="Calibri" w:cs="Segoe UI"/>
                <w:b/>
                <w:sz w:val="20"/>
                <w:szCs w:val="20"/>
              </w:rPr>
              <w:t>Dostawę leku cytostatycznego</w:t>
            </w:r>
            <w:r w:rsidR="002B77F3">
              <w:rPr>
                <w:rFonts w:ascii="Calibri" w:hAnsi="Calibri" w:cs="Segoe UI"/>
                <w:b/>
                <w:sz w:val="20"/>
                <w:szCs w:val="20"/>
              </w:rPr>
              <w:t xml:space="preserve"> - 26/D/17</w:t>
            </w:r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późn.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orzeczono tytułem środka zapobiegawczego zakaz ubiegania się o zamówienia publiczne;</w:t>
            </w:r>
          </w:p>
          <w:p w:rsidR="00DC0BE4" w:rsidRPr="008F41CC" w:rsidRDefault="00DC0BE4" w:rsidP="008F41CC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lastRenderedPageBreak/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4C33E9" w:rsidRDefault="00DC0BE4" w:rsidP="008F41C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893119" w:rsidRDefault="00D503CC" w:rsidP="00D503C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i/>
          <w:sz w:val="20"/>
          <w:szCs w:val="20"/>
        </w:rPr>
      </w:pPr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436FA3" w:rsidRDefault="00893119" w:rsidP="00436FA3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………………………………………..    podpis</w:t>
      </w:r>
    </w:p>
    <w:sectPr w:rsidR="00811757" w:rsidRPr="00436F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995" w:rsidRDefault="001C7995">
      <w:r>
        <w:separator/>
      </w:r>
    </w:p>
  </w:endnote>
  <w:endnote w:type="continuationSeparator" w:id="0">
    <w:p w:rsidR="001C7995" w:rsidRDefault="001C7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EndPr/>
    <w:sdtContent>
      <w:p w:rsidR="00821167" w:rsidRDefault="008211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241A">
          <w:rPr>
            <w:noProof/>
          </w:rPr>
          <w:t>1</w:t>
        </w:r>
        <w:r>
          <w:fldChar w:fldCharType="end"/>
        </w:r>
      </w:p>
    </w:sdtContent>
  </w:sdt>
  <w:p w:rsidR="00821167" w:rsidRDefault="008211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995" w:rsidRDefault="001C7995">
      <w:r>
        <w:separator/>
      </w:r>
    </w:p>
  </w:footnote>
  <w:footnote w:type="continuationSeparator" w:id="0">
    <w:p w:rsidR="001C7995" w:rsidRDefault="001C79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167" w:rsidRDefault="008211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51D5FE9"/>
    <w:multiLevelType w:val="hybridMultilevel"/>
    <w:tmpl w:val="3D787318"/>
    <w:lvl w:ilvl="0" w:tplc="9D56847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5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7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8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4" w15:restartNumberingAfterBreak="0">
    <w:nsid w:val="313A4B32"/>
    <w:multiLevelType w:val="hybridMultilevel"/>
    <w:tmpl w:val="0F3CD2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20F16B5"/>
    <w:multiLevelType w:val="hybridMultilevel"/>
    <w:tmpl w:val="BA6A130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6E106BD"/>
    <w:multiLevelType w:val="hybridMultilevel"/>
    <w:tmpl w:val="0ED0A6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B72EF4"/>
    <w:multiLevelType w:val="hybridMultilevel"/>
    <w:tmpl w:val="533813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523563"/>
    <w:multiLevelType w:val="hybridMultilevel"/>
    <w:tmpl w:val="B49EBC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2802A8"/>
    <w:multiLevelType w:val="singleLevel"/>
    <w:tmpl w:val="0C0689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7E05520A"/>
    <w:multiLevelType w:val="hybridMultilevel"/>
    <w:tmpl w:val="44F270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7518A5"/>
    <w:multiLevelType w:val="hybridMultilevel"/>
    <w:tmpl w:val="2C2293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8"/>
  </w:num>
  <w:num w:numId="3">
    <w:abstractNumId w:val="42"/>
  </w:num>
  <w:num w:numId="4">
    <w:abstractNumId w:val="23"/>
  </w:num>
  <w:num w:numId="5">
    <w:abstractNumId w:val="12"/>
  </w:num>
  <w:num w:numId="6">
    <w:abstractNumId w:val="34"/>
  </w:num>
  <w:num w:numId="7">
    <w:abstractNumId w:val="9"/>
  </w:num>
  <w:num w:numId="8">
    <w:abstractNumId w:val="8"/>
  </w:num>
  <w:num w:numId="9">
    <w:abstractNumId w:val="31"/>
  </w:num>
  <w:num w:numId="10">
    <w:abstractNumId w:val="21"/>
  </w:num>
  <w:num w:numId="11">
    <w:abstractNumId w:val="13"/>
  </w:num>
  <w:num w:numId="12">
    <w:abstractNumId w:val="17"/>
  </w:num>
  <w:num w:numId="13">
    <w:abstractNumId w:val="30"/>
  </w:num>
  <w:num w:numId="14">
    <w:abstractNumId w:val="10"/>
  </w:num>
  <w:num w:numId="15">
    <w:abstractNumId w:val="36"/>
  </w:num>
  <w:num w:numId="16">
    <w:abstractNumId w:val="11"/>
  </w:num>
  <w:num w:numId="17">
    <w:abstractNumId w:val="26"/>
  </w:num>
  <w:num w:numId="18">
    <w:abstractNumId w:val="19"/>
  </w:num>
  <w:num w:numId="19">
    <w:abstractNumId w:val="20"/>
  </w:num>
  <w:num w:numId="20">
    <w:abstractNumId w:val="22"/>
  </w:num>
  <w:num w:numId="21">
    <w:abstractNumId w:val="15"/>
  </w:num>
  <w:num w:numId="22">
    <w:abstractNumId w:val="37"/>
  </w:num>
  <w:num w:numId="23">
    <w:abstractNumId w:val="16"/>
  </w:num>
  <w:num w:numId="24">
    <w:abstractNumId w:val="38"/>
  </w:num>
  <w:num w:numId="25">
    <w:abstractNumId w:val="14"/>
  </w:num>
  <w:num w:numId="26">
    <w:abstractNumId w:val="18"/>
  </w:num>
  <w:num w:numId="27">
    <w:abstractNumId w:val="29"/>
  </w:num>
  <w:num w:numId="28">
    <w:abstractNumId w:val="41"/>
  </w:num>
  <w:num w:numId="29">
    <w:abstractNumId w:val="24"/>
  </w:num>
  <w:num w:numId="30">
    <w:abstractNumId w:val="25"/>
  </w:num>
  <w:num w:numId="31">
    <w:abstractNumId w:val="32"/>
  </w:num>
  <w:num w:numId="32">
    <w:abstractNumId w:val="33"/>
  </w:num>
  <w:num w:numId="33">
    <w:abstractNumId w:val="35"/>
  </w:num>
  <w:num w:numId="34">
    <w:abstractNumId w:val="40"/>
  </w:num>
  <w:num w:numId="35">
    <w:abstractNumId w:val="3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02A5B"/>
    <w:rsid w:val="00016406"/>
    <w:rsid w:val="00033B1B"/>
    <w:rsid w:val="000533FD"/>
    <w:rsid w:val="00085FA4"/>
    <w:rsid w:val="000E2D0F"/>
    <w:rsid w:val="000F2A3E"/>
    <w:rsid w:val="00127C2E"/>
    <w:rsid w:val="00135E35"/>
    <w:rsid w:val="001409E0"/>
    <w:rsid w:val="001A4718"/>
    <w:rsid w:val="001B0606"/>
    <w:rsid w:val="001B0834"/>
    <w:rsid w:val="001C7324"/>
    <w:rsid w:val="001C7995"/>
    <w:rsid w:val="00233B4E"/>
    <w:rsid w:val="00235988"/>
    <w:rsid w:val="00236739"/>
    <w:rsid w:val="002922F2"/>
    <w:rsid w:val="002B0E86"/>
    <w:rsid w:val="002B77F3"/>
    <w:rsid w:val="002C2C40"/>
    <w:rsid w:val="002C2D42"/>
    <w:rsid w:val="00305A4B"/>
    <w:rsid w:val="00313942"/>
    <w:rsid w:val="0031540B"/>
    <w:rsid w:val="00316D48"/>
    <w:rsid w:val="003B20E5"/>
    <w:rsid w:val="003B69E9"/>
    <w:rsid w:val="003C4E91"/>
    <w:rsid w:val="003E4857"/>
    <w:rsid w:val="004261F0"/>
    <w:rsid w:val="00427004"/>
    <w:rsid w:val="00435B8F"/>
    <w:rsid w:val="00436FA3"/>
    <w:rsid w:val="00486841"/>
    <w:rsid w:val="004A345C"/>
    <w:rsid w:val="004C4F8D"/>
    <w:rsid w:val="00502487"/>
    <w:rsid w:val="0050331C"/>
    <w:rsid w:val="00517981"/>
    <w:rsid w:val="00541939"/>
    <w:rsid w:val="005B64D0"/>
    <w:rsid w:val="005D084B"/>
    <w:rsid w:val="005D3CBD"/>
    <w:rsid w:val="00635ABC"/>
    <w:rsid w:val="0064241A"/>
    <w:rsid w:val="00645F5E"/>
    <w:rsid w:val="00677E25"/>
    <w:rsid w:val="006841B0"/>
    <w:rsid w:val="006C2697"/>
    <w:rsid w:val="006E5846"/>
    <w:rsid w:val="006F015E"/>
    <w:rsid w:val="0071182A"/>
    <w:rsid w:val="00733491"/>
    <w:rsid w:val="007A3B51"/>
    <w:rsid w:val="007A6A04"/>
    <w:rsid w:val="007B3E3B"/>
    <w:rsid w:val="007C271C"/>
    <w:rsid w:val="007F0B38"/>
    <w:rsid w:val="007F2CFB"/>
    <w:rsid w:val="007F53BF"/>
    <w:rsid w:val="008009F0"/>
    <w:rsid w:val="00811757"/>
    <w:rsid w:val="00821167"/>
    <w:rsid w:val="008478AA"/>
    <w:rsid w:val="00893119"/>
    <w:rsid w:val="008B2600"/>
    <w:rsid w:val="008F41CC"/>
    <w:rsid w:val="00911F6F"/>
    <w:rsid w:val="00911FF5"/>
    <w:rsid w:val="0096299B"/>
    <w:rsid w:val="009731D6"/>
    <w:rsid w:val="00A01D93"/>
    <w:rsid w:val="00A24B7E"/>
    <w:rsid w:val="00A82980"/>
    <w:rsid w:val="00AD258C"/>
    <w:rsid w:val="00AE5FE2"/>
    <w:rsid w:val="00B02D1E"/>
    <w:rsid w:val="00B11AFE"/>
    <w:rsid w:val="00B1621B"/>
    <w:rsid w:val="00B666E5"/>
    <w:rsid w:val="00B71602"/>
    <w:rsid w:val="00B77036"/>
    <w:rsid w:val="00B96E0B"/>
    <w:rsid w:val="00BC457D"/>
    <w:rsid w:val="00BD3D25"/>
    <w:rsid w:val="00C011F6"/>
    <w:rsid w:val="00C066D0"/>
    <w:rsid w:val="00C44B5A"/>
    <w:rsid w:val="00C90B16"/>
    <w:rsid w:val="00CC4A54"/>
    <w:rsid w:val="00CE796F"/>
    <w:rsid w:val="00D35A94"/>
    <w:rsid w:val="00D4159A"/>
    <w:rsid w:val="00D503CC"/>
    <w:rsid w:val="00D517B8"/>
    <w:rsid w:val="00D564F3"/>
    <w:rsid w:val="00D61865"/>
    <w:rsid w:val="00DC0BE4"/>
    <w:rsid w:val="00DD7D3C"/>
    <w:rsid w:val="00E0179E"/>
    <w:rsid w:val="00E13929"/>
    <w:rsid w:val="00E55082"/>
    <w:rsid w:val="00E70C1B"/>
    <w:rsid w:val="00E9262A"/>
    <w:rsid w:val="00E9306A"/>
    <w:rsid w:val="00EA0C23"/>
    <w:rsid w:val="00EA0C8C"/>
    <w:rsid w:val="00EC13B5"/>
    <w:rsid w:val="00EE618C"/>
    <w:rsid w:val="00F25037"/>
    <w:rsid w:val="00F60665"/>
    <w:rsid w:val="00F61374"/>
    <w:rsid w:val="00F754E5"/>
    <w:rsid w:val="00F93263"/>
    <w:rsid w:val="00FF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mswlodz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ozmsw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5128</Words>
  <Characters>30774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2017-07-06T09:42:00Z</cp:lastPrinted>
  <dcterms:created xsi:type="dcterms:W3CDTF">2017-08-11T10:52:00Z</dcterms:created>
  <dcterms:modified xsi:type="dcterms:W3CDTF">2017-08-11T10:52:00Z</dcterms:modified>
</cp:coreProperties>
</file>