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B1E" w:rsidRPr="004A7862" w:rsidRDefault="00B96B1E" w:rsidP="004A7862">
      <w:pPr>
        <w:suppressAutoHyphens w:val="0"/>
        <w:spacing w:line="276" w:lineRule="auto"/>
        <w:jc w:val="center"/>
        <w:rPr>
          <w:b/>
        </w:rPr>
      </w:pPr>
      <w:bookmarkStart w:id="0" w:name="_GoBack"/>
      <w:bookmarkEnd w:id="0"/>
      <w:r w:rsidRPr="004A7862">
        <w:rPr>
          <w:b/>
        </w:rPr>
        <w:t xml:space="preserve">WZÓR - UMOWA </w:t>
      </w:r>
    </w:p>
    <w:p w:rsidR="004A7862" w:rsidRPr="007C73B1" w:rsidRDefault="00B96B1E" w:rsidP="007C73B1">
      <w:pPr>
        <w:spacing w:line="276" w:lineRule="auto"/>
        <w:jc w:val="both"/>
      </w:pPr>
      <w:r w:rsidRPr="004A7862">
        <w:t xml:space="preserve">W dniu ................................ r. w Łodzi na podstawie ustawy z dnia 29.01.2004 r. - Prawo zamówień publicznych </w:t>
      </w:r>
      <w:r w:rsidR="00935CBE" w:rsidRPr="004A7862">
        <w:t xml:space="preserve">(Dz. U. z 2017 r. poz. 1579) </w:t>
      </w:r>
      <w:r w:rsidRPr="004A7862">
        <w:t>w trybie przetargu nieograniczonego zgodnie z art. 39 w/w Ustawy zawarto umowę pomiędzy: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Samodzielnym Publicznym Zakładem Opieki Zdrowotnej Ministerstwa Spraw Wewnętrznych i Administracji w Łodzi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lang w:eastAsia="pl-PL"/>
        </w:rPr>
      </w:pPr>
      <w:r w:rsidRPr="00935CBE">
        <w:rPr>
          <w:lang w:eastAsia="pl-PL"/>
        </w:rPr>
        <w:t>z siedzibą w Łodzi, ul. Północna 42, 91-425 Łódź, wpisanym do rejestru stowarzyszeń, innych organizacji społecznych i zawodowych, fundacji oraz samodzielnych publicznych zakładów opieki zdrowotnej Krajowego Rejestru Sądowego prowadzonego przez Sąd Rejonowy dla Łodzi-Śródmieście w Łodzi XX Wydział Krajowego Rejestru Sądowego pod numerem KRS 0000023744, NIP 7260004820, REGON 470805076,</w:t>
      </w:r>
    </w:p>
    <w:p w:rsidR="00935CBE" w:rsidRPr="004A7862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reprezentowanym przez dr n. med. Roberta Starca, MBA — Dyrektora,</w:t>
      </w:r>
    </w:p>
    <w:p w:rsidR="004A7862" w:rsidRPr="004A7862" w:rsidRDefault="004A7862" w:rsidP="004A7862">
      <w:pPr>
        <w:suppressAutoHyphens w:val="0"/>
        <w:jc w:val="both"/>
        <w:rPr>
          <w:b/>
          <w:lang w:eastAsia="pl-PL"/>
        </w:rPr>
      </w:pPr>
      <w:r w:rsidRPr="004A7862">
        <w:rPr>
          <w:lang w:eastAsia="pl-PL"/>
        </w:rPr>
        <w:t xml:space="preserve">zwanym dalej  </w:t>
      </w:r>
      <w:r w:rsidRPr="004A7862">
        <w:rPr>
          <w:b/>
          <w:lang w:eastAsia="pl-PL"/>
        </w:rPr>
        <w:t>Zamawiającym</w:t>
      </w:r>
    </w:p>
    <w:p w:rsidR="00935CBE" w:rsidRPr="004A7862" w:rsidRDefault="00935CBE" w:rsidP="004A7862">
      <w:pPr>
        <w:suppressAutoHyphens w:val="0"/>
        <w:spacing w:line="276" w:lineRule="auto"/>
        <w:ind w:right="54"/>
        <w:jc w:val="both"/>
      </w:pPr>
    </w:p>
    <w:p w:rsidR="00B96B1E" w:rsidRPr="004A7862" w:rsidRDefault="00B96B1E" w:rsidP="004A7862">
      <w:pPr>
        <w:suppressAutoHyphens w:val="0"/>
        <w:spacing w:line="276" w:lineRule="auto"/>
        <w:ind w:right="54"/>
        <w:rPr>
          <w:lang w:eastAsia="pl-PL"/>
        </w:rPr>
      </w:pPr>
      <w:r w:rsidRPr="004A7862">
        <w:rPr>
          <w:lang w:eastAsia="pl-PL"/>
        </w:rPr>
        <w:t>a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center"/>
        <w:rPr>
          <w:b/>
        </w:rPr>
      </w:pPr>
      <w:r w:rsidRPr="004A7862">
        <w:rPr>
          <w:b/>
        </w:rPr>
        <w:t>WYKONAWCĄ,</w:t>
      </w:r>
    </w:p>
    <w:p w:rsidR="00B96B1E" w:rsidRPr="004A7862" w:rsidRDefault="00B96B1E" w:rsidP="004A7862">
      <w:pPr>
        <w:suppressAutoHyphens w:val="0"/>
        <w:spacing w:line="276" w:lineRule="auto"/>
        <w:jc w:val="both"/>
        <w:rPr>
          <w:b/>
        </w:rPr>
      </w:pPr>
      <w:r w:rsidRPr="004A7862">
        <w:rPr>
          <w:b/>
        </w:rPr>
        <w:t>Nazwa Wykonawcy……………………………………………………………….…………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z siedzibą w ………………………………………………………………………………….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wpisanym do Krajowego Rejestru </w:t>
      </w:r>
      <w:r w:rsidR="00935CBE" w:rsidRPr="004A7862">
        <w:t>Przedsiębiorców</w:t>
      </w:r>
      <w:r w:rsidRPr="004A7862">
        <w:t xml:space="preserve"> prowadzonego przez Sąd ………………………………………………………….. pod numerem KRS .................................................., kapitał zakładowy: ..................................................  zł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NIP ..................................................;   REGON ..................................................; 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reprezentowanym przez: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1. ………………………………..</w:t>
      </w:r>
    </w:p>
    <w:p w:rsidR="00B96B1E" w:rsidRDefault="00B96B1E" w:rsidP="004A7862">
      <w:pPr>
        <w:suppressAutoHyphens w:val="0"/>
        <w:spacing w:line="276" w:lineRule="auto"/>
        <w:ind w:right="54"/>
        <w:jc w:val="both"/>
      </w:pPr>
      <w:r w:rsidRPr="004A7862">
        <w:t>2. ………………………………..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 xml:space="preserve">zwanym dalej </w:t>
      </w:r>
      <w:r w:rsidRPr="004A7862">
        <w:rPr>
          <w:b/>
        </w:rPr>
        <w:t xml:space="preserve">Wykonawcą 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>o następującej treści:</w:t>
      </w:r>
    </w:p>
    <w:p w:rsidR="00B96B1E" w:rsidRPr="004A7862" w:rsidRDefault="00B96B1E" w:rsidP="004A7862">
      <w:pPr>
        <w:pStyle w:val="Tekstpodstawowy2"/>
        <w:spacing w:after="0" w:line="276" w:lineRule="auto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§1.</w:t>
      </w:r>
    </w:p>
    <w:p w:rsidR="00DF311E" w:rsidRPr="004A7862" w:rsidRDefault="009E3858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 xml:space="preserve">Na podstawie przeprowadzonego  przetargu nieograniczonego – nr sprawy ……………. </w:t>
      </w:r>
      <w:r w:rsidR="00B96B1E" w:rsidRPr="004A7862">
        <w:t>Zamawiający zleca, a Wykonawca przyjmuje do</w:t>
      </w:r>
      <w:r w:rsidRPr="004A7862">
        <w:t xml:space="preserve"> wykonania przedmiot zamówienia: urządzanie……………………….., wraz dostawą, montażem i uruchomieniem w siedzibie Zamawiającego, </w:t>
      </w:r>
      <w:r w:rsidR="00B96B1E" w:rsidRPr="004A7862">
        <w:t xml:space="preserve">na potrzeby SP ZOZ MSWiA  w Łodzi przy ul. Północnej 42 w Łodzi  zgodnie z warunkami SIWZ oraz oferowanymi parametrami przedstawionymi w ofercie przetargowej </w:t>
      </w:r>
      <w:r w:rsidR="00B96B1E" w:rsidRPr="004A7862">
        <w:softHyphen/>
        <w:t xml:space="preserve"> - stanowiącym Załącznik Nr 1 do umowy,</w:t>
      </w:r>
      <w:r w:rsidRPr="004A7862">
        <w:t xml:space="preserve"> </w:t>
      </w:r>
      <w:r w:rsidR="00B96B1E" w:rsidRPr="004A7862">
        <w:t>zgodnie ze złożoną ofertą.</w:t>
      </w:r>
      <w:r w:rsidRPr="004A7862">
        <w:t xml:space="preserve"> </w:t>
      </w:r>
    </w:p>
    <w:p w:rsidR="00B96B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>Integralną część umowy stanowi instrukcja użytkowania.</w:t>
      </w:r>
    </w:p>
    <w:p w:rsidR="00DF311E" w:rsidRPr="004A7862" w:rsidRDefault="00DF31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rPr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DF31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 xml:space="preserve">Wykonawca oświadcza, że sprzęt będący przedmiotem umowy, jest dobrej jakości, nie używany, fabrycznie nowy (rok produkcji nie wcześniejszy niż 2017), </w:t>
      </w:r>
      <w:r w:rsidR="00DF311E" w:rsidRPr="004A7862">
        <w:t xml:space="preserve">wolny od wad, </w:t>
      </w:r>
      <w:r w:rsidRPr="004A7862">
        <w:t xml:space="preserve">posiada odpowiednie certyfikaty i spełnia obowiązujące normy dla tego rodzaju urządzeń </w:t>
      </w:r>
      <w:r w:rsidRPr="004A7862">
        <w:lastRenderedPageBreak/>
        <w:t>wraz z  dokumentami potwierdzającymi dopuszczalność do użytkowania w placówkach służby zdrowia.</w:t>
      </w:r>
    </w:p>
    <w:p w:rsidR="00DF31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>Wykonawca oświadcza, że sprzęt będący przedmiotem umowy jest dopuszczony do obrotu i używania zgodnie z ustawą o wyrobach medycznych w brzmieniu nadanym ustawą dnia 20 maja 2010 r. o wyrobach medycznych (</w:t>
      </w:r>
      <w:r w:rsidR="00DF311E" w:rsidRPr="004A7862">
        <w:t>Dz. U. z 2017 r. poz. 211 z późn. zm.)</w:t>
      </w:r>
    </w:p>
    <w:p w:rsidR="00B96B1E" w:rsidRPr="004A7862" w:rsidRDefault="00DF31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rPr>
          <w:lang w:eastAsia="pl-PL"/>
        </w:rPr>
        <w:t>Wykonawca</w:t>
      </w:r>
      <w:r w:rsidRPr="004A7862">
        <w:rPr>
          <w:b/>
          <w:lang w:eastAsia="pl-PL"/>
        </w:rPr>
        <w:t xml:space="preserve"> </w:t>
      </w:r>
      <w:r w:rsidRPr="004A7862">
        <w:rPr>
          <w:lang w:eastAsia="pl-PL"/>
        </w:rPr>
        <w:t xml:space="preserve"> </w:t>
      </w:r>
      <w:r w:rsidRPr="00E60C47">
        <w:rPr>
          <w:lang w:eastAsia="pl-PL"/>
        </w:rPr>
        <w:t xml:space="preserve">dostarczy </w:t>
      </w:r>
      <w:r w:rsidR="00B81A3F" w:rsidRPr="00E60C47">
        <w:rPr>
          <w:lang w:eastAsia="pl-PL"/>
        </w:rPr>
        <w:t xml:space="preserve"> w terminie na</w:t>
      </w:r>
      <w:r w:rsidR="0008566F" w:rsidRPr="00E60C47">
        <w:rPr>
          <w:lang w:eastAsia="pl-PL"/>
        </w:rPr>
        <w:t>jpóźniej do dnia 15 grudnia 2017</w:t>
      </w:r>
      <w:r w:rsidR="00B81A3F" w:rsidRPr="00E60C47">
        <w:rPr>
          <w:lang w:eastAsia="pl-PL"/>
        </w:rPr>
        <w:t xml:space="preserve"> r</w:t>
      </w:r>
      <w:r w:rsidR="00B81A3F" w:rsidRPr="00B81A3F">
        <w:rPr>
          <w:color w:val="FF0000"/>
          <w:lang w:eastAsia="pl-PL"/>
        </w:rPr>
        <w:t>.</w:t>
      </w:r>
      <w:r w:rsidR="00B81A3F">
        <w:rPr>
          <w:lang w:eastAsia="pl-PL"/>
        </w:rPr>
        <w:t xml:space="preserve"> </w:t>
      </w:r>
      <w:r w:rsidRPr="004A7862">
        <w:rPr>
          <w:lang w:eastAsia="pl-PL"/>
        </w:rPr>
        <w:t>oraz dokona instalacji i uruchomienia  przedmiotu  zamówienia w terminie najpóźn</w:t>
      </w:r>
      <w:r w:rsidR="00E60C47">
        <w:rPr>
          <w:lang w:eastAsia="pl-PL"/>
        </w:rPr>
        <w:t xml:space="preserve">iej do dnia 30 </w:t>
      </w:r>
      <w:r w:rsidRPr="004A7862">
        <w:rPr>
          <w:lang w:eastAsia="pl-PL"/>
        </w:rPr>
        <w:t xml:space="preserve">kwietnia 2018 r. </w:t>
      </w:r>
      <w:r w:rsidRPr="004A7862">
        <w:rPr>
          <w:color w:val="000000"/>
        </w:rPr>
        <w:t xml:space="preserve">do </w:t>
      </w:r>
      <w:r w:rsidR="00B96B1E" w:rsidRPr="004A7862">
        <w:rPr>
          <w:color w:val="000000"/>
        </w:rPr>
        <w:t>miejsca wskazanego przez  Zamawiającego</w:t>
      </w:r>
      <w:r w:rsidR="00B96B1E" w:rsidRPr="004A7862">
        <w:t xml:space="preserve"> , wraz z niezbędnymi dokumentami: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Instrukcja użytkowania </w:t>
      </w:r>
      <w:r w:rsidRPr="004A7862">
        <w:t>obsługi w języku polskim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Karta</w:t>
      </w:r>
      <w:r w:rsidR="00B96B1E" w:rsidRPr="004A7862">
        <w:rPr>
          <w:color w:val="000000"/>
        </w:rPr>
        <w:t xml:space="preserve"> gwarancyjna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Deklaracje zgodności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Paszport</w:t>
      </w:r>
      <w:r w:rsidR="00B96B1E" w:rsidRPr="004A7862">
        <w:rPr>
          <w:color w:val="000000"/>
        </w:rPr>
        <w:t xml:space="preserve"> techniczn</w:t>
      </w:r>
      <w:r w:rsidRPr="004A7862">
        <w:rPr>
          <w:color w:val="000000"/>
        </w:rPr>
        <w:t>y</w:t>
      </w:r>
    </w:p>
    <w:p w:rsidR="00B96B1E" w:rsidRPr="00E60C47" w:rsidRDefault="009E3858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Protokół </w:t>
      </w:r>
      <w:r w:rsidR="00B81A3F" w:rsidRPr="00E60C47">
        <w:t>odbioru</w:t>
      </w:r>
    </w:p>
    <w:p w:rsidR="00B81A3F" w:rsidRPr="00E60C47" w:rsidRDefault="00B81A3F" w:rsidP="004A7862">
      <w:pPr>
        <w:pStyle w:val="Akapitzlist"/>
        <w:numPr>
          <w:ilvl w:val="0"/>
          <w:numId w:val="14"/>
        </w:numPr>
        <w:spacing w:line="276" w:lineRule="auto"/>
      </w:pPr>
      <w:r w:rsidRPr="00E60C47">
        <w:t>Protokół dostawy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Protokół</w:t>
      </w:r>
      <w:r w:rsidR="00B96B1E" w:rsidRPr="004A7862">
        <w:rPr>
          <w:color w:val="000000"/>
        </w:rPr>
        <w:t xml:space="preserve"> szkolenia personelu z obsługi urządzenia</w:t>
      </w:r>
    </w:p>
    <w:p w:rsidR="00DF31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t>Wykaz autoryzowanych serwisów</w:t>
      </w:r>
      <w:r w:rsidR="00DF311E" w:rsidRPr="004A7862">
        <w:rPr>
          <w:spacing w:val="-3"/>
          <w:lang w:eastAsia="pl-PL"/>
        </w:rPr>
        <w:t xml:space="preserve"> </w:t>
      </w:r>
    </w:p>
    <w:p w:rsidR="00DF311E" w:rsidRPr="004A7862" w:rsidRDefault="00DF31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spacing w:val="-3"/>
          <w:lang w:eastAsia="pl-PL"/>
        </w:rPr>
        <w:t>dokument określający</w:t>
      </w:r>
      <w:r w:rsidRPr="00DF311E">
        <w:rPr>
          <w:spacing w:val="-3"/>
          <w:lang w:eastAsia="pl-PL"/>
        </w:rPr>
        <w:t xml:space="preserve"> zasady świadczenia usług przez autoryzowany serwis w okresie gwarancyjnym i pogwarancyjnym</w:t>
      </w:r>
      <w:r w:rsidRPr="004A7862">
        <w:rPr>
          <w:spacing w:val="-3"/>
          <w:lang w:eastAsia="pl-PL"/>
        </w:rPr>
        <w:t>.</w:t>
      </w:r>
    </w:p>
    <w:p w:rsidR="00B96B1E" w:rsidRPr="00E60C47" w:rsidRDefault="00DF311E" w:rsidP="004A7862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E60C47">
        <w:rPr>
          <w:lang w:eastAsia="pl-PL"/>
        </w:rPr>
        <w:t xml:space="preserve">Jako termin </w:t>
      </w:r>
      <w:r w:rsidR="00B81A3F" w:rsidRPr="00E60C47">
        <w:rPr>
          <w:lang w:eastAsia="pl-PL"/>
        </w:rPr>
        <w:t>dostarczenia</w:t>
      </w:r>
      <w:r w:rsidRPr="00E60C47">
        <w:rPr>
          <w:lang w:eastAsia="pl-PL"/>
        </w:rPr>
        <w:t xml:space="preserve"> przedmiotu umowy rozumie się datę podpisania przez strony bezusterkowego </w:t>
      </w:r>
      <w:r w:rsidR="00B81A3F" w:rsidRPr="00E60C47">
        <w:rPr>
          <w:lang w:eastAsia="pl-PL"/>
        </w:rPr>
        <w:t>Protokołu dostawy ( Załącznik nr 1</w:t>
      </w:r>
      <w:r w:rsidRPr="00E60C47">
        <w:rPr>
          <w:lang w:eastAsia="pl-PL"/>
        </w:rPr>
        <w:t xml:space="preserve"> ).</w:t>
      </w:r>
    </w:p>
    <w:p w:rsidR="00B81A3F" w:rsidRDefault="00B81A3F" w:rsidP="00B81A3F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4A7862">
        <w:rPr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B81A3F" w:rsidRDefault="00B81A3F" w:rsidP="00B81A3F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207"/>
        <w:jc w:val="both"/>
        <w:rPr>
          <w:lang w:eastAsia="pl-PL"/>
        </w:rPr>
      </w:pPr>
    </w:p>
    <w:p w:rsidR="004A7862" w:rsidRPr="004A7862" w:rsidRDefault="004A7862" w:rsidP="004A7862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jc w:val="both"/>
        <w:rPr>
          <w:lang w:eastAsia="pl-PL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2.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bCs/>
          <w:spacing w:val="-3"/>
          <w:lang w:eastAsia="pl-PL"/>
        </w:rPr>
        <w:t xml:space="preserve">Wykonawca  gwarantuje, że dostarczony przedmiot umowy jest nowy i zostanie   </w:t>
      </w:r>
      <w:r w:rsidRPr="004A7862">
        <w:rPr>
          <w:bCs/>
          <w:lang w:eastAsia="pl-PL"/>
        </w:rPr>
        <w:t>zainstalowany  bez żadnego uszczerbku.</w:t>
      </w:r>
    </w:p>
    <w:p w:rsidR="0077459D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Wykonawca na własny koszt przeszkoli wskazanych przez Zamawiającego pracowników Zamawiającego z zakresu prawidłowej obsługi i zasad eksploatacji, konserwacji oraz wystawi certyfikat przeszkolonym osobom.</w:t>
      </w:r>
    </w:p>
    <w:p w:rsidR="0077459D" w:rsidRPr="00E60C47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Wykonawca</w:t>
      </w:r>
      <w:r w:rsidRPr="004A7862">
        <w:rPr>
          <w:b/>
          <w:spacing w:val="-3"/>
          <w:lang w:eastAsia="pl-PL"/>
        </w:rPr>
        <w:t xml:space="preserve"> </w:t>
      </w:r>
      <w:r w:rsidRPr="004A7862">
        <w:rPr>
          <w:spacing w:val="-3"/>
          <w:lang w:eastAsia="pl-PL"/>
        </w:rPr>
        <w:t xml:space="preserve"> udziela na </w:t>
      </w:r>
      <w:r w:rsidR="005136EE">
        <w:t>dostarczone urządzenia</w:t>
      </w:r>
      <w:r w:rsidRPr="004A7862">
        <w:t xml:space="preserve"> wraz z  wyposażeniem</w:t>
      </w:r>
      <w:r w:rsidR="00E60C47">
        <w:rPr>
          <w:spacing w:val="-3"/>
          <w:lang w:eastAsia="pl-PL"/>
        </w:rPr>
        <w:t xml:space="preserve"> (min. 36</w:t>
      </w:r>
      <w:r w:rsidRPr="004A7862">
        <w:rPr>
          <w:spacing w:val="-3"/>
          <w:lang w:eastAsia="pl-PL"/>
        </w:rPr>
        <w:t xml:space="preserve"> miesięcznej) ………………………., pełnej gwarancji</w:t>
      </w:r>
      <w:r w:rsidRPr="004A7862">
        <w:t xml:space="preserve">, </w:t>
      </w:r>
      <w:r w:rsidRPr="00E60C47">
        <w:t>zgodnie z zapisami zawartymi w ofercie</w:t>
      </w:r>
      <w:r w:rsidRPr="00E60C47">
        <w:rPr>
          <w:spacing w:val="-3"/>
          <w:lang w:eastAsia="pl-PL"/>
        </w:rPr>
        <w:t xml:space="preserve">. </w:t>
      </w:r>
    </w:p>
    <w:p w:rsidR="00607350" w:rsidRPr="004A7862" w:rsidRDefault="00607350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</w:pPr>
      <w:r w:rsidRPr="004A7862">
        <w:t>Wykonawca w ramach udzielonej gwarancji odpowiada za braki ilościowe i jakościowe.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Bieg terminu obowiązywania gwarancji rozpoczyna się od podpisania przez Strony b</w:t>
      </w:r>
      <w:r w:rsidR="00B81A3F">
        <w:t>ez zastrzeżeń protokołu odbioru.</w:t>
      </w:r>
    </w:p>
    <w:p w:rsidR="00607350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czasie trwania gwarancji, Wykonawca w ramach wynagrodzenia umownego  dokona zgodnie ze wskazaniami i zaleceniami producenta autoryzowane przeglądy serwisowe potwierdzone certyfikatem</w:t>
      </w:r>
      <w:r w:rsidR="00BB291F">
        <w:t xml:space="preserve"> </w:t>
      </w:r>
      <w:r w:rsidR="00BB291F" w:rsidRPr="00E60C47">
        <w:t>(minimum jeden raz w roku – dotyczy stołu hybrydowego, minimum dwa razy do roku – angiografu)</w:t>
      </w:r>
      <w:r w:rsidRPr="00E60C47">
        <w:t xml:space="preserve">. </w:t>
      </w:r>
      <w:r w:rsidRPr="004A7862">
        <w:t xml:space="preserve">Ostatni przegląd – końcowy zostanie </w:t>
      </w:r>
      <w:r w:rsidRPr="004A7862">
        <w:lastRenderedPageBreak/>
        <w:t>wykonany  w ostatnim miesiącu gwarancji. Koszty materiałów zużytych podczas przeglądów gwarancyjnych ponosi Wykonawca.</w:t>
      </w:r>
    </w:p>
    <w:p w:rsidR="00DC6513" w:rsidRPr="004A7862" w:rsidRDefault="00607350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okresie gwarancji Wykonawca zobowiązuje się do załatwienia wszelkich formalności, związanych z ewentualną wymianą wadliwego elementu przedmiotu umowy na nowy, jego wysyłką do naprawy gwarancyjnej i odbiorem, dostarczeniem do bezpośredniego użytkownika, a także z importem części zamiennych i oprogramowania, we własnym zakresie i na własny koszt - bez udziału Zamawiającego.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Wykonawca pokrywa wszelkie koszty związane z naprawami gwarancyjnymi, w tym koszty dojazdu serwisu, koszty wstawienia urządzenia zastępczego.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okresie gwarancji Wykonawca zobowiązany jest do naprawy lub wymiany całości lub każdego z elementów, podzespołów lub zespołów dostarczonego przedmiotu umowy, które uległy uszkodzeniu lub zniszczeniu z przyczyn wad konstrukcyjnych, produkcyjnych,  materiałowych lub z powodu innych okoliczności, za które Zamawiający nie ponosi odpowiedzialności.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Przez naprawę rozumie się ca</w:t>
      </w:r>
      <w:bookmarkStart w:id="1" w:name="_Hlk495150821"/>
      <w:r w:rsidRPr="004A7862">
        <w:t>łkowite usunięcie wady/usterki.</w:t>
      </w:r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Gwarantowany czas reakcji serwisu na zgłoszenie uszkodzenia lub usterki przedmiotu zamówienia, rozumiany jako czas podjęcia naprawy od chwili zgłoszenia awarii faksem, mailem lub telefonicznie nie może być dłuższy niż</w:t>
      </w:r>
      <w:r w:rsidRPr="003C1B5D">
        <w:rPr>
          <w:color w:val="FF0000"/>
        </w:rPr>
        <w:t xml:space="preserve"> </w:t>
      </w:r>
      <w:r w:rsidR="003C1B5D" w:rsidRPr="00E60C47">
        <w:t>48</w:t>
      </w:r>
      <w:r w:rsidRPr="00E60C47">
        <w:t xml:space="preserve"> godziny</w:t>
      </w:r>
      <w:r w:rsidR="00BB291F" w:rsidRPr="00E60C47">
        <w:t xml:space="preserve"> dla </w:t>
      </w:r>
      <w:r w:rsidR="006740AC" w:rsidRPr="00E60C47">
        <w:t>stołu hybrydowego</w:t>
      </w:r>
      <w:r w:rsidRPr="00E60C47">
        <w:t xml:space="preserve"> </w:t>
      </w:r>
      <w:r w:rsidRPr="004A7862">
        <w:t>(w dni robocze rozumiane jako dni od poniedziałku do piątku z wyłączeniem dni ustawowo wolnych od pracy)</w:t>
      </w:r>
      <w:r w:rsidR="006740AC">
        <w:t xml:space="preserve"> oraz</w:t>
      </w:r>
      <w:r w:rsidR="006740AC" w:rsidRPr="006740AC">
        <w:t xml:space="preserve"> </w:t>
      </w:r>
      <w:r w:rsidR="006740AC" w:rsidRPr="004A7862">
        <w:t>nie może być dłuższy niż</w:t>
      </w:r>
      <w:r w:rsidR="006740AC" w:rsidRPr="003C1B5D">
        <w:rPr>
          <w:color w:val="FF0000"/>
        </w:rPr>
        <w:t xml:space="preserve"> </w:t>
      </w:r>
      <w:r w:rsidR="006740AC" w:rsidRPr="00E60C47">
        <w:t xml:space="preserve">24 godziny dla angiografu </w:t>
      </w:r>
      <w:r w:rsidRPr="004A7862">
        <w:t xml:space="preserve">. </w:t>
      </w:r>
      <w:bookmarkEnd w:id="1"/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Gwarantowany czas wykonania naprawy, rozumiany jako czas od chwili podjęcia naprawy do uruchomienia sprawnego w pełni urządzenia w siedzibie Zamawiającego, nie może być dłuższy niż: </w:t>
      </w:r>
    </w:p>
    <w:p w:rsidR="00DC6513" w:rsidRPr="00E60C47" w:rsidRDefault="003C1B5D" w:rsidP="004A7862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24h liczony od momentu podjęcia naprawy</w:t>
      </w:r>
      <w:r w:rsidR="00DC6513" w:rsidRPr="00E60C47">
        <w:t xml:space="preserve"> usterki, wady, awarii – jeżeli do ich usunięcia nie są potrzebne części zamienne sprowadzana spoza terytorium RP</w:t>
      </w:r>
      <w:r w:rsidR="00BB291F" w:rsidRPr="00E60C47">
        <w:t xml:space="preserve"> – dotyczy stołu hybrydowego</w:t>
      </w:r>
      <w:r w:rsidR="00DC6513" w:rsidRPr="00E60C47">
        <w:t>;</w:t>
      </w:r>
    </w:p>
    <w:p w:rsidR="00DC6513" w:rsidRPr="00E60C47" w:rsidRDefault="003C1B5D" w:rsidP="004A7862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48h liczony od momentu podjęcia naprawy</w:t>
      </w:r>
      <w:r w:rsidR="00DC6513" w:rsidRPr="00E60C47">
        <w:t xml:space="preserve"> usterki, wady, awarii – jeżeli do ich usunięcia   potrzebne są części zamienne sprowadzane spoza terytorium RP</w:t>
      </w:r>
      <w:r w:rsidR="00BB291F" w:rsidRPr="00E60C47">
        <w:t xml:space="preserve"> – dotyczy stołu hybrydowego</w:t>
      </w:r>
      <w:r w:rsidR="00DC6513" w:rsidRPr="00E60C47">
        <w:t>,</w:t>
      </w:r>
    </w:p>
    <w:p w:rsidR="00BB291F" w:rsidRPr="00E60C47" w:rsidRDefault="00BB291F" w:rsidP="00BB291F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3 dni robocze liczone od momentu zgłoszenia usterki, wady, awarii – jeżeli do ich usunięcia nie są potrzebne części zamienne sprowadzana spoza terytorium RP – dotyczy angiografu;</w:t>
      </w:r>
    </w:p>
    <w:p w:rsidR="00BB291F" w:rsidRPr="00E60C47" w:rsidRDefault="00BB291F" w:rsidP="00BB291F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7 dni robocze liczone od momentu zgłoszenia usterki, wady, awarii – jeżeli do ich usunięcia nie są potrzebne części zamienne sprowadzana spoza terytorium RP – dotyczy angiografu;</w:t>
      </w:r>
    </w:p>
    <w:p w:rsidR="00BB291F" w:rsidRPr="004A7862" w:rsidRDefault="00BB291F" w:rsidP="00BB291F">
      <w:pPr>
        <w:spacing w:line="276" w:lineRule="auto"/>
        <w:ind w:left="633"/>
        <w:jc w:val="both"/>
      </w:pP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zobowiązuje się do zgłaszania usterki</w:t>
      </w:r>
      <w:r w:rsidR="00DC6513" w:rsidRPr="004A7862">
        <w:t>, uszkodzenia, awarii i innych nieprawidłowości w działaniu przedmiotu zamówienia</w:t>
      </w:r>
      <w:r w:rsidRPr="004A7862">
        <w:t xml:space="preserve"> drogą </w:t>
      </w:r>
      <w:r w:rsidR="00DC6513" w:rsidRPr="004A7862">
        <w:t xml:space="preserve">telefoniczną – z potwierdzeniem, faksem, </w:t>
      </w:r>
      <w:r w:rsidRPr="004A7862">
        <w:t>drogą mailową lub na piśmie.</w:t>
      </w:r>
    </w:p>
    <w:p w:rsidR="00B96B1E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zobowiązany jest do udzielenia szczegółowych informacji o zewnętrznych przejawach usterki oraz czasie jej wystąpienia.</w:t>
      </w:r>
    </w:p>
    <w:p w:rsidR="003C1B5D" w:rsidRPr="00E60C47" w:rsidRDefault="003C1B5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t>Wykonawca zobowiązuje się do podania godzin i sposobu przyjmowania zgłoszeń o usterkach, wadach, awariach.</w:t>
      </w:r>
    </w:p>
    <w:p w:rsidR="00DC6513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lastRenderedPageBreak/>
        <w:t>Okres naprawy gwarancyjnej</w:t>
      </w:r>
      <w:r w:rsidR="003C1B5D" w:rsidRPr="00E60C47">
        <w:t xml:space="preserve"> (nie więcej niż 7 dni kalendarzowych), po przekroczeniu, którego  przedłuża się</w:t>
      </w:r>
      <w:r w:rsidRPr="00E60C47">
        <w:t xml:space="preserve"> czas udzielonej gwarancji</w:t>
      </w:r>
      <w:r w:rsidR="003C1B5D" w:rsidRPr="00E60C47">
        <w:t xml:space="preserve"> o 3-krotny czas przerwy w eksploatacji</w:t>
      </w:r>
      <w:r w:rsidRPr="00E60C47">
        <w:t xml:space="preserve">. </w:t>
      </w:r>
      <w:r w:rsidRPr="004A7862">
        <w:t xml:space="preserve">Wykonawca ma obowiązek odnotować w paszporcie technicznym czas naprawy liczony w dniach. 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W razie potrzeby zabrania przedmiotu umowy do serwisu lub w przypadku napraw dłuższych </w:t>
      </w:r>
      <w:r w:rsidRPr="00E60C47">
        <w:t xml:space="preserve">niż </w:t>
      </w:r>
      <w:r w:rsidR="00DC6513" w:rsidRPr="00E60C47">
        <w:t xml:space="preserve">5 </w:t>
      </w:r>
      <w:r w:rsidRPr="00E60C47">
        <w:t xml:space="preserve">dni </w:t>
      </w:r>
      <w:r w:rsidRPr="004A7862">
        <w:t>roboczych, Wykonawca dostarczy na okres naprawy sprzęt zastępczy o zbliżonych parametrach.</w:t>
      </w:r>
    </w:p>
    <w:p w:rsidR="00D93FD1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  <w:rPr>
          <w:spacing w:val="-3"/>
          <w:lang w:eastAsia="pl-PL"/>
        </w:rPr>
      </w:pPr>
      <w:r w:rsidRPr="004A7862">
        <w:t xml:space="preserve">W razie </w:t>
      </w:r>
      <w:r w:rsidR="00F971C6" w:rsidRPr="004A7862">
        <w:t xml:space="preserve">kolejnej usterki, uszkodzenia, awarii lub innych nieprawidłowości w działaniu tego samego </w:t>
      </w:r>
      <w:r w:rsidR="007D54CF" w:rsidRPr="00E60C47">
        <w:t>podzespołu/podzespołów</w:t>
      </w:r>
      <w:r w:rsidR="00F971C6" w:rsidRPr="00E60C47">
        <w:t xml:space="preserve">,  </w:t>
      </w:r>
      <w:r w:rsidR="007D54CF" w:rsidRPr="00E60C47">
        <w:t>nie więcej niż po trzykrotnych</w:t>
      </w:r>
      <w:r w:rsidR="00F971C6" w:rsidRPr="00E60C47">
        <w:t xml:space="preserve"> wcześniejszych naprawach, </w:t>
      </w:r>
      <w:r w:rsidR="007D54CF" w:rsidRPr="00E60C47">
        <w:t xml:space="preserve">bezpośrednio mających wpływ na funkcjonowanie sprzętu </w:t>
      </w:r>
      <w:r w:rsidR="00DC6513" w:rsidRPr="004A7862">
        <w:rPr>
          <w:spacing w:val="-3"/>
          <w:lang w:eastAsia="pl-PL"/>
        </w:rPr>
        <w:t>Wykonawca zobowiązany jest wymienić urządzenie na nowe na własny koszt. Jeżeli Wykonawca nie dokona wymiany urządzenia na nowe Zamawiający ma prawo dokonania zakupu zastępczego i obciążenia kosztami Wykonawcy.</w:t>
      </w:r>
    </w:p>
    <w:p w:rsidR="006740AC" w:rsidRPr="006740AC" w:rsidRDefault="006740AC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  <w:rPr>
          <w:color w:val="FF0000"/>
          <w:spacing w:val="-3"/>
          <w:lang w:eastAsia="pl-PL"/>
        </w:rPr>
      </w:pPr>
      <w:r w:rsidRPr="00E60C47">
        <w:rPr>
          <w:spacing w:val="-3"/>
          <w:lang w:eastAsia="pl-PL"/>
        </w:rPr>
        <w:t xml:space="preserve">Wykonawca zapewnia zdalną </w:t>
      </w:r>
      <w:r w:rsidRPr="00E60C47">
        <w:rPr>
          <w:spacing w:val="-3"/>
          <w:lang w:eastAsia="pl-PL"/>
        </w:rPr>
        <w:tab/>
        <w:t>diagnostykę serwisową kardioangiografu komputerowego z możliwością oceny technicznej poszczególnych modułów</w:t>
      </w:r>
      <w:r w:rsidRPr="006740AC">
        <w:rPr>
          <w:color w:val="FF0000"/>
          <w:spacing w:val="-3"/>
          <w:lang w:eastAsia="pl-PL"/>
        </w:rPr>
        <w:t>.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uppressAutoHyphens w:val="0"/>
        <w:spacing w:line="276" w:lineRule="auto"/>
        <w:ind w:left="567"/>
        <w:jc w:val="both"/>
      </w:pPr>
      <w:r w:rsidRPr="004A7862">
        <w:t xml:space="preserve">Wykonawca zapewnia </w:t>
      </w:r>
      <w:r w:rsidR="00D93FD1" w:rsidRPr="004A7862">
        <w:t xml:space="preserve">pełen </w:t>
      </w:r>
      <w:r w:rsidRPr="004A7862">
        <w:t xml:space="preserve">serwis pogwarancyjny przez okres …. lat (min.  10 lat ) obejmujący odpłatną naprawę wszystkich ewentualnych uszkodzeń urządzenia oraz odpłatne przeglądy techniczne. </w:t>
      </w:r>
    </w:p>
    <w:p w:rsidR="0077459D" w:rsidRPr="004A7862" w:rsidRDefault="00B96B1E" w:rsidP="004A7862">
      <w:pPr>
        <w:numPr>
          <w:ilvl w:val="0"/>
          <w:numId w:val="4"/>
        </w:numPr>
        <w:tabs>
          <w:tab w:val="clear" w:pos="502"/>
        </w:tabs>
        <w:suppressAutoHyphens w:val="0"/>
        <w:spacing w:line="276" w:lineRule="auto"/>
        <w:ind w:left="567"/>
        <w:jc w:val="both"/>
      </w:pPr>
      <w:r w:rsidRPr="004A7862">
        <w:t>Wykonawca gwarantuje dostępność w częściach zamiennych przez okres ….. lat (min.  10 lat  począwszy od daty przekazania aparatu do eksploatac</w:t>
      </w:r>
      <w:r w:rsidR="00F971C6" w:rsidRPr="004A7862">
        <w:t>ji).</w:t>
      </w:r>
    </w:p>
    <w:p w:rsidR="00F971C6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Serwis gwarancyjny i pogwarancyjny w zakresie dostarczonego przedmiotu zamówienia prowadzi autoryzowany serwis Wykonawcy  z siedzibą w …………………………………………., lub właściwy dla siedziby Wykonawcy  serwis regionalny. </w:t>
      </w:r>
      <w:r w:rsidR="00B96B1E" w:rsidRPr="004A7862">
        <w:t>Lokalizacja punktów serwisowych znajdujących się w pobliżu Zamawiającego:………………………………………………………………</w:t>
      </w:r>
    </w:p>
    <w:p w:rsidR="00F971C6" w:rsidRPr="004A7862" w:rsidRDefault="00F971C6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Postanowienia niniejszego § 2 zastępują Kartę gwarancyjną.</w:t>
      </w:r>
    </w:p>
    <w:p w:rsidR="00B96B1E" w:rsidRPr="004A7862" w:rsidRDefault="00B96B1E" w:rsidP="004A7862">
      <w:pPr>
        <w:spacing w:line="276" w:lineRule="auto"/>
        <w:rPr>
          <w:b/>
        </w:rPr>
      </w:pPr>
    </w:p>
    <w:p w:rsidR="00B96B1E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3.</w:t>
      </w:r>
    </w:p>
    <w:p w:rsidR="006F73D9" w:rsidRDefault="006F73D9" w:rsidP="004A7862">
      <w:pPr>
        <w:spacing w:line="276" w:lineRule="auto"/>
        <w:jc w:val="center"/>
        <w:rPr>
          <w:b/>
        </w:rPr>
      </w:pPr>
    </w:p>
    <w:p w:rsidR="00FA0441" w:rsidRDefault="00FA0441" w:rsidP="00FA0441">
      <w:pPr>
        <w:pStyle w:val="Akapitzlist"/>
        <w:numPr>
          <w:ilvl w:val="3"/>
          <w:numId w:val="4"/>
        </w:numPr>
        <w:tabs>
          <w:tab w:val="clear" w:pos="644"/>
        </w:tabs>
        <w:spacing w:line="276" w:lineRule="auto"/>
        <w:ind w:left="567"/>
        <w:jc w:val="both"/>
      </w:pPr>
      <w:r>
        <w:t xml:space="preserve">Wykonawca zwolni  Zamawiającego z wszelkiej odpowiedzialności </w:t>
      </w:r>
      <w:r w:rsidRPr="006F73D9">
        <w:t>z tytułu naruszeń praw osób trzecich, w tym praw autorskich</w:t>
      </w:r>
      <w:r>
        <w:t xml:space="preserve"> i pokrewnych, praw własności przemysłowej i praw własności intelektualnej dotyczących urządzeń wchodzących w skład Przedmiotu umowy (,,Produkty”) pod warunkiem, że Zamawiający przekaże Wykonawcy w terminie 14 dni zawiadomienie o roszczeniu.  </w:t>
      </w:r>
    </w:p>
    <w:p w:rsidR="00FA0441" w:rsidRDefault="006F73D9" w:rsidP="00FA0441">
      <w:pPr>
        <w:pStyle w:val="Akapitzlist"/>
        <w:numPr>
          <w:ilvl w:val="3"/>
          <w:numId w:val="4"/>
        </w:numPr>
        <w:tabs>
          <w:tab w:val="clear" w:pos="644"/>
        </w:tabs>
        <w:spacing w:line="276" w:lineRule="auto"/>
        <w:ind w:left="567"/>
        <w:jc w:val="both"/>
      </w:pPr>
      <w:r w:rsidRPr="00FA0441">
        <w:t>W przypadku pojawienia się roszczeń osób trzecich w zakresie opisanym w zdaniu poprzedzającym, Wykonawca podejmie również wszelkie inne niezbędne działania celem ochrony interesów i wizerunku Zamawiającego. Wykonawca zadośćuczyni Zamawiającemu w każdym przypadku, gdy poniesie on szkodę z powodu uzasadnionych roszczeń osób trzecich zgłoszonych w związku z niewykonaniem lub nienależytym wykonaniem Umowy przez Wykonawcę, a w szczególności w sytuacji, gdy do Przedmiotu umowy lub jego elementów zostaną zgłoszone uzasadnione roszczenia osób trzecich dotyczące naruszenia przysługujących im praw własności p</w:t>
      </w:r>
      <w:r w:rsidR="00FA0441">
        <w:t>rzemysłowej lub intelektualnej.</w:t>
      </w:r>
    </w:p>
    <w:p w:rsidR="00FA0441" w:rsidRDefault="00FA0441" w:rsidP="00FA0441">
      <w:pPr>
        <w:pStyle w:val="Akapitzlist"/>
        <w:numPr>
          <w:ilvl w:val="3"/>
          <w:numId w:val="4"/>
        </w:numPr>
        <w:tabs>
          <w:tab w:val="clear" w:pos="644"/>
        </w:tabs>
        <w:spacing w:line="276" w:lineRule="auto"/>
        <w:ind w:left="567"/>
        <w:jc w:val="both"/>
      </w:pPr>
      <w:r>
        <w:lastRenderedPageBreak/>
        <w:t xml:space="preserve">Zamawiający zobowiązuje się do udzielenia </w:t>
      </w:r>
      <w:r w:rsidR="00A525C4">
        <w:t>Wykonawcy pe</w:t>
      </w:r>
      <w:r>
        <w:t>łnej i wyczerpującej informacji, a także</w:t>
      </w:r>
      <w:r w:rsidR="00A525C4">
        <w:t xml:space="preserve"> </w:t>
      </w:r>
      <w:r>
        <w:t xml:space="preserve">niezbędnej </w:t>
      </w:r>
      <w:r w:rsidR="00A525C4">
        <w:t>współpracy</w:t>
      </w:r>
      <w:r>
        <w:t xml:space="preserve"> z Wykonawcą</w:t>
      </w:r>
      <w:r w:rsidR="00A525C4">
        <w:t xml:space="preserve"> przy obronie przez</w:t>
      </w:r>
      <w:r>
        <w:t xml:space="preserve"> roszczeniem.</w:t>
      </w:r>
    </w:p>
    <w:p w:rsidR="008F329F" w:rsidRDefault="008F329F" w:rsidP="00FA0441">
      <w:pPr>
        <w:pStyle w:val="Akapitzlist"/>
        <w:numPr>
          <w:ilvl w:val="3"/>
          <w:numId w:val="4"/>
        </w:numPr>
        <w:tabs>
          <w:tab w:val="clear" w:pos="644"/>
        </w:tabs>
        <w:spacing w:line="276" w:lineRule="auto"/>
        <w:ind w:left="567"/>
        <w:jc w:val="both"/>
      </w:pPr>
      <w:r>
        <w:t>Zamawiający zobowiązuje się nie zawierać j</w:t>
      </w:r>
      <w:r w:rsidR="00FA0441">
        <w:t xml:space="preserve">akiejkolwiek ugody w związku z  </w:t>
      </w:r>
      <w:r>
        <w:t>roszczeniem ani ponosić kosztów lub wydatków na rachunek Wykonawcy bez</w:t>
      </w:r>
      <w:r w:rsidR="00FA0441">
        <w:t xml:space="preserve"> </w:t>
      </w:r>
      <w:r>
        <w:t>uprzedniej pisemnej zgody Wykonawcy.</w:t>
      </w:r>
    </w:p>
    <w:p w:rsidR="008F329F" w:rsidRDefault="008F329F" w:rsidP="008F329F">
      <w:pPr>
        <w:pStyle w:val="Akapitzlist"/>
        <w:numPr>
          <w:ilvl w:val="3"/>
          <w:numId w:val="4"/>
        </w:numPr>
        <w:tabs>
          <w:tab w:val="left" w:pos="426"/>
        </w:tabs>
        <w:spacing w:line="276" w:lineRule="auto"/>
        <w:ind w:left="709" w:hanging="425"/>
      </w:pPr>
      <w:r>
        <w:t xml:space="preserve">Wykonawca nie będzie miał żadnego zobowiązania </w:t>
      </w:r>
      <w:r w:rsidR="00CB22B3">
        <w:t xml:space="preserve">do zwolnienia z odpowiedzialności Zamawiającego z tytułu jakiegokolwiek roszczenia o naruszenie wynikającego w przypadku gdy takie roszczenie wynika </w:t>
      </w:r>
      <w:r w:rsidR="00FA0441">
        <w:t xml:space="preserve">wyłącznie </w:t>
      </w:r>
      <w:r w:rsidR="00CB22B3">
        <w:t>z:</w:t>
      </w:r>
    </w:p>
    <w:p w:rsidR="00CB22B3" w:rsidRDefault="00CB22B3" w:rsidP="00FA0441">
      <w:pPr>
        <w:pStyle w:val="Akapitzlist"/>
        <w:numPr>
          <w:ilvl w:val="0"/>
          <w:numId w:val="31"/>
        </w:numPr>
        <w:tabs>
          <w:tab w:val="left" w:pos="426"/>
        </w:tabs>
        <w:spacing w:line="276" w:lineRule="auto"/>
        <w:jc w:val="both"/>
      </w:pPr>
      <w:r>
        <w:t>modyfikacji Produktów przez Zamawiającego lub jego przedstawicieli, nie zatwierdzonych przez Wykonawcę, lub wykorzystania Produktów w sposób inny niż zgodnie ze specyfikacjami Produktów lub stosowanymi pisemnymi instrukcjami produktów,</w:t>
      </w:r>
    </w:p>
    <w:p w:rsidR="00CD5F09" w:rsidRDefault="00CD5F09" w:rsidP="00FA0441">
      <w:pPr>
        <w:pStyle w:val="Akapitzlist"/>
        <w:numPr>
          <w:ilvl w:val="0"/>
          <w:numId w:val="31"/>
        </w:numPr>
        <w:tabs>
          <w:tab w:val="left" w:pos="426"/>
        </w:tabs>
        <w:spacing w:line="276" w:lineRule="auto"/>
        <w:jc w:val="both"/>
      </w:pPr>
      <w:r>
        <w:t>wykorzystania Produktów wraz z jakimkolwiek innym produktem lub oprogramowaniem, jeśli naruszenia można było uniknąć poprzez użycie aktualnej niezmienionej wersji któregokolwiek z Produktów, lub wykorzystania produktów po tym, jak Wykonawca zalecił Zamawiającemu na piśmie zaprzestanie używania Produktów ze względu na zarzucane naruszenie,</w:t>
      </w:r>
    </w:p>
    <w:p w:rsidR="00CD5F09" w:rsidRDefault="00CD5F09" w:rsidP="00FA0441">
      <w:pPr>
        <w:pStyle w:val="Akapitzlist"/>
        <w:numPr>
          <w:ilvl w:val="0"/>
          <w:numId w:val="31"/>
        </w:numPr>
        <w:tabs>
          <w:tab w:val="left" w:pos="426"/>
        </w:tabs>
        <w:spacing w:line="276" w:lineRule="auto"/>
        <w:jc w:val="both"/>
      </w:pPr>
      <w:r>
        <w:t xml:space="preserve">niestosowania się przez </w:t>
      </w:r>
      <w:r w:rsidR="008A3282">
        <w:t>Z</w:t>
      </w:r>
      <w:r>
        <w:t>amawiającego do zalecanych harmonogramów konserwacji oprogramowania i sprzętu komputerowego oraz instrukcji oraz/lub niewprowadzenia obowiązkowych działań (bezpieczeństwa).</w:t>
      </w:r>
    </w:p>
    <w:p w:rsidR="00CD5F09" w:rsidRDefault="00CD5F09" w:rsidP="00CD5F09">
      <w:pPr>
        <w:pStyle w:val="Akapitzlist"/>
        <w:numPr>
          <w:ilvl w:val="3"/>
          <w:numId w:val="4"/>
        </w:numPr>
        <w:tabs>
          <w:tab w:val="left" w:pos="426"/>
        </w:tabs>
        <w:spacing w:line="276" w:lineRule="auto"/>
      </w:pPr>
      <w:r>
        <w:t>W przypadku wniesienia roszczenia z tytułu naruszenia praw własności   intelektualnej Wykonawca będzie miał prawo, wedle własnego wyboru, do:</w:t>
      </w:r>
    </w:p>
    <w:p w:rsidR="00CD5F09" w:rsidRDefault="001F5DB8" w:rsidP="00CD5F09">
      <w:pPr>
        <w:pStyle w:val="Akapitzlist"/>
        <w:numPr>
          <w:ilvl w:val="0"/>
          <w:numId w:val="32"/>
        </w:numPr>
        <w:tabs>
          <w:tab w:val="left" w:pos="426"/>
        </w:tabs>
        <w:spacing w:line="276" w:lineRule="auto"/>
      </w:pPr>
      <w:r>
        <w:t>zapewnienia Zamawiającemu zwolnionego od odpowiedzialności za w/w naruszenia prawa do dalszego korzystania z Produktów,</w:t>
      </w:r>
    </w:p>
    <w:p w:rsidR="001F5DB8" w:rsidRDefault="001F5DB8" w:rsidP="00CD5F09">
      <w:pPr>
        <w:pStyle w:val="Akapitzlist"/>
        <w:numPr>
          <w:ilvl w:val="0"/>
          <w:numId w:val="32"/>
        </w:numPr>
        <w:tabs>
          <w:tab w:val="left" w:pos="426"/>
        </w:tabs>
        <w:spacing w:line="276" w:lineRule="auto"/>
      </w:pPr>
      <w:r>
        <w:t xml:space="preserve">zastąpienia lub zmodyfikowania produktów w celu uniknięcia naruszenia w terminie 7 dni od </w:t>
      </w:r>
      <w:r w:rsidR="00F61F31">
        <w:t>zgłoszenia naruszenia Wykonawcy;</w:t>
      </w:r>
    </w:p>
    <w:p w:rsidR="001F5DB8" w:rsidRDefault="001F5DB8" w:rsidP="001F5DB8">
      <w:pPr>
        <w:pStyle w:val="Akapitzlist"/>
        <w:numPr>
          <w:ilvl w:val="3"/>
          <w:numId w:val="4"/>
        </w:numPr>
        <w:tabs>
          <w:tab w:val="left" w:pos="426"/>
        </w:tabs>
        <w:spacing w:line="276" w:lineRule="auto"/>
      </w:pPr>
      <w:r>
        <w:t>Odpowiedzialność odszkodowawcza i zob</w:t>
      </w:r>
      <w:r w:rsidR="008A3282">
        <w:t>owiązania Wykonawcy w niniejsz</w:t>
      </w:r>
      <w:r>
        <w:t xml:space="preserve">ym punkcie mają zastosowanie do oprogramowania osób </w:t>
      </w:r>
      <w:r w:rsidR="00F61F31">
        <w:t>trzecich.</w:t>
      </w:r>
    </w:p>
    <w:p w:rsidR="008A3282" w:rsidRDefault="008A3282" w:rsidP="001F5DB8">
      <w:pPr>
        <w:pStyle w:val="Akapitzlist"/>
        <w:numPr>
          <w:ilvl w:val="3"/>
          <w:numId w:val="4"/>
        </w:numPr>
        <w:tabs>
          <w:tab w:val="left" w:pos="426"/>
        </w:tabs>
        <w:spacing w:line="276" w:lineRule="auto"/>
      </w:pPr>
      <w:r>
        <w:t>Zamawiający zobowiązuje się nie dodawać, usuwać, zmieniać jakichkolwiek oznaczeń na Produktach związanych z patentami, znakami towarowymi lub prawami autorskimi.</w:t>
      </w:r>
    </w:p>
    <w:p w:rsidR="008F329F" w:rsidRPr="00A525C4" w:rsidRDefault="008F329F" w:rsidP="008F329F">
      <w:pPr>
        <w:pStyle w:val="Akapitzlist"/>
        <w:tabs>
          <w:tab w:val="left" w:pos="426"/>
        </w:tabs>
        <w:spacing w:line="276" w:lineRule="auto"/>
        <w:ind w:left="2880"/>
      </w:pPr>
    </w:p>
    <w:p w:rsidR="00A525C4" w:rsidRPr="004A7862" w:rsidRDefault="00A525C4" w:rsidP="008A3282">
      <w:pPr>
        <w:spacing w:line="276" w:lineRule="auto"/>
        <w:jc w:val="center"/>
        <w:rPr>
          <w:b/>
        </w:rPr>
      </w:pPr>
      <w:r>
        <w:rPr>
          <w:b/>
        </w:rPr>
        <w:t>§ 4</w:t>
      </w:r>
      <w:r w:rsidRPr="004A7862">
        <w:rPr>
          <w:b/>
        </w:rPr>
        <w:t>.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ustalają, że za realizację przedmiotu </w:t>
      </w:r>
      <w:r w:rsidR="0057412A" w:rsidRPr="004A7862">
        <w:t>zamówienia</w:t>
      </w:r>
      <w:r w:rsidRPr="004A7862">
        <w:t xml:space="preserve"> Zamawiający zapłaci Wykonawcy wynagrodzenie ustalone na podstawie zł</w:t>
      </w:r>
      <w:r w:rsidR="0057412A" w:rsidRPr="004A7862">
        <w:t>ożonej oferty</w:t>
      </w:r>
      <w:r w:rsidRPr="004A7862">
        <w:t>.</w:t>
      </w:r>
    </w:p>
    <w:p w:rsid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Wynagrodzenie Wykonawcy  zgodnie ze złożoną ofertą przetargową wynosi: </w:t>
      </w:r>
    </w:p>
    <w:p w:rsidR="0057412A" w:rsidRPr="004A7862" w:rsidRDefault="0057412A" w:rsidP="004A7862">
      <w:pPr>
        <w:spacing w:line="276" w:lineRule="auto"/>
        <w:ind w:left="567"/>
        <w:jc w:val="both"/>
      </w:pPr>
      <w:r w:rsidRPr="004A7862">
        <w:t>netto: …………………PLN, brutto: ……………… PLN ( słownie:…………)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>Podpisany przez Zamawiającego</w:t>
      </w:r>
      <w:r w:rsidR="0057412A" w:rsidRPr="004A7862">
        <w:t xml:space="preserve"> bez zastrzeżeń</w:t>
      </w:r>
      <w:r w:rsidRPr="004A7862">
        <w:t xml:space="preserve"> protokół odbioru oraz przekazanie wszystkich dokumentów stanowi podstawę do wystawienia faktury </w:t>
      </w:r>
      <w:r w:rsidR="0057412A" w:rsidRPr="004A7862">
        <w:t xml:space="preserve">VAT </w:t>
      </w:r>
      <w:r w:rsidRPr="004A7862">
        <w:t xml:space="preserve">przez Wykonawcę. 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Wynagrodzenie objęte ww. fakturą płatne</w:t>
      </w:r>
      <w:r w:rsidRPr="0057412A">
        <w:rPr>
          <w:lang w:eastAsia="pl-PL"/>
        </w:rPr>
        <w:t xml:space="preserve"> będzie w  terminie 30 dni od dnia </w:t>
      </w:r>
      <w:r w:rsidRPr="004A7862">
        <w:rPr>
          <w:lang w:eastAsia="pl-PL"/>
        </w:rPr>
        <w:t xml:space="preserve">otrzymania prawidłowo wystawionej faktury VAT przelewem </w:t>
      </w:r>
      <w:r w:rsidRPr="0057412A">
        <w:rPr>
          <w:lang w:eastAsia="pl-PL"/>
        </w:rPr>
        <w:t>na rachunek bankowy Wykonawcy wskazany w fakturze VAT, pod warunkiem dostarczenia Zamawiającemu prawidłowo wystawionej faktury VAT przez Wykonawcę.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57412A">
        <w:rPr>
          <w:spacing w:val="-3"/>
          <w:lang w:eastAsia="pl-PL"/>
        </w:rPr>
        <w:lastRenderedPageBreak/>
        <w:t xml:space="preserve">Za datę uregulowania należności uważa się dzień </w:t>
      </w:r>
      <w:r w:rsidRPr="004A7862">
        <w:t xml:space="preserve">wydania dyspozycji dokonania przelewu bankowi prowadzącemu rachunek Zamawiającego. 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B96B1E" w:rsidRPr="004A7862" w:rsidRDefault="008A3282" w:rsidP="004A7862">
      <w:pPr>
        <w:spacing w:line="276" w:lineRule="auto"/>
        <w:jc w:val="center"/>
        <w:rPr>
          <w:b/>
        </w:rPr>
      </w:pPr>
      <w:r>
        <w:rPr>
          <w:b/>
        </w:rPr>
        <w:t>§ 5</w:t>
      </w:r>
      <w:r w:rsidR="00B96B1E" w:rsidRPr="004A7862">
        <w:rPr>
          <w:b/>
        </w:rPr>
        <w:t>.</w:t>
      </w:r>
    </w:p>
    <w:p w:rsidR="00263402" w:rsidRPr="004A7862" w:rsidRDefault="008C3465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t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z obowiązkiem zapłaty przez Wykonawcę na rzecz Zamawiającego kary umownej w wysokości równowartości przeniesionej wierzytelności.</w:t>
      </w:r>
    </w:p>
    <w:p w:rsidR="00263402" w:rsidRPr="004A7862" w:rsidRDefault="00263402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określonej w § 5 oraz kary umownej w wysokości równowartości poręczenia lub przyjętego w innej formie zabezpieczenia.</w:t>
      </w:r>
    </w:p>
    <w:p w:rsidR="00263402" w:rsidRPr="004A7862" w:rsidRDefault="00263402" w:rsidP="004A7862">
      <w:pPr>
        <w:spacing w:line="276" w:lineRule="auto"/>
        <w:jc w:val="both"/>
        <w:rPr>
          <w:b/>
        </w:rPr>
      </w:pPr>
    </w:p>
    <w:p w:rsidR="00B96B1E" w:rsidRPr="004A7862" w:rsidRDefault="00B96B1E" w:rsidP="004A7862">
      <w:pPr>
        <w:spacing w:line="276" w:lineRule="auto"/>
        <w:rPr>
          <w:b/>
        </w:rPr>
      </w:pPr>
      <w:r w:rsidRPr="004A7862">
        <w:rPr>
          <w:b/>
        </w:rPr>
        <w:t xml:space="preserve">                                           </w:t>
      </w:r>
      <w:r w:rsidR="008A3282">
        <w:rPr>
          <w:b/>
        </w:rPr>
        <w:t xml:space="preserve">                             § 6</w:t>
      </w:r>
      <w:r w:rsidRPr="004A7862">
        <w:rPr>
          <w:b/>
        </w:rPr>
        <w:t>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>Strony zgodnie postanawiają, iż dla zapewnienia realizacji niniejszej umowy zastrzegają, że naprawienie szkody wynikłej z niewykonania lub nienależytego wykonywania jej postanowień mających charakter zobowiązań niepieniężnych następować będzie poprzez zapłatę określonej sumy pieniężnej na zasadach wskazanych poniżej.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>Strony zgodnie postanawiają, iż w przypadku, gdy określona w poszczególnych punktach niniejszego § 5 umowy suma pieniężna nie będzie odpowiadała wysokości realnie poniesionej przez stronę szkody, strona ta będzie uprawniona do dochodzenia odszkodowania na zasadach ogólnych.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zgodnie postanawiają, iż Zamawiający uprawniony jest do dochodzenia od Wykonawcy następujących kar umownych: 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</w:t>
      </w:r>
      <w:r w:rsidR="00B96B1E" w:rsidRPr="004A7862">
        <w:t xml:space="preserve">Wykonawcy od umowy z przyczyn niezależnych od Zamawiającego </w:t>
      </w:r>
      <w:r w:rsidRPr="004A7862">
        <w:t xml:space="preserve">- </w:t>
      </w:r>
      <w:r w:rsidR="00B96B1E" w:rsidRPr="004A7862">
        <w:t xml:space="preserve">w wysokości </w:t>
      </w:r>
      <w:r w:rsidR="00B96B1E" w:rsidRPr="004A7862">
        <w:rPr>
          <w:color w:val="FF0000"/>
        </w:rPr>
        <w:t xml:space="preserve"> </w:t>
      </w:r>
      <w:r w:rsidRPr="00E60C47">
        <w:t xml:space="preserve">20 </w:t>
      </w:r>
      <w:r w:rsidR="00B96B1E" w:rsidRPr="00E60C47">
        <w:t xml:space="preserve">% </w:t>
      </w:r>
      <w:r w:rsidR="00B96B1E" w:rsidRPr="004A7862">
        <w:t xml:space="preserve">wartości </w:t>
      </w:r>
      <w:r w:rsidRPr="004A7862">
        <w:t>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lub rozwiązanie w trybie natychmiastowym umowy przez Zamawiającego z przyczyn zależnych od Wykonawcy – w wysokości  </w:t>
      </w:r>
      <w:r w:rsidRPr="00E60C47">
        <w:t>20 %</w:t>
      </w:r>
      <w:r w:rsidRPr="004A7862">
        <w:t xml:space="preserve"> wartości brutto zamówienia;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realizacji kompletnego przedmiotu zamówienia z przyczyn niezależnych od Zamawiającego - w </w:t>
      </w:r>
      <w:r w:rsidRPr="00E60C47">
        <w:t xml:space="preserve">wysokości 1% </w:t>
      </w:r>
      <w:r w:rsidRPr="004A7862">
        <w:t>wartości brutto zamówienia za każdy dzień opóźnienia;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brak realizacji kompletnego przedmiotu zamówienia do dnia 30 kwietnia 2018 r. – </w:t>
      </w:r>
      <w:r w:rsidR="00E60C47" w:rsidRPr="00E60C47">
        <w:t>w wysokości  20</w:t>
      </w:r>
      <w:r w:rsidRPr="00E60C47">
        <w:t xml:space="preserve">% </w:t>
      </w:r>
      <w:r w:rsidRPr="004A7862">
        <w:t>wartości 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usunięciu wad/usterek stwierdzonych przy odbiorze - </w:t>
      </w:r>
      <w:r w:rsidRPr="00E60C47">
        <w:t xml:space="preserve">w wysokości 1% </w:t>
      </w:r>
      <w:r w:rsidRPr="004A7862">
        <w:t>wartości brutto zamówienia  za każdy dzień opóźnienia liczony od upływu terminu wyznaczonego na usunięcie wad/ usterek;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lastRenderedPageBreak/>
        <w:t xml:space="preserve">za przekroczenie terminów napraw określonych w § </w:t>
      </w:r>
      <w:r w:rsidR="00263402" w:rsidRPr="004A7862">
        <w:t xml:space="preserve">2 ust 11 i 12 niniejszej umowy - w </w:t>
      </w:r>
      <w:r w:rsidR="00263402" w:rsidRPr="00E60C47">
        <w:t xml:space="preserve">wysokości 1 % </w:t>
      </w:r>
      <w:r w:rsidR="00263402" w:rsidRPr="004A7862">
        <w:t>wartości brutto zamówienia za każdy dzień opóźnienia.</w:t>
      </w:r>
    </w:p>
    <w:p w:rsidR="00072662" w:rsidRPr="004A7862" w:rsidRDefault="00072662" w:rsidP="004A7862">
      <w:pPr>
        <w:spacing w:line="276" w:lineRule="auto"/>
        <w:jc w:val="both"/>
      </w:pPr>
    </w:p>
    <w:p w:rsidR="00B96B1E" w:rsidRPr="004A7862" w:rsidRDefault="008A3282" w:rsidP="004A7862">
      <w:pPr>
        <w:spacing w:line="276" w:lineRule="auto"/>
        <w:jc w:val="center"/>
        <w:rPr>
          <w:b/>
        </w:rPr>
      </w:pPr>
      <w:r>
        <w:rPr>
          <w:b/>
        </w:rPr>
        <w:t>§ 7</w:t>
      </w:r>
      <w:r w:rsidR="00B96B1E" w:rsidRPr="004A7862">
        <w:rPr>
          <w:b/>
        </w:rPr>
        <w:t>.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t>Osobą odpowiedzialną za odbiór wykonanego przedmiotu zamówienia ze Strony Zamawiającego jest: …………………… tel. ………….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Osobą odpowiedzialną za dostawę przedmiotu zamówienia ze Strony Wykonawcy </w:t>
      </w:r>
      <w:r w:rsidRPr="004A7862">
        <w:br/>
        <w:t>jest: ……………..  tel. …………………</w:t>
      </w:r>
    </w:p>
    <w:p w:rsidR="00072662" w:rsidRPr="004A7862" w:rsidRDefault="00072662" w:rsidP="004A7862">
      <w:pPr>
        <w:pStyle w:val="Akapitzlist"/>
        <w:spacing w:line="276" w:lineRule="auto"/>
        <w:ind w:left="360"/>
        <w:jc w:val="both"/>
      </w:pPr>
    </w:p>
    <w:p w:rsidR="00B96B1E" w:rsidRPr="004A7862" w:rsidRDefault="008A3282" w:rsidP="004A7862">
      <w:pPr>
        <w:spacing w:line="276" w:lineRule="auto"/>
        <w:jc w:val="center"/>
        <w:rPr>
          <w:b/>
        </w:rPr>
      </w:pPr>
      <w:r>
        <w:rPr>
          <w:b/>
        </w:rPr>
        <w:t>§ 8</w:t>
      </w:r>
      <w:r w:rsidR="00B96B1E" w:rsidRPr="004A7862">
        <w:rPr>
          <w:b/>
        </w:rPr>
        <w:t>.</w:t>
      </w:r>
    </w:p>
    <w:p w:rsidR="004A7862" w:rsidRPr="004A7862" w:rsidRDefault="00C929B1" w:rsidP="004A7862">
      <w:pPr>
        <w:spacing w:line="276" w:lineRule="auto"/>
        <w:jc w:val="both"/>
        <w:rPr>
          <w:spacing w:val="20"/>
        </w:rPr>
      </w:pPr>
      <w:r w:rsidRPr="004A7862">
        <w:rPr>
          <w:shd w:val="clear" w:color="auto" w:fill="FFFFFF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</w:t>
      </w:r>
      <w:r w:rsidR="004A7862" w:rsidRPr="004A7862">
        <w:rPr>
          <w:shd w:val="clear" w:color="auto" w:fill="FFFFFF"/>
        </w:rPr>
        <w:t>,</w:t>
      </w:r>
      <w:r w:rsidR="004A7862" w:rsidRPr="004A7862">
        <w:t xml:space="preserve"> zgodnie z art. 145 ust. 1 </w:t>
      </w:r>
      <w:r w:rsidR="004A7862" w:rsidRPr="004A7862">
        <w:rPr>
          <w:spacing w:val="20"/>
        </w:rPr>
        <w:t>Ustawy Prawo zamówień publicznych.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4A7862" w:rsidRPr="004A7862" w:rsidRDefault="008A3282" w:rsidP="004A7862">
      <w:pPr>
        <w:spacing w:line="276" w:lineRule="auto"/>
        <w:jc w:val="center"/>
        <w:rPr>
          <w:b/>
        </w:rPr>
      </w:pPr>
      <w:r>
        <w:rPr>
          <w:b/>
        </w:rPr>
        <w:t>§ 9</w:t>
      </w:r>
      <w:r w:rsidR="00B96B1E" w:rsidRPr="004A7862">
        <w:rPr>
          <w:b/>
        </w:rPr>
        <w:t>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 xml:space="preserve">Zgodnie z art. 144 ust. 1 ustawy Prawo zamówień publicznych strony dopuszczają zmiany umowy </w:t>
      </w:r>
    </w:p>
    <w:p w:rsidR="004A7862" w:rsidRPr="004A7862" w:rsidRDefault="004A7862" w:rsidP="004A7862">
      <w:pPr>
        <w:numPr>
          <w:ilvl w:val="0"/>
          <w:numId w:val="24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 zakresie: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numeru katalogowego produktu,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terminu wykonania umowy, której konieczność zaistniała wskutek okoliczności niemożliwych do przewidzenia w chwili zawarcia umowy, o czas wynikający z tych okoliczności, jednak zmiana nie może powodować przesunięcie terminu instalacji i uruchomienia przedmiotu umowy na okres późniejszy niż do dnia 30 kwietnia 2018 r.;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 xml:space="preserve">zmiany danych kontaktowych Wykonawcy,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organizacyjnej po stronie Wykonawcy lub Zamawiającego;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 xml:space="preserve">zmiany stawek podatku VAT, przy czym zmianie ulegnie wyłącznie cena brutto, cena netto pozostanie bez zmian. Zmiana ceny obowiązuje od dnia wejścia w życie przepisów ją wprowadzających;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innych niż ww. obowiązujących przepisów prawa związanych z przedmiotem zamówienia,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rPr>
          <w:lang w:eastAsia="pl-PL"/>
        </w:rPr>
      </w:pPr>
      <w:r w:rsidRPr="004A7862">
        <w:rPr>
          <w:lang w:eastAsia="pl-PL"/>
        </w:rPr>
        <w:t>zmiany wartości przedmiotowej umowy, wynikającej z okoliczności określonych w pkt. b), e) i f) o zakres tych zmian,</w:t>
      </w:r>
    </w:p>
    <w:p w:rsidR="004A7862" w:rsidRPr="004A7862" w:rsidRDefault="004A7862" w:rsidP="004A7862">
      <w:pPr>
        <w:numPr>
          <w:ilvl w:val="0"/>
          <w:numId w:val="26"/>
        </w:numPr>
        <w:suppressAutoHyphens w:val="0"/>
        <w:spacing w:line="276" w:lineRule="auto"/>
        <w:ind w:left="567" w:hanging="426"/>
        <w:jc w:val="both"/>
        <w:rPr>
          <w:lang w:eastAsia="pl-PL"/>
        </w:rPr>
      </w:pPr>
      <w:r w:rsidRPr="004A7862">
        <w:rPr>
          <w:lang w:eastAsia="pl-PL"/>
        </w:rPr>
        <w:t>w sytuacji gdy: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wprowadzony zostanie do sprzedaży przez Wykonawcę produkt zmodyfikowany (udoskonalony),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lastRenderedPageBreak/>
        <w:t>Powyższe zmiany nie mogą skutkować zmianą ceny jednostkowej, wartości umowy (oprócz przypadku przewidzianego w niniejszym paragrafie ust. 1 ppkt g) i nie mogą być niekorzystne dla Zamawiającego.</w:t>
      </w:r>
    </w:p>
    <w:p w:rsidR="00072662" w:rsidRPr="004A7862" w:rsidRDefault="00072662" w:rsidP="004A7862">
      <w:pPr>
        <w:spacing w:line="276" w:lineRule="auto"/>
        <w:rPr>
          <w:b/>
          <w:color w:val="76923C"/>
        </w:rPr>
      </w:pPr>
    </w:p>
    <w:p w:rsidR="00B96B1E" w:rsidRPr="004A7862" w:rsidRDefault="008A3282" w:rsidP="004A7862">
      <w:pPr>
        <w:spacing w:line="276" w:lineRule="auto"/>
        <w:jc w:val="center"/>
        <w:rPr>
          <w:b/>
        </w:rPr>
      </w:pPr>
      <w:r>
        <w:rPr>
          <w:b/>
        </w:rPr>
        <w:t>§ 10</w:t>
      </w:r>
      <w:r w:rsidR="00B96B1E" w:rsidRPr="004A7862">
        <w:rPr>
          <w:b/>
        </w:rPr>
        <w:t>.</w:t>
      </w:r>
    </w:p>
    <w:p w:rsidR="00B56A20" w:rsidRDefault="00B56A20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  <w:r w:rsidRPr="00B56A20">
        <w:rPr>
          <w:lang w:eastAsia="pl-PL"/>
        </w:rPr>
        <w:t>Zamawiający oświadcza, że jest płatnikiem podatku VAT (NIP 726-00-04-820) i upoważnia Wykonawcę</w:t>
      </w:r>
      <w:r w:rsidRPr="00B56A20">
        <w:rPr>
          <w:b/>
          <w:lang w:eastAsia="pl-PL"/>
        </w:rPr>
        <w:t xml:space="preserve"> </w:t>
      </w:r>
      <w:r w:rsidRPr="00B56A20">
        <w:rPr>
          <w:lang w:eastAsia="pl-PL"/>
        </w:rPr>
        <w:t>do wystawiania faktur VAT bez podpisu Zamawiającego.</w:t>
      </w:r>
    </w:p>
    <w:p w:rsidR="004A7862" w:rsidRPr="004A7862" w:rsidRDefault="004A7862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</w:p>
    <w:p w:rsidR="008A3282" w:rsidRDefault="008A3282" w:rsidP="004A7862">
      <w:pPr>
        <w:spacing w:line="276" w:lineRule="auto"/>
        <w:jc w:val="center"/>
        <w:rPr>
          <w:b/>
        </w:rPr>
      </w:pPr>
    </w:p>
    <w:p w:rsidR="00B56A20" w:rsidRPr="004A7862" w:rsidRDefault="008A3282" w:rsidP="004A7862">
      <w:pPr>
        <w:spacing w:line="276" w:lineRule="auto"/>
        <w:jc w:val="center"/>
        <w:rPr>
          <w:b/>
        </w:rPr>
      </w:pPr>
      <w:r>
        <w:rPr>
          <w:b/>
        </w:rPr>
        <w:t>§ 11</w:t>
      </w:r>
      <w:r w:rsidR="00B56A20" w:rsidRPr="004A7862">
        <w:rPr>
          <w:b/>
        </w:rPr>
        <w:t xml:space="preserve">. 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  <w:rPr>
          <w:b/>
        </w:rPr>
      </w:pPr>
      <w:r w:rsidRPr="004A7862"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B56A20" w:rsidRPr="004A7862" w:rsidRDefault="00B96B1E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W sprawach nieuregulowanych niniejszą umową mają zastosowanie przepisy Kodeksu cywilnego oraz us</w:t>
      </w:r>
      <w:r w:rsidR="00B56A20" w:rsidRPr="004A7862">
        <w:t>tawy Prawo zamówień publicznych.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Zmiany, uzupełnienia umowy winny być dokonane w formie pisemnej pod rygorem nieważności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 xml:space="preserve">Załączniki stanowią integralną część umowy. </w:t>
      </w:r>
    </w:p>
    <w:p w:rsidR="00B56A20" w:rsidRPr="004A7862" w:rsidRDefault="00B56A20" w:rsidP="004A7862">
      <w:pPr>
        <w:spacing w:line="276" w:lineRule="auto"/>
        <w:ind w:left="207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</w:t>
      </w:r>
      <w:r w:rsidR="008A3282">
        <w:rPr>
          <w:b/>
        </w:rPr>
        <w:t xml:space="preserve"> 12</w:t>
      </w:r>
    </w:p>
    <w:p w:rsidR="00B96B1E" w:rsidRPr="004A7862" w:rsidRDefault="00B96B1E" w:rsidP="004A7862">
      <w:pPr>
        <w:spacing w:line="276" w:lineRule="auto"/>
        <w:jc w:val="both"/>
      </w:pPr>
      <w:r w:rsidRPr="004A7862">
        <w:t>Umowę niniejszą sporządzono w dwóch</w:t>
      </w:r>
      <w:r w:rsidR="00072662" w:rsidRPr="004A7862">
        <w:t xml:space="preserve"> jednobrzmiących </w:t>
      </w:r>
      <w:r w:rsidRPr="004A7862">
        <w:t xml:space="preserve"> egzemplarzach, po jednym dla każdej ze Stron.</w:t>
      </w: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</w:rPr>
      </w:pPr>
      <w:r w:rsidRPr="004A7862">
        <w:rPr>
          <w:b/>
          <w:u w:val="single"/>
        </w:rPr>
        <w:t xml:space="preserve">Zamawiający </w:t>
      </w:r>
      <w:r w:rsidRPr="004A7862">
        <w:rPr>
          <w:b/>
        </w:rPr>
        <w:t>:</w:t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  <w:u w:val="single"/>
        </w:rPr>
        <w:t>Wykonawca</w:t>
      </w:r>
      <w:r w:rsidRPr="004A7862">
        <w:rPr>
          <w:b/>
        </w:rPr>
        <w:t xml:space="preserve"> :</w:t>
      </w: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4A7862" w:rsidRPr="004A7862" w:rsidRDefault="004A7862" w:rsidP="004A7862">
      <w:pPr>
        <w:pStyle w:val="Tekstpodstawowy2"/>
        <w:spacing w:after="0" w:line="276" w:lineRule="auto"/>
        <w:rPr>
          <w:b/>
          <w:color w:val="76923C"/>
        </w:rPr>
      </w:pPr>
    </w:p>
    <w:p w:rsidR="004A7862" w:rsidRPr="004A7862" w:rsidRDefault="004A7862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b/>
          <w:color w:val="76923C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t xml:space="preserve">  Załącznik Nr …………do SIWZ</w:t>
      </w:r>
    </w:p>
    <w:p w:rsidR="00B96B1E" w:rsidRPr="004A7862" w:rsidRDefault="00B96B1E" w:rsidP="004A7862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96B1E" w:rsidRPr="004A7862" w:rsidRDefault="00B96B1E" w:rsidP="004A7862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 w:rsidRPr="004A7862">
        <w:rPr>
          <w:b/>
          <w:u w:val="double"/>
          <w:lang w:eastAsia="pl-PL"/>
        </w:rPr>
        <w:t>PROTOKÓŁ ODBIORU</w:t>
      </w:r>
    </w:p>
    <w:p w:rsidR="004A7862" w:rsidRPr="004A7862" w:rsidRDefault="004A7862" w:rsidP="004A7862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4A7862" w:rsidRPr="004A7862" w:rsidRDefault="004A7862" w:rsidP="004A7862">
      <w:pPr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odbioru dokonuje: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 xml:space="preserve">niniejszym potwierdza przyjęcie od </w:t>
      </w:r>
      <w:r w:rsidRPr="004A7862">
        <w:rPr>
          <w:b/>
          <w:lang w:eastAsia="pl-PL"/>
        </w:rPr>
        <w:t>Wykonawcy: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 w:rsidRPr="004A7862">
        <w:rPr>
          <w:b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4A7862" w:rsidRPr="004A7862" w:rsidTr="00412441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Ilość</w:t>
            </w: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</w:tbl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2.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 xml:space="preserve">Zamawiający </w:t>
      </w:r>
      <w:r w:rsidRPr="004A7862">
        <w:rPr>
          <w:lang w:eastAsia="pl-PL"/>
        </w:rPr>
        <w:t>potwierdza, że otrzymał wraz z dostarczonymi urządzeniami: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instrukcje obsługi w języku polskim,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kartę gwarancyjną,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spacing w:val="-3"/>
          <w:lang w:eastAsia="pl-PL"/>
        </w:rPr>
      </w:pPr>
      <w:r w:rsidRPr="004A7862">
        <w:rPr>
          <w:spacing w:val="-3"/>
          <w:lang w:eastAsia="pl-PL"/>
        </w:rPr>
        <w:tab/>
        <w:t>- kopię listu przewozowego,</w:t>
      </w:r>
    </w:p>
    <w:p w:rsidR="004A7862" w:rsidRPr="004A7862" w:rsidRDefault="004A7862" w:rsidP="004A7862">
      <w:pPr>
        <w:suppressAutoHyphens w:val="0"/>
        <w:spacing w:line="276" w:lineRule="auto"/>
        <w:ind w:left="426"/>
        <w:jc w:val="both"/>
        <w:rPr>
          <w:spacing w:val="-3"/>
          <w:lang w:eastAsia="pl-PL"/>
        </w:rPr>
      </w:pPr>
      <w:r w:rsidRPr="004A7862">
        <w:rPr>
          <w:lang w:eastAsia="pl-PL"/>
        </w:rPr>
        <w:t>- dokument określający zasady świadczenia usług przez serwis w okresie gwarancyjnym i pogwarancyjnym,</w:t>
      </w:r>
    </w:p>
    <w:p w:rsidR="004A7862" w:rsidRPr="004A7862" w:rsidRDefault="004A7862" w:rsidP="004A7862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3.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 xml:space="preserve"> potwierdza: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- dostarczenie przedmiotów umowy zgodnie z załączoną specyfikacją,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lastRenderedPageBreak/>
        <w:t>- wykonanie przez Wykonawcę następujących prac:</w:t>
      </w:r>
    </w:p>
    <w:p w:rsidR="004A7862" w:rsidRPr="004A7862" w:rsidRDefault="004A7862" w:rsidP="004A7862">
      <w:pPr>
        <w:spacing w:line="276" w:lineRule="auto"/>
        <w:ind w:left="709" w:hanging="57"/>
      </w:pPr>
      <w:r w:rsidRPr="004A7862">
        <w:t>* instalacji i uruchomienia dostarczonego sprzętu,</w:t>
      </w:r>
    </w:p>
    <w:p w:rsidR="004A7862" w:rsidRPr="004A7862" w:rsidRDefault="004A7862" w:rsidP="004A7862">
      <w:pPr>
        <w:spacing w:line="276" w:lineRule="auto"/>
        <w:ind w:left="765" w:hanging="113"/>
      </w:pPr>
      <w:r w:rsidRPr="004A7862">
        <w:t>* instruktażu i szkolenia użytkowników w zakresie zasad eksploatacji dostarczonych urządzeń w dniach ……………………………</w:t>
      </w:r>
    </w:p>
    <w:p w:rsidR="004A7862" w:rsidRPr="004A7862" w:rsidRDefault="004A7862" w:rsidP="004A7862">
      <w:pPr>
        <w:spacing w:line="276" w:lineRule="auto"/>
        <w:ind w:left="765" w:hanging="113"/>
      </w:pPr>
    </w:p>
    <w:p w:rsidR="004A7862" w:rsidRPr="004A7862" w:rsidRDefault="004A7862" w:rsidP="004A7862">
      <w:pPr>
        <w:spacing w:line="276" w:lineRule="auto"/>
        <w:ind w:left="425" w:hanging="425"/>
        <w:jc w:val="both"/>
      </w:pPr>
      <w:r w:rsidRPr="004A7862">
        <w:t xml:space="preserve">4. </w:t>
      </w:r>
      <w:r w:rsidRPr="004A7862">
        <w:rPr>
          <w:b/>
        </w:rPr>
        <w:t xml:space="preserve">Wykonawca </w:t>
      </w:r>
      <w:r w:rsidRPr="004A7862">
        <w:t xml:space="preserve">udziela gwarancji na okres </w:t>
      </w:r>
      <w:r w:rsidRPr="004A7862">
        <w:rPr>
          <w:b/>
        </w:rPr>
        <w:t>….. …..</w:t>
      </w:r>
      <w:r w:rsidRPr="004A7862">
        <w:t xml:space="preserve"> miesięcy licząc od dnia podpisania niniejszego protokołu tj. do dnia </w:t>
      </w:r>
      <w:r w:rsidRPr="004A7862">
        <w:tab/>
      </w:r>
      <w:r w:rsidRPr="004A7862">
        <w:rPr>
          <w:b/>
        </w:rPr>
        <w:t>……………………..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pkt.2, 3 niniejszego protokołu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C345E2" w:rsidRDefault="00C345E2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Pr="004A7862" w:rsidRDefault="00B81A3F" w:rsidP="00B81A3F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t xml:space="preserve">  Załącznik Nr …………do SIWZ</w:t>
      </w:r>
    </w:p>
    <w:p w:rsidR="00B81A3F" w:rsidRPr="004A7862" w:rsidRDefault="00B81A3F" w:rsidP="00B81A3F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81A3F" w:rsidRPr="004A7862" w:rsidRDefault="00B81A3F" w:rsidP="00B81A3F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>
        <w:rPr>
          <w:b/>
          <w:u w:val="double"/>
          <w:lang w:eastAsia="pl-PL"/>
        </w:rPr>
        <w:t>PROTOKÓŁ DOSTAWY</w:t>
      </w:r>
    </w:p>
    <w:p w:rsidR="00B81A3F" w:rsidRPr="004A7862" w:rsidRDefault="00B81A3F" w:rsidP="00B81A3F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B81A3F" w:rsidRPr="004A7862" w:rsidRDefault="00B81A3F" w:rsidP="00B81A3F">
      <w:pPr>
        <w:suppressAutoHyphens w:val="0"/>
        <w:spacing w:line="276" w:lineRule="auto"/>
        <w:ind w:left="426"/>
        <w:rPr>
          <w:lang w:eastAsia="pl-PL"/>
        </w:rPr>
      </w:pPr>
      <w:r>
        <w:rPr>
          <w:lang w:eastAsia="pl-PL"/>
        </w:rPr>
        <w:t>Reprezentowany przez</w:t>
      </w:r>
      <w:r w:rsidRPr="004A7862">
        <w:rPr>
          <w:lang w:eastAsia="pl-PL"/>
        </w:rPr>
        <w:t>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niniejszym potwierdza</w:t>
      </w:r>
      <w:r>
        <w:rPr>
          <w:lang w:eastAsia="pl-PL"/>
        </w:rPr>
        <w:t>, że w dniu………………… otrzymał</w:t>
      </w:r>
      <w:r w:rsidRPr="004A7862">
        <w:rPr>
          <w:lang w:eastAsia="pl-PL"/>
        </w:rPr>
        <w:t xml:space="preserve"> od </w:t>
      </w:r>
      <w:r w:rsidRPr="004A7862">
        <w:rPr>
          <w:b/>
          <w:lang w:eastAsia="pl-PL"/>
        </w:rPr>
        <w:t>Wykonawcy: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>
        <w:rPr>
          <w:b/>
          <w:lang w:eastAsia="pl-PL"/>
        </w:rPr>
        <w:t>Przedmiot zamówienia zgodny z Umową nr…………………………….</w:t>
      </w:r>
    </w:p>
    <w:p w:rsidR="00B81A3F" w:rsidRPr="004A7862" w:rsidRDefault="00B81A3F" w:rsidP="00B81A3F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niniejszego protokołu</w:t>
      </w:r>
      <w:r>
        <w:rPr>
          <w:lang w:eastAsia="pl-PL"/>
        </w:rPr>
        <w:t>: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B81A3F" w:rsidRPr="004A7862" w:rsidRDefault="00B81A3F" w:rsidP="00B81A3F">
      <w:pPr>
        <w:spacing w:line="276" w:lineRule="auto"/>
      </w:pPr>
    </w:p>
    <w:p w:rsidR="00B81A3F" w:rsidRPr="004A7862" w:rsidRDefault="00B81A3F" w:rsidP="004A7862">
      <w:pPr>
        <w:spacing w:line="276" w:lineRule="auto"/>
      </w:pPr>
    </w:p>
    <w:sectPr w:rsidR="00B81A3F" w:rsidRPr="004A7862" w:rsidSect="00772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E5F" w:rsidRDefault="00952E5F" w:rsidP="0077459D">
      <w:r>
        <w:separator/>
      </w:r>
    </w:p>
  </w:endnote>
  <w:endnote w:type="continuationSeparator" w:id="0">
    <w:p w:rsidR="00952E5F" w:rsidRDefault="00952E5F" w:rsidP="0077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E5F" w:rsidRDefault="00952E5F" w:rsidP="0077459D">
      <w:r>
        <w:separator/>
      </w:r>
    </w:p>
  </w:footnote>
  <w:footnote w:type="continuationSeparator" w:id="0">
    <w:p w:rsidR="00952E5F" w:rsidRDefault="00952E5F" w:rsidP="00774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3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8" w15:restartNumberingAfterBreak="0">
    <w:nsid w:val="018E4E09"/>
    <w:multiLevelType w:val="hybridMultilevel"/>
    <w:tmpl w:val="FA764C08"/>
    <w:lvl w:ilvl="0" w:tplc="C486F1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28730C1"/>
    <w:multiLevelType w:val="hybridMultilevel"/>
    <w:tmpl w:val="1550FF6E"/>
    <w:lvl w:ilvl="0" w:tplc="4C40A22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FF33ED"/>
    <w:multiLevelType w:val="hybridMultilevel"/>
    <w:tmpl w:val="6CE054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52BA9"/>
    <w:multiLevelType w:val="hybridMultilevel"/>
    <w:tmpl w:val="B038D89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0F34"/>
    <w:multiLevelType w:val="hybridMultilevel"/>
    <w:tmpl w:val="CF325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F56A0"/>
    <w:multiLevelType w:val="hybridMultilevel"/>
    <w:tmpl w:val="0A8CE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E297F"/>
    <w:multiLevelType w:val="hybridMultilevel"/>
    <w:tmpl w:val="3D506FB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28608E6"/>
    <w:multiLevelType w:val="hybridMultilevel"/>
    <w:tmpl w:val="FBFA2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76F20"/>
    <w:multiLevelType w:val="hybridMultilevel"/>
    <w:tmpl w:val="5AD4EF08"/>
    <w:lvl w:ilvl="0" w:tplc="A55C2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  <w:sz w:val="24"/>
        <w:szCs w:val="24"/>
      </w:rPr>
    </w:lvl>
    <w:lvl w:ilvl="1" w:tplc="F98CF5F4">
      <w:start w:val="9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53E6E"/>
    <w:multiLevelType w:val="hybridMultilevel"/>
    <w:tmpl w:val="A0C2C642"/>
    <w:lvl w:ilvl="0" w:tplc="81341A2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E3ACA"/>
    <w:multiLevelType w:val="hybridMultilevel"/>
    <w:tmpl w:val="387C3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6C620C"/>
    <w:multiLevelType w:val="hybridMultilevel"/>
    <w:tmpl w:val="44443A6E"/>
    <w:lvl w:ilvl="0" w:tplc="5C300CD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F5287"/>
    <w:multiLevelType w:val="hybridMultilevel"/>
    <w:tmpl w:val="B568C38C"/>
    <w:lvl w:ilvl="0" w:tplc="F22AFB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D210B5D"/>
    <w:multiLevelType w:val="hybridMultilevel"/>
    <w:tmpl w:val="1B60AB4A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A0E21"/>
    <w:multiLevelType w:val="hybridMultilevel"/>
    <w:tmpl w:val="3B50D2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8CF5F4">
      <w:start w:val="9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2" w:tplc="58D2C3BE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29" w15:restartNumberingAfterBreak="0">
    <w:nsid w:val="6CBB0986"/>
    <w:multiLevelType w:val="hybridMultilevel"/>
    <w:tmpl w:val="19809BDC"/>
    <w:lvl w:ilvl="0" w:tplc="10F4A1C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05840E7"/>
    <w:multiLevelType w:val="hybridMultilevel"/>
    <w:tmpl w:val="650E4A64"/>
    <w:lvl w:ilvl="0" w:tplc="C8DE74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53078FF"/>
    <w:multiLevelType w:val="hybridMultilevel"/>
    <w:tmpl w:val="59CC532C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0"/>
  </w:num>
  <w:num w:numId="10">
    <w:abstractNumId w:val="18"/>
  </w:num>
  <w:num w:numId="11">
    <w:abstractNumId w:val="1"/>
  </w:num>
  <w:num w:numId="12">
    <w:abstractNumId w:val="6"/>
  </w:num>
  <w:num w:numId="13">
    <w:abstractNumId w:val="3"/>
  </w:num>
  <w:num w:numId="14">
    <w:abstractNumId w:val="17"/>
  </w:num>
  <w:num w:numId="15">
    <w:abstractNumId w:val="4"/>
  </w:num>
  <w:num w:numId="16">
    <w:abstractNumId w:val="22"/>
  </w:num>
  <w:num w:numId="17">
    <w:abstractNumId w:val="9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15"/>
  </w:num>
  <w:num w:numId="23">
    <w:abstractNumId w:val="11"/>
  </w:num>
  <w:num w:numId="24">
    <w:abstractNumId w:val="28"/>
  </w:num>
  <w:num w:numId="25">
    <w:abstractNumId w:val="21"/>
  </w:num>
  <w:num w:numId="26">
    <w:abstractNumId w:val="14"/>
  </w:num>
  <w:num w:numId="27">
    <w:abstractNumId w:val="19"/>
  </w:num>
  <w:num w:numId="28">
    <w:abstractNumId w:val="7"/>
  </w:num>
  <w:num w:numId="29">
    <w:abstractNumId w:val="13"/>
  </w:num>
  <w:num w:numId="30">
    <w:abstractNumId w:val="8"/>
  </w:num>
  <w:num w:numId="31">
    <w:abstractNumId w:val="25"/>
  </w:num>
  <w:num w:numId="32">
    <w:abstractNumId w:val="2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1E"/>
    <w:rsid w:val="00072662"/>
    <w:rsid w:val="0008566F"/>
    <w:rsid w:val="00106CDD"/>
    <w:rsid w:val="001B0EFD"/>
    <w:rsid w:val="001F5DB8"/>
    <w:rsid w:val="00263402"/>
    <w:rsid w:val="003C1B5D"/>
    <w:rsid w:val="00462FBC"/>
    <w:rsid w:val="004A7862"/>
    <w:rsid w:val="005136EE"/>
    <w:rsid w:val="0057412A"/>
    <w:rsid w:val="00607350"/>
    <w:rsid w:val="006740AC"/>
    <w:rsid w:val="006F73D9"/>
    <w:rsid w:val="00733EA0"/>
    <w:rsid w:val="00772301"/>
    <w:rsid w:val="0077459D"/>
    <w:rsid w:val="007C31D8"/>
    <w:rsid w:val="007C73B1"/>
    <w:rsid w:val="007D54CF"/>
    <w:rsid w:val="008A3282"/>
    <w:rsid w:val="008C3465"/>
    <w:rsid w:val="008D3D4F"/>
    <w:rsid w:val="008F329F"/>
    <w:rsid w:val="00935CBE"/>
    <w:rsid w:val="00952E5F"/>
    <w:rsid w:val="009E3858"/>
    <w:rsid w:val="00A525C4"/>
    <w:rsid w:val="00A756CB"/>
    <w:rsid w:val="00B56A20"/>
    <w:rsid w:val="00B81A3F"/>
    <w:rsid w:val="00B96B1E"/>
    <w:rsid w:val="00BB291F"/>
    <w:rsid w:val="00C345E2"/>
    <w:rsid w:val="00C43340"/>
    <w:rsid w:val="00C929B1"/>
    <w:rsid w:val="00CB22B3"/>
    <w:rsid w:val="00CD5F09"/>
    <w:rsid w:val="00D45814"/>
    <w:rsid w:val="00D93FD1"/>
    <w:rsid w:val="00DC6513"/>
    <w:rsid w:val="00DF311E"/>
    <w:rsid w:val="00E1468D"/>
    <w:rsid w:val="00E60C47"/>
    <w:rsid w:val="00E72796"/>
    <w:rsid w:val="00E940EC"/>
    <w:rsid w:val="00EE03C8"/>
    <w:rsid w:val="00F116A7"/>
    <w:rsid w:val="00F61F31"/>
    <w:rsid w:val="00F971C6"/>
    <w:rsid w:val="00FA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01238-6A4B-4D90-8D59-C6BC9C55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96B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96B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B96B1E"/>
    <w:pPr>
      <w:suppressAutoHyphens w:val="0"/>
      <w:spacing w:after="120"/>
      <w:ind w:left="283"/>
      <w:jc w:val="both"/>
    </w:pPr>
    <w:rPr>
      <w:rFonts w:ascii="Arial" w:hAnsi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96B1E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45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45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45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6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6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55E33-9EBA-4D6A-9E5F-AF62ED29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3149</Words>
  <Characters>18899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2017-11-09T09:27:00Z</cp:lastPrinted>
  <dcterms:created xsi:type="dcterms:W3CDTF">2017-11-16T10:51:00Z</dcterms:created>
  <dcterms:modified xsi:type="dcterms:W3CDTF">2017-11-16T10:51:00Z</dcterms:modified>
</cp:coreProperties>
</file>