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8050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223581">
              <w:rPr>
                <w:b/>
                <w:i/>
              </w:rPr>
              <w:t xml:space="preserve">rękawiczek oraz </w:t>
            </w:r>
            <w:r>
              <w:rPr>
                <w:b/>
                <w:i/>
              </w:rPr>
              <w:t>materiałów opatrunkowych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223581">
              <w:rPr>
                <w:rFonts w:ascii="Calibri" w:hAnsi="Calibri" w:cs="Segoe UI"/>
                <w:b/>
                <w:sz w:val="22"/>
                <w:szCs w:val="22"/>
              </w:rPr>
              <w:t>29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A675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223581">
              <w:rPr>
                <w:rFonts w:ascii="Calibri" w:hAnsi="Calibri" w:cs="Segoe UI"/>
                <w:sz w:val="16"/>
                <w:szCs w:val="16"/>
              </w:rPr>
              <w:t>20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0</w:t>
            </w:r>
            <w:r w:rsidR="00223581">
              <w:rPr>
                <w:rFonts w:ascii="Calibri" w:hAnsi="Calibri" w:cs="Segoe UI"/>
                <w:sz w:val="16"/>
                <w:szCs w:val="16"/>
              </w:rPr>
              <w:t>9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050EF" w:rsidRPr="008050EF" w:rsidRDefault="008050EF" w:rsidP="008050E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</w:t>
      </w:r>
      <w:r w:rsidR="00223581">
        <w:rPr>
          <w:rFonts w:ascii="Arial" w:hAnsi="Arial" w:cs="Arial"/>
          <w:sz w:val="20"/>
          <w:szCs w:val="20"/>
        </w:rPr>
        <w:t xml:space="preserve">rękawiczek oraz </w:t>
      </w:r>
      <w:r w:rsidRPr="008050EF">
        <w:rPr>
          <w:rFonts w:ascii="Arial" w:hAnsi="Arial" w:cs="Arial"/>
          <w:sz w:val="20"/>
          <w:szCs w:val="20"/>
        </w:rPr>
        <w:t>materiałów</w:t>
      </w:r>
      <w:r w:rsidR="00223581">
        <w:rPr>
          <w:rFonts w:ascii="Arial" w:hAnsi="Arial" w:cs="Arial"/>
          <w:sz w:val="20"/>
          <w:szCs w:val="20"/>
        </w:rPr>
        <w:t xml:space="preserve"> opatrunkowych wyszczególnione </w:t>
      </w:r>
      <w:r w:rsidRPr="008050EF">
        <w:rPr>
          <w:rFonts w:ascii="Arial" w:hAnsi="Arial" w:cs="Arial"/>
          <w:sz w:val="20"/>
          <w:szCs w:val="20"/>
        </w:rPr>
        <w:t>w załączniku nr 2 – formularz cenowy. Prze</w:t>
      </w:r>
      <w:r w:rsidR="005A675E">
        <w:rPr>
          <w:rFonts w:ascii="Arial" w:hAnsi="Arial" w:cs="Arial"/>
          <w:sz w:val="20"/>
          <w:szCs w:val="20"/>
        </w:rPr>
        <w:t>dmiot zamówienia podzielono na</w:t>
      </w:r>
      <w:r w:rsidR="00F11A67">
        <w:rPr>
          <w:rFonts w:ascii="Arial" w:hAnsi="Arial" w:cs="Arial"/>
          <w:sz w:val="20"/>
          <w:szCs w:val="20"/>
        </w:rPr>
        <w:t xml:space="preserve"> </w:t>
      </w:r>
      <w:r w:rsidR="00223581">
        <w:rPr>
          <w:rFonts w:ascii="Arial" w:hAnsi="Arial" w:cs="Arial"/>
          <w:sz w:val="20"/>
          <w:szCs w:val="20"/>
        </w:rPr>
        <w:t>5</w:t>
      </w:r>
      <w:r w:rsidRPr="008050EF">
        <w:rPr>
          <w:rFonts w:ascii="Arial" w:hAnsi="Arial" w:cs="Arial"/>
          <w:sz w:val="20"/>
          <w:szCs w:val="20"/>
        </w:rPr>
        <w:t xml:space="preserve"> pakietów.</w:t>
      </w:r>
    </w:p>
    <w:p w:rsidR="00A65A01" w:rsidRPr="008050EF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8050EF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8050EF">
        <w:rPr>
          <w:rFonts w:ascii="Calibri" w:hAnsi="Calibri" w:cs="Segoe UI"/>
          <w:b/>
          <w:sz w:val="20"/>
          <w:szCs w:val="20"/>
        </w:rPr>
        <w:t>Załącznik nr 2</w:t>
      </w:r>
      <w:r w:rsidRPr="008050EF">
        <w:rPr>
          <w:rFonts w:ascii="Calibri" w:hAnsi="Calibri" w:cs="Segoe UI"/>
          <w:b/>
          <w:sz w:val="20"/>
          <w:szCs w:val="20"/>
        </w:rPr>
        <w:t xml:space="preserve"> </w:t>
      </w:r>
      <w:r w:rsidRPr="008050EF">
        <w:rPr>
          <w:rFonts w:ascii="Calibri" w:hAnsi="Calibri" w:cs="Segoe UI"/>
          <w:sz w:val="20"/>
          <w:szCs w:val="20"/>
        </w:rPr>
        <w:t>do SIWZ.</w:t>
      </w:r>
      <w:r w:rsidRPr="008050EF">
        <w:rPr>
          <w:rFonts w:ascii="Calibri" w:hAnsi="Calibri"/>
          <w:sz w:val="20"/>
          <w:szCs w:val="20"/>
        </w:rPr>
        <w:t xml:space="preserve"> </w:t>
      </w:r>
      <w:r w:rsidR="00A65A01" w:rsidRPr="008050EF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23581">
        <w:rPr>
          <w:rFonts w:ascii="Arial" w:hAnsi="Arial" w:cs="Arial"/>
          <w:b/>
          <w:bCs/>
          <w:sz w:val="20"/>
          <w:szCs w:val="20"/>
        </w:rPr>
        <w:t>33141111-1</w:t>
      </w:r>
      <w:r w:rsidR="008050EF" w:rsidRPr="005D6533">
        <w:rPr>
          <w:rFonts w:ascii="Arial" w:hAnsi="Arial" w:cs="Arial"/>
          <w:b/>
          <w:bCs/>
          <w:sz w:val="20"/>
          <w:szCs w:val="20"/>
        </w:rPr>
        <w:t xml:space="preserve">, </w:t>
      </w:r>
      <w:r w:rsidR="00223581">
        <w:rPr>
          <w:rFonts w:ascii="Arial" w:hAnsi="Arial" w:cs="Arial"/>
          <w:b/>
          <w:bCs/>
          <w:sz w:val="20"/>
          <w:szCs w:val="20"/>
        </w:rPr>
        <w:t>33141420-0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5D6533">
        <w:rPr>
          <w:rFonts w:ascii="Calibri" w:hAnsi="Calibri" w:cs="Segoe UI"/>
          <w:sz w:val="20"/>
          <w:szCs w:val="20"/>
        </w:rPr>
        <w:t>dopuszcza składanie</w:t>
      </w:r>
      <w:r w:rsidRPr="005D6533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5D6533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>Oferta musi zawierać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106071" w:rsidRPr="00106071" w:rsidRDefault="00106071" w:rsidP="00106071">
      <w:pPr>
        <w:numPr>
          <w:ilvl w:val="2"/>
          <w:numId w:val="13"/>
        </w:numPr>
        <w:tabs>
          <w:tab w:val="clear" w:pos="2340"/>
        </w:tabs>
        <w:ind w:left="851" w:hanging="425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106071">
        <w:rPr>
          <w:rFonts w:asciiTheme="minorHAnsi" w:hAnsiTheme="minorHAnsi" w:cstheme="minorHAnsi"/>
          <w:sz w:val="20"/>
          <w:szCs w:val="20"/>
        </w:rPr>
        <w:t xml:space="preserve">Dokładny opis oferowanego przedmiotu zamówienia, potwierdzający spełnienie parametrów technicznych wymaganych przez Zamawiającego (szczegółowo opisanych w Załączniku nr 2) w formie prospektów, katalogów producenta, itp. w języku polskim. </w:t>
      </w:r>
    </w:p>
    <w:p w:rsidR="00106071" w:rsidRPr="00106071" w:rsidRDefault="00106071" w:rsidP="00106071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Badania producenta potwierdzające poziom protein w rękawicach lateksowych ( z kraju pochodzenia) zgodnie z załącznikiem nr 2 – pakiet 1</w:t>
      </w:r>
      <w:r w:rsidRPr="00106071">
        <w:rPr>
          <w:rFonts w:ascii="Calibri" w:hAnsi="Calibri" w:cs="Segoe UI"/>
          <w:sz w:val="20"/>
          <w:szCs w:val="20"/>
        </w:rPr>
        <w:tab/>
      </w:r>
      <w:r w:rsidRPr="00106071">
        <w:rPr>
          <w:rFonts w:ascii="Calibri" w:hAnsi="Calibri" w:cs="Segoe UI"/>
          <w:sz w:val="20"/>
          <w:szCs w:val="20"/>
        </w:rPr>
        <w:tab/>
      </w:r>
      <w:r w:rsidRPr="00106071">
        <w:rPr>
          <w:rFonts w:ascii="Calibri" w:hAnsi="Calibri" w:cs="Segoe UI"/>
          <w:sz w:val="20"/>
          <w:szCs w:val="20"/>
        </w:rPr>
        <w:tab/>
      </w:r>
      <w:r w:rsidRPr="00106071">
        <w:rPr>
          <w:rFonts w:ascii="Calibri" w:hAnsi="Calibri" w:cs="Segoe UI"/>
          <w:sz w:val="20"/>
          <w:szCs w:val="20"/>
        </w:rPr>
        <w:tab/>
      </w:r>
      <w:r w:rsidRPr="00106071">
        <w:rPr>
          <w:rFonts w:ascii="Calibri" w:hAnsi="Calibri" w:cs="Segoe UI"/>
          <w:sz w:val="20"/>
          <w:szCs w:val="20"/>
        </w:rPr>
        <w:tab/>
      </w:r>
    </w:p>
    <w:p w:rsidR="00106071" w:rsidRPr="00106071" w:rsidRDefault="00106071" w:rsidP="00106071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Badania potwierdzające o</w:t>
      </w:r>
      <w:r w:rsidRPr="00106071">
        <w:rPr>
          <w:rFonts w:ascii="Calibri" w:hAnsi="Calibri" w:cs="Segoe UI"/>
          <w:sz w:val="20"/>
          <w:szCs w:val="20"/>
        </w:rPr>
        <w:t xml:space="preserve">dporność na przenikanie alkoholu etylowego i izopropylowego </w:t>
      </w:r>
      <w:proofErr w:type="spellStart"/>
      <w:r w:rsidRPr="00106071">
        <w:rPr>
          <w:rFonts w:ascii="Calibri" w:hAnsi="Calibri" w:cs="Segoe UI"/>
          <w:sz w:val="20"/>
          <w:szCs w:val="20"/>
        </w:rPr>
        <w:t>poz</w:t>
      </w:r>
      <w:proofErr w:type="spellEnd"/>
      <w:r w:rsidRPr="00106071">
        <w:rPr>
          <w:rFonts w:ascii="Calibri" w:hAnsi="Calibri" w:cs="Segoe UI"/>
          <w:sz w:val="20"/>
          <w:szCs w:val="20"/>
        </w:rPr>
        <w:t xml:space="preserve"> 3-6</w:t>
      </w:r>
      <w:r>
        <w:rPr>
          <w:rFonts w:ascii="Calibri" w:hAnsi="Calibri" w:cs="Segoe UI"/>
          <w:sz w:val="20"/>
          <w:szCs w:val="20"/>
        </w:rPr>
        <w:t xml:space="preserve"> pakietu 1</w:t>
      </w:r>
      <w:r w:rsidRPr="00106071">
        <w:rPr>
          <w:rFonts w:ascii="Calibri" w:hAnsi="Calibri" w:cs="Segoe UI"/>
          <w:sz w:val="20"/>
          <w:szCs w:val="20"/>
        </w:rPr>
        <w:t>.</w:t>
      </w:r>
      <w:r w:rsidRPr="00106071">
        <w:rPr>
          <w:rFonts w:ascii="Calibri" w:hAnsi="Calibri" w:cs="Segoe UI"/>
          <w:sz w:val="20"/>
          <w:szCs w:val="20"/>
        </w:rPr>
        <w:tab/>
      </w:r>
      <w:r w:rsidRPr="00106071">
        <w:rPr>
          <w:rFonts w:ascii="Calibri" w:hAnsi="Calibri" w:cs="Segoe UI"/>
          <w:b/>
          <w:sz w:val="20"/>
          <w:szCs w:val="20"/>
        </w:rPr>
        <w:tab/>
      </w:r>
      <w:r w:rsidRPr="00106071">
        <w:rPr>
          <w:rFonts w:ascii="Calibri" w:hAnsi="Calibri" w:cs="Segoe UI"/>
          <w:b/>
          <w:sz w:val="20"/>
          <w:szCs w:val="20"/>
        </w:rPr>
        <w:tab/>
      </w:r>
      <w:r w:rsidRPr="00106071">
        <w:rPr>
          <w:rFonts w:ascii="Calibri" w:hAnsi="Calibri" w:cs="Segoe UI"/>
          <w:b/>
          <w:sz w:val="20"/>
          <w:szCs w:val="20"/>
        </w:rPr>
        <w:tab/>
      </w:r>
      <w:r w:rsidRPr="00106071">
        <w:rPr>
          <w:rFonts w:ascii="Calibri" w:hAnsi="Calibri" w:cs="Segoe UI"/>
          <w:b/>
          <w:sz w:val="20"/>
          <w:szCs w:val="20"/>
        </w:rPr>
        <w:tab/>
      </w:r>
    </w:p>
    <w:p w:rsidR="00DD7D3C" w:rsidRPr="00106071" w:rsidRDefault="00DD7D3C" w:rsidP="00106071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106071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lastRenderedPageBreak/>
        <w:t xml:space="preserve"> „ </w:t>
      </w:r>
      <w:r w:rsidR="00AB0DC3">
        <w:rPr>
          <w:rFonts w:ascii="Calibri" w:hAnsi="Calibri" w:cs="Segoe UI"/>
          <w:b/>
          <w:sz w:val="20"/>
          <w:szCs w:val="20"/>
        </w:rPr>
        <w:t>Rękawiczki, mat. opatrunkowe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F11A67">
        <w:rPr>
          <w:rFonts w:ascii="Calibri" w:hAnsi="Calibri" w:cs="Segoe UI"/>
          <w:b/>
          <w:sz w:val="20"/>
          <w:szCs w:val="20"/>
        </w:rPr>
        <w:t>2</w:t>
      </w:r>
      <w:r w:rsidR="00AB0DC3">
        <w:rPr>
          <w:rFonts w:ascii="Calibri" w:hAnsi="Calibri" w:cs="Segoe UI"/>
          <w:b/>
          <w:sz w:val="20"/>
          <w:szCs w:val="20"/>
        </w:rPr>
        <w:t>9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AB0DC3">
        <w:rPr>
          <w:rFonts w:ascii="Calibri" w:hAnsi="Calibri" w:cs="Segoe UI"/>
          <w:b/>
          <w:sz w:val="20"/>
          <w:szCs w:val="20"/>
        </w:rPr>
        <w:t>9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AB0DC3">
        <w:rPr>
          <w:rFonts w:ascii="Calibri" w:hAnsi="Calibri" w:cs="Segoe UI"/>
          <w:b/>
          <w:sz w:val="20"/>
          <w:szCs w:val="20"/>
        </w:rPr>
        <w:t>29.09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realizacji”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22358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22358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 za ocenę termin realizacji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Maksymalna liczba punktów za ocenę termin realizacji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AB0DC3" w:rsidRPr="00AB0DC3" w:rsidRDefault="00AB0DC3" w:rsidP="00AB0DC3">
            <w:pPr>
              <w:ind w:left="66"/>
              <w:jc w:val="both"/>
              <w:rPr>
                <w:sz w:val="22"/>
                <w:szCs w:val="22"/>
              </w:rPr>
            </w:pPr>
            <w:r w:rsidRPr="00AB0DC3">
              <w:rPr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AB0DC3">
              <w:rPr>
                <w:sz w:val="22"/>
                <w:szCs w:val="22"/>
              </w:rPr>
              <w:t>siwz</w:t>
            </w:r>
            <w:proofErr w:type="spellEnd"/>
            <w:r w:rsidRPr="00AB0DC3">
              <w:rPr>
                <w:sz w:val="22"/>
                <w:szCs w:val="22"/>
              </w:rPr>
              <w:t xml:space="preserve"> i ofertę odrzuci. </w:t>
            </w:r>
          </w:p>
          <w:p w:rsidR="00AB0DC3" w:rsidRPr="001B7CAC" w:rsidRDefault="00AB0DC3" w:rsidP="00AB0DC3">
            <w:pPr>
              <w:ind w:left="786"/>
              <w:jc w:val="both"/>
              <w:rPr>
                <w:sz w:val="22"/>
                <w:szCs w:val="22"/>
              </w:rPr>
            </w:pPr>
          </w:p>
          <w:p w:rsidR="00AB0DC3" w:rsidRPr="008B5B94" w:rsidRDefault="00AB0DC3" w:rsidP="00AB0DC3">
            <w:pPr>
              <w:pStyle w:val="Tekstpodstawowy"/>
              <w:tabs>
                <w:tab w:val="left" w:pos="142"/>
                <w:tab w:val="left" w:pos="567"/>
                <w:tab w:val="left" w:pos="907"/>
                <w:tab w:val="left" w:pos="1020"/>
              </w:tabs>
              <w:rPr>
                <w:rFonts w:ascii="Times New Roman" w:hAnsi="Times New Roman"/>
                <w:b w:val="0"/>
                <w:szCs w:val="22"/>
              </w:rPr>
            </w:pPr>
            <w:r w:rsidRPr="001B7CAC">
              <w:rPr>
                <w:rFonts w:ascii="Times New Roman" w:hAnsi="Times New Roman"/>
                <w:b w:val="0"/>
                <w:szCs w:val="22"/>
              </w:rPr>
              <w:t xml:space="preserve">Wykonawca, który nie poda w załączniku nr </w:t>
            </w:r>
            <w:r>
              <w:rPr>
                <w:rFonts w:ascii="Times New Roman" w:hAnsi="Times New Roman"/>
                <w:b w:val="0"/>
                <w:szCs w:val="22"/>
              </w:rPr>
              <w:t>1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terminu dostawy  – zostanie uznany, że oferuje </w:t>
            </w:r>
            <w:r>
              <w:rPr>
                <w:rFonts w:ascii="Times New Roman" w:hAnsi="Times New Roman"/>
                <w:b w:val="0"/>
                <w:szCs w:val="22"/>
              </w:rPr>
              <w:t>termin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dostawy </w:t>
            </w:r>
            <w:r>
              <w:rPr>
                <w:rFonts w:ascii="Times New Roman" w:hAnsi="Times New Roman"/>
                <w:b w:val="0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22358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realizacji”.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„termin realizacji”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AB0DC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Anna Kotarba</w:t>
      </w:r>
      <w:r w:rsidR="001F4BE6"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AB0DC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Beata Wiatr</w:t>
      </w:r>
      <w:r w:rsidR="001F4BE6"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AB0DC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rękawiczek oraz </w:t>
      </w:r>
      <w:r w:rsidR="00C02B88">
        <w:rPr>
          <w:rFonts w:asciiTheme="minorHAnsi" w:eastAsia="Calibri" w:hAnsiTheme="minorHAnsi" w:cs="Arial"/>
          <w:b/>
          <w:sz w:val="20"/>
          <w:szCs w:val="20"/>
          <w:lang w:eastAsia="en-US"/>
        </w:rPr>
        <w:t>materiałów opatrunkowych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AB0DC3">
        <w:rPr>
          <w:rFonts w:asciiTheme="minorHAnsi" w:eastAsia="Calibri" w:hAnsiTheme="minorHAnsi" w:cs="Arial"/>
          <w:b/>
          <w:sz w:val="20"/>
          <w:szCs w:val="20"/>
          <w:lang w:eastAsia="en-US"/>
        </w:rPr>
        <w:t>nr 29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B0DC3">
        <w:rPr>
          <w:rFonts w:asciiTheme="minorHAnsi" w:hAnsiTheme="minorHAnsi" w:cs="Arial"/>
          <w:sz w:val="20"/>
          <w:szCs w:val="20"/>
        </w:rPr>
        <w:t>awo zamówień  publicznych  nr 29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AB0DC3">
        <w:rPr>
          <w:rFonts w:asciiTheme="minorHAnsi" w:hAnsiTheme="minorHAnsi"/>
          <w:sz w:val="20"/>
          <w:szCs w:val="20"/>
        </w:rPr>
        <w:t>rękawiczek/</w:t>
      </w:r>
      <w:r w:rsidR="00C02B88">
        <w:rPr>
          <w:rFonts w:asciiTheme="minorHAnsi" w:hAnsiTheme="minorHAnsi"/>
          <w:sz w:val="20"/>
          <w:szCs w:val="20"/>
        </w:rPr>
        <w:t>materiałów opatrunkowych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="00AB0DC3">
        <w:rPr>
          <w:rFonts w:asciiTheme="minorHAnsi" w:hAnsiTheme="minorHAnsi"/>
          <w:sz w:val="20"/>
          <w:szCs w:val="20"/>
        </w:rPr>
        <w:br/>
      </w:r>
      <w:bookmarkStart w:id="0" w:name="_GoBack"/>
      <w:bookmarkEnd w:id="0"/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917" w:rsidRDefault="00E97917">
      <w:r>
        <w:separator/>
      </w:r>
    </w:p>
  </w:endnote>
  <w:endnote w:type="continuationSeparator" w:id="0">
    <w:p w:rsidR="00E97917" w:rsidRDefault="00E9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581" w:rsidRDefault="00223581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3581" w:rsidRDefault="00223581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581" w:rsidRDefault="00223581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0DC3">
      <w:rPr>
        <w:rStyle w:val="Numerstrony"/>
        <w:noProof/>
      </w:rPr>
      <w:t>8</w:t>
    </w:r>
    <w:r>
      <w:rPr>
        <w:rStyle w:val="Numerstrony"/>
      </w:rPr>
      <w:fldChar w:fldCharType="end"/>
    </w:r>
  </w:p>
  <w:p w:rsidR="00223581" w:rsidRDefault="00223581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223581" w:rsidRDefault="00223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DC3">
          <w:rPr>
            <w:noProof/>
          </w:rPr>
          <w:t>18</w:t>
        </w:r>
        <w:r>
          <w:fldChar w:fldCharType="end"/>
        </w:r>
      </w:p>
    </w:sdtContent>
  </w:sdt>
  <w:p w:rsidR="00223581" w:rsidRDefault="002235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917" w:rsidRDefault="00E97917">
      <w:r>
        <w:separator/>
      </w:r>
    </w:p>
  </w:footnote>
  <w:footnote w:type="continuationSeparator" w:id="0">
    <w:p w:rsidR="00E97917" w:rsidRDefault="00E97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581" w:rsidRDefault="002235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9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45"/>
  </w:num>
  <w:num w:numId="4">
    <w:abstractNumId w:val="29"/>
  </w:num>
  <w:num w:numId="5">
    <w:abstractNumId w:val="13"/>
  </w:num>
  <w:num w:numId="6">
    <w:abstractNumId w:val="38"/>
  </w:num>
  <w:num w:numId="7">
    <w:abstractNumId w:val="9"/>
  </w:num>
  <w:num w:numId="8">
    <w:abstractNumId w:val="8"/>
  </w:num>
  <w:num w:numId="9">
    <w:abstractNumId w:val="37"/>
  </w:num>
  <w:num w:numId="10">
    <w:abstractNumId w:val="26"/>
  </w:num>
  <w:num w:numId="11">
    <w:abstractNumId w:val="16"/>
  </w:num>
  <w:num w:numId="12">
    <w:abstractNumId w:val="21"/>
  </w:num>
  <w:num w:numId="13">
    <w:abstractNumId w:val="36"/>
  </w:num>
  <w:num w:numId="14">
    <w:abstractNumId w:val="10"/>
  </w:num>
  <w:num w:numId="15">
    <w:abstractNumId w:val="39"/>
  </w:num>
  <w:num w:numId="16">
    <w:abstractNumId w:val="11"/>
  </w:num>
  <w:num w:numId="17">
    <w:abstractNumId w:val="30"/>
  </w:num>
  <w:num w:numId="18">
    <w:abstractNumId w:val="24"/>
  </w:num>
  <w:num w:numId="19">
    <w:abstractNumId w:val="25"/>
  </w:num>
  <w:num w:numId="20">
    <w:abstractNumId w:val="27"/>
  </w:num>
  <w:num w:numId="21">
    <w:abstractNumId w:val="19"/>
  </w:num>
  <w:num w:numId="22">
    <w:abstractNumId w:val="40"/>
  </w:num>
  <w:num w:numId="23">
    <w:abstractNumId w:val="20"/>
  </w:num>
  <w:num w:numId="24">
    <w:abstractNumId w:val="42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4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43"/>
  </w:num>
  <w:num w:numId="38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0E368F"/>
    <w:rsid w:val="00106071"/>
    <w:rsid w:val="00115627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23581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404F16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A675E"/>
    <w:rsid w:val="005D084B"/>
    <w:rsid w:val="005D6533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6299B"/>
    <w:rsid w:val="009731D6"/>
    <w:rsid w:val="009A1D86"/>
    <w:rsid w:val="00A01D93"/>
    <w:rsid w:val="00A24B7E"/>
    <w:rsid w:val="00A65A01"/>
    <w:rsid w:val="00A82980"/>
    <w:rsid w:val="00AB0DC3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02B88"/>
    <w:rsid w:val="00C44B5A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97917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6681</Words>
  <Characters>40087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2017-08-09T12:38:00Z</cp:lastPrinted>
  <dcterms:created xsi:type="dcterms:W3CDTF">2016-11-07T10:50:00Z</dcterms:created>
  <dcterms:modified xsi:type="dcterms:W3CDTF">2017-09-19T11:09:00Z</dcterms:modified>
</cp:coreProperties>
</file>