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3F67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 w:rsidR="003F67A0">
              <w:rPr>
                <w:b/>
                <w:i/>
              </w:rPr>
              <w:t>sprzętu jednorazowego użytku</w:t>
            </w:r>
            <w:r w:rsidR="00223581">
              <w:rPr>
                <w:b/>
                <w:i/>
              </w:rPr>
              <w:t xml:space="preserve"> oraz </w:t>
            </w:r>
            <w:r w:rsidR="003F67A0">
              <w:rPr>
                <w:b/>
                <w:i/>
              </w:rPr>
              <w:t>bielizny jednorazowego użytku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3F67A0">
              <w:rPr>
                <w:rFonts w:ascii="Calibri" w:hAnsi="Calibri" w:cs="Segoe UI"/>
                <w:b/>
                <w:sz w:val="22"/>
                <w:szCs w:val="22"/>
              </w:rPr>
              <w:t>46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A675E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3F67A0">
              <w:rPr>
                <w:rFonts w:ascii="Calibri" w:hAnsi="Calibri" w:cs="Segoe UI"/>
                <w:sz w:val="16"/>
                <w:szCs w:val="16"/>
              </w:rPr>
              <w:t>22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3F67A0">
              <w:rPr>
                <w:rFonts w:ascii="Calibri" w:hAnsi="Calibri" w:cs="Segoe UI"/>
                <w:sz w:val="16"/>
                <w:szCs w:val="16"/>
              </w:rPr>
              <w:t>12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3F67A0" w:rsidRPr="003F67A0" w:rsidRDefault="008050EF" w:rsidP="003F67A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 xml:space="preserve">Przedmiotem zamówienia są  sukcesywne dostawy </w:t>
      </w:r>
      <w:r w:rsidR="003F67A0">
        <w:rPr>
          <w:rFonts w:ascii="Arial" w:hAnsi="Arial" w:cs="Arial"/>
          <w:sz w:val="20"/>
          <w:szCs w:val="20"/>
        </w:rPr>
        <w:t>sprzętu jednorazowego użytku</w:t>
      </w:r>
      <w:r w:rsidR="00223581">
        <w:rPr>
          <w:rFonts w:ascii="Arial" w:hAnsi="Arial" w:cs="Arial"/>
          <w:sz w:val="20"/>
          <w:szCs w:val="20"/>
        </w:rPr>
        <w:t xml:space="preserve"> oraz </w:t>
      </w:r>
      <w:r w:rsidR="003F67A0">
        <w:rPr>
          <w:rFonts w:ascii="Arial" w:hAnsi="Arial" w:cs="Arial"/>
          <w:sz w:val="20"/>
          <w:szCs w:val="20"/>
        </w:rPr>
        <w:t>bielizny jednorazowego użytku</w:t>
      </w:r>
      <w:r w:rsidR="00223581">
        <w:rPr>
          <w:rFonts w:ascii="Arial" w:hAnsi="Arial" w:cs="Arial"/>
          <w:sz w:val="20"/>
          <w:szCs w:val="20"/>
        </w:rPr>
        <w:t xml:space="preserve"> wyszczególnione </w:t>
      </w:r>
      <w:r w:rsidRPr="008050EF">
        <w:rPr>
          <w:rFonts w:ascii="Arial" w:hAnsi="Arial" w:cs="Arial"/>
          <w:sz w:val="20"/>
          <w:szCs w:val="20"/>
        </w:rPr>
        <w:t>w załączniku nr 2 – formularz cenowy. Prze</w:t>
      </w:r>
      <w:r w:rsidR="005A675E">
        <w:rPr>
          <w:rFonts w:ascii="Arial" w:hAnsi="Arial" w:cs="Arial"/>
          <w:sz w:val="20"/>
          <w:szCs w:val="20"/>
        </w:rPr>
        <w:t>dmiot zamówienia podzielono na</w:t>
      </w:r>
      <w:r w:rsidR="00F11A67">
        <w:rPr>
          <w:rFonts w:ascii="Arial" w:hAnsi="Arial" w:cs="Arial"/>
          <w:sz w:val="20"/>
          <w:szCs w:val="20"/>
        </w:rPr>
        <w:t xml:space="preserve"> </w:t>
      </w:r>
      <w:r w:rsidR="003F67A0">
        <w:rPr>
          <w:rFonts w:ascii="Arial" w:hAnsi="Arial" w:cs="Arial"/>
          <w:sz w:val="20"/>
          <w:szCs w:val="20"/>
        </w:rPr>
        <w:t>13</w:t>
      </w:r>
      <w:r w:rsidRPr="008050EF">
        <w:rPr>
          <w:rFonts w:ascii="Arial" w:hAnsi="Arial" w:cs="Arial"/>
          <w:sz w:val="20"/>
          <w:szCs w:val="20"/>
        </w:rPr>
        <w:t xml:space="preserve"> pakietów.</w:t>
      </w:r>
      <w:r w:rsidR="003F67A0">
        <w:rPr>
          <w:rFonts w:ascii="Arial" w:hAnsi="Arial" w:cs="Arial"/>
          <w:sz w:val="20"/>
          <w:szCs w:val="20"/>
        </w:rPr>
        <w:t xml:space="preserve"> W pakiecie 12 można przystąpić do poszczególnych pozycji w pakiecie.</w:t>
      </w:r>
      <w:r w:rsidR="003F67A0" w:rsidRPr="003F67A0">
        <w:t xml:space="preserve"> </w:t>
      </w:r>
      <w:r w:rsidR="003F67A0" w:rsidRPr="003F67A0">
        <w:rPr>
          <w:rFonts w:ascii="Arial" w:hAnsi="Arial" w:cs="Arial"/>
          <w:sz w:val="20"/>
          <w:szCs w:val="20"/>
        </w:rPr>
        <w:t xml:space="preserve">Parametry, wymagania dotyczące </w:t>
      </w:r>
      <w:proofErr w:type="spellStart"/>
      <w:r w:rsidR="003F67A0" w:rsidRPr="003F67A0">
        <w:rPr>
          <w:rFonts w:ascii="Arial" w:hAnsi="Arial" w:cs="Arial"/>
          <w:sz w:val="20"/>
          <w:szCs w:val="20"/>
        </w:rPr>
        <w:t>obłożeń</w:t>
      </w:r>
      <w:proofErr w:type="spellEnd"/>
      <w:r w:rsidR="003F67A0" w:rsidRPr="003F67A0">
        <w:rPr>
          <w:rFonts w:ascii="Arial" w:hAnsi="Arial" w:cs="Arial"/>
          <w:sz w:val="20"/>
          <w:szCs w:val="20"/>
        </w:rPr>
        <w:t>, serwet, fartuchów operacyjnych i pozostałych wyrobów winny być zgodne z normą PN-EN 13795 i spełniać wymagania ustawy</w:t>
      </w:r>
    </w:p>
    <w:p w:rsidR="003F67A0" w:rsidRPr="003F67A0" w:rsidRDefault="003F67A0" w:rsidP="003F67A0">
      <w:pPr>
        <w:ind w:left="284"/>
        <w:jc w:val="both"/>
        <w:rPr>
          <w:rFonts w:ascii="Arial" w:hAnsi="Arial" w:cs="Arial"/>
          <w:sz w:val="20"/>
          <w:szCs w:val="20"/>
        </w:rPr>
      </w:pPr>
      <w:r w:rsidRPr="003F67A0">
        <w:rPr>
          <w:rFonts w:ascii="Arial" w:hAnsi="Arial" w:cs="Arial"/>
          <w:sz w:val="20"/>
          <w:szCs w:val="20"/>
        </w:rPr>
        <w:t xml:space="preserve"> o Wyrobach medycznych z dnia 20 maja 2010 r. Przedmiot dostawy winien być w opakowaniu jednostkowym, które umożliwia łatwe, bezpieczne otwarcie przy zachowaniu pełnej sterylności zawartego w nich asortymentu. Wymagane jest aby na opakowaniu jednostkowym widniało czytelne potwierdzenie sterylności w postaci znaku, wskaźnika oraz adnotacja terminu przydatności. Obłożenia operacyjne oraz zestawy </w:t>
      </w:r>
      <w:proofErr w:type="spellStart"/>
      <w:r w:rsidRPr="003F67A0">
        <w:rPr>
          <w:rFonts w:ascii="Arial" w:hAnsi="Arial" w:cs="Arial"/>
          <w:sz w:val="20"/>
          <w:szCs w:val="20"/>
        </w:rPr>
        <w:t>obłożeń</w:t>
      </w:r>
      <w:proofErr w:type="spellEnd"/>
      <w:r w:rsidRPr="003F67A0">
        <w:rPr>
          <w:rFonts w:ascii="Arial" w:hAnsi="Arial" w:cs="Arial"/>
          <w:sz w:val="20"/>
          <w:szCs w:val="20"/>
        </w:rPr>
        <w:t xml:space="preserve"> muszą posiadać dodatkową samoprzylepną naklejkę z możliwością ponownego jej naklejenia na karcie zabiegu. Wyroby sterylne powinny być gotowe do użycia w warunkach sali operacyjnej.</w:t>
      </w:r>
    </w:p>
    <w:p w:rsidR="00A65A01" w:rsidRPr="003F67A0" w:rsidRDefault="004A345C" w:rsidP="003F67A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F67A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3F67A0">
        <w:rPr>
          <w:rFonts w:ascii="Calibri" w:hAnsi="Calibri" w:cs="Segoe UI"/>
          <w:b/>
          <w:sz w:val="20"/>
          <w:szCs w:val="20"/>
        </w:rPr>
        <w:t>Załącznik nr 2</w:t>
      </w:r>
      <w:r w:rsidRPr="003F67A0">
        <w:rPr>
          <w:rFonts w:ascii="Calibri" w:hAnsi="Calibri" w:cs="Segoe UI"/>
          <w:b/>
          <w:sz w:val="20"/>
          <w:szCs w:val="20"/>
        </w:rPr>
        <w:t xml:space="preserve"> </w:t>
      </w:r>
      <w:r w:rsidRPr="003F67A0">
        <w:rPr>
          <w:rFonts w:ascii="Calibri" w:hAnsi="Calibri" w:cs="Segoe UI"/>
          <w:sz w:val="20"/>
          <w:szCs w:val="20"/>
        </w:rPr>
        <w:t>do SIWZ.</w:t>
      </w:r>
      <w:r w:rsidRPr="003F67A0">
        <w:rPr>
          <w:rFonts w:ascii="Calibri" w:hAnsi="Calibri"/>
          <w:sz w:val="20"/>
          <w:szCs w:val="20"/>
        </w:rPr>
        <w:t xml:space="preserve"> </w:t>
      </w:r>
      <w:r w:rsidR="00A65A01" w:rsidRPr="003F67A0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3F67A0" w:rsidRPr="003F67A0" w:rsidRDefault="004A345C" w:rsidP="003F67A0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0"/>
          <w:szCs w:val="20"/>
        </w:rPr>
      </w:pPr>
      <w:r w:rsidRPr="003F67A0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3F67A0" w:rsidRPr="003F67A0">
        <w:rPr>
          <w:rFonts w:ascii="Arial" w:hAnsi="Arial" w:cs="Arial"/>
          <w:b/>
          <w:bCs/>
          <w:sz w:val="20"/>
          <w:szCs w:val="20"/>
        </w:rPr>
        <w:t xml:space="preserve">33141000-0 – Jednorazowe </w:t>
      </w:r>
      <w:proofErr w:type="spellStart"/>
      <w:r w:rsidR="003F67A0" w:rsidRPr="003F67A0">
        <w:rPr>
          <w:rFonts w:ascii="Arial" w:hAnsi="Arial" w:cs="Arial"/>
          <w:b/>
          <w:bCs/>
          <w:sz w:val="20"/>
          <w:szCs w:val="20"/>
        </w:rPr>
        <w:t>niechemiczne</w:t>
      </w:r>
      <w:proofErr w:type="spellEnd"/>
      <w:r w:rsidR="003F67A0" w:rsidRPr="003F67A0">
        <w:rPr>
          <w:rFonts w:ascii="Arial" w:hAnsi="Arial" w:cs="Arial"/>
          <w:b/>
          <w:bCs/>
          <w:sz w:val="20"/>
          <w:szCs w:val="20"/>
        </w:rPr>
        <w:t xml:space="preserve"> artykuły medyczne i hematologiczne</w:t>
      </w:r>
    </w:p>
    <w:p w:rsidR="008050EF" w:rsidRPr="003F67A0" w:rsidRDefault="004A345C" w:rsidP="003F67A0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3F67A0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3F67A0">
        <w:rPr>
          <w:rFonts w:ascii="Calibri" w:hAnsi="Calibri" w:cs="Segoe UI"/>
          <w:sz w:val="20"/>
          <w:szCs w:val="20"/>
        </w:rPr>
        <w:t>dopuszcza składanie</w:t>
      </w:r>
      <w:r w:rsidRPr="003F67A0">
        <w:rPr>
          <w:rFonts w:ascii="Calibri" w:hAnsi="Calibri" w:cs="Segoe UI"/>
          <w:sz w:val="20"/>
          <w:szCs w:val="20"/>
        </w:rPr>
        <w:t xml:space="preserve"> ofert częściowych.</w:t>
      </w:r>
      <w:r w:rsidR="008050EF" w:rsidRPr="003F67A0">
        <w:rPr>
          <w:rFonts w:ascii="Arial" w:hAnsi="Arial" w:cs="Arial"/>
          <w:sz w:val="20"/>
          <w:szCs w:val="20"/>
        </w:rPr>
        <w:t xml:space="preserve"> 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lastRenderedPageBreak/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C65FC6" w:rsidRPr="00C65FC6" w:rsidRDefault="00677E25" w:rsidP="00C65FC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5D6533" w:rsidRPr="00C65FC6" w:rsidRDefault="00C65FC6" w:rsidP="00C65FC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>Oferta musi zawierać następujące oświadczenia i dokumenty</w:t>
      </w:r>
      <w:r w:rsidR="00106071">
        <w:rPr>
          <w:rFonts w:ascii="Calibri" w:hAnsi="Calibri" w:cs="Segoe UI"/>
          <w:sz w:val="20"/>
          <w:szCs w:val="20"/>
        </w:rPr>
        <w:t xml:space="preserve"> na dzień składania ofert</w:t>
      </w:r>
      <w:r w:rsidRPr="00A21F94">
        <w:rPr>
          <w:rFonts w:ascii="Calibri" w:hAnsi="Calibri" w:cs="Segoe UI"/>
          <w:sz w:val="20"/>
          <w:szCs w:val="20"/>
        </w:rPr>
        <w:t xml:space="preserve">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C65FC6" w:rsidRDefault="00DD7D3C" w:rsidP="00C65FC6">
      <w:pPr>
        <w:numPr>
          <w:ilvl w:val="2"/>
          <w:numId w:val="13"/>
        </w:numPr>
        <w:tabs>
          <w:tab w:val="clear" w:pos="2340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C65FC6">
        <w:rPr>
          <w:rFonts w:ascii="Calibri" w:hAnsi="Calibri" w:cs="Segoe UI"/>
          <w:sz w:val="20"/>
          <w:szCs w:val="20"/>
        </w:rPr>
        <w:t>oświadczenia wymienione w rozdziale VI. 1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C65FC6">
        <w:rPr>
          <w:rFonts w:ascii="Calibri" w:hAnsi="Calibri" w:cs="Segoe UI"/>
          <w:b/>
          <w:sz w:val="20"/>
          <w:szCs w:val="20"/>
        </w:rPr>
        <w:t>Sprzęt jednorazowego użytku, bielizna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C65FC6">
        <w:rPr>
          <w:rFonts w:ascii="Calibri" w:hAnsi="Calibri" w:cs="Segoe UI"/>
          <w:b/>
          <w:sz w:val="20"/>
          <w:szCs w:val="20"/>
        </w:rPr>
        <w:t>05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C65FC6">
        <w:rPr>
          <w:rFonts w:ascii="Calibri" w:hAnsi="Calibri" w:cs="Segoe UI"/>
          <w:b/>
          <w:sz w:val="20"/>
          <w:szCs w:val="20"/>
        </w:rPr>
        <w:t>1.2018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C65FC6">
        <w:rPr>
          <w:rFonts w:ascii="Calibri" w:hAnsi="Calibri" w:cs="Segoe UI"/>
          <w:b/>
          <w:sz w:val="20"/>
          <w:szCs w:val="20"/>
        </w:rPr>
        <w:t>05.01.2018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realizacji” – P.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223581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223581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223581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lastRenderedPageBreak/>
              <w:t>Termin realizacji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 za ocenę termin realizacji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Maksymalna liczba punktów za ocenę termin realizacji spośród badanych ofert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AB0DC3" w:rsidRPr="00AB0DC3" w:rsidRDefault="00AB0DC3" w:rsidP="00AB0DC3">
            <w:pPr>
              <w:ind w:left="66"/>
              <w:jc w:val="both"/>
              <w:rPr>
                <w:sz w:val="22"/>
                <w:szCs w:val="22"/>
              </w:rPr>
            </w:pPr>
            <w:r w:rsidRPr="00AB0DC3">
              <w:rPr>
                <w:sz w:val="22"/>
                <w:szCs w:val="22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AB0DC3">
              <w:rPr>
                <w:sz w:val="22"/>
                <w:szCs w:val="22"/>
              </w:rPr>
              <w:t>siwz</w:t>
            </w:r>
            <w:proofErr w:type="spellEnd"/>
            <w:r w:rsidRPr="00AB0DC3">
              <w:rPr>
                <w:sz w:val="22"/>
                <w:szCs w:val="22"/>
              </w:rPr>
              <w:t xml:space="preserve"> i ofertę odrzuci. </w:t>
            </w:r>
          </w:p>
          <w:p w:rsidR="00AB0DC3" w:rsidRPr="001B7CAC" w:rsidRDefault="00AB0DC3" w:rsidP="00AB0DC3">
            <w:pPr>
              <w:ind w:left="786"/>
              <w:jc w:val="both"/>
              <w:rPr>
                <w:sz w:val="22"/>
                <w:szCs w:val="22"/>
              </w:rPr>
            </w:pPr>
          </w:p>
          <w:p w:rsidR="00AB0DC3" w:rsidRPr="008B5B94" w:rsidRDefault="00AB0DC3" w:rsidP="00AB0DC3">
            <w:pPr>
              <w:pStyle w:val="Tekstpodstawowy"/>
              <w:tabs>
                <w:tab w:val="left" w:pos="142"/>
                <w:tab w:val="left" w:pos="567"/>
                <w:tab w:val="left" w:pos="907"/>
                <w:tab w:val="left" w:pos="1020"/>
              </w:tabs>
              <w:rPr>
                <w:rFonts w:ascii="Times New Roman" w:hAnsi="Times New Roman"/>
                <w:b w:val="0"/>
                <w:szCs w:val="22"/>
              </w:rPr>
            </w:pPr>
            <w:r w:rsidRPr="001B7CAC">
              <w:rPr>
                <w:rFonts w:ascii="Times New Roman" w:hAnsi="Times New Roman"/>
                <w:b w:val="0"/>
                <w:szCs w:val="22"/>
              </w:rPr>
              <w:t xml:space="preserve">Wykonawca, który nie poda w załączniku nr </w:t>
            </w:r>
            <w:r>
              <w:rPr>
                <w:rFonts w:ascii="Times New Roman" w:hAnsi="Times New Roman"/>
                <w:b w:val="0"/>
                <w:szCs w:val="22"/>
              </w:rPr>
              <w:t>1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terminu dostawy  – zostanie uznany, że oferuje </w:t>
            </w:r>
            <w:r>
              <w:rPr>
                <w:rFonts w:ascii="Times New Roman" w:hAnsi="Times New Roman"/>
                <w:b w:val="0"/>
                <w:szCs w:val="22"/>
              </w:rPr>
              <w:t>termin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dostawy </w:t>
            </w:r>
            <w:r>
              <w:rPr>
                <w:rFonts w:ascii="Times New Roman" w:hAnsi="Times New Roman"/>
                <w:b w:val="0"/>
                <w:szCs w:val="22"/>
              </w:rPr>
              <w:t>5 dni roboczych.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223581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realizacji”. 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„termin realizacji”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Default="00C65FC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Matylda Łyszkowicz</w:t>
      </w:r>
      <w:r w:rsidR="001F4BE6" w:rsidRPr="001F4BE6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</w:p>
    <w:p w:rsidR="00015AEA" w:rsidRDefault="00015AEA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015AEA" w:rsidRPr="001F4BE6" w:rsidRDefault="00015AEA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Danuta Twardowska …………………………………………………….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AB0DC3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Beata Wiatr</w:t>
      </w:r>
      <w:r w:rsidR="001F4BE6" w:rsidRPr="001F4BE6">
        <w:rPr>
          <w:rFonts w:ascii="Arial" w:hAnsi="Arial" w:cs="Arial"/>
          <w:sz w:val="20"/>
          <w:szCs w:val="20"/>
        </w:rPr>
        <w:t xml:space="preserve">           ……………………………………………………….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J. Edyta Czerwińska   ………………………………………………</w:t>
      </w: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  <w:sectPr w:rsidR="001F4BE6" w:rsidRPr="001F4BE6" w:rsidSect="00223581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C02B88">
              <w:rPr>
                <w:b/>
                <w:sz w:val="22"/>
                <w:szCs w:val="22"/>
              </w:rPr>
              <w:t>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101E22">
        <w:rPr>
          <w:rFonts w:asciiTheme="minorHAnsi" w:eastAsia="Calibri" w:hAnsiTheme="minorHAnsi" w:cs="Arial"/>
          <w:b/>
          <w:sz w:val="20"/>
          <w:szCs w:val="20"/>
          <w:lang w:eastAsia="en-US"/>
        </w:rPr>
        <w:t>sprzętu jednorazowego użytku</w:t>
      </w:r>
      <w:r w:rsidR="00AB0DC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oraz </w:t>
      </w:r>
      <w:r w:rsidR="00101E22">
        <w:rPr>
          <w:rFonts w:asciiTheme="minorHAnsi" w:eastAsia="Calibri" w:hAnsiTheme="minorHAnsi" w:cs="Arial"/>
          <w:b/>
          <w:sz w:val="20"/>
          <w:szCs w:val="20"/>
          <w:lang w:eastAsia="en-US"/>
        </w:rPr>
        <w:t>bielizny jednorazowego użytku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101E22">
        <w:rPr>
          <w:rFonts w:asciiTheme="minorHAnsi" w:eastAsia="Calibri" w:hAnsiTheme="minorHAnsi" w:cs="Arial"/>
          <w:b/>
          <w:sz w:val="20"/>
          <w:szCs w:val="20"/>
          <w:lang w:eastAsia="en-US"/>
        </w:rPr>
        <w:t>nr 46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AB0DC3">
        <w:rPr>
          <w:rFonts w:asciiTheme="minorHAnsi" w:hAnsiTheme="minorHAnsi" w:cs="Arial"/>
          <w:sz w:val="20"/>
          <w:szCs w:val="20"/>
        </w:rPr>
        <w:t>awo zamówień  publ</w:t>
      </w:r>
      <w:r w:rsidR="00101E22">
        <w:rPr>
          <w:rFonts w:asciiTheme="minorHAnsi" w:hAnsiTheme="minorHAnsi" w:cs="Arial"/>
          <w:sz w:val="20"/>
          <w:szCs w:val="20"/>
        </w:rPr>
        <w:t>icznych  nr 46</w:t>
      </w:r>
      <w:r w:rsidR="003C4E91">
        <w:rPr>
          <w:rFonts w:asciiTheme="minorHAnsi" w:hAnsiTheme="minorHAnsi" w:cs="Arial"/>
          <w:sz w:val="20"/>
          <w:szCs w:val="20"/>
        </w:rPr>
        <w:t>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C02B88" w:rsidRDefault="001409E0" w:rsidP="00C02B88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101E22">
        <w:rPr>
          <w:rFonts w:asciiTheme="minorHAnsi" w:hAnsiTheme="minorHAnsi"/>
          <w:sz w:val="20"/>
          <w:szCs w:val="20"/>
        </w:rPr>
        <w:t>sprzętu jednorazowego użytku oraz bielizny jednorazowego użytku</w:t>
      </w:r>
      <w:r w:rsidR="00C02B88">
        <w:rPr>
          <w:rFonts w:asciiTheme="minorHAnsi" w:hAnsiTheme="minorHAnsi"/>
          <w:sz w:val="20"/>
          <w:szCs w:val="20"/>
        </w:rPr>
        <w:t xml:space="preserve"> (pakiet ..)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Wykonawca zobowiązuje się do dostarczenie zamówionej partii towaru do Apteki Zamawiającego na własny koszt i ryzyko w terminie do </w:t>
      </w:r>
      <w:r w:rsidR="00C02B88">
        <w:rPr>
          <w:rFonts w:asciiTheme="minorHAnsi" w:hAnsiTheme="minorHAnsi"/>
          <w:spacing w:val="2"/>
          <w:position w:val="-2"/>
          <w:sz w:val="20"/>
          <w:szCs w:val="20"/>
        </w:rPr>
        <w:t>……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C84" w:rsidRDefault="00044C84">
      <w:r>
        <w:separator/>
      </w:r>
    </w:p>
  </w:endnote>
  <w:endnote w:type="continuationSeparator" w:id="0">
    <w:p w:rsidR="00044C84" w:rsidRDefault="00044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7A0" w:rsidRDefault="003F67A0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67A0" w:rsidRDefault="003F67A0" w:rsidP="002235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7A0" w:rsidRDefault="003F67A0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5AEA">
      <w:rPr>
        <w:rStyle w:val="Numerstrony"/>
        <w:noProof/>
      </w:rPr>
      <w:t>8</w:t>
    </w:r>
    <w:r>
      <w:rPr>
        <w:rStyle w:val="Numerstrony"/>
      </w:rPr>
      <w:fldChar w:fldCharType="end"/>
    </w:r>
  </w:p>
  <w:p w:rsidR="003F67A0" w:rsidRDefault="003F67A0" w:rsidP="0022358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3F67A0" w:rsidRDefault="003F67A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AEA">
          <w:rPr>
            <w:noProof/>
          </w:rPr>
          <w:t>18</w:t>
        </w:r>
        <w:r>
          <w:fldChar w:fldCharType="end"/>
        </w:r>
      </w:p>
    </w:sdtContent>
  </w:sdt>
  <w:p w:rsidR="003F67A0" w:rsidRDefault="003F67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C84" w:rsidRDefault="00044C84">
      <w:r>
        <w:separator/>
      </w:r>
    </w:p>
  </w:footnote>
  <w:footnote w:type="continuationSeparator" w:id="0">
    <w:p w:rsidR="00044C84" w:rsidRDefault="00044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7A0" w:rsidRDefault="003F67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5B20CD7"/>
    <w:multiLevelType w:val="multilevel"/>
    <w:tmpl w:val="7E6EC48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9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3"/>
  </w:num>
  <w:num w:numId="3">
    <w:abstractNumId w:val="45"/>
  </w:num>
  <w:num w:numId="4">
    <w:abstractNumId w:val="29"/>
  </w:num>
  <w:num w:numId="5">
    <w:abstractNumId w:val="13"/>
  </w:num>
  <w:num w:numId="6">
    <w:abstractNumId w:val="38"/>
  </w:num>
  <w:num w:numId="7">
    <w:abstractNumId w:val="9"/>
  </w:num>
  <w:num w:numId="8">
    <w:abstractNumId w:val="8"/>
  </w:num>
  <w:num w:numId="9">
    <w:abstractNumId w:val="37"/>
  </w:num>
  <w:num w:numId="10">
    <w:abstractNumId w:val="26"/>
  </w:num>
  <w:num w:numId="11">
    <w:abstractNumId w:val="16"/>
  </w:num>
  <w:num w:numId="12">
    <w:abstractNumId w:val="21"/>
  </w:num>
  <w:num w:numId="13">
    <w:abstractNumId w:val="36"/>
  </w:num>
  <w:num w:numId="14">
    <w:abstractNumId w:val="10"/>
  </w:num>
  <w:num w:numId="15">
    <w:abstractNumId w:val="39"/>
  </w:num>
  <w:num w:numId="16">
    <w:abstractNumId w:val="11"/>
  </w:num>
  <w:num w:numId="17">
    <w:abstractNumId w:val="30"/>
  </w:num>
  <w:num w:numId="18">
    <w:abstractNumId w:val="24"/>
  </w:num>
  <w:num w:numId="19">
    <w:abstractNumId w:val="25"/>
  </w:num>
  <w:num w:numId="20">
    <w:abstractNumId w:val="27"/>
  </w:num>
  <w:num w:numId="21">
    <w:abstractNumId w:val="19"/>
  </w:num>
  <w:num w:numId="22">
    <w:abstractNumId w:val="40"/>
  </w:num>
  <w:num w:numId="23">
    <w:abstractNumId w:val="20"/>
  </w:num>
  <w:num w:numId="24">
    <w:abstractNumId w:val="42"/>
  </w:num>
  <w:num w:numId="25">
    <w:abstractNumId w:val="18"/>
  </w:num>
  <w:num w:numId="26">
    <w:abstractNumId w:val="2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4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43"/>
  </w:num>
  <w:num w:numId="38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15AEA"/>
    <w:rsid w:val="00033B1B"/>
    <w:rsid w:val="00044C84"/>
    <w:rsid w:val="00085FA4"/>
    <w:rsid w:val="000E2D0F"/>
    <w:rsid w:val="000E368F"/>
    <w:rsid w:val="00101E22"/>
    <w:rsid w:val="00106071"/>
    <w:rsid w:val="00115627"/>
    <w:rsid w:val="001247AB"/>
    <w:rsid w:val="00127C2E"/>
    <w:rsid w:val="00135E35"/>
    <w:rsid w:val="001409E0"/>
    <w:rsid w:val="00161F86"/>
    <w:rsid w:val="001A4718"/>
    <w:rsid w:val="001B0606"/>
    <w:rsid w:val="001C7324"/>
    <w:rsid w:val="001F4BE6"/>
    <w:rsid w:val="00223581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3F67A0"/>
    <w:rsid w:val="00404F16"/>
    <w:rsid w:val="004261F0"/>
    <w:rsid w:val="00427004"/>
    <w:rsid w:val="00486841"/>
    <w:rsid w:val="004A345C"/>
    <w:rsid w:val="004C4F8D"/>
    <w:rsid w:val="00502487"/>
    <w:rsid w:val="0050331C"/>
    <w:rsid w:val="00525FCD"/>
    <w:rsid w:val="00541939"/>
    <w:rsid w:val="005A675E"/>
    <w:rsid w:val="005D084B"/>
    <w:rsid w:val="005D6533"/>
    <w:rsid w:val="005E6F93"/>
    <w:rsid w:val="00635ABC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911F6F"/>
    <w:rsid w:val="00911FF5"/>
    <w:rsid w:val="0096299B"/>
    <w:rsid w:val="009731D6"/>
    <w:rsid w:val="009A1D86"/>
    <w:rsid w:val="00A01D93"/>
    <w:rsid w:val="00A24B7E"/>
    <w:rsid w:val="00A65A01"/>
    <w:rsid w:val="00A82980"/>
    <w:rsid w:val="00AB0DC3"/>
    <w:rsid w:val="00AB3053"/>
    <w:rsid w:val="00AE5FE2"/>
    <w:rsid w:val="00AF160A"/>
    <w:rsid w:val="00AF1C4F"/>
    <w:rsid w:val="00B02D1E"/>
    <w:rsid w:val="00B1621B"/>
    <w:rsid w:val="00B666E5"/>
    <w:rsid w:val="00B77036"/>
    <w:rsid w:val="00BC457D"/>
    <w:rsid w:val="00BD3D25"/>
    <w:rsid w:val="00C011F6"/>
    <w:rsid w:val="00C02B88"/>
    <w:rsid w:val="00C44B5A"/>
    <w:rsid w:val="00C65FC6"/>
    <w:rsid w:val="00CC4A54"/>
    <w:rsid w:val="00CD7AE9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334E8"/>
    <w:rsid w:val="00E37322"/>
    <w:rsid w:val="00E97917"/>
    <w:rsid w:val="00EA0C8C"/>
    <w:rsid w:val="00EB374F"/>
    <w:rsid w:val="00EC13B5"/>
    <w:rsid w:val="00EE618C"/>
    <w:rsid w:val="00F11A67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6807</Words>
  <Characters>40847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2017-12-22T10:05:00Z</cp:lastPrinted>
  <dcterms:created xsi:type="dcterms:W3CDTF">2016-11-07T10:50:00Z</dcterms:created>
  <dcterms:modified xsi:type="dcterms:W3CDTF">2017-12-22T10:06:00Z</dcterms:modified>
</cp:coreProperties>
</file>