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4F8" w:rsidRPr="005C0688" w:rsidRDefault="00FF14F8" w:rsidP="00FF14F8">
      <w:pPr>
        <w:keepNext/>
        <w:tabs>
          <w:tab w:val="left" w:pos="510"/>
          <w:tab w:val="left" w:pos="680"/>
          <w:tab w:val="left" w:pos="793"/>
          <w:tab w:val="left" w:pos="2154"/>
          <w:tab w:val="left" w:pos="2381"/>
          <w:tab w:val="left" w:pos="3742"/>
          <w:tab w:val="left" w:pos="4082"/>
        </w:tabs>
        <w:suppressAutoHyphens/>
        <w:jc w:val="right"/>
        <w:outlineLvl w:val="3"/>
        <w:rPr>
          <w:b/>
          <w:lang w:eastAsia="zh-CN"/>
        </w:rPr>
      </w:pPr>
      <w:r w:rsidRPr="005C0688">
        <w:rPr>
          <w:b/>
          <w:lang w:eastAsia="zh-CN"/>
        </w:rPr>
        <w:t>Załącznik nr 8</w:t>
      </w:r>
    </w:p>
    <w:p w:rsidR="00FF14F8" w:rsidRPr="005C0688" w:rsidRDefault="00FF14F8" w:rsidP="00C13C95">
      <w:pPr>
        <w:keepNext/>
        <w:suppressAutoHyphens/>
        <w:ind w:left="-360"/>
        <w:jc w:val="center"/>
        <w:outlineLvl w:val="2"/>
        <w:rPr>
          <w:b/>
          <w:bCs/>
          <w:caps/>
          <w:color w:val="000000"/>
          <w:lang w:eastAsia="zh-CN"/>
        </w:rPr>
      </w:pPr>
      <w:r w:rsidRPr="005C0688">
        <w:rPr>
          <w:b/>
          <w:bCs/>
          <w:color w:val="000000"/>
          <w:lang w:eastAsia="zh-CN"/>
        </w:rPr>
        <w:t xml:space="preserve">Wzór umowy </w:t>
      </w:r>
    </w:p>
    <w:p w:rsidR="00FF14F8" w:rsidRDefault="00FF14F8" w:rsidP="00C13C95">
      <w:pPr>
        <w:suppressAutoHyphens/>
        <w:jc w:val="center"/>
        <w:rPr>
          <w:lang w:eastAsia="zh-CN"/>
        </w:rPr>
      </w:pPr>
      <w:r w:rsidRPr="005C0688">
        <w:rPr>
          <w:lang w:eastAsia="zh-CN"/>
        </w:rPr>
        <w:t>zawarta w dniu .................... 201</w:t>
      </w:r>
      <w:r>
        <w:rPr>
          <w:lang w:eastAsia="zh-CN"/>
        </w:rPr>
        <w:t>8</w:t>
      </w:r>
      <w:r w:rsidRPr="005C0688">
        <w:rPr>
          <w:lang w:eastAsia="zh-CN"/>
        </w:rPr>
        <w:t xml:space="preserve"> r. w Łodzi</w:t>
      </w:r>
    </w:p>
    <w:p w:rsidR="00C13C95" w:rsidRPr="005C0688" w:rsidRDefault="00C13C95" w:rsidP="00C13C95">
      <w:pPr>
        <w:suppressAutoHyphens/>
        <w:jc w:val="center"/>
        <w:rPr>
          <w:lang w:eastAsia="zh-CN"/>
        </w:rPr>
      </w:pPr>
    </w:p>
    <w:p w:rsidR="00FF14F8" w:rsidRPr="005C0688" w:rsidRDefault="00FF14F8" w:rsidP="00C13C95">
      <w:pPr>
        <w:suppressAutoHyphens/>
        <w:jc w:val="both"/>
        <w:rPr>
          <w:lang w:eastAsia="zh-CN"/>
        </w:rPr>
      </w:pPr>
      <w:r w:rsidRPr="005C0688">
        <w:rPr>
          <w:lang w:eastAsia="zh-CN"/>
        </w:rPr>
        <w:t>w  wyniku  przeprowadzonego  postępowania  przetargowego  w  trybie  przetargu  nieograniczonego  art. 39  ustawy  prawo zamówień  publicznych  nr 33/R/16</w:t>
      </w:r>
    </w:p>
    <w:p w:rsidR="00FF14F8" w:rsidRPr="005C0688" w:rsidRDefault="00FF14F8" w:rsidP="00C13C95">
      <w:pPr>
        <w:suppressAutoHyphens/>
        <w:jc w:val="both"/>
        <w:rPr>
          <w:lang w:eastAsia="zh-CN"/>
        </w:rPr>
      </w:pPr>
      <w:r w:rsidRPr="005C0688">
        <w:rPr>
          <w:lang w:eastAsia="zh-CN"/>
        </w:rPr>
        <w:t>pomiędzy:</w:t>
      </w:r>
    </w:p>
    <w:p w:rsidR="00C13C95" w:rsidRPr="00C13C95" w:rsidRDefault="00C13C95" w:rsidP="00C13C95">
      <w:pPr>
        <w:suppressAutoHyphens/>
        <w:jc w:val="both"/>
        <w:rPr>
          <w:lang w:eastAsia="zh-CN"/>
        </w:rPr>
      </w:pPr>
      <w:r w:rsidRPr="00C13C95">
        <w:rPr>
          <w:b/>
          <w:lang w:eastAsia="zh-CN"/>
        </w:rPr>
        <w:t>Samodzielnym Publicznym Zakładem Opieki Zdrowotnej Ministerstwa Spraw Wewnętrznych i Administracji w Łodzi</w:t>
      </w:r>
      <w:r w:rsidRPr="00C13C95">
        <w:rPr>
          <w:lang w:eastAsia="zh-CN"/>
        </w:rPr>
        <w:t xml:space="preserve">, z siedzibą w Łodzi przy ul. Północnej nr 42, wpisanym do rejestru stowarzyszeń, innych organizacji społecznych i zawodowych, fundacji oraz samodzielnych publicznych zakładów opieki zdrowotnej Krajowego Rejestru Sądowego prowadzonego przez Sąd Rejonowy dla Łodzi – Śródmieścia w Łodzi, XX Wydział Krajowego Rejestru Sądowego, posiadający nr NIP: 726-00-04-820, REGON: 470805076, </w:t>
      </w:r>
    </w:p>
    <w:p w:rsidR="00C13C95" w:rsidRPr="00C13C95" w:rsidRDefault="00C13C95" w:rsidP="00C13C95">
      <w:pPr>
        <w:suppressAutoHyphens/>
        <w:jc w:val="both"/>
        <w:rPr>
          <w:b/>
          <w:lang w:eastAsia="zh-CN"/>
        </w:rPr>
      </w:pPr>
      <w:r w:rsidRPr="00C13C95">
        <w:rPr>
          <w:lang w:eastAsia="zh-CN"/>
        </w:rPr>
        <w:t>reprezentowanym przez:</w:t>
      </w:r>
      <w:r w:rsidRPr="00C13C95">
        <w:rPr>
          <w:lang w:eastAsia="zh-CN"/>
        </w:rPr>
        <w:br/>
        <w:t>Roberta Starca - Dyrektora</w:t>
      </w:r>
    </w:p>
    <w:p w:rsidR="00FF14F8" w:rsidRPr="005C0688" w:rsidRDefault="00FF14F8" w:rsidP="00C13C95">
      <w:pPr>
        <w:suppressAutoHyphens/>
        <w:jc w:val="both"/>
        <w:rPr>
          <w:lang w:eastAsia="zh-CN"/>
        </w:rPr>
      </w:pPr>
      <w:r w:rsidRPr="005C0688">
        <w:rPr>
          <w:lang w:eastAsia="zh-CN"/>
        </w:rPr>
        <w:t xml:space="preserve">Zwanym  dalej  </w:t>
      </w:r>
      <w:r w:rsidRPr="005C0688">
        <w:rPr>
          <w:b/>
          <w:lang w:eastAsia="zh-CN"/>
        </w:rPr>
        <w:t>„Zamawiającym”</w:t>
      </w:r>
      <w:r w:rsidR="00C13C95">
        <w:rPr>
          <w:b/>
          <w:lang w:eastAsia="zh-CN"/>
        </w:rPr>
        <w:t xml:space="preserve"> lub „Szpitalem”</w:t>
      </w:r>
    </w:p>
    <w:p w:rsidR="00FF14F8" w:rsidRPr="005C0688" w:rsidRDefault="00FF14F8" w:rsidP="00C13C95">
      <w:pPr>
        <w:suppressAutoHyphens/>
        <w:jc w:val="both"/>
        <w:rPr>
          <w:lang w:eastAsia="zh-CN"/>
        </w:rPr>
      </w:pPr>
      <w:r w:rsidRPr="005C0688">
        <w:rPr>
          <w:lang w:eastAsia="zh-CN"/>
        </w:rPr>
        <w:t>a   ..........................................................................................................................wpisaną do Krajowego Rejestru Sądu Rejonowego w …. pod numerem ………, NIP …………………. Regon ………………….</w:t>
      </w:r>
    </w:p>
    <w:p w:rsidR="00FF14F8" w:rsidRPr="005C0688" w:rsidRDefault="00FF14F8" w:rsidP="00C13C95">
      <w:pPr>
        <w:suppressAutoHyphens/>
        <w:jc w:val="both"/>
        <w:rPr>
          <w:lang w:eastAsia="zh-CN"/>
        </w:rPr>
      </w:pPr>
      <w:r w:rsidRPr="005C0688">
        <w:rPr>
          <w:lang w:eastAsia="zh-CN"/>
        </w:rPr>
        <w:t>reprezentowanym  przez:</w:t>
      </w:r>
    </w:p>
    <w:p w:rsidR="00FF14F8" w:rsidRPr="005C0688" w:rsidRDefault="00FF14F8" w:rsidP="00C13C95">
      <w:pPr>
        <w:suppressAutoHyphens/>
        <w:jc w:val="both"/>
        <w:rPr>
          <w:lang w:eastAsia="zh-CN"/>
        </w:rPr>
      </w:pPr>
      <w:r w:rsidRPr="005C0688">
        <w:rPr>
          <w:lang w:eastAsia="zh-CN"/>
        </w:rPr>
        <w:t>.........................................................................</w:t>
      </w:r>
    </w:p>
    <w:p w:rsidR="00FF14F8" w:rsidRPr="005C0688" w:rsidRDefault="00FF14F8" w:rsidP="00C13C95">
      <w:pPr>
        <w:suppressAutoHyphens/>
        <w:jc w:val="both"/>
        <w:rPr>
          <w:b/>
          <w:bCs/>
          <w:lang w:eastAsia="zh-CN"/>
        </w:rPr>
      </w:pPr>
      <w:r w:rsidRPr="005C0688">
        <w:rPr>
          <w:lang w:eastAsia="zh-CN"/>
        </w:rPr>
        <w:t xml:space="preserve">zwanym  dalej  </w:t>
      </w:r>
      <w:r w:rsidRPr="005C0688">
        <w:rPr>
          <w:b/>
          <w:lang w:eastAsia="zh-CN"/>
        </w:rPr>
        <w:t>„Wykonawcą”</w:t>
      </w:r>
    </w:p>
    <w:p w:rsidR="00FF14F8" w:rsidRPr="005C0688" w:rsidRDefault="00FF14F8" w:rsidP="00C13C95">
      <w:pPr>
        <w:suppressAutoHyphens/>
        <w:jc w:val="center"/>
        <w:rPr>
          <w:b/>
          <w:bCs/>
          <w:lang w:eastAsia="zh-CN"/>
        </w:rPr>
      </w:pPr>
    </w:p>
    <w:p w:rsidR="00FF14F8" w:rsidRPr="005C0688" w:rsidRDefault="00FF14F8" w:rsidP="00C13C95">
      <w:pPr>
        <w:suppressAutoHyphens/>
        <w:ind w:left="360"/>
        <w:jc w:val="center"/>
        <w:rPr>
          <w:b/>
          <w:lang w:eastAsia="zh-CN"/>
        </w:rPr>
      </w:pPr>
      <w:r w:rsidRPr="005C0688">
        <w:rPr>
          <w:b/>
          <w:lang w:eastAsia="zh-CN"/>
        </w:rPr>
        <w:t xml:space="preserve">§ 1 </w:t>
      </w:r>
    </w:p>
    <w:p w:rsidR="00FF14F8" w:rsidRPr="00D521DD" w:rsidRDefault="00FF14F8" w:rsidP="00C13C95">
      <w:pPr>
        <w:suppressAutoHyphens/>
        <w:ind w:left="360"/>
        <w:jc w:val="center"/>
        <w:rPr>
          <w:lang w:eastAsia="zh-CN"/>
        </w:rPr>
      </w:pPr>
      <w:r w:rsidRPr="00D521DD">
        <w:rPr>
          <w:b/>
          <w:lang w:eastAsia="zh-CN"/>
        </w:rPr>
        <w:t>Przedmiot umowy</w:t>
      </w:r>
    </w:p>
    <w:p w:rsidR="00FF14F8" w:rsidRPr="00D521DD" w:rsidRDefault="00FF14F8" w:rsidP="009F0C75">
      <w:pPr>
        <w:pStyle w:val="Akapitzlist"/>
        <w:numPr>
          <w:ilvl w:val="0"/>
          <w:numId w:val="21"/>
        </w:numPr>
        <w:jc w:val="both"/>
        <w:rPr>
          <w:lang w:eastAsia="ar-SA"/>
        </w:rPr>
      </w:pPr>
      <w:r w:rsidRPr="00D521DD">
        <w:rPr>
          <w:lang w:eastAsia="zh-CN"/>
        </w:rPr>
        <w:t>Zamawiający zleca a Wykonawca przyjmuje do wykonania prace budowlane na terenie SP ZOZ MSWiA w Łodzi</w:t>
      </w:r>
      <w:r w:rsidR="00C13C95" w:rsidRPr="00D521DD">
        <w:rPr>
          <w:lang w:eastAsia="zh-CN"/>
        </w:rPr>
        <w:t>, ul. Północna 42 polegające na</w:t>
      </w:r>
      <w:r w:rsidRPr="00D521DD">
        <w:rPr>
          <w:lang w:eastAsia="zh-CN"/>
        </w:rPr>
        <w:t xml:space="preserve"> </w:t>
      </w:r>
      <w:r w:rsidRPr="00D521DD">
        <w:rPr>
          <w:b/>
        </w:rPr>
        <w:t xml:space="preserve">przystosowaniu Sali Operacyjnej Ortopedycznej </w:t>
      </w:r>
      <w:r w:rsidR="00861170" w:rsidRPr="00D521DD">
        <w:rPr>
          <w:b/>
        </w:rPr>
        <w:t xml:space="preserve">nr 4 </w:t>
      </w:r>
      <w:r w:rsidR="00C13C95" w:rsidRPr="00D521DD">
        <w:rPr>
          <w:b/>
        </w:rPr>
        <w:t xml:space="preserve">zlokalizowanej </w:t>
      </w:r>
      <w:r w:rsidRPr="00D521DD">
        <w:rPr>
          <w:b/>
        </w:rPr>
        <w:t>na Bloku Operacyjn</w:t>
      </w:r>
      <w:r w:rsidR="00C13C95" w:rsidRPr="00D521DD">
        <w:rPr>
          <w:b/>
        </w:rPr>
        <w:t>ym</w:t>
      </w:r>
      <w:r w:rsidRPr="00D521DD">
        <w:rPr>
          <w:b/>
        </w:rPr>
        <w:t xml:space="preserve"> </w:t>
      </w:r>
      <w:r w:rsidR="00C13C95" w:rsidRPr="00D521DD">
        <w:rPr>
          <w:b/>
        </w:rPr>
        <w:t>SP ZOZ MSWiA w Łodzi na Salę hybrydową</w:t>
      </w:r>
      <w:r w:rsidRPr="00D521DD">
        <w:rPr>
          <w:b/>
        </w:rPr>
        <w:t xml:space="preserve"> </w:t>
      </w:r>
      <w:r w:rsidRPr="00D521DD">
        <w:t xml:space="preserve">wg projektu wykonawczego wykonanego przez ARCHITEKTON Sp. z o.o., 93-341 Łódź </w:t>
      </w:r>
      <w:r w:rsidR="00C13C95" w:rsidRPr="00D521DD">
        <w:t>ul. Brukowa 6/8 stanowiącego załącznik nr 1 do niniejszej umowy.</w:t>
      </w:r>
    </w:p>
    <w:p w:rsidR="00FF14F8" w:rsidRPr="00D521DD" w:rsidRDefault="00FF14F8" w:rsidP="009F0C75">
      <w:pPr>
        <w:pStyle w:val="Akapitzlist"/>
        <w:numPr>
          <w:ilvl w:val="0"/>
          <w:numId w:val="21"/>
        </w:numPr>
        <w:suppressAutoHyphens/>
        <w:jc w:val="both"/>
        <w:rPr>
          <w:lang w:eastAsia="ar-SA"/>
        </w:rPr>
      </w:pPr>
      <w:r w:rsidRPr="00D521DD">
        <w:rPr>
          <w:lang w:eastAsia="zh-CN"/>
        </w:rPr>
        <w:t>Zakres prac obejmuje w szczególności:</w:t>
      </w:r>
    </w:p>
    <w:p w:rsidR="00FF14F8" w:rsidRPr="00D521DD" w:rsidRDefault="00FF14F8" w:rsidP="009F0C75">
      <w:pPr>
        <w:numPr>
          <w:ilvl w:val="0"/>
          <w:numId w:val="22"/>
        </w:numPr>
        <w:tabs>
          <w:tab w:val="left" w:pos="180"/>
          <w:tab w:val="left" w:pos="360"/>
        </w:tabs>
        <w:jc w:val="both"/>
        <w:rPr>
          <w:lang w:eastAsia="ar-SA"/>
        </w:rPr>
      </w:pPr>
      <w:r w:rsidRPr="00D521DD">
        <w:rPr>
          <w:lang w:eastAsia="ar-SA"/>
        </w:rPr>
        <w:t>prace budowlane – zgodnie z projektem</w:t>
      </w:r>
      <w:r w:rsidR="00C13C95" w:rsidRPr="00D521DD">
        <w:rPr>
          <w:lang w:eastAsia="ar-SA"/>
        </w:rPr>
        <w:t>;</w:t>
      </w:r>
    </w:p>
    <w:p w:rsidR="00FF14F8" w:rsidRPr="00D521DD" w:rsidRDefault="00C13C95" w:rsidP="009F0C75">
      <w:pPr>
        <w:numPr>
          <w:ilvl w:val="0"/>
          <w:numId w:val="22"/>
        </w:numPr>
        <w:tabs>
          <w:tab w:val="left" w:pos="180"/>
          <w:tab w:val="left" w:pos="360"/>
        </w:tabs>
        <w:jc w:val="both"/>
        <w:rPr>
          <w:lang w:eastAsia="ar-SA"/>
        </w:rPr>
      </w:pPr>
      <w:r w:rsidRPr="00D521DD">
        <w:rPr>
          <w:lang w:eastAsia="ar-SA"/>
        </w:rPr>
        <w:t>i</w:t>
      </w:r>
      <w:r w:rsidR="00FF14F8" w:rsidRPr="00D521DD">
        <w:rPr>
          <w:lang w:eastAsia="ar-SA"/>
        </w:rPr>
        <w:t>nstalacje wewnętrzne wentylacji i klimatyzacji zgodnie z projektem</w:t>
      </w:r>
      <w:r w:rsidRPr="00D521DD">
        <w:rPr>
          <w:lang w:eastAsia="ar-SA"/>
        </w:rPr>
        <w:t>;</w:t>
      </w:r>
    </w:p>
    <w:p w:rsidR="00FF14F8" w:rsidRPr="00D521DD" w:rsidRDefault="00FF14F8" w:rsidP="009F0C75">
      <w:pPr>
        <w:numPr>
          <w:ilvl w:val="0"/>
          <w:numId w:val="22"/>
        </w:numPr>
        <w:tabs>
          <w:tab w:val="left" w:pos="180"/>
          <w:tab w:val="left" w:pos="360"/>
        </w:tabs>
        <w:jc w:val="both"/>
        <w:rPr>
          <w:lang w:eastAsia="ar-SA"/>
        </w:rPr>
      </w:pPr>
      <w:r w:rsidRPr="00D521DD">
        <w:rPr>
          <w:lang w:eastAsia="ar-SA"/>
        </w:rPr>
        <w:t>instalacje elektryczne wewnętrzne- zgodnie z projektem</w:t>
      </w:r>
      <w:r w:rsidR="00C13C95" w:rsidRPr="00D521DD">
        <w:rPr>
          <w:lang w:eastAsia="ar-SA"/>
        </w:rPr>
        <w:t>;</w:t>
      </w:r>
    </w:p>
    <w:p w:rsidR="00FF14F8" w:rsidRPr="00D521DD" w:rsidRDefault="00FF14F8" w:rsidP="009F0C75">
      <w:pPr>
        <w:numPr>
          <w:ilvl w:val="0"/>
          <w:numId w:val="22"/>
        </w:numPr>
        <w:tabs>
          <w:tab w:val="left" w:pos="180"/>
          <w:tab w:val="left" w:pos="360"/>
        </w:tabs>
        <w:jc w:val="both"/>
        <w:rPr>
          <w:lang w:eastAsia="ar-SA"/>
        </w:rPr>
      </w:pPr>
      <w:r w:rsidRPr="00D521DD">
        <w:rPr>
          <w:lang w:eastAsia="ar-SA"/>
        </w:rPr>
        <w:t>instalacje gazów medycznych bud A – zgodnie z projektem</w:t>
      </w:r>
      <w:r w:rsidR="00C13C95" w:rsidRPr="00D521DD">
        <w:rPr>
          <w:lang w:eastAsia="ar-SA"/>
        </w:rPr>
        <w:t>;</w:t>
      </w:r>
    </w:p>
    <w:p w:rsidR="00FF14F8" w:rsidRPr="00D521DD" w:rsidRDefault="00FF14F8" w:rsidP="00C13C95">
      <w:pPr>
        <w:pStyle w:val="Akapitzlist"/>
        <w:tabs>
          <w:tab w:val="left" w:pos="180"/>
          <w:tab w:val="left" w:pos="360"/>
        </w:tabs>
        <w:suppressAutoHyphens/>
        <w:jc w:val="both"/>
        <w:rPr>
          <w:lang w:eastAsia="zh-CN"/>
        </w:rPr>
      </w:pPr>
      <w:r w:rsidRPr="00D521DD">
        <w:rPr>
          <w:u w:val="single"/>
          <w:lang w:eastAsia="ar-SA"/>
        </w:rPr>
        <w:t>– zgodnie z opisem zawartym w SIWZ oraz załączonymi rysunkami i zgodnie z projektem</w:t>
      </w:r>
    </w:p>
    <w:p w:rsidR="00FF14F8" w:rsidRPr="00D521DD" w:rsidRDefault="00FF14F8" w:rsidP="009F0C75">
      <w:pPr>
        <w:pStyle w:val="Akapitzlist"/>
        <w:numPr>
          <w:ilvl w:val="0"/>
          <w:numId w:val="21"/>
        </w:numPr>
        <w:tabs>
          <w:tab w:val="left" w:pos="180"/>
          <w:tab w:val="left" w:pos="360"/>
        </w:tabs>
        <w:suppressAutoHyphens/>
        <w:jc w:val="both"/>
        <w:rPr>
          <w:b/>
          <w:bCs/>
          <w:lang w:eastAsia="ar-SA"/>
        </w:rPr>
      </w:pPr>
      <w:r w:rsidRPr="00D521DD">
        <w:rPr>
          <w:b/>
          <w:lang w:eastAsia="ar-SA"/>
        </w:rPr>
        <w:t xml:space="preserve">Prace budowlane i instalacyjne </w:t>
      </w:r>
      <w:r w:rsidR="00C13C95" w:rsidRPr="00D521DD">
        <w:rPr>
          <w:b/>
          <w:lang w:eastAsia="ar-SA"/>
        </w:rPr>
        <w:t>opisane w ust. 1 i 2 powyżej</w:t>
      </w:r>
      <w:r w:rsidRPr="00D521DD">
        <w:rPr>
          <w:b/>
          <w:lang w:eastAsia="ar-SA"/>
        </w:rPr>
        <w:t xml:space="preserve"> muszą być prowadzone w sposób zapewniający ciągłość zasilania w energię elektryczną i </w:t>
      </w:r>
      <w:r w:rsidR="00C13C95" w:rsidRPr="00D521DD">
        <w:rPr>
          <w:b/>
          <w:lang w:eastAsia="ar-SA"/>
        </w:rPr>
        <w:t xml:space="preserve">w </w:t>
      </w:r>
      <w:r w:rsidRPr="00D521DD">
        <w:rPr>
          <w:b/>
          <w:lang w:eastAsia="ar-SA"/>
        </w:rPr>
        <w:t xml:space="preserve">wodę pozostałej części </w:t>
      </w:r>
      <w:r w:rsidR="00690CA0" w:rsidRPr="00D521DD">
        <w:rPr>
          <w:b/>
          <w:lang w:eastAsia="ar-SA"/>
        </w:rPr>
        <w:t>S</w:t>
      </w:r>
      <w:r w:rsidRPr="00D521DD">
        <w:rPr>
          <w:b/>
          <w:lang w:eastAsia="ar-SA"/>
        </w:rPr>
        <w:t>zpitala.</w:t>
      </w:r>
    </w:p>
    <w:p w:rsidR="00FF14F8" w:rsidRPr="00D521DD" w:rsidRDefault="00FF14F8" w:rsidP="009F0C75">
      <w:pPr>
        <w:pStyle w:val="Akapitzlist"/>
        <w:numPr>
          <w:ilvl w:val="0"/>
          <w:numId w:val="21"/>
        </w:numPr>
        <w:suppressAutoHyphens/>
        <w:autoSpaceDE w:val="0"/>
        <w:jc w:val="both"/>
        <w:rPr>
          <w:lang w:eastAsia="zh-CN"/>
        </w:rPr>
      </w:pPr>
      <w:r w:rsidRPr="00D521DD">
        <w:rPr>
          <w:bCs/>
          <w:lang w:eastAsia="zh-CN"/>
        </w:rPr>
        <w:t>Szczegółowy zakres rzeczowy Przedmiotu umowy o</w:t>
      </w:r>
      <w:r w:rsidR="00C13C95" w:rsidRPr="00D521DD">
        <w:rPr>
          <w:bCs/>
          <w:lang w:eastAsia="zh-CN"/>
        </w:rPr>
        <w:t>pisany</w:t>
      </w:r>
      <w:r w:rsidRPr="00D521DD">
        <w:rPr>
          <w:bCs/>
          <w:lang w:eastAsia="zh-CN"/>
        </w:rPr>
        <w:t xml:space="preserve"> jest w materiałach otrzymanych przez Wykonawcę od Zamawiającego w trakcie postępowania o udzielenie zamówienia publicznego, w tym w szczególności w Specyfikacji Istotnych Warunków Zamówienia, dokumentacji projektowej, które stanowią integralną część niniejszej umowy</w:t>
      </w:r>
      <w:r w:rsidR="00690CA0" w:rsidRPr="00D521DD">
        <w:rPr>
          <w:bCs/>
          <w:lang w:eastAsia="zh-CN"/>
        </w:rPr>
        <w:t>.</w:t>
      </w:r>
    </w:p>
    <w:p w:rsidR="00FF14F8" w:rsidRPr="00D521DD" w:rsidRDefault="00FF14F8" w:rsidP="009F0C75">
      <w:pPr>
        <w:pStyle w:val="Akapitzlist"/>
        <w:numPr>
          <w:ilvl w:val="0"/>
          <w:numId w:val="21"/>
        </w:numPr>
        <w:suppressAutoHyphens/>
        <w:ind w:right="139"/>
        <w:jc w:val="both"/>
        <w:rPr>
          <w:lang w:eastAsia="zh-CN"/>
        </w:rPr>
      </w:pPr>
      <w:r w:rsidRPr="00D521DD">
        <w:rPr>
          <w:lang w:eastAsia="zh-CN"/>
        </w:rPr>
        <w:t xml:space="preserve">Roboty wykonywane będą z materiałów Wykonawcy. Przy wykonywaniu robót budowlanych </w:t>
      </w:r>
      <w:r w:rsidR="00C13C95" w:rsidRPr="00D521DD">
        <w:rPr>
          <w:lang w:eastAsia="zh-CN"/>
        </w:rPr>
        <w:t>Wykonawca zobowiązuje się</w:t>
      </w:r>
      <w:r w:rsidRPr="00D521DD">
        <w:rPr>
          <w:lang w:eastAsia="zh-CN"/>
        </w:rPr>
        <w:t xml:space="preserve"> stosować materiały dopuszczone do obrotu i stosowane w budownictwie. Wszystkie materiały służące do wykonywania robót budowlano -montażowych muszą posiadać aprobaty techniczne i odpowiednie atesty.</w:t>
      </w:r>
    </w:p>
    <w:p w:rsidR="00690CA0" w:rsidRPr="00D521DD" w:rsidRDefault="00690CA0" w:rsidP="009F0C75">
      <w:pPr>
        <w:pStyle w:val="Akapitzlist"/>
        <w:numPr>
          <w:ilvl w:val="0"/>
          <w:numId w:val="21"/>
        </w:numPr>
        <w:jc w:val="both"/>
        <w:rPr>
          <w:lang w:eastAsia="zh-CN"/>
        </w:rPr>
      </w:pPr>
      <w:r w:rsidRPr="00D521DD">
        <w:rPr>
          <w:lang w:eastAsia="zh-CN"/>
        </w:rPr>
        <w:t xml:space="preserve">Wykonawca jest zobowiązany wykonać roboty budowlane stanowiące Przedmiot niniejszej umowy według dokumentacji projektowej, zgodnie z zasadami sztuki </w:t>
      </w:r>
      <w:r w:rsidRPr="00D521DD">
        <w:rPr>
          <w:lang w:eastAsia="zh-CN"/>
        </w:rPr>
        <w:lastRenderedPageBreak/>
        <w:t>budowlanej i wiedzy technicznej, obowiązującymi przepisami, normami i uzgodnieniami branżowymi, przy dołożeniu należytej staranności, wymaganej w stosunkach danego rodzaju od podmiotów zawodowo wykonujących prace objęte zakresem Przedmiotu niniejszej umowy.</w:t>
      </w:r>
    </w:p>
    <w:p w:rsidR="00FF14F8" w:rsidRPr="00D521DD" w:rsidRDefault="00FF14F8" w:rsidP="009F0C75">
      <w:pPr>
        <w:pStyle w:val="Akapitzlist"/>
        <w:numPr>
          <w:ilvl w:val="0"/>
          <w:numId w:val="21"/>
        </w:numPr>
        <w:suppressAutoHyphens/>
        <w:ind w:right="139"/>
        <w:jc w:val="both"/>
        <w:rPr>
          <w:lang w:eastAsia="zh-CN"/>
        </w:rPr>
      </w:pPr>
      <w:r w:rsidRPr="00D521DD">
        <w:rPr>
          <w:rFonts w:eastAsia="Arial"/>
          <w:lang w:eastAsia="zh-CN"/>
        </w:rPr>
        <w:t>Wykonawca oświadcza, iż</w:t>
      </w:r>
    </w:p>
    <w:p w:rsidR="00FF14F8" w:rsidRPr="00D521DD" w:rsidRDefault="00FF14F8" w:rsidP="009F0C75">
      <w:pPr>
        <w:pStyle w:val="Akapitzlist"/>
        <w:numPr>
          <w:ilvl w:val="0"/>
          <w:numId w:val="23"/>
        </w:numPr>
        <w:suppressAutoHyphens/>
        <w:ind w:right="139"/>
        <w:jc w:val="both"/>
        <w:rPr>
          <w:rFonts w:eastAsia="Arial"/>
          <w:lang w:eastAsia="zh-CN"/>
        </w:rPr>
      </w:pPr>
      <w:r w:rsidRPr="00D521DD">
        <w:rPr>
          <w:rFonts w:eastAsia="Arial"/>
          <w:lang w:eastAsia="zh-CN"/>
        </w:rPr>
        <w:t>zapoznał się z należytą starannością z dokumentami dostarczonymi przez Zamawiającego, w szczególności dokumentacją projektową, w tym przedmiarem robót oraz terenem budowy oraz że nie wnosi do nich jakichkolwiek zastrzeżeń;</w:t>
      </w:r>
    </w:p>
    <w:p w:rsidR="00FF14F8" w:rsidRPr="00D521DD" w:rsidRDefault="00FF14F8" w:rsidP="009F0C75">
      <w:pPr>
        <w:pStyle w:val="Akapitzlist"/>
        <w:numPr>
          <w:ilvl w:val="0"/>
          <w:numId w:val="23"/>
        </w:numPr>
        <w:suppressAutoHyphens/>
        <w:ind w:right="139"/>
        <w:jc w:val="both"/>
        <w:rPr>
          <w:rFonts w:eastAsia="Arial"/>
          <w:lang w:eastAsia="zh-CN"/>
        </w:rPr>
      </w:pPr>
      <w:r w:rsidRPr="00D521DD">
        <w:rPr>
          <w:rFonts w:eastAsia="Arial"/>
          <w:lang w:eastAsia="zh-CN"/>
        </w:rPr>
        <w:t>na podstawie dokumentów otrz</w:t>
      </w:r>
      <w:r w:rsidR="00690CA0" w:rsidRPr="00D521DD">
        <w:rPr>
          <w:rFonts w:eastAsia="Arial"/>
          <w:lang w:eastAsia="zh-CN"/>
        </w:rPr>
        <w:t>ymanych od Zamawiającego posiada</w:t>
      </w:r>
      <w:r w:rsidRPr="00D521DD">
        <w:rPr>
          <w:rFonts w:eastAsia="Arial"/>
          <w:lang w:eastAsia="zh-CN"/>
        </w:rPr>
        <w:t xml:space="preserve"> znajomość ogólnych i szczególnych warunków związanych z obszarem objętym zadaniem i trudnościami jakie mogą wynikać z charakterystyki </w:t>
      </w:r>
      <w:r w:rsidR="00690CA0" w:rsidRPr="00D521DD">
        <w:rPr>
          <w:rFonts w:eastAsia="Arial"/>
          <w:lang w:eastAsia="zh-CN"/>
        </w:rPr>
        <w:t>terenu objętego Przedmiotem umowy;</w:t>
      </w:r>
    </w:p>
    <w:p w:rsidR="00FF14F8" w:rsidRPr="00D521DD" w:rsidRDefault="00FF14F8" w:rsidP="009F0C75">
      <w:pPr>
        <w:pStyle w:val="Akapitzlist"/>
        <w:numPr>
          <w:ilvl w:val="0"/>
          <w:numId w:val="23"/>
        </w:numPr>
        <w:suppressAutoHyphens/>
        <w:ind w:right="139"/>
        <w:jc w:val="both"/>
        <w:rPr>
          <w:rFonts w:eastAsia="Arial"/>
          <w:lang w:eastAsia="zh-CN"/>
        </w:rPr>
      </w:pPr>
      <w:r w:rsidRPr="00D521DD">
        <w:rPr>
          <w:rFonts w:eastAsia="Arial"/>
          <w:lang w:eastAsia="zh-CN"/>
        </w:rPr>
        <w:t>szczegółowo zapoznał się z wymaganiami Zamawiającego, które uwzględnił w swojej ofercie i dokonał należytej wyceny prac;</w:t>
      </w:r>
    </w:p>
    <w:p w:rsidR="00FF14F8" w:rsidRPr="00D521DD" w:rsidRDefault="00FF14F8" w:rsidP="009F0C75">
      <w:pPr>
        <w:pStyle w:val="Akapitzlist"/>
        <w:numPr>
          <w:ilvl w:val="0"/>
          <w:numId w:val="23"/>
        </w:numPr>
        <w:suppressAutoHyphens/>
        <w:ind w:right="139"/>
        <w:jc w:val="both"/>
        <w:rPr>
          <w:rFonts w:eastAsia="Arial"/>
          <w:lang w:eastAsia="zh-CN"/>
        </w:rPr>
      </w:pPr>
      <w:r w:rsidRPr="00D521DD">
        <w:rPr>
          <w:rFonts w:eastAsia="Arial"/>
          <w:lang w:eastAsia="zh-CN"/>
        </w:rPr>
        <w:t>rozważył warunki realizacji umowy i wynikające z nich koszty oraz inne okoliczności niezbędne do zrealizowania powierzonego zadania;</w:t>
      </w:r>
    </w:p>
    <w:p w:rsidR="00FF14F8" w:rsidRPr="00D521DD" w:rsidRDefault="00FF14F8" w:rsidP="009F0C75">
      <w:pPr>
        <w:pStyle w:val="Akapitzlist"/>
        <w:numPr>
          <w:ilvl w:val="0"/>
          <w:numId w:val="23"/>
        </w:numPr>
        <w:suppressAutoHyphens/>
        <w:ind w:right="139"/>
        <w:jc w:val="both"/>
        <w:rPr>
          <w:rFonts w:eastAsia="Arial"/>
          <w:lang w:eastAsia="zh-CN"/>
        </w:rPr>
      </w:pPr>
      <w:r w:rsidRPr="00D521DD">
        <w:rPr>
          <w:rFonts w:eastAsia="Arial"/>
          <w:lang w:eastAsia="zh-CN"/>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t>
      </w:r>
      <w:r w:rsidR="00690CA0" w:rsidRPr="00D521DD">
        <w:rPr>
          <w:rFonts w:eastAsia="Arial"/>
          <w:lang w:eastAsia="zh-CN"/>
        </w:rPr>
        <w:t>wego wykonania niniejszej umowy.</w:t>
      </w:r>
    </w:p>
    <w:p w:rsidR="00FF14F8" w:rsidRPr="00D521DD" w:rsidRDefault="00FF14F8" w:rsidP="009F0C75">
      <w:pPr>
        <w:pStyle w:val="Akapitzlist"/>
        <w:numPr>
          <w:ilvl w:val="0"/>
          <w:numId w:val="21"/>
        </w:numPr>
        <w:suppressAutoHyphens/>
        <w:ind w:right="139" w:hanging="436"/>
        <w:jc w:val="both"/>
        <w:rPr>
          <w:rFonts w:eastAsia="Arial"/>
          <w:lang w:eastAsia="zh-CN"/>
        </w:rPr>
      </w:pPr>
      <w:r w:rsidRPr="00D521DD">
        <w:rPr>
          <w:rFonts w:eastAsia="Arial"/>
          <w:lang w:eastAsia="zh-CN"/>
        </w:rPr>
        <w:t xml:space="preserve">Uznaje się, że stosunek prawny między stronami </w:t>
      </w:r>
      <w:r w:rsidR="00690CA0" w:rsidRPr="00D521DD">
        <w:rPr>
          <w:rFonts w:eastAsia="Arial"/>
          <w:lang w:eastAsia="zh-CN"/>
        </w:rPr>
        <w:t>i zobowiązania stron wynikają z następujących dokumentów:</w:t>
      </w:r>
    </w:p>
    <w:p w:rsidR="00FF14F8" w:rsidRPr="00D521DD" w:rsidRDefault="00FF14F8" w:rsidP="009F0C75">
      <w:pPr>
        <w:pStyle w:val="Akapitzlist"/>
        <w:numPr>
          <w:ilvl w:val="0"/>
          <w:numId w:val="24"/>
        </w:numPr>
        <w:suppressAutoHyphens/>
        <w:ind w:left="1134" w:right="139" w:hanging="426"/>
        <w:jc w:val="both"/>
        <w:rPr>
          <w:rFonts w:eastAsia="Arial"/>
          <w:lang w:eastAsia="zh-CN"/>
        </w:rPr>
      </w:pPr>
      <w:r w:rsidRPr="00D521DD">
        <w:rPr>
          <w:rFonts w:eastAsia="Arial"/>
          <w:lang w:eastAsia="zh-CN"/>
        </w:rPr>
        <w:t>dokumentacj</w:t>
      </w:r>
      <w:r w:rsidR="00690CA0" w:rsidRPr="00D521DD">
        <w:rPr>
          <w:rFonts w:eastAsia="Arial"/>
          <w:lang w:eastAsia="zh-CN"/>
        </w:rPr>
        <w:t>i</w:t>
      </w:r>
      <w:r w:rsidRPr="00D521DD">
        <w:rPr>
          <w:rFonts w:eastAsia="Arial"/>
          <w:lang w:eastAsia="zh-CN"/>
        </w:rPr>
        <w:t xml:space="preserve"> projektow</w:t>
      </w:r>
      <w:r w:rsidR="00690CA0" w:rsidRPr="00D521DD">
        <w:rPr>
          <w:rFonts w:eastAsia="Arial"/>
          <w:lang w:eastAsia="zh-CN"/>
        </w:rPr>
        <w:t>ej</w:t>
      </w:r>
      <w:r w:rsidRPr="00D521DD">
        <w:rPr>
          <w:rFonts w:eastAsia="Arial"/>
          <w:lang w:eastAsia="zh-CN"/>
        </w:rPr>
        <w:t xml:space="preserve">, </w:t>
      </w:r>
    </w:p>
    <w:p w:rsidR="00FF14F8" w:rsidRPr="00D521DD" w:rsidRDefault="00FF14F8" w:rsidP="009F0C75">
      <w:pPr>
        <w:pStyle w:val="Akapitzlist"/>
        <w:numPr>
          <w:ilvl w:val="0"/>
          <w:numId w:val="24"/>
        </w:numPr>
        <w:suppressAutoHyphens/>
        <w:ind w:left="1134" w:right="139" w:hanging="426"/>
        <w:jc w:val="both"/>
        <w:rPr>
          <w:rFonts w:eastAsia="Arial"/>
          <w:lang w:eastAsia="zh-CN"/>
        </w:rPr>
      </w:pPr>
      <w:r w:rsidRPr="00D521DD">
        <w:rPr>
          <w:rFonts w:eastAsia="Arial"/>
          <w:lang w:eastAsia="zh-CN"/>
        </w:rPr>
        <w:t>specyfikacj</w:t>
      </w:r>
      <w:r w:rsidR="00690CA0" w:rsidRPr="00D521DD">
        <w:rPr>
          <w:rFonts w:eastAsia="Arial"/>
          <w:lang w:eastAsia="zh-CN"/>
        </w:rPr>
        <w:t>i</w:t>
      </w:r>
      <w:r w:rsidRPr="00D521DD">
        <w:rPr>
          <w:rFonts w:eastAsia="Arial"/>
          <w:lang w:eastAsia="zh-CN"/>
        </w:rPr>
        <w:t xml:space="preserve"> techniczne</w:t>
      </w:r>
      <w:r w:rsidR="00690CA0" w:rsidRPr="00D521DD">
        <w:rPr>
          <w:rFonts w:eastAsia="Arial"/>
          <w:lang w:eastAsia="zh-CN"/>
        </w:rPr>
        <w:t>j</w:t>
      </w:r>
      <w:r w:rsidRPr="00D521DD">
        <w:rPr>
          <w:rFonts w:eastAsia="Arial"/>
          <w:lang w:eastAsia="zh-CN"/>
        </w:rPr>
        <w:t xml:space="preserve"> wykonania i odbioru robót, </w:t>
      </w:r>
    </w:p>
    <w:p w:rsidR="00FF14F8" w:rsidRPr="00D521DD" w:rsidRDefault="00FF14F8" w:rsidP="009F0C75">
      <w:pPr>
        <w:pStyle w:val="Akapitzlist"/>
        <w:numPr>
          <w:ilvl w:val="0"/>
          <w:numId w:val="24"/>
        </w:numPr>
        <w:suppressAutoHyphens/>
        <w:ind w:left="1134" w:right="139" w:hanging="426"/>
        <w:jc w:val="both"/>
        <w:rPr>
          <w:rFonts w:eastAsia="Arial"/>
          <w:lang w:eastAsia="zh-CN"/>
        </w:rPr>
      </w:pPr>
      <w:r w:rsidRPr="00D521DD">
        <w:rPr>
          <w:rFonts w:eastAsia="Arial"/>
          <w:lang w:eastAsia="zh-CN"/>
        </w:rPr>
        <w:t>umow</w:t>
      </w:r>
      <w:r w:rsidR="00690CA0" w:rsidRPr="00D521DD">
        <w:rPr>
          <w:rFonts w:eastAsia="Arial"/>
          <w:lang w:eastAsia="zh-CN"/>
        </w:rPr>
        <w:t>y</w:t>
      </w:r>
      <w:r w:rsidRPr="00D521DD">
        <w:rPr>
          <w:rFonts w:eastAsia="Arial"/>
          <w:lang w:eastAsia="zh-CN"/>
        </w:rPr>
        <w:t xml:space="preserve"> wraz z załącznikami,</w:t>
      </w:r>
    </w:p>
    <w:p w:rsidR="00FF14F8" w:rsidRPr="00D521DD" w:rsidRDefault="00FF14F8" w:rsidP="009F0C75">
      <w:pPr>
        <w:pStyle w:val="Akapitzlist"/>
        <w:numPr>
          <w:ilvl w:val="0"/>
          <w:numId w:val="24"/>
        </w:numPr>
        <w:suppressAutoHyphens/>
        <w:ind w:left="1134" w:right="139" w:hanging="426"/>
        <w:jc w:val="both"/>
        <w:rPr>
          <w:rFonts w:eastAsia="Arial"/>
          <w:lang w:eastAsia="zh-CN"/>
        </w:rPr>
      </w:pPr>
      <w:r w:rsidRPr="00D521DD">
        <w:rPr>
          <w:rFonts w:eastAsia="Arial"/>
          <w:lang w:eastAsia="zh-CN"/>
        </w:rPr>
        <w:t>ofert</w:t>
      </w:r>
      <w:r w:rsidR="00690CA0" w:rsidRPr="00D521DD">
        <w:rPr>
          <w:rFonts w:eastAsia="Arial"/>
          <w:lang w:eastAsia="zh-CN"/>
        </w:rPr>
        <w:t>y</w:t>
      </w:r>
      <w:r w:rsidRPr="00D521DD">
        <w:rPr>
          <w:rFonts w:eastAsia="Arial"/>
          <w:lang w:eastAsia="zh-CN"/>
        </w:rPr>
        <w:t xml:space="preserve"> Wykonawcy wybranego przez Zamawiającego,</w:t>
      </w:r>
    </w:p>
    <w:p w:rsidR="00FF14F8" w:rsidRPr="00D521DD" w:rsidRDefault="00FF14F8" w:rsidP="009F0C75">
      <w:pPr>
        <w:pStyle w:val="Akapitzlist"/>
        <w:numPr>
          <w:ilvl w:val="0"/>
          <w:numId w:val="24"/>
        </w:numPr>
        <w:suppressAutoHyphens/>
        <w:ind w:left="1134" w:right="139" w:hanging="426"/>
        <w:jc w:val="both"/>
        <w:rPr>
          <w:rFonts w:eastAsia="Arial"/>
          <w:lang w:eastAsia="zh-CN"/>
        </w:rPr>
      </w:pPr>
      <w:r w:rsidRPr="00D521DD">
        <w:rPr>
          <w:rFonts w:eastAsia="Arial"/>
          <w:lang w:eastAsia="zh-CN"/>
        </w:rPr>
        <w:t>dokumentacj</w:t>
      </w:r>
      <w:r w:rsidR="00690CA0" w:rsidRPr="00D521DD">
        <w:rPr>
          <w:rFonts w:eastAsia="Arial"/>
          <w:lang w:eastAsia="zh-CN"/>
        </w:rPr>
        <w:t>i</w:t>
      </w:r>
      <w:r w:rsidRPr="00D521DD">
        <w:rPr>
          <w:rFonts w:eastAsia="Arial"/>
          <w:lang w:eastAsia="zh-CN"/>
        </w:rPr>
        <w:t xml:space="preserve"> postępowania o udzielenia zamówienia publicznego, w tym w szczególności SIWZ.</w:t>
      </w:r>
    </w:p>
    <w:p w:rsidR="00FF14F8" w:rsidRPr="00D521DD" w:rsidRDefault="00FF14F8" w:rsidP="009F0C75">
      <w:pPr>
        <w:pStyle w:val="Akapitzlist"/>
        <w:numPr>
          <w:ilvl w:val="0"/>
          <w:numId w:val="21"/>
        </w:numPr>
        <w:suppressAutoHyphens/>
        <w:ind w:right="139"/>
        <w:jc w:val="both"/>
        <w:rPr>
          <w:rFonts w:eastAsia="Arial"/>
          <w:lang w:eastAsia="zh-CN"/>
        </w:rPr>
      </w:pPr>
      <w:r w:rsidRPr="00D521DD">
        <w:rPr>
          <w:lang w:eastAsia="zh-CN"/>
        </w:rPr>
        <w:t>W przypadku konieczności wykonania przekuć, przewiertów itp. w częściach nie objętych przedmiotem umowy, Wykonawca zobowiązany jest do przywrócenia pierwotnego stanu po zakończeniu prac. Przy braku realizacji powyższego obowiązku przez Wykonawcę, Zamawiający w</w:t>
      </w:r>
      <w:r w:rsidR="00E36282" w:rsidRPr="00D521DD">
        <w:rPr>
          <w:lang w:eastAsia="zh-CN"/>
        </w:rPr>
        <w:t xml:space="preserve">ezwie </w:t>
      </w:r>
      <w:r w:rsidRPr="00D521DD">
        <w:rPr>
          <w:lang w:eastAsia="zh-CN"/>
        </w:rPr>
        <w:t>Wykonawcę do przywrócenia pierwotnego stanu w terminie</w:t>
      </w:r>
      <w:r w:rsidR="00E36282" w:rsidRPr="00D521DD">
        <w:rPr>
          <w:lang w:eastAsia="zh-CN"/>
        </w:rPr>
        <w:t xml:space="preserve"> nie dłuższym niż 3 dni, chyba ż</w:t>
      </w:r>
      <w:r w:rsidRPr="00D521DD">
        <w:rPr>
          <w:lang w:eastAsia="zh-CN"/>
        </w:rPr>
        <w:t>e względy technologiczne uniemożli</w:t>
      </w:r>
      <w:r w:rsidR="00E36282" w:rsidRPr="00D521DD">
        <w:rPr>
          <w:lang w:eastAsia="zh-CN"/>
        </w:rPr>
        <w:t>wiają realizację w tym terminie. P</w:t>
      </w:r>
      <w:r w:rsidRPr="00D521DD">
        <w:rPr>
          <w:lang w:eastAsia="zh-CN"/>
        </w:rPr>
        <w:t>o upływie wskazanego</w:t>
      </w:r>
      <w:r w:rsidR="00E36282" w:rsidRPr="00D521DD">
        <w:rPr>
          <w:lang w:eastAsia="zh-CN"/>
        </w:rPr>
        <w:t xml:space="preserve"> wyżej</w:t>
      </w:r>
      <w:r w:rsidRPr="00D521DD">
        <w:rPr>
          <w:lang w:eastAsia="zh-CN"/>
        </w:rPr>
        <w:t xml:space="preserve"> terminu </w:t>
      </w:r>
      <w:r w:rsidR="00E36282" w:rsidRPr="00D521DD">
        <w:rPr>
          <w:lang w:eastAsia="zh-CN"/>
        </w:rPr>
        <w:t>Zamawiający może zlecić</w:t>
      </w:r>
      <w:r w:rsidRPr="00D521DD">
        <w:rPr>
          <w:lang w:eastAsia="zh-CN"/>
        </w:rPr>
        <w:t xml:space="preserve"> wykonanie prac osobie trzeciej na koszt i ryzyko Wykonawcy.</w:t>
      </w:r>
    </w:p>
    <w:p w:rsidR="00FF14F8" w:rsidRPr="00D521DD" w:rsidRDefault="00FF14F8" w:rsidP="009F0C75">
      <w:pPr>
        <w:pStyle w:val="Akapitzlist"/>
        <w:numPr>
          <w:ilvl w:val="0"/>
          <w:numId w:val="21"/>
        </w:numPr>
        <w:suppressAutoHyphens/>
        <w:ind w:right="139"/>
        <w:jc w:val="both"/>
        <w:rPr>
          <w:rFonts w:eastAsia="Arial"/>
          <w:lang w:eastAsia="zh-CN"/>
        </w:rPr>
      </w:pPr>
      <w:r w:rsidRPr="00D521DD">
        <w:rPr>
          <w:lang w:eastAsia="zh-CN"/>
        </w:rPr>
        <w:t xml:space="preserve">Wykonawca zobowiązany jest do przeprowadzania w okresie gwarancji i rękojmi nieodpłatnych  przeglądów i konserwacji wszystkich urządzeń zamontowanych w ramach niniejszej umowy wraz z materiałami eksploatacyjnymi. Przeglądy i konserwacje winny być przeprowadzane wg wytycznych producenta. </w:t>
      </w:r>
    </w:p>
    <w:p w:rsidR="00FF14F8" w:rsidRPr="00D521DD" w:rsidRDefault="00FF14F8" w:rsidP="00C13C95">
      <w:pPr>
        <w:suppressAutoHyphens/>
        <w:rPr>
          <w:lang w:eastAsia="zh-CN"/>
        </w:rPr>
      </w:pPr>
    </w:p>
    <w:p w:rsidR="00FF14F8" w:rsidRPr="00D521DD" w:rsidRDefault="00FF14F8" w:rsidP="00C13C95">
      <w:pPr>
        <w:suppressAutoHyphens/>
        <w:jc w:val="center"/>
        <w:rPr>
          <w:b/>
          <w:lang w:eastAsia="zh-CN"/>
        </w:rPr>
      </w:pPr>
      <w:r w:rsidRPr="00D521DD">
        <w:rPr>
          <w:b/>
          <w:lang w:eastAsia="zh-CN"/>
        </w:rPr>
        <w:t>§ 2</w:t>
      </w:r>
    </w:p>
    <w:p w:rsidR="00FF14F8" w:rsidRPr="00D521DD" w:rsidRDefault="00FF14F8" w:rsidP="00C13C95">
      <w:pPr>
        <w:suppressAutoHyphens/>
        <w:jc w:val="center"/>
        <w:rPr>
          <w:lang w:eastAsia="zh-CN"/>
        </w:rPr>
      </w:pPr>
      <w:r w:rsidRPr="00D521DD">
        <w:rPr>
          <w:b/>
          <w:lang w:eastAsia="zh-CN"/>
        </w:rPr>
        <w:t>Definicje</w:t>
      </w:r>
    </w:p>
    <w:p w:rsidR="00FF14F8" w:rsidRPr="00D521DD" w:rsidRDefault="00FF14F8" w:rsidP="00C13C95">
      <w:pPr>
        <w:numPr>
          <w:ilvl w:val="0"/>
          <w:numId w:val="1"/>
        </w:numPr>
        <w:suppressAutoHyphens/>
        <w:ind w:left="357" w:hanging="357"/>
        <w:jc w:val="both"/>
        <w:rPr>
          <w:lang w:eastAsia="zh-CN"/>
        </w:rPr>
      </w:pPr>
      <w:r w:rsidRPr="00D521DD">
        <w:rPr>
          <w:lang w:eastAsia="zh-CN"/>
        </w:rPr>
        <w:t>Przez pojęcia „prace”, „roboty”, „budowa” strony rozumieją wszelkie prace potrzebne do wykonania przedmiotu</w:t>
      </w:r>
      <w:r w:rsidR="00E36282" w:rsidRPr="00D521DD">
        <w:rPr>
          <w:lang w:eastAsia="zh-CN"/>
        </w:rPr>
        <w:t xml:space="preserve"> umowy, określonego w § 1</w:t>
      </w:r>
      <w:r w:rsidRPr="00D521DD">
        <w:rPr>
          <w:lang w:eastAsia="zh-CN"/>
        </w:rPr>
        <w:t xml:space="preserve"> umowy zgodnie z obowiązującymi przepisami prawa i normami w tym zakresie.</w:t>
      </w:r>
    </w:p>
    <w:p w:rsidR="00FF14F8" w:rsidRPr="00D521DD" w:rsidRDefault="00FF14F8" w:rsidP="00C13C95">
      <w:pPr>
        <w:numPr>
          <w:ilvl w:val="0"/>
          <w:numId w:val="1"/>
        </w:numPr>
        <w:suppressAutoHyphens/>
        <w:ind w:left="357" w:hanging="357"/>
        <w:jc w:val="both"/>
        <w:rPr>
          <w:lang w:eastAsia="zh-CN"/>
        </w:rPr>
      </w:pPr>
      <w:r w:rsidRPr="00D521DD">
        <w:rPr>
          <w:lang w:eastAsia="zh-CN"/>
        </w:rPr>
        <w:t xml:space="preserve">Przez pojęcie „plac budowy” strony rozumieją </w:t>
      </w:r>
      <w:r w:rsidR="00E36282" w:rsidRPr="00D521DD">
        <w:rPr>
          <w:lang w:eastAsia="zh-CN"/>
        </w:rPr>
        <w:t>teren, na którym prowadzone są działąnia</w:t>
      </w:r>
      <w:r w:rsidRPr="00D521DD">
        <w:rPr>
          <w:lang w:eastAsia="zh-CN"/>
        </w:rPr>
        <w:t>, o których mowa w ust.1 niniejszego paragrafu.</w:t>
      </w:r>
    </w:p>
    <w:p w:rsidR="00690CA0" w:rsidRPr="00D521DD" w:rsidRDefault="00690CA0" w:rsidP="00E36282">
      <w:pPr>
        <w:pStyle w:val="Akapitzlist"/>
        <w:numPr>
          <w:ilvl w:val="0"/>
          <w:numId w:val="1"/>
        </w:numPr>
        <w:jc w:val="both"/>
        <w:rPr>
          <w:lang w:eastAsia="zh-CN"/>
        </w:rPr>
      </w:pPr>
      <w:r w:rsidRPr="00D521DD">
        <w:rPr>
          <w:lang w:eastAsia="zh-CN"/>
        </w:rPr>
        <w:t xml:space="preserve">Ilekroć w niniejszej umowie mowa jest o </w:t>
      </w:r>
      <w:r w:rsidR="00E36282" w:rsidRPr="00D521DD">
        <w:rPr>
          <w:lang w:eastAsia="zh-CN"/>
        </w:rPr>
        <w:t>„</w:t>
      </w:r>
      <w:r w:rsidRPr="00D521DD">
        <w:rPr>
          <w:lang w:eastAsia="zh-CN"/>
        </w:rPr>
        <w:t>dniach roboczych</w:t>
      </w:r>
      <w:r w:rsidR="00E36282" w:rsidRPr="00D521DD">
        <w:rPr>
          <w:lang w:eastAsia="zh-CN"/>
        </w:rPr>
        <w:t>”</w:t>
      </w:r>
      <w:r w:rsidRPr="00D521DD">
        <w:rPr>
          <w:lang w:eastAsia="zh-CN"/>
        </w:rPr>
        <w:t xml:space="preserve"> strony umowy rozumieją pod tym pojęciem dni od poniedziałku do piątku za wyjątkiem dni ustawowo wolnych od pracy w Polsce.</w:t>
      </w:r>
    </w:p>
    <w:p w:rsidR="00FF14F8" w:rsidRPr="00D521DD" w:rsidRDefault="00FF14F8" w:rsidP="00E36282">
      <w:pPr>
        <w:tabs>
          <w:tab w:val="left" w:pos="340"/>
          <w:tab w:val="left" w:pos="396"/>
          <w:tab w:val="left" w:pos="510"/>
          <w:tab w:val="left" w:pos="680"/>
          <w:tab w:val="left" w:pos="793"/>
          <w:tab w:val="left" w:pos="2154"/>
          <w:tab w:val="left" w:pos="2381"/>
          <w:tab w:val="left" w:pos="3742"/>
          <w:tab w:val="left" w:pos="4082"/>
        </w:tabs>
        <w:suppressAutoHyphens/>
        <w:rPr>
          <w:b/>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lastRenderedPageBreak/>
        <w:t>§ 3</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Terminy realizacji</w:t>
      </w:r>
    </w:p>
    <w:p w:rsidR="00FF14F8" w:rsidRPr="00D521DD" w:rsidRDefault="00FF14F8" w:rsidP="00C13C95">
      <w:pPr>
        <w:numPr>
          <w:ilvl w:val="0"/>
          <w:numId w:val="3"/>
        </w:numPr>
        <w:tabs>
          <w:tab w:val="left" w:pos="360"/>
        </w:tabs>
        <w:suppressAutoHyphens/>
        <w:autoSpaceDE w:val="0"/>
        <w:ind w:hanging="720"/>
        <w:rPr>
          <w:lang w:eastAsia="zh-CN"/>
        </w:rPr>
      </w:pPr>
      <w:r w:rsidRPr="00D521DD">
        <w:rPr>
          <w:lang w:eastAsia="zh-CN"/>
        </w:rPr>
        <w:t>Przedmiot umowy zostanie wykonany w terminie:</w:t>
      </w:r>
    </w:p>
    <w:p w:rsidR="00FF14F8" w:rsidRPr="00D521DD" w:rsidRDefault="00E36282" w:rsidP="009F0C75">
      <w:pPr>
        <w:numPr>
          <w:ilvl w:val="0"/>
          <w:numId w:val="15"/>
        </w:numPr>
        <w:tabs>
          <w:tab w:val="clear" w:pos="1440"/>
          <w:tab w:val="num" w:pos="720"/>
        </w:tabs>
        <w:suppressAutoHyphens/>
        <w:ind w:left="720"/>
        <w:jc w:val="both"/>
        <w:rPr>
          <w:lang w:eastAsia="zh-CN"/>
        </w:rPr>
      </w:pPr>
      <w:r w:rsidRPr="00D521DD">
        <w:rPr>
          <w:lang w:eastAsia="zh-CN"/>
        </w:rPr>
        <w:t>rozpoczęcie prac</w:t>
      </w:r>
      <w:r w:rsidR="00FF14F8" w:rsidRPr="00D521DD">
        <w:rPr>
          <w:lang w:eastAsia="zh-CN"/>
        </w:rPr>
        <w:t xml:space="preserve">: w terminie </w:t>
      </w:r>
      <w:r w:rsidR="00861170" w:rsidRPr="00D521DD">
        <w:rPr>
          <w:lang w:eastAsia="zh-CN"/>
        </w:rPr>
        <w:t>1</w:t>
      </w:r>
      <w:r w:rsidR="00FF14F8" w:rsidRPr="00D521DD">
        <w:rPr>
          <w:lang w:eastAsia="zh-CN"/>
        </w:rPr>
        <w:t xml:space="preserve"> tygodni</w:t>
      </w:r>
      <w:r w:rsidR="00861170" w:rsidRPr="00D521DD">
        <w:rPr>
          <w:lang w:eastAsia="zh-CN"/>
        </w:rPr>
        <w:t>a</w:t>
      </w:r>
      <w:r w:rsidR="00FF14F8" w:rsidRPr="00D521DD">
        <w:rPr>
          <w:lang w:eastAsia="zh-CN"/>
        </w:rPr>
        <w:t xml:space="preserve"> po podpisaniu umowy</w:t>
      </w:r>
      <w:r w:rsidRPr="00D521DD">
        <w:rPr>
          <w:lang w:eastAsia="zh-CN"/>
        </w:rPr>
        <w:t>.</w:t>
      </w:r>
    </w:p>
    <w:p w:rsidR="00FF14F8" w:rsidRPr="00D521DD" w:rsidRDefault="00FF14F8" w:rsidP="009F0C75">
      <w:pPr>
        <w:numPr>
          <w:ilvl w:val="0"/>
          <w:numId w:val="15"/>
        </w:numPr>
        <w:tabs>
          <w:tab w:val="clear" w:pos="1440"/>
          <w:tab w:val="num" w:pos="720"/>
        </w:tabs>
        <w:suppressAutoHyphens/>
        <w:ind w:left="720"/>
        <w:jc w:val="both"/>
        <w:rPr>
          <w:lang w:eastAsia="zh-CN"/>
        </w:rPr>
      </w:pPr>
      <w:r w:rsidRPr="00D521DD">
        <w:rPr>
          <w:lang w:eastAsia="zh-CN"/>
        </w:rPr>
        <w:t>zakończenie prac</w:t>
      </w:r>
      <w:r w:rsidR="00E36282" w:rsidRPr="00D521DD">
        <w:rPr>
          <w:lang w:eastAsia="zh-CN"/>
        </w:rPr>
        <w:t>:</w:t>
      </w:r>
      <w:r w:rsidRPr="00D521DD">
        <w:rPr>
          <w:lang w:eastAsia="zh-CN"/>
        </w:rPr>
        <w:t xml:space="preserve">   w terminie ….(max 8 tygodni)  od dnia podpisania umowy</w:t>
      </w:r>
      <w:r w:rsidR="00E36282" w:rsidRPr="00D521DD">
        <w:rPr>
          <w:lang w:eastAsia="zh-CN"/>
        </w:rPr>
        <w:t>.</w:t>
      </w:r>
    </w:p>
    <w:p w:rsidR="00FF14F8" w:rsidRPr="00D521DD" w:rsidRDefault="00FF14F8" w:rsidP="00C13C95">
      <w:pPr>
        <w:numPr>
          <w:ilvl w:val="0"/>
          <w:numId w:val="3"/>
        </w:numPr>
        <w:tabs>
          <w:tab w:val="left" w:pos="360"/>
          <w:tab w:val="left" w:pos="2148"/>
        </w:tabs>
        <w:suppressAutoHyphens/>
        <w:overflowPunct w:val="0"/>
        <w:autoSpaceDE w:val="0"/>
        <w:ind w:left="360"/>
        <w:jc w:val="both"/>
        <w:textAlignment w:val="baseline"/>
        <w:rPr>
          <w:lang w:eastAsia="zh-CN"/>
        </w:rPr>
      </w:pPr>
      <w:r w:rsidRPr="00D521DD">
        <w:rPr>
          <w:lang w:eastAsia="zh-CN"/>
        </w:rPr>
        <w:t xml:space="preserve">Za termin </w:t>
      </w:r>
      <w:r w:rsidR="00E36282" w:rsidRPr="00D521DD">
        <w:rPr>
          <w:lang w:eastAsia="zh-CN"/>
        </w:rPr>
        <w:t>zakończenia poszczególnych prac</w:t>
      </w:r>
      <w:r w:rsidRPr="00D521DD">
        <w:rPr>
          <w:lang w:eastAsia="zh-CN"/>
        </w:rPr>
        <w:t xml:space="preserve"> rozumie się datę zgłoszenia gotowości do odbioru wraz ze złożeniem kompletnej dokumentacji powykonawczej Zamawiającemu.</w:t>
      </w:r>
    </w:p>
    <w:p w:rsidR="00FF14F8" w:rsidRPr="00D521DD" w:rsidRDefault="00FF14F8" w:rsidP="00C13C95">
      <w:pPr>
        <w:numPr>
          <w:ilvl w:val="0"/>
          <w:numId w:val="3"/>
        </w:numPr>
        <w:tabs>
          <w:tab w:val="left" w:pos="360"/>
        </w:tabs>
        <w:suppressAutoHyphens/>
        <w:ind w:left="360"/>
        <w:jc w:val="both"/>
        <w:rPr>
          <w:lang w:eastAsia="zh-CN"/>
        </w:rPr>
      </w:pPr>
      <w:r w:rsidRPr="00D521DD">
        <w:rPr>
          <w:lang w:eastAsia="zh-CN"/>
        </w:rPr>
        <w:t xml:space="preserve">Terminy zakończenia poszczególnych elementów robót zawiera harmonogram robót sporządzony przez Wykonawcę przedstawiony Zamawiającemu, uwzględniający terminy pośrednie/etapy robót, stanowiący załącznik nr </w:t>
      </w:r>
      <w:r w:rsidR="00BD0EF5" w:rsidRPr="00D521DD">
        <w:rPr>
          <w:lang w:eastAsia="zh-CN"/>
        </w:rPr>
        <w:t>4</w:t>
      </w:r>
      <w:r w:rsidRPr="00D521DD">
        <w:rPr>
          <w:lang w:eastAsia="zh-CN"/>
        </w:rPr>
        <w:t xml:space="preserve"> do niniejszej umowy. </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rPr>
          <w:b/>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4</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Wynagrodzenie</w:t>
      </w:r>
    </w:p>
    <w:p w:rsidR="00FF14F8" w:rsidRPr="00D521DD" w:rsidRDefault="00FF14F8" w:rsidP="00C13C95">
      <w:pPr>
        <w:numPr>
          <w:ilvl w:val="0"/>
          <w:numId w:val="9"/>
        </w:numPr>
        <w:suppressAutoHyphens/>
        <w:jc w:val="both"/>
        <w:rPr>
          <w:lang w:eastAsia="zh-CN"/>
        </w:rPr>
      </w:pPr>
      <w:r w:rsidRPr="00D521DD">
        <w:rPr>
          <w:lang w:eastAsia="zh-CN"/>
        </w:rPr>
        <w:t xml:space="preserve">Za wykonanie robót wymienionych w § 1 w terminach ustalonych w § 3, Zamawiający zapłaci Wykonawcy </w:t>
      </w:r>
      <w:r w:rsidRPr="00D521DD">
        <w:rPr>
          <w:b/>
          <w:lang w:eastAsia="zh-CN"/>
        </w:rPr>
        <w:t>wynagrodzenie ryczałtowe</w:t>
      </w:r>
      <w:r w:rsidRPr="00D521DD">
        <w:rPr>
          <w:lang w:eastAsia="zh-CN"/>
        </w:rPr>
        <w:t xml:space="preserve"> w wysokości: </w:t>
      </w:r>
      <w:r w:rsidRPr="00D521DD">
        <w:rPr>
          <w:b/>
          <w:bCs/>
          <w:lang w:eastAsia="zh-CN"/>
        </w:rPr>
        <w:t>.......................................</w:t>
      </w:r>
      <w:r w:rsidRPr="00D521DD">
        <w:rPr>
          <w:b/>
          <w:lang w:eastAsia="zh-CN"/>
        </w:rPr>
        <w:t xml:space="preserve"> </w:t>
      </w:r>
      <w:r w:rsidR="00E36282" w:rsidRPr="00D521DD">
        <w:rPr>
          <w:b/>
          <w:lang w:eastAsia="zh-CN"/>
        </w:rPr>
        <w:t xml:space="preserve">złotych </w:t>
      </w:r>
      <w:r w:rsidRPr="00D521DD">
        <w:rPr>
          <w:lang w:eastAsia="zh-CN"/>
        </w:rPr>
        <w:t xml:space="preserve">(słownie: ...................................) </w:t>
      </w:r>
      <w:r w:rsidR="00E36282" w:rsidRPr="00D521DD">
        <w:rPr>
          <w:lang w:eastAsia="zh-CN"/>
        </w:rPr>
        <w:t xml:space="preserve">netto tj. </w:t>
      </w:r>
      <w:r w:rsidR="00E36282" w:rsidRPr="00D521DD">
        <w:rPr>
          <w:b/>
          <w:bCs/>
          <w:lang w:eastAsia="zh-CN"/>
        </w:rPr>
        <w:t>.......................................</w:t>
      </w:r>
      <w:r w:rsidR="00E36282" w:rsidRPr="00D521DD">
        <w:rPr>
          <w:b/>
          <w:lang w:eastAsia="zh-CN"/>
        </w:rPr>
        <w:t xml:space="preserve"> złotych </w:t>
      </w:r>
      <w:r w:rsidR="00E36282" w:rsidRPr="00D521DD">
        <w:rPr>
          <w:lang w:eastAsia="zh-CN"/>
        </w:rPr>
        <w:t xml:space="preserve">(słownie: ...............................................................) </w:t>
      </w:r>
      <w:r w:rsidRPr="00D521DD">
        <w:rPr>
          <w:lang w:eastAsia="zh-CN"/>
        </w:rPr>
        <w:t xml:space="preserve">brutto. </w:t>
      </w:r>
    </w:p>
    <w:p w:rsidR="00FF14F8" w:rsidRPr="00D521DD" w:rsidRDefault="00FF14F8" w:rsidP="00C13C95">
      <w:pPr>
        <w:numPr>
          <w:ilvl w:val="0"/>
          <w:numId w:val="9"/>
        </w:numPr>
        <w:suppressAutoHyphens/>
        <w:jc w:val="both"/>
        <w:rPr>
          <w:lang w:eastAsia="zh-CN"/>
        </w:rPr>
      </w:pPr>
      <w:r w:rsidRPr="00D521DD">
        <w:rPr>
          <w:lang w:eastAsia="zh-CN"/>
        </w:rPr>
        <w:t>Na wynagrodzenie określone w ust.1</w:t>
      </w:r>
      <w:r w:rsidR="00E36282" w:rsidRPr="00D521DD">
        <w:rPr>
          <w:lang w:eastAsia="zh-CN"/>
        </w:rPr>
        <w:t xml:space="preserve"> </w:t>
      </w:r>
      <w:r w:rsidRPr="00D521DD">
        <w:rPr>
          <w:lang w:eastAsia="zh-CN"/>
        </w:rPr>
        <w:t>składają się:</w:t>
      </w:r>
    </w:p>
    <w:p w:rsidR="00FF14F8" w:rsidRPr="00D521DD" w:rsidRDefault="00FF14F8" w:rsidP="00C13C95">
      <w:pPr>
        <w:numPr>
          <w:ilvl w:val="0"/>
          <w:numId w:val="10"/>
        </w:numPr>
        <w:suppressAutoHyphens/>
        <w:jc w:val="both"/>
        <w:rPr>
          <w:lang w:eastAsia="zh-CN"/>
        </w:rPr>
      </w:pPr>
      <w:r w:rsidRPr="00D521DD">
        <w:rPr>
          <w:lang w:eastAsia="zh-CN"/>
        </w:rPr>
        <w:t xml:space="preserve">wynagrodzenie ryczałtowe za roboty budowlano-instalacyjne w wysokości …………… PLN </w:t>
      </w:r>
      <w:r w:rsidR="00E36282" w:rsidRPr="00D521DD">
        <w:rPr>
          <w:lang w:eastAsia="zh-CN"/>
        </w:rPr>
        <w:t xml:space="preserve">netto </w:t>
      </w:r>
      <w:r w:rsidRPr="00D521DD">
        <w:rPr>
          <w:lang w:eastAsia="zh-CN"/>
        </w:rPr>
        <w:t>powięks</w:t>
      </w:r>
      <w:r w:rsidR="00E36282" w:rsidRPr="00D521DD">
        <w:rPr>
          <w:lang w:eastAsia="zh-CN"/>
        </w:rPr>
        <w:t>zone o obowiązującą stawkę VAT tj. ……. złotych brutto.</w:t>
      </w:r>
    </w:p>
    <w:p w:rsidR="00FF14F8" w:rsidRPr="00D521DD" w:rsidRDefault="00FF14F8" w:rsidP="00C13C95">
      <w:pPr>
        <w:numPr>
          <w:ilvl w:val="0"/>
          <w:numId w:val="10"/>
        </w:numPr>
        <w:suppressAutoHyphens/>
        <w:jc w:val="both"/>
        <w:rPr>
          <w:lang w:eastAsia="zh-CN"/>
        </w:rPr>
      </w:pPr>
      <w:r w:rsidRPr="00D521DD">
        <w:rPr>
          <w:lang w:eastAsia="zh-CN"/>
        </w:rPr>
        <w:t xml:space="preserve">wynagrodzenie ryczałtowe za instalacje gazów medycznych w wysokości …………… PLN </w:t>
      </w:r>
      <w:r w:rsidR="00E36282" w:rsidRPr="00D521DD">
        <w:rPr>
          <w:lang w:eastAsia="zh-CN"/>
        </w:rPr>
        <w:t xml:space="preserve">netto </w:t>
      </w:r>
      <w:r w:rsidRPr="00D521DD">
        <w:rPr>
          <w:lang w:eastAsia="zh-CN"/>
        </w:rPr>
        <w:t xml:space="preserve">powiększone o obowiązującą stawkę VAT </w:t>
      </w:r>
      <w:r w:rsidR="00E36282" w:rsidRPr="00D521DD">
        <w:rPr>
          <w:lang w:eastAsia="zh-CN"/>
        </w:rPr>
        <w:t>netto powiększone o obowiązującą stawkę VAT tj. ……. złotych brutto.</w:t>
      </w:r>
    </w:p>
    <w:p w:rsidR="00FF14F8" w:rsidRPr="00D521DD" w:rsidRDefault="00FF14F8" w:rsidP="00C13C95">
      <w:pPr>
        <w:numPr>
          <w:ilvl w:val="0"/>
          <w:numId w:val="9"/>
        </w:numPr>
        <w:suppressAutoHyphens/>
        <w:jc w:val="both"/>
        <w:rPr>
          <w:lang w:eastAsia="zh-CN"/>
        </w:rPr>
      </w:pPr>
      <w:r w:rsidRPr="00D521DD">
        <w:rPr>
          <w:lang w:eastAsia="zh-CN"/>
        </w:rPr>
        <w:t>Wynagrodzenie Wykonawcy określone w ust. 1 i 2 obejmuje zapłatę za wszystkie czynności niezbędne do kompleksowego wykonania przedmiotu niniejszej umowy łącznie z odbiorami, atestami, próbami, opłatami urzędowymi, zabezpieczeniem robót do odbioru końcowego oraz do odbiorów częściowych, a także innych czynności określonych w umowie, do których zobowiązał się Wykonawca.</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5</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Warunki płatności</w:t>
      </w:r>
    </w:p>
    <w:p w:rsidR="00FF14F8" w:rsidRPr="00D521DD" w:rsidRDefault="00FF14F8" w:rsidP="003538E1">
      <w:pPr>
        <w:numPr>
          <w:ilvl w:val="0"/>
          <w:numId w:val="2"/>
        </w:numPr>
        <w:tabs>
          <w:tab w:val="clear" w:pos="283"/>
          <w:tab w:val="num" w:pos="426"/>
        </w:tabs>
        <w:suppressAutoHyphens/>
        <w:ind w:left="426" w:right="-110" w:hanging="426"/>
        <w:jc w:val="both"/>
        <w:rPr>
          <w:lang w:eastAsia="zh-CN"/>
        </w:rPr>
      </w:pPr>
      <w:r w:rsidRPr="00D521DD">
        <w:rPr>
          <w:lang w:eastAsia="zh-CN"/>
        </w:rPr>
        <w:t>Wykonawca będzie dokonywał rozliczenia fakturami częściowymi, wystawianymi nie częściej niż raz w miesiącu.</w:t>
      </w:r>
    </w:p>
    <w:p w:rsidR="00FF14F8" w:rsidRPr="00D521DD" w:rsidRDefault="00FF14F8" w:rsidP="003538E1">
      <w:pPr>
        <w:numPr>
          <w:ilvl w:val="0"/>
          <w:numId w:val="2"/>
        </w:numPr>
        <w:tabs>
          <w:tab w:val="clear" w:pos="283"/>
          <w:tab w:val="num" w:pos="426"/>
        </w:tabs>
        <w:suppressAutoHyphens/>
        <w:ind w:left="426" w:hanging="426"/>
        <w:jc w:val="both"/>
        <w:rPr>
          <w:lang w:eastAsia="zh-CN"/>
        </w:rPr>
      </w:pPr>
      <w:r w:rsidRPr="00D521DD">
        <w:rPr>
          <w:lang w:eastAsia="zh-CN"/>
        </w:rPr>
        <w:t xml:space="preserve">Podstawą wystawienia faktur częściowych będzie podpisany przez obie strony „Protokół zaawansowania robót” </w:t>
      </w:r>
      <w:r w:rsidR="00E36282" w:rsidRPr="00D521DD">
        <w:rPr>
          <w:lang w:eastAsia="zh-CN"/>
        </w:rPr>
        <w:t xml:space="preserve">stanowiący załącznik nr 2 do umowy, </w:t>
      </w:r>
      <w:r w:rsidRPr="00D521DD">
        <w:rPr>
          <w:lang w:eastAsia="zh-CN"/>
        </w:rPr>
        <w:t xml:space="preserve">określający procentowy stopień zaawansowania prac, z zastrzeżeniem postanowień § 14 ust. 5 i § 16. </w:t>
      </w:r>
    </w:p>
    <w:p w:rsidR="00FF14F8" w:rsidRPr="00D521DD" w:rsidRDefault="00FF14F8" w:rsidP="003538E1">
      <w:pPr>
        <w:numPr>
          <w:ilvl w:val="0"/>
          <w:numId w:val="2"/>
        </w:numPr>
        <w:tabs>
          <w:tab w:val="clear" w:pos="283"/>
          <w:tab w:val="num" w:pos="426"/>
        </w:tabs>
        <w:suppressAutoHyphens/>
        <w:ind w:left="426" w:hanging="426"/>
        <w:jc w:val="both"/>
        <w:rPr>
          <w:lang w:eastAsia="zh-CN"/>
        </w:rPr>
      </w:pPr>
      <w:r w:rsidRPr="00D521DD">
        <w:rPr>
          <w:lang w:eastAsia="zh-CN"/>
        </w:rPr>
        <w:t>Suma wartości z faktur częściowych nie może przekroczyć 9</w:t>
      </w:r>
      <w:r w:rsidR="003538E1" w:rsidRPr="00D521DD">
        <w:rPr>
          <w:lang w:eastAsia="zh-CN"/>
        </w:rPr>
        <w:t>0</w:t>
      </w:r>
      <w:r w:rsidRPr="00D521DD">
        <w:rPr>
          <w:lang w:eastAsia="zh-CN"/>
        </w:rPr>
        <w:t>% wynagrodzenia, określonego w § 4 ust.1 niniejszej umowy.</w:t>
      </w:r>
    </w:p>
    <w:p w:rsidR="00FF14F8" w:rsidRPr="00D521DD" w:rsidRDefault="00FF14F8" w:rsidP="003538E1">
      <w:pPr>
        <w:numPr>
          <w:ilvl w:val="0"/>
          <w:numId w:val="2"/>
        </w:numPr>
        <w:tabs>
          <w:tab w:val="clear" w:pos="283"/>
          <w:tab w:val="num" w:pos="426"/>
        </w:tabs>
        <w:suppressAutoHyphens/>
        <w:ind w:left="426" w:hanging="426"/>
        <w:jc w:val="both"/>
        <w:rPr>
          <w:lang w:eastAsia="zh-CN"/>
        </w:rPr>
      </w:pPr>
      <w:r w:rsidRPr="00D521DD">
        <w:rPr>
          <w:lang w:eastAsia="zh-CN"/>
        </w:rPr>
        <w:t xml:space="preserve">Faktura końcowa na pozostałą do zapłaty część wynagrodzenia zostanie wystawiona po zakończeniu i bezusterkowym odbiorze końcowym robót objętych niniejszą umową oraz po przekazaniu Zamawiającemu dokumentacji powykonawczej, o której mowa w § 14 ust. 5 umowy na podstawie </w:t>
      </w:r>
      <w:r w:rsidRPr="00D521DD">
        <w:rPr>
          <w:spacing w:val="-2"/>
          <w:lang w:eastAsia="zh-CN"/>
        </w:rPr>
        <w:t>podpisanego przez obie strony „Protokołu zaawansowania</w:t>
      </w:r>
      <w:r w:rsidRPr="00D521DD">
        <w:rPr>
          <w:lang w:eastAsia="zh-CN"/>
        </w:rPr>
        <w:t xml:space="preserve"> robót” i bezusterkowego „Prot</w:t>
      </w:r>
      <w:r w:rsidR="003538E1" w:rsidRPr="00D521DD">
        <w:rPr>
          <w:lang w:eastAsia="zh-CN"/>
        </w:rPr>
        <w:t>okołu końcowego odbioru robót” stanowiącego załącznik nr 3 do umowy;</w:t>
      </w:r>
    </w:p>
    <w:p w:rsidR="00FF14F8" w:rsidRPr="00D521DD" w:rsidRDefault="00FF14F8" w:rsidP="003538E1">
      <w:pPr>
        <w:numPr>
          <w:ilvl w:val="0"/>
          <w:numId w:val="2"/>
        </w:numPr>
        <w:tabs>
          <w:tab w:val="clear" w:pos="283"/>
          <w:tab w:val="num" w:pos="426"/>
        </w:tabs>
        <w:suppressAutoHyphens/>
        <w:ind w:left="426" w:hanging="426"/>
        <w:jc w:val="both"/>
        <w:rPr>
          <w:lang w:eastAsia="zh-CN"/>
        </w:rPr>
      </w:pPr>
      <w:r w:rsidRPr="00D521DD">
        <w:rPr>
          <w:lang w:eastAsia="zh-CN"/>
        </w:rPr>
        <w:t xml:space="preserve">Faktury częściowe płatne </w:t>
      </w:r>
      <w:r w:rsidR="003538E1" w:rsidRPr="00D521DD">
        <w:rPr>
          <w:lang w:eastAsia="zh-CN"/>
        </w:rPr>
        <w:t>będą</w:t>
      </w:r>
      <w:r w:rsidRPr="00D521DD">
        <w:rPr>
          <w:lang w:eastAsia="zh-CN"/>
        </w:rPr>
        <w:t xml:space="preserve"> w terminie 30 dni, licząc od daty </w:t>
      </w:r>
      <w:r w:rsidR="003538E1" w:rsidRPr="00D521DD">
        <w:rPr>
          <w:lang w:eastAsia="zh-CN"/>
        </w:rPr>
        <w:t>doręczenia Zamawiającemu</w:t>
      </w:r>
      <w:r w:rsidRPr="00D521DD">
        <w:rPr>
          <w:lang w:eastAsia="zh-CN"/>
        </w:rPr>
        <w:t xml:space="preserve"> prawidłowo  wystawionej faktury z uwzględnieniem postanowień ust. 7 i 8 niniejszego paragrafu.</w:t>
      </w:r>
    </w:p>
    <w:p w:rsidR="00FF14F8" w:rsidRPr="00D521DD" w:rsidRDefault="00FF14F8" w:rsidP="003538E1">
      <w:pPr>
        <w:numPr>
          <w:ilvl w:val="0"/>
          <w:numId w:val="2"/>
        </w:numPr>
        <w:tabs>
          <w:tab w:val="clear" w:pos="283"/>
          <w:tab w:val="num" w:pos="426"/>
        </w:tabs>
        <w:suppressAutoHyphens/>
        <w:ind w:left="426" w:hanging="426"/>
        <w:jc w:val="both"/>
        <w:rPr>
          <w:lang w:eastAsia="zh-CN"/>
        </w:rPr>
      </w:pPr>
      <w:r w:rsidRPr="00D521DD">
        <w:rPr>
          <w:lang w:eastAsia="zh-CN"/>
        </w:rPr>
        <w:t xml:space="preserve">Zapłata za fakturę końcową nastąpi w terminie 30 dni, od daty </w:t>
      </w:r>
      <w:r w:rsidR="003538E1" w:rsidRPr="00D521DD">
        <w:rPr>
          <w:lang w:eastAsia="zh-CN"/>
        </w:rPr>
        <w:t>doręczenia Zamawiającemu</w:t>
      </w:r>
      <w:r w:rsidRPr="00D521DD">
        <w:rPr>
          <w:lang w:eastAsia="zh-CN"/>
        </w:rPr>
        <w:t xml:space="preserve"> prawidłowo  wystawionej faktury, po dostarczeniu dokumentów określonych w ust.</w:t>
      </w:r>
      <w:r w:rsidR="003538E1" w:rsidRPr="00D521DD">
        <w:rPr>
          <w:lang w:eastAsia="zh-CN"/>
        </w:rPr>
        <w:t xml:space="preserve"> </w:t>
      </w:r>
      <w:r w:rsidRPr="00D521DD">
        <w:rPr>
          <w:lang w:eastAsia="zh-CN"/>
        </w:rPr>
        <w:t>4 , 7 i 8 niniejszego paragrafu.</w:t>
      </w:r>
    </w:p>
    <w:p w:rsidR="00FF14F8" w:rsidRPr="00D521DD" w:rsidRDefault="00FF14F8" w:rsidP="003538E1">
      <w:pPr>
        <w:numPr>
          <w:ilvl w:val="0"/>
          <w:numId w:val="2"/>
        </w:numPr>
        <w:tabs>
          <w:tab w:val="clear" w:pos="283"/>
          <w:tab w:val="num" w:pos="426"/>
        </w:tabs>
        <w:suppressAutoHyphens/>
        <w:autoSpaceDE w:val="0"/>
        <w:ind w:left="426" w:hanging="426"/>
        <w:jc w:val="both"/>
        <w:rPr>
          <w:lang w:eastAsia="zh-CN"/>
        </w:rPr>
      </w:pPr>
      <w:r w:rsidRPr="00D521DD">
        <w:rPr>
          <w:lang w:eastAsia="zh-CN"/>
        </w:rPr>
        <w:lastRenderedPageBreak/>
        <w:t xml:space="preserve">W przypadku gdy Wykonawca zlecił Podwykonawcy wykonanie części prac stanowiących Przedmiot umowy do faktury VAT wystawionej przez Wykonawcę i przekazanej Zamawiającemu, Wykonawca zobowiązany jest dołączyć: </w:t>
      </w:r>
    </w:p>
    <w:p w:rsidR="00FF14F8" w:rsidRPr="00D521DD" w:rsidRDefault="00FF14F8" w:rsidP="009F0C75">
      <w:pPr>
        <w:pStyle w:val="Akapitzlist"/>
        <w:numPr>
          <w:ilvl w:val="0"/>
          <w:numId w:val="25"/>
        </w:numPr>
        <w:suppressAutoHyphens/>
        <w:autoSpaceDE w:val="0"/>
        <w:jc w:val="both"/>
        <w:rPr>
          <w:lang w:eastAsia="zh-CN"/>
        </w:rPr>
      </w:pPr>
      <w:r w:rsidRPr="00D521DD">
        <w:rPr>
          <w:lang w:eastAsia="zh-CN"/>
        </w:rPr>
        <w:t>oświadczenia Podwykonawców potwierdzające otrzymanie przez Podwykonawców całości wynagrodzenia za wykonane przez Podwykonawców roboty wchodzące w skład robót, której dotyczy faktura wystawiona przez Wykonawcę</w:t>
      </w:r>
      <w:r w:rsidR="003538E1" w:rsidRPr="00D521DD">
        <w:rPr>
          <w:lang w:eastAsia="zh-CN"/>
        </w:rPr>
        <w:t>;</w:t>
      </w:r>
      <w:r w:rsidRPr="00D521DD">
        <w:rPr>
          <w:lang w:eastAsia="zh-CN"/>
        </w:rPr>
        <w:t xml:space="preserve"> </w:t>
      </w:r>
    </w:p>
    <w:p w:rsidR="00FF14F8" w:rsidRPr="00D521DD" w:rsidRDefault="00FF14F8" w:rsidP="009F0C75">
      <w:pPr>
        <w:pStyle w:val="Akapitzlist"/>
        <w:numPr>
          <w:ilvl w:val="0"/>
          <w:numId w:val="25"/>
        </w:numPr>
        <w:suppressAutoHyphens/>
        <w:autoSpaceDE w:val="0"/>
        <w:jc w:val="both"/>
        <w:rPr>
          <w:lang w:eastAsia="zh-CN"/>
        </w:rPr>
      </w:pPr>
      <w:r w:rsidRPr="00D521DD">
        <w:rPr>
          <w:lang w:eastAsia="zh-CN"/>
        </w:rPr>
        <w:t>kserokopie faktur wystawionych przez Podwykonawców potwierdzonych przez Podwykona</w:t>
      </w:r>
      <w:r w:rsidR="003538E1" w:rsidRPr="00D521DD">
        <w:rPr>
          <w:lang w:eastAsia="zh-CN"/>
        </w:rPr>
        <w:t>wców „za zgodność z oryginałem”;</w:t>
      </w:r>
    </w:p>
    <w:p w:rsidR="00FF14F8" w:rsidRPr="00D521DD" w:rsidRDefault="00FF14F8" w:rsidP="009F0C75">
      <w:pPr>
        <w:pStyle w:val="Akapitzlist"/>
        <w:numPr>
          <w:ilvl w:val="0"/>
          <w:numId w:val="25"/>
        </w:numPr>
        <w:suppressAutoHyphens/>
        <w:autoSpaceDE w:val="0"/>
        <w:jc w:val="both"/>
        <w:rPr>
          <w:lang w:eastAsia="zh-CN"/>
        </w:rPr>
      </w:pPr>
      <w:r w:rsidRPr="00D521DD">
        <w:rPr>
          <w:lang w:eastAsia="zh-CN"/>
        </w:rPr>
        <w:t>potwierdzenie przelewu na rachunek bankowy Podwykonawcy kwoty/ kwot wskazanej/ wskazanych na fakturze/ fakturach wystawionych przez Podwykonawców ewentualnie innego dokumentu świ</w:t>
      </w:r>
      <w:r w:rsidR="003538E1" w:rsidRPr="00D521DD">
        <w:rPr>
          <w:lang w:eastAsia="zh-CN"/>
        </w:rPr>
        <w:t>adczącego o dokonaniu na rzecz P</w:t>
      </w:r>
      <w:r w:rsidRPr="00D521DD">
        <w:rPr>
          <w:lang w:eastAsia="zh-CN"/>
        </w:rPr>
        <w:t xml:space="preserve">odwykonawcy zapłaty całości wynagrodzenia za wykonane przez podwykonawcę roboty.  Każdorazowo, w przypadku przedstawiania przez Wykonawcę kserokopii dokumentów wskazanych powyżej winne one być potwierdzone przez Wykonawcę za zgodność z oryginałem. W przypadku nie przekazania wszystkich wymienionych dokumentów termin zapłaty faktury biegnie od momentu złożenia kompletnej faktury tj. zawierającej wszystkie dokumenty wskazane w niniejszym paragrafie, które winny być dołączone do faktury. Niekompletne faktury lub błędnie wypełnione będą zwracane. </w:t>
      </w:r>
    </w:p>
    <w:p w:rsidR="00FF14F8" w:rsidRPr="00D521DD" w:rsidRDefault="00FF14F8" w:rsidP="003538E1">
      <w:pPr>
        <w:numPr>
          <w:ilvl w:val="0"/>
          <w:numId w:val="2"/>
        </w:numPr>
        <w:tabs>
          <w:tab w:val="clear" w:pos="283"/>
          <w:tab w:val="num" w:pos="426"/>
        </w:tabs>
        <w:suppressAutoHyphens/>
        <w:autoSpaceDE w:val="0"/>
        <w:ind w:left="426" w:hanging="426"/>
        <w:jc w:val="both"/>
        <w:rPr>
          <w:lang w:eastAsia="zh-CN"/>
        </w:rPr>
      </w:pPr>
      <w:r w:rsidRPr="00D521DD">
        <w:rPr>
          <w:lang w:eastAsia="zh-CN"/>
        </w:rPr>
        <w:t>W</w:t>
      </w:r>
      <w:r w:rsidR="003538E1" w:rsidRPr="00D521DD">
        <w:rPr>
          <w:lang w:eastAsia="zh-CN"/>
        </w:rPr>
        <w:t xml:space="preserve"> przypadku,</w:t>
      </w:r>
      <w:r w:rsidRPr="00D521DD">
        <w:rPr>
          <w:lang w:eastAsia="zh-CN"/>
        </w:rPr>
        <w:t xml:space="preserve"> gdy Wykonawca nie zlecił Podwykonawcy wykonywania żadnych prac,  do każdej faktury VAT Wykonawca będzie dołączał oświadczenie o nie zleceniu Podwykonawcy wykonania żadnych robót wchodzących w zakres robót, których dotyczy dana faktura wystawiona przez Wykonawcę.</w:t>
      </w:r>
    </w:p>
    <w:p w:rsidR="00FF14F8" w:rsidRPr="00D521DD" w:rsidRDefault="00FF14F8" w:rsidP="003538E1">
      <w:pPr>
        <w:numPr>
          <w:ilvl w:val="0"/>
          <w:numId w:val="2"/>
        </w:numPr>
        <w:tabs>
          <w:tab w:val="clear" w:pos="283"/>
          <w:tab w:val="num" w:pos="426"/>
        </w:tabs>
        <w:suppressAutoHyphens/>
        <w:autoSpaceDE w:val="0"/>
        <w:ind w:left="426" w:hanging="426"/>
        <w:jc w:val="both"/>
        <w:rPr>
          <w:lang w:eastAsia="zh-CN"/>
        </w:rPr>
      </w:pPr>
      <w:r w:rsidRPr="00D521DD">
        <w:rPr>
          <w:lang w:eastAsia="zh-CN"/>
        </w:rPr>
        <w:t>Strony zgodnie ustalaj</w:t>
      </w:r>
      <w:r w:rsidRPr="00D521DD">
        <w:rPr>
          <w:rFonts w:eastAsia="TimesNewRoman"/>
          <w:lang w:eastAsia="zh-CN"/>
        </w:rPr>
        <w:t>ą</w:t>
      </w:r>
      <w:r w:rsidRPr="00D521DD">
        <w:rPr>
          <w:lang w:eastAsia="zh-CN"/>
        </w:rPr>
        <w:t xml:space="preserve">, </w:t>
      </w:r>
      <w:r w:rsidRPr="00D521DD">
        <w:rPr>
          <w:rFonts w:eastAsia="TimesNewRoman"/>
          <w:lang w:eastAsia="zh-CN"/>
        </w:rPr>
        <w:t>ż</w:t>
      </w:r>
      <w:r w:rsidRPr="00D521DD">
        <w:rPr>
          <w:lang w:eastAsia="zh-CN"/>
        </w:rPr>
        <w:t>e terminy płatno</w:t>
      </w:r>
      <w:r w:rsidRPr="00D521DD">
        <w:rPr>
          <w:rFonts w:eastAsia="TimesNewRoman"/>
          <w:lang w:eastAsia="zh-CN"/>
        </w:rPr>
        <w:t>ś</w:t>
      </w:r>
      <w:r w:rsidRPr="00D521DD">
        <w:rPr>
          <w:lang w:eastAsia="zh-CN"/>
        </w:rPr>
        <w:t>ci za roboty podzlecone przez Wykonawc</w:t>
      </w:r>
      <w:r w:rsidRPr="00D521DD">
        <w:rPr>
          <w:rFonts w:eastAsia="TimesNewRoman"/>
          <w:lang w:eastAsia="zh-CN"/>
        </w:rPr>
        <w:t xml:space="preserve">ę </w:t>
      </w:r>
      <w:r w:rsidRPr="00D521DD">
        <w:rPr>
          <w:lang w:eastAsia="zh-CN"/>
        </w:rPr>
        <w:t>przewidziane w umowach z podwykonawcami nie mog</w:t>
      </w:r>
      <w:r w:rsidRPr="00D521DD">
        <w:rPr>
          <w:rFonts w:eastAsia="TimesNewRoman"/>
          <w:lang w:eastAsia="zh-CN"/>
        </w:rPr>
        <w:t xml:space="preserve">ą </w:t>
      </w:r>
      <w:r w:rsidRPr="00D521DD">
        <w:rPr>
          <w:lang w:eastAsia="zh-CN"/>
        </w:rPr>
        <w:t>by</w:t>
      </w:r>
      <w:r w:rsidRPr="00D521DD">
        <w:rPr>
          <w:rFonts w:eastAsia="TimesNewRoman"/>
          <w:lang w:eastAsia="zh-CN"/>
        </w:rPr>
        <w:t xml:space="preserve">ć </w:t>
      </w:r>
      <w:r w:rsidRPr="00D521DD">
        <w:rPr>
          <w:lang w:eastAsia="zh-CN"/>
        </w:rPr>
        <w:t>dłu</w:t>
      </w:r>
      <w:r w:rsidRPr="00D521DD">
        <w:rPr>
          <w:rFonts w:eastAsia="TimesNewRoman"/>
          <w:lang w:eastAsia="zh-CN"/>
        </w:rPr>
        <w:t>ż</w:t>
      </w:r>
      <w:r w:rsidRPr="00D521DD">
        <w:rPr>
          <w:lang w:eastAsia="zh-CN"/>
        </w:rPr>
        <w:t>sze ni</w:t>
      </w:r>
      <w:r w:rsidRPr="00D521DD">
        <w:rPr>
          <w:rFonts w:eastAsia="TimesNewRoman"/>
          <w:lang w:eastAsia="zh-CN"/>
        </w:rPr>
        <w:t xml:space="preserve">ż </w:t>
      </w:r>
      <w:r w:rsidRPr="00D521DD">
        <w:rPr>
          <w:lang w:eastAsia="zh-CN"/>
        </w:rPr>
        <w:t>terminy płatno</w:t>
      </w:r>
      <w:r w:rsidRPr="00D521DD">
        <w:rPr>
          <w:rFonts w:eastAsia="TimesNewRoman"/>
          <w:lang w:eastAsia="zh-CN"/>
        </w:rPr>
        <w:t>ś</w:t>
      </w:r>
      <w:r w:rsidRPr="00D521DD">
        <w:rPr>
          <w:lang w:eastAsia="zh-CN"/>
        </w:rPr>
        <w:t>ci wynikaj</w:t>
      </w:r>
      <w:r w:rsidRPr="00D521DD">
        <w:rPr>
          <w:rFonts w:eastAsia="TimesNewRoman"/>
          <w:lang w:eastAsia="zh-CN"/>
        </w:rPr>
        <w:t>ą</w:t>
      </w:r>
      <w:r w:rsidRPr="00D521DD">
        <w:rPr>
          <w:lang w:eastAsia="zh-CN"/>
        </w:rPr>
        <w:t>ce z niniejszej umowy.</w:t>
      </w:r>
    </w:p>
    <w:p w:rsidR="00FF14F8" w:rsidRPr="00D521DD" w:rsidRDefault="00FF14F8" w:rsidP="003538E1">
      <w:pPr>
        <w:numPr>
          <w:ilvl w:val="0"/>
          <w:numId w:val="2"/>
        </w:numPr>
        <w:tabs>
          <w:tab w:val="clear" w:pos="283"/>
          <w:tab w:val="num" w:pos="426"/>
        </w:tabs>
        <w:suppressAutoHyphens/>
        <w:autoSpaceDE w:val="0"/>
        <w:ind w:left="426" w:hanging="426"/>
        <w:jc w:val="both"/>
        <w:rPr>
          <w:lang w:eastAsia="zh-CN"/>
        </w:rPr>
      </w:pPr>
      <w:r w:rsidRPr="00D521DD">
        <w:rPr>
          <w:lang w:eastAsia="zh-CN"/>
        </w:rPr>
        <w:t>W przypadku, gdy podwykonawca, świadczący roboty budowlane albo czynności związane z realizacją umowy za zgodą Zamawiającego na podstawie ważnej umowy z Wykonawcą, wystąpi do Zamawiającego z roszczeniem o zapłatę za prace podzlecone, Zamawiający zastrzega sobie prawo wstrzymania zapłaty wynagrodzenia Wykonawcy w zakresie kwoty, o której zapłatę wystąpił podwykonawca, do chwili uregulowania tej należności przez Wykonawcę. W przypadku dokonania zapłaty przez Zamawiającego bezpośrednio na rzecz podwykonawcy na podstawie art. 647</w:t>
      </w:r>
      <w:r w:rsidRPr="00D521DD">
        <w:rPr>
          <w:vertAlign w:val="superscript"/>
          <w:lang w:eastAsia="zh-CN"/>
        </w:rPr>
        <w:t>1</w:t>
      </w:r>
      <w:r w:rsidRPr="00D521DD">
        <w:rPr>
          <w:lang w:eastAsia="zh-CN"/>
        </w:rPr>
        <w:t xml:space="preserve"> § 5 k.c. Wykonawca jest zobowiązany do zwrotu Zamawiającemu wszelkich kwot wypłaconych z tego tytułu podwykonawcy. </w:t>
      </w:r>
    </w:p>
    <w:p w:rsidR="00FF14F8" w:rsidRPr="00D521DD" w:rsidRDefault="00FF14F8" w:rsidP="003538E1">
      <w:pPr>
        <w:numPr>
          <w:ilvl w:val="0"/>
          <w:numId w:val="2"/>
        </w:numPr>
        <w:tabs>
          <w:tab w:val="clear" w:pos="283"/>
          <w:tab w:val="num" w:pos="426"/>
        </w:tabs>
        <w:suppressAutoHyphens/>
        <w:autoSpaceDE w:val="0"/>
        <w:ind w:left="426" w:hanging="426"/>
        <w:jc w:val="both"/>
        <w:rPr>
          <w:lang w:eastAsia="zh-CN"/>
        </w:rPr>
      </w:pPr>
      <w:r w:rsidRPr="00D521DD">
        <w:rPr>
          <w:lang w:eastAsia="zh-CN"/>
        </w:rPr>
        <w:t>Wykonawca wyraża zgodę na potrącenie kwot wypłaconych podwykonawcom przez Zamawiającego z zobowiązania Zamawiającego wobec Wykonawcy.</w:t>
      </w:r>
    </w:p>
    <w:p w:rsidR="00FF14F8" w:rsidRPr="00D521DD" w:rsidRDefault="00FF14F8" w:rsidP="003538E1">
      <w:pPr>
        <w:numPr>
          <w:ilvl w:val="0"/>
          <w:numId w:val="2"/>
        </w:numPr>
        <w:tabs>
          <w:tab w:val="clear" w:pos="283"/>
          <w:tab w:val="num" w:pos="426"/>
        </w:tabs>
        <w:suppressAutoHyphens/>
        <w:autoSpaceDE w:val="0"/>
        <w:ind w:left="426" w:hanging="426"/>
        <w:jc w:val="both"/>
        <w:rPr>
          <w:lang w:eastAsia="zh-CN"/>
        </w:rPr>
      </w:pPr>
      <w:r w:rsidRPr="00D521DD">
        <w:rPr>
          <w:lang w:eastAsia="zh-CN"/>
        </w:rPr>
        <w:t xml:space="preserve">Za datę zapłaty uznaje się datę obciążenia rachunku bankowego Zamawiającego. </w:t>
      </w:r>
    </w:p>
    <w:p w:rsidR="00FF14F8" w:rsidRPr="00D521DD" w:rsidRDefault="00FF14F8" w:rsidP="003538E1">
      <w:pPr>
        <w:numPr>
          <w:ilvl w:val="0"/>
          <w:numId w:val="2"/>
        </w:numPr>
        <w:tabs>
          <w:tab w:val="clear" w:pos="283"/>
          <w:tab w:val="num" w:pos="426"/>
        </w:tabs>
        <w:suppressAutoHyphens/>
        <w:autoSpaceDE w:val="0"/>
        <w:ind w:left="426" w:hanging="426"/>
        <w:jc w:val="both"/>
        <w:rPr>
          <w:lang w:eastAsia="zh-CN"/>
        </w:rPr>
      </w:pPr>
      <w:r w:rsidRPr="00D521DD">
        <w:rPr>
          <w:lang w:eastAsia="zh-CN"/>
        </w:rPr>
        <w:t>W przypadku przedstawienia przez Wykonawcę nieprawidłowej faktury VAT, Zamawiający odmó</w:t>
      </w:r>
      <w:r w:rsidR="00121B79" w:rsidRPr="00D521DD">
        <w:rPr>
          <w:lang w:eastAsia="zh-CN"/>
        </w:rPr>
        <w:t>wi jej przyjęcia i realizacji. W</w:t>
      </w:r>
      <w:r w:rsidRPr="00D521DD">
        <w:rPr>
          <w:lang w:eastAsia="zh-CN"/>
        </w:rPr>
        <w:t xml:space="preserve"> t</w:t>
      </w:r>
      <w:r w:rsidR="00121B79" w:rsidRPr="00D521DD">
        <w:rPr>
          <w:lang w:eastAsia="zh-CN"/>
        </w:rPr>
        <w:t>akim</w:t>
      </w:r>
      <w:r w:rsidRPr="00D521DD">
        <w:rPr>
          <w:lang w:eastAsia="zh-CN"/>
        </w:rPr>
        <w:t xml:space="preserve"> przypadku termin zapłaty określony w § 5 ust. 5 i 6 umowy nie rozpoczyna biegu.</w:t>
      </w:r>
    </w:p>
    <w:p w:rsidR="00FF14F8" w:rsidRPr="00D521DD" w:rsidRDefault="00FF14F8" w:rsidP="003538E1">
      <w:pPr>
        <w:numPr>
          <w:ilvl w:val="0"/>
          <w:numId w:val="2"/>
        </w:numPr>
        <w:tabs>
          <w:tab w:val="clear" w:pos="283"/>
          <w:tab w:val="num" w:pos="426"/>
        </w:tabs>
        <w:suppressAutoHyphens/>
        <w:autoSpaceDE w:val="0"/>
        <w:ind w:left="426" w:hanging="426"/>
        <w:jc w:val="both"/>
        <w:rPr>
          <w:lang w:eastAsia="zh-CN"/>
        </w:rPr>
      </w:pPr>
      <w:r w:rsidRPr="00D521DD">
        <w:rPr>
          <w:lang w:eastAsia="zh-CN"/>
        </w:rPr>
        <w:t xml:space="preserve">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t>
      </w:r>
      <w:r w:rsidR="00121B79" w:rsidRPr="00D521DD">
        <w:rPr>
          <w:lang w:eastAsia="zh-CN"/>
        </w:rPr>
        <w:t xml:space="preserve">dla swej ważności </w:t>
      </w:r>
      <w:r w:rsidRPr="00D521DD">
        <w:rPr>
          <w:lang w:eastAsia="zh-CN"/>
        </w:rPr>
        <w:t xml:space="preserve">winna zostać poprzedzona pisemną zgodą Zamawiającego. </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p>
    <w:p w:rsidR="00121B79" w:rsidRPr="00D521DD" w:rsidRDefault="00121B79"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p>
    <w:p w:rsidR="00121B79" w:rsidRPr="00D521DD" w:rsidRDefault="00121B79"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p>
    <w:p w:rsidR="00121B79" w:rsidRPr="00D521DD" w:rsidRDefault="00121B79"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6</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Zabezpieczenie należytego wykonania umowy</w:t>
      </w:r>
    </w:p>
    <w:p w:rsidR="00FF14F8" w:rsidRPr="00D521DD" w:rsidRDefault="00FF14F8" w:rsidP="009F0C75">
      <w:pPr>
        <w:pStyle w:val="Akapitzlist"/>
        <w:numPr>
          <w:ilvl w:val="0"/>
          <w:numId w:val="26"/>
        </w:numPr>
        <w:suppressAutoHyphens/>
        <w:jc w:val="both"/>
        <w:rPr>
          <w:lang w:eastAsia="zh-CN"/>
        </w:rPr>
      </w:pPr>
      <w:r w:rsidRPr="00D521DD">
        <w:rPr>
          <w:lang w:eastAsia="zh-CN"/>
        </w:rPr>
        <w:lastRenderedPageBreak/>
        <w:t>Wykonawc</w:t>
      </w:r>
      <w:r w:rsidR="00121B79" w:rsidRPr="00D521DD">
        <w:rPr>
          <w:lang w:eastAsia="zh-CN"/>
        </w:rPr>
        <w:t>a</w:t>
      </w:r>
      <w:r w:rsidRPr="00D521DD">
        <w:rPr>
          <w:lang w:eastAsia="zh-CN"/>
        </w:rPr>
        <w:t xml:space="preserve"> </w:t>
      </w:r>
      <w:r w:rsidR="00121B79" w:rsidRPr="00D521DD">
        <w:rPr>
          <w:lang w:eastAsia="zh-CN"/>
        </w:rPr>
        <w:t>zobowiązuje się do złożenia Zamawiającemu</w:t>
      </w:r>
      <w:r w:rsidRPr="00D521DD">
        <w:rPr>
          <w:lang w:eastAsia="zh-CN"/>
        </w:rPr>
        <w:t xml:space="preserve"> zabezpieczenia należytego wykonania umowy w wysokości 10 % wynagrodzenia brutto w formie</w:t>
      </w:r>
      <w:r w:rsidR="00121B79" w:rsidRPr="00D521DD">
        <w:rPr>
          <w:lang w:eastAsia="zh-CN"/>
        </w:rPr>
        <w:t xml:space="preserve"> </w:t>
      </w:r>
      <w:r w:rsidRPr="00D521DD">
        <w:rPr>
          <w:lang w:eastAsia="zh-CN"/>
        </w:rPr>
        <w:t>…...</w:t>
      </w:r>
    </w:p>
    <w:p w:rsidR="00FF14F8" w:rsidRPr="00D521DD" w:rsidRDefault="00FF14F8" w:rsidP="009F0C75">
      <w:pPr>
        <w:pStyle w:val="Akapitzlist"/>
        <w:numPr>
          <w:ilvl w:val="0"/>
          <w:numId w:val="26"/>
        </w:numPr>
        <w:suppressAutoHyphens/>
        <w:jc w:val="both"/>
        <w:rPr>
          <w:lang w:eastAsia="zh-CN"/>
        </w:rPr>
      </w:pPr>
      <w:r w:rsidRPr="00D521DD">
        <w:rPr>
          <w:lang w:eastAsia="zh-CN"/>
        </w:rPr>
        <w:t>Zabezpieczenie zostanie zwrócone w następujących terminach:</w:t>
      </w:r>
    </w:p>
    <w:p w:rsidR="00FF14F8" w:rsidRPr="00D521DD" w:rsidRDefault="00BD0EF5" w:rsidP="00BD0EF5">
      <w:pPr>
        <w:numPr>
          <w:ilvl w:val="0"/>
          <w:numId w:val="7"/>
        </w:numPr>
        <w:suppressAutoHyphens/>
        <w:jc w:val="both"/>
        <w:rPr>
          <w:lang w:eastAsia="zh-CN"/>
        </w:rPr>
      </w:pPr>
      <w:r w:rsidRPr="00D521DD">
        <w:rPr>
          <w:lang w:eastAsia="zh-CN"/>
        </w:rPr>
        <w:t>c</w:t>
      </w:r>
      <w:r w:rsidR="00FF14F8" w:rsidRPr="00D521DD">
        <w:rPr>
          <w:lang w:eastAsia="zh-CN"/>
        </w:rPr>
        <w:t xml:space="preserve">zęść zabezpieczenia w wysokości 70% gwarantująca zgodne z umową wykonanie przedmiotu umowy, zostanie zwolniona Wykonawcy w </w:t>
      </w:r>
      <w:r w:rsidRPr="00D521DD">
        <w:rPr>
          <w:lang w:eastAsia="zh-CN"/>
        </w:rPr>
        <w:t xml:space="preserve">terminie </w:t>
      </w:r>
      <w:r w:rsidR="00FF14F8" w:rsidRPr="00D521DD">
        <w:rPr>
          <w:lang w:eastAsia="zh-CN"/>
        </w:rPr>
        <w:t>30 dni od dnia odebrania przedmiotu umowy</w:t>
      </w:r>
      <w:r w:rsidRPr="00D521DD">
        <w:rPr>
          <w:lang w:eastAsia="zh-CN"/>
        </w:rPr>
        <w:t>, podpisania</w:t>
      </w:r>
      <w:r w:rsidRPr="00D521DD">
        <w:t xml:space="preserve"> </w:t>
      </w:r>
      <w:r w:rsidRPr="00D521DD">
        <w:rPr>
          <w:lang w:eastAsia="zh-CN"/>
        </w:rPr>
        <w:t xml:space="preserve">protokołu końcowego odbioru robót </w:t>
      </w:r>
      <w:r w:rsidR="00FF14F8" w:rsidRPr="00D521DD">
        <w:rPr>
          <w:lang w:eastAsia="zh-CN"/>
        </w:rPr>
        <w:t xml:space="preserve">i uznania przez Zamawiającego </w:t>
      </w:r>
      <w:r w:rsidRPr="00D521DD">
        <w:rPr>
          <w:lang w:eastAsia="zh-CN"/>
        </w:rPr>
        <w:t>że przedmiot umowy został należycie wykonany;</w:t>
      </w:r>
    </w:p>
    <w:p w:rsidR="00FF14F8" w:rsidRPr="00D521DD" w:rsidRDefault="00BD0EF5" w:rsidP="00BD0EF5">
      <w:pPr>
        <w:numPr>
          <w:ilvl w:val="0"/>
          <w:numId w:val="7"/>
        </w:numPr>
        <w:suppressAutoHyphens/>
        <w:jc w:val="both"/>
        <w:rPr>
          <w:b/>
          <w:lang w:eastAsia="zh-CN"/>
        </w:rPr>
      </w:pPr>
      <w:r w:rsidRPr="00D521DD">
        <w:rPr>
          <w:lang w:eastAsia="zh-CN"/>
        </w:rPr>
        <w:t>pozostała część zabezpieczenia w wysokości 30</w:t>
      </w:r>
      <w:r w:rsidR="00FF14F8" w:rsidRPr="00D521DD">
        <w:rPr>
          <w:lang w:eastAsia="zh-CN"/>
        </w:rPr>
        <w:t xml:space="preserve">% </w:t>
      </w:r>
      <w:r w:rsidRPr="00D521DD">
        <w:rPr>
          <w:lang w:eastAsia="zh-CN"/>
        </w:rPr>
        <w:t xml:space="preserve">zostanie zwolniona </w:t>
      </w:r>
      <w:r w:rsidR="00FF14F8" w:rsidRPr="00D521DD">
        <w:rPr>
          <w:lang w:eastAsia="zh-CN"/>
        </w:rPr>
        <w:t xml:space="preserve">po upływie okresu gwarancji i  rękojmi za wady </w:t>
      </w:r>
      <w:r w:rsidRPr="00D521DD">
        <w:rPr>
          <w:lang w:eastAsia="zh-CN"/>
        </w:rPr>
        <w:t>o których mowa w § 15 umowy</w:t>
      </w:r>
      <w:r w:rsidRPr="00D521DD">
        <w:rPr>
          <w:b/>
          <w:lang w:eastAsia="zh-CN"/>
        </w:rPr>
        <w:t xml:space="preserve"> - </w:t>
      </w:r>
      <w:r w:rsidR="00FF14F8" w:rsidRPr="00D521DD">
        <w:rPr>
          <w:lang w:eastAsia="zh-CN"/>
        </w:rPr>
        <w:t xml:space="preserve">w terminie 15 dni od daty podpisania bezusterkowego protokołu pogwarancyjnego odbioru przedmiotu umowy. </w:t>
      </w:r>
    </w:p>
    <w:p w:rsidR="00FF14F8" w:rsidRPr="00D521DD" w:rsidRDefault="00FF14F8" w:rsidP="009F0C75">
      <w:pPr>
        <w:pStyle w:val="Akapitzlist"/>
        <w:numPr>
          <w:ilvl w:val="0"/>
          <w:numId w:val="26"/>
        </w:numPr>
        <w:suppressAutoHyphens/>
        <w:jc w:val="both"/>
        <w:rPr>
          <w:lang w:eastAsia="zh-CN"/>
        </w:rPr>
      </w:pPr>
      <w:r w:rsidRPr="00D521DD">
        <w:rPr>
          <w:lang w:eastAsia="zh-CN"/>
        </w:rPr>
        <w:t>W przypadku przedłużenia terminu realizacji umowy, Wykonawca zobowiązuje się przedłużyć czas obowiązywania zabezpieczenia należytego wykonania umowy w taki sposób</w:t>
      </w:r>
      <w:r w:rsidR="00BD0EF5" w:rsidRPr="00D521DD">
        <w:rPr>
          <w:lang w:eastAsia="zh-CN"/>
        </w:rPr>
        <w:t>,</w:t>
      </w:r>
      <w:r w:rsidRPr="00D521DD">
        <w:rPr>
          <w:lang w:eastAsia="zh-CN"/>
        </w:rPr>
        <w:t xml:space="preserve"> aby obejmowało także przedłużenie terminu realizacji umowy z zachowaniem ciągłości zabezpieczenia i bez zmniejszenia jego wysokości.</w:t>
      </w:r>
    </w:p>
    <w:p w:rsidR="00FF14F8" w:rsidRPr="00D521DD" w:rsidRDefault="00FF14F8" w:rsidP="009F0C75">
      <w:pPr>
        <w:pStyle w:val="Akapitzlist"/>
        <w:numPr>
          <w:ilvl w:val="0"/>
          <w:numId w:val="26"/>
        </w:numPr>
        <w:suppressAutoHyphens/>
        <w:jc w:val="both"/>
        <w:rPr>
          <w:lang w:eastAsia="zh-CN"/>
        </w:rPr>
      </w:pPr>
      <w:r w:rsidRPr="00D521DD">
        <w:rPr>
          <w:lang w:eastAsia="zh-CN"/>
        </w:rPr>
        <w:t xml:space="preserve">Zamawiający będzie upoważniony do pobrania z zabezpieczenia należytego wykonania umowy kwot należnych Zamawiającemu </w:t>
      </w:r>
      <w:r w:rsidR="00BD0EF5" w:rsidRPr="00D521DD">
        <w:rPr>
          <w:lang w:eastAsia="zh-CN"/>
        </w:rPr>
        <w:t xml:space="preserve">w przypadku niezgodnego </w:t>
      </w:r>
      <w:r w:rsidR="002D0512" w:rsidRPr="00D521DD">
        <w:rPr>
          <w:lang w:eastAsia="zh-CN"/>
        </w:rPr>
        <w:t>z</w:t>
      </w:r>
      <w:r w:rsidR="00BD0EF5" w:rsidRPr="00D521DD">
        <w:rPr>
          <w:lang w:eastAsia="zh-CN"/>
        </w:rPr>
        <w:t xml:space="preserve"> umową wykonania umowy</w:t>
      </w:r>
      <w:r w:rsidR="002D0512" w:rsidRPr="00D521DD">
        <w:rPr>
          <w:lang w:eastAsia="zh-CN"/>
        </w:rPr>
        <w:t>,</w:t>
      </w:r>
      <w:r w:rsidRPr="00D521DD">
        <w:rPr>
          <w:lang w:eastAsia="zh-CN"/>
        </w:rPr>
        <w:t xml:space="preserve"> a </w:t>
      </w:r>
      <w:r w:rsidR="00BD0EF5" w:rsidRPr="00D521DD">
        <w:rPr>
          <w:lang w:eastAsia="zh-CN"/>
        </w:rPr>
        <w:t>także</w:t>
      </w:r>
      <w:r w:rsidRPr="00D521DD">
        <w:rPr>
          <w:lang w:eastAsia="zh-CN"/>
        </w:rPr>
        <w:t xml:space="preserve"> w przypadku gdy:</w:t>
      </w:r>
    </w:p>
    <w:p w:rsidR="00FF14F8" w:rsidRPr="00D521DD" w:rsidRDefault="00FF14F8" w:rsidP="009F0C75">
      <w:pPr>
        <w:pStyle w:val="Akapitzlist"/>
        <w:numPr>
          <w:ilvl w:val="1"/>
          <w:numId w:val="25"/>
        </w:numPr>
        <w:suppressAutoHyphens/>
        <w:ind w:left="851" w:hanging="425"/>
        <w:jc w:val="both"/>
        <w:rPr>
          <w:lang w:eastAsia="zh-CN"/>
        </w:rPr>
      </w:pPr>
      <w:r w:rsidRPr="00D521DD">
        <w:rPr>
          <w:lang w:eastAsia="zh-CN"/>
        </w:rPr>
        <w:t>Zamawiający odstąpi od niniejszej umowy,</w:t>
      </w:r>
    </w:p>
    <w:p w:rsidR="00FF14F8" w:rsidRPr="00D521DD" w:rsidRDefault="00FF14F8" w:rsidP="009F0C75">
      <w:pPr>
        <w:pStyle w:val="Akapitzlist"/>
        <w:numPr>
          <w:ilvl w:val="1"/>
          <w:numId w:val="25"/>
        </w:numPr>
        <w:suppressAutoHyphens/>
        <w:ind w:left="851" w:hanging="425"/>
        <w:jc w:val="both"/>
        <w:rPr>
          <w:lang w:eastAsia="zh-CN"/>
        </w:rPr>
      </w:pPr>
      <w:r w:rsidRPr="00D521DD">
        <w:rPr>
          <w:lang w:eastAsia="zh-CN"/>
        </w:rPr>
        <w:t>Wykonawca nie będzie wywiązywał się z realizacji obowi</w:t>
      </w:r>
      <w:r w:rsidR="002D0512" w:rsidRPr="00D521DD">
        <w:rPr>
          <w:lang w:eastAsia="zh-CN"/>
        </w:rPr>
        <w:t>ązków wynikających z niniejszej</w:t>
      </w:r>
      <w:r w:rsidRPr="00D521DD">
        <w:rPr>
          <w:lang w:eastAsia="zh-CN"/>
        </w:rPr>
        <w:tab/>
        <w:t>umowy,</w:t>
      </w:r>
    </w:p>
    <w:p w:rsidR="00FF14F8" w:rsidRPr="00D521DD" w:rsidRDefault="00FF14F8" w:rsidP="009F0C75">
      <w:pPr>
        <w:pStyle w:val="Akapitzlist"/>
        <w:numPr>
          <w:ilvl w:val="1"/>
          <w:numId w:val="25"/>
        </w:numPr>
        <w:suppressAutoHyphens/>
        <w:ind w:left="851" w:hanging="425"/>
        <w:jc w:val="both"/>
        <w:rPr>
          <w:lang w:eastAsia="zh-CN"/>
        </w:rPr>
      </w:pPr>
      <w:r w:rsidRPr="00D521DD">
        <w:rPr>
          <w:lang w:eastAsia="zh-CN"/>
        </w:rPr>
        <w:t xml:space="preserve">Wykonawca zobowiązany będzie do zapłaty </w:t>
      </w:r>
      <w:r w:rsidR="002D0512" w:rsidRPr="00D521DD">
        <w:rPr>
          <w:lang w:eastAsia="zh-CN"/>
        </w:rPr>
        <w:t xml:space="preserve">kar umownych i/lub odszkodowań </w:t>
      </w:r>
      <w:r w:rsidRPr="00D521DD">
        <w:rPr>
          <w:lang w:eastAsia="zh-CN"/>
        </w:rPr>
        <w:t>wynikających z postanowień niniejszej umowy,</w:t>
      </w:r>
    </w:p>
    <w:p w:rsidR="00FF14F8" w:rsidRPr="00D521DD" w:rsidRDefault="00FF14F8" w:rsidP="009F0C75">
      <w:pPr>
        <w:pStyle w:val="Akapitzlist"/>
        <w:numPr>
          <w:ilvl w:val="1"/>
          <w:numId w:val="25"/>
        </w:numPr>
        <w:suppressAutoHyphens/>
        <w:ind w:left="851" w:hanging="425"/>
        <w:jc w:val="both"/>
        <w:rPr>
          <w:lang w:eastAsia="zh-CN"/>
        </w:rPr>
      </w:pPr>
      <w:r w:rsidRPr="00D521DD">
        <w:rPr>
          <w:lang w:eastAsia="zh-CN"/>
        </w:rPr>
        <w:t>Wykonawca uchylać się będzie od wykonywania zobowiązań wynikających z rękojmi.</w:t>
      </w:r>
    </w:p>
    <w:p w:rsidR="00FF14F8" w:rsidRPr="00D521DD" w:rsidRDefault="00FF14F8" w:rsidP="009F0C75">
      <w:pPr>
        <w:pStyle w:val="Akapitzlist"/>
        <w:numPr>
          <w:ilvl w:val="1"/>
          <w:numId w:val="25"/>
        </w:numPr>
        <w:suppressAutoHyphens/>
        <w:ind w:left="851" w:hanging="425"/>
        <w:jc w:val="both"/>
        <w:rPr>
          <w:lang w:eastAsia="zh-CN"/>
        </w:rPr>
      </w:pPr>
      <w:r w:rsidRPr="00D521DD">
        <w:rPr>
          <w:lang w:eastAsia="zh-CN"/>
        </w:rPr>
        <w:t>Wykonawca nie zwróci Zamawiającemu kosztów wykonania zastępczego.</w:t>
      </w:r>
    </w:p>
    <w:p w:rsidR="00FF14F8" w:rsidRPr="00D521DD" w:rsidRDefault="00FF14F8" w:rsidP="00C13C95">
      <w:pPr>
        <w:suppressAutoHyphens/>
        <w:ind w:left="227" w:hanging="227"/>
        <w:jc w:val="both"/>
        <w:rPr>
          <w:lang w:eastAsia="zh-CN"/>
        </w:rPr>
      </w:pPr>
      <w:r w:rsidRPr="00D521DD">
        <w:rPr>
          <w:lang w:eastAsia="zh-CN"/>
        </w:rPr>
        <w:t xml:space="preserve">5. 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 potrącenie i pobranie z zabezpieczenia). </w:t>
      </w:r>
    </w:p>
    <w:p w:rsidR="00FF14F8" w:rsidRPr="00D521DD" w:rsidRDefault="00FF14F8" w:rsidP="00C13C95">
      <w:pPr>
        <w:suppressAutoHyphens/>
        <w:jc w:val="center"/>
        <w:rPr>
          <w:b/>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7</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Ogólne obowiązki Zamawiającego</w:t>
      </w:r>
    </w:p>
    <w:p w:rsidR="00FF14F8" w:rsidRPr="00D521DD" w:rsidRDefault="00FF14F8" w:rsidP="00C13C95">
      <w:pPr>
        <w:numPr>
          <w:ilvl w:val="0"/>
          <w:numId w:val="11"/>
        </w:numPr>
        <w:tabs>
          <w:tab w:val="left" w:pos="396"/>
        </w:tabs>
        <w:suppressAutoHyphens/>
        <w:jc w:val="both"/>
        <w:rPr>
          <w:lang w:eastAsia="zh-CN"/>
        </w:rPr>
      </w:pPr>
      <w:r w:rsidRPr="00D521DD">
        <w:rPr>
          <w:lang w:eastAsia="zh-CN"/>
        </w:rPr>
        <w:t>Zamawiający ma obowiązek udostępnienia Wykonawcy miejsca poboru wody oraz energii elektrycznej dla potrzeb realizacji przedmiotu umowy.</w:t>
      </w:r>
    </w:p>
    <w:p w:rsidR="00FF14F8" w:rsidRPr="00D521DD" w:rsidRDefault="00FF14F8" w:rsidP="00C13C95">
      <w:pPr>
        <w:numPr>
          <w:ilvl w:val="0"/>
          <w:numId w:val="11"/>
        </w:numPr>
        <w:tabs>
          <w:tab w:val="left" w:pos="396"/>
        </w:tabs>
        <w:suppressAutoHyphens/>
        <w:jc w:val="both"/>
        <w:rPr>
          <w:lang w:eastAsia="zh-CN"/>
        </w:rPr>
      </w:pPr>
      <w:r w:rsidRPr="00D521DD">
        <w:rPr>
          <w:lang w:eastAsia="zh-CN"/>
        </w:rPr>
        <w:t>Zamawiający zobowiązuje się do zapewnienia nadzoru oraz terminowego dokonywania poszczególnych odbiorów i zapłaty za nie.</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8</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Ogólne obowiązki Wykonawcy</w:t>
      </w:r>
    </w:p>
    <w:p w:rsidR="00FF14F8" w:rsidRPr="00D521DD" w:rsidRDefault="00FF14F8" w:rsidP="009F0C75">
      <w:pPr>
        <w:numPr>
          <w:ilvl w:val="0"/>
          <w:numId w:val="16"/>
        </w:numPr>
        <w:suppressAutoHyphens/>
        <w:jc w:val="both"/>
        <w:rPr>
          <w:lang w:eastAsia="zh-CN"/>
        </w:rPr>
      </w:pPr>
      <w:r w:rsidRPr="00D521DD">
        <w:rPr>
          <w:lang w:eastAsia="zh-CN"/>
        </w:rPr>
        <w:t xml:space="preserve">Wykonawca zobowiązuje się do przejęcia terenu budowy od Zamawiającego na podstawie protokołu przekazania podpisanego przez obie strony. </w:t>
      </w:r>
    </w:p>
    <w:p w:rsidR="00FF14F8" w:rsidRPr="00D521DD" w:rsidRDefault="00FF14F8" w:rsidP="009F0C75">
      <w:pPr>
        <w:numPr>
          <w:ilvl w:val="0"/>
          <w:numId w:val="16"/>
        </w:numPr>
        <w:suppressAutoHyphens/>
        <w:jc w:val="both"/>
        <w:rPr>
          <w:lang w:eastAsia="zh-CN"/>
        </w:rPr>
      </w:pPr>
      <w:r w:rsidRPr="00D521DD">
        <w:rPr>
          <w:lang w:eastAsia="zh-CN"/>
        </w:rPr>
        <w:t>Wykonawca zabezpieczy teren robót i zapewni na własny koszt warunki bezpieczeństwa oraz organizację terenu i zaplecza budowy.</w:t>
      </w:r>
    </w:p>
    <w:p w:rsidR="00FF14F8" w:rsidRPr="00D521DD" w:rsidRDefault="00FF14F8" w:rsidP="009F0C75">
      <w:pPr>
        <w:numPr>
          <w:ilvl w:val="0"/>
          <w:numId w:val="16"/>
        </w:numPr>
        <w:suppressAutoHyphens/>
        <w:jc w:val="both"/>
        <w:rPr>
          <w:lang w:eastAsia="zh-CN"/>
        </w:rPr>
      </w:pPr>
      <w:r w:rsidRPr="00D521DD">
        <w:rPr>
          <w:lang w:eastAsia="zh-CN"/>
        </w:rPr>
        <w:t xml:space="preserve">Wykonawca we własnym zakresie i na własny koszt: </w:t>
      </w:r>
    </w:p>
    <w:p w:rsidR="00FF14F8" w:rsidRPr="00D521DD" w:rsidRDefault="00FF14F8" w:rsidP="009F0C75">
      <w:pPr>
        <w:pStyle w:val="Akapitzlist"/>
        <w:numPr>
          <w:ilvl w:val="0"/>
          <w:numId w:val="27"/>
        </w:numPr>
        <w:tabs>
          <w:tab w:val="left" w:pos="396"/>
        </w:tabs>
        <w:suppressAutoHyphens/>
        <w:jc w:val="both"/>
        <w:rPr>
          <w:lang w:eastAsia="zh-CN"/>
        </w:rPr>
      </w:pPr>
      <w:r w:rsidRPr="00D521DD">
        <w:rPr>
          <w:lang w:eastAsia="zh-CN"/>
        </w:rPr>
        <w:t xml:space="preserve">zapewni objęcie kierownictwa robót przez kierownika robót, </w:t>
      </w:r>
    </w:p>
    <w:p w:rsidR="00FF14F8" w:rsidRPr="00D521DD" w:rsidRDefault="00FF14F8" w:rsidP="009F0C75">
      <w:pPr>
        <w:pStyle w:val="Akapitzlist"/>
        <w:numPr>
          <w:ilvl w:val="0"/>
          <w:numId w:val="27"/>
        </w:numPr>
        <w:tabs>
          <w:tab w:val="left" w:pos="396"/>
        </w:tabs>
        <w:suppressAutoHyphens/>
        <w:jc w:val="both"/>
        <w:rPr>
          <w:lang w:eastAsia="zh-CN"/>
        </w:rPr>
      </w:pPr>
      <w:r w:rsidRPr="00D521DD">
        <w:rPr>
          <w:lang w:eastAsia="zh-CN"/>
        </w:rPr>
        <w:t xml:space="preserve">urządzi plac i zaplecze budowy, </w:t>
      </w:r>
    </w:p>
    <w:p w:rsidR="00FF14F8" w:rsidRPr="00D521DD" w:rsidRDefault="0048001E" w:rsidP="009F0C75">
      <w:pPr>
        <w:pStyle w:val="Akapitzlist"/>
        <w:numPr>
          <w:ilvl w:val="0"/>
          <w:numId w:val="27"/>
        </w:numPr>
        <w:tabs>
          <w:tab w:val="left" w:pos="396"/>
        </w:tabs>
        <w:suppressAutoHyphens/>
        <w:jc w:val="both"/>
        <w:rPr>
          <w:lang w:eastAsia="zh-CN"/>
        </w:rPr>
      </w:pPr>
      <w:r w:rsidRPr="00D521DD">
        <w:rPr>
          <w:lang w:eastAsia="zh-CN"/>
        </w:rPr>
        <w:t xml:space="preserve">będzie </w:t>
      </w:r>
      <w:r w:rsidR="00FF14F8" w:rsidRPr="00D521DD">
        <w:rPr>
          <w:lang w:eastAsia="zh-CN"/>
        </w:rPr>
        <w:t>prowadzi</w:t>
      </w:r>
      <w:r w:rsidRPr="00D521DD">
        <w:rPr>
          <w:lang w:eastAsia="zh-CN"/>
        </w:rPr>
        <w:t>ł dokumentację robót (</w:t>
      </w:r>
      <w:r w:rsidR="00FF14F8" w:rsidRPr="00D521DD">
        <w:rPr>
          <w:lang w:eastAsia="zh-CN"/>
        </w:rPr>
        <w:t xml:space="preserve">dziennik budowy, książka obmiarów, protokoły odbioru robót, protokoły z narad, protokoły nadzorów autorskich, korespondencję), </w:t>
      </w:r>
    </w:p>
    <w:p w:rsidR="00FF14F8" w:rsidRPr="00D521DD" w:rsidRDefault="0048001E" w:rsidP="009F0C75">
      <w:pPr>
        <w:pStyle w:val="Akapitzlist"/>
        <w:numPr>
          <w:ilvl w:val="0"/>
          <w:numId w:val="27"/>
        </w:numPr>
        <w:tabs>
          <w:tab w:val="left" w:pos="396"/>
        </w:tabs>
        <w:suppressAutoHyphens/>
        <w:jc w:val="both"/>
        <w:rPr>
          <w:lang w:eastAsia="zh-CN"/>
        </w:rPr>
      </w:pPr>
      <w:r w:rsidRPr="00D521DD">
        <w:rPr>
          <w:lang w:eastAsia="zh-CN"/>
        </w:rPr>
        <w:t xml:space="preserve">oznakuje i zabezpieczy plac budowy oraz </w:t>
      </w:r>
      <w:r w:rsidR="00FF14F8" w:rsidRPr="00D521DD">
        <w:rPr>
          <w:lang w:eastAsia="zh-CN"/>
        </w:rPr>
        <w:t xml:space="preserve">utrzyma w należytej sprawności oznakowanie i zabezpieczenie placu budowy, </w:t>
      </w:r>
    </w:p>
    <w:p w:rsidR="00FF14F8" w:rsidRPr="00D521DD" w:rsidRDefault="00FF14F8" w:rsidP="009F0C75">
      <w:pPr>
        <w:numPr>
          <w:ilvl w:val="0"/>
          <w:numId w:val="16"/>
        </w:numPr>
        <w:suppressAutoHyphens/>
        <w:jc w:val="both"/>
        <w:rPr>
          <w:lang w:eastAsia="zh-CN"/>
        </w:rPr>
      </w:pPr>
      <w:r w:rsidRPr="00D521DD">
        <w:rPr>
          <w:lang w:eastAsia="zh-CN"/>
        </w:rPr>
        <w:lastRenderedPageBreak/>
        <w:t>Wykonawca zobowiązany jest do wykonania tablic informacyjnych zawierających informacje o prowadzonej inwestycji zgodnie z obowiązującymi przepisami w terminie 3 dni od daty przekazania terenu budowy.</w:t>
      </w:r>
    </w:p>
    <w:p w:rsidR="00FF14F8" w:rsidRPr="00D521DD" w:rsidRDefault="00FF14F8" w:rsidP="009F0C75">
      <w:pPr>
        <w:numPr>
          <w:ilvl w:val="0"/>
          <w:numId w:val="16"/>
        </w:numPr>
        <w:suppressAutoHyphens/>
        <w:jc w:val="both"/>
        <w:rPr>
          <w:lang w:eastAsia="zh-CN"/>
        </w:rPr>
      </w:pPr>
      <w:r w:rsidRPr="00D521DD">
        <w:rPr>
          <w:lang w:eastAsia="zh-CN"/>
        </w:rPr>
        <w:t xml:space="preserve">Wykonawca jest zobowiązany do okazania Zamawiającemu, na każdorazowe wezwanie Zamawiającego, oryginałów dokumentów potwierdzających fakt zatrudnienia przez Wykonawcę na podstawie umowy o pracę osób wykonujących czynności wymienione w ust. 29, w szczególności umowy o pracę, zgłoszenia do ZUS czy też wydane pracownikowi potwierdzenie warunków zatrudnienia w terminie 3 dni od daty otrzymania wezwania.  </w:t>
      </w:r>
    </w:p>
    <w:p w:rsidR="00FF14F8" w:rsidRPr="00D521DD" w:rsidRDefault="00FF14F8" w:rsidP="009F0C75">
      <w:pPr>
        <w:numPr>
          <w:ilvl w:val="0"/>
          <w:numId w:val="16"/>
        </w:numPr>
        <w:suppressAutoHyphens/>
        <w:jc w:val="both"/>
        <w:rPr>
          <w:lang w:eastAsia="zh-CN"/>
        </w:rPr>
      </w:pPr>
      <w:r w:rsidRPr="00D521DD">
        <w:rPr>
          <w:lang w:eastAsia="zh-CN"/>
        </w:rPr>
        <w:t>W przypadku ujawnienia niespełnienia wymogu zatrudnienia przez Wykonawcę na podstawie na umowę o pracę osób wykonujących czynności w trakcie realizacji zamówienia określonych w ust. 29, Wykonawca zobowiązany jest do zatrudnienia na umowę o pracę osoby, której dotyczy uchybienie w terminie nie dłuższym niż 7 dni od daty ujawnienia uchybienia i do okazania Zamawiającemu dokumentów potwierdzających zatrudnienie powyższej osoby na umowę o pracę, w szczególności umowy o pracę, zgłoszenia do ZUS czy też wydane pracownikowi potwierdzenie warunków zatrudnienia.</w:t>
      </w:r>
    </w:p>
    <w:p w:rsidR="00FF14F8" w:rsidRPr="00D521DD" w:rsidRDefault="00FF14F8" w:rsidP="009F0C75">
      <w:pPr>
        <w:numPr>
          <w:ilvl w:val="0"/>
          <w:numId w:val="16"/>
        </w:numPr>
        <w:suppressAutoHyphens/>
        <w:jc w:val="both"/>
        <w:rPr>
          <w:lang w:eastAsia="zh-CN"/>
        </w:rPr>
      </w:pPr>
      <w:r w:rsidRPr="00D521DD">
        <w:rPr>
          <w:lang w:eastAsia="zh-CN"/>
        </w:rPr>
        <w:t>Wykonawca dostarczy odpowiednią ilość sprzętu, materiałów, elementów pomocniczych, obsługi specjalistycznej oraz pracowników do prawidłowej i terminowej realizacji przedmiotu umowy.</w:t>
      </w:r>
    </w:p>
    <w:p w:rsidR="00FF14F8" w:rsidRPr="00D521DD" w:rsidRDefault="00FF14F8" w:rsidP="009F0C75">
      <w:pPr>
        <w:numPr>
          <w:ilvl w:val="0"/>
          <w:numId w:val="16"/>
        </w:numPr>
        <w:suppressAutoHyphens/>
        <w:jc w:val="both"/>
        <w:rPr>
          <w:lang w:eastAsia="zh-CN"/>
        </w:rPr>
      </w:pPr>
      <w:r w:rsidRPr="00D521DD">
        <w:rPr>
          <w:lang w:eastAsia="zh-CN"/>
        </w:rPr>
        <w:t>Wykonawca oświadcza, że wszyscy zatrudniani przez niego pracownicy posiadają niezbędne umiejętności, kwalifikacje oraz doświadczenie w swoich specjalnościach.</w:t>
      </w:r>
    </w:p>
    <w:p w:rsidR="00FF14F8" w:rsidRPr="00D521DD" w:rsidRDefault="00FF14F8" w:rsidP="009F0C75">
      <w:pPr>
        <w:numPr>
          <w:ilvl w:val="0"/>
          <w:numId w:val="16"/>
        </w:numPr>
        <w:suppressAutoHyphens/>
        <w:jc w:val="both"/>
        <w:rPr>
          <w:lang w:eastAsia="zh-CN"/>
        </w:rPr>
      </w:pPr>
      <w:r w:rsidRPr="00D521DD">
        <w:rPr>
          <w:lang w:eastAsia="zh-CN"/>
        </w:rPr>
        <w:t>Wykonawca ma obowiązek zgłaszania do odbiorów robót zanikających i ulegających zakryciu zgodnie z polskimi normami i warunkami technicznymi wykonania i odbioru robót w formie pisemnej, w terminie, co najmniej na 3 dni przed planowanym odbiorem, pod rygorem odkrycia i ujawnienia tych robót na koszt Wykonawcy.</w:t>
      </w:r>
    </w:p>
    <w:p w:rsidR="00FF14F8" w:rsidRPr="00D521DD" w:rsidRDefault="00FF14F8" w:rsidP="009F0C75">
      <w:pPr>
        <w:numPr>
          <w:ilvl w:val="0"/>
          <w:numId w:val="16"/>
        </w:numPr>
        <w:suppressAutoHyphens/>
        <w:jc w:val="both"/>
        <w:rPr>
          <w:lang w:eastAsia="zh-CN"/>
        </w:rPr>
      </w:pPr>
      <w:r w:rsidRPr="00D521DD">
        <w:rPr>
          <w:lang w:eastAsia="zh-CN"/>
        </w:rPr>
        <w:t>Wykonawca jest zobowiązany do współpracy z innymi wykonawcami prowadzącymi prace na terenie objętym budową</w:t>
      </w:r>
      <w:r w:rsidR="0048001E" w:rsidRPr="00D521DD">
        <w:rPr>
          <w:lang w:eastAsia="zh-CN"/>
        </w:rPr>
        <w:t>,</w:t>
      </w:r>
      <w:r w:rsidRPr="00D521DD">
        <w:rPr>
          <w:lang w:eastAsia="zh-CN"/>
        </w:rPr>
        <w:t xml:space="preserve"> a także do nie utrudniania funkcjonowania budowy, na terenie, której prowadzone są prace i koordynacji własnych prac z pracami innych wykonawców.</w:t>
      </w:r>
    </w:p>
    <w:p w:rsidR="00FF14F8" w:rsidRPr="00D521DD" w:rsidRDefault="00FF14F8" w:rsidP="009F0C75">
      <w:pPr>
        <w:numPr>
          <w:ilvl w:val="0"/>
          <w:numId w:val="16"/>
        </w:numPr>
        <w:suppressAutoHyphens/>
        <w:jc w:val="both"/>
        <w:rPr>
          <w:lang w:eastAsia="zh-CN"/>
        </w:rPr>
      </w:pPr>
      <w:r w:rsidRPr="00D521DD">
        <w:rPr>
          <w:lang w:eastAsia="zh-CN"/>
        </w:rPr>
        <w:t>Wykonawca zobowiązuje się do podjęcia wszelkich czynności mających na celu ujawnienie wad w pracy innych wykonawców, od których może zależeć dobre wykonanie przedmiotu niniejszej umowy, a z którymi Wykonawca został zobowiązany do współpracy przy realizacji zadania inwestycyjnego.</w:t>
      </w:r>
    </w:p>
    <w:p w:rsidR="00FF14F8" w:rsidRPr="00D521DD" w:rsidRDefault="00FF14F8" w:rsidP="009F0C75">
      <w:pPr>
        <w:numPr>
          <w:ilvl w:val="0"/>
          <w:numId w:val="16"/>
        </w:numPr>
        <w:suppressAutoHyphens/>
        <w:jc w:val="both"/>
        <w:rPr>
          <w:lang w:eastAsia="zh-CN"/>
        </w:rPr>
      </w:pPr>
      <w:r w:rsidRPr="00D521DD">
        <w:rPr>
          <w:lang w:eastAsia="zh-CN"/>
        </w:rPr>
        <w:t>Wykonawca ma obowiązek stosowania jedynie materiałów dopuszczonych do obrotu i stosowania w budownictwie oraz odpowiadających wymogom określonym w ustawie - prawo budowlane, z uwzględnieniem zaleceń Zamawiającego oraz dokonania wszelkich wymaganych prób i badań oraz przedłożenia właściwych atestów, deklaracji zgodności i certyfikatów w zakresie objętym umową.</w:t>
      </w:r>
    </w:p>
    <w:p w:rsidR="00FF14F8" w:rsidRPr="00D521DD" w:rsidRDefault="00FF14F8" w:rsidP="009F0C75">
      <w:pPr>
        <w:numPr>
          <w:ilvl w:val="0"/>
          <w:numId w:val="16"/>
        </w:numPr>
        <w:suppressAutoHyphens/>
        <w:jc w:val="both"/>
        <w:rPr>
          <w:lang w:eastAsia="zh-CN"/>
        </w:rPr>
      </w:pPr>
      <w:r w:rsidRPr="00D521DD">
        <w:rPr>
          <w:lang w:eastAsia="zh-CN"/>
        </w:rPr>
        <w:t xml:space="preserve">Wykonawca ma obowiązek uczestniczyć w czynnościach odbiorowych wszystkich urządzeń i instalacji budynków z uprawnionymi do tych czynności instytucjami, takimi jak: PIP, Sanepid, Inspektorat Ochrony Środowiska, Wydział Komunikacji i inne w zakresie niezbędnym do dopuszczenia przedmiotu umowy do eksploatacji w zakresie objętym umową. </w:t>
      </w:r>
    </w:p>
    <w:p w:rsidR="00FF14F8" w:rsidRPr="00D521DD" w:rsidRDefault="00FF14F8" w:rsidP="009F0C75">
      <w:pPr>
        <w:numPr>
          <w:ilvl w:val="0"/>
          <w:numId w:val="16"/>
        </w:numPr>
        <w:suppressAutoHyphens/>
        <w:jc w:val="both"/>
        <w:rPr>
          <w:lang w:eastAsia="zh-CN"/>
        </w:rPr>
      </w:pPr>
      <w:r w:rsidRPr="00D521DD">
        <w:rPr>
          <w:lang w:eastAsia="zh-CN"/>
        </w:rPr>
        <w:t>Wszyscy pracownicy Wykonawcy podlegają kierownictwu budowy oraz w kolejności Zamawiającemu i mają obowiązek stosować się do ich wskazówek i zaleceń.</w:t>
      </w:r>
    </w:p>
    <w:p w:rsidR="00FF14F8" w:rsidRPr="00D521DD" w:rsidRDefault="00FF14F8" w:rsidP="009F0C75">
      <w:pPr>
        <w:numPr>
          <w:ilvl w:val="0"/>
          <w:numId w:val="16"/>
        </w:numPr>
        <w:suppressAutoHyphens/>
        <w:jc w:val="both"/>
        <w:rPr>
          <w:lang w:eastAsia="zh-CN"/>
        </w:rPr>
      </w:pPr>
      <w:r w:rsidRPr="00D521DD">
        <w:rPr>
          <w:lang w:eastAsia="zh-CN"/>
        </w:rPr>
        <w:t>Wykonawca ma obowiązek bezwzględnie i w wyznaczonym terminie wykonywać zalecenia przedstawicieli Zamawiającego, mające na celu przestrzeganie przepisów BHP, ppoż., prawa pracy oraz związane z utrzymaniem porządku na placu budowy i poza nim w związku z prowadzonymi robotami.</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p>
    <w:p w:rsidR="0048001E" w:rsidRPr="00D521DD" w:rsidRDefault="0048001E"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p>
    <w:p w:rsidR="0048001E" w:rsidRPr="00D521DD" w:rsidRDefault="0048001E"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9</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Szczegółowe obowiązki stron</w:t>
      </w:r>
    </w:p>
    <w:p w:rsidR="00FF14F8" w:rsidRPr="00D521DD" w:rsidRDefault="00FF14F8" w:rsidP="00C13C95">
      <w:pPr>
        <w:numPr>
          <w:ilvl w:val="0"/>
          <w:numId w:val="4"/>
        </w:numPr>
        <w:suppressAutoHyphens/>
        <w:jc w:val="both"/>
        <w:rPr>
          <w:lang w:eastAsia="zh-CN"/>
        </w:rPr>
      </w:pPr>
      <w:r w:rsidRPr="00D521DD">
        <w:rPr>
          <w:lang w:eastAsia="zh-CN"/>
        </w:rPr>
        <w:lastRenderedPageBreak/>
        <w:t>W celu realizacji niniejszej umowy strony zobowiązują się współdziałać w szczególności dostarczać wszelkich niezbędnych informacji koniecznych do realizacji niniejszej umowy.</w:t>
      </w:r>
    </w:p>
    <w:p w:rsidR="00FF14F8" w:rsidRPr="00D521DD" w:rsidRDefault="00FF14F8" w:rsidP="00C13C95">
      <w:pPr>
        <w:numPr>
          <w:ilvl w:val="0"/>
          <w:numId w:val="4"/>
        </w:numPr>
        <w:suppressAutoHyphens/>
        <w:jc w:val="both"/>
        <w:rPr>
          <w:lang w:eastAsia="zh-CN"/>
        </w:rPr>
      </w:pPr>
      <w:r w:rsidRPr="00D521DD">
        <w:rPr>
          <w:lang w:eastAsia="zh-CN"/>
        </w:rPr>
        <w:t xml:space="preserve">Wykonawca oświadcza, że kierujący w jego imieniu robotami posiada wymagane przez polskie prawo uprawnienia w zakresie robót budowlanych, zaś wszelkie prace objęte niniejszą umową zostaną wykonane zgodnie z obowiązującymi normami i warunkami określonymi w umowie. Na żądanie Zamawiającego Wykonawca zobowiązuje się od okazania stosownych uprawnień Kierującego budową. </w:t>
      </w:r>
    </w:p>
    <w:p w:rsidR="00FF14F8" w:rsidRPr="00D521DD" w:rsidRDefault="00FF14F8" w:rsidP="00C13C95">
      <w:pPr>
        <w:numPr>
          <w:ilvl w:val="0"/>
          <w:numId w:val="4"/>
        </w:numPr>
        <w:suppressAutoHyphens/>
        <w:jc w:val="both"/>
        <w:rPr>
          <w:lang w:eastAsia="zh-CN"/>
        </w:rPr>
      </w:pPr>
      <w:r w:rsidRPr="00D521DD">
        <w:rPr>
          <w:lang w:eastAsia="zh-CN"/>
        </w:rPr>
        <w:t>Wykonawca zobowiązuje się do usuwania awarii zawiązanych z prowadzeniem budowy, wykonania odpowiednich zabezpieczeń w rejonie prowadzenia robót, a po zakończeniu robót - doprowadzenia do należytego stanu terenu budowy, a także – w razie korzystania w trakcie realizacji robót z sąsiednich nieruchomości oraz dróg, położonych na trasie przejazdu Wykonawcy do terenu budowy – doprowadzenia ich do stanu poprzedniego.</w:t>
      </w:r>
    </w:p>
    <w:p w:rsidR="00FF14F8" w:rsidRPr="00D521DD" w:rsidRDefault="00FF14F8" w:rsidP="00C13C95">
      <w:pPr>
        <w:numPr>
          <w:ilvl w:val="0"/>
          <w:numId w:val="4"/>
        </w:numPr>
        <w:suppressAutoHyphens/>
        <w:jc w:val="both"/>
        <w:rPr>
          <w:lang w:eastAsia="zh-CN"/>
        </w:rPr>
      </w:pPr>
      <w:r w:rsidRPr="00D521DD">
        <w:rPr>
          <w:lang w:eastAsia="zh-CN"/>
        </w:rPr>
        <w:t>Wykonawca zobowiązuje się do sporządzenia i dostarczenia Zamawiającemu kosztorysu powykonawczego szczegółowego obejmującego powstałe w ramach realizacji umowy, środki trwałe, ze wskazaniem ich opisu (w tym: model, numer fabryczny, jeśli występują), lokalizacji i wartości netto i brutto w złotych polskich, na podstawie którego możliwe będzie sporządzenie przez Zamawiającego odpowiedniego wykazu środków trwałych wytworzonych w ramach zrealizowania Przedmiotu niniejszej umowy, celem ich ujęcia w ewidencji księgowej Zamawiającego.</w:t>
      </w:r>
    </w:p>
    <w:p w:rsidR="00FF14F8" w:rsidRPr="00D521DD" w:rsidRDefault="00FF14F8" w:rsidP="00C13C95">
      <w:pPr>
        <w:numPr>
          <w:ilvl w:val="0"/>
          <w:numId w:val="4"/>
        </w:numPr>
        <w:tabs>
          <w:tab w:val="left" w:pos="396"/>
        </w:tabs>
        <w:suppressAutoHyphens/>
        <w:jc w:val="both"/>
        <w:rPr>
          <w:lang w:eastAsia="zh-CN"/>
        </w:rPr>
      </w:pPr>
      <w:r w:rsidRPr="00D521DD">
        <w:rPr>
          <w:lang w:eastAsia="zh-CN"/>
        </w:rPr>
        <w:t>Wykonawca zobowiązuje się, że wszystkie dostarczone w ramach niniejszej umowy materiały i urządzenia będą posiadały wszelkie atesty, certyfikaty i zatwierdzenia wymagane przez przepisy prawa. Wszystkie urządzenia winny być dostarczone z katalogami, instrukcjami obsługi, użytkowania i konserwacji.</w:t>
      </w:r>
    </w:p>
    <w:p w:rsidR="00FF14F8" w:rsidRPr="00D521DD" w:rsidRDefault="00FF14F8" w:rsidP="00C13C95">
      <w:pPr>
        <w:numPr>
          <w:ilvl w:val="0"/>
          <w:numId w:val="4"/>
        </w:numPr>
        <w:suppressAutoHyphens/>
        <w:jc w:val="both"/>
        <w:rPr>
          <w:lang w:eastAsia="zh-CN"/>
        </w:rPr>
      </w:pPr>
      <w:r w:rsidRPr="00D521DD">
        <w:rPr>
          <w:lang w:eastAsia="zh-CN"/>
        </w:rPr>
        <w:t>Jakość wykonania robót zostanie poddana kontroli w trakcie tr</w:t>
      </w:r>
      <w:r w:rsidR="0048001E" w:rsidRPr="00D521DD">
        <w:rPr>
          <w:lang w:eastAsia="zh-CN"/>
        </w:rPr>
        <w:t xml:space="preserve">wania oraz po zakończeniu prac. </w:t>
      </w:r>
      <w:r w:rsidRPr="00D521DD">
        <w:rPr>
          <w:lang w:eastAsia="zh-CN"/>
        </w:rPr>
        <w:t xml:space="preserve">Z kontroli tej zostaną sporządzone zapisy w formie wpisów do dziennika budowy lub stosownych protokołów. </w:t>
      </w:r>
    </w:p>
    <w:p w:rsidR="00FF14F8" w:rsidRPr="00D521DD" w:rsidRDefault="00FF14F8" w:rsidP="00C13C95">
      <w:pPr>
        <w:numPr>
          <w:ilvl w:val="0"/>
          <w:numId w:val="4"/>
        </w:numPr>
        <w:suppressAutoHyphens/>
        <w:jc w:val="both"/>
        <w:rPr>
          <w:lang w:eastAsia="zh-CN"/>
        </w:rPr>
      </w:pPr>
      <w:r w:rsidRPr="00D521DD">
        <w:rPr>
          <w:lang w:eastAsia="zh-CN"/>
        </w:rPr>
        <w:t>W przypadku zaistnienia przesłanek mogących świadczyć o niewłaściwej jakości wykonania robót, Zamawiający może żądać od Wykonawcy wykonania dodatkowych prób i badań kontrolnych na koszt Wykonawcy, potwierdzających prawidłowość wykonania prac.</w:t>
      </w:r>
    </w:p>
    <w:p w:rsidR="00FF14F8" w:rsidRPr="00D521DD" w:rsidRDefault="00FF14F8" w:rsidP="00C13C95">
      <w:pPr>
        <w:numPr>
          <w:ilvl w:val="0"/>
          <w:numId w:val="4"/>
        </w:numPr>
        <w:suppressAutoHyphens/>
        <w:jc w:val="both"/>
        <w:rPr>
          <w:lang w:eastAsia="zh-CN"/>
        </w:rPr>
      </w:pPr>
      <w:r w:rsidRPr="00D521DD">
        <w:rPr>
          <w:lang w:eastAsia="zh-CN"/>
        </w:rPr>
        <w:t>W celu realizacji niniejszej umowy strony ustanawiają swoich przedstawicieli w osobach:</w:t>
      </w:r>
    </w:p>
    <w:p w:rsidR="00FF14F8" w:rsidRPr="00D521DD" w:rsidRDefault="00FF14F8" w:rsidP="0048001E">
      <w:pPr>
        <w:tabs>
          <w:tab w:val="left" w:pos="340"/>
          <w:tab w:val="left" w:pos="396"/>
          <w:tab w:val="left" w:pos="510"/>
          <w:tab w:val="left" w:pos="680"/>
          <w:tab w:val="left" w:pos="793"/>
          <w:tab w:val="left" w:pos="2154"/>
          <w:tab w:val="left" w:pos="2381"/>
          <w:tab w:val="left" w:pos="3742"/>
          <w:tab w:val="left" w:pos="4082"/>
        </w:tabs>
        <w:suppressAutoHyphens/>
        <w:ind w:left="360"/>
        <w:rPr>
          <w:lang w:eastAsia="zh-CN"/>
        </w:rPr>
      </w:pPr>
      <w:r w:rsidRPr="00D521DD">
        <w:rPr>
          <w:lang w:eastAsia="zh-CN"/>
        </w:rPr>
        <w:t>Ze strony Zamawiającego: ………………………………</w:t>
      </w:r>
      <w:r w:rsidRPr="00D521DD">
        <w:rPr>
          <w:lang w:eastAsia="zh-CN"/>
        </w:rPr>
        <w:tab/>
      </w:r>
      <w:r w:rsidRPr="00D521DD">
        <w:rPr>
          <w:lang w:eastAsia="zh-CN"/>
        </w:rPr>
        <w:tab/>
      </w:r>
    </w:p>
    <w:p w:rsidR="00FF14F8" w:rsidRPr="00D521DD" w:rsidRDefault="00FF14F8" w:rsidP="0048001E">
      <w:pPr>
        <w:tabs>
          <w:tab w:val="left" w:pos="340"/>
          <w:tab w:val="left" w:pos="396"/>
          <w:tab w:val="left" w:pos="510"/>
          <w:tab w:val="left" w:pos="680"/>
          <w:tab w:val="left" w:pos="793"/>
          <w:tab w:val="left" w:pos="2154"/>
          <w:tab w:val="left" w:pos="2381"/>
          <w:tab w:val="left" w:pos="3742"/>
          <w:tab w:val="left" w:pos="4082"/>
        </w:tabs>
        <w:suppressAutoHyphens/>
        <w:ind w:left="360"/>
        <w:rPr>
          <w:color w:val="FF0000"/>
          <w:lang w:eastAsia="zh-CN"/>
        </w:rPr>
      </w:pPr>
      <w:r w:rsidRPr="00D521DD">
        <w:rPr>
          <w:lang w:eastAsia="zh-CN"/>
        </w:rPr>
        <w:t xml:space="preserve">Ze </w:t>
      </w:r>
      <w:r w:rsidR="0048001E" w:rsidRPr="00D521DD">
        <w:rPr>
          <w:lang w:eastAsia="zh-CN"/>
        </w:rPr>
        <w:t>strony Wykonawcy: …………………………………</w:t>
      </w:r>
      <w:r w:rsidRPr="00D521DD">
        <w:rPr>
          <w:lang w:eastAsia="zh-CN"/>
        </w:rPr>
        <w:br/>
        <w:t>Zmiana powyższych osób wymaga pisemnego zgłoszenia.</w:t>
      </w:r>
    </w:p>
    <w:p w:rsidR="00FF14F8" w:rsidRPr="00D521DD" w:rsidRDefault="00FF14F8" w:rsidP="00C13C95">
      <w:pPr>
        <w:numPr>
          <w:ilvl w:val="0"/>
          <w:numId w:val="4"/>
        </w:numPr>
        <w:suppressAutoHyphens/>
        <w:jc w:val="both"/>
        <w:rPr>
          <w:b/>
          <w:lang w:eastAsia="zh-CN"/>
        </w:rPr>
      </w:pPr>
      <w:r w:rsidRPr="00D521DD">
        <w:rPr>
          <w:lang w:eastAsia="zh-CN"/>
        </w:rPr>
        <w:t xml:space="preserve">Wszelkiego rodzaju zmiany dotyczące wyrobów czy też materiałów wyspecyfikowanych </w:t>
      </w:r>
      <w:r w:rsidRPr="00D521DD">
        <w:rPr>
          <w:lang w:eastAsia="zh-CN"/>
        </w:rPr>
        <w:br/>
        <w:t>w dokumentacji technicznej wymagają akceptacji obu stron niniejszej umowy.</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10</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 xml:space="preserve">Plac budowy </w:t>
      </w:r>
    </w:p>
    <w:p w:rsidR="00FF14F8" w:rsidRPr="00D521DD" w:rsidRDefault="00FF14F8" w:rsidP="009F0C75">
      <w:pPr>
        <w:numPr>
          <w:ilvl w:val="0"/>
          <w:numId w:val="12"/>
        </w:numPr>
        <w:suppressAutoHyphens/>
        <w:jc w:val="both"/>
        <w:rPr>
          <w:lang w:eastAsia="zh-CN"/>
        </w:rPr>
      </w:pPr>
      <w:r w:rsidRPr="00D521DD">
        <w:rPr>
          <w:lang w:eastAsia="zh-CN"/>
        </w:rPr>
        <w:t>Wykonawca zobowiązuje się do 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w:t>
      </w:r>
    </w:p>
    <w:p w:rsidR="00FF14F8" w:rsidRPr="00D521DD" w:rsidRDefault="00FF14F8" w:rsidP="009F0C75">
      <w:pPr>
        <w:numPr>
          <w:ilvl w:val="0"/>
          <w:numId w:val="12"/>
        </w:numPr>
        <w:suppressAutoHyphens/>
        <w:jc w:val="both"/>
        <w:rPr>
          <w:lang w:eastAsia="zh-CN"/>
        </w:rPr>
      </w:pPr>
      <w:r w:rsidRPr="00D521DD">
        <w:rPr>
          <w:lang w:eastAsia="zh-CN"/>
        </w:rPr>
        <w:t>Wykonawca ma obowiązek utrzymywania porządku na placu budowy, a w szczególności: wyznaczyć miejsca do składowania materiałów, zapewnić systematyczne usuwanie wszelkiego rodzaju odpadów w tym opakowań, skrzyń, nadwyżek materiałów niezwłocznie po ich powstaniu jak i po zakończeniu prac.</w:t>
      </w:r>
    </w:p>
    <w:p w:rsidR="00FF14F8" w:rsidRPr="00D521DD" w:rsidRDefault="00FF14F8" w:rsidP="009F0C75">
      <w:pPr>
        <w:numPr>
          <w:ilvl w:val="0"/>
          <w:numId w:val="12"/>
        </w:numPr>
        <w:tabs>
          <w:tab w:val="left" w:pos="340"/>
        </w:tabs>
        <w:suppressAutoHyphens/>
        <w:jc w:val="both"/>
        <w:rPr>
          <w:lang w:eastAsia="zh-CN"/>
        </w:rPr>
      </w:pPr>
      <w:r w:rsidRPr="00D521DD">
        <w:rPr>
          <w:lang w:eastAsia="zh-CN"/>
        </w:rPr>
        <w:t>Wykonawca zobowiązuje się do zabezpieczenia terenu budowy przed niekorzystnymi warunkami atmosferycznymi, a w przypadku powstania szkody, niezwłoczne dokonanie jej napraw.</w:t>
      </w:r>
    </w:p>
    <w:p w:rsidR="00FF14F8" w:rsidRPr="00D521DD" w:rsidRDefault="00FF14F8" w:rsidP="009F0C75">
      <w:pPr>
        <w:numPr>
          <w:ilvl w:val="0"/>
          <w:numId w:val="12"/>
        </w:numPr>
        <w:suppressAutoHyphens/>
        <w:jc w:val="both"/>
        <w:rPr>
          <w:lang w:eastAsia="zh-CN"/>
        </w:rPr>
      </w:pPr>
      <w:r w:rsidRPr="00D521DD">
        <w:rPr>
          <w:lang w:eastAsia="zh-CN"/>
        </w:rPr>
        <w:lastRenderedPageBreak/>
        <w:t xml:space="preserve">Wykonawca we własnym zakresie zorganizuje na terenie budowy własne zaplecze socjalne i sanitarne dla pracowników. </w:t>
      </w:r>
    </w:p>
    <w:p w:rsidR="00FF14F8" w:rsidRPr="00D521DD" w:rsidRDefault="00FF14F8" w:rsidP="009F0C75">
      <w:pPr>
        <w:numPr>
          <w:ilvl w:val="0"/>
          <w:numId w:val="12"/>
        </w:numPr>
        <w:suppressAutoHyphens/>
        <w:jc w:val="both"/>
        <w:rPr>
          <w:lang w:eastAsia="zh-CN"/>
        </w:rPr>
      </w:pPr>
      <w:r w:rsidRPr="00D521DD">
        <w:rPr>
          <w:lang w:eastAsia="zh-CN"/>
        </w:rPr>
        <w:t>Wykonawca jest zobowiązany do utrzymania w czystości dróg publicznych i prywatnych, chodników itp. Dojazd do placu budowy winien być pozbawiony wszelkiego rodzaju resztek materiałów, błota i gruzu. Wykonawca ponosi wszelkie związane z tym koszty, opłaty jak również ewentualne kary, a w szczególności koszty związane z zajęciem odcinka drogi publicznej lub chodnika związanych z zajęciem i odtworzeniem zajętego terenu.</w:t>
      </w:r>
    </w:p>
    <w:p w:rsidR="00FF14F8" w:rsidRPr="00D521DD" w:rsidRDefault="00FF14F8" w:rsidP="00511D21">
      <w:pPr>
        <w:tabs>
          <w:tab w:val="left" w:pos="340"/>
          <w:tab w:val="left" w:pos="396"/>
          <w:tab w:val="left" w:pos="510"/>
          <w:tab w:val="left" w:pos="680"/>
          <w:tab w:val="left" w:pos="793"/>
          <w:tab w:val="left" w:pos="2154"/>
          <w:tab w:val="left" w:pos="2381"/>
          <w:tab w:val="left" w:pos="3742"/>
          <w:tab w:val="left" w:pos="4082"/>
        </w:tabs>
        <w:suppressAutoHyphens/>
        <w:rPr>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11</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Ubezpieczenia</w:t>
      </w:r>
    </w:p>
    <w:p w:rsidR="00FF14F8" w:rsidRPr="00D521DD" w:rsidRDefault="00FF14F8" w:rsidP="00C13C95">
      <w:pPr>
        <w:numPr>
          <w:ilvl w:val="0"/>
          <w:numId w:val="6"/>
        </w:numPr>
        <w:tabs>
          <w:tab w:val="left" w:pos="396"/>
        </w:tabs>
        <w:suppressAutoHyphens/>
        <w:jc w:val="both"/>
        <w:rPr>
          <w:lang w:eastAsia="zh-CN"/>
        </w:rPr>
      </w:pPr>
      <w:r w:rsidRPr="00D521DD">
        <w:rPr>
          <w:lang w:eastAsia="zh-CN"/>
        </w:rPr>
        <w:t xml:space="preserve">Wykonawca ma obowiązek </w:t>
      </w:r>
      <w:r w:rsidR="00511D21" w:rsidRPr="00D521DD">
        <w:rPr>
          <w:lang w:eastAsia="zh-CN"/>
        </w:rPr>
        <w:t xml:space="preserve">posiadania </w:t>
      </w:r>
      <w:r w:rsidRPr="00D521DD">
        <w:rPr>
          <w:lang w:eastAsia="zh-CN"/>
        </w:rPr>
        <w:t>ubezpieczenia:</w:t>
      </w:r>
    </w:p>
    <w:p w:rsidR="00511D21" w:rsidRPr="00D521DD" w:rsidRDefault="00511D21" w:rsidP="00C13C95">
      <w:pPr>
        <w:numPr>
          <w:ilvl w:val="0"/>
          <w:numId w:val="5"/>
        </w:numPr>
        <w:tabs>
          <w:tab w:val="left" w:pos="340"/>
        </w:tabs>
        <w:suppressAutoHyphens/>
        <w:jc w:val="both"/>
        <w:rPr>
          <w:lang w:eastAsia="zh-CN"/>
        </w:rPr>
      </w:pPr>
      <w:r w:rsidRPr="00D521DD">
        <w:rPr>
          <w:lang w:eastAsia="zh-CN"/>
        </w:rPr>
        <w:t>od odpowiedzialności cywilnej,</w:t>
      </w:r>
    </w:p>
    <w:p w:rsidR="00FF14F8" w:rsidRPr="00D521DD" w:rsidRDefault="00FF14F8" w:rsidP="00C13C95">
      <w:pPr>
        <w:numPr>
          <w:ilvl w:val="0"/>
          <w:numId w:val="5"/>
        </w:numPr>
        <w:tabs>
          <w:tab w:val="left" w:pos="340"/>
        </w:tabs>
        <w:suppressAutoHyphens/>
        <w:jc w:val="both"/>
        <w:rPr>
          <w:lang w:eastAsia="zh-CN"/>
        </w:rPr>
      </w:pPr>
      <w:r w:rsidRPr="00D521DD">
        <w:rPr>
          <w:lang w:eastAsia="zh-CN"/>
        </w:rPr>
        <w:t xml:space="preserve">robót objętych niniejszą umową, </w:t>
      </w:r>
    </w:p>
    <w:p w:rsidR="00FF14F8" w:rsidRPr="00D521DD" w:rsidRDefault="00FF14F8" w:rsidP="00C13C95">
      <w:pPr>
        <w:numPr>
          <w:ilvl w:val="0"/>
          <w:numId w:val="5"/>
        </w:numPr>
        <w:tabs>
          <w:tab w:val="left" w:pos="340"/>
        </w:tabs>
        <w:suppressAutoHyphens/>
        <w:jc w:val="both"/>
        <w:rPr>
          <w:lang w:eastAsia="zh-CN"/>
        </w:rPr>
      </w:pPr>
      <w:r w:rsidRPr="00D521DD">
        <w:rPr>
          <w:lang w:eastAsia="zh-CN"/>
        </w:rPr>
        <w:t>swoich pracowników od następstw nieszczęśliwych wypadków,</w:t>
      </w:r>
    </w:p>
    <w:p w:rsidR="00FF14F8" w:rsidRPr="00D521DD" w:rsidRDefault="00FF14F8" w:rsidP="00C13C95">
      <w:pPr>
        <w:numPr>
          <w:ilvl w:val="0"/>
          <w:numId w:val="5"/>
        </w:numPr>
        <w:tabs>
          <w:tab w:val="left" w:pos="340"/>
        </w:tabs>
        <w:suppressAutoHyphens/>
        <w:jc w:val="both"/>
        <w:rPr>
          <w:lang w:eastAsia="zh-CN"/>
        </w:rPr>
      </w:pPr>
      <w:r w:rsidRPr="00D521DD">
        <w:rPr>
          <w:lang w:eastAsia="zh-CN"/>
        </w:rPr>
        <w:t>wszelkiego sprzętu budowlanego, środków transportu i innego sprzętu zgromadzonego na terenie budowy przez Wykonawcę, niezbędnego do wykonywania robót objętych niniejszą umową,</w:t>
      </w:r>
    </w:p>
    <w:p w:rsidR="00FF14F8" w:rsidRPr="00D521DD" w:rsidRDefault="00FF14F8" w:rsidP="00C13C95">
      <w:pPr>
        <w:numPr>
          <w:ilvl w:val="0"/>
          <w:numId w:val="6"/>
        </w:numPr>
        <w:tabs>
          <w:tab w:val="left" w:pos="396"/>
        </w:tabs>
        <w:suppressAutoHyphens/>
        <w:jc w:val="both"/>
        <w:rPr>
          <w:lang w:eastAsia="zh-CN"/>
        </w:rPr>
      </w:pPr>
      <w:r w:rsidRPr="00D521DD">
        <w:rPr>
          <w:lang w:eastAsia="zh-CN"/>
        </w:rPr>
        <w:t xml:space="preserve">Wykonawca ma obowiązek </w:t>
      </w:r>
      <w:r w:rsidR="00511D21" w:rsidRPr="00D521DD">
        <w:rPr>
          <w:lang w:eastAsia="zh-CN"/>
        </w:rPr>
        <w:t xml:space="preserve">posiadania ubezpieczenia odpowiedzialności cywilnej </w:t>
      </w:r>
      <w:r w:rsidRPr="00D521DD">
        <w:rPr>
          <w:lang w:eastAsia="zh-CN"/>
        </w:rPr>
        <w:t>z tytu</w:t>
      </w:r>
      <w:r w:rsidR="00511D21" w:rsidRPr="00D521DD">
        <w:rPr>
          <w:lang w:eastAsia="zh-CN"/>
        </w:rPr>
        <w:t xml:space="preserve">łu szkód wyrządzonych w związku z </w:t>
      </w:r>
      <w:r w:rsidRPr="00D521DD">
        <w:rPr>
          <w:lang w:eastAsia="zh-CN"/>
        </w:rPr>
        <w:t>prowadzon</w:t>
      </w:r>
      <w:r w:rsidR="00511D21" w:rsidRPr="00D521DD">
        <w:rPr>
          <w:lang w:eastAsia="zh-CN"/>
        </w:rPr>
        <w:t>ą</w:t>
      </w:r>
      <w:r w:rsidRPr="00D521DD">
        <w:rPr>
          <w:lang w:eastAsia="zh-CN"/>
        </w:rPr>
        <w:t xml:space="preserve"> działalności</w:t>
      </w:r>
      <w:r w:rsidR="00511D21" w:rsidRPr="00D521DD">
        <w:rPr>
          <w:lang w:eastAsia="zh-CN"/>
        </w:rPr>
        <w:t>ą</w:t>
      </w:r>
      <w:r w:rsidRPr="00D521DD">
        <w:rPr>
          <w:lang w:eastAsia="zh-CN"/>
        </w:rPr>
        <w:t xml:space="preserve"> gospodarczej, </w:t>
      </w:r>
      <w:r w:rsidR="00511D21" w:rsidRPr="00D521DD">
        <w:rPr>
          <w:lang w:eastAsia="zh-CN"/>
        </w:rPr>
        <w:t>w szczególności obejmujących szkody powstałe w wyniku zdarzeń losowych, szkód</w:t>
      </w:r>
      <w:r w:rsidRPr="00D521DD">
        <w:rPr>
          <w:lang w:eastAsia="zh-CN"/>
        </w:rPr>
        <w:t xml:space="preserve"> </w:t>
      </w:r>
      <w:r w:rsidR="00511D21" w:rsidRPr="00D521DD">
        <w:rPr>
          <w:lang w:eastAsia="zh-CN"/>
        </w:rPr>
        <w:t>wyrządzonych przy realizacji Przedmiotu umowy Zamawiającemu lub  osobom trzecim</w:t>
      </w:r>
      <w:r w:rsidRPr="00D521DD">
        <w:rPr>
          <w:lang w:eastAsia="zh-CN"/>
        </w:rPr>
        <w:t>.</w:t>
      </w:r>
      <w:r w:rsidR="00511D21" w:rsidRPr="00D521DD">
        <w:rPr>
          <w:lang w:eastAsia="zh-CN"/>
        </w:rPr>
        <w:t xml:space="preserve"> Suma ubezpieczenia wskazanego ubezpieczenia nie może być niższa niż </w:t>
      </w:r>
      <w:r w:rsidR="00BB2D91" w:rsidRPr="00D521DD">
        <w:rPr>
          <w:lang w:eastAsia="zh-CN"/>
        </w:rPr>
        <w:t>1</w:t>
      </w:r>
      <w:r w:rsidR="00511D21" w:rsidRPr="00D521DD">
        <w:rPr>
          <w:lang w:eastAsia="zh-CN"/>
        </w:rPr>
        <w:t> 000 000 złotych na jedno zdarzenie ubezpieczeniowe.</w:t>
      </w:r>
    </w:p>
    <w:p w:rsidR="00FF14F8" w:rsidRPr="00D521DD" w:rsidRDefault="00FF14F8" w:rsidP="00C13C95">
      <w:pPr>
        <w:numPr>
          <w:ilvl w:val="0"/>
          <w:numId w:val="6"/>
        </w:numPr>
        <w:tabs>
          <w:tab w:val="left" w:pos="396"/>
        </w:tabs>
        <w:suppressAutoHyphens/>
        <w:jc w:val="both"/>
        <w:rPr>
          <w:lang w:eastAsia="zh-CN"/>
        </w:rPr>
      </w:pPr>
      <w:r w:rsidRPr="00D521DD">
        <w:rPr>
          <w:lang w:eastAsia="zh-CN"/>
        </w:rPr>
        <w:t xml:space="preserve">Wykonawca w dniu zawarcia niniejszej umowy przedłoży Zamawiającemu następujące dokumenty: </w:t>
      </w:r>
    </w:p>
    <w:p w:rsidR="00FF14F8" w:rsidRPr="00D521DD" w:rsidRDefault="00FF14F8" w:rsidP="009F0C75">
      <w:pPr>
        <w:pStyle w:val="Akapitzlist"/>
        <w:numPr>
          <w:ilvl w:val="0"/>
          <w:numId w:val="28"/>
        </w:numPr>
        <w:tabs>
          <w:tab w:val="left" w:pos="396"/>
        </w:tabs>
        <w:suppressAutoHyphens/>
        <w:jc w:val="both"/>
        <w:rPr>
          <w:lang w:eastAsia="zh-CN"/>
        </w:rPr>
      </w:pPr>
      <w:r w:rsidRPr="00D521DD">
        <w:rPr>
          <w:lang w:eastAsia="zh-CN"/>
        </w:rPr>
        <w:t xml:space="preserve">polisy ubezpieczeniowe w formie kopii tych dokumentów poświadczonych za zgodność z oryginałem, </w:t>
      </w:r>
    </w:p>
    <w:p w:rsidR="00FF14F8" w:rsidRPr="00D521DD" w:rsidRDefault="00FF14F8" w:rsidP="009F0C75">
      <w:pPr>
        <w:pStyle w:val="Akapitzlist"/>
        <w:numPr>
          <w:ilvl w:val="0"/>
          <w:numId w:val="28"/>
        </w:numPr>
        <w:tabs>
          <w:tab w:val="left" w:pos="396"/>
        </w:tabs>
        <w:suppressAutoHyphens/>
        <w:jc w:val="both"/>
        <w:rPr>
          <w:lang w:eastAsia="zh-CN"/>
        </w:rPr>
      </w:pPr>
      <w:r w:rsidRPr="00D521DD">
        <w:rPr>
          <w:lang w:eastAsia="zh-CN"/>
        </w:rPr>
        <w:t xml:space="preserve">potwierdzenia terminowego uiszczenia składki ubezpieczeniowej w formie kopii tych dokumentów poświadczonych za zgodność z oryginałem,  potwierdzające, że Wykonawca posiada: </w:t>
      </w:r>
    </w:p>
    <w:p w:rsidR="00FF14F8" w:rsidRPr="00D521DD" w:rsidRDefault="00FF14F8" w:rsidP="009F0C75">
      <w:pPr>
        <w:pStyle w:val="Akapitzlist"/>
        <w:numPr>
          <w:ilvl w:val="0"/>
          <w:numId w:val="29"/>
        </w:numPr>
        <w:tabs>
          <w:tab w:val="left" w:pos="851"/>
        </w:tabs>
        <w:suppressAutoHyphens/>
        <w:jc w:val="both"/>
        <w:rPr>
          <w:lang w:eastAsia="zh-CN"/>
        </w:rPr>
      </w:pPr>
      <w:r w:rsidRPr="00D521DD">
        <w:rPr>
          <w:lang w:eastAsia="zh-CN"/>
        </w:rPr>
        <w:t xml:space="preserve">ubezpieczenie od odpowiedzialności cywilnej w związku z prowadzoną działalnością gospodarczą obejmującą Przedmiot umowy, </w:t>
      </w:r>
    </w:p>
    <w:p w:rsidR="00FF14F8" w:rsidRPr="00D521DD" w:rsidRDefault="00FF14F8" w:rsidP="009F0C75">
      <w:pPr>
        <w:pStyle w:val="Akapitzlist"/>
        <w:numPr>
          <w:ilvl w:val="0"/>
          <w:numId w:val="29"/>
        </w:numPr>
        <w:tabs>
          <w:tab w:val="left" w:pos="851"/>
        </w:tabs>
        <w:suppressAutoHyphens/>
        <w:jc w:val="both"/>
        <w:rPr>
          <w:lang w:eastAsia="zh-CN"/>
        </w:rPr>
      </w:pPr>
      <w:r w:rsidRPr="00D521DD">
        <w:rPr>
          <w:lang w:eastAsia="zh-CN"/>
        </w:rPr>
        <w:t xml:space="preserve">ubezpieczenie robót objętych niniejszą umową, </w:t>
      </w:r>
    </w:p>
    <w:p w:rsidR="00FF14F8" w:rsidRPr="00D521DD" w:rsidRDefault="00FF14F8" w:rsidP="009F0C75">
      <w:pPr>
        <w:pStyle w:val="Akapitzlist"/>
        <w:numPr>
          <w:ilvl w:val="0"/>
          <w:numId w:val="29"/>
        </w:numPr>
        <w:tabs>
          <w:tab w:val="left" w:pos="851"/>
        </w:tabs>
        <w:suppressAutoHyphens/>
        <w:jc w:val="both"/>
        <w:rPr>
          <w:lang w:eastAsia="zh-CN"/>
        </w:rPr>
      </w:pPr>
      <w:r w:rsidRPr="00D521DD">
        <w:rPr>
          <w:lang w:eastAsia="zh-CN"/>
        </w:rPr>
        <w:t xml:space="preserve">ubezpieczenie mienia Wykonawcy znajdującego się na terenie budowy. </w:t>
      </w:r>
    </w:p>
    <w:p w:rsidR="00FF14F8" w:rsidRPr="00D521DD" w:rsidRDefault="00FF14F8" w:rsidP="00511D21">
      <w:pPr>
        <w:pStyle w:val="Akapitzlist"/>
        <w:numPr>
          <w:ilvl w:val="0"/>
          <w:numId w:val="6"/>
        </w:numPr>
        <w:tabs>
          <w:tab w:val="clear" w:pos="360"/>
          <w:tab w:val="left" w:pos="340"/>
          <w:tab w:val="left" w:pos="851"/>
        </w:tabs>
        <w:suppressAutoHyphens/>
        <w:jc w:val="both"/>
        <w:rPr>
          <w:lang w:eastAsia="zh-CN"/>
        </w:rPr>
      </w:pPr>
      <w:r w:rsidRPr="00D521DD">
        <w:rPr>
          <w:lang w:eastAsia="zh-CN"/>
        </w:rPr>
        <w:t xml:space="preserve">Zamawiający jest uprawniony do żądania od Wykonawcy </w:t>
      </w:r>
      <w:r w:rsidR="00B047A5" w:rsidRPr="00D521DD">
        <w:rPr>
          <w:lang w:eastAsia="zh-CN"/>
        </w:rPr>
        <w:t xml:space="preserve">okazania </w:t>
      </w:r>
      <w:r w:rsidRPr="00D521DD">
        <w:rPr>
          <w:lang w:eastAsia="zh-CN"/>
        </w:rPr>
        <w:t>oryginałów przedłożonych dokumentów</w:t>
      </w:r>
      <w:r w:rsidR="00B047A5" w:rsidRPr="00D521DD">
        <w:rPr>
          <w:lang w:eastAsia="zh-CN"/>
        </w:rPr>
        <w:t>.</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12</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Ochrona mienia publicznego i prywatnego</w:t>
      </w:r>
    </w:p>
    <w:p w:rsidR="00FF14F8" w:rsidRPr="00D521DD" w:rsidRDefault="00FF14F8" w:rsidP="00C13C95">
      <w:pPr>
        <w:numPr>
          <w:ilvl w:val="0"/>
          <w:numId w:val="8"/>
        </w:numPr>
        <w:suppressAutoHyphens/>
        <w:jc w:val="both"/>
        <w:rPr>
          <w:lang w:eastAsia="zh-CN"/>
        </w:rPr>
      </w:pPr>
      <w:r w:rsidRPr="00D521DD">
        <w:rPr>
          <w:lang w:eastAsia="zh-CN"/>
        </w:rPr>
        <w:t xml:space="preserve">Wykonawca </w:t>
      </w:r>
      <w:r w:rsidR="00B047A5" w:rsidRPr="00D521DD">
        <w:rPr>
          <w:lang w:eastAsia="zh-CN"/>
        </w:rPr>
        <w:t>zobowiązuje się zlokalizować</w:t>
      </w:r>
      <w:r w:rsidRPr="00D521DD">
        <w:rPr>
          <w:lang w:eastAsia="zh-CN"/>
        </w:rPr>
        <w:t xml:space="preserve"> oraz odpowiednio zabezpieczy</w:t>
      </w:r>
      <w:r w:rsidR="00B047A5" w:rsidRPr="00D521DD">
        <w:rPr>
          <w:lang w:eastAsia="zh-CN"/>
        </w:rPr>
        <w:t>ć</w:t>
      </w:r>
      <w:r w:rsidRPr="00D521DD">
        <w:rPr>
          <w:lang w:eastAsia="zh-CN"/>
        </w:rPr>
        <w:t xml:space="preserve"> wszystkie elementy infrastruktury, majątku Zamawiającego, oraz osób trzecich, które mogą ulec uszkodzeniu w wyniku realizacji przedmiotu umowy.</w:t>
      </w:r>
    </w:p>
    <w:p w:rsidR="00FF14F8" w:rsidRPr="00D521DD" w:rsidRDefault="00FF14F8" w:rsidP="00C13C95">
      <w:pPr>
        <w:numPr>
          <w:ilvl w:val="0"/>
          <w:numId w:val="8"/>
        </w:numPr>
        <w:suppressAutoHyphens/>
        <w:jc w:val="both"/>
        <w:rPr>
          <w:lang w:eastAsia="zh-CN"/>
        </w:rPr>
      </w:pPr>
      <w:r w:rsidRPr="00D521DD">
        <w:rPr>
          <w:lang w:eastAsia="zh-CN"/>
        </w:rPr>
        <w:t>Wykonawca ponosi odpowie</w:t>
      </w:r>
      <w:r w:rsidR="00B047A5" w:rsidRPr="00D521DD">
        <w:rPr>
          <w:lang w:eastAsia="zh-CN"/>
        </w:rPr>
        <w:t xml:space="preserve">dzialność cywilną za szkody majątkowe i osobowe </w:t>
      </w:r>
      <w:r w:rsidRPr="00D521DD">
        <w:rPr>
          <w:lang w:eastAsia="zh-CN"/>
        </w:rPr>
        <w:t xml:space="preserve">powstałe na terenie budowy lub w związku z realizacja przedmiotu umowy,  od czasu przejęcia placu budowy do odbioru końcowego Przedmiotu umowy. </w:t>
      </w:r>
      <w:r w:rsidR="005D3597" w:rsidRPr="00D521DD">
        <w:rPr>
          <w:lang w:eastAsia="zh-CN"/>
        </w:rPr>
        <w:t>Taką samą odpowiedzialność Wykonawca ponosi za działania i zaniechania Podwykonawcy/ów którymi się posługuje.</w:t>
      </w:r>
    </w:p>
    <w:p w:rsidR="00FF14F8" w:rsidRPr="00D521DD" w:rsidRDefault="00FF14F8" w:rsidP="00C13C95">
      <w:pPr>
        <w:numPr>
          <w:ilvl w:val="0"/>
          <w:numId w:val="8"/>
        </w:numPr>
        <w:suppressAutoHyphens/>
        <w:jc w:val="both"/>
        <w:rPr>
          <w:lang w:eastAsia="zh-CN"/>
        </w:rPr>
      </w:pPr>
      <w:r w:rsidRPr="00D521DD">
        <w:rPr>
          <w:lang w:eastAsia="zh-CN"/>
        </w:rPr>
        <w:t xml:space="preserve">Wykonawca zabezpieczy interesy osób trzecich oraz użytkowników i właścicieli przyległej zabudowy, </w:t>
      </w:r>
      <w:r w:rsidR="00B047A5" w:rsidRPr="00D521DD">
        <w:rPr>
          <w:lang w:eastAsia="zh-CN"/>
        </w:rPr>
        <w:t xml:space="preserve">mogące zostać </w:t>
      </w:r>
      <w:r w:rsidRPr="00D521DD">
        <w:rPr>
          <w:lang w:eastAsia="zh-CN"/>
        </w:rPr>
        <w:t xml:space="preserve">naruszone w związku z realizacją Przedmiotu umowy w tym: </w:t>
      </w:r>
    </w:p>
    <w:p w:rsidR="00B047A5" w:rsidRPr="00D521DD" w:rsidRDefault="00B047A5" w:rsidP="009F0C75">
      <w:pPr>
        <w:pStyle w:val="Akapitzlist"/>
        <w:numPr>
          <w:ilvl w:val="0"/>
          <w:numId w:val="30"/>
        </w:numPr>
        <w:tabs>
          <w:tab w:val="left" w:pos="396"/>
        </w:tabs>
        <w:suppressAutoHyphens/>
        <w:jc w:val="both"/>
        <w:rPr>
          <w:lang w:eastAsia="zh-CN"/>
        </w:rPr>
      </w:pPr>
      <w:r w:rsidRPr="00D521DD">
        <w:rPr>
          <w:lang w:eastAsia="zh-CN"/>
        </w:rPr>
        <w:t>z</w:t>
      </w:r>
      <w:r w:rsidR="00FF14F8" w:rsidRPr="00D521DD">
        <w:rPr>
          <w:lang w:eastAsia="zh-CN"/>
        </w:rPr>
        <w:t xml:space="preserve">abezpieczy funkcjonowanie lokali użytkowych poprzez odpowiednią organizację robót, </w:t>
      </w:r>
    </w:p>
    <w:p w:rsidR="00FF14F8" w:rsidRPr="00D521DD" w:rsidRDefault="00B047A5" w:rsidP="009F0C75">
      <w:pPr>
        <w:pStyle w:val="Akapitzlist"/>
        <w:numPr>
          <w:ilvl w:val="0"/>
          <w:numId w:val="30"/>
        </w:numPr>
        <w:tabs>
          <w:tab w:val="left" w:pos="396"/>
        </w:tabs>
        <w:suppressAutoHyphens/>
        <w:jc w:val="both"/>
        <w:rPr>
          <w:lang w:eastAsia="zh-CN"/>
        </w:rPr>
      </w:pPr>
      <w:r w:rsidRPr="00D521DD">
        <w:rPr>
          <w:lang w:eastAsia="zh-CN"/>
        </w:rPr>
        <w:t>z</w:t>
      </w:r>
      <w:r w:rsidR="00FF14F8" w:rsidRPr="00D521DD">
        <w:rPr>
          <w:lang w:eastAsia="zh-CN"/>
        </w:rPr>
        <w:t xml:space="preserve">astosuje tymczasowe urządzenia zabezpieczające, wraz z wcześniejszym powiadomieniem zainteresowanych, </w:t>
      </w:r>
    </w:p>
    <w:p w:rsidR="00FF14F8" w:rsidRPr="00D521DD" w:rsidRDefault="00FF14F8" w:rsidP="009F0C75">
      <w:pPr>
        <w:pStyle w:val="Akapitzlist"/>
        <w:numPr>
          <w:ilvl w:val="0"/>
          <w:numId w:val="30"/>
        </w:numPr>
        <w:tabs>
          <w:tab w:val="left" w:pos="396"/>
        </w:tabs>
        <w:suppressAutoHyphens/>
        <w:jc w:val="both"/>
        <w:rPr>
          <w:lang w:eastAsia="zh-CN"/>
        </w:rPr>
      </w:pPr>
      <w:r w:rsidRPr="00D521DD">
        <w:rPr>
          <w:lang w:eastAsia="zh-CN"/>
        </w:rPr>
        <w:lastRenderedPageBreak/>
        <w:t xml:space="preserve">wykona inne roboty i usunie ewentualne szkody, będące skutkiem prowadzonej budowy. </w:t>
      </w:r>
    </w:p>
    <w:p w:rsidR="00FF14F8" w:rsidRPr="00D521DD" w:rsidRDefault="00FF14F8" w:rsidP="00B047A5">
      <w:pPr>
        <w:numPr>
          <w:ilvl w:val="1"/>
          <w:numId w:val="8"/>
        </w:numPr>
        <w:suppressAutoHyphens/>
        <w:ind w:left="454" w:hanging="397"/>
        <w:jc w:val="both"/>
        <w:rPr>
          <w:lang w:eastAsia="zh-CN"/>
        </w:rPr>
      </w:pPr>
      <w:r w:rsidRPr="00D521DD">
        <w:rPr>
          <w:lang w:eastAsia="zh-CN"/>
        </w:rPr>
        <w:t>Wykonawca zobowiązany jest wywozić śmieci, odpady materiałowe i pozostałości po robotach rozbiórkowych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 odpadach (</w:t>
      </w:r>
      <w:r w:rsidR="00B047A5" w:rsidRPr="00D521DD">
        <w:rPr>
          <w:lang w:eastAsia="zh-CN"/>
        </w:rPr>
        <w:t xml:space="preserve">Dz.U.2018.21 t.j. z dnia 2018.01.04 z późn. zm.) </w:t>
      </w:r>
      <w:r w:rsidRPr="00D521DD">
        <w:rPr>
          <w:lang w:eastAsia="zh-CN"/>
        </w:rPr>
        <w:t xml:space="preserve">oraz pokrywania kosztów utylizacji odpadów, zgodnie z obowiązującymi w tym zakresie przepisami. Wykonawca przedstawi na żądanie Zamawiającemu potwierdzenie faktu utylizacji odpadów, zgodnie z powszechnie obowiązującymi przepisami. </w:t>
      </w:r>
    </w:p>
    <w:p w:rsidR="00FF14F8" w:rsidRPr="00D521DD" w:rsidRDefault="00FF14F8" w:rsidP="00C13C95">
      <w:pPr>
        <w:numPr>
          <w:ilvl w:val="1"/>
          <w:numId w:val="8"/>
        </w:numPr>
        <w:suppressAutoHyphens/>
        <w:ind w:left="454" w:hanging="397"/>
        <w:jc w:val="both"/>
        <w:rPr>
          <w:lang w:eastAsia="zh-CN"/>
        </w:rPr>
      </w:pPr>
      <w:r w:rsidRPr="00D521DD">
        <w:rPr>
          <w:lang w:eastAsia="zh-CN"/>
        </w:rPr>
        <w:t xml:space="preserve">Materiały z rozbiórki nie przewidziane do ponownego wybudowania stanowią własność Wykonawcy. Powyższy zapis nie dotyczy przypadków, w których inspektor nadzoru z ramienia Zamawiającego wskaże sposób oraz miejsce ich zagospodarowania. </w:t>
      </w:r>
    </w:p>
    <w:p w:rsidR="00FF14F8" w:rsidRPr="00D521DD" w:rsidRDefault="00FF14F8" w:rsidP="00C13C95">
      <w:pPr>
        <w:numPr>
          <w:ilvl w:val="1"/>
          <w:numId w:val="8"/>
        </w:numPr>
        <w:suppressAutoHyphens/>
        <w:ind w:left="454" w:hanging="397"/>
        <w:jc w:val="both"/>
        <w:rPr>
          <w:lang w:eastAsia="zh-CN"/>
        </w:rPr>
      </w:pPr>
      <w:r w:rsidRPr="00D521DD">
        <w:rPr>
          <w:lang w:eastAsia="zh-CN"/>
        </w:rPr>
        <w:t xml:space="preserve">Wykonawca zabezpieczy znaki geodezyjne przed uszkodzeniami, a w przypadku zniszczenia lub uszkodzenia odtworzy je na własny koszt. </w:t>
      </w:r>
    </w:p>
    <w:p w:rsidR="00FF14F8" w:rsidRPr="00D521DD" w:rsidRDefault="00FF14F8" w:rsidP="00C13C95">
      <w:pPr>
        <w:numPr>
          <w:ilvl w:val="0"/>
          <w:numId w:val="8"/>
        </w:numPr>
        <w:suppressAutoHyphens/>
        <w:jc w:val="both"/>
        <w:rPr>
          <w:b/>
          <w:lang w:eastAsia="zh-CN"/>
        </w:rPr>
      </w:pPr>
      <w:r w:rsidRPr="00D521DD">
        <w:rPr>
          <w:lang w:eastAsia="zh-CN"/>
        </w:rPr>
        <w:t>Wykonawca ponosi odpowiedzialność za wszelką szkodę w mieniu publicznym, prywatnym oraz środowisku naturalnym spowodowaną przy wykonywaniu prac oraz wszelkiego rodzaju koszty, opłaty i kary z tym związane.</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13</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Zakończenie prac</w:t>
      </w:r>
    </w:p>
    <w:p w:rsidR="00FF14F8" w:rsidRPr="00D521DD" w:rsidRDefault="00FF14F8" w:rsidP="009F0C75">
      <w:pPr>
        <w:pStyle w:val="Akapitzlist"/>
        <w:numPr>
          <w:ilvl w:val="0"/>
          <w:numId w:val="31"/>
        </w:numPr>
        <w:tabs>
          <w:tab w:val="left" w:pos="435"/>
        </w:tabs>
        <w:suppressAutoHyphens/>
        <w:jc w:val="both"/>
        <w:rPr>
          <w:lang w:eastAsia="zh-CN"/>
        </w:rPr>
      </w:pPr>
      <w:r w:rsidRPr="00D521DD">
        <w:rPr>
          <w:lang w:eastAsia="zh-CN"/>
        </w:rPr>
        <w:t>Przed odbiorem prac Wykonawca przy udziale przedstawicieli Zamawiającego przeprowadza wszelkie niezbędne i wymagane przez przepisy próby i testy.</w:t>
      </w:r>
    </w:p>
    <w:p w:rsidR="00FF14F8" w:rsidRPr="00D521DD" w:rsidRDefault="00FF14F8" w:rsidP="009F0C75">
      <w:pPr>
        <w:pStyle w:val="Akapitzlist"/>
        <w:numPr>
          <w:ilvl w:val="0"/>
          <w:numId w:val="31"/>
        </w:numPr>
        <w:tabs>
          <w:tab w:val="left" w:pos="435"/>
        </w:tabs>
        <w:suppressAutoHyphens/>
        <w:jc w:val="both"/>
        <w:rPr>
          <w:lang w:eastAsia="zh-CN"/>
        </w:rPr>
      </w:pPr>
      <w:r w:rsidRPr="00D521DD">
        <w:rPr>
          <w:lang w:eastAsia="zh-CN"/>
        </w:rPr>
        <w:t>Jeżeli w toku powyższych czynności nastąpi konieczność wykonania prac uzupełniając</w:t>
      </w:r>
      <w:r w:rsidR="00B047A5" w:rsidRPr="00D521DD">
        <w:rPr>
          <w:lang w:eastAsia="zh-CN"/>
        </w:rPr>
        <w:t>ych Wykonawca zobowiązuje się</w:t>
      </w:r>
      <w:r w:rsidRPr="00D521DD">
        <w:rPr>
          <w:lang w:eastAsia="zh-CN"/>
        </w:rPr>
        <w:t xml:space="preserve"> wykonać</w:t>
      </w:r>
      <w:r w:rsidR="00B047A5" w:rsidRPr="00D521DD">
        <w:rPr>
          <w:lang w:eastAsia="zh-CN"/>
        </w:rPr>
        <w:t xml:space="preserve"> je</w:t>
      </w:r>
      <w:r w:rsidRPr="00D521DD">
        <w:rPr>
          <w:lang w:eastAsia="zh-CN"/>
        </w:rPr>
        <w:t xml:space="preserve"> nieodpłatnie.</w:t>
      </w:r>
    </w:p>
    <w:p w:rsidR="00FF14F8" w:rsidRPr="00D521DD" w:rsidRDefault="00FF14F8" w:rsidP="009F0C75">
      <w:pPr>
        <w:pStyle w:val="Akapitzlist"/>
        <w:numPr>
          <w:ilvl w:val="0"/>
          <w:numId w:val="31"/>
        </w:numPr>
        <w:tabs>
          <w:tab w:val="left" w:pos="435"/>
        </w:tabs>
        <w:suppressAutoHyphens/>
        <w:jc w:val="both"/>
        <w:rPr>
          <w:lang w:eastAsia="zh-CN"/>
        </w:rPr>
      </w:pPr>
      <w:r w:rsidRPr="00D521DD">
        <w:rPr>
          <w:lang w:eastAsia="zh-CN"/>
        </w:rPr>
        <w:t>Wykonawca skompletuje Zamawiającemu niezbędną dokumentację powykonawczą, potwierdzającą niewadliwe i zgodne ze sztuką budowlaną wykonanie przedmiotu umowy. W skład dokumentacji powykonawczej wchodzą rysunki powykonawcze, szkice inwentaryzacyjne, protokoły z kontroli, pomiarów i badań, atesty, certyfikaty i deklaracje zgodności, instrukcje użytkowania, DTR-ki i karty gwarancyjne w zakresie objętym niniejszą umową.</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ind w:left="75"/>
        <w:jc w:val="both"/>
        <w:rPr>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14</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Odbiór prac</w:t>
      </w:r>
    </w:p>
    <w:p w:rsidR="00FF14F8" w:rsidRPr="00D521DD" w:rsidRDefault="00FF14F8" w:rsidP="009F0C75">
      <w:pPr>
        <w:numPr>
          <w:ilvl w:val="0"/>
          <w:numId w:val="17"/>
        </w:numPr>
        <w:suppressAutoHyphens/>
        <w:jc w:val="both"/>
        <w:rPr>
          <w:lang w:eastAsia="zh-CN"/>
        </w:rPr>
      </w:pPr>
      <w:r w:rsidRPr="00D521DD">
        <w:rPr>
          <w:lang w:eastAsia="zh-CN"/>
        </w:rPr>
        <w:t>Dokonywane będą następujące odbiory robót:</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ind w:left="360"/>
        <w:jc w:val="both"/>
        <w:rPr>
          <w:lang w:eastAsia="zh-CN"/>
        </w:rPr>
      </w:pPr>
      <w:r w:rsidRPr="00D521DD">
        <w:rPr>
          <w:lang w:eastAsia="zh-CN"/>
        </w:rPr>
        <w:t>a) robót zanikających i podlegających zakryciu,</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ind w:left="360"/>
        <w:jc w:val="both"/>
        <w:rPr>
          <w:lang w:eastAsia="zh-CN"/>
        </w:rPr>
      </w:pPr>
      <w:r w:rsidRPr="00D521DD">
        <w:rPr>
          <w:lang w:eastAsia="zh-CN"/>
        </w:rPr>
        <w:t xml:space="preserve">b) częściowy – po zakończeniu </w:t>
      </w:r>
      <w:r w:rsidR="005D3597" w:rsidRPr="00D521DD">
        <w:rPr>
          <w:lang w:eastAsia="zh-CN"/>
        </w:rPr>
        <w:t>etapu prac,</w:t>
      </w:r>
      <w:r w:rsidRPr="00D521DD">
        <w:rPr>
          <w:lang w:eastAsia="zh-CN"/>
        </w:rPr>
        <w:t xml:space="preserve"> </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ind w:left="360"/>
        <w:jc w:val="both"/>
        <w:rPr>
          <w:lang w:eastAsia="zh-CN"/>
        </w:rPr>
      </w:pPr>
      <w:r w:rsidRPr="00D521DD">
        <w:rPr>
          <w:lang w:eastAsia="zh-CN"/>
        </w:rPr>
        <w:t>c) końcowy – po zakończeniu przedmiotu umowy,</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ind w:left="360"/>
        <w:jc w:val="both"/>
        <w:rPr>
          <w:lang w:eastAsia="zh-CN"/>
        </w:rPr>
      </w:pPr>
      <w:r w:rsidRPr="00D521DD">
        <w:rPr>
          <w:lang w:eastAsia="zh-CN"/>
        </w:rPr>
        <w:t>d) pogwarancyjny – dokonywany po upływie okresu gwarancji i rękojmi.</w:t>
      </w:r>
    </w:p>
    <w:p w:rsidR="00FF14F8" w:rsidRPr="00D521DD" w:rsidRDefault="00FF14F8" w:rsidP="009F0C75">
      <w:pPr>
        <w:numPr>
          <w:ilvl w:val="0"/>
          <w:numId w:val="17"/>
        </w:numPr>
        <w:suppressAutoHyphens/>
        <w:ind w:left="357" w:hanging="357"/>
        <w:jc w:val="both"/>
        <w:rPr>
          <w:lang w:eastAsia="zh-CN"/>
        </w:rPr>
      </w:pPr>
      <w:r w:rsidRPr="00D521DD">
        <w:rPr>
          <w:lang w:eastAsia="zh-CN"/>
        </w:rPr>
        <w:t>Odbiory robót zanikających nastąpią w terminie 5 dni od daty ich zgłoszenia przez Wykonawcę na piśmie Zamawiającemu. Odbioru dokona Komisja składająca się z przedstawicieli obu stron oraz Inspektora nadzoru.</w:t>
      </w:r>
    </w:p>
    <w:p w:rsidR="00FF14F8" w:rsidRPr="00D521DD" w:rsidRDefault="00FF14F8" w:rsidP="009F0C75">
      <w:pPr>
        <w:numPr>
          <w:ilvl w:val="0"/>
          <w:numId w:val="17"/>
        </w:numPr>
        <w:suppressAutoHyphens/>
        <w:ind w:left="357" w:hanging="357"/>
        <w:jc w:val="both"/>
        <w:rPr>
          <w:lang w:eastAsia="zh-CN"/>
        </w:rPr>
      </w:pPr>
      <w:r w:rsidRPr="00D521DD">
        <w:rPr>
          <w:lang w:eastAsia="zh-CN"/>
        </w:rPr>
        <w:t xml:space="preserve">Częściowy odbiór robót nastąpi w ciągu 7 dni od daty zakończenia prac potwierdzonego przez przedstawiciela Zamawiającego i pisemnego zgłoszenia ich do odbioru z zastrzeżeniem postanowień § 3 ust. 2 niniejszej umowy. Odbioru dokona Komisja składająca się z przedstawicieli obu stron. </w:t>
      </w:r>
    </w:p>
    <w:p w:rsidR="00FF14F8" w:rsidRPr="00D521DD" w:rsidRDefault="00FF14F8" w:rsidP="009F0C75">
      <w:pPr>
        <w:numPr>
          <w:ilvl w:val="0"/>
          <w:numId w:val="17"/>
        </w:numPr>
        <w:suppressAutoHyphens/>
        <w:ind w:left="357" w:hanging="357"/>
        <w:jc w:val="both"/>
        <w:rPr>
          <w:lang w:eastAsia="zh-CN"/>
        </w:rPr>
      </w:pPr>
      <w:r w:rsidRPr="00D521DD">
        <w:rPr>
          <w:lang w:eastAsia="zh-CN"/>
        </w:rPr>
        <w:t xml:space="preserve">Końcowy odbiór robót nastąpi w ciągu 7 dni od daty zakończenia prac potwierdzonego przez przedstawiciela Zamawiającego i pisemnego zgłoszenia ich do odbioru z zastrzeżeniem postanowień § 3 ust. 3 niniejszej umowy. Odbioru dokona Komisja składająca się z przedstawicieli obu stron. </w:t>
      </w:r>
    </w:p>
    <w:p w:rsidR="00FF14F8" w:rsidRPr="00D521DD" w:rsidRDefault="00FF14F8" w:rsidP="009F0C75">
      <w:pPr>
        <w:numPr>
          <w:ilvl w:val="0"/>
          <w:numId w:val="17"/>
        </w:numPr>
        <w:suppressAutoHyphens/>
        <w:jc w:val="both"/>
        <w:rPr>
          <w:lang w:eastAsia="zh-CN"/>
        </w:rPr>
      </w:pPr>
      <w:r w:rsidRPr="00D521DD">
        <w:rPr>
          <w:lang w:eastAsia="zh-CN"/>
        </w:rPr>
        <w:lastRenderedPageBreak/>
        <w:t xml:space="preserve">Warunkiem przystąpienia do odbioru częściowego i końcowego jest dostarczenie Zamawiającemu przez Wykonawcę kompletnej dokumentacji powykonawczej, o której mowa w § 13 ust. 3 niniejszej umowy. </w:t>
      </w:r>
    </w:p>
    <w:p w:rsidR="00FF14F8" w:rsidRPr="00D521DD" w:rsidRDefault="00FF14F8" w:rsidP="009F0C75">
      <w:pPr>
        <w:numPr>
          <w:ilvl w:val="0"/>
          <w:numId w:val="17"/>
        </w:numPr>
        <w:suppressAutoHyphens/>
        <w:jc w:val="both"/>
        <w:rPr>
          <w:lang w:eastAsia="zh-CN"/>
        </w:rPr>
      </w:pPr>
      <w:r w:rsidRPr="00D521DD">
        <w:rPr>
          <w:lang w:eastAsia="zh-CN"/>
        </w:rPr>
        <w:t>Zamawiający ma prawo odmówić przeprowadzenia odbioru częściowego i końcowego Przedmiotu umowy, jeżeli po przystąpieniu do czynności odbioru zostanie stwierdzone, że Przedmiot umowy nie osiągnął gotowości do odbioru z powodu nie zakończenia robót, niewłaściwego ich wykonania lub nie przeprowadzenia wszystkich prób.</w:t>
      </w:r>
    </w:p>
    <w:p w:rsidR="00FF14F8" w:rsidRPr="00D521DD" w:rsidRDefault="00FF14F8" w:rsidP="009F0C75">
      <w:pPr>
        <w:numPr>
          <w:ilvl w:val="0"/>
          <w:numId w:val="17"/>
        </w:numPr>
        <w:tabs>
          <w:tab w:val="left" w:pos="426"/>
        </w:tabs>
        <w:suppressAutoHyphens/>
        <w:ind w:left="426" w:hanging="426"/>
        <w:jc w:val="both"/>
        <w:rPr>
          <w:lang w:eastAsia="zh-CN"/>
        </w:rPr>
      </w:pPr>
      <w:r w:rsidRPr="00D521DD">
        <w:rPr>
          <w:lang w:eastAsia="zh-CN"/>
        </w:rPr>
        <w:t xml:space="preserve">Z odbiorów robót będą sporządzane protokoły odbioru podpisane przez przedstawicieli obu stron. Każdy protokół powinien wskazywać czy Zamawiający dokonuje odbioru a w przypadku istnienia wad i usterek, wskazywać je wraz z terminem usunięcia. Jeżeli termin nie został wyznaczony, wady i usterki muszą być usunięte w ciągu 7 dni od ich stwierdzenia. </w:t>
      </w:r>
    </w:p>
    <w:p w:rsidR="00FF14F8" w:rsidRPr="00D521DD" w:rsidRDefault="00FF14F8" w:rsidP="009F0C75">
      <w:pPr>
        <w:numPr>
          <w:ilvl w:val="0"/>
          <w:numId w:val="17"/>
        </w:numPr>
        <w:tabs>
          <w:tab w:val="left" w:pos="426"/>
        </w:tabs>
        <w:suppressAutoHyphens/>
        <w:ind w:left="426" w:hanging="426"/>
        <w:jc w:val="both"/>
        <w:rPr>
          <w:lang w:eastAsia="zh-CN"/>
        </w:rPr>
      </w:pPr>
      <w:r w:rsidRPr="00D521DD">
        <w:rPr>
          <w:lang w:eastAsia="zh-CN"/>
        </w:rPr>
        <w:t>Po usunięciu wad i usterek Zamawiający dokona odbioru usunięcia wad i usterek w terminie 7 dni od daty zgłoszenia przez Wykonawcę ich usunięcia. Po dokonaniu odbioru usunięcia wad i usterek strony sporządzą protokół.</w:t>
      </w:r>
    </w:p>
    <w:p w:rsidR="00FF14F8" w:rsidRPr="00D521DD" w:rsidRDefault="00FF14F8" w:rsidP="009F0C75">
      <w:pPr>
        <w:numPr>
          <w:ilvl w:val="0"/>
          <w:numId w:val="17"/>
        </w:numPr>
        <w:tabs>
          <w:tab w:val="left" w:pos="426"/>
        </w:tabs>
        <w:suppressAutoHyphens/>
        <w:ind w:left="426" w:hanging="426"/>
        <w:jc w:val="both"/>
        <w:rPr>
          <w:lang w:eastAsia="zh-CN"/>
        </w:rPr>
      </w:pPr>
      <w:r w:rsidRPr="00D521DD">
        <w:rPr>
          <w:lang w:eastAsia="zh-CN"/>
        </w:rPr>
        <w:t>W przypadku nie usunięcia wad i usterek przez Wykonawcę, zastosowanie mają postanowienia § 18 niniejszej umowy.</w:t>
      </w:r>
    </w:p>
    <w:p w:rsidR="00FF14F8" w:rsidRPr="00D521DD" w:rsidRDefault="00FF14F8" w:rsidP="009619AA">
      <w:pPr>
        <w:tabs>
          <w:tab w:val="left" w:pos="340"/>
          <w:tab w:val="left" w:pos="396"/>
          <w:tab w:val="left" w:pos="510"/>
          <w:tab w:val="left" w:pos="680"/>
          <w:tab w:val="left" w:pos="793"/>
          <w:tab w:val="left" w:pos="2154"/>
          <w:tab w:val="left" w:pos="2381"/>
          <w:tab w:val="left" w:pos="3742"/>
          <w:tab w:val="left" w:pos="4082"/>
        </w:tabs>
        <w:suppressAutoHyphens/>
        <w:rPr>
          <w:b/>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15</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 xml:space="preserve">Gwarancja i rękojmia </w:t>
      </w:r>
    </w:p>
    <w:p w:rsidR="00FF14F8" w:rsidRPr="00D521DD" w:rsidRDefault="00FF14F8" w:rsidP="009F0C75">
      <w:pPr>
        <w:numPr>
          <w:ilvl w:val="0"/>
          <w:numId w:val="18"/>
        </w:numPr>
        <w:suppressAutoHyphens/>
        <w:jc w:val="both"/>
        <w:rPr>
          <w:lang w:eastAsia="zh-CN"/>
        </w:rPr>
      </w:pPr>
      <w:r w:rsidRPr="00D521DD">
        <w:rPr>
          <w:lang w:eastAsia="zh-CN"/>
        </w:rPr>
        <w:t xml:space="preserve">Wykonawca udziela Zamawiającemu gwarancji na wykonany Przedmiot umowy, której termin rozpoczyna bieg z dniem podpisania bez zastrzeżeń przez obie strony protokołu odbioru końcowego przedmiotu umowy, a kończy się po upływie 60 miesięcy licząc od daty dokonania odbioru końcowego przedmiotu umowy. </w:t>
      </w:r>
    </w:p>
    <w:p w:rsidR="00FF14F8" w:rsidRPr="00D521DD" w:rsidRDefault="00FF14F8" w:rsidP="009F0C75">
      <w:pPr>
        <w:numPr>
          <w:ilvl w:val="0"/>
          <w:numId w:val="18"/>
        </w:numPr>
        <w:suppressAutoHyphens/>
        <w:jc w:val="both"/>
        <w:rPr>
          <w:lang w:eastAsia="zh-CN"/>
        </w:rPr>
      </w:pPr>
      <w:r w:rsidRPr="00D521DD">
        <w:rPr>
          <w:lang w:eastAsia="zh-CN"/>
        </w:rPr>
        <w:t xml:space="preserve">Jeżeli w wykonaniu swoich obowiązków gwaranta Wykonawca dostarczy Zamawiającemu zamiast rzeczy wadliwej rzecz wolną od wad, dokona napraw rzeczy objętej gwarancją albo wymieni część rzeczy wadliwej, termin gwarancji biegnie na nowo od chwili dostarczenia rzeczy wolnej od wad, zwrócenia rzeczy naprawionej lub wymienionej części. W innych wypadkach termin gwarancji ulega przedłużeniu o czas, w ciągu, którego wskutek wady rzeczy objętej gwarancją Zamawiający nie mógł korzystać z Przedmiotu umowy. </w:t>
      </w:r>
    </w:p>
    <w:p w:rsidR="00FF14F8" w:rsidRPr="00D521DD" w:rsidRDefault="00FF14F8" w:rsidP="009F0C75">
      <w:pPr>
        <w:numPr>
          <w:ilvl w:val="0"/>
          <w:numId w:val="18"/>
        </w:numPr>
        <w:suppressAutoHyphens/>
        <w:jc w:val="both"/>
        <w:rPr>
          <w:lang w:eastAsia="zh-CN"/>
        </w:rPr>
      </w:pPr>
      <w:r w:rsidRPr="00D521DD">
        <w:rPr>
          <w:lang w:eastAsia="zh-CN"/>
        </w:rPr>
        <w:t>Niniejsza umowa stanowi dokument gwarancyjny w rozumieniu art. 577 § 1 k.c.</w:t>
      </w:r>
    </w:p>
    <w:p w:rsidR="00FF14F8" w:rsidRPr="00D521DD" w:rsidRDefault="00FF14F8" w:rsidP="009F0C75">
      <w:pPr>
        <w:numPr>
          <w:ilvl w:val="0"/>
          <w:numId w:val="18"/>
        </w:numPr>
        <w:suppressAutoHyphens/>
        <w:jc w:val="both"/>
        <w:rPr>
          <w:lang w:eastAsia="zh-CN"/>
        </w:rPr>
      </w:pPr>
      <w:r w:rsidRPr="00D521DD">
        <w:rPr>
          <w:lang w:eastAsia="zh-CN"/>
        </w:rPr>
        <w:t>W przypadku stwierdzenia wad fizycznych w okresie gwarancji Wykonawca ma obowiązek przystąpienia do ich usuwania bezzwłocznie i usunięcia w terminie 7 dni od daty zgłoszenia, zaś w przypadku gdy wada uniemożliwia użytkowanie obiektu w 3 dni od daty zgłoszenia. Usunięcie wad w zależności od okoliczności polegać może także na dokonaniu wymiany elementów, części wadliwych Przedmiotu umowy, ich dostarczeniu i zamontowaniu przez Wykonawcę na własny koszt. Potwierdzeniem usunięcia zgłoszonej wady będzie podpisanie protokołu usunięcia wady przez upoważnionego przedstawiciela Zamawiającego.</w:t>
      </w:r>
    </w:p>
    <w:p w:rsidR="00FF14F8" w:rsidRPr="00D521DD" w:rsidRDefault="00FF14F8" w:rsidP="009F0C75">
      <w:pPr>
        <w:numPr>
          <w:ilvl w:val="0"/>
          <w:numId w:val="18"/>
        </w:numPr>
        <w:suppressAutoHyphens/>
        <w:jc w:val="both"/>
        <w:rPr>
          <w:lang w:eastAsia="zh-CN"/>
        </w:rPr>
      </w:pPr>
      <w:r w:rsidRPr="00D521DD">
        <w:rPr>
          <w:lang w:eastAsia="zh-CN"/>
        </w:rPr>
        <w:t>W przypadku nie wykonania przez Wykonawcę obowiązków określonych w ust. 4, w określonym w nim terminie, Zamawiający ma prawo zlecić usunięcie wad objętych gwarancją innym podmiotom wg swojego wyboru a poniesionymi przez niego kosztami zastępczego usunięcia wad, obciążyć Wykonawcę. Wykonawca oświadcza, iż wyraża zgodę na powierzenie usunięcia wad innym podmiotom i nie będzie z tego tytułu rościł żadnych praw w stosunku do Zamawiającego w tym w szczególności praw autorskich i pokrewnych.</w:t>
      </w:r>
    </w:p>
    <w:p w:rsidR="00FF14F8" w:rsidRPr="00D521DD" w:rsidRDefault="00FF14F8" w:rsidP="009F0C75">
      <w:pPr>
        <w:numPr>
          <w:ilvl w:val="0"/>
          <w:numId w:val="18"/>
        </w:numPr>
        <w:suppressAutoHyphens/>
        <w:jc w:val="both"/>
        <w:rPr>
          <w:lang w:eastAsia="zh-CN"/>
        </w:rPr>
      </w:pPr>
      <w:r w:rsidRPr="00D521DD">
        <w:rPr>
          <w:lang w:eastAsia="zh-CN"/>
        </w:rPr>
        <w:t>W razie stwierdzenia istnienia wad nie nadających się do usunięcia Zamawiający może według własnego wyboru:</w:t>
      </w:r>
    </w:p>
    <w:p w:rsidR="00FF14F8" w:rsidRPr="00D521DD" w:rsidRDefault="00FF14F8" w:rsidP="009F0C75">
      <w:pPr>
        <w:numPr>
          <w:ilvl w:val="1"/>
          <w:numId w:val="18"/>
        </w:numPr>
        <w:tabs>
          <w:tab w:val="clear" w:pos="1440"/>
          <w:tab w:val="num" w:pos="709"/>
        </w:tabs>
        <w:suppressAutoHyphens/>
        <w:ind w:left="709" w:hanging="283"/>
        <w:jc w:val="both"/>
        <w:rPr>
          <w:lang w:eastAsia="zh-CN"/>
        </w:rPr>
      </w:pPr>
      <w:r w:rsidRPr="00D521DD">
        <w:rPr>
          <w:lang w:eastAsia="zh-CN"/>
        </w:rPr>
        <w:t>jeżeli wady umożliwiają użytkowanie przedmiotu zgodne z jego przeznaczeniem – żądać od Wykonawcy obniżenia wynagrodzenia za wykonanie umowy w wysokości odpowiedniej do utraconej wartości użytkowej lub technicznej przedmiotu umowy,</w:t>
      </w:r>
    </w:p>
    <w:p w:rsidR="00FF14F8" w:rsidRPr="00D521DD" w:rsidRDefault="00FF14F8" w:rsidP="009F0C75">
      <w:pPr>
        <w:numPr>
          <w:ilvl w:val="1"/>
          <w:numId w:val="18"/>
        </w:numPr>
        <w:tabs>
          <w:tab w:val="clear" w:pos="1440"/>
          <w:tab w:val="num" w:pos="709"/>
        </w:tabs>
        <w:suppressAutoHyphens/>
        <w:ind w:left="709" w:hanging="283"/>
        <w:jc w:val="both"/>
        <w:rPr>
          <w:lang w:eastAsia="zh-CN"/>
        </w:rPr>
      </w:pPr>
      <w:r w:rsidRPr="00D521DD">
        <w:rPr>
          <w:lang w:eastAsia="zh-CN"/>
        </w:rPr>
        <w:lastRenderedPageBreak/>
        <w:t xml:space="preserve">jeżeli wady uniemożliwiają użytkowanie przedmiotu umowy zgodne z jego przeznaczeniem – żądać wykonania przedmiotu umowy po raz drugi oraz naprawienia szkody wynikłej z opóźnienia. </w:t>
      </w:r>
    </w:p>
    <w:p w:rsidR="00FF14F8" w:rsidRPr="00D521DD" w:rsidRDefault="00FF14F8" w:rsidP="009F0C75">
      <w:pPr>
        <w:numPr>
          <w:ilvl w:val="0"/>
          <w:numId w:val="18"/>
        </w:numPr>
        <w:suppressAutoHyphens/>
        <w:jc w:val="both"/>
        <w:rPr>
          <w:spacing w:val="2"/>
          <w:lang w:eastAsia="zh-CN"/>
        </w:rPr>
      </w:pPr>
      <w:r w:rsidRPr="00D521DD">
        <w:rPr>
          <w:lang w:eastAsia="zh-CN"/>
        </w:rPr>
        <w:t>W razie odmowy wykonania przedmiotu umowy po raz drugi, w przypadku, o którym mowa w ust.  6b lub w razie jego niewykonania w wyznaczonym przez Zamawiającego terminie stosuje się odpowiednio ust. 5.</w:t>
      </w:r>
    </w:p>
    <w:p w:rsidR="00FF14F8" w:rsidRPr="00D521DD" w:rsidRDefault="00FF14F8" w:rsidP="009F0C75">
      <w:pPr>
        <w:numPr>
          <w:ilvl w:val="0"/>
          <w:numId w:val="18"/>
        </w:numPr>
        <w:suppressAutoHyphens/>
        <w:jc w:val="both"/>
        <w:rPr>
          <w:spacing w:val="2"/>
          <w:lang w:eastAsia="zh-CN"/>
        </w:rPr>
      </w:pPr>
      <w:r w:rsidRPr="00D521DD">
        <w:rPr>
          <w:spacing w:val="2"/>
          <w:lang w:eastAsia="zh-CN"/>
        </w:rPr>
        <w:t>Jeżeli wykonawca nie usunie wad w terminie określonym w ust.</w:t>
      </w:r>
      <w:r w:rsidR="009619AA" w:rsidRPr="00D521DD">
        <w:rPr>
          <w:spacing w:val="2"/>
          <w:lang w:eastAsia="zh-CN"/>
        </w:rPr>
        <w:t xml:space="preserve"> </w:t>
      </w:r>
      <w:r w:rsidRPr="00D521DD">
        <w:rPr>
          <w:spacing w:val="2"/>
          <w:lang w:eastAsia="zh-CN"/>
        </w:rPr>
        <w:t>4, to niezależnie od wykonania obowiązków określonych w ust. 5-6 zobowiązany będzie zapłacić Zamawiającemu kary umowne zgodnie z postanowieniami § 19 ust. 3 niniejszej umowy.</w:t>
      </w:r>
    </w:p>
    <w:p w:rsidR="00FF14F8" w:rsidRPr="00D521DD" w:rsidRDefault="00FF14F8" w:rsidP="009F0C75">
      <w:pPr>
        <w:numPr>
          <w:ilvl w:val="0"/>
          <w:numId w:val="18"/>
        </w:numPr>
        <w:suppressAutoHyphens/>
        <w:jc w:val="both"/>
        <w:rPr>
          <w:lang w:eastAsia="zh-CN"/>
        </w:rPr>
      </w:pPr>
      <w:r w:rsidRPr="00D521DD">
        <w:rPr>
          <w:spacing w:val="2"/>
          <w:lang w:eastAsia="zh-CN"/>
        </w:rPr>
        <w:t>Zapłata kar umownych zgodnie z ust. 8 nie wyłącza prawa Zamawiającego do usunięcia wad na koszt Wykonawcy po uprzednim pisemnym powiadomieniu.</w:t>
      </w:r>
    </w:p>
    <w:p w:rsidR="00FF14F8" w:rsidRPr="00D521DD" w:rsidRDefault="00FF14F8" w:rsidP="009F0C75">
      <w:pPr>
        <w:numPr>
          <w:ilvl w:val="0"/>
          <w:numId w:val="18"/>
        </w:numPr>
        <w:suppressAutoHyphens/>
        <w:jc w:val="both"/>
        <w:rPr>
          <w:lang w:eastAsia="zh-CN"/>
        </w:rPr>
      </w:pPr>
      <w:r w:rsidRPr="00D521DD">
        <w:rPr>
          <w:lang w:eastAsia="zh-CN"/>
        </w:rPr>
        <w:t xml:space="preserve">Niezależnie od wynikających z punktów poprzednich uprawnień, które przysługują mu w ramach udzielonej przez Wykonawcę gwarancji Zamawiający w przypadku wad przedmiotu umowy może wykonać uprawnienia wynikające z przepisów Kodeksu </w:t>
      </w:r>
      <w:r w:rsidR="009619AA" w:rsidRPr="00D521DD">
        <w:rPr>
          <w:lang w:eastAsia="zh-CN"/>
        </w:rPr>
        <w:t>c</w:t>
      </w:r>
      <w:r w:rsidRPr="00D521DD">
        <w:rPr>
          <w:lang w:eastAsia="zh-CN"/>
        </w:rPr>
        <w:t>ywilnego o rękojmi za wady fizyczne i prawne, z tym, że strony rozszerzają ustawowy zakres odpowiedzialności z rękojmi poprzez wydłużenie okresu rękojmi do okresu równemu okresowi gwarancji, którym mowa w ust. 1.</w:t>
      </w:r>
    </w:p>
    <w:p w:rsidR="00FF14F8" w:rsidRPr="00D521DD" w:rsidRDefault="00FF14F8" w:rsidP="009F0C75">
      <w:pPr>
        <w:numPr>
          <w:ilvl w:val="0"/>
          <w:numId w:val="18"/>
        </w:numPr>
        <w:suppressAutoHyphens/>
        <w:jc w:val="both"/>
        <w:rPr>
          <w:lang w:eastAsia="zh-CN"/>
        </w:rPr>
      </w:pPr>
      <w:r w:rsidRPr="00D521DD">
        <w:rPr>
          <w:lang w:eastAsia="zh-CN"/>
        </w:rPr>
        <w:t>Z chwilą dokonania odbioru końcowego przedmiotu umowy Zamawiający jest upoważniony do dokonania cesji praw wynikających z umowy zawartej z Wykonawcą na wskazanego przez niego użytkownika w szczególności uprawnień wynikających z rękojmi za wady fizyczne oraz tytułu gwarancji jakości.</w:t>
      </w:r>
    </w:p>
    <w:p w:rsidR="00FF14F8" w:rsidRPr="00D521DD" w:rsidRDefault="00FF14F8" w:rsidP="009F0C75">
      <w:pPr>
        <w:numPr>
          <w:ilvl w:val="0"/>
          <w:numId w:val="18"/>
        </w:numPr>
        <w:suppressAutoHyphens/>
        <w:jc w:val="both"/>
        <w:rPr>
          <w:lang w:eastAsia="zh-CN"/>
        </w:rPr>
      </w:pPr>
      <w:r w:rsidRPr="00D521DD">
        <w:rPr>
          <w:lang w:eastAsia="zh-CN"/>
        </w:rPr>
        <w:t>W sprawach nieuregulowanych stosuje się przepisy Kodeksu Cywilnego o rękojmi za wady fizyczne i prawne oraz gwarancji jakości.</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16</w:t>
      </w:r>
    </w:p>
    <w:p w:rsidR="00FF14F8" w:rsidRPr="00D521DD" w:rsidRDefault="00FF14F8" w:rsidP="009619AA">
      <w:pPr>
        <w:tabs>
          <w:tab w:val="left" w:pos="36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Warunki odstąpienia od umowy</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Zamawiający ma prawo do odstąpienia od niniejszej umowy w przypadkach określonych w niniejszym paragrafie, niezależnie od uprawnień określonych w obowiązujących przepisach prawa.</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W razie zaistnienia istotnej zmiany okoliczności powodującej, że wykonanie umowy nie leży w interesie publicznym, czego nie można było przewidzieć w chwili zawarcia umowy, lub dalsze wykonywanie umowy może zagrozić istotnemu interesowi l</w:t>
      </w:r>
      <w:r w:rsidR="00AB3140" w:rsidRPr="00D521DD">
        <w:rPr>
          <w:lang w:eastAsia="zh-CN"/>
        </w:rPr>
        <w:t>ub bezpieczeństwu publicznemu, Z</w:t>
      </w:r>
      <w:r w:rsidRPr="00D521DD">
        <w:rPr>
          <w:lang w:eastAsia="zh-CN"/>
        </w:rPr>
        <w:t>amawiający może odstąpić od umowy w terminie 30 dni od dnia powzięcia wiadomości o tych okolicznościach. W takim przypadku Wykonawca może żądać jedynie wynagrodzenia należnego za prace już wykonane.</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 xml:space="preserve">W przypadku </w:t>
      </w:r>
      <w:r w:rsidR="00AB3140" w:rsidRPr="00D521DD">
        <w:rPr>
          <w:lang w:eastAsia="zh-CN"/>
        </w:rPr>
        <w:t>opóźnienia</w:t>
      </w:r>
      <w:r w:rsidRPr="00D521DD">
        <w:rPr>
          <w:lang w:eastAsia="zh-CN"/>
        </w:rPr>
        <w:t xml:space="preserve"> Wykonawcy w wykonaniu Przedmiotu umowy dłuższej niż </w:t>
      </w:r>
      <w:r w:rsidR="00AB3140" w:rsidRPr="00D521DD">
        <w:rPr>
          <w:lang w:eastAsia="zh-CN"/>
        </w:rPr>
        <w:t>14 dni licząc od terminów</w:t>
      </w:r>
      <w:r w:rsidRPr="00D521DD">
        <w:rPr>
          <w:lang w:eastAsia="zh-CN"/>
        </w:rPr>
        <w:t xml:space="preserve"> okr</w:t>
      </w:r>
      <w:r w:rsidR="00AB3140" w:rsidRPr="00D521DD">
        <w:rPr>
          <w:lang w:eastAsia="zh-CN"/>
        </w:rPr>
        <w:t>eślonych w § 3 niniejszej umowy oraz terminów określonych w harmonogramie robót stanowiącego załącznik nr 4 do niniejszej umowy,</w:t>
      </w:r>
      <w:r w:rsidRPr="00D521DD">
        <w:rPr>
          <w:lang w:eastAsia="zh-CN"/>
        </w:rPr>
        <w:t xml:space="preserve"> Zamawiający może, bez wyznaczania terminu dodatkowego odstąpić od niniejszej umowy, w terminie 30 dni od zaistnienia przedmiotowej sytuacji.</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 xml:space="preserve">W przypadku odstąpienia przez którąkolwiek ze stron od umowy Wykonawca jest zobowiązany do zabezpieczenia na własny koszt placu budowy zgodnie z obowiązującymi przepisami prawa i zasadami wiedzy technicznej oraz do protokolarnego przekazania placu budowy Zamawiającemu w terminie </w:t>
      </w:r>
      <w:r w:rsidR="00AB3140" w:rsidRPr="00D521DD">
        <w:rPr>
          <w:lang w:eastAsia="zh-CN"/>
        </w:rPr>
        <w:t>14</w:t>
      </w:r>
      <w:r w:rsidRPr="00D521DD">
        <w:rPr>
          <w:lang w:eastAsia="zh-CN"/>
        </w:rPr>
        <w:t xml:space="preserve"> dni od dnia złożenia oświadczenia o odstąpieniu od umowy.</w:t>
      </w:r>
    </w:p>
    <w:p w:rsidR="00FF14F8" w:rsidRPr="00D521DD" w:rsidRDefault="00AB3140" w:rsidP="009F0C75">
      <w:pPr>
        <w:pStyle w:val="Akapitzlist"/>
        <w:numPr>
          <w:ilvl w:val="0"/>
          <w:numId w:val="33"/>
        </w:numPr>
        <w:tabs>
          <w:tab w:val="left" w:pos="360"/>
        </w:tabs>
        <w:suppressAutoHyphens/>
        <w:autoSpaceDE w:val="0"/>
        <w:jc w:val="both"/>
        <w:rPr>
          <w:lang w:eastAsia="zh-CN"/>
        </w:rPr>
      </w:pPr>
      <w:r w:rsidRPr="00D521DD">
        <w:rPr>
          <w:lang w:eastAsia="zh-CN"/>
        </w:rPr>
        <w:t>Zamawiający może</w:t>
      </w:r>
      <w:r w:rsidR="00FF14F8" w:rsidRPr="00D521DD">
        <w:rPr>
          <w:lang w:eastAsia="zh-CN"/>
        </w:rPr>
        <w:t xml:space="preserve">, bez wyznaczania terminu dodatkowego, odstąpić od umowy, jeżeli druga strona narusza postanowienia umowy. Prawo odstąpienia przysługuje w terminie 30 dni od zaistnienia przypadków stanowiących podstawę odstąpienia. </w:t>
      </w:r>
      <w:r w:rsidRPr="00D521DD">
        <w:rPr>
          <w:lang w:eastAsia="zh-CN"/>
        </w:rPr>
        <w:t xml:space="preserve">W szczególności Zamawiający może </w:t>
      </w:r>
      <w:r w:rsidR="00FF14F8" w:rsidRPr="00D521DD">
        <w:rPr>
          <w:lang w:eastAsia="zh-CN"/>
        </w:rPr>
        <w:t>bez wyznaczania ter</w:t>
      </w:r>
      <w:r w:rsidRPr="00D521DD">
        <w:rPr>
          <w:lang w:eastAsia="zh-CN"/>
        </w:rPr>
        <w:t>minu dodatkowego</w:t>
      </w:r>
      <w:r w:rsidR="00FF14F8" w:rsidRPr="00D521DD">
        <w:rPr>
          <w:lang w:eastAsia="zh-CN"/>
        </w:rPr>
        <w:t xml:space="preserve"> odstąpić od umowy</w:t>
      </w:r>
      <w:r w:rsidRPr="00D521DD">
        <w:rPr>
          <w:lang w:eastAsia="zh-CN"/>
        </w:rPr>
        <w:t xml:space="preserve"> w przypadku, gdy:</w:t>
      </w:r>
    </w:p>
    <w:p w:rsidR="00FF14F8" w:rsidRPr="00D521DD" w:rsidRDefault="00FF14F8" w:rsidP="009F0C75">
      <w:pPr>
        <w:pStyle w:val="Akapitzlist"/>
        <w:numPr>
          <w:ilvl w:val="0"/>
          <w:numId w:val="34"/>
        </w:numPr>
        <w:tabs>
          <w:tab w:val="left" w:pos="360"/>
        </w:tabs>
        <w:suppressAutoHyphens/>
        <w:autoSpaceDE w:val="0"/>
        <w:jc w:val="both"/>
        <w:rPr>
          <w:lang w:eastAsia="zh-CN"/>
        </w:rPr>
      </w:pPr>
      <w:r w:rsidRPr="00D521DD">
        <w:rPr>
          <w:lang w:eastAsia="zh-CN"/>
        </w:rPr>
        <w:t>Wykonawca bez upoważnienia ze strony Zamawiającego wstrzymuje roboty budowlane na okres dłuższy niż 7 dni,</w:t>
      </w:r>
    </w:p>
    <w:p w:rsidR="00FF14F8" w:rsidRPr="00D521DD" w:rsidRDefault="00FF14F8" w:rsidP="009F0C75">
      <w:pPr>
        <w:pStyle w:val="Akapitzlist"/>
        <w:numPr>
          <w:ilvl w:val="0"/>
          <w:numId w:val="34"/>
        </w:numPr>
        <w:tabs>
          <w:tab w:val="left" w:pos="360"/>
        </w:tabs>
        <w:suppressAutoHyphens/>
        <w:autoSpaceDE w:val="0"/>
        <w:jc w:val="both"/>
        <w:rPr>
          <w:lang w:eastAsia="zh-CN"/>
        </w:rPr>
      </w:pPr>
      <w:r w:rsidRPr="00D521DD">
        <w:rPr>
          <w:lang w:eastAsia="zh-CN"/>
        </w:rPr>
        <w:t>Wykonawca nie zastosuje się do wezwania do poprawienia wykonywanych robót,</w:t>
      </w:r>
    </w:p>
    <w:p w:rsidR="00FF14F8" w:rsidRPr="00D521DD" w:rsidRDefault="00FF14F8" w:rsidP="009F0C75">
      <w:pPr>
        <w:pStyle w:val="Akapitzlist"/>
        <w:numPr>
          <w:ilvl w:val="0"/>
          <w:numId w:val="34"/>
        </w:numPr>
        <w:tabs>
          <w:tab w:val="left" w:pos="360"/>
        </w:tabs>
        <w:suppressAutoHyphens/>
        <w:autoSpaceDE w:val="0"/>
        <w:jc w:val="both"/>
        <w:rPr>
          <w:lang w:eastAsia="zh-CN"/>
        </w:rPr>
      </w:pPr>
      <w:r w:rsidRPr="00D521DD">
        <w:rPr>
          <w:lang w:eastAsia="zh-CN"/>
        </w:rPr>
        <w:lastRenderedPageBreak/>
        <w:t xml:space="preserve">Wykonawca bez usprawiedliwienia uchyla </w:t>
      </w:r>
      <w:r w:rsidR="00AB3140" w:rsidRPr="00D521DD">
        <w:rPr>
          <w:lang w:eastAsia="zh-CN"/>
        </w:rPr>
        <w:t>nie wykonuje Przedmiotu umowy zgodnie z</w:t>
      </w:r>
      <w:r w:rsidRPr="00D521DD">
        <w:rPr>
          <w:lang w:eastAsia="zh-CN"/>
        </w:rPr>
        <w:t xml:space="preserve"> </w:t>
      </w:r>
      <w:r w:rsidR="00AB3140" w:rsidRPr="00D521DD">
        <w:rPr>
          <w:lang w:eastAsia="zh-CN"/>
        </w:rPr>
        <w:t>harmonogramem robót stanowiącym załącznik nr 4 do niniejszej umowy;</w:t>
      </w:r>
    </w:p>
    <w:p w:rsidR="00FF14F8" w:rsidRPr="00D521DD" w:rsidRDefault="00FF14F8" w:rsidP="009F0C75">
      <w:pPr>
        <w:pStyle w:val="Akapitzlist"/>
        <w:numPr>
          <w:ilvl w:val="0"/>
          <w:numId w:val="34"/>
        </w:numPr>
        <w:tabs>
          <w:tab w:val="left" w:pos="360"/>
        </w:tabs>
        <w:suppressAutoHyphens/>
        <w:autoSpaceDE w:val="0"/>
        <w:jc w:val="both"/>
        <w:rPr>
          <w:lang w:eastAsia="zh-CN"/>
        </w:rPr>
      </w:pPr>
      <w:r w:rsidRPr="00D521DD">
        <w:rPr>
          <w:lang w:eastAsia="zh-CN"/>
        </w:rPr>
        <w:t>Wykonawca nie przedłuża ważności wygasają</w:t>
      </w:r>
      <w:r w:rsidR="00525C15" w:rsidRPr="00D521DD">
        <w:rPr>
          <w:lang w:eastAsia="zh-CN"/>
        </w:rPr>
        <w:t xml:space="preserve">cego wymaganego zabezpieczenia </w:t>
      </w:r>
      <w:r w:rsidRPr="00D521DD">
        <w:rPr>
          <w:lang w:eastAsia="zh-CN"/>
        </w:rPr>
        <w:t>należytego wykonania umowy,</w:t>
      </w:r>
    </w:p>
    <w:p w:rsidR="00FF14F8" w:rsidRPr="00D521DD" w:rsidRDefault="00FF14F8" w:rsidP="009F0C75">
      <w:pPr>
        <w:pStyle w:val="Akapitzlist"/>
        <w:numPr>
          <w:ilvl w:val="0"/>
          <w:numId w:val="34"/>
        </w:numPr>
        <w:tabs>
          <w:tab w:val="left" w:pos="360"/>
        </w:tabs>
        <w:suppressAutoHyphens/>
        <w:autoSpaceDE w:val="0"/>
        <w:jc w:val="both"/>
        <w:rPr>
          <w:lang w:eastAsia="zh-CN"/>
        </w:rPr>
      </w:pPr>
      <w:r w:rsidRPr="00D521DD">
        <w:rPr>
          <w:lang w:eastAsia="zh-CN"/>
        </w:rPr>
        <w:t xml:space="preserve">Wykonawca narusza postanowienia Umowy, pomimo wezwania </w:t>
      </w:r>
      <w:r w:rsidR="00525C15" w:rsidRPr="00D521DD">
        <w:rPr>
          <w:lang w:eastAsia="zh-CN"/>
        </w:rPr>
        <w:t xml:space="preserve">Zamawiającego </w:t>
      </w:r>
      <w:r w:rsidRPr="00D521DD">
        <w:rPr>
          <w:lang w:eastAsia="zh-CN"/>
        </w:rPr>
        <w:t xml:space="preserve">do </w:t>
      </w:r>
      <w:r w:rsidR="00525C15" w:rsidRPr="00D521DD">
        <w:rPr>
          <w:lang w:eastAsia="zh-CN"/>
        </w:rPr>
        <w:t xml:space="preserve">zaprzestania naruszeń </w:t>
      </w:r>
      <w:r w:rsidRPr="00D521DD">
        <w:rPr>
          <w:lang w:eastAsia="zh-CN"/>
        </w:rPr>
        <w:t>w </w:t>
      </w:r>
      <w:r w:rsidRPr="00D521DD">
        <w:rPr>
          <w:lang w:eastAsia="zh-CN"/>
        </w:rPr>
        <w:tab/>
        <w:t xml:space="preserve">terminie 7 dni od daty otrzymania wezwania. </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W przypadku odstąpienia od umowy przez jedną ze stron Wykonawca ma obowiązek wstrzymania realizacji robót stanowiących przedmiot niniejszej umowy w trybie natychmiastowym oraz do zabezpieczenia</w:t>
      </w:r>
      <w:r w:rsidR="00525C15" w:rsidRPr="00D521DD">
        <w:rPr>
          <w:lang w:eastAsia="zh-CN"/>
        </w:rPr>
        <w:t>,</w:t>
      </w:r>
      <w:r w:rsidRPr="00D521DD">
        <w:rPr>
          <w:lang w:eastAsia="zh-CN"/>
        </w:rPr>
        <w:t xml:space="preserve"> a następnie do opuszczenia terenu budowy.</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Jeżeli Zamawiający odstąpił od umowy z przyczyn zależnych od Wykonawcy, to wszelkie znajdujące się na terenie budowy materiały, urządzenia, roboty tymczasowe i wykonane roboty zostaną przekazane protokolarnie Zamawiającemu przez Wykonawcę.</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W przypadku odstąpienia od umowy przez którąkolwiek ze stron Wykonawca zobowiązany jest do dokonania i dostarczenia Zamawiającemu inwentaryzacji robót wg stanu na dzień odstąpienia, potwierd</w:t>
      </w:r>
      <w:r w:rsidR="00525C15" w:rsidRPr="00D521DD">
        <w:rPr>
          <w:lang w:eastAsia="zh-CN"/>
        </w:rPr>
        <w:t>zonej przez Inspektora nadzoru.</w:t>
      </w:r>
      <w:r w:rsidRPr="00D521DD">
        <w:rPr>
          <w:lang w:eastAsia="zh-CN"/>
        </w:rPr>
        <w:t xml:space="preserve"> Na podstawie dokonanej inwentaryzacji strony ustalają komisyjnie wartość wykonanych robót oraz zakupionych materiałów i urządzeń nie nadających się do wbudowania w inny obiekt, co może stanowić podstawę do dokonania stosownych rozliczeń między stronami.</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Koszty dodatkowe poniesione na zabezpieczenie terenu budowy oraz wszelkie inne uzasadnione koszty związane z odstąpieniem od umowy ponos</w:t>
      </w:r>
      <w:r w:rsidR="00525C15" w:rsidRPr="00D521DD">
        <w:rPr>
          <w:lang w:eastAsia="zh-CN"/>
        </w:rPr>
        <w:t>i strona, której postępowanie (</w:t>
      </w:r>
      <w:r w:rsidRPr="00D521DD">
        <w:rPr>
          <w:lang w:eastAsia="zh-CN"/>
        </w:rPr>
        <w:t>działanie, zaniechanie) stanowiło podstawę do odstąpienia od umowy przez druga stronę.</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W przypadku odstąpienia od umowy Zamawiający może dokonać odbioru wykonanej przez Wykonawcę części Przedmiotu umowy. Oceny stopnia zaawansowania robót dokona Komisja Odbioru składająca się z przedstawicieli Zamawiającego i Wykonawcy. Komisja Odbioru określi wysokość wynagrodzenia należnego Wykonawcy za wykonaną część przedmiotu umowy na podstawie dokonanej inwentaryzacji.</w:t>
      </w:r>
    </w:p>
    <w:p w:rsidR="00FF14F8" w:rsidRPr="00D521DD" w:rsidRDefault="00FF14F8" w:rsidP="009F0C75">
      <w:pPr>
        <w:pStyle w:val="Akapitzlist"/>
        <w:numPr>
          <w:ilvl w:val="0"/>
          <w:numId w:val="33"/>
        </w:numPr>
        <w:tabs>
          <w:tab w:val="left" w:pos="360"/>
        </w:tabs>
        <w:suppressAutoHyphens/>
        <w:autoSpaceDE w:val="0"/>
        <w:jc w:val="both"/>
        <w:rPr>
          <w:lang w:eastAsia="zh-CN"/>
        </w:rPr>
      </w:pPr>
      <w:r w:rsidRPr="00D521DD">
        <w:rPr>
          <w:lang w:eastAsia="zh-CN"/>
        </w:rPr>
        <w:t xml:space="preserve">W razie odstąpienia od umowy z winy Wykonawcy, Zamawiającemu przysługuje prawo zastawu na rzeczach pozostawionych na terenie budowy w celu zabezpieczenia roszczeń Zamawiającego wynikających z realizacji umowy. </w:t>
      </w:r>
    </w:p>
    <w:p w:rsidR="00FF14F8" w:rsidRPr="00D521DD" w:rsidRDefault="00FF14F8" w:rsidP="00525C15">
      <w:pPr>
        <w:tabs>
          <w:tab w:val="left" w:pos="340"/>
          <w:tab w:val="left" w:pos="396"/>
          <w:tab w:val="left" w:pos="510"/>
          <w:tab w:val="left" w:pos="680"/>
          <w:tab w:val="left" w:pos="793"/>
          <w:tab w:val="left" w:pos="2154"/>
          <w:tab w:val="left" w:pos="2381"/>
          <w:tab w:val="left" w:pos="3742"/>
          <w:tab w:val="left" w:pos="4082"/>
        </w:tabs>
        <w:suppressAutoHyphens/>
        <w:rPr>
          <w:b/>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17</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Warunki wstrzymania robót i rozwiązania umowy</w:t>
      </w:r>
    </w:p>
    <w:p w:rsidR="00FF14F8" w:rsidRPr="00D521DD" w:rsidRDefault="00FF14F8" w:rsidP="009F0C75">
      <w:pPr>
        <w:numPr>
          <w:ilvl w:val="0"/>
          <w:numId w:val="14"/>
        </w:numPr>
        <w:suppressAutoHyphens/>
        <w:ind w:left="284" w:hanging="284"/>
        <w:jc w:val="both"/>
        <w:rPr>
          <w:lang w:eastAsia="zh-CN"/>
        </w:rPr>
      </w:pPr>
      <w:r w:rsidRPr="00D521DD">
        <w:rPr>
          <w:lang w:eastAsia="zh-CN"/>
        </w:rPr>
        <w:t xml:space="preserve">Zamawiający ma prawo wstrzymać roboty w wypadku nieprzestrzegania przez Wykonawcę postanowień niniejszej umowy lub </w:t>
      </w:r>
      <w:r w:rsidR="00525C15" w:rsidRPr="00D521DD">
        <w:rPr>
          <w:lang w:eastAsia="zh-CN"/>
        </w:rPr>
        <w:t xml:space="preserve">w przypadku naruszenia </w:t>
      </w:r>
      <w:r w:rsidRPr="00D521DD">
        <w:rPr>
          <w:lang w:eastAsia="zh-CN"/>
        </w:rPr>
        <w:t>powszechnie obowiązujących</w:t>
      </w:r>
      <w:r w:rsidR="00525C15" w:rsidRPr="00D521DD">
        <w:rPr>
          <w:lang w:eastAsia="zh-CN"/>
        </w:rPr>
        <w:t xml:space="preserve"> przepisów prawa</w:t>
      </w:r>
      <w:r w:rsidRPr="00D521DD">
        <w:rPr>
          <w:lang w:eastAsia="zh-CN"/>
        </w:rPr>
        <w:t>, a w szczególności w wypadku nieprzestrzegania przepisów BHP, ppoż. lub realizacji robót niezgodnie ze sztuką budowlaną.</w:t>
      </w:r>
    </w:p>
    <w:p w:rsidR="00FF14F8" w:rsidRPr="00D521DD" w:rsidRDefault="00FF14F8" w:rsidP="009F0C75">
      <w:pPr>
        <w:numPr>
          <w:ilvl w:val="0"/>
          <w:numId w:val="14"/>
        </w:numPr>
        <w:suppressAutoHyphens/>
        <w:ind w:left="284" w:hanging="284"/>
        <w:jc w:val="both"/>
        <w:rPr>
          <w:lang w:eastAsia="zh-CN"/>
        </w:rPr>
      </w:pPr>
      <w:r w:rsidRPr="00D521DD">
        <w:rPr>
          <w:lang w:eastAsia="zh-CN"/>
        </w:rPr>
        <w:t>Wstrzymanie robót, o którym mowa w ust.1 nie powoduje zmiany terminów określonych w § 3.</w:t>
      </w:r>
    </w:p>
    <w:p w:rsidR="00FF14F8" w:rsidRPr="00D521DD" w:rsidRDefault="00FF14F8" w:rsidP="009F0C75">
      <w:pPr>
        <w:numPr>
          <w:ilvl w:val="0"/>
          <w:numId w:val="14"/>
        </w:numPr>
        <w:suppressAutoHyphens/>
        <w:ind w:left="284" w:hanging="284"/>
        <w:jc w:val="both"/>
        <w:rPr>
          <w:lang w:eastAsia="zh-CN"/>
        </w:rPr>
      </w:pPr>
      <w:r w:rsidRPr="00D521DD">
        <w:rPr>
          <w:lang w:eastAsia="zh-CN"/>
        </w:rPr>
        <w:t>Wszelkie koszty związane ze wstrzymaniem robót ponosi Wykonawca.</w:t>
      </w:r>
    </w:p>
    <w:p w:rsidR="00FF14F8" w:rsidRPr="00D521DD" w:rsidRDefault="00FF14F8" w:rsidP="009F0C75">
      <w:pPr>
        <w:numPr>
          <w:ilvl w:val="0"/>
          <w:numId w:val="14"/>
        </w:numPr>
        <w:suppressAutoHyphens/>
        <w:jc w:val="both"/>
        <w:rPr>
          <w:color w:val="000000"/>
          <w:lang w:eastAsia="zh-CN"/>
        </w:rPr>
      </w:pPr>
      <w:r w:rsidRPr="00D521DD">
        <w:rPr>
          <w:lang w:eastAsia="zh-CN"/>
        </w:rPr>
        <w:t xml:space="preserve">Zamawiający może rozwiązać umowę w przypadku naruszenia przez Wykonawcę ustaleń niniejszej umowy. Wykonawca musi wówczas doprowadzić budowę do stanu wskazanego przez Zamawiającego. W przypadku rozwiązania umowy Zamawiający zapłaci Wykonawcy wynagrodzenie odpowiadające robotom wykonanym w takiej części, w jakiej pozostaje w stosunku do </w:t>
      </w:r>
      <w:r w:rsidR="00525C15" w:rsidRPr="00D521DD">
        <w:rPr>
          <w:lang w:eastAsia="zh-CN"/>
        </w:rPr>
        <w:t xml:space="preserve">całości robót z </w:t>
      </w:r>
      <w:r w:rsidRPr="00D521DD">
        <w:rPr>
          <w:lang w:eastAsia="zh-CN"/>
        </w:rPr>
        <w:t>zastrzeżeniem § 19 ust.3. Zamawiający ma prawo jednostronnie rozwiązać umowę, a rozwiązanie umowy będzie skuteczne z dniem złożenia Wykonawcy pisemnego oświadczenia o jej rozwiązaniu.</w:t>
      </w:r>
    </w:p>
    <w:p w:rsidR="00FF14F8" w:rsidRPr="00D521DD" w:rsidRDefault="00FF14F8" w:rsidP="009F0C75">
      <w:pPr>
        <w:numPr>
          <w:ilvl w:val="0"/>
          <w:numId w:val="14"/>
        </w:numPr>
        <w:suppressAutoHyphens/>
        <w:ind w:left="284" w:hanging="284"/>
        <w:jc w:val="both"/>
        <w:rPr>
          <w:lang w:eastAsia="zh-CN"/>
        </w:rPr>
      </w:pPr>
      <w:r w:rsidRPr="00D521DD">
        <w:rPr>
          <w:lang w:eastAsia="zh-CN"/>
        </w:rPr>
        <w:t>Zamawiający może rozwiązać umowę z Wykonawcą w szczególności, gdy:</w:t>
      </w:r>
    </w:p>
    <w:p w:rsidR="00FF14F8" w:rsidRPr="00D521DD" w:rsidRDefault="00525C15" w:rsidP="009F0C75">
      <w:pPr>
        <w:numPr>
          <w:ilvl w:val="0"/>
          <w:numId w:val="19"/>
        </w:numPr>
        <w:tabs>
          <w:tab w:val="left" w:pos="567"/>
        </w:tabs>
        <w:suppressAutoHyphens/>
        <w:ind w:left="567" w:hanging="283"/>
        <w:jc w:val="both"/>
        <w:rPr>
          <w:lang w:eastAsia="zh-CN"/>
        </w:rPr>
      </w:pPr>
      <w:r w:rsidRPr="00D521DD">
        <w:rPr>
          <w:lang w:eastAsia="zh-CN"/>
        </w:rPr>
        <w:t>o</w:t>
      </w:r>
      <w:r w:rsidR="00FF14F8" w:rsidRPr="00D521DD">
        <w:rPr>
          <w:lang w:eastAsia="zh-CN"/>
        </w:rPr>
        <w:t>późnienie w realizacji poszczególnych elementów robót określonych w harmonogramie robót przekracza 14 dni,</w:t>
      </w:r>
    </w:p>
    <w:p w:rsidR="00FF14F8" w:rsidRPr="00D521DD" w:rsidRDefault="00525C15" w:rsidP="009F0C75">
      <w:pPr>
        <w:numPr>
          <w:ilvl w:val="0"/>
          <w:numId w:val="19"/>
        </w:numPr>
        <w:tabs>
          <w:tab w:val="left" w:pos="567"/>
        </w:tabs>
        <w:suppressAutoHyphens/>
        <w:ind w:left="567" w:hanging="283"/>
        <w:jc w:val="both"/>
        <w:rPr>
          <w:lang w:eastAsia="zh-CN"/>
        </w:rPr>
      </w:pPr>
      <w:r w:rsidRPr="00D521DD">
        <w:rPr>
          <w:lang w:eastAsia="zh-CN"/>
        </w:rPr>
        <w:t>w</w:t>
      </w:r>
      <w:r w:rsidR="00FF14F8" w:rsidRPr="00D521DD">
        <w:rPr>
          <w:lang w:eastAsia="zh-CN"/>
        </w:rPr>
        <w:t>ykonawca wykonuje prace wadliwie lub niezgodnie z umową</w:t>
      </w:r>
      <w:r w:rsidRPr="00D521DD">
        <w:rPr>
          <w:lang w:eastAsia="zh-CN"/>
        </w:rPr>
        <w:t xml:space="preserve"> lub niezgodnie z dokumentami wymienionymi w § 1 ust. 4 i 8</w:t>
      </w:r>
      <w:r w:rsidR="00FF14F8" w:rsidRPr="00D521DD">
        <w:rPr>
          <w:lang w:eastAsia="zh-CN"/>
        </w:rPr>
        <w:t xml:space="preserve"> </w:t>
      </w:r>
      <w:r w:rsidRPr="00D521DD">
        <w:rPr>
          <w:lang w:eastAsia="zh-CN"/>
        </w:rPr>
        <w:t>a</w:t>
      </w:r>
      <w:r w:rsidR="00FF14F8" w:rsidRPr="00D521DD">
        <w:rPr>
          <w:lang w:eastAsia="zh-CN"/>
        </w:rPr>
        <w:t xml:space="preserve"> w wyznaczonym przez Zamawiającego terminie nie zmienił sposobu ich wykonania,</w:t>
      </w:r>
    </w:p>
    <w:p w:rsidR="00FF14F8" w:rsidRPr="00D521DD" w:rsidRDefault="00525C15" w:rsidP="009F0C75">
      <w:pPr>
        <w:numPr>
          <w:ilvl w:val="0"/>
          <w:numId w:val="19"/>
        </w:numPr>
        <w:tabs>
          <w:tab w:val="left" w:pos="567"/>
        </w:tabs>
        <w:suppressAutoHyphens/>
        <w:ind w:left="567" w:hanging="283"/>
        <w:jc w:val="both"/>
        <w:rPr>
          <w:color w:val="000000"/>
          <w:lang w:eastAsia="zh-CN"/>
        </w:rPr>
      </w:pPr>
      <w:r w:rsidRPr="00D521DD">
        <w:rPr>
          <w:lang w:eastAsia="zh-CN"/>
        </w:rPr>
        <w:lastRenderedPageBreak/>
        <w:t>j</w:t>
      </w:r>
      <w:r w:rsidR="00FF14F8" w:rsidRPr="00D521DD">
        <w:rPr>
          <w:lang w:eastAsia="zh-CN"/>
        </w:rPr>
        <w:t>eżeli działanie lub zaniechanie Wykonawcy spowoduje opóźnienie prac innych wykonawców,</w:t>
      </w:r>
    </w:p>
    <w:p w:rsidR="00FF14F8" w:rsidRPr="00D521DD" w:rsidRDefault="00525C15" w:rsidP="009F0C75">
      <w:pPr>
        <w:numPr>
          <w:ilvl w:val="0"/>
          <w:numId w:val="19"/>
        </w:numPr>
        <w:tabs>
          <w:tab w:val="left" w:pos="567"/>
        </w:tabs>
        <w:suppressAutoHyphens/>
        <w:ind w:left="567" w:hanging="283"/>
        <w:jc w:val="both"/>
        <w:rPr>
          <w:lang w:eastAsia="zh-CN"/>
        </w:rPr>
      </w:pPr>
      <w:r w:rsidRPr="00D521DD">
        <w:rPr>
          <w:lang w:eastAsia="zh-CN"/>
        </w:rPr>
        <w:t>w</w:t>
      </w:r>
      <w:r w:rsidR="00FF14F8" w:rsidRPr="00D521DD">
        <w:rPr>
          <w:lang w:eastAsia="zh-CN"/>
        </w:rPr>
        <w:t xml:space="preserve"> przypadku wystąpienia istotnych wad w </w:t>
      </w:r>
      <w:r w:rsidRPr="00D521DD">
        <w:rPr>
          <w:lang w:eastAsia="zh-CN"/>
        </w:rPr>
        <w:t>P</w:t>
      </w:r>
      <w:r w:rsidR="00FF14F8" w:rsidRPr="00D521DD">
        <w:rPr>
          <w:lang w:eastAsia="zh-CN"/>
        </w:rPr>
        <w:t>rzedmiocie umowy, które nie dadzą się usunąć,</w:t>
      </w:r>
    </w:p>
    <w:p w:rsidR="00FF14F8" w:rsidRPr="00D521DD" w:rsidRDefault="00525C15" w:rsidP="009F0C75">
      <w:pPr>
        <w:numPr>
          <w:ilvl w:val="0"/>
          <w:numId w:val="19"/>
        </w:numPr>
        <w:tabs>
          <w:tab w:val="left" w:pos="567"/>
        </w:tabs>
        <w:suppressAutoHyphens/>
        <w:ind w:left="567" w:hanging="283"/>
        <w:jc w:val="both"/>
        <w:rPr>
          <w:lang w:eastAsia="zh-CN"/>
        </w:rPr>
      </w:pPr>
      <w:r w:rsidRPr="00D521DD">
        <w:rPr>
          <w:lang w:eastAsia="zh-CN"/>
        </w:rPr>
        <w:t>jeżeli z</w:t>
      </w:r>
      <w:r w:rsidR="00FF14F8" w:rsidRPr="00D521DD">
        <w:rPr>
          <w:lang w:eastAsia="zh-CN"/>
        </w:rPr>
        <w:t xml:space="preserve"> okoliczności wynika, że Wykonawca nie zdoła usunąć wad w terminie wyznaczonym przez Zamawiającego,</w:t>
      </w:r>
    </w:p>
    <w:p w:rsidR="00FF14F8" w:rsidRPr="00D521DD" w:rsidRDefault="00525C15" w:rsidP="009F0C75">
      <w:pPr>
        <w:numPr>
          <w:ilvl w:val="0"/>
          <w:numId w:val="19"/>
        </w:numPr>
        <w:tabs>
          <w:tab w:val="left" w:pos="567"/>
        </w:tabs>
        <w:suppressAutoHyphens/>
        <w:ind w:left="567" w:hanging="283"/>
        <w:jc w:val="both"/>
        <w:rPr>
          <w:lang w:eastAsia="zh-CN"/>
        </w:rPr>
      </w:pPr>
      <w:r w:rsidRPr="00D521DD">
        <w:rPr>
          <w:lang w:eastAsia="zh-CN"/>
        </w:rPr>
        <w:t xml:space="preserve">w </w:t>
      </w:r>
      <w:r w:rsidR="00FF14F8" w:rsidRPr="00D521DD">
        <w:rPr>
          <w:lang w:eastAsia="zh-CN"/>
        </w:rPr>
        <w:t>przypadku nieprzestrzegania przepisów bhp,</w:t>
      </w:r>
    </w:p>
    <w:p w:rsidR="00FF14F8" w:rsidRPr="00D521DD" w:rsidRDefault="00525C15" w:rsidP="009F0C75">
      <w:pPr>
        <w:numPr>
          <w:ilvl w:val="0"/>
          <w:numId w:val="19"/>
        </w:numPr>
        <w:tabs>
          <w:tab w:val="left" w:pos="567"/>
        </w:tabs>
        <w:suppressAutoHyphens/>
        <w:ind w:left="567" w:hanging="283"/>
        <w:jc w:val="both"/>
        <w:rPr>
          <w:lang w:eastAsia="zh-CN"/>
        </w:rPr>
      </w:pPr>
      <w:r w:rsidRPr="00D521DD">
        <w:rPr>
          <w:lang w:eastAsia="zh-CN"/>
        </w:rPr>
        <w:t>w</w:t>
      </w:r>
      <w:r w:rsidR="00FF14F8" w:rsidRPr="00D521DD">
        <w:rPr>
          <w:lang w:eastAsia="zh-CN"/>
        </w:rPr>
        <w:t xml:space="preserve"> przypadku powzięcia wiadomości o trudnościach finansowych Wykonawcy.</w:t>
      </w:r>
    </w:p>
    <w:p w:rsidR="00FF14F8" w:rsidRPr="00D521DD" w:rsidRDefault="00FF14F8" w:rsidP="009F0C75">
      <w:pPr>
        <w:numPr>
          <w:ilvl w:val="0"/>
          <w:numId w:val="14"/>
        </w:numPr>
        <w:suppressAutoHyphens/>
        <w:jc w:val="both"/>
        <w:rPr>
          <w:lang w:eastAsia="zh-CN"/>
        </w:rPr>
      </w:pPr>
      <w:r w:rsidRPr="00D521DD">
        <w:rPr>
          <w:lang w:eastAsia="zh-CN"/>
        </w:rPr>
        <w:t>W przypadku nie dojścia do realizacji umowy z przyczyn niezależnych od żadnej ze stron – strony zobowiązują do zwrotu świadczeń wzajemnych.</w:t>
      </w:r>
    </w:p>
    <w:p w:rsidR="00FF14F8" w:rsidRPr="00D521DD" w:rsidRDefault="00FF14F8" w:rsidP="009F0C75">
      <w:pPr>
        <w:numPr>
          <w:ilvl w:val="0"/>
          <w:numId w:val="14"/>
        </w:numPr>
        <w:suppressAutoHyphens/>
        <w:jc w:val="both"/>
        <w:rPr>
          <w:lang w:eastAsia="zh-CN"/>
        </w:rPr>
      </w:pPr>
      <w:r w:rsidRPr="00D521DD">
        <w:rPr>
          <w:lang w:eastAsia="zh-CN"/>
        </w:rPr>
        <w:t>W razie rozwiązania umowy przez Zamawiającego strony sporządzą protokół robót w toku, w którym zostanie określony zakres wykonanych prac oraz wykorzystanych i pozostawionych na placu budowy materiałów i urządzeń.</w:t>
      </w:r>
    </w:p>
    <w:p w:rsidR="00FF14F8" w:rsidRPr="00D521DD" w:rsidRDefault="00FF14F8" w:rsidP="009F0C75">
      <w:pPr>
        <w:numPr>
          <w:ilvl w:val="0"/>
          <w:numId w:val="14"/>
        </w:numPr>
        <w:suppressAutoHyphens/>
        <w:jc w:val="both"/>
        <w:rPr>
          <w:lang w:eastAsia="zh-CN"/>
        </w:rPr>
      </w:pPr>
      <w:r w:rsidRPr="00D521DD">
        <w:rPr>
          <w:lang w:eastAsia="zh-CN"/>
        </w:rPr>
        <w:t>Rozwiązanie umowy oraz wszelkie ustalenia, o których mowa w niniejszym paragrafie powinny nastąpić w formie pisemnej pod rygorem nieważności.</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both"/>
        <w:rPr>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18</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Odpowiedzialność za wady</w:t>
      </w:r>
    </w:p>
    <w:p w:rsidR="00FF14F8" w:rsidRPr="00D521DD" w:rsidRDefault="00FF14F8" w:rsidP="009F0C75">
      <w:pPr>
        <w:numPr>
          <w:ilvl w:val="0"/>
          <w:numId w:val="13"/>
        </w:numPr>
        <w:tabs>
          <w:tab w:val="left" w:pos="360"/>
        </w:tabs>
        <w:suppressAutoHyphens/>
        <w:ind w:left="360"/>
        <w:jc w:val="both"/>
        <w:rPr>
          <w:lang w:eastAsia="zh-CN"/>
        </w:rPr>
      </w:pPr>
      <w:r w:rsidRPr="00D521DD">
        <w:rPr>
          <w:lang w:eastAsia="zh-CN"/>
        </w:rPr>
        <w:t>W razie stwierdzenia wad w wykonywanych robotach lub w trakcie odbioru końcowego robót Wykonawca usunie je, w terminie ustalonym pomi</w:t>
      </w:r>
      <w:r w:rsidR="00525C15" w:rsidRPr="00D521DD">
        <w:rPr>
          <w:lang w:eastAsia="zh-CN"/>
        </w:rPr>
        <w:t xml:space="preserve">ędzy Zamawiającym a Wykonawcą. </w:t>
      </w:r>
      <w:r w:rsidRPr="00D521DD">
        <w:rPr>
          <w:lang w:eastAsia="zh-CN"/>
        </w:rPr>
        <w:t xml:space="preserve">W przypadku braku uzgodnienia terminu usunięcia wad, Wykonawca usunie je w ciągu </w:t>
      </w:r>
      <w:r w:rsidR="00525C15" w:rsidRPr="00D521DD">
        <w:rPr>
          <w:lang w:eastAsia="zh-CN"/>
        </w:rPr>
        <w:t>7</w:t>
      </w:r>
      <w:r w:rsidRPr="00D521DD">
        <w:rPr>
          <w:lang w:eastAsia="zh-CN"/>
        </w:rPr>
        <w:t xml:space="preserve"> dni od daty powiadomienia przez Zamawiającego. Jeżeli wada uniemożliwia użytkowanie obiektu, Wykonawca rozpocznie usuwanie wad bezzwłocznie i usuwanie zakończy w terminie najpóźniej do </w:t>
      </w:r>
      <w:r w:rsidR="00525C15" w:rsidRPr="00D521DD">
        <w:rPr>
          <w:lang w:eastAsia="zh-CN"/>
        </w:rPr>
        <w:t>3</w:t>
      </w:r>
      <w:r w:rsidRPr="00D521DD">
        <w:rPr>
          <w:lang w:eastAsia="zh-CN"/>
        </w:rPr>
        <w:t xml:space="preserve"> dni. Potwierdzeniem usunięcia zgł</w:t>
      </w:r>
      <w:r w:rsidR="00525C15" w:rsidRPr="00D521DD">
        <w:rPr>
          <w:lang w:eastAsia="zh-CN"/>
        </w:rPr>
        <w:t>oszonej usterki będzie pisemne po</w:t>
      </w:r>
      <w:r w:rsidRPr="00D521DD">
        <w:rPr>
          <w:lang w:eastAsia="zh-CN"/>
        </w:rPr>
        <w:t>kwitowanie przez upoważnionego przedstawiciela Zamawiającego. W przypadku nie przystąpienia przez Wykonawcę do usuwania wad, w ustalonym lub wyznaczonym terminie, Zamawiający ma prawo zlecić usunięcie ujawnionych wad, innym podmiotom wg swojego wyboru a kosztami tych robót, obciążyć Wykonawcę.</w:t>
      </w:r>
    </w:p>
    <w:p w:rsidR="00FF14F8" w:rsidRPr="00D521DD" w:rsidRDefault="00FF14F8" w:rsidP="009F0C75">
      <w:pPr>
        <w:numPr>
          <w:ilvl w:val="0"/>
          <w:numId w:val="13"/>
        </w:numPr>
        <w:tabs>
          <w:tab w:val="left" w:pos="360"/>
        </w:tabs>
        <w:suppressAutoHyphens/>
        <w:ind w:left="360"/>
        <w:jc w:val="both"/>
        <w:rPr>
          <w:lang w:eastAsia="zh-CN"/>
        </w:rPr>
      </w:pPr>
      <w:r w:rsidRPr="00D521DD">
        <w:rPr>
          <w:lang w:eastAsia="zh-CN"/>
        </w:rPr>
        <w:t>Jeżeli wady, o których mowa w ust</w:t>
      </w:r>
      <w:r w:rsidR="00525C15" w:rsidRPr="00D521DD">
        <w:rPr>
          <w:lang w:eastAsia="zh-CN"/>
        </w:rPr>
        <w:t>.</w:t>
      </w:r>
      <w:r w:rsidRPr="00D521DD">
        <w:rPr>
          <w:lang w:eastAsia="zh-CN"/>
        </w:rPr>
        <w:t xml:space="preserve"> 1 nie nadają się do usunięcia Zamawiający może według własnego wyboru:</w:t>
      </w:r>
    </w:p>
    <w:p w:rsidR="00FF14F8" w:rsidRPr="00D521DD" w:rsidRDefault="00FF14F8" w:rsidP="009F0C75">
      <w:pPr>
        <w:numPr>
          <w:ilvl w:val="0"/>
          <w:numId w:val="35"/>
        </w:numPr>
        <w:tabs>
          <w:tab w:val="left" w:pos="720"/>
        </w:tabs>
        <w:suppressAutoHyphens/>
        <w:jc w:val="both"/>
        <w:rPr>
          <w:lang w:eastAsia="zh-CN"/>
        </w:rPr>
      </w:pPr>
      <w:r w:rsidRPr="00D521DD">
        <w:rPr>
          <w:lang w:eastAsia="zh-CN"/>
        </w:rPr>
        <w:t>jeżeli wady umożliwiają użytkowanie przedmiotu zgodne z jego przeznaczeniem – obniżyć należne Wykonawcy wynagrodzenie za przedmiot umowy odpowiednio do utraconej wartości użytkowej i technicznej,</w:t>
      </w:r>
    </w:p>
    <w:p w:rsidR="00FF14F8" w:rsidRPr="00D521DD" w:rsidRDefault="00FF14F8" w:rsidP="009F0C75">
      <w:pPr>
        <w:numPr>
          <w:ilvl w:val="0"/>
          <w:numId w:val="35"/>
        </w:numPr>
        <w:tabs>
          <w:tab w:val="left" w:pos="720"/>
        </w:tabs>
        <w:suppressAutoHyphens/>
        <w:jc w:val="both"/>
        <w:rPr>
          <w:lang w:eastAsia="zh-CN"/>
        </w:rPr>
      </w:pPr>
      <w:r w:rsidRPr="00D521DD">
        <w:rPr>
          <w:lang w:eastAsia="zh-CN"/>
        </w:rPr>
        <w:t xml:space="preserve">jeżeli wady uniemożliwiają użytkowanie przedmiotu umowy zgodne z jego przeznaczeniem – żądać wykonania przedmiotu umowy po raz drugi oraz naprawienia szkody wynikłej z opóźnienia. </w:t>
      </w:r>
    </w:p>
    <w:p w:rsidR="00FF14F8" w:rsidRPr="00D521DD" w:rsidRDefault="00FF14F8" w:rsidP="009F0C75">
      <w:pPr>
        <w:numPr>
          <w:ilvl w:val="0"/>
          <w:numId w:val="13"/>
        </w:numPr>
        <w:suppressAutoHyphens/>
        <w:ind w:left="360"/>
        <w:jc w:val="both"/>
        <w:rPr>
          <w:lang w:eastAsia="zh-CN"/>
        </w:rPr>
      </w:pPr>
      <w:r w:rsidRPr="00D521DD">
        <w:rPr>
          <w:lang w:eastAsia="zh-CN"/>
        </w:rPr>
        <w:t>Wykonawca nie może odmówić usunięcia wad na swój koszt bez względu na wysokość związanych z tym kosztów. Usunięcie wad musi być stwierdzone protokołem podpisanym przez obie strony.</w:t>
      </w:r>
    </w:p>
    <w:p w:rsidR="00FF14F8" w:rsidRPr="00D521DD" w:rsidRDefault="00FF14F8" w:rsidP="009F0C75">
      <w:pPr>
        <w:numPr>
          <w:ilvl w:val="0"/>
          <w:numId w:val="13"/>
        </w:numPr>
        <w:suppressAutoHyphens/>
        <w:ind w:left="360"/>
        <w:jc w:val="both"/>
        <w:rPr>
          <w:lang w:eastAsia="zh-CN"/>
        </w:rPr>
      </w:pPr>
      <w:r w:rsidRPr="00D521DD">
        <w:rPr>
          <w:lang w:eastAsia="zh-CN"/>
        </w:rPr>
        <w:t xml:space="preserve">Za wady i szkody spowodowane przez swoich podwykonawców Wykonawca ponosi odpowiedzialność jak za działania </w:t>
      </w:r>
      <w:r w:rsidR="00525C15" w:rsidRPr="00D521DD">
        <w:rPr>
          <w:lang w:eastAsia="zh-CN"/>
        </w:rPr>
        <w:t xml:space="preserve">lub zaniechania </w:t>
      </w:r>
      <w:r w:rsidRPr="00D521DD">
        <w:rPr>
          <w:lang w:eastAsia="zh-CN"/>
        </w:rPr>
        <w:t>własne.</w:t>
      </w:r>
    </w:p>
    <w:p w:rsidR="00FF14F8" w:rsidRPr="00D521DD" w:rsidRDefault="00FF14F8" w:rsidP="00C13C95">
      <w:pPr>
        <w:suppressAutoHyphens/>
        <w:jc w:val="center"/>
        <w:rPr>
          <w:lang w:eastAsia="zh-CN"/>
        </w:rPr>
      </w:pPr>
    </w:p>
    <w:p w:rsidR="00FF14F8" w:rsidRPr="00D521DD" w:rsidRDefault="00FF14F8" w:rsidP="00C13C95">
      <w:pPr>
        <w:suppressAutoHyphens/>
        <w:jc w:val="center"/>
        <w:rPr>
          <w:b/>
          <w:lang w:eastAsia="zh-CN"/>
        </w:rPr>
      </w:pPr>
      <w:r w:rsidRPr="00D521DD">
        <w:rPr>
          <w:b/>
          <w:lang w:eastAsia="zh-CN"/>
        </w:rPr>
        <w:t>§ 19</w:t>
      </w:r>
    </w:p>
    <w:p w:rsidR="00FF14F8" w:rsidRPr="00D521DD" w:rsidRDefault="00FF14F8" w:rsidP="00C13C95">
      <w:pPr>
        <w:suppressAutoHyphens/>
        <w:jc w:val="center"/>
        <w:rPr>
          <w:lang w:eastAsia="zh-CN"/>
        </w:rPr>
      </w:pPr>
      <w:r w:rsidRPr="00D521DD">
        <w:rPr>
          <w:b/>
          <w:lang w:eastAsia="zh-CN"/>
        </w:rPr>
        <w:t>Kary i sankcje</w:t>
      </w:r>
    </w:p>
    <w:p w:rsidR="00FF14F8" w:rsidRPr="00D521DD" w:rsidRDefault="00FF14F8" w:rsidP="009F0C75">
      <w:pPr>
        <w:numPr>
          <w:ilvl w:val="0"/>
          <w:numId w:val="20"/>
        </w:numPr>
        <w:suppressAutoHyphens/>
        <w:jc w:val="both"/>
        <w:rPr>
          <w:lang w:eastAsia="zh-CN"/>
        </w:rPr>
      </w:pPr>
      <w:r w:rsidRPr="00D521DD">
        <w:rPr>
          <w:lang w:eastAsia="zh-CN"/>
        </w:rPr>
        <w:t xml:space="preserve">Za przekroczenie ustalonych w § 3 terminów realizacji, Zamawiającemu przysługuje prawo do naliczenia kar umownych w wysokości 1 %  wynagrodzenia brutto </w:t>
      </w:r>
      <w:r w:rsidRPr="00D521DD">
        <w:t>określonego w § 4</w:t>
      </w:r>
      <w:r w:rsidR="000F7FC4" w:rsidRPr="00D521DD">
        <w:t xml:space="preserve"> ust.1</w:t>
      </w:r>
      <w:r w:rsidRPr="00D521DD">
        <w:rPr>
          <w:lang w:eastAsia="zh-CN"/>
        </w:rPr>
        <w:t>, za każdy dzień opóźnienia z wyjątkiem sytuacji, gdy opóźnienie wynika z wyłącznej winy Zamawiającego,</w:t>
      </w:r>
    </w:p>
    <w:p w:rsidR="00FF14F8" w:rsidRPr="00D521DD" w:rsidRDefault="00FF14F8" w:rsidP="009F0C75">
      <w:pPr>
        <w:numPr>
          <w:ilvl w:val="0"/>
          <w:numId w:val="20"/>
        </w:numPr>
        <w:suppressAutoHyphens/>
        <w:jc w:val="both"/>
        <w:rPr>
          <w:color w:val="000000"/>
          <w:lang w:eastAsia="zh-CN"/>
        </w:rPr>
      </w:pPr>
      <w:r w:rsidRPr="00D521DD">
        <w:rPr>
          <w:lang w:eastAsia="zh-CN"/>
        </w:rPr>
        <w:t xml:space="preserve">Za opóźnienie w usunięciu wad lub usterek stwierdzonych przy odbiorze oraz w okresie gwarancji i rękojmi, Wykonawca zapłaci Zamawiającemu karę umowną w wysokości 1 % wynagrodzenia brutto określonego w § 4 </w:t>
      </w:r>
      <w:r w:rsidR="000F7FC4" w:rsidRPr="00D521DD">
        <w:rPr>
          <w:lang w:eastAsia="zh-CN"/>
        </w:rPr>
        <w:t xml:space="preserve">ust. 1 </w:t>
      </w:r>
      <w:r w:rsidRPr="00D521DD">
        <w:rPr>
          <w:lang w:eastAsia="zh-CN"/>
        </w:rPr>
        <w:t>za każdy dzień opóźnienia.</w:t>
      </w:r>
    </w:p>
    <w:p w:rsidR="00FF14F8" w:rsidRPr="00D521DD" w:rsidRDefault="00FF14F8" w:rsidP="009F0C75">
      <w:pPr>
        <w:numPr>
          <w:ilvl w:val="0"/>
          <w:numId w:val="20"/>
        </w:numPr>
        <w:suppressAutoHyphens/>
        <w:jc w:val="both"/>
        <w:rPr>
          <w:lang w:eastAsia="zh-CN"/>
        </w:rPr>
      </w:pPr>
      <w:r w:rsidRPr="00D521DD">
        <w:rPr>
          <w:lang w:eastAsia="zh-CN"/>
        </w:rPr>
        <w:t xml:space="preserve">W przypadku rozwiązania przez Zamawiającego umowy z przyczyn określonych w § 17 ust. 5 Zamawiający zapłaci Wykonawcy wynagrodzenie odpowiadające zakresowi </w:t>
      </w:r>
      <w:r w:rsidRPr="00D521DD">
        <w:rPr>
          <w:lang w:eastAsia="zh-CN"/>
        </w:rPr>
        <w:lastRenderedPageBreak/>
        <w:t>wykonanych robót, jednakże obniżone o równowartość 10% wynagrodzenia brutto określonego, w § 4</w:t>
      </w:r>
      <w:r w:rsidR="000F7FC4" w:rsidRPr="00D521DD">
        <w:rPr>
          <w:lang w:eastAsia="zh-CN"/>
        </w:rPr>
        <w:t xml:space="preserve"> ust. 1</w:t>
      </w:r>
      <w:r w:rsidRPr="00D521DD">
        <w:rPr>
          <w:lang w:eastAsia="zh-CN"/>
        </w:rPr>
        <w:t xml:space="preserve">. Przepis ten stosuje się </w:t>
      </w:r>
      <w:r w:rsidR="000F7FC4" w:rsidRPr="00D521DD">
        <w:rPr>
          <w:lang w:eastAsia="zh-CN"/>
        </w:rPr>
        <w:t xml:space="preserve">odpowiednio </w:t>
      </w:r>
      <w:r w:rsidRPr="00D521DD">
        <w:rPr>
          <w:lang w:eastAsia="zh-CN"/>
        </w:rPr>
        <w:t xml:space="preserve">w razie rozwiązania umowy z przyczyn określonych </w:t>
      </w:r>
      <w:r w:rsidR="000F7FC4" w:rsidRPr="00D521DD">
        <w:rPr>
          <w:lang w:eastAsia="zh-CN"/>
        </w:rPr>
        <w:t>w</w:t>
      </w:r>
      <w:r w:rsidRPr="00D521DD">
        <w:rPr>
          <w:lang w:eastAsia="zh-CN"/>
        </w:rPr>
        <w:t xml:space="preserve"> § 17 ust.</w:t>
      </w:r>
      <w:r w:rsidR="000F7FC4" w:rsidRPr="00D521DD">
        <w:rPr>
          <w:lang w:eastAsia="zh-CN"/>
        </w:rPr>
        <w:t xml:space="preserve"> </w:t>
      </w:r>
      <w:r w:rsidRPr="00D521DD">
        <w:rPr>
          <w:lang w:eastAsia="zh-CN"/>
        </w:rPr>
        <w:t>4.</w:t>
      </w:r>
    </w:p>
    <w:p w:rsidR="00FF14F8" w:rsidRPr="00D521DD" w:rsidRDefault="00FF14F8" w:rsidP="009F0C75">
      <w:pPr>
        <w:numPr>
          <w:ilvl w:val="0"/>
          <w:numId w:val="20"/>
        </w:numPr>
        <w:suppressAutoHyphens/>
        <w:jc w:val="both"/>
        <w:rPr>
          <w:lang w:eastAsia="zh-CN"/>
        </w:rPr>
      </w:pPr>
      <w:r w:rsidRPr="00D521DD">
        <w:rPr>
          <w:lang w:eastAsia="zh-CN"/>
        </w:rPr>
        <w:t>W przypadku, gdy z winy Wykonawcy, w trakcie prowadzenia robót, powstaną szkody w mieniu Zamawiającego lub osób trzecich Wykonawca usunie je lub naprawi na własny koszt. Jeżeli naprawa tych szkód nie będzie możliwa, Zamawiający obciąży Wykonawcę kwotą odpowiadającą wartości wszystkich poniesionych szkód.</w:t>
      </w:r>
    </w:p>
    <w:p w:rsidR="00FF14F8" w:rsidRPr="00D521DD" w:rsidRDefault="00FF14F8" w:rsidP="009F0C75">
      <w:pPr>
        <w:numPr>
          <w:ilvl w:val="0"/>
          <w:numId w:val="20"/>
        </w:numPr>
        <w:suppressAutoHyphens/>
        <w:jc w:val="both"/>
        <w:rPr>
          <w:lang w:eastAsia="zh-CN"/>
        </w:rPr>
      </w:pPr>
      <w:r w:rsidRPr="00D521DD">
        <w:rPr>
          <w:lang w:eastAsia="zh-CN"/>
        </w:rPr>
        <w:t>Za nieprzestrzeganie obowiązujących przepisów BHP, stwierdzone protokołem kontrolnym właściwego Inspektora BHP, Zamawiający ma prawo potrącić z wynagrodzenia Wykonawcy do 5% należnego wynagrodzenia brutto</w:t>
      </w:r>
      <w:r w:rsidR="000F7FC4" w:rsidRPr="00D521DD">
        <w:rPr>
          <w:lang w:eastAsia="zh-CN"/>
        </w:rPr>
        <w:t xml:space="preserve"> określonego w § 4 ust. 1 umowy.</w:t>
      </w:r>
    </w:p>
    <w:p w:rsidR="00FF14F8" w:rsidRPr="00D521DD" w:rsidRDefault="00FF14F8" w:rsidP="009F0C75">
      <w:pPr>
        <w:numPr>
          <w:ilvl w:val="0"/>
          <w:numId w:val="20"/>
        </w:numPr>
        <w:suppressAutoHyphens/>
        <w:jc w:val="both"/>
        <w:rPr>
          <w:lang w:eastAsia="zh-CN"/>
        </w:rPr>
      </w:pPr>
      <w:r w:rsidRPr="00D521DD">
        <w:rPr>
          <w:lang w:eastAsia="zh-CN"/>
        </w:rPr>
        <w:t xml:space="preserve">Za nieterminową zapłatę wynagrodzenia należnego podwykonawcom lub dalszym podwykonawcom – w wysokości 500 zł za każdy dzień opóźnienia w zapłacie  wynagrodzenia należnego podwykonawcom lub dalszym podwykonawcom licząc od terminu określonego w umowie zawartej z podwykonawcą lub dalszym podwykonawcą </w:t>
      </w:r>
    </w:p>
    <w:p w:rsidR="00FF14F8" w:rsidRPr="00D521DD" w:rsidRDefault="00FF14F8" w:rsidP="009F0C75">
      <w:pPr>
        <w:numPr>
          <w:ilvl w:val="0"/>
          <w:numId w:val="20"/>
        </w:numPr>
        <w:suppressAutoHyphens/>
        <w:jc w:val="both"/>
        <w:rPr>
          <w:lang w:eastAsia="zh-CN"/>
        </w:rPr>
      </w:pPr>
      <w:r w:rsidRPr="00D521DD">
        <w:rPr>
          <w:lang w:eastAsia="zh-CN"/>
        </w:rPr>
        <w:t xml:space="preserve">Za nieprzestrzeganie zapisów  § 12 ust. 3 umowy Zamawiający ma prawo potrącić z wynagrodzenia Wykonawcy </w:t>
      </w:r>
      <w:r w:rsidR="000F7FC4" w:rsidRPr="00D521DD">
        <w:rPr>
          <w:lang w:eastAsia="zh-CN"/>
        </w:rPr>
        <w:t xml:space="preserve">określonego w § 4 ust. 1 umowy </w:t>
      </w:r>
      <w:r w:rsidRPr="00D521DD">
        <w:rPr>
          <w:lang w:eastAsia="zh-CN"/>
        </w:rPr>
        <w:t>do 0,5% należnego wynagrodzenia brutto</w:t>
      </w:r>
      <w:r w:rsidR="000F7FC4" w:rsidRPr="00D521DD">
        <w:rPr>
          <w:lang w:eastAsia="zh-CN"/>
        </w:rPr>
        <w:t>.</w:t>
      </w:r>
    </w:p>
    <w:p w:rsidR="00FF14F8" w:rsidRPr="00D521DD" w:rsidRDefault="000F7FC4" w:rsidP="009F0C75">
      <w:pPr>
        <w:numPr>
          <w:ilvl w:val="0"/>
          <w:numId w:val="20"/>
        </w:numPr>
        <w:suppressAutoHyphens/>
        <w:jc w:val="both"/>
        <w:rPr>
          <w:lang w:eastAsia="zh-CN"/>
        </w:rPr>
      </w:pPr>
      <w:r w:rsidRPr="00D521DD">
        <w:rPr>
          <w:lang w:eastAsia="zh-CN"/>
        </w:rPr>
        <w:t>Za nieprzestrzeganie zapisów § 12 ust. 4</w:t>
      </w:r>
      <w:r w:rsidR="00FF14F8" w:rsidRPr="00D521DD">
        <w:rPr>
          <w:lang w:eastAsia="zh-CN"/>
        </w:rPr>
        <w:t xml:space="preserve"> umowy Zamawiający ma prawo potrącić z wynagrodzenia Wykonawcy </w:t>
      </w:r>
      <w:r w:rsidRPr="00D521DD">
        <w:rPr>
          <w:lang w:eastAsia="zh-CN"/>
        </w:rPr>
        <w:t xml:space="preserve">określonego w § 4 ust. 1 </w:t>
      </w:r>
      <w:r w:rsidR="00FF14F8" w:rsidRPr="00D521DD">
        <w:rPr>
          <w:lang w:eastAsia="zh-CN"/>
        </w:rPr>
        <w:t>do 0,5% należnego wynagrodzenia brutto.</w:t>
      </w:r>
    </w:p>
    <w:p w:rsidR="00FF14F8" w:rsidRPr="00D521DD" w:rsidRDefault="000F7FC4" w:rsidP="009F0C75">
      <w:pPr>
        <w:numPr>
          <w:ilvl w:val="0"/>
          <w:numId w:val="20"/>
        </w:numPr>
        <w:suppressAutoHyphens/>
        <w:jc w:val="both"/>
        <w:rPr>
          <w:lang w:eastAsia="zh-CN"/>
        </w:rPr>
      </w:pPr>
      <w:r w:rsidRPr="00D521DD">
        <w:rPr>
          <w:lang w:eastAsia="zh-CN"/>
        </w:rPr>
        <w:t>Z</w:t>
      </w:r>
      <w:r w:rsidR="00FF14F8" w:rsidRPr="00D521DD">
        <w:rPr>
          <w:lang w:eastAsia="zh-CN"/>
        </w:rPr>
        <w:t>a nie dopełnieni</w:t>
      </w:r>
      <w:r w:rsidRPr="00D521DD">
        <w:rPr>
          <w:lang w:eastAsia="zh-CN"/>
        </w:rPr>
        <w:t>e</w:t>
      </w:r>
      <w:r w:rsidR="00FF14F8" w:rsidRPr="00D521DD">
        <w:rPr>
          <w:lang w:eastAsia="zh-CN"/>
        </w:rPr>
        <w:t xml:space="preserve"> przez Wykonawcę obowiązku, o którym mowa w § 8 ust. 5 niniejszej Umowy w odniesieniu do pojedynczej osoby wykonującej czynności wymienione w § 8 ust</w:t>
      </w:r>
      <w:r w:rsidRPr="00D521DD">
        <w:rPr>
          <w:lang w:eastAsia="zh-CN"/>
        </w:rPr>
        <w:t>.</w:t>
      </w:r>
      <w:r w:rsidR="00FF14F8" w:rsidRPr="00D521DD">
        <w:rPr>
          <w:lang w:eastAsia="zh-CN"/>
        </w:rPr>
        <w:t xml:space="preserve"> 5 w wysokości 500 zł za każdy dzień </w:t>
      </w:r>
      <w:r w:rsidRPr="00D521DD">
        <w:rPr>
          <w:lang w:eastAsia="zh-CN"/>
        </w:rPr>
        <w:t>opóźnienia</w:t>
      </w:r>
      <w:r w:rsidR="00FF14F8" w:rsidRPr="00D521DD">
        <w:rPr>
          <w:lang w:eastAsia="zh-CN"/>
        </w:rPr>
        <w:t xml:space="preserve"> w wypełnieniu obowiązku o którym mowa w  § 8 ust</w:t>
      </w:r>
      <w:r w:rsidRPr="00D521DD">
        <w:rPr>
          <w:lang w:eastAsia="zh-CN"/>
        </w:rPr>
        <w:t>.</w:t>
      </w:r>
      <w:r w:rsidR="00FF14F8" w:rsidRPr="00D521DD">
        <w:rPr>
          <w:lang w:eastAsia="zh-CN"/>
        </w:rPr>
        <w:t xml:space="preserve"> 5 niniejszej Umowy, jednakże łącznie nie więcej niż 5% </w:t>
      </w:r>
      <w:r w:rsidRPr="00D521DD">
        <w:rPr>
          <w:lang w:eastAsia="zh-CN"/>
        </w:rPr>
        <w:t>wynagrodzenia określonego w</w:t>
      </w:r>
      <w:r w:rsidR="00FF14F8" w:rsidRPr="00D521DD">
        <w:rPr>
          <w:lang w:eastAsia="zh-CN"/>
        </w:rPr>
        <w:t xml:space="preserve"> § 4 ust. 1 niniejszej umowy. </w:t>
      </w:r>
    </w:p>
    <w:p w:rsidR="00FF14F8" w:rsidRPr="00D521DD" w:rsidRDefault="000F7FC4" w:rsidP="009F0C75">
      <w:pPr>
        <w:numPr>
          <w:ilvl w:val="0"/>
          <w:numId w:val="20"/>
        </w:numPr>
        <w:suppressAutoHyphens/>
        <w:jc w:val="both"/>
        <w:rPr>
          <w:lang w:eastAsia="zh-CN"/>
        </w:rPr>
      </w:pPr>
      <w:r w:rsidRPr="00D521DD">
        <w:rPr>
          <w:lang w:eastAsia="zh-CN"/>
        </w:rPr>
        <w:t>Z</w:t>
      </w:r>
      <w:r w:rsidR="00FF14F8" w:rsidRPr="00D521DD">
        <w:rPr>
          <w:lang w:eastAsia="zh-CN"/>
        </w:rPr>
        <w:t>a nie dopełnienia przez Wykonawcę obow</w:t>
      </w:r>
      <w:r w:rsidRPr="00D521DD">
        <w:rPr>
          <w:lang w:eastAsia="zh-CN"/>
        </w:rPr>
        <w:t xml:space="preserve">iązku, o którym mowa w  § 8 ust. </w:t>
      </w:r>
      <w:r w:rsidR="00FF14F8" w:rsidRPr="00D521DD">
        <w:rPr>
          <w:lang w:eastAsia="zh-CN"/>
        </w:rPr>
        <w:t>6 niniejszej Umowy – w wysokości 500 zł za każd</w:t>
      </w:r>
      <w:r w:rsidRPr="00D521DD">
        <w:rPr>
          <w:lang w:eastAsia="zh-CN"/>
        </w:rPr>
        <w:t>y dzień roboczy, w którym osoba</w:t>
      </w:r>
      <w:r w:rsidR="00FF14F8" w:rsidRPr="00D521DD">
        <w:rPr>
          <w:lang w:eastAsia="zh-CN"/>
        </w:rPr>
        <w:t xml:space="preserve">, której dotyczy uchybienie nie była zatrudniona na umowę o pracę </w:t>
      </w:r>
      <w:r w:rsidRPr="00D521DD">
        <w:rPr>
          <w:lang w:eastAsia="zh-CN"/>
        </w:rPr>
        <w:t>-</w:t>
      </w:r>
      <w:r w:rsidR="00FF14F8" w:rsidRPr="00D521DD">
        <w:rPr>
          <w:lang w:eastAsia="zh-CN"/>
        </w:rPr>
        <w:t xml:space="preserve"> licząc od terminu wskazanego w  § 8 ust</w:t>
      </w:r>
      <w:r w:rsidRPr="00D521DD">
        <w:rPr>
          <w:lang w:eastAsia="zh-CN"/>
        </w:rPr>
        <w:t>.</w:t>
      </w:r>
      <w:r w:rsidR="00FF14F8" w:rsidRPr="00D521DD">
        <w:rPr>
          <w:lang w:eastAsia="zh-CN"/>
        </w:rPr>
        <w:t xml:space="preserve"> 6 jako termin</w:t>
      </w:r>
      <w:r w:rsidRPr="00D521DD">
        <w:rPr>
          <w:lang w:eastAsia="zh-CN"/>
        </w:rPr>
        <w:t>u</w:t>
      </w:r>
      <w:r w:rsidR="00FF14F8" w:rsidRPr="00D521DD">
        <w:rPr>
          <w:lang w:eastAsia="zh-CN"/>
        </w:rPr>
        <w:t xml:space="preserve"> ostateczn</w:t>
      </w:r>
      <w:r w:rsidRPr="00D521DD">
        <w:rPr>
          <w:lang w:eastAsia="zh-CN"/>
        </w:rPr>
        <w:t>ego</w:t>
      </w:r>
      <w:r w:rsidR="00FF14F8" w:rsidRPr="00D521DD">
        <w:rPr>
          <w:lang w:eastAsia="zh-CN"/>
        </w:rPr>
        <w:t xml:space="preserve"> do naprawienia uchybienia </w:t>
      </w:r>
      <w:r w:rsidRPr="00D521DD">
        <w:rPr>
          <w:lang w:eastAsia="zh-CN"/>
        </w:rPr>
        <w:t xml:space="preserve">- </w:t>
      </w:r>
      <w:r w:rsidR="00FF14F8" w:rsidRPr="00D521DD">
        <w:rPr>
          <w:lang w:eastAsia="zh-CN"/>
        </w:rPr>
        <w:t xml:space="preserve">do dnia faktycznego naprawienia uchybienia przez Wykonawcę wskazanego w treści dokumentów okazanych </w:t>
      </w:r>
      <w:r w:rsidRPr="00D521DD">
        <w:rPr>
          <w:lang w:eastAsia="zh-CN"/>
        </w:rPr>
        <w:t>Z</w:t>
      </w:r>
      <w:r w:rsidR="00FF14F8" w:rsidRPr="00D521DD">
        <w:rPr>
          <w:lang w:eastAsia="zh-CN"/>
        </w:rPr>
        <w:t xml:space="preserve">amawiającemu potwierdzających zatrudnienie powyższej osoby na umowę o pracę. </w:t>
      </w:r>
    </w:p>
    <w:p w:rsidR="00FF14F8" w:rsidRPr="00D521DD" w:rsidRDefault="00FF14F8" w:rsidP="009F0C75">
      <w:pPr>
        <w:numPr>
          <w:ilvl w:val="0"/>
          <w:numId w:val="20"/>
        </w:numPr>
        <w:suppressAutoHyphens/>
        <w:jc w:val="both"/>
        <w:rPr>
          <w:lang w:eastAsia="zh-CN"/>
        </w:rPr>
      </w:pPr>
      <w:r w:rsidRPr="00D521DD">
        <w:rPr>
          <w:lang w:eastAsia="zh-CN"/>
        </w:rPr>
        <w:t xml:space="preserve">W przypadku, gdy pracownicy Wykonawcy wykonują prace w stanie nietrzeźwości lub spożywają alkohol w trakcie wykonywania prac na terenie </w:t>
      </w:r>
      <w:r w:rsidR="000F7FC4" w:rsidRPr="00D521DD">
        <w:rPr>
          <w:lang w:eastAsia="zh-CN"/>
        </w:rPr>
        <w:t>S</w:t>
      </w:r>
      <w:r w:rsidRPr="00D521DD">
        <w:rPr>
          <w:lang w:eastAsia="zh-CN"/>
        </w:rPr>
        <w:t xml:space="preserve">zpitala, Zamawiający ma prawo potrącić z wynagrodzenia Wykonawcy do 5% należnego wynagrodzenia brutto </w:t>
      </w:r>
      <w:r w:rsidR="000F7FC4" w:rsidRPr="00D521DD">
        <w:rPr>
          <w:lang w:eastAsia="zh-CN"/>
        </w:rPr>
        <w:t xml:space="preserve">wskazanego w określonego w § 4 ust. 1 umowy </w:t>
      </w:r>
      <w:r w:rsidRPr="00D521DD">
        <w:rPr>
          <w:lang w:eastAsia="zh-CN"/>
        </w:rPr>
        <w:t>oraz zawiadomić odpowiednie władze.</w:t>
      </w:r>
    </w:p>
    <w:p w:rsidR="00FF14F8" w:rsidRPr="00D521DD" w:rsidRDefault="000F7FC4" w:rsidP="009F0C75">
      <w:pPr>
        <w:numPr>
          <w:ilvl w:val="0"/>
          <w:numId w:val="20"/>
        </w:numPr>
        <w:suppressAutoHyphens/>
        <w:jc w:val="both"/>
        <w:rPr>
          <w:lang w:eastAsia="zh-CN"/>
        </w:rPr>
      </w:pPr>
      <w:r w:rsidRPr="00D521DD">
        <w:rPr>
          <w:lang w:eastAsia="zh-CN"/>
        </w:rPr>
        <w:t xml:space="preserve">Zamawiającemu przysługuje prawo do naliczenia kar umownych </w:t>
      </w:r>
      <w:r w:rsidR="00FF14F8" w:rsidRPr="00D521DD">
        <w:rPr>
          <w:lang w:eastAsia="zh-CN"/>
        </w:rPr>
        <w:t>w przypadku:</w:t>
      </w:r>
    </w:p>
    <w:p w:rsidR="00FF14F8" w:rsidRPr="00D521DD" w:rsidRDefault="00FF14F8" w:rsidP="009F0C75">
      <w:pPr>
        <w:pStyle w:val="Akapitzlist"/>
        <w:numPr>
          <w:ilvl w:val="0"/>
          <w:numId w:val="36"/>
        </w:numPr>
        <w:suppressAutoHyphens/>
        <w:autoSpaceDE w:val="0"/>
        <w:jc w:val="both"/>
        <w:rPr>
          <w:lang w:eastAsia="zh-CN"/>
        </w:rPr>
      </w:pPr>
      <w:r w:rsidRPr="00D521DD">
        <w:rPr>
          <w:lang w:eastAsia="zh-CN"/>
        </w:rPr>
        <w:t>braku zapłaty lub nieterminowej zapłaty wynagrodzenia nale</w:t>
      </w:r>
      <w:r w:rsidRPr="00D521DD">
        <w:rPr>
          <w:rFonts w:eastAsia="TimesNewRoman"/>
          <w:lang w:eastAsia="zh-CN"/>
        </w:rPr>
        <w:t>ż</w:t>
      </w:r>
      <w:r w:rsidRPr="00D521DD">
        <w:rPr>
          <w:lang w:eastAsia="zh-CN"/>
        </w:rPr>
        <w:t xml:space="preserve">nego podwykonawcom lub </w:t>
      </w:r>
      <w:r w:rsidRPr="00D521DD">
        <w:rPr>
          <w:lang w:eastAsia="zh-CN"/>
        </w:rPr>
        <w:tab/>
        <w:t>dalszym podwykonawcom – w wysoko</w:t>
      </w:r>
      <w:r w:rsidRPr="00D521DD">
        <w:rPr>
          <w:rFonts w:eastAsia="TimesNewRoman"/>
          <w:lang w:eastAsia="zh-CN"/>
        </w:rPr>
        <w:t>ś</w:t>
      </w:r>
      <w:r w:rsidRPr="00D521DD">
        <w:rPr>
          <w:lang w:eastAsia="zh-CN"/>
        </w:rPr>
        <w:t>ci 2,5 % warto</w:t>
      </w:r>
      <w:r w:rsidRPr="00D521DD">
        <w:rPr>
          <w:rFonts w:eastAsia="TimesNewRoman"/>
          <w:lang w:eastAsia="zh-CN"/>
        </w:rPr>
        <w:t>ś</w:t>
      </w:r>
      <w:r w:rsidRPr="00D521DD">
        <w:rPr>
          <w:lang w:eastAsia="zh-CN"/>
        </w:rPr>
        <w:t>ci ł</w:t>
      </w:r>
      <w:r w:rsidRPr="00D521DD">
        <w:rPr>
          <w:rFonts w:eastAsia="TimesNewRoman"/>
          <w:lang w:eastAsia="zh-CN"/>
        </w:rPr>
        <w:t>ą</w:t>
      </w:r>
      <w:r w:rsidRPr="00D521DD">
        <w:rPr>
          <w:lang w:eastAsia="zh-CN"/>
        </w:rPr>
        <w:t>cznego wynagrodzenia um</w:t>
      </w:r>
      <w:r w:rsidR="000F7FC4" w:rsidRPr="00D521DD">
        <w:rPr>
          <w:lang w:eastAsia="zh-CN"/>
        </w:rPr>
        <w:t xml:space="preserve">ownego brutto, </w:t>
      </w:r>
      <w:r w:rsidRPr="00D521DD">
        <w:rPr>
          <w:lang w:eastAsia="zh-CN"/>
        </w:rPr>
        <w:t>okre</w:t>
      </w:r>
      <w:r w:rsidRPr="00D521DD">
        <w:rPr>
          <w:rFonts w:eastAsia="TimesNewRoman"/>
          <w:lang w:eastAsia="zh-CN"/>
        </w:rPr>
        <w:t>ś</w:t>
      </w:r>
      <w:r w:rsidRPr="00D521DD">
        <w:rPr>
          <w:lang w:eastAsia="zh-CN"/>
        </w:rPr>
        <w:t>lonego w § 4 ust. 1 niniejszej umowy</w:t>
      </w:r>
      <w:r w:rsidR="000F7FC4" w:rsidRPr="00D521DD">
        <w:rPr>
          <w:lang w:eastAsia="zh-CN"/>
        </w:rPr>
        <w:t>;</w:t>
      </w:r>
      <w:r w:rsidRPr="00D521DD">
        <w:rPr>
          <w:lang w:eastAsia="zh-CN"/>
        </w:rPr>
        <w:t xml:space="preserve"> </w:t>
      </w:r>
    </w:p>
    <w:p w:rsidR="00FF14F8" w:rsidRPr="00D521DD" w:rsidRDefault="00FF14F8" w:rsidP="009F0C75">
      <w:pPr>
        <w:pStyle w:val="Akapitzlist"/>
        <w:numPr>
          <w:ilvl w:val="0"/>
          <w:numId w:val="36"/>
        </w:numPr>
        <w:suppressAutoHyphens/>
        <w:autoSpaceDE w:val="0"/>
        <w:jc w:val="both"/>
        <w:rPr>
          <w:lang w:eastAsia="zh-CN"/>
        </w:rPr>
      </w:pPr>
      <w:r w:rsidRPr="00D521DD">
        <w:rPr>
          <w:lang w:eastAsia="zh-CN"/>
        </w:rPr>
        <w:t>nieprzedło</w:t>
      </w:r>
      <w:r w:rsidRPr="00D521DD">
        <w:rPr>
          <w:rFonts w:eastAsia="TimesNewRoman"/>
          <w:lang w:eastAsia="zh-CN"/>
        </w:rPr>
        <w:t>ż</w:t>
      </w:r>
      <w:r w:rsidRPr="00D521DD">
        <w:rPr>
          <w:lang w:eastAsia="zh-CN"/>
        </w:rPr>
        <w:t xml:space="preserve">enia do zaakceptowania projektu </w:t>
      </w:r>
      <w:r w:rsidR="000F7FC4" w:rsidRPr="00D521DD">
        <w:rPr>
          <w:lang w:eastAsia="zh-CN"/>
        </w:rPr>
        <w:t xml:space="preserve">umowy o podwykonawstwo, której </w:t>
      </w:r>
      <w:r w:rsidRPr="00D521DD">
        <w:rPr>
          <w:lang w:eastAsia="zh-CN"/>
        </w:rPr>
        <w:t>przedmiotem s</w:t>
      </w:r>
      <w:r w:rsidRPr="00D521DD">
        <w:rPr>
          <w:rFonts w:eastAsia="TimesNewRoman"/>
          <w:lang w:eastAsia="zh-CN"/>
        </w:rPr>
        <w:t xml:space="preserve">ą </w:t>
      </w:r>
      <w:r w:rsidR="000F7FC4" w:rsidRPr="00D521DD">
        <w:rPr>
          <w:lang w:eastAsia="zh-CN"/>
        </w:rPr>
        <w:t xml:space="preserve">roboty budowlane lub projektu jej zmiany </w:t>
      </w:r>
      <w:r w:rsidRPr="00D521DD">
        <w:rPr>
          <w:lang w:eastAsia="zh-CN"/>
        </w:rPr>
        <w:t>– w wysoko</w:t>
      </w:r>
      <w:r w:rsidRPr="00D521DD">
        <w:rPr>
          <w:rFonts w:eastAsia="TimesNewRoman"/>
          <w:lang w:eastAsia="zh-CN"/>
        </w:rPr>
        <w:t>ś</w:t>
      </w:r>
      <w:r w:rsidRPr="00D521DD">
        <w:rPr>
          <w:lang w:eastAsia="zh-CN"/>
        </w:rPr>
        <w:t>ci 2,5 % warto</w:t>
      </w:r>
      <w:r w:rsidRPr="00D521DD">
        <w:rPr>
          <w:rFonts w:eastAsia="TimesNewRoman"/>
          <w:lang w:eastAsia="zh-CN"/>
        </w:rPr>
        <w:t>ś</w:t>
      </w:r>
      <w:r w:rsidR="000F7FC4" w:rsidRPr="00D521DD">
        <w:rPr>
          <w:lang w:eastAsia="zh-CN"/>
        </w:rPr>
        <w:t xml:space="preserve">ci </w:t>
      </w:r>
      <w:r w:rsidRPr="00D521DD">
        <w:rPr>
          <w:lang w:eastAsia="zh-CN"/>
        </w:rPr>
        <w:t>ł</w:t>
      </w:r>
      <w:r w:rsidRPr="00D521DD">
        <w:rPr>
          <w:rFonts w:eastAsia="TimesNewRoman"/>
          <w:lang w:eastAsia="zh-CN"/>
        </w:rPr>
        <w:t>ą</w:t>
      </w:r>
      <w:r w:rsidRPr="00D521DD">
        <w:rPr>
          <w:lang w:eastAsia="zh-CN"/>
        </w:rPr>
        <w:t>cznego wynagrodzenia umownego</w:t>
      </w:r>
      <w:r w:rsidR="000F7FC4" w:rsidRPr="00D521DD">
        <w:rPr>
          <w:lang w:eastAsia="zh-CN"/>
        </w:rPr>
        <w:t xml:space="preserve"> brutto</w:t>
      </w:r>
      <w:r w:rsidRPr="00D521DD">
        <w:rPr>
          <w:lang w:eastAsia="zh-CN"/>
        </w:rPr>
        <w:t>, okre</w:t>
      </w:r>
      <w:r w:rsidRPr="00D521DD">
        <w:rPr>
          <w:rFonts w:eastAsia="TimesNewRoman"/>
          <w:lang w:eastAsia="zh-CN"/>
        </w:rPr>
        <w:t>ś</w:t>
      </w:r>
      <w:r w:rsidRPr="00D521DD">
        <w:rPr>
          <w:lang w:eastAsia="zh-CN"/>
        </w:rPr>
        <w:t>lonego w § 4 ust. 1 niniejszej umowy</w:t>
      </w:r>
      <w:r w:rsidR="000F7FC4" w:rsidRPr="00D521DD">
        <w:rPr>
          <w:lang w:eastAsia="zh-CN"/>
        </w:rPr>
        <w:t>;</w:t>
      </w:r>
      <w:r w:rsidRPr="00D521DD">
        <w:rPr>
          <w:lang w:eastAsia="zh-CN"/>
        </w:rPr>
        <w:t xml:space="preserve"> </w:t>
      </w:r>
    </w:p>
    <w:p w:rsidR="00FF14F8" w:rsidRPr="00D521DD" w:rsidRDefault="00FF14F8" w:rsidP="009F0C75">
      <w:pPr>
        <w:pStyle w:val="Akapitzlist"/>
        <w:numPr>
          <w:ilvl w:val="0"/>
          <w:numId w:val="36"/>
        </w:numPr>
        <w:suppressAutoHyphens/>
        <w:autoSpaceDE w:val="0"/>
        <w:jc w:val="both"/>
        <w:rPr>
          <w:lang w:eastAsia="zh-CN"/>
        </w:rPr>
      </w:pPr>
      <w:r w:rsidRPr="00D521DD">
        <w:rPr>
          <w:lang w:eastAsia="zh-CN"/>
        </w:rPr>
        <w:t>nieprzedło</w:t>
      </w:r>
      <w:r w:rsidRPr="00D521DD">
        <w:rPr>
          <w:rFonts w:eastAsia="TimesNewRoman"/>
          <w:lang w:eastAsia="zh-CN"/>
        </w:rPr>
        <w:t>ż</w:t>
      </w:r>
      <w:r w:rsidRPr="00D521DD">
        <w:rPr>
          <w:lang w:eastAsia="zh-CN"/>
        </w:rPr>
        <w:t>enia po</w:t>
      </w:r>
      <w:r w:rsidRPr="00D521DD">
        <w:rPr>
          <w:rFonts w:eastAsia="TimesNewRoman"/>
          <w:lang w:eastAsia="zh-CN"/>
        </w:rPr>
        <w:t>ś</w:t>
      </w:r>
      <w:r w:rsidRPr="00D521DD">
        <w:rPr>
          <w:lang w:eastAsia="zh-CN"/>
        </w:rPr>
        <w:t>wiadczonej za zgodno</w:t>
      </w:r>
      <w:r w:rsidRPr="00D521DD">
        <w:rPr>
          <w:rFonts w:eastAsia="TimesNewRoman"/>
          <w:lang w:eastAsia="zh-CN"/>
        </w:rPr>
        <w:t xml:space="preserve">ść </w:t>
      </w:r>
      <w:r w:rsidRPr="00D521DD">
        <w:rPr>
          <w:lang w:eastAsia="zh-CN"/>
        </w:rPr>
        <w:t xml:space="preserve">z oryginałem kopii umowy o podwykonawstwo </w:t>
      </w:r>
      <w:r w:rsidRPr="00D521DD">
        <w:rPr>
          <w:lang w:eastAsia="zh-CN"/>
        </w:rPr>
        <w:tab/>
        <w:t>lub jej zmiany – w wysoko</w:t>
      </w:r>
      <w:r w:rsidRPr="00D521DD">
        <w:rPr>
          <w:rFonts w:eastAsia="TimesNewRoman"/>
          <w:lang w:eastAsia="zh-CN"/>
        </w:rPr>
        <w:t>ś</w:t>
      </w:r>
      <w:r w:rsidRPr="00D521DD">
        <w:rPr>
          <w:lang w:eastAsia="zh-CN"/>
        </w:rPr>
        <w:t>ci 2,5 % warto</w:t>
      </w:r>
      <w:r w:rsidRPr="00D521DD">
        <w:rPr>
          <w:rFonts w:eastAsia="TimesNewRoman"/>
          <w:lang w:eastAsia="zh-CN"/>
        </w:rPr>
        <w:t>ś</w:t>
      </w:r>
      <w:r w:rsidRPr="00D521DD">
        <w:rPr>
          <w:lang w:eastAsia="zh-CN"/>
        </w:rPr>
        <w:t>ci ł</w:t>
      </w:r>
      <w:r w:rsidRPr="00D521DD">
        <w:rPr>
          <w:rFonts w:eastAsia="TimesNewRoman"/>
          <w:lang w:eastAsia="zh-CN"/>
        </w:rPr>
        <w:t>ą</w:t>
      </w:r>
      <w:r w:rsidRPr="00D521DD">
        <w:rPr>
          <w:lang w:eastAsia="zh-CN"/>
        </w:rPr>
        <w:t>cznego wynagrodzenia umownego</w:t>
      </w:r>
      <w:r w:rsidR="000F7FC4" w:rsidRPr="00D521DD">
        <w:rPr>
          <w:lang w:eastAsia="zh-CN"/>
        </w:rPr>
        <w:t xml:space="preserve"> brutto, </w:t>
      </w:r>
      <w:r w:rsidRPr="00D521DD">
        <w:rPr>
          <w:lang w:eastAsia="zh-CN"/>
        </w:rPr>
        <w:t>okre</w:t>
      </w:r>
      <w:r w:rsidRPr="00D521DD">
        <w:rPr>
          <w:rFonts w:eastAsia="TimesNewRoman"/>
          <w:lang w:eastAsia="zh-CN"/>
        </w:rPr>
        <w:t>ś</w:t>
      </w:r>
      <w:r w:rsidRPr="00D521DD">
        <w:rPr>
          <w:lang w:eastAsia="zh-CN"/>
        </w:rPr>
        <w:t xml:space="preserve">lonego </w:t>
      </w:r>
      <w:r w:rsidRPr="00D521DD">
        <w:rPr>
          <w:lang w:eastAsia="zh-CN"/>
        </w:rPr>
        <w:tab/>
      </w:r>
      <w:r w:rsidR="000F7FC4" w:rsidRPr="00D521DD">
        <w:rPr>
          <w:lang w:eastAsia="zh-CN"/>
        </w:rPr>
        <w:t>w § 4 ust. 1 niniejszej umowy;</w:t>
      </w:r>
    </w:p>
    <w:p w:rsidR="00FF14F8" w:rsidRPr="00D521DD" w:rsidRDefault="00FF14F8" w:rsidP="009F0C75">
      <w:pPr>
        <w:pStyle w:val="Akapitzlist"/>
        <w:numPr>
          <w:ilvl w:val="0"/>
          <w:numId w:val="36"/>
        </w:numPr>
        <w:suppressAutoHyphens/>
        <w:autoSpaceDE w:val="0"/>
        <w:jc w:val="both"/>
        <w:rPr>
          <w:lang w:eastAsia="zh-CN"/>
        </w:rPr>
      </w:pPr>
      <w:r w:rsidRPr="00D521DD">
        <w:rPr>
          <w:lang w:eastAsia="zh-CN"/>
        </w:rPr>
        <w:t>braku zmiany umowy o podwykonaws</w:t>
      </w:r>
      <w:r w:rsidR="000F7FC4" w:rsidRPr="00D521DD">
        <w:rPr>
          <w:lang w:eastAsia="zh-CN"/>
        </w:rPr>
        <w:t xml:space="preserve">two w zakresie terminu zapłaty </w:t>
      </w:r>
      <w:r w:rsidRPr="00D521DD">
        <w:rPr>
          <w:lang w:eastAsia="zh-CN"/>
        </w:rPr>
        <w:t>– w wysoko</w:t>
      </w:r>
      <w:r w:rsidRPr="00D521DD">
        <w:rPr>
          <w:rFonts w:eastAsia="TimesNewRoman"/>
          <w:lang w:eastAsia="zh-CN"/>
        </w:rPr>
        <w:t>ś</w:t>
      </w:r>
      <w:r w:rsidRPr="00D521DD">
        <w:rPr>
          <w:lang w:eastAsia="zh-CN"/>
        </w:rPr>
        <w:t xml:space="preserve">ci 2,5 % </w:t>
      </w:r>
      <w:r w:rsidRPr="00D521DD">
        <w:rPr>
          <w:lang w:eastAsia="zh-CN"/>
        </w:rPr>
        <w:tab/>
        <w:t>warto</w:t>
      </w:r>
      <w:r w:rsidRPr="00D521DD">
        <w:rPr>
          <w:rFonts w:eastAsia="TimesNewRoman"/>
          <w:lang w:eastAsia="zh-CN"/>
        </w:rPr>
        <w:t>ś</w:t>
      </w:r>
      <w:r w:rsidRPr="00D521DD">
        <w:rPr>
          <w:lang w:eastAsia="zh-CN"/>
        </w:rPr>
        <w:t>ci ł</w:t>
      </w:r>
      <w:r w:rsidRPr="00D521DD">
        <w:rPr>
          <w:rFonts w:eastAsia="TimesNewRoman"/>
          <w:lang w:eastAsia="zh-CN"/>
        </w:rPr>
        <w:t>ą</w:t>
      </w:r>
      <w:r w:rsidRPr="00D521DD">
        <w:rPr>
          <w:lang w:eastAsia="zh-CN"/>
        </w:rPr>
        <w:t>cznego wynagrodzenia umownego</w:t>
      </w:r>
      <w:r w:rsidR="000F7FC4" w:rsidRPr="00D521DD">
        <w:rPr>
          <w:lang w:eastAsia="zh-CN"/>
        </w:rPr>
        <w:t xml:space="preserve"> brutto</w:t>
      </w:r>
      <w:r w:rsidRPr="00D521DD">
        <w:rPr>
          <w:lang w:eastAsia="zh-CN"/>
        </w:rPr>
        <w:t>, okre</w:t>
      </w:r>
      <w:r w:rsidRPr="00D521DD">
        <w:rPr>
          <w:rFonts w:eastAsia="TimesNewRoman"/>
          <w:lang w:eastAsia="zh-CN"/>
        </w:rPr>
        <w:t>ś</w:t>
      </w:r>
      <w:r w:rsidRPr="00D521DD">
        <w:rPr>
          <w:lang w:eastAsia="zh-CN"/>
        </w:rPr>
        <w:t>lonego w § 4 ust. 1 niniejszej umowy.</w:t>
      </w:r>
    </w:p>
    <w:p w:rsidR="00FF14F8" w:rsidRPr="00D521DD" w:rsidRDefault="00FF14F8" w:rsidP="009F0C75">
      <w:pPr>
        <w:numPr>
          <w:ilvl w:val="0"/>
          <w:numId w:val="20"/>
        </w:numPr>
        <w:suppressAutoHyphens/>
        <w:jc w:val="both"/>
        <w:rPr>
          <w:lang w:eastAsia="zh-CN"/>
        </w:rPr>
      </w:pPr>
      <w:r w:rsidRPr="00D521DD">
        <w:rPr>
          <w:lang w:eastAsia="zh-CN"/>
        </w:rPr>
        <w:t>Zastrzeżone powyżej kary umowne nie wykluczają możliwości dochodzenia roszczeń odszkodowawczych, których wysokość przekracza wysokość kar umownych.</w:t>
      </w:r>
    </w:p>
    <w:p w:rsidR="00FF14F8" w:rsidRPr="00D521DD" w:rsidRDefault="00FF14F8" w:rsidP="009F0C75">
      <w:pPr>
        <w:numPr>
          <w:ilvl w:val="0"/>
          <w:numId w:val="20"/>
        </w:numPr>
        <w:suppressAutoHyphens/>
        <w:jc w:val="both"/>
        <w:rPr>
          <w:b/>
          <w:lang w:eastAsia="zh-CN"/>
        </w:rPr>
      </w:pPr>
      <w:r w:rsidRPr="00D521DD">
        <w:rPr>
          <w:lang w:eastAsia="zh-CN"/>
        </w:rPr>
        <w:t>Zamawiając</w:t>
      </w:r>
      <w:r w:rsidR="000F7FC4" w:rsidRPr="00D521DD">
        <w:rPr>
          <w:lang w:eastAsia="zh-CN"/>
        </w:rPr>
        <w:t>y ma prawo potrącić</w:t>
      </w:r>
      <w:r w:rsidR="00492502" w:rsidRPr="00D521DD">
        <w:rPr>
          <w:lang w:eastAsia="zh-CN"/>
        </w:rPr>
        <w:t xml:space="preserve"> z</w:t>
      </w:r>
      <w:r w:rsidR="000F7FC4" w:rsidRPr="00D521DD">
        <w:rPr>
          <w:lang w:eastAsia="zh-CN"/>
        </w:rPr>
        <w:t xml:space="preserve"> należne</w:t>
      </w:r>
      <w:r w:rsidR="00492502" w:rsidRPr="00D521DD">
        <w:rPr>
          <w:lang w:eastAsia="zh-CN"/>
        </w:rPr>
        <w:t>go</w:t>
      </w:r>
      <w:r w:rsidR="000F7FC4" w:rsidRPr="00D521DD">
        <w:rPr>
          <w:lang w:eastAsia="zh-CN"/>
        </w:rPr>
        <w:t xml:space="preserve"> W</w:t>
      </w:r>
      <w:r w:rsidRPr="00D521DD">
        <w:rPr>
          <w:lang w:eastAsia="zh-CN"/>
        </w:rPr>
        <w:t>ykonawcy wynagrodzeni</w:t>
      </w:r>
      <w:r w:rsidR="00492502" w:rsidRPr="00D521DD">
        <w:rPr>
          <w:lang w:eastAsia="zh-CN"/>
        </w:rPr>
        <w:t>a</w:t>
      </w:r>
      <w:r w:rsidRPr="00D521DD">
        <w:rPr>
          <w:lang w:eastAsia="zh-CN"/>
        </w:rPr>
        <w:t xml:space="preserve"> wszelkie należne </w:t>
      </w:r>
      <w:r w:rsidR="000F7FC4" w:rsidRPr="00D521DD">
        <w:rPr>
          <w:lang w:eastAsia="zh-CN"/>
        </w:rPr>
        <w:t>Z</w:t>
      </w:r>
      <w:r w:rsidRPr="00D521DD">
        <w:rPr>
          <w:lang w:eastAsia="zh-CN"/>
        </w:rPr>
        <w:t xml:space="preserve">amawiającemu od </w:t>
      </w:r>
      <w:r w:rsidR="000F7FC4" w:rsidRPr="00D521DD">
        <w:rPr>
          <w:lang w:eastAsia="zh-CN"/>
        </w:rPr>
        <w:t>W</w:t>
      </w:r>
      <w:r w:rsidRPr="00D521DD">
        <w:rPr>
          <w:lang w:eastAsia="zh-CN"/>
        </w:rPr>
        <w:t>ykonawcy</w:t>
      </w:r>
      <w:r w:rsidR="00492502" w:rsidRPr="00D521DD">
        <w:rPr>
          <w:lang w:eastAsia="zh-CN"/>
        </w:rPr>
        <w:t>,</w:t>
      </w:r>
      <w:r w:rsidRPr="00D521DD">
        <w:rPr>
          <w:lang w:eastAsia="zh-CN"/>
        </w:rPr>
        <w:t xml:space="preserve"> zgodnie z postanowieniami niniejszej umowy</w:t>
      </w:r>
      <w:r w:rsidR="00492502" w:rsidRPr="00D521DD">
        <w:rPr>
          <w:lang w:eastAsia="zh-CN"/>
        </w:rPr>
        <w:t>,</w:t>
      </w:r>
      <w:r w:rsidRPr="00D521DD">
        <w:rPr>
          <w:lang w:eastAsia="zh-CN"/>
        </w:rPr>
        <w:t xml:space="preserve"> kary i </w:t>
      </w:r>
      <w:r w:rsidRPr="00D521DD">
        <w:rPr>
          <w:lang w:eastAsia="zh-CN"/>
        </w:rPr>
        <w:lastRenderedPageBreak/>
        <w:t xml:space="preserve">kwoty, które </w:t>
      </w:r>
      <w:r w:rsidR="000F7FC4" w:rsidRPr="00D521DD">
        <w:rPr>
          <w:lang w:eastAsia="zh-CN"/>
        </w:rPr>
        <w:t>W</w:t>
      </w:r>
      <w:r w:rsidRPr="00D521DD">
        <w:rPr>
          <w:lang w:eastAsia="zh-CN"/>
        </w:rPr>
        <w:t xml:space="preserve">ykonawca zobowiązany jest zapłacić </w:t>
      </w:r>
      <w:r w:rsidR="00492502" w:rsidRPr="00D521DD">
        <w:rPr>
          <w:lang w:eastAsia="zh-CN"/>
        </w:rPr>
        <w:t>Zamawiającemu. Wykonawca niniejszym wyraża zgodę na powyższe.</w:t>
      </w:r>
      <w:r w:rsidR="000F7FC4" w:rsidRPr="00D521DD">
        <w:rPr>
          <w:lang w:eastAsia="zh-CN"/>
        </w:rPr>
        <w:t xml:space="preserve"> </w:t>
      </w:r>
    </w:p>
    <w:p w:rsidR="00FF14F8" w:rsidRPr="00D521DD" w:rsidRDefault="00FF14F8" w:rsidP="00C13C95">
      <w:pPr>
        <w:suppressAutoHyphens/>
        <w:jc w:val="center"/>
        <w:rPr>
          <w:b/>
          <w:lang w:eastAsia="zh-CN"/>
        </w:rPr>
      </w:pPr>
    </w:p>
    <w:p w:rsidR="00FF14F8" w:rsidRPr="00D521DD" w:rsidRDefault="00FF14F8" w:rsidP="00C13C95">
      <w:pPr>
        <w:suppressAutoHyphens/>
        <w:jc w:val="center"/>
        <w:rPr>
          <w:b/>
          <w:lang w:eastAsia="zh-CN"/>
        </w:rPr>
      </w:pPr>
      <w:r w:rsidRPr="00D521DD">
        <w:rPr>
          <w:b/>
          <w:lang w:eastAsia="zh-CN"/>
        </w:rPr>
        <w:t>§ 20</w:t>
      </w:r>
    </w:p>
    <w:p w:rsidR="00FF14F8" w:rsidRPr="00D521DD" w:rsidRDefault="00FF14F8" w:rsidP="00C13C95">
      <w:pPr>
        <w:suppressAutoHyphens/>
        <w:jc w:val="center"/>
        <w:rPr>
          <w:lang w:eastAsia="zh-CN"/>
        </w:rPr>
      </w:pPr>
      <w:r w:rsidRPr="00D521DD">
        <w:rPr>
          <w:b/>
          <w:lang w:eastAsia="zh-CN"/>
        </w:rPr>
        <w:t>Cesja</w:t>
      </w:r>
    </w:p>
    <w:p w:rsidR="00FF14F8" w:rsidRPr="00D521DD" w:rsidRDefault="00FF14F8" w:rsidP="009619AA">
      <w:pPr>
        <w:suppressAutoHyphens/>
        <w:overflowPunct w:val="0"/>
        <w:autoSpaceDE w:val="0"/>
        <w:jc w:val="both"/>
        <w:textAlignment w:val="baseline"/>
        <w:rPr>
          <w:b/>
          <w:color w:val="000000"/>
          <w:lang w:eastAsia="zh-CN"/>
        </w:rPr>
      </w:pPr>
      <w:r w:rsidRPr="00D521DD">
        <w:rPr>
          <w:lang w:eastAsia="zh-CN"/>
        </w:rPr>
        <w:t>Uprawnienie wynikające z niniejszej umowy nie mogą być przeniesione na inną osobę bez pisemnej zgody Zamawiającego pod rygorem nieważności. Przelew wierzytelności bez zgody Zamawiającego będzie skutkować rozwiązaniem umowy w trybie natychmiastowym.</w:t>
      </w: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p>
    <w:p w:rsidR="00FF14F8" w:rsidRPr="00D521DD" w:rsidRDefault="00FF14F8" w:rsidP="00C13C95">
      <w:pPr>
        <w:tabs>
          <w:tab w:val="left" w:pos="340"/>
          <w:tab w:val="left" w:pos="396"/>
          <w:tab w:val="left" w:pos="510"/>
          <w:tab w:val="left" w:pos="680"/>
          <w:tab w:val="left" w:pos="793"/>
          <w:tab w:val="left" w:pos="2154"/>
          <w:tab w:val="left" w:pos="2381"/>
          <w:tab w:val="left" w:pos="3742"/>
          <w:tab w:val="left" w:pos="4082"/>
        </w:tabs>
        <w:suppressAutoHyphens/>
        <w:jc w:val="center"/>
        <w:rPr>
          <w:b/>
          <w:lang w:eastAsia="zh-CN"/>
        </w:rPr>
      </w:pPr>
      <w:r w:rsidRPr="00D521DD">
        <w:rPr>
          <w:b/>
          <w:lang w:eastAsia="zh-CN"/>
        </w:rPr>
        <w:t>§ 21</w:t>
      </w:r>
    </w:p>
    <w:p w:rsidR="00FF14F8" w:rsidRPr="00D521DD" w:rsidRDefault="00FF14F8" w:rsidP="009619AA">
      <w:pPr>
        <w:tabs>
          <w:tab w:val="left" w:pos="360"/>
          <w:tab w:val="left" w:pos="396"/>
          <w:tab w:val="left" w:pos="510"/>
          <w:tab w:val="left" w:pos="680"/>
          <w:tab w:val="left" w:pos="793"/>
          <w:tab w:val="left" w:pos="2154"/>
          <w:tab w:val="left" w:pos="2381"/>
          <w:tab w:val="left" w:pos="3742"/>
          <w:tab w:val="left" w:pos="4082"/>
        </w:tabs>
        <w:suppressAutoHyphens/>
        <w:jc w:val="center"/>
        <w:rPr>
          <w:lang w:eastAsia="zh-CN"/>
        </w:rPr>
      </w:pPr>
      <w:r w:rsidRPr="00D521DD">
        <w:rPr>
          <w:b/>
          <w:lang w:eastAsia="zh-CN"/>
        </w:rPr>
        <w:t>Podwykonawcy</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Wykonawca, podwykonawca lub dalszy podwykonawca zamierzający zawrzeć umowę o podwykonawstwo, której przedmiotem są roboty budowlane, jest obowiązany, w trakcie realizacji niniejszej umowy, do przedłożenia Zamawiającemu projektu tej umowy nie później niż na 14 dni przed datą zawarcia umowy, której dotyczy przedkładany projekt, przy czym podwykonawca lub dalszy podwykonawca jest obowiązany dołączyć zgodę Wykonawcy na zawarcie umowy o podwykonawstwo o treś</w:t>
      </w:r>
      <w:r w:rsidR="00492502" w:rsidRPr="00D521DD">
        <w:rPr>
          <w:lang w:eastAsia="zh-CN"/>
        </w:rPr>
        <w:t>ci zgodnej z projektem umowy.</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Termin zapłaty wynagrodzenia podwykonawcy lub dalszemu podwykonawcy przewidziany w umowie o podwykonawstwo nie mo</w:t>
      </w:r>
      <w:r w:rsidRPr="00D521DD">
        <w:rPr>
          <w:rFonts w:eastAsia="TimesNewRoman"/>
          <w:lang w:eastAsia="zh-CN"/>
        </w:rPr>
        <w:t>ż</w:t>
      </w:r>
      <w:r w:rsidRPr="00D521DD">
        <w:rPr>
          <w:lang w:eastAsia="zh-CN"/>
        </w:rPr>
        <w:t>e by</w:t>
      </w:r>
      <w:r w:rsidRPr="00D521DD">
        <w:rPr>
          <w:rFonts w:eastAsia="TimesNewRoman"/>
          <w:lang w:eastAsia="zh-CN"/>
        </w:rPr>
        <w:t xml:space="preserve">ć </w:t>
      </w:r>
      <w:r w:rsidRPr="00D521DD">
        <w:rPr>
          <w:lang w:eastAsia="zh-CN"/>
        </w:rPr>
        <w:t>dłu</w:t>
      </w:r>
      <w:r w:rsidRPr="00D521DD">
        <w:rPr>
          <w:rFonts w:eastAsia="TimesNewRoman"/>
          <w:lang w:eastAsia="zh-CN"/>
        </w:rPr>
        <w:t>ż</w:t>
      </w:r>
      <w:r w:rsidRPr="00D521DD">
        <w:rPr>
          <w:lang w:eastAsia="zh-CN"/>
        </w:rPr>
        <w:t>szy ni</w:t>
      </w:r>
      <w:r w:rsidRPr="00D521DD">
        <w:rPr>
          <w:rFonts w:eastAsia="TimesNewRoman"/>
          <w:lang w:eastAsia="zh-CN"/>
        </w:rPr>
        <w:t xml:space="preserve">ż </w:t>
      </w:r>
      <w:r w:rsidRPr="00D521DD">
        <w:rPr>
          <w:lang w:eastAsia="zh-CN"/>
        </w:rPr>
        <w:t>30 dni od dnia dor</w:t>
      </w:r>
      <w:r w:rsidRPr="00D521DD">
        <w:rPr>
          <w:rFonts w:eastAsia="TimesNewRoman"/>
          <w:lang w:eastAsia="zh-CN"/>
        </w:rPr>
        <w:t>ę</w:t>
      </w:r>
      <w:r w:rsidRPr="00D521DD">
        <w:rPr>
          <w:lang w:eastAsia="zh-CN"/>
        </w:rPr>
        <w:t xml:space="preserve">czenia </w:t>
      </w:r>
      <w:r w:rsidR="00492502" w:rsidRPr="00D521DD">
        <w:rPr>
          <w:lang w:eastAsia="zh-CN"/>
        </w:rPr>
        <w:t>W</w:t>
      </w:r>
      <w:r w:rsidRPr="00D521DD">
        <w:rPr>
          <w:lang w:eastAsia="zh-CN"/>
        </w:rPr>
        <w:t>ykonawcy, podwykonawcy lub dalszemu podwykonawcy faktury lub rachunku, potwierdzaj</w:t>
      </w:r>
      <w:r w:rsidRPr="00D521DD">
        <w:rPr>
          <w:rFonts w:eastAsia="TimesNewRoman"/>
          <w:lang w:eastAsia="zh-CN"/>
        </w:rPr>
        <w:t>ą</w:t>
      </w:r>
      <w:r w:rsidRPr="00D521DD">
        <w:rPr>
          <w:lang w:eastAsia="zh-CN"/>
        </w:rPr>
        <w:t>cych wykonanie zleconej podwykonawcy lub dalszemu podwykonawcy roboty budowlanej.</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Zamawiaj</w:t>
      </w:r>
      <w:r w:rsidRPr="00D521DD">
        <w:rPr>
          <w:rFonts w:eastAsia="TimesNewRoman"/>
          <w:lang w:eastAsia="zh-CN"/>
        </w:rPr>
        <w:t>ą</w:t>
      </w:r>
      <w:r w:rsidRPr="00D521DD">
        <w:rPr>
          <w:lang w:eastAsia="zh-CN"/>
        </w:rPr>
        <w:t>cy, w terminie 14 dni liczonym od daty otrzymania kompletu dokumentów, o których mowa w ust. 1, zgłasza pisemne zastrze</w:t>
      </w:r>
      <w:r w:rsidRPr="00D521DD">
        <w:rPr>
          <w:rFonts w:eastAsia="TimesNewRoman"/>
          <w:lang w:eastAsia="zh-CN"/>
        </w:rPr>
        <w:t>ż</w:t>
      </w:r>
      <w:r w:rsidRPr="00D521DD">
        <w:rPr>
          <w:lang w:eastAsia="zh-CN"/>
        </w:rPr>
        <w:t>enia do projektu umowy o podwykonawstwo, której przedmiotem s</w:t>
      </w:r>
      <w:r w:rsidRPr="00D521DD">
        <w:rPr>
          <w:rFonts w:eastAsia="TimesNewRoman"/>
          <w:lang w:eastAsia="zh-CN"/>
        </w:rPr>
        <w:t xml:space="preserve">ą </w:t>
      </w:r>
      <w:r w:rsidRPr="00D521DD">
        <w:rPr>
          <w:lang w:eastAsia="zh-CN"/>
        </w:rPr>
        <w:t>roboty budowlane:</w:t>
      </w:r>
    </w:p>
    <w:p w:rsidR="00FF14F8" w:rsidRPr="00D521DD" w:rsidRDefault="00FF14F8" w:rsidP="009F0C75">
      <w:pPr>
        <w:pStyle w:val="Akapitzlist"/>
        <w:numPr>
          <w:ilvl w:val="0"/>
          <w:numId w:val="37"/>
        </w:numPr>
        <w:suppressAutoHyphens/>
        <w:autoSpaceDE w:val="0"/>
        <w:jc w:val="both"/>
        <w:rPr>
          <w:lang w:eastAsia="zh-CN"/>
        </w:rPr>
      </w:pPr>
      <w:r w:rsidRPr="00D521DD">
        <w:rPr>
          <w:lang w:eastAsia="zh-CN"/>
        </w:rPr>
        <w:t>niespełniaj</w:t>
      </w:r>
      <w:r w:rsidRPr="00D521DD">
        <w:rPr>
          <w:rFonts w:eastAsia="TimesNewRoman"/>
          <w:lang w:eastAsia="zh-CN"/>
        </w:rPr>
        <w:t>ą</w:t>
      </w:r>
      <w:r w:rsidRPr="00D521DD">
        <w:rPr>
          <w:lang w:eastAsia="zh-CN"/>
        </w:rPr>
        <w:t>cej wymaga</w:t>
      </w:r>
      <w:r w:rsidRPr="00D521DD">
        <w:rPr>
          <w:rFonts w:eastAsia="TimesNewRoman"/>
          <w:lang w:eastAsia="zh-CN"/>
        </w:rPr>
        <w:t xml:space="preserve">ń </w:t>
      </w:r>
      <w:r w:rsidRPr="00D521DD">
        <w:rPr>
          <w:lang w:eastAsia="zh-CN"/>
        </w:rPr>
        <w:t>okre</w:t>
      </w:r>
      <w:r w:rsidRPr="00D521DD">
        <w:rPr>
          <w:rFonts w:eastAsia="TimesNewRoman"/>
          <w:lang w:eastAsia="zh-CN"/>
        </w:rPr>
        <w:t>ś</w:t>
      </w:r>
      <w:r w:rsidRPr="00D521DD">
        <w:rPr>
          <w:lang w:eastAsia="zh-CN"/>
        </w:rPr>
        <w:t xml:space="preserve">lonych w </w:t>
      </w:r>
      <w:r w:rsidR="00492502" w:rsidRPr="00D521DD">
        <w:rPr>
          <w:lang w:eastAsia="zh-CN"/>
        </w:rPr>
        <w:t>S</w:t>
      </w:r>
      <w:r w:rsidRPr="00D521DD">
        <w:rPr>
          <w:lang w:eastAsia="zh-CN"/>
        </w:rPr>
        <w:t xml:space="preserve">pecyfikacji </w:t>
      </w:r>
      <w:r w:rsidR="00492502" w:rsidRPr="00D521DD">
        <w:rPr>
          <w:lang w:eastAsia="zh-CN"/>
        </w:rPr>
        <w:t>I</w:t>
      </w:r>
      <w:r w:rsidRPr="00D521DD">
        <w:rPr>
          <w:lang w:eastAsia="zh-CN"/>
        </w:rPr>
        <w:t xml:space="preserve">stotnych </w:t>
      </w:r>
      <w:r w:rsidR="00492502" w:rsidRPr="00D521DD">
        <w:rPr>
          <w:lang w:eastAsia="zh-CN"/>
        </w:rPr>
        <w:t>W</w:t>
      </w:r>
      <w:r w:rsidRPr="00D521DD">
        <w:rPr>
          <w:lang w:eastAsia="zh-CN"/>
        </w:rPr>
        <w:t xml:space="preserve">arunków </w:t>
      </w:r>
      <w:r w:rsidR="00492502" w:rsidRPr="00D521DD">
        <w:rPr>
          <w:lang w:eastAsia="zh-CN"/>
        </w:rPr>
        <w:t>Z</w:t>
      </w:r>
      <w:r w:rsidRPr="00D521DD">
        <w:rPr>
          <w:lang w:eastAsia="zh-CN"/>
        </w:rPr>
        <w:t>amówienia;</w:t>
      </w:r>
    </w:p>
    <w:p w:rsidR="00FF14F8" w:rsidRPr="00D521DD" w:rsidRDefault="00FF14F8" w:rsidP="009F0C75">
      <w:pPr>
        <w:pStyle w:val="Akapitzlist"/>
        <w:numPr>
          <w:ilvl w:val="0"/>
          <w:numId w:val="37"/>
        </w:numPr>
        <w:suppressAutoHyphens/>
        <w:autoSpaceDE w:val="0"/>
        <w:jc w:val="both"/>
        <w:rPr>
          <w:lang w:eastAsia="zh-CN"/>
        </w:rPr>
      </w:pPr>
      <w:r w:rsidRPr="00D521DD">
        <w:rPr>
          <w:lang w:eastAsia="zh-CN"/>
        </w:rPr>
        <w:t>gdy przewiduje termin zapłaty wynagrodzenia dłu</w:t>
      </w:r>
      <w:r w:rsidRPr="00D521DD">
        <w:rPr>
          <w:rFonts w:eastAsia="TimesNewRoman"/>
          <w:lang w:eastAsia="zh-CN"/>
        </w:rPr>
        <w:t>ż</w:t>
      </w:r>
      <w:r w:rsidRPr="00D521DD">
        <w:rPr>
          <w:lang w:eastAsia="zh-CN"/>
        </w:rPr>
        <w:t>szy ni</w:t>
      </w:r>
      <w:r w:rsidRPr="00D521DD">
        <w:rPr>
          <w:rFonts w:eastAsia="TimesNewRoman"/>
          <w:lang w:eastAsia="zh-CN"/>
        </w:rPr>
        <w:t xml:space="preserve">ż </w:t>
      </w:r>
      <w:r w:rsidRPr="00D521DD">
        <w:rPr>
          <w:lang w:eastAsia="zh-CN"/>
        </w:rPr>
        <w:t>okre</w:t>
      </w:r>
      <w:r w:rsidRPr="00D521DD">
        <w:rPr>
          <w:rFonts w:eastAsia="TimesNewRoman"/>
          <w:lang w:eastAsia="zh-CN"/>
        </w:rPr>
        <w:t>ś</w:t>
      </w:r>
      <w:r w:rsidRPr="00D521DD">
        <w:rPr>
          <w:lang w:eastAsia="zh-CN"/>
        </w:rPr>
        <w:t>lony w ust. 2.</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Niezgłoszenie pisemnych zastrze</w:t>
      </w:r>
      <w:r w:rsidRPr="00D521DD">
        <w:rPr>
          <w:rFonts w:eastAsia="TimesNewRoman"/>
          <w:lang w:eastAsia="zh-CN"/>
        </w:rPr>
        <w:t>ż</w:t>
      </w:r>
      <w:r w:rsidRPr="00D521DD">
        <w:rPr>
          <w:lang w:eastAsia="zh-CN"/>
        </w:rPr>
        <w:t>e</w:t>
      </w:r>
      <w:r w:rsidRPr="00D521DD">
        <w:rPr>
          <w:rFonts w:eastAsia="TimesNewRoman"/>
          <w:lang w:eastAsia="zh-CN"/>
        </w:rPr>
        <w:t xml:space="preserve">ń </w:t>
      </w:r>
      <w:r w:rsidRPr="00D521DD">
        <w:rPr>
          <w:lang w:eastAsia="zh-CN"/>
        </w:rPr>
        <w:t>do przedło</w:t>
      </w:r>
      <w:r w:rsidRPr="00D521DD">
        <w:rPr>
          <w:rFonts w:eastAsia="TimesNewRoman"/>
          <w:lang w:eastAsia="zh-CN"/>
        </w:rPr>
        <w:t>ż</w:t>
      </w:r>
      <w:r w:rsidRPr="00D521DD">
        <w:rPr>
          <w:lang w:eastAsia="zh-CN"/>
        </w:rPr>
        <w:t>onego projektu umowy o podwykonawstwo, której przedmiotem s</w:t>
      </w:r>
      <w:r w:rsidRPr="00D521DD">
        <w:rPr>
          <w:rFonts w:eastAsia="TimesNewRoman"/>
          <w:lang w:eastAsia="zh-CN"/>
        </w:rPr>
        <w:t xml:space="preserve">ą </w:t>
      </w:r>
      <w:r w:rsidRPr="00D521DD">
        <w:rPr>
          <w:lang w:eastAsia="zh-CN"/>
        </w:rPr>
        <w:t>roboty budowlane, w terminie okre</w:t>
      </w:r>
      <w:r w:rsidRPr="00D521DD">
        <w:rPr>
          <w:rFonts w:eastAsia="TimesNewRoman"/>
          <w:lang w:eastAsia="zh-CN"/>
        </w:rPr>
        <w:t>ś</w:t>
      </w:r>
      <w:r w:rsidRPr="00D521DD">
        <w:rPr>
          <w:lang w:eastAsia="zh-CN"/>
        </w:rPr>
        <w:t>lonym w ust. 3, uwa</w:t>
      </w:r>
      <w:r w:rsidRPr="00D521DD">
        <w:rPr>
          <w:rFonts w:eastAsia="TimesNewRoman"/>
          <w:lang w:eastAsia="zh-CN"/>
        </w:rPr>
        <w:t>ż</w:t>
      </w:r>
      <w:r w:rsidRPr="00D521DD">
        <w:rPr>
          <w:lang w:eastAsia="zh-CN"/>
        </w:rPr>
        <w:t>a si</w:t>
      </w:r>
      <w:r w:rsidRPr="00D521DD">
        <w:rPr>
          <w:rFonts w:eastAsia="TimesNewRoman"/>
          <w:lang w:eastAsia="zh-CN"/>
        </w:rPr>
        <w:t xml:space="preserve">ę </w:t>
      </w:r>
      <w:r w:rsidRPr="00D521DD">
        <w:rPr>
          <w:lang w:eastAsia="zh-CN"/>
        </w:rPr>
        <w:t>za akceptacj</w:t>
      </w:r>
      <w:r w:rsidRPr="00D521DD">
        <w:rPr>
          <w:rFonts w:eastAsia="TimesNewRoman"/>
          <w:lang w:eastAsia="zh-CN"/>
        </w:rPr>
        <w:t xml:space="preserve">ę </w:t>
      </w:r>
      <w:r w:rsidRPr="00D521DD">
        <w:rPr>
          <w:lang w:eastAsia="zh-CN"/>
        </w:rPr>
        <w:t>projektu umowy przez Zamawiaj</w:t>
      </w:r>
      <w:r w:rsidRPr="00D521DD">
        <w:rPr>
          <w:rFonts w:eastAsia="TimesNewRoman"/>
          <w:lang w:eastAsia="zh-CN"/>
        </w:rPr>
        <w:t>ą</w:t>
      </w:r>
      <w:r w:rsidRPr="00D521DD">
        <w:rPr>
          <w:lang w:eastAsia="zh-CN"/>
        </w:rPr>
        <w:t>cego.</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Wykonawca, podwykonawca lub dalszy podwykonawca przedkłada Zamawiaj</w:t>
      </w:r>
      <w:r w:rsidRPr="00D521DD">
        <w:rPr>
          <w:rFonts w:eastAsia="TimesNewRoman"/>
          <w:lang w:eastAsia="zh-CN"/>
        </w:rPr>
        <w:t>ą</w:t>
      </w:r>
      <w:r w:rsidRPr="00D521DD">
        <w:rPr>
          <w:lang w:eastAsia="zh-CN"/>
        </w:rPr>
        <w:t>cemu po</w:t>
      </w:r>
      <w:r w:rsidRPr="00D521DD">
        <w:rPr>
          <w:rFonts w:eastAsia="TimesNewRoman"/>
          <w:lang w:eastAsia="zh-CN"/>
        </w:rPr>
        <w:t>ś</w:t>
      </w:r>
      <w:r w:rsidRPr="00D521DD">
        <w:rPr>
          <w:lang w:eastAsia="zh-CN"/>
        </w:rPr>
        <w:t>wiadczon</w:t>
      </w:r>
      <w:r w:rsidRPr="00D521DD">
        <w:rPr>
          <w:rFonts w:eastAsia="TimesNewRoman"/>
          <w:lang w:eastAsia="zh-CN"/>
        </w:rPr>
        <w:t xml:space="preserve">ą </w:t>
      </w:r>
      <w:r w:rsidRPr="00D521DD">
        <w:rPr>
          <w:lang w:eastAsia="zh-CN"/>
        </w:rPr>
        <w:t>za zgodno</w:t>
      </w:r>
      <w:r w:rsidRPr="00D521DD">
        <w:rPr>
          <w:rFonts w:eastAsia="TimesNewRoman"/>
          <w:lang w:eastAsia="zh-CN"/>
        </w:rPr>
        <w:t xml:space="preserve">ść </w:t>
      </w:r>
      <w:r w:rsidRPr="00D521DD">
        <w:rPr>
          <w:lang w:eastAsia="zh-CN"/>
        </w:rPr>
        <w:t>z oryginałem kopi</w:t>
      </w:r>
      <w:r w:rsidRPr="00D521DD">
        <w:rPr>
          <w:rFonts w:eastAsia="TimesNewRoman"/>
          <w:lang w:eastAsia="zh-CN"/>
        </w:rPr>
        <w:t xml:space="preserve">ę </w:t>
      </w:r>
      <w:r w:rsidRPr="00D521DD">
        <w:rPr>
          <w:lang w:eastAsia="zh-CN"/>
        </w:rPr>
        <w:t>zawartej umowy o podwykonawstwo, której przedmiotem s</w:t>
      </w:r>
      <w:r w:rsidRPr="00D521DD">
        <w:rPr>
          <w:rFonts w:eastAsia="TimesNewRoman"/>
          <w:lang w:eastAsia="zh-CN"/>
        </w:rPr>
        <w:t xml:space="preserve">ą </w:t>
      </w:r>
      <w:r w:rsidRPr="00D521DD">
        <w:rPr>
          <w:lang w:eastAsia="zh-CN"/>
        </w:rPr>
        <w:t>roboty budowlane, w terminie 7 dni od dnia jej zawarcia.</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Zamawiaj</w:t>
      </w:r>
      <w:r w:rsidRPr="00D521DD">
        <w:rPr>
          <w:rFonts w:eastAsia="TimesNewRoman"/>
          <w:lang w:eastAsia="zh-CN"/>
        </w:rPr>
        <w:t>ą</w:t>
      </w:r>
      <w:r w:rsidRPr="00D521DD">
        <w:rPr>
          <w:lang w:eastAsia="zh-CN"/>
        </w:rPr>
        <w:t>cy, w terminie 14 dni liczonym od daty otrzymania po</w:t>
      </w:r>
      <w:r w:rsidRPr="00D521DD">
        <w:rPr>
          <w:rFonts w:eastAsia="TimesNewRoman"/>
          <w:lang w:eastAsia="zh-CN"/>
        </w:rPr>
        <w:t>ś</w:t>
      </w:r>
      <w:r w:rsidRPr="00D521DD">
        <w:rPr>
          <w:lang w:eastAsia="zh-CN"/>
        </w:rPr>
        <w:t>wiadczonej za zgodno</w:t>
      </w:r>
      <w:r w:rsidRPr="00D521DD">
        <w:rPr>
          <w:rFonts w:eastAsia="TimesNewRoman"/>
          <w:lang w:eastAsia="zh-CN"/>
        </w:rPr>
        <w:t xml:space="preserve">ść </w:t>
      </w:r>
      <w:r w:rsidRPr="00D521DD">
        <w:rPr>
          <w:lang w:eastAsia="zh-CN"/>
        </w:rPr>
        <w:t>z oryginałem kopii zawartej umowy o podwykonawstwo, zgłasza pisemny sprzeciw do umowy o podwykonawstwo, której przedmiotem s</w:t>
      </w:r>
      <w:r w:rsidRPr="00D521DD">
        <w:rPr>
          <w:rFonts w:eastAsia="TimesNewRoman"/>
          <w:lang w:eastAsia="zh-CN"/>
        </w:rPr>
        <w:t xml:space="preserve">ą </w:t>
      </w:r>
      <w:r w:rsidRPr="00D521DD">
        <w:rPr>
          <w:lang w:eastAsia="zh-CN"/>
        </w:rPr>
        <w:t>roboty budowlane, w przypadkach, o których mowa w ust. 3 niniejszego paragrafu.</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Niezgłoszenie pisemnego sprzeciwu do przedło</w:t>
      </w:r>
      <w:r w:rsidRPr="00D521DD">
        <w:rPr>
          <w:rFonts w:eastAsia="TimesNewRoman"/>
          <w:lang w:eastAsia="zh-CN"/>
        </w:rPr>
        <w:t>ż</w:t>
      </w:r>
      <w:r w:rsidRPr="00D521DD">
        <w:rPr>
          <w:lang w:eastAsia="zh-CN"/>
        </w:rPr>
        <w:t>onej umowy o podwykonawstwo, której przedmiotem s</w:t>
      </w:r>
      <w:r w:rsidRPr="00D521DD">
        <w:rPr>
          <w:rFonts w:eastAsia="TimesNewRoman"/>
          <w:lang w:eastAsia="zh-CN"/>
        </w:rPr>
        <w:t xml:space="preserve">ą </w:t>
      </w:r>
      <w:r w:rsidRPr="00D521DD">
        <w:rPr>
          <w:lang w:eastAsia="zh-CN"/>
        </w:rPr>
        <w:t>roboty budowlane, w terminie o którym mowa w ust. 6 niniejszego paragrafu, uwa</w:t>
      </w:r>
      <w:r w:rsidRPr="00D521DD">
        <w:rPr>
          <w:rFonts w:eastAsia="TimesNewRoman"/>
          <w:lang w:eastAsia="zh-CN"/>
        </w:rPr>
        <w:t>ż</w:t>
      </w:r>
      <w:r w:rsidRPr="00D521DD">
        <w:rPr>
          <w:lang w:eastAsia="zh-CN"/>
        </w:rPr>
        <w:t>a si</w:t>
      </w:r>
      <w:r w:rsidRPr="00D521DD">
        <w:rPr>
          <w:rFonts w:eastAsia="TimesNewRoman"/>
          <w:lang w:eastAsia="zh-CN"/>
        </w:rPr>
        <w:t xml:space="preserve">ę </w:t>
      </w:r>
      <w:r w:rsidRPr="00D521DD">
        <w:rPr>
          <w:lang w:eastAsia="zh-CN"/>
        </w:rPr>
        <w:t>za akceptacj</w:t>
      </w:r>
      <w:r w:rsidRPr="00D521DD">
        <w:rPr>
          <w:rFonts w:eastAsia="TimesNewRoman"/>
          <w:lang w:eastAsia="zh-CN"/>
        </w:rPr>
        <w:t xml:space="preserve">ę </w:t>
      </w:r>
      <w:r w:rsidRPr="00D521DD">
        <w:rPr>
          <w:lang w:eastAsia="zh-CN"/>
        </w:rPr>
        <w:t>umowy przez zamawiaj</w:t>
      </w:r>
      <w:r w:rsidRPr="00D521DD">
        <w:rPr>
          <w:rFonts w:eastAsia="TimesNewRoman"/>
          <w:lang w:eastAsia="zh-CN"/>
        </w:rPr>
        <w:t>ą</w:t>
      </w:r>
      <w:r w:rsidRPr="00D521DD">
        <w:rPr>
          <w:lang w:eastAsia="zh-CN"/>
        </w:rPr>
        <w:t>cego.</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W przypadku podj</w:t>
      </w:r>
      <w:r w:rsidRPr="00D521DD">
        <w:rPr>
          <w:rFonts w:eastAsia="TimesNewRoman"/>
          <w:lang w:eastAsia="zh-CN"/>
        </w:rPr>
        <w:t>ę</w:t>
      </w:r>
      <w:r w:rsidRPr="00D521DD">
        <w:rPr>
          <w:lang w:eastAsia="zh-CN"/>
        </w:rPr>
        <w:t>cia przez Wykonawc</w:t>
      </w:r>
      <w:r w:rsidRPr="00D521DD">
        <w:rPr>
          <w:rFonts w:eastAsia="TimesNewRoman"/>
          <w:lang w:eastAsia="zh-CN"/>
        </w:rPr>
        <w:t>ę</w:t>
      </w:r>
      <w:r w:rsidRPr="00D521DD">
        <w:rPr>
          <w:lang w:eastAsia="zh-CN"/>
        </w:rPr>
        <w:t>, podwykonawc</w:t>
      </w:r>
      <w:r w:rsidRPr="00D521DD">
        <w:rPr>
          <w:rFonts w:eastAsia="TimesNewRoman"/>
          <w:lang w:eastAsia="zh-CN"/>
        </w:rPr>
        <w:t>ę</w:t>
      </w:r>
      <w:r w:rsidRPr="00D521DD">
        <w:rPr>
          <w:lang w:eastAsia="zh-CN"/>
        </w:rPr>
        <w:t>, dalszego wykonawc</w:t>
      </w:r>
      <w:r w:rsidRPr="00D521DD">
        <w:rPr>
          <w:rFonts w:eastAsia="TimesNewRoman"/>
          <w:lang w:eastAsia="zh-CN"/>
        </w:rPr>
        <w:t xml:space="preserve">ę </w:t>
      </w:r>
      <w:r w:rsidRPr="00D521DD">
        <w:rPr>
          <w:lang w:eastAsia="zh-CN"/>
        </w:rPr>
        <w:t>decyzji o zmianie zaakceptowanej przez Zamawiaj</w:t>
      </w:r>
      <w:r w:rsidRPr="00D521DD">
        <w:rPr>
          <w:rFonts w:eastAsia="TimesNewRoman"/>
          <w:lang w:eastAsia="zh-CN"/>
        </w:rPr>
        <w:t>ą</w:t>
      </w:r>
      <w:r w:rsidRPr="00D521DD">
        <w:rPr>
          <w:lang w:eastAsia="zh-CN"/>
        </w:rPr>
        <w:t>cego umowy o podwykonawstwo, której przedmiotem s</w:t>
      </w:r>
      <w:r w:rsidRPr="00D521DD">
        <w:rPr>
          <w:rFonts w:eastAsia="TimesNewRoman"/>
          <w:lang w:eastAsia="zh-CN"/>
        </w:rPr>
        <w:t xml:space="preserve">ą </w:t>
      </w:r>
      <w:r w:rsidRPr="00D521DD">
        <w:rPr>
          <w:lang w:eastAsia="zh-CN"/>
        </w:rPr>
        <w:t>roboty budowlane Wykonawca, podwykonawca lub dalszy podwykonawca zamierzaj</w:t>
      </w:r>
      <w:r w:rsidRPr="00D521DD">
        <w:rPr>
          <w:rFonts w:eastAsia="TimesNewRoman"/>
          <w:lang w:eastAsia="zh-CN"/>
        </w:rPr>
        <w:t>ą</w:t>
      </w:r>
      <w:r w:rsidRPr="00D521DD">
        <w:rPr>
          <w:lang w:eastAsia="zh-CN"/>
        </w:rPr>
        <w:t>cy zmieni</w:t>
      </w:r>
      <w:r w:rsidRPr="00D521DD">
        <w:rPr>
          <w:rFonts w:eastAsia="TimesNewRoman"/>
          <w:lang w:eastAsia="zh-CN"/>
        </w:rPr>
        <w:t xml:space="preserve">ć </w:t>
      </w:r>
      <w:r w:rsidRPr="00D521DD">
        <w:rPr>
          <w:lang w:eastAsia="zh-CN"/>
        </w:rPr>
        <w:t>zaakceptowan</w:t>
      </w:r>
      <w:r w:rsidRPr="00D521DD">
        <w:rPr>
          <w:rFonts w:eastAsia="TimesNewRoman"/>
          <w:lang w:eastAsia="zh-CN"/>
        </w:rPr>
        <w:t xml:space="preserve">ą </w:t>
      </w:r>
      <w:r w:rsidRPr="00D521DD">
        <w:rPr>
          <w:lang w:eastAsia="zh-CN"/>
        </w:rPr>
        <w:t>przez Zamawiaj</w:t>
      </w:r>
      <w:r w:rsidRPr="00D521DD">
        <w:rPr>
          <w:rFonts w:eastAsia="TimesNewRoman"/>
          <w:lang w:eastAsia="zh-CN"/>
        </w:rPr>
        <w:t>ą</w:t>
      </w:r>
      <w:r w:rsidRPr="00D521DD">
        <w:rPr>
          <w:lang w:eastAsia="zh-CN"/>
        </w:rPr>
        <w:t>cego umow</w:t>
      </w:r>
      <w:r w:rsidRPr="00D521DD">
        <w:rPr>
          <w:rFonts w:eastAsia="TimesNewRoman"/>
          <w:lang w:eastAsia="zh-CN"/>
        </w:rPr>
        <w:t xml:space="preserve">ę </w:t>
      </w:r>
      <w:r w:rsidRPr="00D521DD">
        <w:rPr>
          <w:lang w:eastAsia="zh-CN"/>
        </w:rPr>
        <w:t>o podwykonawstwo, jest obowi</w:t>
      </w:r>
      <w:r w:rsidRPr="00D521DD">
        <w:rPr>
          <w:rFonts w:eastAsia="TimesNewRoman"/>
          <w:lang w:eastAsia="zh-CN"/>
        </w:rPr>
        <w:t>ą</w:t>
      </w:r>
      <w:r w:rsidRPr="00D521DD">
        <w:rPr>
          <w:lang w:eastAsia="zh-CN"/>
        </w:rPr>
        <w:t>zany, w trakcie realizacji niniejszej umowy, do przedło</w:t>
      </w:r>
      <w:r w:rsidRPr="00D521DD">
        <w:rPr>
          <w:rFonts w:eastAsia="TimesNewRoman"/>
          <w:lang w:eastAsia="zh-CN"/>
        </w:rPr>
        <w:t>ż</w:t>
      </w:r>
      <w:r w:rsidRPr="00D521DD">
        <w:rPr>
          <w:lang w:eastAsia="zh-CN"/>
        </w:rPr>
        <w:t>enia zamawiaj</w:t>
      </w:r>
      <w:r w:rsidRPr="00D521DD">
        <w:rPr>
          <w:rFonts w:eastAsia="TimesNewRoman"/>
          <w:lang w:eastAsia="zh-CN"/>
        </w:rPr>
        <w:t>ą</w:t>
      </w:r>
      <w:r w:rsidRPr="00D521DD">
        <w:rPr>
          <w:lang w:eastAsia="zh-CN"/>
        </w:rPr>
        <w:t>cemu projektu tej zmiany, przy czym podwykonawca lub dalszy podwykonawca jest obowi</w:t>
      </w:r>
      <w:r w:rsidRPr="00D521DD">
        <w:rPr>
          <w:rFonts w:eastAsia="TimesNewRoman"/>
          <w:lang w:eastAsia="zh-CN"/>
        </w:rPr>
        <w:t>ą</w:t>
      </w:r>
      <w:r w:rsidRPr="00D521DD">
        <w:rPr>
          <w:lang w:eastAsia="zh-CN"/>
        </w:rPr>
        <w:t>zany doł</w:t>
      </w:r>
      <w:r w:rsidRPr="00D521DD">
        <w:rPr>
          <w:rFonts w:eastAsia="TimesNewRoman"/>
          <w:lang w:eastAsia="zh-CN"/>
        </w:rPr>
        <w:t>ą</w:t>
      </w:r>
      <w:r w:rsidRPr="00D521DD">
        <w:rPr>
          <w:lang w:eastAsia="zh-CN"/>
        </w:rPr>
        <w:t>czy</w:t>
      </w:r>
      <w:r w:rsidRPr="00D521DD">
        <w:rPr>
          <w:rFonts w:eastAsia="TimesNewRoman"/>
          <w:lang w:eastAsia="zh-CN"/>
        </w:rPr>
        <w:t xml:space="preserve">ć </w:t>
      </w:r>
      <w:r w:rsidRPr="00D521DD">
        <w:rPr>
          <w:lang w:eastAsia="zh-CN"/>
        </w:rPr>
        <w:t>zgod</w:t>
      </w:r>
      <w:r w:rsidRPr="00D521DD">
        <w:rPr>
          <w:rFonts w:eastAsia="TimesNewRoman"/>
          <w:lang w:eastAsia="zh-CN"/>
        </w:rPr>
        <w:t xml:space="preserve">ę </w:t>
      </w:r>
      <w:r w:rsidRPr="00D521DD">
        <w:rPr>
          <w:lang w:eastAsia="zh-CN"/>
        </w:rPr>
        <w:t>wykonawcy na zmian</w:t>
      </w:r>
      <w:r w:rsidRPr="00D521DD">
        <w:rPr>
          <w:rFonts w:eastAsia="TimesNewRoman"/>
          <w:lang w:eastAsia="zh-CN"/>
        </w:rPr>
        <w:t>ę</w:t>
      </w:r>
      <w:r w:rsidR="00492502" w:rsidRPr="00D521DD">
        <w:rPr>
          <w:lang w:eastAsia="zh-CN"/>
        </w:rPr>
        <w:t xml:space="preserve"> </w:t>
      </w:r>
      <w:r w:rsidRPr="00D521DD">
        <w:rPr>
          <w:lang w:eastAsia="zh-CN"/>
        </w:rPr>
        <w:t>umowy o podwykonawstwo o tre</w:t>
      </w:r>
      <w:r w:rsidRPr="00D521DD">
        <w:rPr>
          <w:rFonts w:eastAsia="TimesNewRoman"/>
          <w:lang w:eastAsia="zh-CN"/>
        </w:rPr>
        <w:t>ś</w:t>
      </w:r>
      <w:r w:rsidRPr="00D521DD">
        <w:rPr>
          <w:lang w:eastAsia="zh-CN"/>
        </w:rPr>
        <w:t xml:space="preserve">ci zgodnej z projektem zmiany. Postanowienia ust. 2, 3, 4 </w:t>
      </w:r>
      <w:r w:rsidR="00492502" w:rsidRPr="00D521DD">
        <w:rPr>
          <w:lang w:eastAsia="zh-CN"/>
        </w:rPr>
        <w:t xml:space="preserve">powyżej </w:t>
      </w:r>
      <w:r w:rsidRPr="00D521DD">
        <w:rPr>
          <w:lang w:eastAsia="zh-CN"/>
        </w:rPr>
        <w:t>stosuje si</w:t>
      </w:r>
      <w:r w:rsidRPr="00D521DD">
        <w:rPr>
          <w:rFonts w:eastAsia="TimesNewRoman"/>
          <w:lang w:eastAsia="zh-CN"/>
        </w:rPr>
        <w:t xml:space="preserve">ę </w:t>
      </w:r>
      <w:r w:rsidRPr="00D521DD">
        <w:rPr>
          <w:lang w:eastAsia="zh-CN"/>
        </w:rPr>
        <w:t>odpowiednio.</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Wykonawca, podwykonawca lub dalszy podwykonawca przedkłada Zamawiaj</w:t>
      </w:r>
      <w:r w:rsidRPr="00D521DD">
        <w:rPr>
          <w:rFonts w:eastAsia="TimesNewRoman"/>
          <w:lang w:eastAsia="zh-CN"/>
        </w:rPr>
        <w:t>ą</w:t>
      </w:r>
      <w:r w:rsidRPr="00D521DD">
        <w:rPr>
          <w:lang w:eastAsia="zh-CN"/>
        </w:rPr>
        <w:t>cemu po</w:t>
      </w:r>
      <w:r w:rsidRPr="00D521DD">
        <w:rPr>
          <w:rFonts w:eastAsia="TimesNewRoman"/>
          <w:lang w:eastAsia="zh-CN"/>
        </w:rPr>
        <w:t>ś</w:t>
      </w:r>
      <w:r w:rsidRPr="00D521DD">
        <w:rPr>
          <w:lang w:eastAsia="zh-CN"/>
        </w:rPr>
        <w:t>wiadczon</w:t>
      </w:r>
      <w:r w:rsidRPr="00D521DD">
        <w:rPr>
          <w:rFonts w:eastAsia="TimesNewRoman"/>
          <w:lang w:eastAsia="zh-CN"/>
        </w:rPr>
        <w:t xml:space="preserve">ą </w:t>
      </w:r>
      <w:r w:rsidRPr="00D521DD">
        <w:rPr>
          <w:lang w:eastAsia="zh-CN"/>
        </w:rPr>
        <w:t>za zgodno</w:t>
      </w:r>
      <w:r w:rsidRPr="00D521DD">
        <w:rPr>
          <w:rFonts w:eastAsia="TimesNewRoman"/>
          <w:lang w:eastAsia="zh-CN"/>
        </w:rPr>
        <w:t xml:space="preserve">ść </w:t>
      </w:r>
      <w:r w:rsidRPr="00D521DD">
        <w:rPr>
          <w:lang w:eastAsia="zh-CN"/>
        </w:rPr>
        <w:t>z oryginałem kopi</w:t>
      </w:r>
      <w:r w:rsidRPr="00D521DD">
        <w:rPr>
          <w:rFonts w:eastAsia="TimesNewRoman"/>
          <w:lang w:eastAsia="zh-CN"/>
        </w:rPr>
        <w:t xml:space="preserve">ę </w:t>
      </w:r>
      <w:r w:rsidRPr="00D521DD">
        <w:rPr>
          <w:lang w:eastAsia="zh-CN"/>
        </w:rPr>
        <w:t>zawartej zmiany umowy o podwykonawstwo, której przedmiotem s</w:t>
      </w:r>
      <w:r w:rsidRPr="00D521DD">
        <w:rPr>
          <w:rFonts w:eastAsia="TimesNewRoman"/>
          <w:lang w:eastAsia="zh-CN"/>
        </w:rPr>
        <w:t xml:space="preserve">ą </w:t>
      </w:r>
      <w:r w:rsidRPr="00D521DD">
        <w:rPr>
          <w:lang w:eastAsia="zh-CN"/>
        </w:rPr>
        <w:t xml:space="preserve">roboty budowlane, w terminie 7 dni od dnia </w:t>
      </w:r>
      <w:r w:rsidRPr="00D521DD">
        <w:rPr>
          <w:lang w:eastAsia="zh-CN"/>
        </w:rPr>
        <w:lastRenderedPageBreak/>
        <w:t>zmiany umowy o podwykonawstwo, to jest od dnia zawarcia aneksu do umowy o podwykonawstwo.</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Zamawiaj</w:t>
      </w:r>
      <w:r w:rsidRPr="00D521DD">
        <w:rPr>
          <w:rFonts w:eastAsia="TimesNewRoman"/>
          <w:lang w:eastAsia="zh-CN"/>
        </w:rPr>
        <w:t>ą</w:t>
      </w:r>
      <w:r w:rsidRPr="00D521DD">
        <w:rPr>
          <w:lang w:eastAsia="zh-CN"/>
        </w:rPr>
        <w:t>cy dokonuje bezpo</w:t>
      </w:r>
      <w:r w:rsidRPr="00D521DD">
        <w:rPr>
          <w:rFonts w:eastAsia="TimesNewRoman"/>
          <w:lang w:eastAsia="zh-CN"/>
        </w:rPr>
        <w:t>ś</w:t>
      </w:r>
      <w:r w:rsidRPr="00D521DD">
        <w:rPr>
          <w:lang w:eastAsia="zh-CN"/>
        </w:rPr>
        <w:t>redniej zapłaty wymagalnego wynagrodzenia przysługuj</w:t>
      </w:r>
      <w:r w:rsidRPr="00D521DD">
        <w:rPr>
          <w:rFonts w:eastAsia="TimesNewRoman"/>
          <w:lang w:eastAsia="zh-CN"/>
        </w:rPr>
        <w:t>ą</w:t>
      </w:r>
      <w:r w:rsidRPr="00D521DD">
        <w:rPr>
          <w:lang w:eastAsia="zh-CN"/>
        </w:rPr>
        <w:t>cego podwykonawcy lub dalszemu podwykonawcy, który zawarł zaakceptowan</w:t>
      </w:r>
      <w:r w:rsidRPr="00D521DD">
        <w:rPr>
          <w:rFonts w:eastAsia="TimesNewRoman"/>
          <w:lang w:eastAsia="zh-CN"/>
        </w:rPr>
        <w:t xml:space="preserve">ą </w:t>
      </w:r>
      <w:r w:rsidRPr="00D521DD">
        <w:rPr>
          <w:lang w:eastAsia="zh-CN"/>
        </w:rPr>
        <w:t>przez Zamawiaj</w:t>
      </w:r>
      <w:r w:rsidRPr="00D521DD">
        <w:rPr>
          <w:rFonts w:eastAsia="TimesNewRoman"/>
          <w:lang w:eastAsia="zh-CN"/>
        </w:rPr>
        <w:t>ą</w:t>
      </w:r>
      <w:r w:rsidRPr="00D521DD">
        <w:rPr>
          <w:lang w:eastAsia="zh-CN"/>
        </w:rPr>
        <w:t>cego umow</w:t>
      </w:r>
      <w:r w:rsidRPr="00D521DD">
        <w:rPr>
          <w:rFonts w:eastAsia="TimesNewRoman"/>
          <w:lang w:eastAsia="zh-CN"/>
        </w:rPr>
        <w:t xml:space="preserve">ę </w:t>
      </w:r>
      <w:r w:rsidRPr="00D521DD">
        <w:rPr>
          <w:lang w:eastAsia="zh-CN"/>
        </w:rPr>
        <w:t>o podwykonawstwo, której przedmiotem s</w:t>
      </w:r>
      <w:r w:rsidRPr="00D521DD">
        <w:rPr>
          <w:rFonts w:eastAsia="TimesNewRoman"/>
          <w:lang w:eastAsia="zh-CN"/>
        </w:rPr>
        <w:t xml:space="preserve">ą </w:t>
      </w:r>
      <w:r w:rsidRPr="00D521DD">
        <w:rPr>
          <w:lang w:eastAsia="zh-CN"/>
        </w:rPr>
        <w:t>roboty budowlane, w przypadku uchylenia si</w:t>
      </w:r>
      <w:r w:rsidRPr="00D521DD">
        <w:rPr>
          <w:rFonts w:eastAsia="TimesNewRoman"/>
          <w:lang w:eastAsia="zh-CN"/>
        </w:rPr>
        <w:t xml:space="preserve">ę </w:t>
      </w:r>
      <w:r w:rsidRPr="00D521DD">
        <w:rPr>
          <w:lang w:eastAsia="zh-CN"/>
        </w:rPr>
        <w:t>od obowi</w:t>
      </w:r>
      <w:r w:rsidRPr="00D521DD">
        <w:rPr>
          <w:rFonts w:eastAsia="TimesNewRoman"/>
          <w:lang w:eastAsia="zh-CN"/>
        </w:rPr>
        <w:t>ą</w:t>
      </w:r>
      <w:r w:rsidRPr="00D521DD">
        <w:rPr>
          <w:lang w:eastAsia="zh-CN"/>
        </w:rPr>
        <w:t xml:space="preserve">zku zapłaty odpowiednio przez </w:t>
      </w:r>
      <w:r w:rsidR="00492502" w:rsidRPr="00D521DD">
        <w:rPr>
          <w:lang w:eastAsia="zh-CN"/>
        </w:rPr>
        <w:t>W</w:t>
      </w:r>
      <w:r w:rsidRPr="00D521DD">
        <w:rPr>
          <w:lang w:eastAsia="zh-CN"/>
        </w:rPr>
        <w:t>ykonawc</w:t>
      </w:r>
      <w:r w:rsidRPr="00D521DD">
        <w:rPr>
          <w:rFonts w:eastAsia="TimesNewRoman"/>
          <w:lang w:eastAsia="zh-CN"/>
        </w:rPr>
        <w:t>ę</w:t>
      </w:r>
      <w:r w:rsidRPr="00D521DD">
        <w:rPr>
          <w:lang w:eastAsia="zh-CN"/>
        </w:rPr>
        <w:t>, podwykonawc</w:t>
      </w:r>
      <w:r w:rsidRPr="00D521DD">
        <w:rPr>
          <w:rFonts w:eastAsia="TimesNewRoman"/>
          <w:lang w:eastAsia="zh-CN"/>
        </w:rPr>
        <w:t xml:space="preserve">ę </w:t>
      </w:r>
      <w:r w:rsidRPr="00D521DD">
        <w:rPr>
          <w:lang w:eastAsia="zh-CN"/>
        </w:rPr>
        <w:t>lub dalszego podwykonawc</w:t>
      </w:r>
      <w:r w:rsidR="00492502" w:rsidRPr="00D521DD">
        <w:rPr>
          <w:lang w:eastAsia="zh-CN"/>
        </w:rPr>
        <w:t>ę</w:t>
      </w:r>
      <w:r w:rsidR="00492502" w:rsidRPr="00D521DD">
        <w:rPr>
          <w:rFonts w:eastAsia="TimesNewRoman"/>
          <w:lang w:eastAsia="zh-CN"/>
        </w:rPr>
        <w:t xml:space="preserve"> </w:t>
      </w:r>
      <w:r w:rsidRPr="00D521DD">
        <w:rPr>
          <w:lang w:eastAsia="zh-CN"/>
        </w:rPr>
        <w:t xml:space="preserve">zamówienia na roboty budowlane. </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Wynagrodzenie, o którym mowa w ust. 10, dotyczy wył</w:t>
      </w:r>
      <w:r w:rsidRPr="00D521DD">
        <w:rPr>
          <w:rFonts w:eastAsia="TimesNewRoman"/>
          <w:lang w:eastAsia="zh-CN"/>
        </w:rPr>
        <w:t>ą</w:t>
      </w:r>
      <w:r w:rsidRPr="00D521DD">
        <w:rPr>
          <w:lang w:eastAsia="zh-CN"/>
        </w:rPr>
        <w:t>cznie nale</w:t>
      </w:r>
      <w:r w:rsidRPr="00D521DD">
        <w:rPr>
          <w:rFonts w:eastAsia="TimesNewRoman"/>
          <w:lang w:eastAsia="zh-CN"/>
        </w:rPr>
        <w:t>ż</w:t>
      </w:r>
      <w:r w:rsidRPr="00D521DD">
        <w:rPr>
          <w:lang w:eastAsia="zh-CN"/>
        </w:rPr>
        <w:t>no</w:t>
      </w:r>
      <w:r w:rsidRPr="00D521DD">
        <w:rPr>
          <w:rFonts w:eastAsia="TimesNewRoman"/>
          <w:lang w:eastAsia="zh-CN"/>
        </w:rPr>
        <w:t>ś</w:t>
      </w:r>
      <w:r w:rsidRPr="00D521DD">
        <w:rPr>
          <w:lang w:eastAsia="zh-CN"/>
        </w:rPr>
        <w:t>ci powstałych po zaakceptowaniu przez Zamawiaj</w:t>
      </w:r>
      <w:r w:rsidRPr="00D521DD">
        <w:rPr>
          <w:rFonts w:eastAsia="TimesNewRoman"/>
          <w:lang w:eastAsia="zh-CN"/>
        </w:rPr>
        <w:t>ą</w:t>
      </w:r>
      <w:r w:rsidRPr="00D521DD">
        <w:rPr>
          <w:lang w:eastAsia="zh-CN"/>
        </w:rPr>
        <w:t>cego umowy o podwykonawstwo, której przedmiotem s</w:t>
      </w:r>
      <w:r w:rsidRPr="00D521DD">
        <w:rPr>
          <w:rFonts w:eastAsia="TimesNewRoman"/>
          <w:lang w:eastAsia="zh-CN"/>
        </w:rPr>
        <w:t xml:space="preserve">ą </w:t>
      </w:r>
      <w:r w:rsidRPr="00D521DD">
        <w:rPr>
          <w:lang w:eastAsia="zh-CN"/>
        </w:rPr>
        <w:t>roboty budowlane.</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Bezpo</w:t>
      </w:r>
      <w:r w:rsidRPr="00D521DD">
        <w:rPr>
          <w:rFonts w:eastAsia="TimesNewRoman"/>
          <w:lang w:eastAsia="zh-CN"/>
        </w:rPr>
        <w:t>ś</w:t>
      </w:r>
      <w:r w:rsidRPr="00D521DD">
        <w:rPr>
          <w:lang w:eastAsia="zh-CN"/>
        </w:rPr>
        <w:t>rednia zapłata obejmuje wył</w:t>
      </w:r>
      <w:r w:rsidRPr="00D521DD">
        <w:rPr>
          <w:rFonts w:eastAsia="TimesNewRoman"/>
          <w:lang w:eastAsia="zh-CN"/>
        </w:rPr>
        <w:t>ą</w:t>
      </w:r>
      <w:r w:rsidRPr="00D521DD">
        <w:rPr>
          <w:lang w:eastAsia="zh-CN"/>
        </w:rPr>
        <w:t>cznie nale</w:t>
      </w:r>
      <w:r w:rsidRPr="00D521DD">
        <w:rPr>
          <w:rFonts w:eastAsia="TimesNewRoman"/>
          <w:lang w:eastAsia="zh-CN"/>
        </w:rPr>
        <w:t>ż</w:t>
      </w:r>
      <w:r w:rsidRPr="00D521DD">
        <w:rPr>
          <w:lang w:eastAsia="zh-CN"/>
        </w:rPr>
        <w:t>ne wynagrodzenie, bez odsetek, nale</w:t>
      </w:r>
      <w:r w:rsidRPr="00D521DD">
        <w:rPr>
          <w:rFonts w:eastAsia="TimesNewRoman"/>
          <w:lang w:eastAsia="zh-CN"/>
        </w:rPr>
        <w:t>ż</w:t>
      </w:r>
      <w:r w:rsidRPr="00D521DD">
        <w:rPr>
          <w:lang w:eastAsia="zh-CN"/>
        </w:rPr>
        <w:t>nych podwykonawcy lub dalszemu podwykonawcy.</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Przed dokonaniem bezpo</w:t>
      </w:r>
      <w:r w:rsidRPr="00D521DD">
        <w:rPr>
          <w:rFonts w:eastAsia="TimesNewRoman"/>
          <w:lang w:eastAsia="zh-CN"/>
        </w:rPr>
        <w:t>ś</w:t>
      </w:r>
      <w:r w:rsidRPr="00D521DD">
        <w:rPr>
          <w:lang w:eastAsia="zh-CN"/>
        </w:rPr>
        <w:t>redniej zapłaty Zamawiaj</w:t>
      </w:r>
      <w:r w:rsidRPr="00D521DD">
        <w:rPr>
          <w:rFonts w:eastAsia="TimesNewRoman"/>
          <w:lang w:eastAsia="zh-CN"/>
        </w:rPr>
        <w:t>ą</w:t>
      </w:r>
      <w:r w:rsidRPr="00D521DD">
        <w:rPr>
          <w:lang w:eastAsia="zh-CN"/>
        </w:rPr>
        <w:t>cy informuje Wykonawc</w:t>
      </w:r>
      <w:r w:rsidRPr="00D521DD">
        <w:rPr>
          <w:rFonts w:eastAsia="TimesNewRoman"/>
          <w:lang w:eastAsia="zh-CN"/>
        </w:rPr>
        <w:t xml:space="preserve">ę </w:t>
      </w:r>
      <w:r w:rsidRPr="00D521DD">
        <w:rPr>
          <w:lang w:eastAsia="zh-CN"/>
        </w:rPr>
        <w:t>o mo</w:t>
      </w:r>
      <w:r w:rsidRPr="00D521DD">
        <w:rPr>
          <w:rFonts w:eastAsia="TimesNewRoman"/>
          <w:lang w:eastAsia="zh-CN"/>
        </w:rPr>
        <w:t>ż</w:t>
      </w:r>
      <w:r w:rsidRPr="00D521DD">
        <w:rPr>
          <w:lang w:eastAsia="zh-CN"/>
        </w:rPr>
        <w:t>liwo</w:t>
      </w:r>
      <w:r w:rsidRPr="00D521DD">
        <w:rPr>
          <w:rFonts w:eastAsia="TimesNewRoman"/>
          <w:lang w:eastAsia="zh-CN"/>
        </w:rPr>
        <w:t>ś</w:t>
      </w:r>
      <w:r w:rsidRPr="00D521DD">
        <w:rPr>
          <w:lang w:eastAsia="zh-CN"/>
        </w:rPr>
        <w:t>ci zgłoszenia pisemnych uwag dotycz</w:t>
      </w:r>
      <w:r w:rsidRPr="00D521DD">
        <w:rPr>
          <w:rFonts w:eastAsia="TimesNewRoman"/>
          <w:lang w:eastAsia="zh-CN"/>
        </w:rPr>
        <w:t>ą</w:t>
      </w:r>
      <w:r w:rsidRPr="00D521DD">
        <w:rPr>
          <w:lang w:eastAsia="zh-CN"/>
        </w:rPr>
        <w:t>cych zasadno</w:t>
      </w:r>
      <w:r w:rsidRPr="00D521DD">
        <w:rPr>
          <w:rFonts w:eastAsia="TimesNewRoman"/>
          <w:lang w:eastAsia="zh-CN"/>
        </w:rPr>
        <w:t>ś</w:t>
      </w:r>
      <w:r w:rsidRPr="00D521DD">
        <w:rPr>
          <w:lang w:eastAsia="zh-CN"/>
        </w:rPr>
        <w:t>ci bezpo</w:t>
      </w:r>
      <w:r w:rsidRPr="00D521DD">
        <w:rPr>
          <w:rFonts w:eastAsia="TimesNewRoman"/>
          <w:lang w:eastAsia="zh-CN"/>
        </w:rPr>
        <w:t>ś</w:t>
      </w:r>
      <w:r w:rsidRPr="00D521DD">
        <w:rPr>
          <w:lang w:eastAsia="zh-CN"/>
        </w:rPr>
        <w:t>redniej zapłaty wynagrodzenia podwykonawcy lub dalszemu podwykonawcy, o których mowa w ust. 10, w terminie 7 dni od dnia dor</w:t>
      </w:r>
      <w:r w:rsidRPr="00D521DD">
        <w:rPr>
          <w:rFonts w:eastAsia="TimesNewRoman"/>
          <w:lang w:eastAsia="zh-CN"/>
        </w:rPr>
        <w:t>ę</w:t>
      </w:r>
      <w:r w:rsidRPr="00D521DD">
        <w:rPr>
          <w:lang w:eastAsia="zh-CN"/>
        </w:rPr>
        <w:t>czenia tej informacji. Powy</w:t>
      </w:r>
      <w:r w:rsidRPr="00D521DD">
        <w:rPr>
          <w:rFonts w:eastAsia="TimesNewRoman"/>
          <w:lang w:eastAsia="zh-CN"/>
        </w:rPr>
        <w:t>ż</w:t>
      </w:r>
      <w:r w:rsidRPr="00D521DD">
        <w:rPr>
          <w:lang w:eastAsia="zh-CN"/>
        </w:rPr>
        <w:t>sza informacja b</w:t>
      </w:r>
      <w:r w:rsidRPr="00D521DD">
        <w:rPr>
          <w:rFonts w:eastAsia="TimesNewRoman"/>
          <w:lang w:eastAsia="zh-CN"/>
        </w:rPr>
        <w:t>ę</w:t>
      </w:r>
      <w:r w:rsidRPr="00D521DD">
        <w:rPr>
          <w:lang w:eastAsia="zh-CN"/>
        </w:rPr>
        <w:t>dzie przekazywana drog</w:t>
      </w:r>
      <w:r w:rsidRPr="00D521DD">
        <w:rPr>
          <w:rFonts w:eastAsia="TimesNewRoman"/>
          <w:lang w:eastAsia="zh-CN"/>
        </w:rPr>
        <w:t xml:space="preserve">ą </w:t>
      </w:r>
      <w:r w:rsidRPr="00D521DD">
        <w:rPr>
          <w:lang w:eastAsia="zh-CN"/>
        </w:rPr>
        <w:t>elektroniczn</w:t>
      </w:r>
      <w:r w:rsidRPr="00D521DD">
        <w:rPr>
          <w:rFonts w:eastAsia="TimesNewRoman"/>
          <w:lang w:eastAsia="zh-CN"/>
        </w:rPr>
        <w:t xml:space="preserve">ą </w:t>
      </w:r>
      <w:r w:rsidRPr="00D521DD">
        <w:rPr>
          <w:lang w:eastAsia="zh-CN"/>
        </w:rPr>
        <w:t>na adres:</w:t>
      </w:r>
      <w:r w:rsidRPr="00D521DD">
        <w:rPr>
          <w:rFonts w:eastAsia="Arial"/>
          <w:lang w:eastAsia="zh-CN"/>
        </w:rPr>
        <w:t xml:space="preserve">…………………………… </w:t>
      </w:r>
      <w:r w:rsidRPr="00D521DD">
        <w:rPr>
          <w:lang w:eastAsia="zh-CN"/>
        </w:rPr>
        <w:t>oraz faxem na nr: ………………. Informacje przesłane zgodnie z niniejszym postanowieniem uwa</w:t>
      </w:r>
      <w:r w:rsidRPr="00D521DD">
        <w:rPr>
          <w:rFonts w:eastAsia="TimesNewRoman"/>
          <w:lang w:eastAsia="zh-CN"/>
        </w:rPr>
        <w:t>ż</w:t>
      </w:r>
      <w:r w:rsidRPr="00D521DD">
        <w:rPr>
          <w:lang w:eastAsia="zh-CN"/>
        </w:rPr>
        <w:t>a si</w:t>
      </w:r>
      <w:r w:rsidRPr="00D521DD">
        <w:rPr>
          <w:rFonts w:eastAsia="TimesNewRoman"/>
          <w:lang w:eastAsia="zh-CN"/>
        </w:rPr>
        <w:t xml:space="preserve">ę </w:t>
      </w:r>
      <w:r w:rsidRPr="00D521DD">
        <w:rPr>
          <w:lang w:eastAsia="zh-CN"/>
        </w:rPr>
        <w:t>za skutecznie dor</w:t>
      </w:r>
      <w:r w:rsidRPr="00D521DD">
        <w:rPr>
          <w:rFonts w:eastAsia="TimesNewRoman"/>
          <w:lang w:eastAsia="zh-CN"/>
        </w:rPr>
        <w:t>ę</w:t>
      </w:r>
      <w:r w:rsidRPr="00D521DD">
        <w:rPr>
          <w:lang w:eastAsia="zh-CN"/>
        </w:rPr>
        <w:t xml:space="preserve">czone. </w:t>
      </w:r>
    </w:p>
    <w:p w:rsidR="00FF14F8" w:rsidRPr="00D521DD" w:rsidRDefault="00FF14F8" w:rsidP="009F0C75">
      <w:pPr>
        <w:pStyle w:val="Akapitzlist"/>
        <w:numPr>
          <w:ilvl w:val="3"/>
          <w:numId w:val="33"/>
        </w:numPr>
        <w:tabs>
          <w:tab w:val="clear" w:pos="2880"/>
          <w:tab w:val="num" w:pos="360"/>
        </w:tabs>
        <w:suppressAutoHyphens/>
        <w:autoSpaceDE w:val="0"/>
        <w:ind w:left="360"/>
        <w:jc w:val="both"/>
        <w:rPr>
          <w:lang w:eastAsia="zh-CN"/>
        </w:rPr>
      </w:pPr>
      <w:r w:rsidRPr="00D521DD">
        <w:rPr>
          <w:lang w:eastAsia="zh-CN"/>
        </w:rPr>
        <w:t>W przypadku zgłoszenia uwag, o których mowa w ust. 13, w terminie wskazanym przez Zamawiaj</w:t>
      </w:r>
      <w:r w:rsidRPr="00D521DD">
        <w:rPr>
          <w:rFonts w:eastAsia="TimesNewRoman"/>
          <w:lang w:eastAsia="zh-CN"/>
        </w:rPr>
        <w:t>ą</w:t>
      </w:r>
      <w:r w:rsidRPr="00D521DD">
        <w:rPr>
          <w:lang w:eastAsia="zh-CN"/>
        </w:rPr>
        <w:t>cego, Zamawiaj</w:t>
      </w:r>
      <w:r w:rsidRPr="00D521DD">
        <w:rPr>
          <w:rFonts w:eastAsia="TimesNewRoman"/>
          <w:lang w:eastAsia="zh-CN"/>
        </w:rPr>
        <w:t>ą</w:t>
      </w:r>
      <w:r w:rsidRPr="00D521DD">
        <w:rPr>
          <w:lang w:eastAsia="zh-CN"/>
        </w:rPr>
        <w:t>cy mo</w:t>
      </w:r>
      <w:r w:rsidRPr="00D521DD">
        <w:rPr>
          <w:rFonts w:eastAsia="TimesNewRoman"/>
          <w:lang w:eastAsia="zh-CN"/>
        </w:rPr>
        <w:t>ż</w:t>
      </w:r>
      <w:r w:rsidRPr="00D521DD">
        <w:rPr>
          <w:lang w:eastAsia="zh-CN"/>
        </w:rPr>
        <w:t xml:space="preserve">e: </w:t>
      </w:r>
    </w:p>
    <w:p w:rsidR="00FF14F8" w:rsidRPr="00D521DD" w:rsidRDefault="00FF14F8" w:rsidP="009F0C75">
      <w:pPr>
        <w:pStyle w:val="Akapitzlist"/>
        <w:numPr>
          <w:ilvl w:val="0"/>
          <w:numId w:val="38"/>
        </w:numPr>
        <w:suppressAutoHyphens/>
        <w:autoSpaceDE w:val="0"/>
        <w:jc w:val="both"/>
        <w:rPr>
          <w:lang w:eastAsia="zh-CN"/>
        </w:rPr>
      </w:pPr>
      <w:r w:rsidRPr="00D521DD">
        <w:rPr>
          <w:lang w:eastAsia="zh-CN"/>
        </w:rPr>
        <w:t>nie dokona</w:t>
      </w:r>
      <w:r w:rsidRPr="00D521DD">
        <w:rPr>
          <w:rFonts w:eastAsia="TimesNewRoman"/>
          <w:lang w:eastAsia="zh-CN"/>
        </w:rPr>
        <w:t xml:space="preserve">ć </w:t>
      </w:r>
      <w:r w:rsidRPr="00D521DD">
        <w:rPr>
          <w:lang w:eastAsia="zh-CN"/>
        </w:rPr>
        <w:t>bezpo</w:t>
      </w:r>
      <w:r w:rsidRPr="00D521DD">
        <w:rPr>
          <w:rFonts w:eastAsia="TimesNewRoman"/>
          <w:lang w:eastAsia="zh-CN"/>
        </w:rPr>
        <w:t>ś</w:t>
      </w:r>
      <w:r w:rsidRPr="00D521DD">
        <w:rPr>
          <w:lang w:eastAsia="zh-CN"/>
        </w:rPr>
        <w:t>redniej zapłaty wynagrodzenia podwykonawcy lub dalszemu podwykonawcy, je</w:t>
      </w:r>
      <w:r w:rsidRPr="00D521DD">
        <w:rPr>
          <w:rFonts w:eastAsia="TimesNewRoman"/>
          <w:lang w:eastAsia="zh-CN"/>
        </w:rPr>
        <w:t>ż</w:t>
      </w:r>
      <w:r w:rsidRPr="00D521DD">
        <w:rPr>
          <w:lang w:eastAsia="zh-CN"/>
        </w:rPr>
        <w:t>eli Wykonawca wyka</w:t>
      </w:r>
      <w:r w:rsidRPr="00D521DD">
        <w:rPr>
          <w:rFonts w:eastAsia="TimesNewRoman"/>
          <w:lang w:eastAsia="zh-CN"/>
        </w:rPr>
        <w:t>ż</w:t>
      </w:r>
      <w:r w:rsidRPr="00D521DD">
        <w:rPr>
          <w:lang w:eastAsia="zh-CN"/>
        </w:rPr>
        <w:t>e niezasadno</w:t>
      </w:r>
      <w:r w:rsidRPr="00D521DD">
        <w:rPr>
          <w:rFonts w:eastAsia="TimesNewRoman"/>
          <w:lang w:eastAsia="zh-CN"/>
        </w:rPr>
        <w:t xml:space="preserve">ść </w:t>
      </w:r>
      <w:r w:rsidRPr="00D521DD">
        <w:rPr>
          <w:lang w:eastAsia="zh-CN"/>
        </w:rPr>
        <w:t>takiej zapłaty albo</w:t>
      </w:r>
    </w:p>
    <w:p w:rsidR="00FF14F8" w:rsidRPr="00D521DD" w:rsidRDefault="00FF14F8" w:rsidP="009F0C75">
      <w:pPr>
        <w:pStyle w:val="Akapitzlist"/>
        <w:numPr>
          <w:ilvl w:val="0"/>
          <w:numId w:val="38"/>
        </w:numPr>
        <w:suppressAutoHyphens/>
        <w:autoSpaceDE w:val="0"/>
        <w:jc w:val="both"/>
        <w:rPr>
          <w:lang w:eastAsia="zh-CN"/>
        </w:rPr>
      </w:pPr>
      <w:r w:rsidRPr="00D521DD">
        <w:rPr>
          <w:lang w:eastAsia="zh-CN"/>
        </w:rPr>
        <w:t>zło</w:t>
      </w:r>
      <w:r w:rsidRPr="00D521DD">
        <w:rPr>
          <w:rFonts w:eastAsia="TimesNewRoman"/>
          <w:lang w:eastAsia="zh-CN"/>
        </w:rPr>
        <w:t>ż</w:t>
      </w:r>
      <w:r w:rsidRPr="00D521DD">
        <w:rPr>
          <w:lang w:eastAsia="zh-CN"/>
        </w:rPr>
        <w:t>y</w:t>
      </w:r>
      <w:r w:rsidRPr="00D521DD">
        <w:rPr>
          <w:rFonts w:eastAsia="TimesNewRoman"/>
          <w:lang w:eastAsia="zh-CN"/>
        </w:rPr>
        <w:t xml:space="preserve">ć </w:t>
      </w:r>
      <w:r w:rsidRPr="00D521DD">
        <w:rPr>
          <w:lang w:eastAsia="zh-CN"/>
        </w:rPr>
        <w:t>do depozytu s</w:t>
      </w:r>
      <w:r w:rsidRPr="00D521DD">
        <w:rPr>
          <w:rFonts w:eastAsia="TimesNewRoman"/>
          <w:lang w:eastAsia="zh-CN"/>
        </w:rPr>
        <w:t>ą</w:t>
      </w:r>
      <w:r w:rsidRPr="00D521DD">
        <w:rPr>
          <w:lang w:eastAsia="zh-CN"/>
        </w:rPr>
        <w:t>dowego kwot</w:t>
      </w:r>
      <w:r w:rsidRPr="00D521DD">
        <w:rPr>
          <w:rFonts w:eastAsia="TimesNewRoman"/>
          <w:lang w:eastAsia="zh-CN"/>
        </w:rPr>
        <w:t xml:space="preserve">ę </w:t>
      </w:r>
      <w:r w:rsidRPr="00D521DD">
        <w:rPr>
          <w:lang w:eastAsia="zh-CN"/>
        </w:rPr>
        <w:t>potrzebn</w:t>
      </w:r>
      <w:r w:rsidRPr="00D521DD">
        <w:rPr>
          <w:rFonts w:eastAsia="TimesNewRoman"/>
          <w:lang w:eastAsia="zh-CN"/>
        </w:rPr>
        <w:t xml:space="preserve">ą </w:t>
      </w:r>
      <w:r w:rsidRPr="00D521DD">
        <w:rPr>
          <w:lang w:eastAsia="zh-CN"/>
        </w:rPr>
        <w:t>na pokrycie wynagrodzenia podwykonawcy lub dalszego podwykonawcy w przypadku istnienia zasadniczej w</w:t>
      </w:r>
      <w:r w:rsidRPr="00D521DD">
        <w:rPr>
          <w:rFonts w:eastAsia="TimesNewRoman"/>
          <w:lang w:eastAsia="zh-CN"/>
        </w:rPr>
        <w:t>ą</w:t>
      </w:r>
      <w:r w:rsidRPr="00D521DD">
        <w:rPr>
          <w:lang w:eastAsia="zh-CN"/>
        </w:rPr>
        <w:t>tpliwo</w:t>
      </w:r>
      <w:r w:rsidRPr="00D521DD">
        <w:rPr>
          <w:rFonts w:eastAsia="TimesNewRoman"/>
          <w:lang w:eastAsia="zh-CN"/>
        </w:rPr>
        <w:t>ś</w:t>
      </w:r>
      <w:r w:rsidRPr="00D521DD">
        <w:rPr>
          <w:lang w:eastAsia="zh-CN"/>
        </w:rPr>
        <w:t>ci Zamawiaj</w:t>
      </w:r>
      <w:r w:rsidRPr="00D521DD">
        <w:rPr>
          <w:rFonts w:eastAsia="TimesNewRoman"/>
          <w:lang w:eastAsia="zh-CN"/>
        </w:rPr>
        <w:t>ą</w:t>
      </w:r>
      <w:r w:rsidRPr="00D521DD">
        <w:rPr>
          <w:lang w:eastAsia="zh-CN"/>
        </w:rPr>
        <w:t>cego co do wysoko</w:t>
      </w:r>
      <w:r w:rsidRPr="00D521DD">
        <w:rPr>
          <w:rFonts w:eastAsia="TimesNewRoman"/>
          <w:lang w:eastAsia="zh-CN"/>
        </w:rPr>
        <w:t>ś</w:t>
      </w:r>
      <w:r w:rsidRPr="00D521DD">
        <w:rPr>
          <w:lang w:eastAsia="zh-CN"/>
        </w:rPr>
        <w:t>ci nale</w:t>
      </w:r>
      <w:r w:rsidRPr="00D521DD">
        <w:rPr>
          <w:rFonts w:eastAsia="TimesNewRoman"/>
          <w:lang w:eastAsia="zh-CN"/>
        </w:rPr>
        <w:t>ż</w:t>
      </w:r>
      <w:r w:rsidRPr="00D521DD">
        <w:rPr>
          <w:lang w:eastAsia="zh-CN"/>
        </w:rPr>
        <w:t>nej zapłaty lub podmiotu, któremu płatno</w:t>
      </w:r>
      <w:r w:rsidRPr="00D521DD">
        <w:rPr>
          <w:rFonts w:eastAsia="TimesNewRoman"/>
          <w:lang w:eastAsia="zh-CN"/>
        </w:rPr>
        <w:t xml:space="preserve">ść </w:t>
      </w:r>
      <w:r w:rsidRPr="00D521DD">
        <w:rPr>
          <w:lang w:eastAsia="zh-CN"/>
        </w:rPr>
        <w:t>si</w:t>
      </w:r>
      <w:r w:rsidRPr="00D521DD">
        <w:rPr>
          <w:rFonts w:eastAsia="TimesNewRoman"/>
          <w:lang w:eastAsia="zh-CN"/>
        </w:rPr>
        <w:t xml:space="preserve">ę </w:t>
      </w:r>
      <w:r w:rsidRPr="00D521DD">
        <w:rPr>
          <w:lang w:eastAsia="zh-CN"/>
        </w:rPr>
        <w:t>nale</w:t>
      </w:r>
      <w:r w:rsidRPr="00D521DD">
        <w:rPr>
          <w:rFonts w:eastAsia="TimesNewRoman"/>
          <w:lang w:eastAsia="zh-CN"/>
        </w:rPr>
        <w:t>ż</w:t>
      </w:r>
      <w:r w:rsidRPr="00D521DD">
        <w:rPr>
          <w:lang w:eastAsia="zh-CN"/>
        </w:rPr>
        <w:t>y, albo</w:t>
      </w:r>
    </w:p>
    <w:p w:rsidR="00FF14F8" w:rsidRPr="00D521DD" w:rsidRDefault="00FF14F8" w:rsidP="009F0C75">
      <w:pPr>
        <w:pStyle w:val="Akapitzlist"/>
        <w:numPr>
          <w:ilvl w:val="0"/>
          <w:numId w:val="38"/>
        </w:numPr>
        <w:suppressAutoHyphens/>
        <w:autoSpaceDE w:val="0"/>
        <w:jc w:val="both"/>
        <w:rPr>
          <w:lang w:eastAsia="zh-CN"/>
        </w:rPr>
      </w:pPr>
      <w:r w:rsidRPr="00D521DD">
        <w:rPr>
          <w:lang w:eastAsia="zh-CN"/>
        </w:rPr>
        <w:t>dokona</w:t>
      </w:r>
      <w:r w:rsidRPr="00D521DD">
        <w:rPr>
          <w:rFonts w:eastAsia="TimesNewRoman"/>
          <w:lang w:eastAsia="zh-CN"/>
        </w:rPr>
        <w:t xml:space="preserve">ć </w:t>
      </w:r>
      <w:r w:rsidRPr="00D521DD">
        <w:rPr>
          <w:lang w:eastAsia="zh-CN"/>
        </w:rPr>
        <w:t>bezpo</w:t>
      </w:r>
      <w:r w:rsidRPr="00D521DD">
        <w:rPr>
          <w:rFonts w:eastAsia="TimesNewRoman"/>
          <w:lang w:eastAsia="zh-CN"/>
        </w:rPr>
        <w:t>ś</w:t>
      </w:r>
      <w:r w:rsidRPr="00D521DD">
        <w:rPr>
          <w:lang w:eastAsia="zh-CN"/>
        </w:rPr>
        <w:t>redniej zapłaty wynagrodzenia podwykonawcy lub dalszemu podwykonawcy, je</w:t>
      </w:r>
      <w:r w:rsidRPr="00D521DD">
        <w:rPr>
          <w:rFonts w:eastAsia="TimesNewRoman"/>
          <w:lang w:eastAsia="zh-CN"/>
        </w:rPr>
        <w:t>ż</w:t>
      </w:r>
      <w:r w:rsidRPr="00D521DD">
        <w:rPr>
          <w:lang w:eastAsia="zh-CN"/>
        </w:rPr>
        <w:t>eli podwykonawca lub dalszy podwykonawca wyka</w:t>
      </w:r>
      <w:r w:rsidRPr="00D521DD">
        <w:rPr>
          <w:rFonts w:eastAsia="TimesNewRoman"/>
          <w:lang w:eastAsia="zh-CN"/>
        </w:rPr>
        <w:t>ż</w:t>
      </w:r>
      <w:r w:rsidRPr="00D521DD">
        <w:rPr>
          <w:lang w:eastAsia="zh-CN"/>
        </w:rPr>
        <w:t>e zasadno</w:t>
      </w:r>
      <w:r w:rsidRPr="00D521DD">
        <w:rPr>
          <w:rFonts w:eastAsia="TimesNewRoman"/>
          <w:lang w:eastAsia="zh-CN"/>
        </w:rPr>
        <w:t xml:space="preserve">ść </w:t>
      </w:r>
      <w:r w:rsidRPr="00D521DD">
        <w:rPr>
          <w:lang w:eastAsia="zh-CN"/>
        </w:rPr>
        <w:t xml:space="preserve">takiej zapłaty, </w:t>
      </w:r>
      <w:r w:rsidRPr="00D521DD">
        <w:rPr>
          <w:i/>
          <w:iCs/>
          <w:lang w:eastAsia="zh-CN"/>
        </w:rPr>
        <w:t>w terminie do 30 dni od daty przedło</w:t>
      </w:r>
      <w:r w:rsidRPr="00D521DD">
        <w:rPr>
          <w:rFonts w:eastAsia="TimesNewRoman"/>
          <w:i/>
          <w:iCs/>
          <w:lang w:eastAsia="zh-CN"/>
        </w:rPr>
        <w:t>ż</w:t>
      </w:r>
      <w:r w:rsidRPr="00D521DD">
        <w:rPr>
          <w:i/>
          <w:iCs/>
          <w:lang w:eastAsia="zh-CN"/>
        </w:rPr>
        <w:t>enia przez podwykonawc</w:t>
      </w:r>
      <w:r w:rsidRPr="00D521DD">
        <w:rPr>
          <w:rFonts w:eastAsia="TimesNewRoman"/>
          <w:i/>
          <w:iCs/>
          <w:lang w:eastAsia="zh-CN"/>
        </w:rPr>
        <w:t xml:space="preserve">ę </w:t>
      </w:r>
      <w:r w:rsidRPr="00D521DD">
        <w:rPr>
          <w:i/>
          <w:iCs/>
          <w:lang w:eastAsia="zh-CN"/>
        </w:rPr>
        <w:t>lub dalszego podwykonawc</w:t>
      </w:r>
      <w:r w:rsidRPr="00D521DD">
        <w:rPr>
          <w:rFonts w:eastAsia="TimesNewRoman"/>
          <w:i/>
          <w:iCs/>
          <w:lang w:eastAsia="zh-CN"/>
        </w:rPr>
        <w:t xml:space="preserve">ę </w:t>
      </w:r>
      <w:r w:rsidRPr="00D521DD">
        <w:rPr>
          <w:i/>
          <w:iCs/>
          <w:lang w:eastAsia="zh-CN"/>
        </w:rPr>
        <w:t>dowodów wykonania robót budowlanych (protokoły odbioru) oraz obejmuj</w:t>
      </w:r>
      <w:r w:rsidRPr="00D521DD">
        <w:rPr>
          <w:rFonts w:eastAsia="TimesNewRoman"/>
          <w:i/>
          <w:iCs/>
          <w:lang w:eastAsia="zh-CN"/>
        </w:rPr>
        <w:t>ą</w:t>
      </w:r>
      <w:r w:rsidRPr="00D521DD">
        <w:rPr>
          <w:i/>
          <w:iCs/>
          <w:lang w:eastAsia="zh-CN"/>
        </w:rPr>
        <w:t xml:space="preserve">cych ich faktur VAT </w:t>
      </w:r>
      <w:r w:rsidRPr="00D521DD">
        <w:rPr>
          <w:lang w:eastAsia="zh-CN"/>
        </w:rPr>
        <w:t>.</w:t>
      </w:r>
    </w:p>
    <w:p w:rsidR="00FF14F8" w:rsidRPr="00D521DD" w:rsidRDefault="00FF14F8" w:rsidP="009F0C75">
      <w:pPr>
        <w:pStyle w:val="Akapitzlist"/>
        <w:numPr>
          <w:ilvl w:val="3"/>
          <w:numId w:val="33"/>
        </w:numPr>
        <w:tabs>
          <w:tab w:val="clear" w:pos="2880"/>
          <w:tab w:val="num" w:pos="426"/>
        </w:tabs>
        <w:suppressAutoHyphens/>
        <w:autoSpaceDE w:val="0"/>
        <w:ind w:left="426" w:hanging="426"/>
        <w:jc w:val="both"/>
        <w:rPr>
          <w:lang w:eastAsia="zh-CN"/>
        </w:rPr>
      </w:pPr>
      <w:r w:rsidRPr="00D521DD">
        <w:rPr>
          <w:lang w:eastAsia="zh-CN"/>
        </w:rPr>
        <w:t>W przypadku dokonania bezpo</w:t>
      </w:r>
      <w:r w:rsidRPr="00D521DD">
        <w:rPr>
          <w:rFonts w:eastAsia="TimesNewRoman"/>
          <w:lang w:eastAsia="zh-CN"/>
        </w:rPr>
        <w:t>ś</w:t>
      </w:r>
      <w:r w:rsidRPr="00D521DD">
        <w:rPr>
          <w:lang w:eastAsia="zh-CN"/>
        </w:rPr>
        <w:t>redniej zapłaty podwykonawcy lub dalszemu podwykonawcy, o których mowa w ust. 10, Zamawiaj</w:t>
      </w:r>
      <w:r w:rsidRPr="00D521DD">
        <w:rPr>
          <w:rFonts w:eastAsia="TimesNewRoman"/>
          <w:lang w:eastAsia="zh-CN"/>
        </w:rPr>
        <w:t>ą</w:t>
      </w:r>
      <w:r w:rsidRPr="00D521DD">
        <w:rPr>
          <w:lang w:eastAsia="zh-CN"/>
        </w:rPr>
        <w:t>cy potr</w:t>
      </w:r>
      <w:r w:rsidRPr="00D521DD">
        <w:rPr>
          <w:rFonts w:eastAsia="TimesNewRoman"/>
          <w:lang w:eastAsia="zh-CN"/>
        </w:rPr>
        <w:t>ą</w:t>
      </w:r>
      <w:r w:rsidRPr="00D521DD">
        <w:rPr>
          <w:lang w:eastAsia="zh-CN"/>
        </w:rPr>
        <w:t>ca kwot</w:t>
      </w:r>
      <w:r w:rsidRPr="00D521DD">
        <w:rPr>
          <w:rFonts w:eastAsia="TimesNewRoman"/>
          <w:lang w:eastAsia="zh-CN"/>
        </w:rPr>
        <w:t xml:space="preserve">ę </w:t>
      </w:r>
      <w:r w:rsidRPr="00D521DD">
        <w:rPr>
          <w:lang w:eastAsia="zh-CN"/>
        </w:rPr>
        <w:t>wypłaconego wynagrodzenia z wynagrodzenia nale</w:t>
      </w:r>
      <w:r w:rsidRPr="00D521DD">
        <w:rPr>
          <w:rFonts w:eastAsia="TimesNewRoman"/>
          <w:lang w:eastAsia="zh-CN"/>
        </w:rPr>
        <w:t>ż</w:t>
      </w:r>
      <w:r w:rsidRPr="00D521DD">
        <w:rPr>
          <w:lang w:eastAsia="zh-CN"/>
        </w:rPr>
        <w:t xml:space="preserve">nego </w:t>
      </w:r>
      <w:r w:rsidR="009B289E" w:rsidRPr="00D521DD">
        <w:rPr>
          <w:lang w:eastAsia="zh-CN"/>
        </w:rPr>
        <w:t>W</w:t>
      </w:r>
      <w:r w:rsidRPr="00D521DD">
        <w:rPr>
          <w:lang w:eastAsia="zh-CN"/>
        </w:rPr>
        <w:t>ykonawcy.</w:t>
      </w:r>
    </w:p>
    <w:p w:rsidR="00FF14F8" w:rsidRPr="00D521DD" w:rsidRDefault="00FF14F8" w:rsidP="00C13C95">
      <w:pPr>
        <w:suppressAutoHyphens/>
        <w:rPr>
          <w:b/>
          <w:lang w:eastAsia="zh-CN"/>
        </w:rPr>
      </w:pPr>
    </w:p>
    <w:p w:rsidR="00FF14F8" w:rsidRPr="00D521DD" w:rsidRDefault="00FF14F8" w:rsidP="00C13C95">
      <w:pPr>
        <w:suppressAutoHyphens/>
        <w:jc w:val="center"/>
        <w:rPr>
          <w:b/>
          <w:lang w:eastAsia="zh-CN"/>
        </w:rPr>
      </w:pPr>
      <w:r w:rsidRPr="00D521DD">
        <w:rPr>
          <w:b/>
          <w:lang w:eastAsia="zh-CN"/>
        </w:rPr>
        <w:t>§ 22</w:t>
      </w:r>
    </w:p>
    <w:p w:rsidR="00FF14F8" w:rsidRPr="00D521DD" w:rsidRDefault="00FF14F8" w:rsidP="00C13C95">
      <w:pPr>
        <w:suppressAutoHyphens/>
        <w:jc w:val="center"/>
        <w:rPr>
          <w:lang w:eastAsia="zh-CN"/>
        </w:rPr>
      </w:pPr>
      <w:r w:rsidRPr="00D521DD">
        <w:rPr>
          <w:b/>
          <w:lang w:eastAsia="zh-CN"/>
        </w:rPr>
        <w:t>Spory</w:t>
      </w:r>
    </w:p>
    <w:p w:rsidR="00FF14F8" w:rsidRPr="00D521DD" w:rsidRDefault="00FF14F8" w:rsidP="009F0C75">
      <w:pPr>
        <w:pStyle w:val="Akapitzlist"/>
        <w:numPr>
          <w:ilvl w:val="0"/>
          <w:numId w:val="32"/>
        </w:numPr>
        <w:suppressAutoHyphens/>
        <w:jc w:val="both"/>
        <w:rPr>
          <w:lang w:eastAsia="zh-CN"/>
        </w:rPr>
      </w:pPr>
      <w:r w:rsidRPr="00D521DD">
        <w:rPr>
          <w:lang w:eastAsia="zh-CN"/>
        </w:rPr>
        <w:t>Ewentualne  spory  wynikłe  na  tle  niniejszej  umowy  będzie  rozstrzygał  Sąd  właściwy  dla  siedziby  Zamawiającego.</w:t>
      </w:r>
    </w:p>
    <w:p w:rsidR="00FF14F8" w:rsidRPr="00D521DD" w:rsidRDefault="00FF14F8" w:rsidP="009F0C75">
      <w:pPr>
        <w:pStyle w:val="Akapitzlist"/>
        <w:numPr>
          <w:ilvl w:val="0"/>
          <w:numId w:val="32"/>
        </w:numPr>
        <w:suppressAutoHyphens/>
        <w:jc w:val="both"/>
        <w:rPr>
          <w:b/>
          <w:lang w:eastAsia="zh-CN"/>
        </w:rPr>
      </w:pPr>
      <w:r w:rsidRPr="00D521DD">
        <w:rPr>
          <w:lang w:eastAsia="zh-CN"/>
        </w:rPr>
        <w:t xml:space="preserve">W sprawach nie uregulowanych niniejszą umową obowiązują przepisy Kodeksu </w:t>
      </w:r>
      <w:r w:rsidR="009619AA" w:rsidRPr="00D521DD">
        <w:rPr>
          <w:lang w:eastAsia="zh-CN"/>
        </w:rPr>
        <w:t>c</w:t>
      </w:r>
      <w:r w:rsidRPr="00D521DD">
        <w:rPr>
          <w:lang w:eastAsia="zh-CN"/>
        </w:rPr>
        <w:t>ywilnego, Ustawy prawo zamówień publicznych, Prawa budowlanego oraz oferta przetargowa  Wykonawcy.</w:t>
      </w:r>
    </w:p>
    <w:p w:rsidR="00FF14F8" w:rsidRPr="00D521DD" w:rsidRDefault="00FF14F8" w:rsidP="009619AA">
      <w:pPr>
        <w:suppressAutoHyphens/>
        <w:overflowPunct w:val="0"/>
        <w:autoSpaceDE w:val="0"/>
        <w:textAlignment w:val="baseline"/>
        <w:rPr>
          <w:b/>
          <w:lang w:eastAsia="zh-CN"/>
        </w:rPr>
      </w:pPr>
    </w:p>
    <w:p w:rsidR="00FF14F8" w:rsidRPr="00D521DD" w:rsidRDefault="00FF14F8" w:rsidP="00C13C95">
      <w:pPr>
        <w:suppressAutoHyphens/>
        <w:overflowPunct w:val="0"/>
        <w:autoSpaceDE w:val="0"/>
        <w:jc w:val="center"/>
        <w:textAlignment w:val="baseline"/>
        <w:rPr>
          <w:b/>
          <w:lang w:eastAsia="zh-CN"/>
        </w:rPr>
      </w:pPr>
      <w:r w:rsidRPr="00D521DD">
        <w:rPr>
          <w:b/>
          <w:lang w:eastAsia="zh-CN"/>
        </w:rPr>
        <w:t>§ 23</w:t>
      </w:r>
    </w:p>
    <w:p w:rsidR="00FF14F8" w:rsidRPr="00D521DD" w:rsidRDefault="00FF14F8" w:rsidP="00C13C95">
      <w:pPr>
        <w:suppressAutoHyphens/>
        <w:overflowPunct w:val="0"/>
        <w:autoSpaceDE w:val="0"/>
        <w:jc w:val="center"/>
        <w:textAlignment w:val="baseline"/>
        <w:rPr>
          <w:color w:val="000000"/>
          <w:lang w:eastAsia="zh-CN"/>
        </w:rPr>
      </w:pPr>
      <w:r w:rsidRPr="00D521DD">
        <w:rPr>
          <w:b/>
          <w:lang w:eastAsia="zh-CN"/>
        </w:rPr>
        <w:t>Postanowienia końcowe</w:t>
      </w:r>
    </w:p>
    <w:p w:rsidR="00FF14F8" w:rsidRPr="00D521DD" w:rsidRDefault="00FF14F8" w:rsidP="009F0C75">
      <w:pPr>
        <w:pStyle w:val="Akapitzlist"/>
        <w:numPr>
          <w:ilvl w:val="3"/>
          <w:numId w:val="32"/>
        </w:numPr>
        <w:tabs>
          <w:tab w:val="clear" w:pos="2880"/>
          <w:tab w:val="left" w:pos="340"/>
          <w:tab w:val="left" w:pos="396"/>
          <w:tab w:val="left" w:pos="510"/>
          <w:tab w:val="left" w:pos="680"/>
          <w:tab w:val="left" w:pos="793"/>
          <w:tab w:val="left" w:pos="2154"/>
          <w:tab w:val="left" w:pos="2381"/>
          <w:tab w:val="num" w:pos="2741"/>
          <w:tab w:val="left" w:pos="3742"/>
          <w:tab w:val="left" w:pos="4082"/>
        </w:tabs>
        <w:ind w:left="2741" w:hanging="2741"/>
        <w:jc w:val="both"/>
        <w:rPr>
          <w:lang w:eastAsia="zh-CN"/>
        </w:rPr>
      </w:pPr>
      <w:r w:rsidRPr="00D521DD">
        <w:rPr>
          <w:lang w:eastAsia="zh-CN"/>
        </w:rPr>
        <w:t>Wszelkie zmiany niniejszej umowy wymagają formy pisemnej pod rygorem nieważności.</w:t>
      </w:r>
    </w:p>
    <w:p w:rsidR="00FF14F8" w:rsidRPr="00D521DD" w:rsidRDefault="009B289E" w:rsidP="009F0C75">
      <w:pPr>
        <w:pStyle w:val="Akapitzlist"/>
        <w:numPr>
          <w:ilvl w:val="3"/>
          <w:numId w:val="32"/>
        </w:numPr>
        <w:tabs>
          <w:tab w:val="clear" w:pos="2880"/>
          <w:tab w:val="left" w:pos="284"/>
          <w:tab w:val="left" w:pos="426"/>
          <w:tab w:val="left" w:pos="567"/>
          <w:tab w:val="left" w:pos="793"/>
          <w:tab w:val="left" w:pos="2154"/>
          <w:tab w:val="left" w:pos="2381"/>
          <w:tab w:val="left" w:pos="3742"/>
          <w:tab w:val="left" w:pos="4082"/>
        </w:tabs>
        <w:ind w:left="426" w:hanging="426"/>
        <w:jc w:val="both"/>
        <w:rPr>
          <w:lang w:eastAsia="zh-CN"/>
        </w:rPr>
      </w:pPr>
      <w:r w:rsidRPr="00D521DD">
        <w:rPr>
          <w:lang w:eastAsia="zh-CN"/>
        </w:rPr>
        <w:t xml:space="preserve"> </w:t>
      </w:r>
      <w:r w:rsidR="00FF14F8" w:rsidRPr="00D521DD">
        <w:rPr>
          <w:lang w:eastAsia="zh-CN"/>
        </w:rPr>
        <w:t>Zamawiający przewiduje możliwość wprowadzenia zmia</w:t>
      </w:r>
      <w:r w:rsidRPr="00D521DD">
        <w:rPr>
          <w:lang w:eastAsia="zh-CN"/>
        </w:rPr>
        <w:t xml:space="preserve">n do umowy na etapie realizacji </w:t>
      </w:r>
      <w:r w:rsidR="00FF14F8" w:rsidRPr="00D521DD">
        <w:rPr>
          <w:lang w:eastAsia="zh-CN"/>
        </w:rPr>
        <w:t xml:space="preserve">prac, w szczególności jeżeli wystąpią następujące przesłanki: </w:t>
      </w:r>
    </w:p>
    <w:p w:rsidR="00FF14F8" w:rsidRPr="00D521DD" w:rsidRDefault="00FF14F8" w:rsidP="009F0C75">
      <w:pPr>
        <w:pStyle w:val="Akapitzlist"/>
        <w:numPr>
          <w:ilvl w:val="0"/>
          <w:numId w:val="39"/>
        </w:numPr>
        <w:tabs>
          <w:tab w:val="left" w:pos="340"/>
          <w:tab w:val="left" w:pos="396"/>
          <w:tab w:val="left" w:pos="510"/>
          <w:tab w:val="left" w:pos="680"/>
          <w:tab w:val="left" w:pos="793"/>
          <w:tab w:val="left" w:pos="2154"/>
          <w:tab w:val="left" w:pos="2381"/>
          <w:tab w:val="left" w:pos="3742"/>
          <w:tab w:val="left" w:pos="4082"/>
        </w:tabs>
        <w:jc w:val="both"/>
        <w:rPr>
          <w:lang w:eastAsia="zh-CN"/>
        </w:rPr>
      </w:pPr>
      <w:r w:rsidRPr="00D521DD">
        <w:rPr>
          <w:lang w:eastAsia="zh-CN"/>
        </w:rPr>
        <w:t>w przypadku podpisania przez strony aneksu do umowy i dokonania zamiany treści niniejszej umowy na podstawie art. 144 ust.1 pkt. 2 Pzp, w związku z zaistni</w:t>
      </w:r>
      <w:r w:rsidR="009B289E" w:rsidRPr="00D521DD">
        <w:rPr>
          <w:lang w:eastAsia="zh-CN"/>
        </w:rPr>
        <w:t>eniem sytuacji (</w:t>
      </w:r>
      <w:r w:rsidRPr="00D521DD">
        <w:rPr>
          <w:lang w:eastAsia="zh-CN"/>
        </w:rPr>
        <w:t xml:space="preserve">przesłanek) opisanej w  art. 144 ust.1 pkt. 2 Pzp   i zlecenia Wykonawcy </w:t>
      </w:r>
      <w:r w:rsidRPr="00D521DD">
        <w:rPr>
          <w:lang w:eastAsia="zh-CN"/>
        </w:rPr>
        <w:lastRenderedPageBreak/>
        <w:t>wykonania „dodatkowych robót budowlanych” wykraczających po</w:t>
      </w:r>
      <w:r w:rsidR="009B289E" w:rsidRPr="00D521DD">
        <w:rPr>
          <w:lang w:eastAsia="zh-CN"/>
        </w:rPr>
        <w:t xml:space="preserve">za przedmiot niniejszej umowy (przedmiot zamówienia </w:t>
      </w:r>
      <w:r w:rsidRPr="00D521DD">
        <w:rPr>
          <w:lang w:eastAsia="zh-CN"/>
        </w:rPr>
        <w:t>podstawowego</w:t>
      </w:r>
      <w:r w:rsidR="009B289E" w:rsidRPr="00D521DD">
        <w:rPr>
          <w:lang w:eastAsia="zh-CN"/>
        </w:rPr>
        <w:t>)</w:t>
      </w:r>
      <w:r w:rsidRPr="00D521DD">
        <w:rPr>
          <w:lang w:eastAsia="zh-CN"/>
        </w:rPr>
        <w:t xml:space="preserve"> o ile wykonanie tych robót wpływa na termin wykonania przedmiotu niniejszej umowy. W takim przypadku Strony mogą przesunąć termin zakończenia wykonania umowy o okres wynikający z konieczności wykonania zleconych Wykonawcy „ dodatkowych robót budowlanych”,</w:t>
      </w:r>
    </w:p>
    <w:p w:rsidR="00FF14F8" w:rsidRPr="00D521DD" w:rsidRDefault="00FF14F8" w:rsidP="009F0C75">
      <w:pPr>
        <w:pStyle w:val="Akapitzlist"/>
        <w:numPr>
          <w:ilvl w:val="0"/>
          <w:numId w:val="39"/>
        </w:numPr>
        <w:tabs>
          <w:tab w:val="left" w:pos="340"/>
          <w:tab w:val="left" w:pos="396"/>
          <w:tab w:val="left" w:pos="510"/>
          <w:tab w:val="left" w:pos="680"/>
          <w:tab w:val="left" w:pos="793"/>
          <w:tab w:val="left" w:pos="2154"/>
          <w:tab w:val="left" w:pos="2381"/>
          <w:tab w:val="left" w:pos="3742"/>
          <w:tab w:val="left" w:pos="4082"/>
        </w:tabs>
        <w:jc w:val="both"/>
        <w:rPr>
          <w:lang w:eastAsia="zh-CN"/>
        </w:rPr>
      </w:pPr>
      <w:r w:rsidRPr="00D521DD">
        <w:rPr>
          <w:lang w:eastAsia="zh-CN"/>
        </w:rPr>
        <w:t>Projektant lub konserwator zabytków dokona zmi</w:t>
      </w:r>
      <w:r w:rsidR="009B289E" w:rsidRPr="00D521DD">
        <w:rPr>
          <w:lang w:eastAsia="zh-CN"/>
        </w:rPr>
        <w:t xml:space="preserve">any w dokumentacji projektowej </w:t>
      </w:r>
      <w:r w:rsidRPr="00D521DD">
        <w:rPr>
          <w:lang w:eastAsia="zh-CN"/>
        </w:rPr>
        <w:t>(przetargowej).</w:t>
      </w:r>
    </w:p>
    <w:p w:rsidR="00FF14F8" w:rsidRPr="00D521DD" w:rsidRDefault="00FF14F8" w:rsidP="009F0C75">
      <w:pPr>
        <w:pStyle w:val="Akapitzlist"/>
        <w:numPr>
          <w:ilvl w:val="0"/>
          <w:numId w:val="32"/>
        </w:numPr>
        <w:tabs>
          <w:tab w:val="clear" w:pos="360"/>
          <w:tab w:val="left" w:pos="340"/>
          <w:tab w:val="left" w:pos="396"/>
          <w:tab w:val="left" w:pos="510"/>
          <w:tab w:val="left" w:pos="680"/>
          <w:tab w:val="left" w:pos="793"/>
          <w:tab w:val="left" w:pos="2154"/>
          <w:tab w:val="left" w:pos="2381"/>
          <w:tab w:val="left" w:pos="3742"/>
          <w:tab w:val="left" w:pos="4082"/>
        </w:tabs>
        <w:jc w:val="both"/>
        <w:rPr>
          <w:lang w:eastAsia="zh-CN"/>
        </w:rPr>
      </w:pPr>
      <w:r w:rsidRPr="00D521DD">
        <w:rPr>
          <w:lang w:eastAsia="zh-CN"/>
        </w:rPr>
        <w:t>Wniosek Wykonawcy o zmianę treści umowy winien być zgłoszony Zamawiającemu, w terminie 14 dni od momentu wystąpienia przesłanek do zmian umowy.</w:t>
      </w:r>
    </w:p>
    <w:p w:rsidR="009B289E" w:rsidRPr="00D521DD" w:rsidRDefault="00FF14F8" w:rsidP="009F0C75">
      <w:pPr>
        <w:pStyle w:val="Akapitzlist"/>
        <w:numPr>
          <w:ilvl w:val="0"/>
          <w:numId w:val="32"/>
        </w:numPr>
        <w:tabs>
          <w:tab w:val="clear" w:pos="360"/>
          <w:tab w:val="left" w:pos="340"/>
          <w:tab w:val="left" w:pos="396"/>
          <w:tab w:val="left" w:pos="510"/>
          <w:tab w:val="left" w:pos="680"/>
          <w:tab w:val="left" w:pos="793"/>
          <w:tab w:val="left" w:pos="2154"/>
          <w:tab w:val="left" w:pos="2381"/>
          <w:tab w:val="left" w:pos="3742"/>
          <w:tab w:val="left" w:pos="4082"/>
        </w:tabs>
        <w:jc w:val="both"/>
        <w:rPr>
          <w:lang w:eastAsia="zh-CN"/>
        </w:rPr>
      </w:pPr>
      <w:r w:rsidRPr="00D521DD">
        <w:rPr>
          <w:lang w:eastAsia="zh-CN"/>
        </w:rPr>
        <w:t xml:space="preserve">Umowę sporządzono w dwóch jednobrzmiących egzemplarzach: </w:t>
      </w:r>
    </w:p>
    <w:p w:rsidR="009B289E" w:rsidRPr="00D521DD" w:rsidRDefault="00FF14F8" w:rsidP="009B289E">
      <w:pPr>
        <w:pStyle w:val="Akapitzlist"/>
        <w:tabs>
          <w:tab w:val="left" w:pos="340"/>
          <w:tab w:val="left" w:pos="396"/>
          <w:tab w:val="left" w:pos="510"/>
          <w:tab w:val="left" w:pos="680"/>
          <w:tab w:val="left" w:pos="793"/>
          <w:tab w:val="left" w:pos="2154"/>
          <w:tab w:val="left" w:pos="2381"/>
          <w:tab w:val="left" w:pos="3742"/>
          <w:tab w:val="left" w:pos="4082"/>
        </w:tabs>
        <w:ind w:left="360"/>
        <w:jc w:val="both"/>
        <w:rPr>
          <w:lang w:eastAsia="zh-CN"/>
        </w:rPr>
      </w:pPr>
      <w:r w:rsidRPr="00D521DD">
        <w:rPr>
          <w:lang w:eastAsia="zh-CN"/>
        </w:rPr>
        <w:t xml:space="preserve">- jeden egzemplarz dla Zamawiającego,  </w:t>
      </w:r>
    </w:p>
    <w:p w:rsidR="00FF14F8" w:rsidRPr="00D521DD" w:rsidRDefault="00FF14F8" w:rsidP="009B289E">
      <w:pPr>
        <w:pStyle w:val="Akapitzlist"/>
        <w:tabs>
          <w:tab w:val="left" w:pos="340"/>
          <w:tab w:val="left" w:pos="396"/>
          <w:tab w:val="left" w:pos="510"/>
          <w:tab w:val="left" w:pos="680"/>
          <w:tab w:val="left" w:pos="793"/>
          <w:tab w:val="left" w:pos="2154"/>
          <w:tab w:val="left" w:pos="2381"/>
          <w:tab w:val="left" w:pos="3742"/>
          <w:tab w:val="left" w:pos="4082"/>
        </w:tabs>
        <w:ind w:left="360"/>
        <w:jc w:val="both"/>
        <w:rPr>
          <w:lang w:eastAsia="zh-CN"/>
        </w:rPr>
      </w:pPr>
      <w:r w:rsidRPr="00D521DD">
        <w:rPr>
          <w:lang w:eastAsia="zh-CN"/>
        </w:rPr>
        <w:t>- jeden egzemplarz dla Wykonawcy.</w:t>
      </w:r>
    </w:p>
    <w:p w:rsidR="00FF14F8" w:rsidRPr="00D521DD" w:rsidRDefault="00FF14F8" w:rsidP="00C13C95">
      <w:pPr>
        <w:rPr>
          <w:rFonts w:ascii="Arial" w:hAnsi="Arial" w:cs="Arial"/>
          <w:b/>
          <w:bCs/>
          <w:sz w:val="20"/>
          <w:szCs w:val="20"/>
          <w:lang w:eastAsia="zh-CN"/>
        </w:rPr>
      </w:pPr>
      <w:r w:rsidRPr="00D521DD">
        <w:rPr>
          <w:rFonts w:ascii="Arial" w:eastAsia="Arial" w:hAnsi="Arial" w:cs="Arial"/>
          <w:b/>
          <w:bCs/>
          <w:sz w:val="20"/>
          <w:szCs w:val="20"/>
          <w:lang w:eastAsia="zh-CN"/>
        </w:rPr>
        <w:t xml:space="preserve"> </w:t>
      </w:r>
    </w:p>
    <w:p w:rsidR="00FF14F8" w:rsidRPr="00D521DD" w:rsidRDefault="00FF14F8" w:rsidP="00FF14F8">
      <w:pPr>
        <w:suppressAutoHyphens/>
        <w:rPr>
          <w:b/>
          <w:bCs/>
          <w:lang w:eastAsia="zh-CN"/>
        </w:rPr>
      </w:pPr>
      <w:r w:rsidRPr="00D521DD">
        <w:rPr>
          <w:rFonts w:eastAsia="Arial"/>
          <w:b/>
          <w:bCs/>
          <w:lang w:eastAsia="zh-CN"/>
        </w:rPr>
        <w:t xml:space="preserve"> </w:t>
      </w:r>
    </w:p>
    <w:p w:rsidR="00FF14F8" w:rsidRPr="00D521DD" w:rsidRDefault="00FF14F8" w:rsidP="00FF14F8">
      <w:pPr>
        <w:suppressAutoHyphens/>
        <w:rPr>
          <w:b/>
          <w:bCs/>
          <w:lang w:eastAsia="zh-CN"/>
        </w:rPr>
      </w:pPr>
    </w:p>
    <w:p w:rsidR="00FF14F8" w:rsidRPr="00D521DD" w:rsidRDefault="00FF14F8" w:rsidP="00FF14F8">
      <w:pPr>
        <w:suppressAutoHyphens/>
        <w:ind w:firstLine="708"/>
        <w:rPr>
          <w:b/>
          <w:bCs/>
          <w:lang w:eastAsia="zh-CN"/>
        </w:rPr>
      </w:pPr>
      <w:r w:rsidRPr="00D521DD">
        <w:rPr>
          <w:rFonts w:eastAsia="Arial"/>
          <w:b/>
          <w:bCs/>
          <w:lang w:eastAsia="zh-CN"/>
        </w:rPr>
        <w:t xml:space="preserve"> </w:t>
      </w:r>
      <w:r w:rsidRPr="00D521DD">
        <w:rPr>
          <w:b/>
          <w:bCs/>
          <w:lang w:eastAsia="zh-CN"/>
        </w:rPr>
        <w:t xml:space="preserve">W imieniu Zamawiającego                                              W imieniu Wykonawcy   </w:t>
      </w:r>
    </w:p>
    <w:p w:rsidR="00FF14F8" w:rsidRPr="00D521DD" w:rsidRDefault="00FF14F8" w:rsidP="00FF14F8">
      <w:pPr>
        <w:suppressAutoHyphens/>
        <w:rPr>
          <w:b/>
          <w:bCs/>
          <w:lang w:eastAsia="zh-CN"/>
        </w:rPr>
      </w:pPr>
    </w:p>
    <w:p w:rsidR="00FF14F8" w:rsidRPr="00D521DD" w:rsidRDefault="00FF14F8" w:rsidP="00FF14F8">
      <w:pPr>
        <w:suppressAutoHyphens/>
        <w:rPr>
          <w:b/>
          <w:bCs/>
          <w:lang w:eastAsia="zh-CN"/>
        </w:rPr>
      </w:pPr>
    </w:p>
    <w:p w:rsidR="00FF14F8" w:rsidRPr="00D521DD" w:rsidRDefault="00FF14F8" w:rsidP="00FF14F8">
      <w:pPr>
        <w:suppressAutoHyphens/>
        <w:rPr>
          <w:b/>
          <w:bCs/>
          <w:lang w:eastAsia="zh-CN"/>
        </w:rPr>
      </w:pPr>
    </w:p>
    <w:p w:rsidR="00FF14F8" w:rsidRPr="00D521DD" w:rsidRDefault="00FF14F8" w:rsidP="00FF14F8">
      <w:pPr>
        <w:suppressAutoHyphens/>
        <w:rPr>
          <w:b/>
          <w:bCs/>
          <w:lang w:eastAsia="zh-CN"/>
        </w:rPr>
      </w:pPr>
    </w:p>
    <w:p w:rsidR="00FF14F8" w:rsidRPr="00D521DD" w:rsidRDefault="00FF14F8" w:rsidP="00FF14F8">
      <w:pPr>
        <w:suppressAutoHyphens/>
        <w:ind w:firstLine="708"/>
        <w:rPr>
          <w:rFonts w:eastAsia="Arial Unicode MS"/>
          <w:b/>
          <w:bCs/>
          <w:lang w:eastAsia="zh-CN"/>
        </w:rPr>
      </w:pPr>
      <w:r w:rsidRPr="00D521DD">
        <w:rPr>
          <w:b/>
          <w:bCs/>
          <w:lang w:eastAsia="zh-CN"/>
        </w:rPr>
        <w:t>................................................                                              ...........................................</w:t>
      </w:r>
    </w:p>
    <w:p w:rsidR="00FF14F8" w:rsidRPr="00D521DD" w:rsidRDefault="00FF14F8" w:rsidP="00FF14F8">
      <w:pPr>
        <w:suppressAutoHyphens/>
        <w:rPr>
          <w:rFonts w:eastAsia="Arial Unicode MS"/>
          <w:b/>
          <w:bCs/>
          <w:lang w:eastAsia="zh-CN"/>
        </w:rPr>
      </w:pPr>
    </w:p>
    <w:p w:rsidR="00FF14F8" w:rsidRPr="00D521DD" w:rsidRDefault="00FF14F8" w:rsidP="00FF14F8"/>
    <w:p w:rsidR="008E6BC8" w:rsidRPr="00D521DD" w:rsidRDefault="00C13C95">
      <w:pPr>
        <w:rPr>
          <w:u w:val="single"/>
        </w:rPr>
      </w:pPr>
      <w:r w:rsidRPr="00D521DD">
        <w:rPr>
          <w:u w:val="single"/>
        </w:rPr>
        <w:t>Załączniki:</w:t>
      </w:r>
    </w:p>
    <w:p w:rsidR="00C13C95" w:rsidRPr="00D521DD" w:rsidRDefault="00C13C95" w:rsidP="009F0C75">
      <w:pPr>
        <w:pStyle w:val="Akapitzlist"/>
        <w:numPr>
          <w:ilvl w:val="3"/>
          <w:numId w:val="32"/>
        </w:numPr>
        <w:ind w:left="567" w:hanging="567"/>
        <w:jc w:val="both"/>
      </w:pPr>
      <w:r w:rsidRPr="00D521DD">
        <w:t>projekt wykonawczy wykonany przez ARCHITEKTON Sp. z o.o.;</w:t>
      </w:r>
    </w:p>
    <w:p w:rsidR="00E36282" w:rsidRPr="00D521DD" w:rsidRDefault="00E36282" w:rsidP="009F0C75">
      <w:pPr>
        <w:pStyle w:val="Akapitzlist"/>
        <w:numPr>
          <w:ilvl w:val="3"/>
          <w:numId w:val="32"/>
        </w:numPr>
        <w:ind w:left="567" w:hanging="567"/>
        <w:jc w:val="both"/>
      </w:pPr>
      <w:r w:rsidRPr="00D521DD">
        <w:t>protokół zaawansowania robót;</w:t>
      </w:r>
    </w:p>
    <w:p w:rsidR="003538E1" w:rsidRPr="00D521DD" w:rsidRDefault="003538E1" w:rsidP="009F0C75">
      <w:pPr>
        <w:pStyle w:val="Akapitzlist"/>
        <w:numPr>
          <w:ilvl w:val="3"/>
          <w:numId w:val="32"/>
        </w:numPr>
        <w:ind w:left="567" w:hanging="567"/>
        <w:jc w:val="both"/>
      </w:pPr>
      <w:r w:rsidRPr="00D521DD">
        <w:t>protokół końcowy odbioru robót;</w:t>
      </w:r>
    </w:p>
    <w:p w:rsidR="00BD0EF5" w:rsidRPr="00D521DD" w:rsidRDefault="00BD0EF5" w:rsidP="009F0C75">
      <w:pPr>
        <w:pStyle w:val="Akapitzlist"/>
        <w:numPr>
          <w:ilvl w:val="3"/>
          <w:numId w:val="32"/>
        </w:numPr>
        <w:ind w:left="567" w:hanging="567"/>
        <w:jc w:val="both"/>
      </w:pPr>
      <w:r w:rsidRPr="00D521DD">
        <w:t>harmonogram robót;</w:t>
      </w:r>
      <w:bookmarkStart w:id="0" w:name="_GoBack"/>
      <w:bookmarkEnd w:id="0"/>
    </w:p>
    <w:sectPr w:rsidR="00BD0EF5" w:rsidRPr="00D521DD" w:rsidSect="00511D21">
      <w:footerReference w:type="even" r:id="rId7"/>
      <w:footerReference w:type="default" r:id="rId8"/>
      <w:pgSz w:w="11906" w:h="16838"/>
      <w:pgMar w:top="719" w:right="1417"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0F1" w:rsidRDefault="009110F1">
      <w:r>
        <w:separator/>
      </w:r>
    </w:p>
  </w:endnote>
  <w:endnote w:type="continuationSeparator" w:id="0">
    <w:p w:rsidR="009110F1" w:rsidRDefault="00911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D21" w:rsidRDefault="00511D21" w:rsidP="00511D2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11D21" w:rsidRDefault="00511D21" w:rsidP="00511D2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D21" w:rsidRDefault="00511D21">
    <w:pPr>
      <w:pStyle w:val="Stopka"/>
      <w:jc w:val="center"/>
    </w:pPr>
    <w:r>
      <w:fldChar w:fldCharType="begin"/>
    </w:r>
    <w:r>
      <w:instrText xml:space="preserve"> PAGE   \* MERGEFORMAT </w:instrText>
    </w:r>
    <w:r>
      <w:fldChar w:fldCharType="separate"/>
    </w:r>
    <w:r w:rsidR="00D521DD">
      <w:rPr>
        <w:noProof/>
      </w:rPr>
      <w:t>16</w:t>
    </w:r>
    <w:r>
      <w:fldChar w:fldCharType="end"/>
    </w:r>
  </w:p>
  <w:p w:rsidR="00511D21" w:rsidRDefault="00511D21" w:rsidP="00511D2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0F1" w:rsidRDefault="009110F1">
      <w:r>
        <w:separator/>
      </w:r>
    </w:p>
  </w:footnote>
  <w:footnote w:type="continuationSeparator" w:id="0">
    <w:p w:rsidR="009110F1" w:rsidRDefault="009110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rPr>
        <w:rFonts w:ascii="Arial" w:hAnsi="Arial" w:cs="Arial"/>
        <w:b/>
        <w:sz w:val="20"/>
        <w:szCs w:val="20"/>
      </w:rPr>
    </w:lvl>
  </w:abstractNum>
  <w:abstractNum w:abstractNumId="1" w15:restartNumberingAfterBreak="0">
    <w:nsid w:val="00000006"/>
    <w:multiLevelType w:val="singleLevel"/>
    <w:tmpl w:val="00000006"/>
    <w:lvl w:ilvl="0">
      <w:start w:val="1"/>
      <w:numFmt w:val="decimal"/>
      <w:lvlText w:val="%1."/>
      <w:lvlJc w:val="left"/>
      <w:pPr>
        <w:tabs>
          <w:tab w:val="num" w:pos="283"/>
        </w:tabs>
        <w:ind w:left="283" w:hanging="283"/>
      </w:pPr>
      <w:rPr>
        <w:rFonts w:ascii="Arial" w:hAnsi="Arial" w:cs="Arial"/>
        <w:sz w:val="20"/>
        <w:szCs w:val="20"/>
      </w:rPr>
    </w:lvl>
  </w:abstractNum>
  <w:abstractNum w:abstractNumId="2" w15:restartNumberingAfterBreak="0">
    <w:nsid w:val="00000008"/>
    <w:multiLevelType w:val="singleLevel"/>
    <w:tmpl w:val="00000008"/>
    <w:name w:val="WW8Num9"/>
    <w:lvl w:ilvl="0">
      <w:start w:val="1"/>
      <w:numFmt w:val="decimal"/>
      <w:lvlText w:val="%1."/>
      <w:lvlJc w:val="left"/>
      <w:pPr>
        <w:tabs>
          <w:tab w:val="num" w:pos="709"/>
        </w:tabs>
        <w:ind w:left="720" w:hanging="360"/>
      </w:pPr>
      <w:rPr>
        <w:rFonts w:ascii="Arial" w:hAnsi="Arial" w:cs="Arial" w:hint="default"/>
        <w:sz w:val="20"/>
        <w:szCs w:val="20"/>
      </w:rPr>
    </w:lvl>
  </w:abstractNum>
  <w:abstractNum w:abstractNumId="3" w15:restartNumberingAfterBreak="0">
    <w:nsid w:val="0000000B"/>
    <w:multiLevelType w:val="singleLevel"/>
    <w:tmpl w:val="0000000B"/>
    <w:name w:val="WW8Num12"/>
    <w:lvl w:ilvl="0">
      <w:start w:val="1"/>
      <w:numFmt w:val="decimal"/>
      <w:lvlText w:val="%1."/>
      <w:lvlJc w:val="left"/>
      <w:pPr>
        <w:tabs>
          <w:tab w:val="num" w:pos="360"/>
        </w:tabs>
        <w:ind w:left="360" w:hanging="360"/>
      </w:pPr>
      <w:rPr>
        <w:b/>
      </w:rPr>
    </w:lvl>
  </w:abstractNum>
  <w:abstractNum w:abstractNumId="4" w15:restartNumberingAfterBreak="0">
    <w:nsid w:val="00000010"/>
    <w:multiLevelType w:val="singleLevel"/>
    <w:tmpl w:val="00000010"/>
    <w:name w:val="WW8Num17"/>
    <w:lvl w:ilvl="0">
      <w:start w:val="1"/>
      <w:numFmt w:val="lowerLetter"/>
      <w:lvlText w:val="%1)"/>
      <w:lvlJc w:val="left"/>
      <w:pPr>
        <w:tabs>
          <w:tab w:val="num" w:pos="720"/>
        </w:tabs>
        <w:ind w:left="720" w:hanging="360"/>
      </w:pPr>
      <w:rPr>
        <w:rFonts w:hint="default"/>
      </w:rPr>
    </w:lvl>
  </w:abstractNum>
  <w:abstractNum w:abstractNumId="5"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6" w15:restartNumberingAfterBreak="0">
    <w:nsid w:val="00000013"/>
    <w:multiLevelType w:val="singleLevel"/>
    <w:tmpl w:val="6262DD74"/>
    <w:lvl w:ilvl="0">
      <w:start w:val="1"/>
      <w:numFmt w:val="lowerLetter"/>
      <w:lvlText w:val="%1)"/>
      <w:lvlJc w:val="left"/>
      <w:pPr>
        <w:tabs>
          <w:tab w:val="num" w:pos="720"/>
        </w:tabs>
        <w:ind w:left="720" w:hanging="360"/>
      </w:pPr>
      <w:rPr>
        <w:rFonts w:cs="Arial" w:hint="default"/>
        <w:b w:val="0"/>
      </w:rPr>
    </w:lvl>
  </w:abstractNum>
  <w:abstractNum w:abstractNumId="7" w15:restartNumberingAfterBreak="0">
    <w:nsid w:val="00000015"/>
    <w:multiLevelType w:val="multilevel"/>
    <w:tmpl w:val="FF340DE8"/>
    <w:name w:val="WW8Num22"/>
    <w:lvl w:ilvl="0">
      <w:start w:val="1"/>
      <w:numFmt w:val="decimal"/>
      <w:lvlText w:val="%1."/>
      <w:lvlJc w:val="left"/>
      <w:pPr>
        <w:tabs>
          <w:tab w:val="num" w:pos="405"/>
        </w:tabs>
        <w:ind w:left="405" w:hanging="405"/>
      </w:pPr>
      <w:rPr>
        <w:rFonts w:hint="default"/>
        <w:b/>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16"/>
    <w:multiLevelType w:val="singleLevel"/>
    <w:tmpl w:val="00000016"/>
    <w:name w:val="WW8Num23"/>
    <w:lvl w:ilvl="0">
      <w:start w:val="1"/>
      <w:numFmt w:val="decimal"/>
      <w:lvlText w:val="%1."/>
      <w:lvlJc w:val="left"/>
      <w:pPr>
        <w:tabs>
          <w:tab w:val="num" w:pos="360"/>
        </w:tabs>
        <w:ind w:left="360" w:hanging="360"/>
      </w:pPr>
      <w:rPr>
        <w:rFonts w:ascii="Arial" w:eastAsia="Times New Roman" w:hAnsi="Arial" w:cs="Arial"/>
        <w:sz w:val="20"/>
        <w:szCs w:val="20"/>
      </w:rPr>
    </w:lvl>
  </w:abstractNum>
  <w:abstractNum w:abstractNumId="9" w15:restartNumberingAfterBreak="0">
    <w:nsid w:val="00000017"/>
    <w:multiLevelType w:val="singleLevel"/>
    <w:tmpl w:val="00000017"/>
    <w:name w:val="WW8Num24"/>
    <w:lvl w:ilvl="0">
      <w:start w:val="1"/>
      <w:numFmt w:val="lowerLetter"/>
      <w:lvlText w:val="%1)"/>
      <w:lvlJc w:val="left"/>
      <w:pPr>
        <w:tabs>
          <w:tab w:val="num" w:pos="720"/>
        </w:tabs>
        <w:ind w:left="720" w:hanging="360"/>
      </w:pPr>
      <w:rPr>
        <w:rFonts w:hint="default"/>
        <w:b w:val="0"/>
      </w:rPr>
    </w:lvl>
  </w:abstractNum>
  <w:abstractNum w:abstractNumId="10" w15:restartNumberingAfterBreak="0">
    <w:nsid w:val="00000018"/>
    <w:multiLevelType w:val="singleLevel"/>
    <w:tmpl w:val="00000018"/>
    <w:name w:val="WW8Num25"/>
    <w:lvl w:ilvl="0">
      <w:start w:val="1"/>
      <w:numFmt w:val="decimal"/>
      <w:lvlText w:val="%1."/>
      <w:lvlJc w:val="left"/>
      <w:pPr>
        <w:tabs>
          <w:tab w:val="num" w:pos="360"/>
        </w:tabs>
        <w:ind w:left="360" w:hanging="360"/>
      </w:pPr>
      <w:rPr>
        <w:rFonts w:ascii="Arial" w:eastAsia="Times New Roman" w:hAnsi="Arial" w:cs="Arial"/>
        <w:sz w:val="20"/>
        <w:szCs w:val="20"/>
      </w:rPr>
    </w:lvl>
  </w:abstractNum>
  <w:abstractNum w:abstractNumId="11" w15:restartNumberingAfterBreak="0">
    <w:nsid w:val="0000001B"/>
    <w:multiLevelType w:val="singleLevel"/>
    <w:tmpl w:val="0000001B"/>
    <w:name w:val="WW8Num28"/>
    <w:lvl w:ilvl="0">
      <w:start w:val="1"/>
      <w:numFmt w:val="decimal"/>
      <w:lvlText w:val="%1."/>
      <w:lvlJc w:val="left"/>
      <w:pPr>
        <w:tabs>
          <w:tab w:val="num" w:pos="360"/>
        </w:tabs>
        <w:ind w:left="360" w:hanging="360"/>
      </w:pPr>
      <w:rPr>
        <w:rFonts w:ascii="Arial" w:hAnsi="Arial" w:cs="Arial"/>
        <w:sz w:val="20"/>
        <w:szCs w:val="20"/>
      </w:rPr>
    </w:lvl>
  </w:abstractNum>
  <w:abstractNum w:abstractNumId="12" w15:restartNumberingAfterBreak="0">
    <w:nsid w:val="0000001C"/>
    <w:multiLevelType w:val="singleLevel"/>
    <w:tmpl w:val="0000001C"/>
    <w:name w:val="WW8Num29"/>
    <w:lvl w:ilvl="0">
      <w:start w:val="1"/>
      <w:numFmt w:val="decimal"/>
      <w:lvlText w:val="%1."/>
      <w:lvlJc w:val="left"/>
      <w:pPr>
        <w:tabs>
          <w:tab w:val="num" w:pos="405"/>
        </w:tabs>
        <w:ind w:left="405" w:hanging="405"/>
      </w:pPr>
      <w:rPr>
        <w:rFonts w:hint="default"/>
      </w:rPr>
    </w:lvl>
  </w:abstractNum>
  <w:abstractNum w:abstractNumId="13" w15:restartNumberingAfterBreak="0">
    <w:nsid w:val="0000001D"/>
    <w:multiLevelType w:val="singleLevel"/>
    <w:tmpl w:val="0000001D"/>
    <w:name w:val="WW8Num30"/>
    <w:lvl w:ilvl="0">
      <w:start w:val="1"/>
      <w:numFmt w:val="lowerLetter"/>
      <w:lvlText w:val="%1)"/>
      <w:lvlJc w:val="left"/>
      <w:pPr>
        <w:tabs>
          <w:tab w:val="num" w:pos="465"/>
        </w:tabs>
        <w:ind w:left="465" w:hanging="465"/>
      </w:pPr>
      <w:rPr>
        <w:rFonts w:hint="default"/>
      </w:rPr>
    </w:lvl>
  </w:abstractNum>
  <w:abstractNum w:abstractNumId="14" w15:restartNumberingAfterBreak="0">
    <w:nsid w:val="00000021"/>
    <w:multiLevelType w:val="singleLevel"/>
    <w:tmpl w:val="00000021"/>
    <w:name w:val="WW8Num34"/>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5" w15:restartNumberingAfterBreak="0">
    <w:nsid w:val="00000022"/>
    <w:multiLevelType w:val="singleLevel"/>
    <w:tmpl w:val="00000022"/>
    <w:name w:val="WW8Num35"/>
    <w:lvl w:ilvl="0">
      <w:start w:val="1"/>
      <w:numFmt w:val="decimal"/>
      <w:lvlText w:val="%1."/>
      <w:lvlJc w:val="left"/>
      <w:pPr>
        <w:tabs>
          <w:tab w:val="num" w:pos="283"/>
        </w:tabs>
        <w:ind w:left="283" w:hanging="283"/>
      </w:pPr>
      <w:rPr>
        <w:rFonts w:ascii="Arial" w:hAnsi="Arial" w:cs="Arial"/>
        <w:sz w:val="20"/>
        <w:szCs w:val="20"/>
      </w:rPr>
    </w:lvl>
  </w:abstractNum>
  <w:abstractNum w:abstractNumId="16" w15:restartNumberingAfterBreak="0">
    <w:nsid w:val="00000025"/>
    <w:multiLevelType w:val="singleLevel"/>
    <w:tmpl w:val="00000025"/>
    <w:name w:val="WW8Num38"/>
    <w:lvl w:ilvl="0">
      <w:start w:val="1"/>
      <w:numFmt w:val="lowerLetter"/>
      <w:lvlText w:val="%1)"/>
      <w:lvlJc w:val="left"/>
      <w:pPr>
        <w:tabs>
          <w:tab w:val="num" w:pos="1440"/>
        </w:tabs>
        <w:ind w:left="1440" w:hanging="360"/>
      </w:pPr>
      <w:rPr>
        <w:rFonts w:ascii="Arial" w:hAnsi="Arial" w:cs="Arial" w:hint="default"/>
        <w:b w:val="0"/>
        <w:i w:val="0"/>
        <w:sz w:val="20"/>
        <w:szCs w:val="20"/>
      </w:rPr>
    </w:lvl>
  </w:abstractNum>
  <w:abstractNum w:abstractNumId="17" w15:restartNumberingAfterBreak="0">
    <w:nsid w:val="00000028"/>
    <w:multiLevelType w:val="singleLevel"/>
    <w:tmpl w:val="00000028"/>
    <w:name w:val="WW8Num41"/>
    <w:lvl w:ilvl="0">
      <w:start w:val="1"/>
      <w:numFmt w:val="decimal"/>
      <w:lvlText w:val="%1."/>
      <w:lvlJc w:val="left"/>
      <w:pPr>
        <w:tabs>
          <w:tab w:val="num" w:pos="405"/>
        </w:tabs>
        <w:ind w:left="405" w:hanging="405"/>
      </w:pPr>
      <w:rPr>
        <w:rFonts w:hint="default"/>
      </w:rPr>
    </w:lvl>
  </w:abstractNum>
  <w:abstractNum w:abstractNumId="18" w15:restartNumberingAfterBreak="0">
    <w:nsid w:val="00000029"/>
    <w:multiLevelType w:val="singleLevel"/>
    <w:tmpl w:val="00000029"/>
    <w:name w:val="WW8Num42"/>
    <w:lvl w:ilvl="0">
      <w:start w:val="1"/>
      <w:numFmt w:val="decimal"/>
      <w:lvlText w:val="%1."/>
      <w:lvlJc w:val="left"/>
      <w:pPr>
        <w:tabs>
          <w:tab w:val="num" w:pos="360"/>
        </w:tabs>
        <w:ind w:left="360" w:hanging="360"/>
      </w:pPr>
    </w:lvl>
  </w:abstractNum>
  <w:abstractNum w:abstractNumId="19" w15:restartNumberingAfterBreak="0">
    <w:nsid w:val="0000002B"/>
    <w:multiLevelType w:val="singleLevel"/>
    <w:tmpl w:val="0000002B"/>
    <w:name w:val="WW8Num44"/>
    <w:lvl w:ilvl="0">
      <w:start w:val="1"/>
      <w:numFmt w:val="decimal"/>
      <w:lvlText w:val="%1."/>
      <w:lvlJc w:val="left"/>
      <w:pPr>
        <w:tabs>
          <w:tab w:val="num" w:pos="360"/>
        </w:tabs>
        <w:ind w:left="360" w:hanging="360"/>
      </w:pPr>
      <w:rPr>
        <w:rFonts w:ascii="Arial" w:hAnsi="Arial" w:cs="Arial"/>
        <w:sz w:val="20"/>
      </w:rPr>
    </w:lvl>
  </w:abstractNum>
  <w:abstractNum w:abstractNumId="20" w15:restartNumberingAfterBreak="0">
    <w:nsid w:val="0000002E"/>
    <w:multiLevelType w:val="multilevel"/>
    <w:tmpl w:val="0000002E"/>
    <w:name w:val="WW8Num47"/>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2F"/>
    <w:multiLevelType w:val="singleLevel"/>
    <w:tmpl w:val="0000002F"/>
    <w:name w:val="WW8Num48"/>
    <w:lvl w:ilvl="0">
      <w:start w:val="1"/>
      <w:numFmt w:val="lowerLetter"/>
      <w:lvlText w:val="%1)"/>
      <w:lvlJc w:val="left"/>
      <w:pPr>
        <w:tabs>
          <w:tab w:val="num" w:pos="360"/>
        </w:tabs>
        <w:ind w:left="360" w:hanging="360"/>
      </w:pPr>
    </w:lvl>
  </w:abstractNum>
  <w:abstractNum w:abstractNumId="22" w15:restartNumberingAfterBreak="0">
    <w:nsid w:val="00000030"/>
    <w:multiLevelType w:val="singleLevel"/>
    <w:tmpl w:val="00000030"/>
    <w:name w:val="WW8Num49"/>
    <w:lvl w:ilvl="0">
      <w:start w:val="1"/>
      <w:numFmt w:val="decimal"/>
      <w:lvlText w:val="%1."/>
      <w:lvlJc w:val="left"/>
      <w:pPr>
        <w:tabs>
          <w:tab w:val="num" w:pos="360"/>
        </w:tabs>
        <w:ind w:left="360" w:hanging="360"/>
      </w:pPr>
      <w:rPr>
        <w:rFonts w:ascii="Arial" w:eastAsia="Times New Roman" w:hAnsi="Arial" w:cs="Arial"/>
        <w:b/>
        <w:sz w:val="20"/>
        <w:szCs w:val="20"/>
      </w:rPr>
    </w:lvl>
  </w:abstractNum>
  <w:abstractNum w:abstractNumId="23" w15:restartNumberingAfterBreak="0">
    <w:nsid w:val="09BA5D24"/>
    <w:multiLevelType w:val="hybridMultilevel"/>
    <w:tmpl w:val="EF08D000"/>
    <w:lvl w:ilvl="0" w:tplc="04150017">
      <w:start w:val="1"/>
      <w:numFmt w:val="lowerLetter"/>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4" w15:restartNumberingAfterBreak="0">
    <w:nsid w:val="0CF94EE1"/>
    <w:multiLevelType w:val="multilevel"/>
    <w:tmpl w:val="0000002E"/>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D2B6A92"/>
    <w:multiLevelType w:val="hybridMultilevel"/>
    <w:tmpl w:val="43104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0FA14234"/>
    <w:multiLevelType w:val="hybridMultilevel"/>
    <w:tmpl w:val="ED6835B0"/>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53D0366"/>
    <w:multiLevelType w:val="multilevel"/>
    <w:tmpl w:val="0000002E"/>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199F1CBA"/>
    <w:multiLevelType w:val="hybridMultilevel"/>
    <w:tmpl w:val="0B762B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E025D9F"/>
    <w:multiLevelType w:val="hybridMultilevel"/>
    <w:tmpl w:val="E5E8B6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594FA2"/>
    <w:multiLevelType w:val="hybridMultilevel"/>
    <w:tmpl w:val="87567182"/>
    <w:lvl w:ilvl="0" w:tplc="04150017">
      <w:start w:val="1"/>
      <w:numFmt w:val="lowerLetter"/>
      <w:lvlText w:val="%1)"/>
      <w:lvlJc w:val="left"/>
      <w:pPr>
        <w:ind w:left="1040" w:hanging="360"/>
      </w:p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1" w15:restartNumberingAfterBreak="0">
    <w:nsid w:val="3E3D6F14"/>
    <w:multiLevelType w:val="hybridMultilevel"/>
    <w:tmpl w:val="65FABEA6"/>
    <w:lvl w:ilvl="0" w:tplc="00000006">
      <w:start w:val="1"/>
      <w:numFmt w:val="decimal"/>
      <w:lvlText w:val="%1."/>
      <w:lvlJc w:val="left"/>
      <w:pPr>
        <w:ind w:left="360" w:hanging="360"/>
      </w:pPr>
      <w:rPr>
        <w:rFonts w:ascii="Arial" w:hAnsi="Arial" w:cs="Arial"/>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5092A1D"/>
    <w:multiLevelType w:val="hybridMultilevel"/>
    <w:tmpl w:val="AD809B42"/>
    <w:lvl w:ilvl="0" w:tplc="6262DD74">
      <w:start w:val="1"/>
      <w:numFmt w:val="lowerLetter"/>
      <w:lvlText w:val="%1)"/>
      <w:lvlJc w:val="left"/>
      <w:pPr>
        <w:ind w:left="756" w:hanging="360"/>
      </w:pPr>
      <w:rPr>
        <w:rFonts w:cs="Arial" w:hint="default"/>
        <w:b w:val="0"/>
      </w:rPr>
    </w:lvl>
    <w:lvl w:ilvl="1" w:tplc="04150019">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3" w15:restartNumberingAfterBreak="0">
    <w:nsid w:val="4526065F"/>
    <w:multiLevelType w:val="hybridMultilevel"/>
    <w:tmpl w:val="4A6EF6F2"/>
    <w:lvl w:ilvl="0" w:tplc="ACFA7792">
      <w:start w:val="1"/>
      <w:numFmt w:val="lowerLetter"/>
      <w:lvlText w:val="%1)"/>
      <w:lvlJc w:val="left"/>
      <w:pPr>
        <w:ind w:left="1144" w:hanging="360"/>
      </w:pPr>
      <w:rPr>
        <w:rFonts w:hint="default"/>
      </w:rPr>
    </w:lvl>
    <w:lvl w:ilvl="1" w:tplc="4BB00BBE">
      <w:start w:val="1"/>
      <w:numFmt w:val="decimal"/>
      <w:lvlText w:val="%2)"/>
      <w:lvlJc w:val="left"/>
      <w:pPr>
        <w:ind w:left="1864" w:hanging="360"/>
      </w:pPr>
      <w:rPr>
        <w:rFonts w:hint="default"/>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4" w15:restartNumberingAfterBreak="0">
    <w:nsid w:val="48D55E89"/>
    <w:multiLevelType w:val="hybridMultilevel"/>
    <w:tmpl w:val="DEF60582"/>
    <w:lvl w:ilvl="0" w:tplc="ACFA7792">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7D0CB8"/>
    <w:multiLevelType w:val="hybridMultilevel"/>
    <w:tmpl w:val="6260986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505717A"/>
    <w:multiLevelType w:val="hybridMultilevel"/>
    <w:tmpl w:val="5598FEE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73C508B"/>
    <w:multiLevelType w:val="hybridMultilevel"/>
    <w:tmpl w:val="5AE8C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BB5BC4"/>
    <w:multiLevelType w:val="hybridMultilevel"/>
    <w:tmpl w:val="92D2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5850CF"/>
    <w:multiLevelType w:val="hybridMultilevel"/>
    <w:tmpl w:val="BDBA3A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0514D8"/>
    <w:multiLevelType w:val="hybridMultilevel"/>
    <w:tmpl w:val="AFEC60F2"/>
    <w:lvl w:ilvl="0" w:tplc="ACFA7792">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C1C0239"/>
    <w:multiLevelType w:val="hybridMultilevel"/>
    <w:tmpl w:val="EAB84E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4"/>
  </w:num>
  <w:num w:numId="14">
    <w:abstractNumId w:val="15"/>
  </w:num>
  <w:num w:numId="15">
    <w:abstractNumId w:val="16"/>
  </w:num>
  <w:num w:numId="16">
    <w:abstractNumId w:val="17"/>
  </w:num>
  <w:num w:numId="17">
    <w:abstractNumId w:val="19"/>
  </w:num>
  <w:num w:numId="18">
    <w:abstractNumId w:val="20"/>
  </w:num>
  <w:num w:numId="19">
    <w:abstractNumId w:val="21"/>
  </w:num>
  <w:num w:numId="20">
    <w:abstractNumId w:val="22"/>
  </w:num>
  <w:num w:numId="21">
    <w:abstractNumId w:val="37"/>
  </w:num>
  <w:num w:numId="22">
    <w:abstractNumId w:val="36"/>
  </w:num>
  <w:num w:numId="23">
    <w:abstractNumId w:val="35"/>
  </w:num>
  <w:num w:numId="24">
    <w:abstractNumId w:val="33"/>
  </w:num>
  <w:num w:numId="25">
    <w:abstractNumId w:val="40"/>
  </w:num>
  <w:num w:numId="26">
    <w:abstractNumId w:val="26"/>
  </w:num>
  <w:num w:numId="27">
    <w:abstractNumId w:val="23"/>
  </w:num>
  <w:num w:numId="28">
    <w:abstractNumId w:val="32"/>
  </w:num>
  <w:num w:numId="29">
    <w:abstractNumId w:val="25"/>
  </w:num>
  <w:num w:numId="30">
    <w:abstractNumId w:val="39"/>
  </w:num>
  <w:num w:numId="31">
    <w:abstractNumId w:val="31"/>
  </w:num>
  <w:num w:numId="32">
    <w:abstractNumId w:val="24"/>
  </w:num>
  <w:num w:numId="33">
    <w:abstractNumId w:val="27"/>
  </w:num>
  <w:num w:numId="34">
    <w:abstractNumId w:val="29"/>
  </w:num>
  <w:num w:numId="35">
    <w:abstractNumId w:val="38"/>
  </w:num>
  <w:num w:numId="36">
    <w:abstractNumId w:val="41"/>
  </w:num>
  <w:num w:numId="37">
    <w:abstractNumId w:val="34"/>
  </w:num>
  <w:num w:numId="38">
    <w:abstractNumId w:val="28"/>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F8"/>
    <w:rsid w:val="0006472B"/>
    <w:rsid w:val="000F7FC4"/>
    <w:rsid w:val="00121B79"/>
    <w:rsid w:val="002D0512"/>
    <w:rsid w:val="00330CC1"/>
    <w:rsid w:val="003538E1"/>
    <w:rsid w:val="0048001E"/>
    <w:rsid w:val="00492502"/>
    <w:rsid w:val="004A62D1"/>
    <w:rsid w:val="00511D21"/>
    <w:rsid w:val="00525C15"/>
    <w:rsid w:val="005A0CFF"/>
    <w:rsid w:val="005D3597"/>
    <w:rsid w:val="00690CA0"/>
    <w:rsid w:val="00861170"/>
    <w:rsid w:val="008E6BC8"/>
    <w:rsid w:val="009110F1"/>
    <w:rsid w:val="009619AA"/>
    <w:rsid w:val="009B289E"/>
    <w:rsid w:val="009F0C75"/>
    <w:rsid w:val="00AB3140"/>
    <w:rsid w:val="00B047A5"/>
    <w:rsid w:val="00BB2D91"/>
    <w:rsid w:val="00BD0EF5"/>
    <w:rsid w:val="00C13C95"/>
    <w:rsid w:val="00D521DD"/>
    <w:rsid w:val="00E36282"/>
    <w:rsid w:val="00FF1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7E0868-1466-4D92-939C-52E6E4D8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14F8"/>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uiPriority w:val="9"/>
    <w:semiHidden/>
    <w:unhideWhenUsed/>
    <w:qFormat/>
    <w:rsid w:val="00B047A5"/>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F14F8"/>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FF14F8"/>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FF14F8"/>
  </w:style>
  <w:style w:type="paragraph" w:styleId="Akapitzlist">
    <w:name w:val="List Paragraph"/>
    <w:basedOn w:val="Normalny"/>
    <w:uiPriority w:val="34"/>
    <w:qFormat/>
    <w:rsid w:val="00C13C95"/>
    <w:pPr>
      <w:ind w:left="720"/>
      <w:contextualSpacing/>
    </w:pPr>
  </w:style>
  <w:style w:type="character" w:customStyle="1" w:styleId="Nagwek3Znak">
    <w:name w:val="Nagłówek 3 Znak"/>
    <w:basedOn w:val="Domylnaczcionkaakapitu"/>
    <w:link w:val="Nagwek3"/>
    <w:uiPriority w:val="9"/>
    <w:semiHidden/>
    <w:rsid w:val="00B047A5"/>
    <w:rPr>
      <w:rFonts w:asciiTheme="majorHAnsi" w:eastAsiaTheme="majorEastAsia" w:hAnsiTheme="majorHAnsi" w:cstheme="majorBidi"/>
      <w:color w:val="1F4D78" w:themeColor="accent1" w:themeShade="7F"/>
      <w:sz w:val="24"/>
      <w:szCs w:val="24"/>
      <w:lang w:eastAsia="pl-PL"/>
    </w:rPr>
  </w:style>
  <w:style w:type="paragraph" w:styleId="Tekstdymka">
    <w:name w:val="Balloon Text"/>
    <w:basedOn w:val="Normalny"/>
    <w:link w:val="TekstdymkaZnak"/>
    <w:uiPriority w:val="99"/>
    <w:semiHidden/>
    <w:unhideWhenUsed/>
    <w:rsid w:val="009619A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19A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57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7691</Words>
  <Characters>46152</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2018-01-24T12:02:00Z</cp:lastPrinted>
  <dcterms:created xsi:type="dcterms:W3CDTF">2018-01-24T14:01:00Z</dcterms:created>
  <dcterms:modified xsi:type="dcterms:W3CDTF">2018-01-24T14:01:00Z</dcterms:modified>
</cp:coreProperties>
</file>