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77" w:type="dxa"/>
        <w:tblLook w:val="04A0" w:firstRow="1" w:lastRow="0" w:firstColumn="1" w:lastColumn="0" w:noHBand="0" w:noVBand="1"/>
      </w:tblPr>
      <w:tblGrid>
        <w:gridCol w:w="5778"/>
        <w:gridCol w:w="3799"/>
      </w:tblGrid>
      <w:tr w:rsidR="004A345C" w:rsidRPr="009F4795" w:rsidTr="00EA0C8C">
        <w:trPr>
          <w:trHeight w:val="726"/>
        </w:trPr>
        <w:tc>
          <w:tcPr>
            <w:tcW w:w="9577" w:type="dxa"/>
            <w:gridSpan w:val="2"/>
            <w:vAlign w:val="center"/>
          </w:tcPr>
          <w:p w:rsidR="004A345C" w:rsidRDefault="00316D48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08003D9D" wp14:editId="0C485DE5">
                  <wp:extent cx="614045" cy="822960"/>
                  <wp:effectExtent l="0" t="0" r="0" b="0"/>
                  <wp:docPr id="1" name="Obraz 1" descr="logo_mał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 descr="logo_małe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4045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28"/>
                <w:szCs w:val="28"/>
              </w:rPr>
            </w:pPr>
          </w:p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28"/>
                <w:szCs w:val="28"/>
              </w:rPr>
            </w:pPr>
          </w:p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8"/>
                <w:szCs w:val="28"/>
              </w:rPr>
            </w:pPr>
            <w:r>
              <w:rPr>
                <w:rFonts w:ascii="Calibri" w:hAnsi="Calibri" w:cs="Segoe UI"/>
                <w:b w:val="0"/>
                <w:sz w:val="28"/>
                <w:szCs w:val="28"/>
              </w:rPr>
              <w:t xml:space="preserve">                              </w:t>
            </w:r>
            <w:r w:rsidRPr="009F4795">
              <w:rPr>
                <w:rFonts w:ascii="Calibri" w:hAnsi="Calibri" w:cs="Segoe UI"/>
                <w:b w:val="0"/>
                <w:sz w:val="28"/>
                <w:szCs w:val="28"/>
              </w:rPr>
              <w:t>SPECYFIKACJA ISTOTNYCH WARUNKÓW ZAMÓWIENIA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22"/>
                <w:szCs w:val="22"/>
              </w:rPr>
            </w:pPr>
            <w:r w:rsidRPr="009F4795">
              <w:rPr>
                <w:rFonts w:ascii="Calibri" w:hAnsi="Calibri" w:cs="Segoe UI"/>
                <w:sz w:val="22"/>
                <w:szCs w:val="22"/>
              </w:rPr>
              <w:t>w postępowaniu o udzielenie zamówienia publicznego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22"/>
                <w:szCs w:val="22"/>
              </w:rPr>
            </w:pPr>
            <w:r w:rsidRPr="009F4795">
              <w:rPr>
                <w:rFonts w:ascii="Calibri" w:hAnsi="Calibri" w:cs="Segoe UI"/>
                <w:sz w:val="22"/>
                <w:szCs w:val="22"/>
              </w:rPr>
              <w:t>prowadzonym w trybie przetargu nieograniczonego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Cs w:val="22"/>
              </w:rPr>
            </w:pPr>
            <w:r w:rsidRPr="009F4795">
              <w:rPr>
                <w:rFonts w:ascii="Calibri" w:hAnsi="Calibri" w:cs="Segoe UI"/>
                <w:szCs w:val="22"/>
              </w:rPr>
              <w:t>na</w:t>
            </w:r>
          </w:p>
        </w:tc>
      </w:tr>
      <w:tr w:rsidR="003F1438" w:rsidRPr="009F4795" w:rsidTr="00EA0C8C">
        <w:tc>
          <w:tcPr>
            <w:tcW w:w="9577" w:type="dxa"/>
            <w:gridSpan w:val="2"/>
          </w:tcPr>
          <w:p w:rsidR="003F1438" w:rsidRPr="00286368" w:rsidRDefault="000F7C6F" w:rsidP="003F67A0">
            <w:pPr>
              <w:jc w:val="center"/>
              <w:rPr>
                <w:b/>
                <w:i/>
              </w:rPr>
            </w:pPr>
            <w:r w:rsidRPr="00D245E8">
              <w:rPr>
                <w:rFonts w:ascii="Calibri" w:hAnsi="Calibri" w:cs="Segoe UI"/>
                <w:b/>
                <w:sz w:val="28"/>
                <w:szCs w:val="28"/>
              </w:rPr>
              <w:t xml:space="preserve">Dostawę </w:t>
            </w:r>
            <w:r>
              <w:rPr>
                <w:rFonts w:ascii="Calibri" w:hAnsi="Calibri" w:cs="Segoe UI"/>
                <w:b/>
                <w:sz w:val="28"/>
                <w:szCs w:val="28"/>
              </w:rPr>
              <w:t>implantów, śrub, gwoździ, płytek na potrzeby ortopedii</w:t>
            </w:r>
          </w:p>
        </w:tc>
      </w:tr>
      <w:tr w:rsidR="003F1438" w:rsidRPr="00D245E8" w:rsidTr="00EA0C8C">
        <w:tc>
          <w:tcPr>
            <w:tcW w:w="9577" w:type="dxa"/>
            <w:gridSpan w:val="2"/>
          </w:tcPr>
          <w:p w:rsidR="003F1438" w:rsidRPr="00286368" w:rsidRDefault="003F1438" w:rsidP="00AF1C4F">
            <w:pPr>
              <w:rPr>
                <w:b/>
                <w:i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b/>
                <w:sz w:val="22"/>
                <w:szCs w:val="22"/>
              </w:rPr>
            </w:pPr>
            <w:r w:rsidRPr="009F4795">
              <w:rPr>
                <w:rFonts w:ascii="Calibri" w:hAnsi="Calibri" w:cs="Segoe UI"/>
                <w:b/>
                <w:sz w:val="22"/>
                <w:szCs w:val="22"/>
              </w:rPr>
              <w:t xml:space="preserve">nr sprawy: </w:t>
            </w:r>
            <w:r w:rsidR="00176C67">
              <w:rPr>
                <w:rFonts w:ascii="Calibri" w:hAnsi="Calibri" w:cs="Segoe UI"/>
                <w:b/>
                <w:sz w:val="22"/>
                <w:szCs w:val="22"/>
              </w:rPr>
              <w:t>10/D/18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</w:tr>
      <w:tr w:rsidR="004A345C" w:rsidRPr="009D226A" w:rsidTr="00EA0C8C">
        <w:tc>
          <w:tcPr>
            <w:tcW w:w="9577" w:type="dxa"/>
            <w:gridSpan w:val="2"/>
          </w:tcPr>
          <w:p w:rsidR="004A345C" w:rsidRPr="009D226A" w:rsidRDefault="004A345C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0"/>
                <w:u w:val="single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Integralną część niniejszej SIWZ stanowią:</w:t>
            </w:r>
          </w:p>
        </w:tc>
      </w:tr>
      <w:tr w:rsidR="004A345C" w:rsidRPr="00D245E8" w:rsidTr="00EA0C8C">
        <w:trPr>
          <w:trHeight w:val="193"/>
        </w:trPr>
        <w:tc>
          <w:tcPr>
            <w:tcW w:w="5778" w:type="dxa"/>
          </w:tcPr>
          <w:p w:rsidR="004A345C" w:rsidRPr="009D226A" w:rsidRDefault="00EA0C8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  <w:u w:val="single"/>
              </w:rPr>
            </w:pPr>
            <w:r>
              <w:rPr>
                <w:rFonts w:ascii="Calibri" w:hAnsi="Calibri" w:cs="Segoe UI"/>
                <w:b w:val="0"/>
                <w:sz w:val="20"/>
              </w:rPr>
              <w:t>Formularz ofertowy</w:t>
            </w:r>
          </w:p>
        </w:tc>
        <w:tc>
          <w:tcPr>
            <w:tcW w:w="3799" w:type="dxa"/>
            <w:vAlign w:val="center"/>
          </w:tcPr>
          <w:p w:rsidR="004A345C" w:rsidRPr="00EA0C8C" w:rsidRDefault="00EA0C8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>
              <w:rPr>
                <w:rFonts w:ascii="Calibri" w:hAnsi="Calibri" w:cs="Segoe UI"/>
                <w:b w:val="0"/>
                <w:sz w:val="20"/>
              </w:rPr>
              <w:t>Załącznik nr 1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  <w:u w:val="single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 xml:space="preserve">Formularz </w:t>
            </w:r>
            <w:r w:rsidR="00EA0C8C">
              <w:rPr>
                <w:rFonts w:ascii="Calibri" w:hAnsi="Calibri" w:cs="Segoe UI"/>
                <w:b w:val="0"/>
                <w:sz w:val="20"/>
              </w:rPr>
              <w:t>cenowy</w:t>
            </w:r>
            <w:r w:rsidR="002C2C40">
              <w:rPr>
                <w:rFonts w:ascii="Calibri" w:hAnsi="Calibri" w:cs="Segoe UI"/>
                <w:b w:val="0"/>
                <w:sz w:val="20"/>
              </w:rPr>
              <w:t xml:space="preserve"> </w:t>
            </w:r>
          </w:p>
        </w:tc>
        <w:tc>
          <w:tcPr>
            <w:tcW w:w="3799" w:type="dxa"/>
            <w:vAlign w:val="center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Załącznik nr 2</w:t>
            </w:r>
            <w:r w:rsidR="002C2C40">
              <w:rPr>
                <w:rFonts w:ascii="Calibri" w:hAnsi="Calibri" w:cs="Segoe UI"/>
                <w:b w:val="0"/>
                <w:sz w:val="20"/>
              </w:rPr>
              <w:t xml:space="preserve"> 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 xml:space="preserve">Oświadczenie </w:t>
            </w:r>
          </w:p>
        </w:tc>
        <w:tc>
          <w:tcPr>
            <w:tcW w:w="3799" w:type="dxa"/>
            <w:vAlign w:val="center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Załącznik nr 3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6C2697" w:rsidRDefault="004A345C" w:rsidP="00EA0C8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="Calibri" w:hAnsi="Calibri" w:cs="Segoe UI"/>
                <w:sz w:val="20"/>
                <w:szCs w:val="20"/>
              </w:rPr>
            </w:pPr>
            <w:r w:rsidRPr="009D226A">
              <w:rPr>
                <w:rFonts w:ascii="Calibri" w:hAnsi="Calibri" w:cs="Segoe UI"/>
                <w:sz w:val="20"/>
              </w:rPr>
              <w:t>Wzór umowy</w:t>
            </w:r>
            <w:r>
              <w:rPr>
                <w:rFonts w:ascii="Calibri" w:hAnsi="Calibri" w:cs="Segoe UI"/>
                <w:sz w:val="20"/>
              </w:rPr>
              <w:t xml:space="preserve"> </w:t>
            </w:r>
          </w:p>
          <w:p w:rsidR="00E334E8" w:rsidRPr="00E334E8" w:rsidRDefault="006C2697" w:rsidP="00EA0C8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Theme="minorHAnsi" w:hAnsiTheme="minorHAnsi" w:cs="Segoe UI"/>
                <w:sz w:val="20"/>
                <w:szCs w:val="20"/>
              </w:rPr>
            </w:pPr>
            <w:r w:rsidRPr="006C269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oświadczenie o przynależności albo braku przynależności do tej samej </w:t>
            </w:r>
            <w:r w:rsidRPr="006C2697">
              <w:rPr>
                <w:rFonts w:asciiTheme="minorHAnsi" w:hAnsiTheme="minorHAnsi"/>
                <w:sz w:val="20"/>
                <w:szCs w:val="20"/>
              </w:rPr>
              <w:t>grupy kapitałowej (wzór)</w:t>
            </w:r>
          </w:p>
          <w:p w:rsidR="006C2697" w:rsidRPr="006C2697" w:rsidRDefault="00E334E8" w:rsidP="00EA0C8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Theme="minorHAnsi" w:hAnsiTheme="minorHAnsi" w:cs="Segoe U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oświadczenie o wyr. medycznych</w:t>
            </w:r>
            <w:r w:rsidR="006C2697" w:rsidRPr="006C269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3799" w:type="dxa"/>
            <w:vAlign w:val="center"/>
          </w:tcPr>
          <w:p w:rsidR="004A345C" w:rsidRDefault="004A345C" w:rsidP="00EA0C8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 xml:space="preserve">Załącznik nr 4 </w:t>
            </w:r>
          </w:p>
          <w:p w:rsidR="006C2697" w:rsidRDefault="006C2697" w:rsidP="00EA0C8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Załącznik nr 5</w:t>
            </w:r>
          </w:p>
          <w:p w:rsidR="00E334E8" w:rsidRPr="009D226A" w:rsidRDefault="00E334E8" w:rsidP="00EA0C8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Załącznik nr 6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left"/>
              <w:rPr>
                <w:rFonts w:ascii="Calibri" w:hAnsi="Calibri" w:cs="Segoe UI"/>
                <w:sz w:val="20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pStyle w:val="Tekstpodstawowy"/>
              <w:spacing w:after="40"/>
              <w:ind w:left="33"/>
              <w:jc w:val="left"/>
              <w:rPr>
                <w:rFonts w:ascii="Calibri" w:hAnsi="Calibri" w:cs="Segoe UI"/>
                <w:sz w:val="20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81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Z A T W I E R D Z A M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16"/>
                <w:szCs w:val="16"/>
              </w:rPr>
            </w:pPr>
            <w:r>
              <w:rPr>
                <w:rFonts w:ascii="Calibri" w:hAnsi="Calibri" w:cs="Segoe UI"/>
                <w:b w:val="0"/>
                <w:sz w:val="16"/>
                <w:szCs w:val="16"/>
              </w:rPr>
              <w:t>Kierownik Zamawiającego</w:t>
            </w: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615115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 xml:space="preserve">dnia </w:t>
            </w:r>
            <w:r w:rsidR="00615115">
              <w:rPr>
                <w:rFonts w:ascii="Calibri" w:hAnsi="Calibri" w:cs="Segoe UI"/>
                <w:sz w:val="16"/>
                <w:szCs w:val="16"/>
              </w:rPr>
              <w:t>07</w:t>
            </w:r>
            <w:r w:rsidR="005A675E">
              <w:rPr>
                <w:rFonts w:ascii="Calibri" w:hAnsi="Calibri" w:cs="Segoe UI"/>
                <w:sz w:val="16"/>
                <w:szCs w:val="16"/>
              </w:rPr>
              <w:t>.</w:t>
            </w:r>
            <w:r w:rsidR="00176C67">
              <w:rPr>
                <w:rFonts w:ascii="Calibri" w:hAnsi="Calibri" w:cs="Segoe UI"/>
                <w:sz w:val="16"/>
                <w:szCs w:val="16"/>
              </w:rPr>
              <w:t>0</w:t>
            </w:r>
            <w:r w:rsidR="00615115">
              <w:rPr>
                <w:rFonts w:ascii="Calibri" w:hAnsi="Calibri" w:cs="Segoe UI"/>
                <w:sz w:val="16"/>
                <w:szCs w:val="16"/>
              </w:rPr>
              <w:t>3</w:t>
            </w:r>
            <w:r w:rsidR="00E13929">
              <w:rPr>
                <w:rFonts w:ascii="Calibri" w:hAnsi="Calibri" w:cs="Segoe UI"/>
                <w:sz w:val="16"/>
                <w:szCs w:val="16"/>
              </w:rPr>
              <w:t>.</w:t>
            </w:r>
            <w:r w:rsidR="00176C67">
              <w:rPr>
                <w:rFonts w:ascii="Calibri" w:hAnsi="Calibri" w:cs="Segoe UI"/>
                <w:sz w:val="16"/>
                <w:szCs w:val="16"/>
              </w:rPr>
              <w:t>2018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 xml:space="preserve"> r.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ytu"/>
              <w:spacing w:after="40"/>
              <w:rPr>
                <w:rFonts w:ascii="Calibri" w:hAnsi="Calibri" w:cs="Segoe UI"/>
                <w:b w:val="0"/>
                <w:sz w:val="20"/>
              </w:rPr>
            </w:pPr>
            <w:r w:rsidRPr="009F4795">
              <w:rPr>
                <w:rFonts w:ascii="Calibri" w:hAnsi="Calibri" w:cs="Segoe UI"/>
                <w:b w:val="0"/>
                <w:sz w:val="20"/>
              </w:rPr>
              <w:t>Zamawiający oczekuje, że Wykonawcy zapoznają się dokładnie z treścią niniejszej SIWZ. Wykonawca ponosi ryzyko niedostarczenia wszystkich wymaganych informacji i dokumentów, oraz przedłożenia oferty nie odpowiadającej wymaganiom określonym przez Zamawiającego.</w:t>
            </w:r>
          </w:p>
        </w:tc>
      </w:tr>
    </w:tbl>
    <w:p w:rsidR="0096299B" w:rsidRDefault="0096299B"/>
    <w:p w:rsidR="004A345C" w:rsidRDefault="004A345C"/>
    <w:p w:rsidR="004A345C" w:rsidRDefault="004A345C"/>
    <w:p w:rsidR="004A345C" w:rsidRDefault="004A345C"/>
    <w:p w:rsidR="004A345C" w:rsidRDefault="004A345C"/>
    <w:p w:rsidR="00AF1C4F" w:rsidRDefault="00AF1C4F" w:rsidP="004A345C">
      <w:pPr>
        <w:pStyle w:val="pkt"/>
        <w:spacing w:before="0" w:after="40"/>
        <w:ind w:left="0" w:firstLine="0"/>
        <w:rPr>
          <w:rFonts w:ascii="Calibri" w:hAnsi="Calibri" w:cs="Segoe UI"/>
          <w:b/>
          <w:bCs/>
          <w:kern w:val="32"/>
          <w:sz w:val="20"/>
        </w:rPr>
      </w:pPr>
    </w:p>
    <w:p w:rsidR="004A345C" w:rsidRPr="009F4795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b/>
          <w:bCs/>
          <w:kern w:val="32"/>
          <w:sz w:val="20"/>
        </w:rPr>
        <w:lastRenderedPageBreak/>
        <w:t>Nazwa oraz adres Zamawiającego.</w:t>
      </w:r>
    </w:p>
    <w:p w:rsidR="004A345C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Samodzielny Publiczny Zakład Opieki Zdrowotnej MSWiA w Łodzi </w:t>
      </w: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ul. </w:t>
      </w:r>
      <w:r>
        <w:rPr>
          <w:rFonts w:ascii="Calibri" w:hAnsi="Calibri" w:cs="Segoe UI"/>
          <w:sz w:val="20"/>
          <w:szCs w:val="20"/>
        </w:rPr>
        <w:t>Północna 42, 91</w:t>
      </w:r>
      <w:r w:rsidRPr="009F4795">
        <w:rPr>
          <w:rFonts w:ascii="Calibri" w:hAnsi="Calibri" w:cs="Segoe UI"/>
          <w:sz w:val="20"/>
          <w:szCs w:val="20"/>
        </w:rPr>
        <w:t>-</w:t>
      </w:r>
      <w:r>
        <w:rPr>
          <w:rFonts w:ascii="Calibri" w:hAnsi="Calibri" w:cs="Segoe UI"/>
          <w:sz w:val="20"/>
          <w:szCs w:val="20"/>
        </w:rPr>
        <w:t>425</w:t>
      </w:r>
      <w:r w:rsidRPr="009F4795">
        <w:rPr>
          <w:rFonts w:ascii="Calibri" w:hAnsi="Calibri" w:cs="Segoe UI"/>
          <w:sz w:val="20"/>
          <w:szCs w:val="20"/>
        </w:rPr>
        <w:t xml:space="preserve"> </w:t>
      </w:r>
      <w:r>
        <w:rPr>
          <w:rFonts w:ascii="Calibri" w:hAnsi="Calibri" w:cs="Segoe UI"/>
          <w:sz w:val="20"/>
          <w:szCs w:val="20"/>
        </w:rPr>
        <w:t>Łódź</w:t>
      </w: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tel. (42</w:t>
      </w:r>
      <w:r w:rsidRPr="009F4795">
        <w:rPr>
          <w:rFonts w:ascii="Calibri" w:hAnsi="Calibri" w:cs="Segoe UI"/>
          <w:sz w:val="20"/>
          <w:szCs w:val="20"/>
        </w:rPr>
        <w:t>)</w:t>
      </w:r>
      <w:r>
        <w:rPr>
          <w:rFonts w:ascii="Calibri" w:hAnsi="Calibri" w:cs="Segoe UI"/>
          <w:sz w:val="20"/>
          <w:szCs w:val="20"/>
        </w:rPr>
        <w:t xml:space="preserve"> 63 41 270</w:t>
      </w:r>
      <w:r w:rsidRPr="009F4795">
        <w:rPr>
          <w:rFonts w:ascii="Calibri" w:hAnsi="Calibri" w:cs="Segoe UI"/>
          <w:sz w:val="20"/>
          <w:szCs w:val="20"/>
        </w:rPr>
        <w:t>, fax (</w:t>
      </w:r>
      <w:r>
        <w:rPr>
          <w:rFonts w:ascii="Calibri" w:hAnsi="Calibri" w:cs="Segoe UI"/>
          <w:sz w:val="20"/>
          <w:szCs w:val="20"/>
        </w:rPr>
        <w:t>42</w:t>
      </w:r>
      <w:r w:rsidRPr="009F4795">
        <w:rPr>
          <w:rFonts w:ascii="Calibri" w:hAnsi="Calibri" w:cs="Segoe UI"/>
          <w:sz w:val="20"/>
          <w:szCs w:val="20"/>
        </w:rPr>
        <w:t>)</w:t>
      </w:r>
      <w:r>
        <w:rPr>
          <w:rFonts w:ascii="Calibri" w:hAnsi="Calibri" w:cs="Segoe UI"/>
          <w:sz w:val="20"/>
          <w:szCs w:val="20"/>
        </w:rPr>
        <w:t xml:space="preserve"> 63 41 254</w:t>
      </w: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Godziny pracy: </w:t>
      </w:r>
      <w:r>
        <w:rPr>
          <w:rFonts w:ascii="Calibri" w:hAnsi="Calibri" w:cs="Segoe UI"/>
          <w:sz w:val="20"/>
          <w:szCs w:val="20"/>
        </w:rPr>
        <w:t>8</w:t>
      </w:r>
      <w:r w:rsidRPr="009F4795">
        <w:rPr>
          <w:rFonts w:ascii="Calibri" w:hAnsi="Calibri" w:cs="Segoe UI"/>
          <w:sz w:val="20"/>
          <w:szCs w:val="20"/>
          <w:vertAlign w:val="superscript"/>
        </w:rPr>
        <w:t>00</w:t>
      </w:r>
      <w:r w:rsidRPr="009F4795">
        <w:rPr>
          <w:rFonts w:ascii="Calibri" w:hAnsi="Calibri" w:cs="Segoe UI"/>
          <w:sz w:val="20"/>
          <w:szCs w:val="20"/>
        </w:rPr>
        <w:t>-</w:t>
      </w:r>
      <w:r>
        <w:rPr>
          <w:rFonts w:ascii="Calibri" w:hAnsi="Calibri" w:cs="Segoe UI"/>
          <w:sz w:val="20"/>
          <w:szCs w:val="20"/>
        </w:rPr>
        <w:t>15</w:t>
      </w:r>
      <w:r>
        <w:rPr>
          <w:rFonts w:ascii="Calibri" w:hAnsi="Calibri" w:cs="Segoe UI"/>
          <w:sz w:val="20"/>
          <w:szCs w:val="20"/>
          <w:vertAlign w:val="superscript"/>
        </w:rPr>
        <w:t>35</w:t>
      </w:r>
      <w:r w:rsidRPr="009F4795">
        <w:rPr>
          <w:rFonts w:ascii="Calibri" w:hAnsi="Calibri" w:cs="Segoe UI"/>
          <w:sz w:val="20"/>
          <w:szCs w:val="20"/>
        </w:rPr>
        <w:t xml:space="preserve"> od poniedziałku do piątku.</w:t>
      </w: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Adres strony internetowej: </w:t>
      </w:r>
      <w:hyperlink r:id="rId8" w:history="1">
        <w:r w:rsidRPr="003A1855">
          <w:rPr>
            <w:rStyle w:val="Hipercze"/>
            <w:rFonts w:ascii="Calibri" w:hAnsi="Calibri" w:cs="Segoe UI"/>
            <w:sz w:val="20"/>
          </w:rPr>
          <w:t>www.zozmswlodz.pl</w:t>
        </w:r>
      </w:hyperlink>
      <w:r w:rsidRPr="009F4795">
        <w:rPr>
          <w:rFonts w:ascii="Calibri" w:hAnsi="Calibri" w:cs="Segoe UI"/>
          <w:sz w:val="20"/>
          <w:szCs w:val="20"/>
        </w:rPr>
        <w:t xml:space="preserve"> </w:t>
      </w:r>
    </w:p>
    <w:p w:rsidR="004A345C" w:rsidRPr="009F4795" w:rsidRDefault="004A345C" w:rsidP="004A345C">
      <w:pPr>
        <w:pStyle w:val="pkt"/>
        <w:spacing w:before="0" w:after="40"/>
        <w:ind w:left="360"/>
        <w:rPr>
          <w:rFonts w:ascii="Calibri" w:hAnsi="Calibri" w:cs="Segoe UI"/>
          <w:b/>
          <w:i/>
          <w:sz w:val="20"/>
        </w:rPr>
      </w:pPr>
    </w:p>
    <w:p w:rsidR="004A345C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 w:rsidRPr="002A77C1">
        <w:rPr>
          <w:rFonts w:ascii="Calibri" w:hAnsi="Calibri" w:cs="Segoe UI"/>
          <w:b/>
          <w:sz w:val="20"/>
        </w:rPr>
        <w:t xml:space="preserve">II. </w:t>
      </w:r>
      <w:r>
        <w:rPr>
          <w:rFonts w:ascii="Calibri" w:hAnsi="Calibri" w:cs="Segoe UI"/>
          <w:b/>
          <w:sz w:val="20"/>
        </w:rPr>
        <w:tab/>
      </w:r>
      <w:r w:rsidRPr="002A77C1">
        <w:rPr>
          <w:rFonts w:ascii="Calibri" w:hAnsi="Calibri" w:cs="Segoe UI"/>
          <w:b/>
          <w:sz w:val="20"/>
        </w:rPr>
        <w:t>Tryb udzielenia zamówienia.</w:t>
      </w:r>
    </w:p>
    <w:p w:rsidR="004A345C" w:rsidRPr="002A77C1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:rsidR="004A345C" w:rsidRPr="009F4795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sz w:val="20"/>
        </w:rPr>
        <w:t>Niniejsze postępowanie prowadzone jest w trybie przetargu nieograniczonego na podstawie art. 39 i nast. ustawy z </w:t>
      </w:r>
      <w:r>
        <w:rPr>
          <w:rFonts w:ascii="Calibri" w:hAnsi="Calibri" w:cs="Segoe UI"/>
          <w:sz w:val="20"/>
        </w:rPr>
        <w:t xml:space="preserve">dnia 29 stycznia 2004 r. Prawo Zamówień Publicznych </w:t>
      </w:r>
      <w:r w:rsidRPr="009F4795">
        <w:rPr>
          <w:rFonts w:ascii="Calibri" w:hAnsi="Calibri" w:cs="Segoe UI"/>
          <w:sz w:val="20"/>
        </w:rPr>
        <w:t xml:space="preserve">zwanej dalej </w:t>
      </w:r>
      <w:r>
        <w:rPr>
          <w:rFonts w:ascii="Calibri" w:hAnsi="Calibri" w:cs="Segoe UI"/>
          <w:sz w:val="20"/>
        </w:rPr>
        <w:t>„</w:t>
      </w:r>
      <w:r w:rsidRPr="009F4795">
        <w:rPr>
          <w:rFonts w:ascii="Calibri" w:hAnsi="Calibri" w:cs="Segoe UI"/>
          <w:sz w:val="20"/>
        </w:rPr>
        <w:t>ustawą PZP</w:t>
      </w:r>
      <w:r>
        <w:rPr>
          <w:rFonts w:ascii="Calibri" w:hAnsi="Calibri" w:cs="Segoe UI"/>
          <w:sz w:val="20"/>
        </w:rPr>
        <w:t>”</w:t>
      </w:r>
      <w:r w:rsidRPr="009F4795">
        <w:rPr>
          <w:rFonts w:ascii="Calibri" w:hAnsi="Calibri" w:cs="Segoe UI"/>
          <w:sz w:val="20"/>
        </w:rPr>
        <w:t>.</w:t>
      </w:r>
    </w:p>
    <w:p w:rsidR="004A345C" w:rsidRPr="009F4795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color w:val="000000"/>
          <w:sz w:val="20"/>
        </w:rPr>
        <w:t xml:space="preserve">W zakresie nieuregulowanym niniejszą Specyfikacją Istotnych Warunków Zamówienia, zwaną dalej „SIWZ”, zastosowanie mają przepisy ustawy PZP. </w:t>
      </w:r>
    </w:p>
    <w:p w:rsidR="004A345C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>
        <w:rPr>
          <w:rFonts w:ascii="Calibri" w:hAnsi="Calibri" w:cs="Segoe UI"/>
          <w:sz w:val="20"/>
        </w:rPr>
        <w:t xml:space="preserve">Wartości zamówienia </w:t>
      </w:r>
      <w:r w:rsidRPr="00C01278">
        <w:rPr>
          <w:rFonts w:ascii="Calibri" w:hAnsi="Calibri" w:cs="Segoe UI"/>
          <w:b/>
          <w:color w:val="008000"/>
          <w:sz w:val="20"/>
        </w:rPr>
        <w:t xml:space="preserve"> </w:t>
      </w:r>
      <w:r w:rsidRPr="00D245E8">
        <w:rPr>
          <w:rFonts w:ascii="Calibri" w:hAnsi="Calibri" w:cs="Segoe UI"/>
          <w:b/>
          <w:sz w:val="20"/>
        </w:rPr>
        <w:t xml:space="preserve">nie przekracza </w:t>
      </w:r>
      <w:r w:rsidRPr="009F4795">
        <w:rPr>
          <w:rFonts w:ascii="Calibri" w:hAnsi="Calibri" w:cs="Segoe UI"/>
          <w:sz w:val="20"/>
        </w:rPr>
        <w:t xml:space="preserve">równowartości kwoty określonej w przepisach wykonawczych wydanych na podstawie art. 11 ust. 8 ustawy PZP. </w:t>
      </w:r>
    </w:p>
    <w:p w:rsidR="004A345C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sz w:val="20"/>
        </w:rPr>
      </w:pPr>
    </w:p>
    <w:p w:rsidR="004A345C" w:rsidRPr="00BD11A4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 w:rsidRPr="00BD11A4">
        <w:rPr>
          <w:rFonts w:ascii="Calibri" w:hAnsi="Calibri" w:cs="Segoe UI"/>
          <w:b/>
          <w:sz w:val="20"/>
        </w:rPr>
        <w:t xml:space="preserve">III.  </w:t>
      </w:r>
      <w:r>
        <w:rPr>
          <w:rFonts w:ascii="Calibri" w:hAnsi="Calibri" w:cs="Segoe UI"/>
          <w:b/>
          <w:sz w:val="20"/>
        </w:rPr>
        <w:tab/>
      </w:r>
      <w:r w:rsidRPr="00BD11A4">
        <w:rPr>
          <w:rFonts w:ascii="Calibri" w:hAnsi="Calibri" w:cs="Segoe UI"/>
          <w:b/>
          <w:sz w:val="20"/>
        </w:rPr>
        <w:t>Opis przedmiotu zamówienia.</w:t>
      </w:r>
    </w:p>
    <w:p w:rsidR="004A345C" w:rsidRPr="009F4795" w:rsidRDefault="004A345C" w:rsidP="004A345C">
      <w:pPr>
        <w:tabs>
          <w:tab w:val="num" w:pos="480"/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0F7C6F" w:rsidRPr="000F7C6F" w:rsidRDefault="008050EF" w:rsidP="000F7C6F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  <w:lang w:val="x-none"/>
        </w:rPr>
      </w:pPr>
      <w:r w:rsidRPr="008050EF">
        <w:rPr>
          <w:rFonts w:ascii="Arial" w:hAnsi="Arial" w:cs="Arial"/>
          <w:sz w:val="20"/>
          <w:szCs w:val="20"/>
        </w:rPr>
        <w:t xml:space="preserve">Przedmiotem zamówienia są  sukcesywne dostawy </w:t>
      </w:r>
      <w:r w:rsidR="00951A05">
        <w:rPr>
          <w:rFonts w:ascii="Arial" w:hAnsi="Arial" w:cs="Arial"/>
          <w:sz w:val="20"/>
          <w:szCs w:val="20"/>
        </w:rPr>
        <w:t>implantów ortopedycznych</w:t>
      </w:r>
      <w:r w:rsidR="00223581">
        <w:rPr>
          <w:rFonts w:ascii="Arial" w:hAnsi="Arial" w:cs="Arial"/>
          <w:sz w:val="20"/>
          <w:szCs w:val="20"/>
        </w:rPr>
        <w:t xml:space="preserve"> wyszczególnione </w:t>
      </w:r>
      <w:r w:rsidRPr="008050EF">
        <w:rPr>
          <w:rFonts w:ascii="Arial" w:hAnsi="Arial" w:cs="Arial"/>
          <w:sz w:val="20"/>
          <w:szCs w:val="20"/>
        </w:rPr>
        <w:t>w załączniku nr 2 – formularz cenowy. Prze</w:t>
      </w:r>
      <w:r w:rsidR="005A675E">
        <w:rPr>
          <w:rFonts w:ascii="Arial" w:hAnsi="Arial" w:cs="Arial"/>
          <w:sz w:val="20"/>
          <w:szCs w:val="20"/>
        </w:rPr>
        <w:t>dmiot zamówienia podzielono na</w:t>
      </w:r>
      <w:r w:rsidR="00F11A67">
        <w:rPr>
          <w:rFonts w:ascii="Arial" w:hAnsi="Arial" w:cs="Arial"/>
          <w:sz w:val="20"/>
          <w:szCs w:val="20"/>
        </w:rPr>
        <w:t xml:space="preserve"> </w:t>
      </w:r>
      <w:r w:rsidR="00615115">
        <w:rPr>
          <w:rFonts w:ascii="Arial" w:hAnsi="Arial" w:cs="Arial"/>
          <w:sz w:val="20"/>
          <w:szCs w:val="20"/>
        </w:rPr>
        <w:t>7</w:t>
      </w:r>
      <w:r w:rsidRPr="008050EF">
        <w:rPr>
          <w:rFonts w:ascii="Arial" w:hAnsi="Arial" w:cs="Arial"/>
          <w:sz w:val="20"/>
          <w:szCs w:val="20"/>
        </w:rPr>
        <w:t xml:space="preserve"> pakietów.</w:t>
      </w:r>
      <w:r w:rsidR="003F67A0">
        <w:rPr>
          <w:rFonts w:ascii="Arial" w:hAnsi="Arial" w:cs="Arial"/>
          <w:sz w:val="20"/>
          <w:szCs w:val="20"/>
        </w:rPr>
        <w:t xml:space="preserve"> </w:t>
      </w:r>
      <w:r w:rsidR="000F7C6F">
        <w:rPr>
          <w:rFonts w:ascii="Arial" w:hAnsi="Arial" w:cs="Arial"/>
          <w:sz w:val="20"/>
          <w:szCs w:val="20"/>
        </w:rPr>
        <w:br/>
      </w:r>
      <w:r w:rsidR="00F95909">
        <w:rPr>
          <w:rFonts w:ascii="Arial" w:hAnsi="Arial" w:cs="Arial"/>
          <w:sz w:val="20"/>
          <w:szCs w:val="20"/>
        </w:rPr>
        <w:t xml:space="preserve">Pakiet </w:t>
      </w:r>
      <w:r w:rsidR="00615115">
        <w:rPr>
          <w:rFonts w:ascii="Arial" w:hAnsi="Arial" w:cs="Arial"/>
          <w:sz w:val="20"/>
          <w:szCs w:val="20"/>
        </w:rPr>
        <w:t>6</w:t>
      </w:r>
      <w:r w:rsidR="00F95909">
        <w:rPr>
          <w:rFonts w:ascii="Arial" w:hAnsi="Arial" w:cs="Arial"/>
          <w:sz w:val="20"/>
          <w:szCs w:val="20"/>
        </w:rPr>
        <w:t xml:space="preserve"> , </w:t>
      </w:r>
      <w:r w:rsidR="00615115">
        <w:rPr>
          <w:rFonts w:ascii="Arial" w:hAnsi="Arial" w:cs="Arial"/>
          <w:sz w:val="20"/>
          <w:szCs w:val="20"/>
        </w:rPr>
        <w:t>7</w:t>
      </w:r>
      <w:r w:rsidR="00F95909">
        <w:rPr>
          <w:rFonts w:ascii="Arial" w:hAnsi="Arial" w:cs="Arial"/>
          <w:sz w:val="20"/>
          <w:szCs w:val="20"/>
        </w:rPr>
        <w:t xml:space="preserve"> to endoprotezy stawu kolanowego i biodrowego.</w:t>
      </w:r>
      <w:r w:rsidR="00F95909">
        <w:rPr>
          <w:rFonts w:ascii="Arial" w:hAnsi="Arial" w:cs="Arial"/>
          <w:sz w:val="20"/>
          <w:szCs w:val="20"/>
        </w:rPr>
        <w:br/>
      </w:r>
      <w:r w:rsidR="000F7C6F" w:rsidRPr="00F95909">
        <w:rPr>
          <w:rFonts w:ascii="Arial" w:hAnsi="Arial" w:cs="Arial"/>
          <w:b/>
          <w:sz w:val="20"/>
          <w:szCs w:val="20"/>
          <w:lang w:val="x-none"/>
        </w:rPr>
        <w:t>Endoproteza stawu kolanowego</w:t>
      </w:r>
    </w:p>
    <w:p w:rsidR="000F7C6F" w:rsidRPr="000F7C6F" w:rsidRDefault="000F7C6F" w:rsidP="00F95909">
      <w:pPr>
        <w:pStyle w:val="Akapitzlist"/>
        <w:ind w:left="363"/>
        <w:jc w:val="both"/>
        <w:rPr>
          <w:rFonts w:ascii="Arial" w:hAnsi="Arial" w:cs="Arial"/>
          <w:sz w:val="20"/>
          <w:szCs w:val="20"/>
          <w:lang w:val="x-none"/>
        </w:rPr>
      </w:pPr>
      <w:r w:rsidRPr="000F7C6F">
        <w:rPr>
          <w:rFonts w:ascii="Arial" w:hAnsi="Arial" w:cs="Arial"/>
          <w:sz w:val="20"/>
          <w:szCs w:val="20"/>
          <w:lang w:val="x-none"/>
        </w:rPr>
        <w:t xml:space="preserve">Endoproteza modularna kłykciowa, element udowy anatomiczny ( prawy, lewy) wykonany ze stopu </w:t>
      </w:r>
      <w:proofErr w:type="spellStart"/>
      <w:r w:rsidRPr="000F7C6F">
        <w:rPr>
          <w:rFonts w:ascii="Arial" w:hAnsi="Arial" w:cs="Arial"/>
          <w:sz w:val="20"/>
          <w:szCs w:val="20"/>
          <w:lang w:val="x-none"/>
        </w:rPr>
        <w:t>CoCr</w:t>
      </w:r>
      <w:proofErr w:type="spellEnd"/>
      <w:r w:rsidRPr="000F7C6F">
        <w:rPr>
          <w:rFonts w:ascii="Arial" w:hAnsi="Arial" w:cs="Arial"/>
          <w:sz w:val="20"/>
          <w:szCs w:val="20"/>
          <w:lang w:val="x-none"/>
        </w:rPr>
        <w:t xml:space="preserve"> w opcji z zachowaniem lub wycięciem więzadeł krzyżowych, modularna część piszczelowa wykonana ze stopu tytanowego, cementowana, modularna wkładka wykonana z polietylenu wysokiej gęstości „cross link polietylen” o różnych grubościach mocowana zatrzaskowo na całym obwodzie : odpowiednio </w:t>
      </w:r>
      <w:smartTag w:uri="urn:schemas-microsoft-com:office:smarttags" w:element="metricconverter">
        <w:smartTagPr>
          <w:attr w:name="ProductID" w:val="8 mm"/>
        </w:smartTagPr>
        <w:r w:rsidRPr="000F7C6F">
          <w:rPr>
            <w:rFonts w:ascii="Arial" w:hAnsi="Arial" w:cs="Arial"/>
            <w:sz w:val="20"/>
            <w:szCs w:val="20"/>
            <w:lang w:val="x-none"/>
          </w:rPr>
          <w:t>8 mm</w:t>
        </w:r>
      </w:smartTag>
      <w:r w:rsidRPr="000F7C6F">
        <w:rPr>
          <w:rFonts w:ascii="Arial" w:hAnsi="Arial" w:cs="Arial"/>
          <w:sz w:val="20"/>
          <w:szCs w:val="20"/>
          <w:lang w:val="x-none"/>
        </w:rPr>
        <w:t xml:space="preserve">,10 mm, </w:t>
      </w:r>
      <w:smartTag w:uri="urn:schemas-microsoft-com:office:smarttags" w:element="metricconverter">
        <w:smartTagPr>
          <w:attr w:name="ProductID" w:val="12.5 mm"/>
        </w:smartTagPr>
        <w:r w:rsidRPr="000F7C6F">
          <w:rPr>
            <w:rFonts w:ascii="Arial" w:hAnsi="Arial" w:cs="Arial"/>
            <w:sz w:val="20"/>
            <w:szCs w:val="20"/>
            <w:lang w:val="x-none"/>
          </w:rPr>
          <w:t>12.5 mm</w:t>
        </w:r>
      </w:smartTag>
      <w:r w:rsidRPr="000F7C6F">
        <w:rPr>
          <w:rFonts w:ascii="Arial" w:hAnsi="Arial" w:cs="Arial"/>
          <w:sz w:val="20"/>
          <w:szCs w:val="20"/>
          <w:lang w:val="x-none"/>
        </w:rPr>
        <w:t xml:space="preserve">,15mm. z możliwością zastosowania specjalnie skonstruowanej wkładki zapewniającej </w:t>
      </w:r>
      <w:proofErr w:type="spellStart"/>
      <w:r w:rsidRPr="000F7C6F">
        <w:rPr>
          <w:rFonts w:ascii="Arial" w:hAnsi="Arial" w:cs="Arial"/>
          <w:sz w:val="20"/>
          <w:szCs w:val="20"/>
          <w:lang w:val="x-none"/>
        </w:rPr>
        <w:t>półzwiązanie</w:t>
      </w:r>
      <w:proofErr w:type="spellEnd"/>
      <w:r w:rsidRPr="000F7C6F">
        <w:rPr>
          <w:rFonts w:ascii="Arial" w:hAnsi="Arial" w:cs="Arial"/>
          <w:sz w:val="20"/>
          <w:szCs w:val="20"/>
          <w:lang w:val="x-none"/>
        </w:rPr>
        <w:t xml:space="preserve"> protezy, oraz z możliwością zastosowania trzpieni przedłużających udowych w czterech rozmiarach z zerowym lub dwustopniowym offsetem, oraz piszczelowych w czterech rozmiarach. Elementy cementowane bez ostrych krawędzi zmniejszające ryzyko pęknięć cementu. Dodatkowo z możliwością śródoperacyjnego wyboru wersji „mobile </w:t>
      </w:r>
      <w:proofErr w:type="spellStart"/>
      <w:r w:rsidRPr="000F7C6F">
        <w:rPr>
          <w:rFonts w:ascii="Arial" w:hAnsi="Arial" w:cs="Arial"/>
          <w:sz w:val="20"/>
          <w:szCs w:val="20"/>
          <w:lang w:val="x-none"/>
        </w:rPr>
        <w:t>bearing</w:t>
      </w:r>
      <w:proofErr w:type="spellEnd"/>
      <w:r w:rsidRPr="000F7C6F">
        <w:rPr>
          <w:rFonts w:ascii="Arial" w:hAnsi="Arial" w:cs="Arial"/>
          <w:sz w:val="20"/>
          <w:szCs w:val="20"/>
          <w:lang w:val="x-none"/>
        </w:rPr>
        <w:t xml:space="preserve">” oraz wkładka polietylenowa </w:t>
      </w:r>
      <w:proofErr w:type="spellStart"/>
      <w:r w:rsidRPr="000F7C6F">
        <w:rPr>
          <w:rFonts w:ascii="Arial" w:hAnsi="Arial" w:cs="Arial"/>
          <w:sz w:val="20"/>
          <w:szCs w:val="20"/>
          <w:lang w:val="x-none"/>
        </w:rPr>
        <w:t>półzwiązana</w:t>
      </w:r>
      <w:proofErr w:type="spellEnd"/>
      <w:r w:rsidRPr="000F7C6F">
        <w:rPr>
          <w:rFonts w:ascii="Arial" w:hAnsi="Arial" w:cs="Arial"/>
          <w:sz w:val="20"/>
          <w:szCs w:val="20"/>
          <w:lang w:val="x-none"/>
        </w:rPr>
        <w:t>.</w:t>
      </w:r>
      <w:r w:rsidRPr="000F7C6F">
        <w:rPr>
          <w:rFonts w:ascii="Arial" w:hAnsi="Arial" w:cs="Arial"/>
          <w:bCs/>
          <w:sz w:val="20"/>
          <w:szCs w:val="20"/>
          <w:lang w:val="x-none"/>
        </w:rPr>
        <w:t xml:space="preserve"> Opcjonalnie możliwość zaimplantowania polietylenowego implantu rzepki osadzonego na cemencie</w:t>
      </w:r>
      <w:r w:rsidRPr="000F7C6F">
        <w:rPr>
          <w:rFonts w:ascii="Arial" w:hAnsi="Arial" w:cs="Arial"/>
          <w:sz w:val="20"/>
          <w:szCs w:val="20"/>
          <w:lang w:val="x-none"/>
        </w:rPr>
        <w:t xml:space="preserve"> Uniwersalne instrumentarium umożliwiające dobór wszystkich opcji śródoperacyjnie.</w:t>
      </w:r>
      <w:r w:rsidRPr="000F7C6F">
        <w:rPr>
          <w:i/>
          <w:iCs/>
          <w:sz w:val="22"/>
          <w:szCs w:val="22"/>
          <w:lang w:val="x-none"/>
        </w:rPr>
        <w:t xml:space="preserve"> </w:t>
      </w:r>
      <w:r>
        <w:rPr>
          <w:i/>
          <w:iCs/>
          <w:sz w:val="22"/>
          <w:szCs w:val="22"/>
          <w:lang w:val="x-none"/>
        </w:rPr>
        <w:br/>
      </w:r>
      <w:r w:rsidRPr="00F95909">
        <w:rPr>
          <w:rFonts w:ascii="Arial" w:hAnsi="Arial" w:cs="Arial"/>
          <w:b/>
          <w:sz w:val="20"/>
          <w:szCs w:val="20"/>
          <w:lang w:val="x-none"/>
        </w:rPr>
        <w:t>Endoproteza bezcementowa stawu biodrowego.</w:t>
      </w:r>
      <w:r w:rsidRPr="000F7C6F">
        <w:rPr>
          <w:rFonts w:ascii="Arial" w:hAnsi="Arial" w:cs="Arial"/>
          <w:sz w:val="20"/>
          <w:szCs w:val="20"/>
          <w:lang w:val="x-none"/>
        </w:rPr>
        <w:t xml:space="preserve"> </w:t>
      </w:r>
    </w:p>
    <w:p w:rsidR="000F7C6F" w:rsidRPr="000F7C6F" w:rsidRDefault="000F7C6F" w:rsidP="00F95909">
      <w:pPr>
        <w:pStyle w:val="Akapitzlist"/>
        <w:ind w:left="363"/>
        <w:jc w:val="both"/>
        <w:rPr>
          <w:rFonts w:ascii="Arial" w:hAnsi="Arial" w:cs="Arial"/>
          <w:sz w:val="20"/>
          <w:szCs w:val="20"/>
          <w:lang w:val="x-none"/>
        </w:rPr>
      </w:pPr>
      <w:r w:rsidRPr="000F7C6F">
        <w:rPr>
          <w:rFonts w:ascii="Arial" w:hAnsi="Arial" w:cs="Arial"/>
          <w:sz w:val="20"/>
          <w:szCs w:val="20"/>
          <w:lang w:val="x-none"/>
        </w:rPr>
        <w:t xml:space="preserve">Trzpień prosty nieanatomiczny </w:t>
      </w:r>
      <w:proofErr w:type="spellStart"/>
      <w:r w:rsidRPr="000F7C6F">
        <w:rPr>
          <w:rFonts w:ascii="Arial" w:hAnsi="Arial" w:cs="Arial"/>
          <w:sz w:val="20"/>
          <w:szCs w:val="20"/>
          <w:lang w:val="x-none"/>
        </w:rPr>
        <w:t>bezkołnierzowy</w:t>
      </w:r>
      <w:proofErr w:type="spellEnd"/>
      <w:r w:rsidRPr="000F7C6F">
        <w:rPr>
          <w:rFonts w:ascii="Arial" w:hAnsi="Arial" w:cs="Arial"/>
          <w:sz w:val="20"/>
          <w:szCs w:val="20"/>
          <w:lang w:val="x-none"/>
        </w:rPr>
        <w:t xml:space="preserve"> zwężający się </w:t>
      </w:r>
      <w:proofErr w:type="spellStart"/>
      <w:r w:rsidRPr="000F7C6F">
        <w:rPr>
          <w:rFonts w:ascii="Arial" w:hAnsi="Arial" w:cs="Arial"/>
          <w:sz w:val="20"/>
          <w:szCs w:val="20"/>
          <w:lang w:val="x-none"/>
        </w:rPr>
        <w:t>dystalnie</w:t>
      </w:r>
      <w:proofErr w:type="spellEnd"/>
      <w:r w:rsidRPr="000F7C6F">
        <w:rPr>
          <w:rFonts w:ascii="Arial" w:hAnsi="Arial" w:cs="Arial"/>
          <w:sz w:val="20"/>
          <w:szCs w:val="20"/>
          <w:lang w:val="x-none"/>
        </w:rPr>
        <w:t xml:space="preserve">, tytanowy pokryty na całej długości </w:t>
      </w:r>
      <w:proofErr w:type="spellStart"/>
      <w:r w:rsidRPr="000F7C6F">
        <w:rPr>
          <w:rFonts w:ascii="Arial" w:hAnsi="Arial" w:cs="Arial"/>
          <w:sz w:val="20"/>
          <w:szCs w:val="20"/>
          <w:lang w:val="x-none"/>
        </w:rPr>
        <w:t>hydroxyapatytem</w:t>
      </w:r>
      <w:proofErr w:type="spellEnd"/>
      <w:r w:rsidRPr="000F7C6F">
        <w:rPr>
          <w:rFonts w:ascii="Arial" w:hAnsi="Arial" w:cs="Arial"/>
          <w:sz w:val="20"/>
          <w:szCs w:val="20"/>
          <w:lang w:val="x-none"/>
        </w:rPr>
        <w:t xml:space="preserve"> w rozmiarach od 115 - </w:t>
      </w:r>
      <w:smartTag w:uri="urn:schemas-microsoft-com:office:smarttags" w:element="metricconverter">
        <w:smartTagPr>
          <w:attr w:name="ProductID" w:val="190 mm"/>
        </w:smartTagPr>
        <w:r w:rsidRPr="000F7C6F">
          <w:rPr>
            <w:rFonts w:ascii="Arial" w:hAnsi="Arial" w:cs="Arial"/>
            <w:sz w:val="20"/>
            <w:szCs w:val="20"/>
            <w:lang w:val="x-none"/>
          </w:rPr>
          <w:t>190 mm</w:t>
        </w:r>
      </w:smartTag>
      <w:r w:rsidRPr="000F7C6F">
        <w:rPr>
          <w:rFonts w:ascii="Arial" w:hAnsi="Arial" w:cs="Arial"/>
          <w:sz w:val="20"/>
          <w:szCs w:val="20"/>
          <w:lang w:val="x-none"/>
        </w:rPr>
        <w:t xml:space="preserve"> dł. i prostokątnym przekroju poprzecznym od 8-</w:t>
      </w:r>
      <w:smartTag w:uri="urn:schemas-microsoft-com:office:smarttags" w:element="metricconverter">
        <w:smartTagPr>
          <w:attr w:name="ProductID" w:val="20 mm"/>
        </w:smartTagPr>
        <w:r w:rsidRPr="000F7C6F">
          <w:rPr>
            <w:rFonts w:ascii="Arial" w:hAnsi="Arial" w:cs="Arial"/>
            <w:sz w:val="20"/>
            <w:szCs w:val="20"/>
            <w:lang w:val="x-none"/>
          </w:rPr>
          <w:t>20 mm</w:t>
        </w:r>
      </w:smartTag>
      <w:r w:rsidRPr="000F7C6F">
        <w:rPr>
          <w:rFonts w:ascii="Arial" w:hAnsi="Arial" w:cs="Arial"/>
          <w:sz w:val="20"/>
          <w:szCs w:val="20"/>
          <w:lang w:val="x-none"/>
        </w:rPr>
        <w:t xml:space="preserve">, stożek 12/14 mm, trzpień typu </w:t>
      </w:r>
      <w:proofErr w:type="spellStart"/>
      <w:r w:rsidRPr="000F7C6F">
        <w:rPr>
          <w:rFonts w:ascii="Arial" w:hAnsi="Arial" w:cs="Arial"/>
          <w:sz w:val="20"/>
          <w:szCs w:val="20"/>
          <w:lang w:val="x-none"/>
        </w:rPr>
        <w:t>Coxa</w:t>
      </w:r>
      <w:proofErr w:type="spellEnd"/>
      <w:r w:rsidRPr="000F7C6F">
        <w:rPr>
          <w:rFonts w:ascii="Arial" w:hAnsi="Arial" w:cs="Arial"/>
          <w:sz w:val="20"/>
          <w:szCs w:val="20"/>
          <w:lang w:val="x-none"/>
        </w:rPr>
        <w:t xml:space="preserve"> </w:t>
      </w:r>
      <w:proofErr w:type="spellStart"/>
      <w:r w:rsidRPr="000F7C6F">
        <w:rPr>
          <w:rFonts w:ascii="Arial" w:hAnsi="Arial" w:cs="Arial"/>
          <w:sz w:val="20"/>
          <w:szCs w:val="20"/>
          <w:lang w:val="x-none"/>
        </w:rPr>
        <w:t>Vara</w:t>
      </w:r>
      <w:proofErr w:type="spellEnd"/>
      <w:r w:rsidRPr="000F7C6F">
        <w:rPr>
          <w:rFonts w:ascii="Arial" w:hAnsi="Arial" w:cs="Arial"/>
          <w:sz w:val="20"/>
          <w:szCs w:val="20"/>
          <w:lang w:val="x-none"/>
        </w:rPr>
        <w:t xml:space="preserve"> z kołnierzem, trzpień typu High Offset oraz trzpień dysplastyczny o dł. </w:t>
      </w:r>
      <w:smartTag w:uri="urn:schemas-microsoft-com:office:smarttags" w:element="metricconverter">
        <w:smartTagPr>
          <w:attr w:name="ProductID" w:val="110 mm"/>
        </w:smartTagPr>
        <w:r w:rsidRPr="000F7C6F">
          <w:rPr>
            <w:rFonts w:ascii="Arial" w:hAnsi="Arial" w:cs="Arial"/>
            <w:sz w:val="20"/>
            <w:szCs w:val="20"/>
            <w:lang w:val="x-none"/>
          </w:rPr>
          <w:t>110 mm</w:t>
        </w:r>
      </w:smartTag>
      <w:r w:rsidRPr="000F7C6F">
        <w:rPr>
          <w:rFonts w:ascii="Arial" w:hAnsi="Arial" w:cs="Arial"/>
          <w:sz w:val="20"/>
          <w:szCs w:val="20"/>
          <w:lang w:val="x-none"/>
        </w:rPr>
        <w:t xml:space="preserve"> w opcji kołnierzowej i </w:t>
      </w:r>
      <w:proofErr w:type="spellStart"/>
      <w:r w:rsidRPr="000F7C6F">
        <w:rPr>
          <w:rFonts w:ascii="Arial" w:hAnsi="Arial" w:cs="Arial"/>
          <w:sz w:val="20"/>
          <w:szCs w:val="20"/>
          <w:lang w:val="x-none"/>
        </w:rPr>
        <w:t>bezkołnierzowej</w:t>
      </w:r>
      <w:proofErr w:type="spellEnd"/>
      <w:r w:rsidRPr="000F7C6F">
        <w:rPr>
          <w:rFonts w:ascii="Arial" w:hAnsi="Arial" w:cs="Arial"/>
          <w:sz w:val="20"/>
          <w:szCs w:val="20"/>
          <w:lang w:val="x-none"/>
        </w:rPr>
        <w:t xml:space="preserve"> z możliwością prostego rozwinięcia w opcję rewizyjną. W opcji trzpienie </w:t>
      </w:r>
      <w:proofErr w:type="spellStart"/>
      <w:r w:rsidRPr="000F7C6F">
        <w:rPr>
          <w:rFonts w:ascii="Arial" w:hAnsi="Arial" w:cs="Arial"/>
          <w:sz w:val="20"/>
          <w:szCs w:val="20"/>
          <w:lang w:val="x-none"/>
        </w:rPr>
        <w:t>rwizyjne</w:t>
      </w:r>
      <w:proofErr w:type="spellEnd"/>
      <w:r w:rsidRPr="000F7C6F">
        <w:rPr>
          <w:rFonts w:ascii="Arial" w:hAnsi="Arial" w:cs="Arial"/>
          <w:sz w:val="20"/>
          <w:szCs w:val="20"/>
          <w:lang w:val="x-none"/>
        </w:rPr>
        <w:t xml:space="preserve"> min 5 rozmiarów od 180 - </w:t>
      </w:r>
      <w:smartTag w:uri="urn:schemas-microsoft-com:office:smarttags" w:element="metricconverter">
        <w:smartTagPr>
          <w:attr w:name="ProductID" w:val="240 mm"/>
        </w:smartTagPr>
        <w:r w:rsidRPr="000F7C6F">
          <w:rPr>
            <w:rFonts w:ascii="Arial" w:hAnsi="Arial" w:cs="Arial"/>
            <w:sz w:val="20"/>
            <w:szCs w:val="20"/>
            <w:lang w:val="x-none"/>
          </w:rPr>
          <w:t>240 mm</w:t>
        </w:r>
      </w:smartTag>
      <w:r w:rsidRPr="000F7C6F">
        <w:rPr>
          <w:rFonts w:ascii="Arial" w:hAnsi="Arial" w:cs="Arial"/>
          <w:sz w:val="20"/>
          <w:szCs w:val="20"/>
          <w:lang w:val="x-none"/>
        </w:rPr>
        <w:t xml:space="preserve"> posiadające nacięcia w płaszczyźnie AP I ML zwężającej się w części dystalnej. Stożek trzpienia 12/14.</w:t>
      </w:r>
    </w:p>
    <w:p w:rsidR="000F7C6F" w:rsidRPr="000F7C6F" w:rsidRDefault="000F7C6F" w:rsidP="00F95909">
      <w:pPr>
        <w:pStyle w:val="Akapitzlist"/>
        <w:ind w:left="363"/>
        <w:jc w:val="both"/>
        <w:rPr>
          <w:rFonts w:ascii="Arial" w:hAnsi="Arial" w:cs="Arial"/>
          <w:sz w:val="20"/>
          <w:szCs w:val="20"/>
          <w:lang w:val="x-none"/>
        </w:rPr>
      </w:pPr>
      <w:r w:rsidRPr="000F7C6F">
        <w:rPr>
          <w:rFonts w:ascii="Arial" w:hAnsi="Arial" w:cs="Arial"/>
          <w:sz w:val="20"/>
          <w:szCs w:val="20"/>
          <w:lang w:val="x-none"/>
        </w:rPr>
        <w:t>Panewka bezcementowa, hemisferyczna typu Press-</w:t>
      </w:r>
      <w:proofErr w:type="spellStart"/>
      <w:r w:rsidRPr="000F7C6F">
        <w:rPr>
          <w:rFonts w:ascii="Arial" w:hAnsi="Arial" w:cs="Arial"/>
          <w:sz w:val="20"/>
          <w:szCs w:val="20"/>
          <w:lang w:val="x-none"/>
        </w:rPr>
        <w:t>fit</w:t>
      </w:r>
      <w:proofErr w:type="spellEnd"/>
      <w:r w:rsidRPr="000F7C6F">
        <w:rPr>
          <w:rFonts w:ascii="Arial" w:hAnsi="Arial" w:cs="Arial"/>
          <w:sz w:val="20"/>
          <w:szCs w:val="20"/>
          <w:lang w:val="x-none"/>
        </w:rPr>
        <w:t xml:space="preserve"> pełna lub z 3 otworami na śruby w rozmiarach min 48-</w:t>
      </w:r>
      <w:smartTag w:uri="urn:schemas-microsoft-com:office:smarttags" w:element="metricconverter">
        <w:smartTagPr>
          <w:attr w:name="ProductID" w:val="66 mm"/>
        </w:smartTagPr>
        <w:r w:rsidRPr="000F7C6F">
          <w:rPr>
            <w:rFonts w:ascii="Arial" w:hAnsi="Arial" w:cs="Arial"/>
            <w:sz w:val="20"/>
            <w:szCs w:val="20"/>
            <w:lang w:val="x-none"/>
          </w:rPr>
          <w:t>66 mm</w:t>
        </w:r>
      </w:smartTag>
      <w:r w:rsidRPr="000F7C6F">
        <w:rPr>
          <w:rFonts w:ascii="Arial" w:hAnsi="Arial" w:cs="Arial"/>
          <w:sz w:val="20"/>
          <w:szCs w:val="20"/>
          <w:lang w:val="x-none"/>
        </w:rPr>
        <w:t xml:space="preserve"> i panewka bezcementowa hemisferyczna typu wkręcanego z trzema otworami na śruby do dodatkowej stabilizacji w rozmiarach min 46-</w:t>
      </w:r>
      <w:smartTag w:uri="urn:schemas-microsoft-com:office:smarttags" w:element="metricconverter">
        <w:smartTagPr>
          <w:attr w:name="ProductID" w:val="66 mm"/>
        </w:smartTagPr>
        <w:r w:rsidRPr="000F7C6F">
          <w:rPr>
            <w:rFonts w:ascii="Arial" w:hAnsi="Arial" w:cs="Arial"/>
            <w:sz w:val="20"/>
            <w:szCs w:val="20"/>
            <w:lang w:val="x-none"/>
          </w:rPr>
          <w:t>66 mm</w:t>
        </w:r>
      </w:smartTag>
      <w:r w:rsidRPr="000F7C6F">
        <w:rPr>
          <w:rFonts w:ascii="Arial" w:hAnsi="Arial" w:cs="Arial"/>
          <w:sz w:val="20"/>
          <w:szCs w:val="20"/>
          <w:lang w:val="x-none"/>
        </w:rPr>
        <w:t xml:space="preserve"> ze skokiem co </w:t>
      </w:r>
      <w:smartTag w:uri="urn:schemas-microsoft-com:office:smarttags" w:element="metricconverter">
        <w:smartTagPr>
          <w:attr w:name="ProductID" w:val="2 mm"/>
        </w:smartTagPr>
        <w:r w:rsidRPr="000F7C6F">
          <w:rPr>
            <w:rFonts w:ascii="Arial" w:hAnsi="Arial" w:cs="Arial"/>
            <w:sz w:val="20"/>
            <w:szCs w:val="20"/>
            <w:lang w:val="x-none"/>
          </w:rPr>
          <w:t>2 mm</w:t>
        </w:r>
      </w:smartTag>
      <w:r w:rsidRPr="000F7C6F">
        <w:rPr>
          <w:rFonts w:ascii="Arial" w:hAnsi="Arial" w:cs="Arial"/>
          <w:sz w:val="20"/>
          <w:szCs w:val="20"/>
          <w:lang w:val="x-none"/>
        </w:rPr>
        <w:t xml:space="preserve">. Kształt panewki hemisfera, ze stopu tytanu pokryta piaskowanym tytanem lub </w:t>
      </w:r>
      <w:proofErr w:type="spellStart"/>
      <w:r w:rsidRPr="000F7C6F">
        <w:rPr>
          <w:rFonts w:ascii="Arial" w:hAnsi="Arial" w:cs="Arial"/>
          <w:sz w:val="20"/>
          <w:szCs w:val="20"/>
          <w:lang w:val="x-none"/>
        </w:rPr>
        <w:t>hydroksyapatytem</w:t>
      </w:r>
      <w:proofErr w:type="spellEnd"/>
      <w:r w:rsidRPr="000F7C6F">
        <w:rPr>
          <w:rFonts w:ascii="Arial" w:hAnsi="Arial" w:cs="Arial"/>
          <w:sz w:val="20"/>
          <w:szCs w:val="20"/>
          <w:lang w:val="x-none"/>
        </w:rPr>
        <w:t>. Wkręcana zaślepka otworu panewki.</w:t>
      </w:r>
    </w:p>
    <w:p w:rsidR="000F7C6F" w:rsidRPr="000F7C6F" w:rsidRDefault="000F7C6F" w:rsidP="00F95909">
      <w:pPr>
        <w:pStyle w:val="Akapitzlist"/>
        <w:ind w:left="363"/>
        <w:jc w:val="both"/>
        <w:rPr>
          <w:rFonts w:ascii="Arial" w:hAnsi="Arial" w:cs="Arial"/>
          <w:sz w:val="20"/>
          <w:szCs w:val="20"/>
          <w:lang w:val="x-none"/>
        </w:rPr>
      </w:pPr>
      <w:r w:rsidRPr="000F7C6F">
        <w:rPr>
          <w:rFonts w:ascii="Arial" w:hAnsi="Arial" w:cs="Arial"/>
          <w:sz w:val="20"/>
          <w:szCs w:val="20"/>
          <w:lang w:val="x-none"/>
        </w:rPr>
        <w:t xml:space="preserve">Wkładka polietylenowa z polietylenu wysokiej gęstości neutralna lub z offsetem </w:t>
      </w:r>
      <w:smartTag w:uri="urn:schemas-microsoft-com:office:smarttags" w:element="metricconverter">
        <w:smartTagPr>
          <w:attr w:name="ProductID" w:val="4 mm"/>
        </w:smartTagPr>
        <w:r w:rsidRPr="000F7C6F">
          <w:rPr>
            <w:rFonts w:ascii="Arial" w:hAnsi="Arial" w:cs="Arial"/>
            <w:sz w:val="20"/>
            <w:szCs w:val="20"/>
            <w:lang w:val="x-none"/>
          </w:rPr>
          <w:t>4 mm</w:t>
        </w:r>
      </w:smartTag>
      <w:r w:rsidRPr="000F7C6F">
        <w:rPr>
          <w:rFonts w:ascii="Arial" w:hAnsi="Arial" w:cs="Arial"/>
          <w:sz w:val="20"/>
          <w:szCs w:val="20"/>
          <w:lang w:val="x-none"/>
        </w:rPr>
        <w:t xml:space="preserve"> i dodatkowo z 10 stopniowym stropem w rozmiarach min 48-</w:t>
      </w:r>
      <w:smartTag w:uri="urn:schemas-microsoft-com:office:smarttags" w:element="metricconverter">
        <w:smartTagPr>
          <w:attr w:name="ProductID" w:val="66 mm"/>
        </w:smartTagPr>
        <w:r w:rsidRPr="000F7C6F">
          <w:rPr>
            <w:rFonts w:ascii="Arial" w:hAnsi="Arial" w:cs="Arial"/>
            <w:sz w:val="20"/>
            <w:szCs w:val="20"/>
            <w:lang w:val="x-none"/>
          </w:rPr>
          <w:t>66 mm</w:t>
        </w:r>
      </w:smartTag>
      <w:r w:rsidRPr="000F7C6F">
        <w:rPr>
          <w:rFonts w:ascii="Arial" w:hAnsi="Arial" w:cs="Arial"/>
          <w:sz w:val="20"/>
          <w:szCs w:val="20"/>
          <w:lang w:val="x-none"/>
        </w:rPr>
        <w:t xml:space="preserve"> ze skokiem co </w:t>
      </w:r>
      <w:smartTag w:uri="urn:schemas-microsoft-com:office:smarttags" w:element="metricconverter">
        <w:smartTagPr>
          <w:attr w:name="ProductID" w:val="2 mm"/>
        </w:smartTagPr>
        <w:r w:rsidRPr="000F7C6F">
          <w:rPr>
            <w:rFonts w:ascii="Arial" w:hAnsi="Arial" w:cs="Arial"/>
            <w:sz w:val="20"/>
            <w:szCs w:val="20"/>
            <w:lang w:val="x-none"/>
          </w:rPr>
          <w:t>2 mm</w:t>
        </w:r>
      </w:smartTag>
      <w:r w:rsidRPr="000F7C6F">
        <w:rPr>
          <w:rFonts w:ascii="Arial" w:hAnsi="Arial" w:cs="Arial"/>
          <w:sz w:val="20"/>
          <w:szCs w:val="20"/>
          <w:lang w:val="x-none"/>
        </w:rPr>
        <w:t xml:space="preserve"> o średnicy wewnętrznej </w:t>
      </w:r>
      <w:smartTag w:uri="urn:schemas-microsoft-com:office:smarttags" w:element="metricconverter">
        <w:smartTagPr>
          <w:attr w:name="ProductID" w:val="28 mm"/>
        </w:smartTagPr>
        <w:r w:rsidRPr="000F7C6F">
          <w:rPr>
            <w:rFonts w:ascii="Arial" w:hAnsi="Arial" w:cs="Arial"/>
            <w:sz w:val="20"/>
            <w:szCs w:val="20"/>
            <w:lang w:val="x-none"/>
          </w:rPr>
          <w:t>28 mm</w:t>
        </w:r>
      </w:smartTag>
      <w:r w:rsidRPr="000F7C6F">
        <w:rPr>
          <w:rFonts w:ascii="Arial" w:hAnsi="Arial" w:cs="Arial"/>
          <w:sz w:val="20"/>
          <w:szCs w:val="20"/>
          <w:lang w:val="x-none"/>
        </w:rPr>
        <w:t xml:space="preserve"> lub </w:t>
      </w:r>
      <w:smartTag w:uri="urn:schemas-microsoft-com:office:smarttags" w:element="metricconverter">
        <w:smartTagPr>
          <w:attr w:name="ProductID" w:val="32 mm"/>
        </w:smartTagPr>
        <w:r w:rsidRPr="000F7C6F">
          <w:rPr>
            <w:rFonts w:ascii="Arial" w:hAnsi="Arial" w:cs="Arial"/>
            <w:sz w:val="20"/>
            <w:szCs w:val="20"/>
            <w:lang w:val="x-none"/>
          </w:rPr>
          <w:t>32 mm</w:t>
        </w:r>
      </w:smartTag>
      <w:r w:rsidRPr="000F7C6F">
        <w:rPr>
          <w:rFonts w:ascii="Arial" w:hAnsi="Arial" w:cs="Arial"/>
          <w:sz w:val="20"/>
          <w:szCs w:val="20"/>
          <w:lang w:val="x-none"/>
        </w:rPr>
        <w:t xml:space="preserve"> lub </w:t>
      </w:r>
      <w:smartTag w:uri="urn:schemas-microsoft-com:office:smarttags" w:element="metricconverter">
        <w:smartTagPr>
          <w:attr w:name="ProductID" w:val="36 mm"/>
        </w:smartTagPr>
        <w:r w:rsidRPr="000F7C6F">
          <w:rPr>
            <w:rFonts w:ascii="Arial" w:hAnsi="Arial" w:cs="Arial"/>
            <w:sz w:val="20"/>
            <w:szCs w:val="20"/>
            <w:lang w:val="x-none"/>
          </w:rPr>
          <w:t>36 mm</w:t>
        </w:r>
      </w:smartTag>
      <w:r w:rsidRPr="000F7C6F">
        <w:rPr>
          <w:rFonts w:ascii="Arial" w:hAnsi="Arial" w:cs="Arial"/>
          <w:sz w:val="20"/>
          <w:szCs w:val="20"/>
          <w:lang w:val="x-none"/>
        </w:rPr>
        <w:t>.</w:t>
      </w:r>
    </w:p>
    <w:p w:rsidR="000F7C6F" w:rsidRPr="000F7C6F" w:rsidRDefault="000F7C6F" w:rsidP="00F95909">
      <w:pPr>
        <w:pStyle w:val="Akapitzlist"/>
        <w:ind w:left="363"/>
        <w:jc w:val="both"/>
        <w:rPr>
          <w:rFonts w:ascii="Arial" w:hAnsi="Arial" w:cs="Arial"/>
          <w:sz w:val="20"/>
          <w:szCs w:val="20"/>
          <w:lang w:val="x-none"/>
        </w:rPr>
      </w:pPr>
      <w:r w:rsidRPr="000F7C6F">
        <w:rPr>
          <w:rFonts w:ascii="Arial" w:hAnsi="Arial" w:cs="Arial"/>
          <w:sz w:val="20"/>
          <w:szCs w:val="20"/>
          <w:lang w:val="x-none"/>
        </w:rPr>
        <w:t xml:space="preserve">Głowa metalowa o średnicy 28, 32, </w:t>
      </w:r>
      <w:smartTag w:uri="urn:schemas-microsoft-com:office:smarttags" w:element="metricconverter">
        <w:smartTagPr>
          <w:attr w:name="ProductID" w:val="36 mm"/>
        </w:smartTagPr>
        <w:r w:rsidRPr="000F7C6F">
          <w:rPr>
            <w:rFonts w:ascii="Arial" w:hAnsi="Arial" w:cs="Arial"/>
            <w:sz w:val="20"/>
            <w:szCs w:val="20"/>
            <w:lang w:val="x-none"/>
          </w:rPr>
          <w:t>36 mm</w:t>
        </w:r>
      </w:smartTag>
      <w:r w:rsidRPr="000F7C6F">
        <w:rPr>
          <w:rFonts w:ascii="Arial" w:hAnsi="Arial" w:cs="Arial"/>
          <w:sz w:val="20"/>
          <w:szCs w:val="20"/>
          <w:lang w:val="x-none"/>
        </w:rPr>
        <w:t xml:space="preserve"> w min 3 rozmiarach dł. szyjki.</w:t>
      </w:r>
    </w:p>
    <w:p w:rsidR="00A65A01" w:rsidRPr="00F95909" w:rsidRDefault="00A65A01" w:rsidP="00F95909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  <w:lang w:val="x-none"/>
        </w:rPr>
      </w:pPr>
      <w:r w:rsidRPr="00F95909">
        <w:rPr>
          <w:rFonts w:ascii="Calibri" w:hAnsi="Calibri"/>
          <w:sz w:val="20"/>
          <w:szCs w:val="20"/>
        </w:rPr>
        <w:t xml:space="preserve">Oferowane wyroby winny spełniać wymagania prawne dotyczące dopuszczenia oferowanego przedmiotu zamówienia do obrotu na terenie Polski. </w:t>
      </w:r>
    </w:p>
    <w:p w:rsidR="004A345C" w:rsidRPr="005D6533" w:rsidRDefault="004A345C" w:rsidP="00A65A01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autoSpaceDE w:val="0"/>
        <w:autoSpaceDN w:val="0"/>
        <w:adjustRightInd w:val="0"/>
        <w:spacing w:after="40"/>
        <w:ind w:left="426" w:hanging="426"/>
        <w:jc w:val="both"/>
        <w:rPr>
          <w:rFonts w:ascii="Calibri" w:hAnsi="Calibri"/>
          <w:sz w:val="20"/>
          <w:szCs w:val="20"/>
        </w:rPr>
      </w:pPr>
      <w:r w:rsidRPr="00A65A01">
        <w:rPr>
          <w:rFonts w:ascii="Calibri" w:hAnsi="Calibri" w:cs="Segoe UI"/>
          <w:sz w:val="20"/>
          <w:szCs w:val="20"/>
        </w:rPr>
        <w:t xml:space="preserve">Wykonawca zobowiązany jest zrealizować zamówienie na zasadach i warunkach opisanych we wzorze umowy stanowiącym </w:t>
      </w:r>
      <w:r w:rsidRPr="00A65A01">
        <w:rPr>
          <w:rFonts w:ascii="Calibri" w:hAnsi="Calibri" w:cs="Segoe UI"/>
          <w:b/>
          <w:sz w:val="20"/>
          <w:szCs w:val="20"/>
        </w:rPr>
        <w:t xml:space="preserve">Załącznik nr </w:t>
      </w:r>
      <w:r w:rsidR="002C2C40" w:rsidRPr="00A65A01">
        <w:rPr>
          <w:rFonts w:ascii="Calibri" w:hAnsi="Calibri" w:cs="Segoe UI"/>
          <w:b/>
          <w:sz w:val="20"/>
          <w:szCs w:val="20"/>
        </w:rPr>
        <w:t xml:space="preserve"> 4</w:t>
      </w:r>
      <w:r w:rsidR="008009F0" w:rsidRPr="00A65A01">
        <w:rPr>
          <w:rFonts w:ascii="Calibri" w:hAnsi="Calibri" w:cs="Segoe UI"/>
          <w:b/>
          <w:sz w:val="20"/>
          <w:szCs w:val="20"/>
        </w:rPr>
        <w:t xml:space="preserve"> </w:t>
      </w:r>
      <w:r w:rsidRPr="00A65A01">
        <w:rPr>
          <w:rFonts w:ascii="Calibri" w:hAnsi="Calibri" w:cs="Segoe UI"/>
          <w:sz w:val="20"/>
          <w:szCs w:val="20"/>
        </w:rPr>
        <w:t>do SIWZ.</w:t>
      </w:r>
    </w:p>
    <w:p w:rsidR="00F95909" w:rsidRPr="00F95909" w:rsidRDefault="004A345C" w:rsidP="000F7C6F">
      <w:pPr>
        <w:pStyle w:val="Akapitzlist"/>
        <w:numPr>
          <w:ilvl w:val="0"/>
          <w:numId w:val="3"/>
        </w:numPr>
        <w:tabs>
          <w:tab w:val="clear" w:pos="363"/>
          <w:tab w:val="num" w:pos="426"/>
          <w:tab w:val="left" w:pos="3855"/>
        </w:tabs>
        <w:autoSpaceDE w:val="0"/>
        <w:autoSpaceDN w:val="0"/>
        <w:adjustRightInd w:val="0"/>
        <w:spacing w:after="40"/>
        <w:jc w:val="both"/>
        <w:rPr>
          <w:rFonts w:ascii="Calibri" w:hAnsi="Calibri"/>
          <w:sz w:val="20"/>
          <w:szCs w:val="20"/>
        </w:rPr>
      </w:pPr>
      <w:r w:rsidRPr="000F7C6F">
        <w:rPr>
          <w:rFonts w:ascii="Calibri" w:hAnsi="Calibri" w:cs="Segoe UI"/>
          <w:sz w:val="20"/>
          <w:szCs w:val="20"/>
        </w:rPr>
        <w:t xml:space="preserve">Wspólny Słownik Zamówień CPV: </w:t>
      </w:r>
      <w:r w:rsidR="000F7C6F" w:rsidRPr="000F7C6F">
        <w:rPr>
          <w:rFonts w:ascii="Arial" w:hAnsi="Arial" w:cs="Arial"/>
          <w:b/>
          <w:bCs/>
          <w:sz w:val="20"/>
          <w:szCs w:val="20"/>
        </w:rPr>
        <w:t>33183100-7 – implanty ortopedyczne.</w:t>
      </w:r>
    </w:p>
    <w:p w:rsidR="008050EF" w:rsidRPr="00F95909" w:rsidRDefault="004A345C" w:rsidP="000F7C6F">
      <w:pPr>
        <w:pStyle w:val="Akapitzlist"/>
        <w:numPr>
          <w:ilvl w:val="0"/>
          <w:numId w:val="3"/>
        </w:numPr>
        <w:tabs>
          <w:tab w:val="clear" w:pos="363"/>
          <w:tab w:val="num" w:pos="426"/>
          <w:tab w:val="left" w:pos="3855"/>
        </w:tabs>
        <w:autoSpaceDE w:val="0"/>
        <w:autoSpaceDN w:val="0"/>
        <w:adjustRightInd w:val="0"/>
        <w:spacing w:after="40"/>
        <w:jc w:val="both"/>
        <w:rPr>
          <w:rFonts w:ascii="Calibri" w:hAnsi="Calibri"/>
          <w:b/>
          <w:sz w:val="20"/>
          <w:szCs w:val="20"/>
        </w:rPr>
      </w:pPr>
      <w:r w:rsidRPr="000F7C6F">
        <w:rPr>
          <w:rFonts w:ascii="Calibri" w:hAnsi="Calibri" w:cs="Segoe UI"/>
          <w:sz w:val="20"/>
          <w:szCs w:val="20"/>
        </w:rPr>
        <w:lastRenderedPageBreak/>
        <w:t xml:space="preserve">Zamawiający </w:t>
      </w:r>
      <w:r w:rsidR="002E264F" w:rsidRPr="000F7C6F">
        <w:rPr>
          <w:rFonts w:ascii="Calibri" w:hAnsi="Calibri" w:cs="Segoe UI"/>
          <w:sz w:val="20"/>
          <w:szCs w:val="20"/>
        </w:rPr>
        <w:t>dopuszcza składanie</w:t>
      </w:r>
      <w:r w:rsidRPr="000F7C6F">
        <w:rPr>
          <w:rFonts w:ascii="Calibri" w:hAnsi="Calibri" w:cs="Segoe UI"/>
          <w:sz w:val="20"/>
          <w:szCs w:val="20"/>
        </w:rPr>
        <w:t xml:space="preserve"> ofert częściowych.</w:t>
      </w:r>
      <w:r w:rsidR="008050EF" w:rsidRPr="000F7C6F">
        <w:rPr>
          <w:rFonts w:ascii="Arial" w:hAnsi="Arial" w:cs="Arial"/>
          <w:sz w:val="20"/>
          <w:szCs w:val="20"/>
        </w:rPr>
        <w:t xml:space="preserve"> </w:t>
      </w:r>
      <w:r w:rsidR="000F7C6F" w:rsidRPr="00F95909">
        <w:rPr>
          <w:rFonts w:ascii="Arial" w:hAnsi="Arial" w:cs="Arial"/>
          <w:b/>
          <w:sz w:val="20"/>
          <w:szCs w:val="20"/>
        </w:rPr>
        <w:t xml:space="preserve">Wykonawca jest zobowiązany do złożenia depozytu w formie </w:t>
      </w:r>
      <w:proofErr w:type="spellStart"/>
      <w:r w:rsidR="000F7C6F" w:rsidRPr="00F95909">
        <w:rPr>
          <w:rFonts w:ascii="Arial" w:hAnsi="Arial" w:cs="Arial"/>
          <w:b/>
          <w:sz w:val="20"/>
          <w:szCs w:val="20"/>
        </w:rPr>
        <w:t>setu</w:t>
      </w:r>
      <w:proofErr w:type="spellEnd"/>
      <w:r w:rsidR="000F7C6F" w:rsidRPr="00F95909">
        <w:rPr>
          <w:rFonts w:ascii="Arial" w:hAnsi="Arial" w:cs="Arial"/>
          <w:b/>
          <w:sz w:val="20"/>
          <w:szCs w:val="20"/>
        </w:rPr>
        <w:t>.</w:t>
      </w:r>
    </w:p>
    <w:p w:rsidR="004A345C" w:rsidRPr="005D6533" w:rsidRDefault="004A345C" w:rsidP="005D6533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5D6533">
        <w:rPr>
          <w:rFonts w:ascii="Calibri" w:hAnsi="Calibri" w:cs="Segoe UI"/>
          <w:sz w:val="20"/>
          <w:szCs w:val="20"/>
        </w:rPr>
        <w:t xml:space="preserve">Zamawiający </w:t>
      </w:r>
      <w:r w:rsidRPr="005D6533">
        <w:rPr>
          <w:rFonts w:ascii="Calibri" w:hAnsi="Calibri" w:cs="Segoe UI"/>
          <w:b/>
          <w:sz w:val="20"/>
          <w:szCs w:val="20"/>
        </w:rPr>
        <w:t xml:space="preserve">nie dopuszcza  </w:t>
      </w:r>
      <w:r w:rsidRPr="005D6533">
        <w:rPr>
          <w:rFonts w:ascii="Calibri" w:hAnsi="Calibri" w:cs="Segoe UI"/>
          <w:sz w:val="20"/>
          <w:szCs w:val="20"/>
        </w:rPr>
        <w:t>możliwości składania ofert wariantowych.</w:t>
      </w:r>
    </w:p>
    <w:p w:rsidR="004A345C" w:rsidRPr="004A345C" w:rsidRDefault="004A345C" w:rsidP="004A345C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FB05DF">
        <w:rPr>
          <w:rFonts w:ascii="Calibri" w:hAnsi="Calibri" w:cs="Segoe UI"/>
          <w:sz w:val="20"/>
          <w:szCs w:val="20"/>
        </w:rPr>
        <w:t xml:space="preserve">Zamawiający </w:t>
      </w:r>
      <w:r w:rsidRPr="004A345C">
        <w:rPr>
          <w:rFonts w:ascii="Calibri" w:hAnsi="Calibri" w:cs="Segoe UI"/>
          <w:sz w:val="20"/>
          <w:szCs w:val="20"/>
        </w:rPr>
        <w:t>nie przewiduje</w:t>
      </w:r>
      <w:r w:rsidRPr="004A345C">
        <w:rPr>
          <w:rFonts w:ascii="Calibri" w:hAnsi="Calibri" w:cs="Segoe UI"/>
          <w:b/>
          <w:sz w:val="20"/>
          <w:szCs w:val="20"/>
        </w:rPr>
        <w:t xml:space="preserve"> </w:t>
      </w:r>
      <w:r w:rsidRPr="00FB05DF">
        <w:rPr>
          <w:rFonts w:ascii="Calibri" w:hAnsi="Calibri" w:cs="Segoe UI"/>
          <w:sz w:val="20"/>
          <w:szCs w:val="20"/>
        </w:rPr>
        <w:t>możliwości udzielenie zamówień</w:t>
      </w:r>
      <w:r w:rsidRPr="00FB05DF">
        <w:rPr>
          <w:rFonts w:ascii="Calibri" w:hAnsi="Calibri"/>
          <w:color w:val="000000"/>
          <w:sz w:val="20"/>
          <w:szCs w:val="20"/>
        </w:rPr>
        <w:t xml:space="preserve">, o których mowa w </w:t>
      </w:r>
      <w:r>
        <w:rPr>
          <w:rFonts w:ascii="Calibri" w:hAnsi="Calibri"/>
          <w:color w:val="000000"/>
          <w:sz w:val="20"/>
          <w:szCs w:val="20"/>
        </w:rPr>
        <w:t>art</w:t>
      </w:r>
      <w:r w:rsidRPr="00FB05DF">
        <w:rPr>
          <w:rFonts w:ascii="Calibri" w:hAnsi="Calibri"/>
          <w:color w:val="000000"/>
          <w:sz w:val="20"/>
          <w:szCs w:val="20"/>
        </w:rPr>
        <w:t>. 67 ust.</w:t>
      </w:r>
      <w:r>
        <w:rPr>
          <w:rFonts w:ascii="Calibri" w:hAnsi="Calibri"/>
          <w:color w:val="000000"/>
          <w:sz w:val="20"/>
          <w:szCs w:val="20"/>
        </w:rPr>
        <w:t xml:space="preserve"> 1 pkt  6 i 7.</w:t>
      </w:r>
    </w:p>
    <w:p w:rsidR="004A345C" w:rsidRDefault="004A345C" w:rsidP="009731D6">
      <w:pPr>
        <w:tabs>
          <w:tab w:val="left" w:pos="3855"/>
        </w:tabs>
        <w:spacing w:after="40"/>
        <w:jc w:val="both"/>
        <w:rPr>
          <w:rFonts w:ascii="Calibri" w:hAnsi="Calibri"/>
          <w:color w:val="000000"/>
          <w:sz w:val="20"/>
          <w:szCs w:val="20"/>
        </w:rPr>
      </w:pPr>
    </w:p>
    <w:p w:rsidR="004A345C" w:rsidRPr="00A34889" w:rsidRDefault="004A345C" w:rsidP="004A345C">
      <w:pPr>
        <w:pStyle w:val="Nagwek1"/>
        <w:spacing w:before="0"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/>
          <w:sz w:val="20"/>
        </w:rPr>
        <w:t>IV.</w:t>
      </w:r>
      <w:r>
        <w:rPr>
          <w:rFonts w:ascii="Calibri" w:hAnsi="Calibri"/>
          <w:sz w:val="20"/>
        </w:rPr>
        <w:tab/>
        <w:t xml:space="preserve"> </w:t>
      </w:r>
      <w:r w:rsidRPr="009F4795">
        <w:rPr>
          <w:rFonts w:ascii="Calibri" w:hAnsi="Calibri" w:cs="Segoe UI"/>
          <w:sz w:val="20"/>
          <w:szCs w:val="20"/>
        </w:rPr>
        <w:t>Termin wykonania zamówienia.</w:t>
      </w:r>
    </w:p>
    <w:p w:rsidR="004A345C" w:rsidRDefault="004A345C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</w:p>
    <w:p w:rsidR="004A345C" w:rsidRDefault="004A345C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  <w:r>
        <w:rPr>
          <w:rFonts w:ascii="Calibri" w:hAnsi="Calibri"/>
          <w:sz w:val="20"/>
          <w:lang w:val="pl-PL"/>
        </w:rPr>
        <w:t>Zamawiający wymaga realizacji zamówienia w t</w:t>
      </w:r>
      <w:r w:rsidRPr="00E71BF4">
        <w:rPr>
          <w:rFonts w:ascii="Calibri" w:hAnsi="Calibri"/>
          <w:sz w:val="20"/>
          <w:lang w:val="pl-PL"/>
        </w:rPr>
        <w:t>ermin</w:t>
      </w:r>
      <w:r>
        <w:rPr>
          <w:rFonts w:ascii="Calibri" w:hAnsi="Calibri"/>
          <w:sz w:val="20"/>
          <w:lang w:val="pl-PL"/>
        </w:rPr>
        <w:t xml:space="preserve">ie </w:t>
      </w:r>
      <w:r w:rsidR="003C4E91">
        <w:rPr>
          <w:rFonts w:ascii="Calibri" w:hAnsi="Calibri"/>
          <w:sz w:val="20"/>
          <w:lang w:val="pl-PL"/>
        </w:rPr>
        <w:t>12</w:t>
      </w:r>
      <w:r w:rsidR="003B20E5">
        <w:rPr>
          <w:rFonts w:ascii="Calibri" w:hAnsi="Calibri"/>
          <w:sz w:val="20"/>
          <w:lang w:val="pl-PL"/>
        </w:rPr>
        <w:t xml:space="preserve"> miesięcy</w:t>
      </w:r>
      <w:r w:rsidR="00F95909">
        <w:rPr>
          <w:rFonts w:ascii="Calibri" w:hAnsi="Calibri"/>
          <w:sz w:val="20"/>
          <w:lang w:val="pl-PL"/>
        </w:rPr>
        <w:t xml:space="preserve">. Pakiet </w:t>
      </w:r>
      <w:r w:rsidR="00A85085">
        <w:rPr>
          <w:rFonts w:ascii="Calibri" w:hAnsi="Calibri"/>
          <w:sz w:val="20"/>
          <w:lang w:val="pl-PL"/>
        </w:rPr>
        <w:t>6, 7</w:t>
      </w:r>
      <w:r w:rsidR="00F95909">
        <w:rPr>
          <w:rFonts w:ascii="Calibri" w:hAnsi="Calibri"/>
          <w:sz w:val="20"/>
          <w:lang w:val="pl-PL"/>
        </w:rPr>
        <w:t xml:space="preserve"> – 3 miesiące.</w:t>
      </w:r>
    </w:p>
    <w:p w:rsidR="00316D48" w:rsidRPr="00E71BF4" w:rsidRDefault="00316D48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</w:p>
    <w:p w:rsidR="004A345C" w:rsidRPr="009F4795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V. </w:t>
      </w:r>
      <w:r>
        <w:rPr>
          <w:rFonts w:ascii="Calibri" w:hAnsi="Calibri" w:cs="Segoe UI"/>
          <w:b/>
          <w:sz w:val="20"/>
        </w:rPr>
        <w:tab/>
      </w:r>
      <w:r w:rsidRPr="009F4795">
        <w:rPr>
          <w:rFonts w:ascii="Calibri" w:hAnsi="Calibri" w:cs="Segoe UI"/>
          <w:b/>
          <w:sz w:val="20"/>
        </w:rPr>
        <w:t>Warunki udziału w postępowaniu.</w:t>
      </w:r>
    </w:p>
    <w:p w:rsidR="004A345C" w:rsidRPr="007A4E10" w:rsidRDefault="004A345C" w:rsidP="004A345C">
      <w:pPr>
        <w:numPr>
          <w:ilvl w:val="3"/>
          <w:numId w:val="6"/>
        </w:numPr>
        <w:tabs>
          <w:tab w:val="clear" w:pos="2880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7A4E10">
        <w:rPr>
          <w:rFonts w:ascii="Calibri" w:hAnsi="Calibri" w:cs="Segoe UI"/>
          <w:sz w:val="20"/>
          <w:szCs w:val="20"/>
        </w:rPr>
        <w:t xml:space="preserve">O udzielenie zamówienia mogą ubiegać się Wykonawcy, którzy: </w:t>
      </w:r>
    </w:p>
    <w:p w:rsidR="004A345C" w:rsidRPr="002E264F" w:rsidRDefault="004A345C" w:rsidP="004A345C">
      <w:pPr>
        <w:numPr>
          <w:ilvl w:val="0"/>
          <w:numId w:val="5"/>
        </w:numPr>
        <w:tabs>
          <w:tab w:val="clear" w:pos="720"/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 w:rsidRPr="007A4E10">
        <w:rPr>
          <w:rFonts w:ascii="Calibri" w:hAnsi="Calibri"/>
          <w:bCs/>
          <w:sz w:val="20"/>
          <w:szCs w:val="20"/>
        </w:rPr>
        <w:t>nie podlegają wykluczeniu</w:t>
      </w:r>
      <w:r w:rsidR="00AE5FE2">
        <w:rPr>
          <w:rFonts w:ascii="Calibri" w:hAnsi="Calibri"/>
          <w:bCs/>
          <w:sz w:val="20"/>
          <w:szCs w:val="20"/>
        </w:rPr>
        <w:t xml:space="preserve"> z art. 24 ust 1 ustawy </w:t>
      </w:r>
      <w:proofErr w:type="spellStart"/>
      <w:r w:rsidR="00AE5FE2">
        <w:rPr>
          <w:rFonts w:ascii="Calibri" w:hAnsi="Calibri"/>
          <w:bCs/>
          <w:sz w:val="20"/>
          <w:szCs w:val="20"/>
        </w:rPr>
        <w:t>Pzp</w:t>
      </w:r>
      <w:proofErr w:type="spellEnd"/>
    </w:p>
    <w:p w:rsidR="00EE618C" w:rsidRDefault="002E264F" w:rsidP="004A345C">
      <w:pPr>
        <w:numPr>
          <w:ilvl w:val="0"/>
          <w:numId w:val="5"/>
        </w:numPr>
        <w:tabs>
          <w:tab w:val="clear" w:pos="720"/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s</w:t>
      </w:r>
      <w:r w:rsidRPr="002E264F">
        <w:rPr>
          <w:rFonts w:ascii="Calibri" w:hAnsi="Calibri" w:cs="Segoe UI"/>
          <w:sz w:val="20"/>
          <w:szCs w:val="20"/>
        </w:rPr>
        <w:t xml:space="preserve">pełniają warunki z art. 22 ust.1 pkt 2) ustawy </w:t>
      </w:r>
      <w:proofErr w:type="spellStart"/>
      <w:r w:rsidRPr="002E264F">
        <w:rPr>
          <w:rFonts w:ascii="Calibri" w:hAnsi="Calibri" w:cs="Segoe UI"/>
          <w:sz w:val="20"/>
          <w:szCs w:val="20"/>
        </w:rPr>
        <w:t>Pzp</w:t>
      </w:r>
      <w:proofErr w:type="spellEnd"/>
      <w:r w:rsidRPr="002E264F">
        <w:rPr>
          <w:rFonts w:ascii="Calibri" w:hAnsi="Calibri" w:cs="Segoe UI"/>
          <w:sz w:val="20"/>
          <w:szCs w:val="20"/>
        </w:rPr>
        <w:t>.</w:t>
      </w:r>
    </w:p>
    <w:p w:rsidR="002E264F" w:rsidRPr="002E264F" w:rsidRDefault="002E264F" w:rsidP="002E264F">
      <w:pPr>
        <w:tabs>
          <w:tab w:val="left" w:pos="851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</w:p>
    <w:p w:rsidR="00EE618C" w:rsidRPr="00080477" w:rsidRDefault="00EE618C" w:rsidP="00EE618C">
      <w:pPr>
        <w:keepNext/>
        <w:tabs>
          <w:tab w:val="left" w:pos="0"/>
          <w:tab w:val="num" w:pos="480"/>
        </w:tabs>
        <w:suppressAutoHyphens/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080477">
        <w:rPr>
          <w:rFonts w:ascii="Calibri" w:hAnsi="Calibri" w:cs="Segoe UI"/>
          <w:b/>
          <w:sz w:val="20"/>
          <w:szCs w:val="20"/>
        </w:rPr>
        <w:t xml:space="preserve">VI. </w:t>
      </w:r>
      <w:r w:rsidRPr="00080477">
        <w:rPr>
          <w:rFonts w:ascii="Calibri" w:hAnsi="Calibri" w:cs="Segoe UI"/>
          <w:b/>
          <w:sz w:val="20"/>
          <w:szCs w:val="20"/>
        </w:rPr>
        <w:tab/>
      </w:r>
      <w:r>
        <w:rPr>
          <w:rFonts w:ascii="Calibri" w:hAnsi="Calibri"/>
          <w:b/>
          <w:color w:val="000000"/>
          <w:sz w:val="20"/>
        </w:rPr>
        <w:t>W</w:t>
      </w:r>
      <w:r w:rsidRPr="00080477">
        <w:rPr>
          <w:rFonts w:ascii="Calibri" w:hAnsi="Calibri"/>
          <w:b/>
          <w:color w:val="000000"/>
          <w:sz w:val="20"/>
        </w:rPr>
        <w:t>ykaz oświadczeń lub dokumentów, potwierdzających spełnianie warunków udziału w postępowaniu oraz brak podstaw wykluczenia.</w:t>
      </w:r>
    </w:p>
    <w:p w:rsidR="004A345C" w:rsidRPr="00EE618C" w:rsidRDefault="00EE618C" w:rsidP="00EE618C">
      <w:pPr>
        <w:pStyle w:val="Akapitzlist"/>
        <w:numPr>
          <w:ilvl w:val="0"/>
          <w:numId w:val="7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EE618C">
        <w:rPr>
          <w:rFonts w:ascii="Calibri" w:hAnsi="Calibri"/>
          <w:color w:val="000000"/>
          <w:sz w:val="20"/>
          <w:szCs w:val="20"/>
        </w:rPr>
        <w:t xml:space="preserve">Do oferty każdy wykonawca musi dołączyć aktualne na dzień składania ofert oświadczenie w zakresie wskazanym w załączniku nr 3 do SIWZ Informacje zawarte w oświadczeniu będą stanowić wstępne potwierdzenie, że wykonawca </w:t>
      </w:r>
      <w:r w:rsidRPr="00EE618C">
        <w:rPr>
          <w:rFonts w:ascii="Calibri" w:hAnsi="Calibri"/>
          <w:bCs/>
          <w:color w:val="000000"/>
          <w:sz w:val="20"/>
          <w:szCs w:val="20"/>
        </w:rPr>
        <w:t>nie podlega wykluczeniu.</w:t>
      </w:r>
    </w:p>
    <w:p w:rsidR="00EE618C" w:rsidRPr="00D54CB9" w:rsidRDefault="00EE618C" w:rsidP="00EE618C">
      <w:pPr>
        <w:numPr>
          <w:ilvl w:val="0"/>
          <w:numId w:val="7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D54CB9">
        <w:rPr>
          <w:rFonts w:ascii="Calibri" w:hAnsi="Calibri"/>
          <w:color w:val="000000"/>
          <w:sz w:val="20"/>
          <w:szCs w:val="20"/>
        </w:rPr>
        <w:t>W przypadku wspólnego ubiegania się o zamówienie przez wykonawców oświadczenie</w:t>
      </w:r>
      <w:r w:rsidR="009731D6">
        <w:rPr>
          <w:rFonts w:ascii="Calibri" w:hAnsi="Calibri"/>
          <w:color w:val="000000"/>
          <w:sz w:val="20"/>
          <w:szCs w:val="20"/>
        </w:rPr>
        <w:t>,</w:t>
      </w:r>
      <w:r w:rsidRPr="00D54CB9">
        <w:rPr>
          <w:rFonts w:ascii="Calibri" w:hAnsi="Calibri"/>
          <w:color w:val="000000"/>
          <w:sz w:val="20"/>
          <w:szCs w:val="20"/>
        </w:rPr>
        <w:t xml:space="preserve"> o którym mowa w rozdz. VI. 1 niniejszej SIWZ składa każdy z wykonawców wspólnie ubiegających się o zamówienie. Oświadczenie t</w:t>
      </w:r>
      <w:r w:rsidR="009731D6">
        <w:rPr>
          <w:rFonts w:ascii="Calibri" w:hAnsi="Calibri"/>
          <w:color w:val="000000"/>
          <w:sz w:val="20"/>
          <w:szCs w:val="20"/>
        </w:rPr>
        <w:t>o</w:t>
      </w:r>
      <w:r w:rsidRPr="00D54CB9">
        <w:rPr>
          <w:rFonts w:ascii="Calibri" w:hAnsi="Calibri"/>
          <w:color w:val="000000"/>
          <w:sz w:val="20"/>
          <w:szCs w:val="20"/>
        </w:rPr>
        <w:t xml:space="preserve"> ma potwierdzać spełnianie warunków udziału w postępowa</w:t>
      </w:r>
      <w:r>
        <w:rPr>
          <w:rFonts w:ascii="Calibri" w:hAnsi="Calibri"/>
          <w:color w:val="000000"/>
          <w:sz w:val="20"/>
          <w:szCs w:val="20"/>
        </w:rPr>
        <w:t xml:space="preserve">niu, brak podstaw wykluczenia w </w:t>
      </w:r>
      <w:r w:rsidRPr="00D54CB9">
        <w:rPr>
          <w:rFonts w:ascii="Calibri" w:hAnsi="Calibri"/>
          <w:color w:val="000000"/>
          <w:sz w:val="20"/>
          <w:szCs w:val="20"/>
        </w:rPr>
        <w:t xml:space="preserve">zakresie, w którym każdy z wykonawców wykazuje spełnianie warunków udziału w postępowaniu, brak podstaw wykluczenia. </w:t>
      </w:r>
    </w:p>
    <w:p w:rsidR="00677E25" w:rsidRDefault="00677E25" w:rsidP="00677E25">
      <w:pPr>
        <w:numPr>
          <w:ilvl w:val="0"/>
          <w:numId w:val="7"/>
        </w:numPr>
        <w:tabs>
          <w:tab w:val="num" w:pos="426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D54CB9">
        <w:rPr>
          <w:rFonts w:ascii="Calibri" w:hAnsi="Calibri"/>
          <w:sz w:val="20"/>
          <w:szCs w:val="20"/>
        </w:rPr>
        <w:t xml:space="preserve">Zamawiający przed udzieleniem zamówienia, </w:t>
      </w:r>
      <w:r w:rsidRPr="008009F0">
        <w:rPr>
          <w:rFonts w:ascii="Calibri" w:hAnsi="Calibri"/>
          <w:b/>
          <w:color w:val="000000" w:themeColor="text1"/>
          <w:sz w:val="20"/>
          <w:szCs w:val="20"/>
        </w:rPr>
        <w:t>wezwie</w:t>
      </w:r>
      <w:r w:rsidRPr="00D54CB9">
        <w:rPr>
          <w:rFonts w:ascii="Calibri" w:hAnsi="Calibri"/>
          <w:sz w:val="20"/>
          <w:szCs w:val="20"/>
        </w:rPr>
        <w:t xml:space="preserve"> wykonawcę, którego oferta została najwyżej oceniona, do złożenia w wyznaczonym</w:t>
      </w:r>
      <w:r w:rsidRPr="00D54CB9">
        <w:rPr>
          <w:rFonts w:ascii="Calibri" w:hAnsi="Calibri"/>
          <w:b/>
          <w:sz w:val="20"/>
          <w:szCs w:val="20"/>
        </w:rPr>
        <w:t xml:space="preserve">, </w:t>
      </w:r>
      <w:r w:rsidRPr="00D54CB9">
        <w:rPr>
          <w:rFonts w:ascii="Calibri" w:hAnsi="Calibri"/>
          <w:sz w:val="20"/>
          <w:szCs w:val="20"/>
        </w:rPr>
        <w:t xml:space="preserve">nie krótszym </w:t>
      </w:r>
      <w:r w:rsidRPr="008009F0">
        <w:rPr>
          <w:rFonts w:ascii="Calibri" w:hAnsi="Calibri"/>
          <w:color w:val="000000" w:themeColor="text1"/>
          <w:sz w:val="20"/>
          <w:szCs w:val="20"/>
        </w:rPr>
        <w:t xml:space="preserve">niż </w:t>
      </w:r>
      <w:r w:rsidRPr="008009F0">
        <w:rPr>
          <w:rFonts w:ascii="Calibri" w:hAnsi="Calibri"/>
          <w:b/>
          <w:color w:val="000000" w:themeColor="text1"/>
          <w:sz w:val="20"/>
          <w:szCs w:val="20"/>
        </w:rPr>
        <w:t xml:space="preserve"> 5 </w:t>
      </w:r>
      <w:r w:rsidRPr="008009F0">
        <w:rPr>
          <w:rFonts w:ascii="Calibri" w:hAnsi="Calibri"/>
          <w:color w:val="000000" w:themeColor="text1"/>
          <w:sz w:val="20"/>
          <w:szCs w:val="20"/>
        </w:rPr>
        <w:t>dni</w:t>
      </w:r>
      <w:r w:rsidRPr="00D54CB9">
        <w:rPr>
          <w:rFonts w:ascii="Calibri" w:hAnsi="Calibri"/>
          <w:sz w:val="20"/>
          <w:szCs w:val="20"/>
        </w:rPr>
        <w:t>, terminie aktualnych na dzień złożenia następujących oświadczeń lub dokumentów</w:t>
      </w:r>
      <w:r w:rsidRPr="00D54CB9">
        <w:rPr>
          <w:rFonts w:ascii="Calibri" w:hAnsi="Calibri" w:cs="Segoe UI"/>
          <w:sz w:val="20"/>
          <w:szCs w:val="20"/>
        </w:rPr>
        <w:t>:</w:t>
      </w:r>
    </w:p>
    <w:p w:rsidR="00C65FC6" w:rsidRPr="00C65FC6" w:rsidRDefault="00677E25" w:rsidP="00C65FC6">
      <w:pPr>
        <w:pStyle w:val="Akapitzlist"/>
        <w:numPr>
          <w:ilvl w:val="0"/>
          <w:numId w:val="8"/>
        </w:numPr>
        <w:suppressAutoHyphens/>
        <w:autoSpaceDE w:val="0"/>
        <w:spacing w:after="40" w:line="360" w:lineRule="auto"/>
        <w:jc w:val="both"/>
        <w:rPr>
          <w:rFonts w:ascii="Arial" w:hAnsi="Arial" w:cs="Arial"/>
          <w:i/>
          <w:color w:val="0070C0"/>
          <w:sz w:val="18"/>
          <w:szCs w:val="18"/>
          <w:lang w:eastAsia="ar-SA"/>
        </w:rPr>
      </w:pPr>
      <w:r w:rsidRPr="00CC4A54">
        <w:rPr>
          <w:rFonts w:ascii="Arial" w:hAnsi="Arial" w:cs="Arial"/>
          <w:sz w:val="18"/>
          <w:szCs w:val="18"/>
          <w:lang w:eastAsia="ar-SA"/>
        </w:rPr>
        <w:t xml:space="preserve">zgodnie z ustawą z dnia 20.05.2010r. o wyrobach medycznych (Dz. U. Nr 107, poz. 679), </w:t>
      </w:r>
      <w:r w:rsidRPr="00CC4A54">
        <w:rPr>
          <w:rFonts w:ascii="Arial" w:hAnsi="Arial" w:cs="Arial"/>
          <w:b/>
          <w:sz w:val="18"/>
          <w:szCs w:val="18"/>
          <w:lang w:eastAsia="ar-SA"/>
        </w:rPr>
        <w:t>Zamawiający żąda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CC4A54">
        <w:rPr>
          <w:rFonts w:ascii="Arial" w:hAnsi="Arial" w:cs="Arial"/>
          <w:b/>
          <w:sz w:val="18"/>
          <w:szCs w:val="18"/>
          <w:lang w:eastAsia="ar-SA"/>
        </w:rPr>
        <w:t>oświadczenia Wykonawcy,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 xml:space="preserve"> że posiada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aktualne dopuszczenia do obrotu na każdy oferowany produkt (w postaci Deklaracji Zgodności wydanej przez producenta oraz Certyfikatu CE wydanego przez jednostkę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 xml:space="preserve"> notyfikacyjną (jeżeli dotyczy)</w:t>
      </w:r>
      <w:r w:rsidR="00E334E8">
        <w:rPr>
          <w:rFonts w:ascii="Arial" w:hAnsi="Arial" w:cs="Arial"/>
          <w:sz w:val="18"/>
          <w:szCs w:val="18"/>
          <w:lang w:eastAsia="ar-SA"/>
        </w:rPr>
        <w:t xml:space="preserve"> – zgodnie z zał. Nr 6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 xml:space="preserve"> i n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a żądanie Zamawiającego, Wykonawca 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>w każdej chwili udostępni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>w/w dokumenty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CC4A54">
        <w:rPr>
          <w:rFonts w:ascii="Arial" w:hAnsi="Arial" w:cs="Arial"/>
          <w:sz w:val="18"/>
          <w:szCs w:val="18"/>
          <w:u w:val="single"/>
          <w:lang w:eastAsia="ar-SA"/>
        </w:rPr>
        <w:t>w terminie 3 dni od dnia otrzymania pisemnego wezwania</w:t>
      </w:r>
      <w:r w:rsidR="00135E35">
        <w:rPr>
          <w:rFonts w:ascii="Arial" w:hAnsi="Arial" w:cs="Arial"/>
          <w:sz w:val="18"/>
          <w:szCs w:val="18"/>
          <w:u w:val="single"/>
          <w:lang w:eastAsia="ar-SA"/>
        </w:rPr>
        <w:t xml:space="preserve"> – dotyczy wyrobów medycznych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, </w:t>
      </w:r>
    </w:p>
    <w:p w:rsidR="005D6533" w:rsidRPr="00C65FC6" w:rsidRDefault="00C65FC6" w:rsidP="00C65FC6">
      <w:pPr>
        <w:pStyle w:val="Akapitzlist"/>
        <w:numPr>
          <w:ilvl w:val="0"/>
          <w:numId w:val="8"/>
        </w:numPr>
        <w:suppressAutoHyphens/>
        <w:autoSpaceDE w:val="0"/>
        <w:spacing w:after="40" w:line="360" w:lineRule="auto"/>
        <w:jc w:val="both"/>
        <w:rPr>
          <w:rFonts w:ascii="Arial" w:hAnsi="Arial" w:cs="Arial"/>
          <w:i/>
          <w:color w:val="0070C0"/>
          <w:sz w:val="18"/>
          <w:szCs w:val="18"/>
          <w:lang w:eastAsia="ar-SA"/>
        </w:rPr>
      </w:pPr>
      <w:r w:rsidRPr="00F754E5">
        <w:rPr>
          <w:rFonts w:ascii="Calibri" w:hAnsi="Calibri"/>
          <w:sz w:val="20"/>
          <w:szCs w:val="20"/>
          <w:lang w:eastAsia="ar-SA"/>
        </w:rPr>
        <w:t xml:space="preserve">dokładny opis </w:t>
      </w:r>
      <w:r w:rsidRPr="00F754E5">
        <w:rPr>
          <w:rFonts w:ascii="Calibri" w:hAnsi="Calibri"/>
          <w:b/>
          <w:sz w:val="20"/>
          <w:szCs w:val="20"/>
          <w:lang w:eastAsia="ar-SA"/>
        </w:rPr>
        <w:t>oferowanego przedmiotu zamówienia</w:t>
      </w:r>
      <w:r w:rsidRPr="00F754E5">
        <w:rPr>
          <w:rFonts w:ascii="Calibri" w:hAnsi="Calibri"/>
          <w:sz w:val="20"/>
          <w:szCs w:val="20"/>
          <w:lang w:eastAsia="ar-SA"/>
        </w:rPr>
        <w:t xml:space="preserve">, potwierdzający spełnienie parametrów wymaganych przez Zamawiającego w formie prospektów, katalogów producenta, itp. w języku polskim) – w przypadku braku powyższych dokumentów oferta zostanie odrzucona jako niezgodna z treścią specyfikacji istotnych warunków zamówienia (z zastrzeżeniem art. 26 ust.3 PZP). </w:t>
      </w:r>
    </w:p>
    <w:p w:rsidR="00CC4A54" w:rsidRPr="00893119" w:rsidRDefault="00CC4A54" w:rsidP="00CC4A54">
      <w:pPr>
        <w:pStyle w:val="Akapitzlist"/>
        <w:numPr>
          <w:ilvl w:val="0"/>
          <w:numId w:val="7"/>
        </w:numPr>
        <w:tabs>
          <w:tab w:val="num" w:pos="426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893119">
        <w:rPr>
          <w:rFonts w:ascii="Calibri" w:hAnsi="Calibri" w:cs="Segoe UI"/>
          <w:b/>
          <w:sz w:val="20"/>
          <w:szCs w:val="20"/>
        </w:rPr>
        <w:t xml:space="preserve">Wykonawca </w:t>
      </w:r>
      <w:r w:rsidRPr="00893119">
        <w:rPr>
          <w:rFonts w:ascii="Calibri" w:hAnsi="Calibri"/>
          <w:b/>
          <w:bCs/>
          <w:sz w:val="20"/>
          <w:szCs w:val="20"/>
        </w:rPr>
        <w:t>w terminie 3 dni od dnia zamieszczenia na stronie internetowej informacji, o której mowa w art. 86 ust. 5 ustawy PZP, przekaże zamawiającemu oświadczenie o przynależności lub braku przynależności do tej samej grupy kapitałowej, o której mowa w art. 24 ust. 1 pkt 23 ustawy PZP. Wraz ze złożeniem oświadczenia, wykonawca może przedstawić dowody, że powiązania z innym wykonawcą nie prowadzą do zakłócenia konkurencji w postępowaniu o udzielenie zamówienia.</w:t>
      </w:r>
      <w:r w:rsidR="006C2697" w:rsidRPr="00893119">
        <w:rPr>
          <w:rFonts w:ascii="Calibri" w:hAnsi="Calibri"/>
          <w:b/>
          <w:bCs/>
          <w:sz w:val="20"/>
          <w:szCs w:val="20"/>
        </w:rPr>
        <w:t xml:space="preserve"> Wg załącznika nr 5</w:t>
      </w:r>
    </w:p>
    <w:p w:rsidR="00CC4A54" w:rsidRDefault="00CC4A54" w:rsidP="00CC4A54">
      <w:pPr>
        <w:pStyle w:val="Akapitzlist"/>
        <w:numPr>
          <w:ilvl w:val="0"/>
          <w:numId w:val="7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9B7B93">
        <w:rPr>
          <w:rFonts w:ascii="Calibri" w:hAnsi="Calibri" w:cs="Segoe UI"/>
          <w:sz w:val="20"/>
          <w:szCs w:val="20"/>
        </w:rPr>
        <w:t xml:space="preserve">W zakresie nie uregulowanym SIWZ, zastosowanie mają przepisy rozporządzenia </w:t>
      </w:r>
      <w:r>
        <w:rPr>
          <w:rFonts w:ascii="Calibri" w:hAnsi="Calibri" w:cs="Segoe UI"/>
          <w:sz w:val="20"/>
          <w:szCs w:val="20"/>
        </w:rPr>
        <w:t xml:space="preserve">Ministra Rozwoju </w:t>
      </w:r>
      <w:r w:rsidRPr="009B7B93">
        <w:rPr>
          <w:rFonts w:ascii="Calibri" w:hAnsi="Calibri" w:cs="Segoe UI"/>
          <w:sz w:val="20"/>
          <w:szCs w:val="20"/>
        </w:rPr>
        <w:t xml:space="preserve">z dnia </w:t>
      </w:r>
      <w:r>
        <w:rPr>
          <w:rFonts w:ascii="Calibri" w:hAnsi="Calibri" w:cs="Segoe UI"/>
          <w:sz w:val="20"/>
          <w:szCs w:val="20"/>
        </w:rPr>
        <w:t>26 lipca 2016</w:t>
      </w:r>
      <w:r w:rsidRPr="009B7B93">
        <w:rPr>
          <w:rFonts w:ascii="Calibri" w:hAnsi="Calibri" w:cs="Segoe UI"/>
          <w:sz w:val="20"/>
          <w:szCs w:val="20"/>
        </w:rPr>
        <w:t xml:space="preserve"> r. w sprawie rodzajów dokumentów, jakich może żądać zamawiający od wykonawcy</w:t>
      </w:r>
      <w:r>
        <w:rPr>
          <w:rFonts w:ascii="Calibri" w:hAnsi="Calibri" w:cs="Segoe UI"/>
          <w:sz w:val="20"/>
          <w:szCs w:val="20"/>
        </w:rPr>
        <w:t xml:space="preserve"> </w:t>
      </w:r>
      <w:r w:rsidR="00A01D93">
        <w:rPr>
          <w:rFonts w:ascii="Calibri" w:hAnsi="Calibri" w:cs="Segoe UI"/>
          <w:sz w:val="20"/>
          <w:szCs w:val="20"/>
        </w:rPr>
        <w:br/>
      </w:r>
      <w:r>
        <w:rPr>
          <w:rFonts w:ascii="Calibri" w:hAnsi="Calibri" w:cs="Segoe UI"/>
          <w:sz w:val="20"/>
          <w:szCs w:val="20"/>
        </w:rPr>
        <w:t>w postępowaniu o udzielenie zamówienia (Dz. U. z 2016</w:t>
      </w:r>
      <w:r w:rsidRPr="009B7B93">
        <w:rPr>
          <w:rFonts w:ascii="Calibri" w:hAnsi="Calibri" w:cs="Segoe UI"/>
          <w:sz w:val="20"/>
          <w:szCs w:val="20"/>
        </w:rPr>
        <w:t xml:space="preserve"> r., poz. </w:t>
      </w:r>
      <w:r>
        <w:rPr>
          <w:rFonts w:ascii="Calibri" w:hAnsi="Calibri" w:cs="Segoe UI"/>
          <w:sz w:val="20"/>
          <w:szCs w:val="20"/>
        </w:rPr>
        <w:t>1126</w:t>
      </w:r>
      <w:r w:rsidRPr="009B7B93">
        <w:rPr>
          <w:rFonts w:ascii="Calibri" w:hAnsi="Calibri" w:cs="Segoe UI"/>
          <w:sz w:val="20"/>
          <w:szCs w:val="20"/>
        </w:rPr>
        <w:t>).</w:t>
      </w:r>
    </w:p>
    <w:p w:rsidR="00EE618C" w:rsidRPr="00CC4A54" w:rsidRDefault="00CC4A54" w:rsidP="00CC4A54">
      <w:pPr>
        <w:pStyle w:val="Akapitzlist"/>
        <w:numPr>
          <w:ilvl w:val="0"/>
          <w:numId w:val="7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94D31">
        <w:rPr>
          <w:rFonts w:ascii="Calibri" w:hAnsi="Calibri"/>
          <w:color w:val="000000"/>
          <w:sz w:val="20"/>
          <w:szCs w:val="20"/>
        </w:rPr>
        <w:t>Jeżeli wykonawca nie złoży oświadczenia, o którym mowa w rozdz. VI. 1. niniejszej SIWZ, oświadczeń lub dokumentów potwierdzających okoliczności, o których mowa w art. 25 ust. 1 ustawy PZP, lub innych dokumentów niezbędnych do przeprowadzenia postępowania, oświadczenia lub dokumenty są niekompletne, zawierają błędy lub budzą wskazane przez zamawiającego wątpliwości, zamawiający wezwie do ich złożenia, uzupełnienia, poprawienia w terminie przez siebie wskazanym, chyba że mimo ich złożenia oferta wykonawcy podlegałaby odrzuceniu albo konieczne byłoby unieważnienie postępowania</w:t>
      </w:r>
    </w:p>
    <w:p w:rsidR="00CC4A54" w:rsidRPr="009F4795" w:rsidRDefault="00CC4A54" w:rsidP="00CC4A54">
      <w:pPr>
        <w:tabs>
          <w:tab w:val="left" w:pos="1418"/>
        </w:tabs>
        <w:spacing w:after="40"/>
        <w:ind w:left="360" w:right="92" w:hanging="279"/>
        <w:jc w:val="both"/>
        <w:rPr>
          <w:rFonts w:ascii="Calibri" w:hAnsi="Calibri" w:cs="Segoe UI"/>
          <w:sz w:val="20"/>
          <w:szCs w:val="20"/>
        </w:rPr>
      </w:pPr>
    </w:p>
    <w:p w:rsidR="00CC4A54" w:rsidRPr="00080477" w:rsidRDefault="00CC4A54" w:rsidP="00CC4A54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080477">
        <w:rPr>
          <w:rFonts w:ascii="Calibri" w:hAnsi="Calibri" w:cs="Segoe UI"/>
          <w:b/>
          <w:color w:val="000000"/>
          <w:sz w:val="20"/>
          <w:szCs w:val="20"/>
        </w:rPr>
        <w:lastRenderedPageBreak/>
        <w:t xml:space="preserve">VII. </w:t>
      </w:r>
      <w:r>
        <w:rPr>
          <w:rFonts w:ascii="Calibri" w:hAnsi="Calibri" w:cs="Segoe UI"/>
          <w:b/>
          <w:color w:val="000000"/>
          <w:sz w:val="20"/>
          <w:szCs w:val="20"/>
        </w:rPr>
        <w:tab/>
      </w:r>
      <w:r w:rsidRPr="00080477">
        <w:rPr>
          <w:rFonts w:ascii="Calibri" w:hAnsi="Calibri" w:cs="Segoe UI"/>
          <w:b/>
          <w:sz w:val="20"/>
          <w:szCs w:val="20"/>
        </w:rPr>
        <w:t>Informacje o sposobie porozumiewania się Zamawiającego z Wykonawcami oraz przekazywania oświadczeń i dokumentów, a także wskazanie osób uprawnionych  do porozumiewania się z Wykonawcami.</w:t>
      </w:r>
    </w:p>
    <w:p w:rsidR="00CC4A54" w:rsidRPr="009F4795" w:rsidRDefault="00CC4A54" w:rsidP="00CC4A54">
      <w:pPr>
        <w:spacing w:after="40"/>
        <w:jc w:val="both"/>
        <w:rPr>
          <w:rFonts w:ascii="Calibri" w:hAnsi="Calibri" w:cs="Segoe UI"/>
          <w:color w:val="000000"/>
          <w:sz w:val="20"/>
          <w:szCs w:val="20"/>
        </w:rPr>
      </w:pP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Wszelkie zawiadomienia, oświadczenia, wnioski oraz informacje Zamawiający oraz Wykonawcy mogą przekazywać pisemnie, faksem lub drogą elektroniczną</w:t>
      </w:r>
      <w:r>
        <w:rPr>
          <w:rFonts w:ascii="Calibri" w:hAnsi="Calibri" w:cs="Segoe UI"/>
          <w:sz w:val="20"/>
          <w:szCs w:val="20"/>
        </w:rPr>
        <w:t xml:space="preserve">, za wyjątkiem oferty, umowy oraz oświadczeń i dokumentów wymienionych </w:t>
      </w:r>
      <w:r w:rsidRPr="003A5EC0">
        <w:rPr>
          <w:rFonts w:ascii="Calibri" w:hAnsi="Calibri" w:cs="Segoe UI"/>
          <w:sz w:val="20"/>
          <w:szCs w:val="20"/>
        </w:rPr>
        <w:t>w rozdziale VI niniejszej SIWZ</w:t>
      </w:r>
      <w:r>
        <w:rPr>
          <w:rFonts w:ascii="Calibri" w:hAnsi="Calibri" w:cs="Segoe UI"/>
          <w:sz w:val="20"/>
          <w:szCs w:val="20"/>
        </w:rPr>
        <w:t xml:space="preserve"> (również w przypadku ich złożenia w wyniku wezwania o którym mowa w art. 26 ust. 3 ustawy PZP) dla których dopuszczalna jest forma pisemna.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korespondencji kierowanej do Zamawiającego Wykonawca winien posługiwać się numerem sprawy określonym w SIWZ.</w:t>
      </w:r>
    </w:p>
    <w:p w:rsidR="00CC4A54" w:rsidRPr="00AA680A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Zawiadomienia, oświadczenia, wnioski oraz informacje przekazywane przez Wykonawcę pisemn</w:t>
      </w:r>
      <w:r>
        <w:rPr>
          <w:rFonts w:ascii="Calibri" w:hAnsi="Calibri" w:cs="Segoe UI"/>
          <w:sz w:val="20"/>
          <w:szCs w:val="20"/>
        </w:rPr>
        <w:t>ie winny być składane na adres: SP ZOZ MSWiA w Łodzi ul. Północna 42</w:t>
      </w:r>
      <w:r w:rsidRPr="009F4795">
        <w:rPr>
          <w:rFonts w:ascii="Calibri" w:hAnsi="Calibri" w:cs="Segoe UI"/>
          <w:sz w:val="20"/>
          <w:szCs w:val="20"/>
        </w:rPr>
        <w:t xml:space="preserve">, </w:t>
      </w:r>
      <w:r w:rsidRPr="00AA680A">
        <w:rPr>
          <w:rFonts w:ascii="Calibri" w:hAnsi="Calibri" w:cs="Segoe UI"/>
          <w:sz w:val="20"/>
          <w:szCs w:val="20"/>
        </w:rPr>
        <w:t>Dział Zamówień Publicznych</w:t>
      </w:r>
      <w:r>
        <w:rPr>
          <w:rFonts w:ascii="Calibri" w:hAnsi="Calibri" w:cs="Segoe UI"/>
          <w:sz w:val="20"/>
          <w:szCs w:val="20"/>
        </w:rPr>
        <w:t>.</w:t>
      </w:r>
    </w:p>
    <w:p w:rsidR="00CC4A54" w:rsidRPr="00AA680A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A680A">
        <w:rPr>
          <w:rFonts w:ascii="Calibri" w:hAnsi="Calibri" w:cs="Segoe UI"/>
          <w:sz w:val="20"/>
          <w:szCs w:val="20"/>
        </w:rPr>
        <w:t xml:space="preserve">Zawiadomienia, oświadczenia, wnioski oraz informacje przekazywane przez Wykonawcę drogą elektroniczną winny być </w:t>
      </w:r>
      <w:r>
        <w:rPr>
          <w:rFonts w:ascii="Calibri" w:hAnsi="Calibri" w:cs="Segoe UI"/>
          <w:sz w:val="20"/>
          <w:szCs w:val="20"/>
        </w:rPr>
        <w:t xml:space="preserve">kierowane na adres: </w:t>
      </w:r>
      <w:r w:rsidRPr="003C4E91">
        <w:rPr>
          <w:rFonts w:ascii="Calibri" w:hAnsi="Calibri" w:cs="Segoe UI"/>
          <w:color w:val="2E74B5" w:themeColor="accent1" w:themeShade="BF"/>
          <w:sz w:val="20"/>
          <w:szCs w:val="20"/>
        </w:rPr>
        <w:t>zamowienia@zozmswlodz.p</w:t>
      </w:r>
      <w:r w:rsidR="00233B4E" w:rsidRPr="003C4E91">
        <w:rPr>
          <w:rFonts w:ascii="Calibri" w:hAnsi="Calibri" w:cs="Segoe UI"/>
          <w:color w:val="2E74B5" w:themeColor="accent1" w:themeShade="BF"/>
          <w:sz w:val="20"/>
          <w:szCs w:val="20"/>
        </w:rPr>
        <w:t>l</w:t>
      </w:r>
      <w:r w:rsidR="00233B4E">
        <w:rPr>
          <w:rFonts w:ascii="Calibri" w:hAnsi="Calibri" w:cs="Segoe UI"/>
          <w:sz w:val="20"/>
          <w:szCs w:val="20"/>
        </w:rPr>
        <w:t>, a faksem na nr (42) 63 41 254</w:t>
      </w:r>
      <w:r w:rsidRPr="00AA680A">
        <w:rPr>
          <w:rFonts w:ascii="Calibri" w:hAnsi="Calibri" w:cs="Segoe UI"/>
          <w:sz w:val="20"/>
          <w:szCs w:val="20"/>
        </w:rPr>
        <w:t>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A680A">
        <w:rPr>
          <w:rFonts w:ascii="Calibri" w:hAnsi="Calibri" w:cs="Segoe UI"/>
          <w:bCs/>
          <w:sz w:val="20"/>
          <w:szCs w:val="20"/>
        </w:rPr>
        <w:t>Wszelkie zawiadomienia, oświadczenia, wnioski oraz informacje przekazane</w:t>
      </w:r>
      <w:r w:rsidRPr="009F4795">
        <w:rPr>
          <w:rFonts w:ascii="Calibri" w:hAnsi="Calibri" w:cs="Segoe UI"/>
          <w:bCs/>
          <w:sz w:val="20"/>
          <w:szCs w:val="20"/>
        </w:rPr>
        <w:t xml:space="preserve"> za pomocą faksu lub w formie elektronicznej </w:t>
      </w:r>
      <w:r w:rsidRPr="009F4795">
        <w:rPr>
          <w:rFonts w:ascii="Calibri" w:hAnsi="Calibri" w:cs="Segoe UI"/>
          <w:sz w:val="20"/>
          <w:szCs w:val="20"/>
        </w:rPr>
        <w:t>wymagają na żądanie każdej ze stron, niezwłocznego potwierdzenia faktu ich otrzymania.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może zwrócić się do Zamawiającego o wyjaśnienie treści SIWZ.</w:t>
      </w:r>
      <w:r>
        <w:rPr>
          <w:rFonts w:ascii="Calibri" w:hAnsi="Calibri" w:cs="Segoe UI"/>
          <w:sz w:val="20"/>
          <w:szCs w:val="20"/>
        </w:rPr>
        <w:t xml:space="preserve"> </w:t>
      </w:r>
    </w:p>
    <w:p w:rsidR="00CC4A54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223729">
        <w:rPr>
          <w:rFonts w:ascii="Calibri" w:hAnsi="Calibri" w:cs="Segoe UI"/>
          <w:sz w:val="20"/>
          <w:szCs w:val="20"/>
        </w:rPr>
        <w:t>Jeżeli wniosek o wyjaśnienie treści SIWZ wpłynie do Zamawiającego nie później niż do końca dnia, w którym upływ</w:t>
      </w:r>
      <w:r>
        <w:rPr>
          <w:rFonts w:ascii="Calibri" w:hAnsi="Calibri" w:cs="Segoe UI"/>
          <w:sz w:val="20"/>
          <w:szCs w:val="20"/>
        </w:rPr>
        <w:t>a połowa terminu składania ofert</w:t>
      </w:r>
      <w:r w:rsidRPr="00223729">
        <w:rPr>
          <w:rFonts w:ascii="Calibri" w:hAnsi="Calibri" w:cs="Segoe UI"/>
          <w:sz w:val="20"/>
          <w:szCs w:val="20"/>
        </w:rPr>
        <w:t xml:space="preserve">, Zamawiający udzieli wyjaśnień niezwłocznie, jednak nie później niż na </w:t>
      </w:r>
      <w:r>
        <w:rPr>
          <w:rFonts w:ascii="Calibri" w:hAnsi="Calibri" w:cs="Segoe UI"/>
          <w:b/>
          <w:sz w:val="20"/>
          <w:szCs w:val="20"/>
        </w:rPr>
        <w:t xml:space="preserve">2 </w:t>
      </w:r>
      <w:r w:rsidRPr="00AA680A">
        <w:rPr>
          <w:rFonts w:ascii="Calibri" w:hAnsi="Calibri" w:cs="Segoe UI"/>
          <w:sz w:val="20"/>
          <w:szCs w:val="20"/>
        </w:rPr>
        <w:t>dni</w:t>
      </w:r>
      <w:r w:rsidRPr="00223729">
        <w:rPr>
          <w:rFonts w:ascii="Calibri" w:hAnsi="Calibri" w:cs="Segoe UI"/>
          <w:sz w:val="20"/>
          <w:szCs w:val="20"/>
        </w:rPr>
        <w:t xml:space="preserve"> przed upływem terminu składania ofert. Jeżeli wniosek o wyjaśnienie treści SIWZ wpłynie po upływie terminu, o którym mowa powyżej, lub dotyczy udzielonych wyjaśnień, Zamawiający może udzielić wyjaśnień albo pozostawić wniosek bez rozpoznania. Zamawiający zamieści </w:t>
      </w:r>
      <w:r>
        <w:rPr>
          <w:rFonts w:ascii="Calibri" w:hAnsi="Calibri" w:cs="Segoe UI"/>
          <w:sz w:val="20"/>
          <w:szCs w:val="20"/>
        </w:rPr>
        <w:t xml:space="preserve">wyjaśnienia </w:t>
      </w:r>
      <w:r w:rsidRPr="00223729">
        <w:rPr>
          <w:rFonts w:ascii="Calibri" w:hAnsi="Calibri" w:cs="Segoe UI"/>
          <w:sz w:val="20"/>
          <w:szCs w:val="20"/>
        </w:rPr>
        <w:t xml:space="preserve">na stronie internetowej, na której udostępniono SIWZ. 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Przedłużenie terminu składania ofert nie wpływa na bieg terminu skł</w:t>
      </w:r>
      <w:r>
        <w:rPr>
          <w:rFonts w:ascii="Calibri" w:hAnsi="Calibri" w:cs="Segoe UI"/>
          <w:sz w:val="20"/>
          <w:szCs w:val="20"/>
        </w:rPr>
        <w:t xml:space="preserve">adania wniosku, o którym mowa </w:t>
      </w:r>
      <w:r w:rsidR="00893119">
        <w:rPr>
          <w:rFonts w:ascii="Calibri" w:hAnsi="Calibri" w:cs="Segoe UI"/>
          <w:sz w:val="20"/>
          <w:szCs w:val="20"/>
        </w:rPr>
        <w:br/>
      </w:r>
      <w:r>
        <w:rPr>
          <w:rFonts w:ascii="Calibri" w:hAnsi="Calibri" w:cs="Segoe UI"/>
          <w:sz w:val="20"/>
          <w:szCs w:val="20"/>
        </w:rPr>
        <w:t>w rozdz. VII</w:t>
      </w:r>
      <w:r w:rsidRPr="009F4795">
        <w:rPr>
          <w:rFonts w:ascii="Calibri" w:hAnsi="Calibri" w:cs="Segoe UI"/>
          <w:sz w:val="20"/>
          <w:szCs w:val="20"/>
        </w:rPr>
        <w:t>. 7</w:t>
      </w:r>
      <w:r>
        <w:rPr>
          <w:rFonts w:ascii="Calibri" w:hAnsi="Calibri" w:cs="Segoe UI"/>
          <w:sz w:val="20"/>
          <w:szCs w:val="20"/>
        </w:rPr>
        <w:t xml:space="preserve"> niniejszej SIWZ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przypadku rozbieżności pomiędzy treścią niniejszej SIWZ, a treścią udzielonych odpowiedzi, jako obowiązującą należy przyjąć treść pisma zawierającego późniejsze oświadczenie Zamawiającego.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Zamawiający nie przewiduje zwołania zebrania Wykonawców.</w:t>
      </w:r>
    </w:p>
    <w:p w:rsidR="00CC4A54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Osobą uprawnioną przez Zamawiającego do porozumiewania się z Wykonawcami jest</w:t>
      </w:r>
      <w:r>
        <w:rPr>
          <w:rFonts w:ascii="Calibri" w:hAnsi="Calibri" w:cs="Segoe UI"/>
          <w:sz w:val="20"/>
          <w:szCs w:val="20"/>
        </w:rPr>
        <w:t>:</w:t>
      </w:r>
    </w:p>
    <w:p w:rsidR="00CC4A54" w:rsidRPr="00713D75" w:rsidRDefault="00CC4A54" w:rsidP="006E5846">
      <w:pPr>
        <w:numPr>
          <w:ilvl w:val="0"/>
          <w:numId w:val="10"/>
        </w:numPr>
        <w:tabs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w kwestiach formalnych – </w:t>
      </w:r>
      <w:r w:rsidR="00C44B5A">
        <w:rPr>
          <w:rFonts w:ascii="Calibri" w:hAnsi="Calibri" w:cs="Segoe UI"/>
          <w:sz w:val="20"/>
          <w:szCs w:val="20"/>
        </w:rPr>
        <w:t>Edyta Czerwińska</w:t>
      </w:r>
    </w:p>
    <w:p w:rsidR="00CC4A54" w:rsidRPr="009F4795" w:rsidRDefault="00CC4A54" w:rsidP="00CC4A54">
      <w:pPr>
        <w:tabs>
          <w:tab w:val="left" w:pos="851"/>
        </w:tabs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Jednocześnie Zamawiający informuje, że przepisy ustawy PZP nie pozwalają na jakikolwiek inny kontakt - zarówno z Zamawiającym  jak i osobami uprawnionymi do porozumiewania się z Wykonawcami - niż wskazany w niniejszym rozdziale SIWZ. Oznacza to, że Zamawiający nie będzie reagował na inne formy kontaktowania się z nim, w szczególności na kontakt telefoniczny lub/i osobisty w swojej siedzibie.</w:t>
      </w:r>
    </w:p>
    <w:p w:rsidR="00CC4A54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:rsidR="00CC4A54" w:rsidRPr="00CC4A54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VIII.     </w:t>
      </w:r>
      <w:r w:rsidRPr="009F4795">
        <w:rPr>
          <w:rFonts w:ascii="Calibri" w:hAnsi="Calibri" w:cs="Segoe UI"/>
          <w:b/>
          <w:sz w:val="20"/>
        </w:rPr>
        <w:t>Wymagania dotyczące wadium</w:t>
      </w:r>
      <w:r w:rsidRPr="00CC4A54">
        <w:rPr>
          <w:rFonts w:ascii="Calibri" w:hAnsi="Calibri" w:cs="Segoe UI"/>
          <w:b/>
          <w:sz w:val="20"/>
        </w:rPr>
        <w:t>.</w:t>
      </w:r>
    </w:p>
    <w:p w:rsidR="00CC4A54" w:rsidRPr="009F4795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                      </w:t>
      </w:r>
      <w:r w:rsidRPr="00CC4A54">
        <w:rPr>
          <w:rFonts w:ascii="Calibri" w:hAnsi="Calibri" w:cs="Segoe UI"/>
          <w:b/>
          <w:sz w:val="20"/>
        </w:rPr>
        <w:t xml:space="preserve">Nie dotyczy </w:t>
      </w:r>
    </w:p>
    <w:p w:rsidR="00DD7D3C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D7D3C" w:rsidRPr="00080477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IX. </w:t>
      </w:r>
      <w:r w:rsidRPr="00080477">
        <w:rPr>
          <w:rFonts w:ascii="Calibri" w:hAnsi="Calibri" w:cs="Segoe UI"/>
          <w:b/>
          <w:sz w:val="20"/>
          <w:szCs w:val="20"/>
        </w:rPr>
        <w:t>Termin związania ofertą.</w:t>
      </w:r>
    </w:p>
    <w:p w:rsidR="00DD7D3C" w:rsidRPr="009F4795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D7D3C" w:rsidRDefault="00DD7D3C" w:rsidP="006E5846">
      <w:pPr>
        <w:numPr>
          <w:ilvl w:val="0"/>
          <w:numId w:val="11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737F05">
        <w:rPr>
          <w:rFonts w:ascii="Calibri" w:hAnsi="Calibri" w:cs="Segoe UI"/>
          <w:sz w:val="20"/>
          <w:szCs w:val="20"/>
        </w:rPr>
        <w:t xml:space="preserve">Wykonawca będzie związany ofertą przez okres </w:t>
      </w:r>
      <w:r>
        <w:rPr>
          <w:rFonts w:ascii="Calibri" w:hAnsi="Calibri" w:cs="Segoe UI"/>
          <w:b/>
          <w:sz w:val="20"/>
          <w:szCs w:val="20"/>
        </w:rPr>
        <w:t>30</w:t>
      </w:r>
      <w:r w:rsidRPr="00737F05">
        <w:rPr>
          <w:rFonts w:ascii="Calibri" w:hAnsi="Calibri" w:cs="Segoe UI"/>
          <w:b/>
          <w:sz w:val="20"/>
          <w:szCs w:val="20"/>
        </w:rPr>
        <w:t xml:space="preserve"> dni</w:t>
      </w:r>
      <w:r w:rsidRPr="00737F05">
        <w:rPr>
          <w:rFonts w:ascii="Calibri" w:hAnsi="Calibri" w:cs="Segoe UI"/>
          <w:sz w:val="20"/>
          <w:szCs w:val="20"/>
        </w:rPr>
        <w:t>. Bieg terminu związania ofertą rozpoczyna się wraz z upływem terminu składania ofert. (art. 85 ust. 5 ustawy PZP).</w:t>
      </w:r>
    </w:p>
    <w:p w:rsidR="00DD7D3C" w:rsidRDefault="00DD7D3C" w:rsidP="006E5846">
      <w:pPr>
        <w:numPr>
          <w:ilvl w:val="0"/>
          <w:numId w:val="11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737F05">
        <w:rPr>
          <w:rFonts w:ascii="Calibri" w:hAnsi="Calibri" w:cs="Segoe UI"/>
          <w:sz w:val="20"/>
          <w:szCs w:val="20"/>
        </w:rPr>
        <w:t>Wykonawca może przedłużyć termin związania ofertą, na czas niezbędny do zawarcia umowy, samodzielnie lub na wniosek Zamawiającego, z tym, że Zamawiający może tylko raz, co najmniej na 3 dni przed upływem terminu związania ofertą, zwrócić się do Wykonawców o wyrażenie zgody na przedłużenie tego terminu o oznaczony okres nie dłuższy jednak niż 60 dni.</w:t>
      </w:r>
    </w:p>
    <w:p w:rsidR="00DD7D3C" w:rsidRDefault="00DD7D3C" w:rsidP="002C2C40">
      <w:pPr>
        <w:spacing w:after="40"/>
        <w:ind w:left="425"/>
        <w:jc w:val="both"/>
        <w:rPr>
          <w:rFonts w:ascii="Calibri" w:hAnsi="Calibri" w:cs="Segoe UI"/>
          <w:sz w:val="20"/>
          <w:szCs w:val="20"/>
        </w:rPr>
      </w:pPr>
    </w:p>
    <w:p w:rsidR="00DD7D3C" w:rsidRPr="00080477" w:rsidRDefault="00DD7D3C" w:rsidP="00DD7D3C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X. </w:t>
      </w:r>
      <w:r w:rsidRPr="00080477">
        <w:rPr>
          <w:rFonts w:ascii="Calibri" w:hAnsi="Calibri" w:cs="Segoe UI"/>
          <w:b/>
          <w:sz w:val="20"/>
          <w:szCs w:val="20"/>
        </w:rPr>
        <w:t>Opis sposobu przygotowywania ofert.</w:t>
      </w:r>
    </w:p>
    <w:p w:rsidR="00DD7D3C" w:rsidRPr="009F4795" w:rsidRDefault="00DD7D3C" w:rsidP="00DD7D3C">
      <w:pPr>
        <w:tabs>
          <w:tab w:val="left" w:pos="240"/>
          <w:tab w:val="left" w:pos="480"/>
        </w:tabs>
        <w:spacing w:after="40"/>
        <w:ind w:left="723"/>
        <w:jc w:val="both"/>
        <w:rPr>
          <w:rFonts w:ascii="Calibri" w:hAnsi="Calibri" w:cs="Segoe UI"/>
          <w:sz w:val="20"/>
          <w:szCs w:val="20"/>
        </w:rPr>
      </w:pPr>
    </w:p>
    <w:p w:rsidR="00DD7D3C" w:rsidRPr="00A21F94" w:rsidRDefault="00DD7D3C" w:rsidP="006E5846">
      <w:pPr>
        <w:numPr>
          <w:ilvl w:val="0"/>
          <w:numId w:val="12"/>
        </w:numPr>
        <w:tabs>
          <w:tab w:val="clear" w:pos="723"/>
          <w:tab w:val="left" w:pos="426"/>
          <w:tab w:val="left" w:pos="480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21F94">
        <w:rPr>
          <w:rFonts w:ascii="Calibri" w:hAnsi="Calibri" w:cs="Segoe UI"/>
          <w:sz w:val="20"/>
          <w:szCs w:val="20"/>
        </w:rPr>
        <w:t>Oferta musi zawierać następujące oświadczenia i dokumenty</w:t>
      </w:r>
      <w:r w:rsidR="00106071">
        <w:rPr>
          <w:rFonts w:ascii="Calibri" w:hAnsi="Calibri" w:cs="Segoe UI"/>
          <w:sz w:val="20"/>
          <w:szCs w:val="20"/>
        </w:rPr>
        <w:t xml:space="preserve"> na dzień składania ofert</w:t>
      </w:r>
      <w:r w:rsidRPr="00A21F94">
        <w:rPr>
          <w:rFonts w:ascii="Calibri" w:hAnsi="Calibri" w:cs="Segoe UI"/>
          <w:sz w:val="20"/>
          <w:szCs w:val="20"/>
        </w:rPr>
        <w:t xml:space="preserve">: </w:t>
      </w:r>
    </w:p>
    <w:p w:rsidR="00DD7D3C" w:rsidRPr="00DD7D3C" w:rsidRDefault="00DD7D3C" w:rsidP="006E5846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 w:rsidRPr="00A21F94">
        <w:rPr>
          <w:rFonts w:ascii="Calibri" w:hAnsi="Calibri" w:cs="Segoe UI"/>
          <w:sz w:val="20"/>
          <w:szCs w:val="20"/>
        </w:rPr>
        <w:t xml:space="preserve">wypełniony </w:t>
      </w:r>
      <w:r w:rsidRPr="00A21F94">
        <w:rPr>
          <w:rFonts w:ascii="Calibri" w:hAnsi="Calibri" w:cs="Segoe UI"/>
          <w:b/>
          <w:sz w:val="20"/>
          <w:szCs w:val="20"/>
        </w:rPr>
        <w:t xml:space="preserve">formularz </w:t>
      </w:r>
      <w:r w:rsidR="002C2C40">
        <w:rPr>
          <w:rFonts w:ascii="Calibri" w:hAnsi="Calibri" w:cs="Segoe UI"/>
          <w:b/>
          <w:sz w:val="20"/>
          <w:szCs w:val="20"/>
        </w:rPr>
        <w:t xml:space="preserve">ofertowy  </w:t>
      </w:r>
      <w:r w:rsidRPr="00A21F94">
        <w:rPr>
          <w:rFonts w:ascii="Calibri" w:hAnsi="Calibri" w:cs="Segoe UI"/>
          <w:sz w:val="20"/>
          <w:szCs w:val="20"/>
        </w:rPr>
        <w:t>sporządzony z wykorzystaniem wzoru stanowiącego</w:t>
      </w:r>
      <w:r w:rsidR="00C44B5A">
        <w:rPr>
          <w:rFonts w:ascii="Calibri" w:hAnsi="Calibri" w:cs="Segoe UI"/>
          <w:b/>
          <w:sz w:val="20"/>
          <w:szCs w:val="20"/>
        </w:rPr>
        <w:t xml:space="preserve"> Załącznik nr 1</w:t>
      </w:r>
      <w:r w:rsidR="002C2C40">
        <w:rPr>
          <w:rFonts w:ascii="Calibri" w:hAnsi="Calibri" w:cs="Segoe UI"/>
          <w:b/>
          <w:sz w:val="20"/>
          <w:szCs w:val="20"/>
        </w:rPr>
        <w:t xml:space="preserve"> </w:t>
      </w:r>
      <w:r w:rsidRPr="00A21F94">
        <w:rPr>
          <w:rFonts w:ascii="Calibri" w:hAnsi="Calibri" w:cs="Segoe UI"/>
          <w:b/>
          <w:sz w:val="20"/>
          <w:szCs w:val="20"/>
        </w:rPr>
        <w:t xml:space="preserve"> </w:t>
      </w:r>
      <w:r w:rsidRPr="00A21F94">
        <w:rPr>
          <w:rFonts w:ascii="Calibri" w:hAnsi="Calibri" w:cs="Segoe UI"/>
          <w:sz w:val="20"/>
          <w:szCs w:val="20"/>
        </w:rPr>
        <w:t>do SIWZ, zawierający w szczególności: wskazanie ofe</w:t>
      </w:r>
      <w:r>
        <w:rPr>
          <w:rFonts w:ascii="Calibri" w:hAnsi="Calibri" w:cs="Segoe UI"/>
          <w:sz w:val="20"/>
          <w:szCs w:val="20"/>
        </w:rPr>
        <w:t>rowanego przedmiotu zamówienia</w:t>
      </w:r>
      <w:r w:rsidRPr="00A21F94">
        <w:rPr>
          <w:rFonts w:ascii="Calibri" w:hAnsi="Calibri" w:cs="Segoe UI"/>
          <w:sz w:val="20"/>
          <w:szCs w:val="20"/>
        </w:rPr>
        <w:t xml:space="preserve">, łączną cenę ofertową brutto, zobowiązanie dotyczące terminu realizacji zamówienia, okresu gwarancji i warunków płatności, oświadczenie o </w:t>
      </w:r>
      <w:r>
        <w:rPr>
          <w:rFonts w:ascii="Calibri" w:hAnsi="Calibri" w:cs="Segoe UI"/>
          <w:sz w:val="20"/>
          <w:szCs w:val="20"/>
        </w:rPr>
        <w:t xml:space="preserve">okresie związania ofertą oraz o </w:t>
      </w:r>
      <w:r w:rsidRPr="00A21F94">
        <w:rPr>
          <w:rFonts w:ascii="Calibri" w:hAnsi="Calibri" w:cs="Segoe UI"/>
          <w:sz w:val="20"/>
          <w:szCs w:val="20"/>
        </w:rPr>
        <w:t>akceptacji wszystkich postanowień SIWZ i wzoru umowy bez zastrzeżeń</w:t>
      </w:r>
      <w:r>
        <w:rPr>
          <w:rFonts w:ascii="Calibri" w:hAnsi="Calibri" w:cs="Segoe UI"/>
          <w:sz w:val="20"/>
          <w:szCs w:val="20"/>
        </w:rPr>
        <w:t xml:space="preserve">, a </w:t>
      </w:r>
      <w:r w:rsidRPr="0045589E">
        <w:rPr>
          <w:rFonts w:ascii="Calibri" w:hAnsi="Calibri" w:cs="Segoe UI"/>
          <w:sz w:val="20"/>
          <w:szCs w:val="20"/>
        </w:rPr>
        <w:t>także informację którą część zamówienia Wykonawca zamierza powierzyć podwykonawcy;</w:t>
      </w:r>
    </w:p>
    <w:p w:rsidR="00DD7D3C" w:rsidRDefault="00BD3D25" w:rsidP="006E5846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lastRenderedPageBreak/>
        <w:t xml:space="preserve">formularz cenowy </w:t>
      </w:r>
      <w:r w:rsidRPr="00BD3D25">
        <w:rPr>
          <w:rFonts w:ascii="Calibri" w:hAnsi="Calibri" w:cs="Segoe UI"/>
          <w:b/>
          <w:sz w:val="20"/>
          <w:szCs w:val="20"/>
        </w:rPr>
        <w:t>załącznik nr 2</w:t>
      </w:r>
    </w:p>
    <w:p w:rsidR="00DD7D3C" w:rsidRPr="00C65FC6" w:rsidRDefault="00DD7D3C" w:rsidP="00C65FC6">
      <w:pPr>
        <w:numPr>
          <w:ilvl w:val="2"/>
          <w:numId w:val="13"/>
        </w:numPr>
        <w:tabs>
          <w:tab w:val="clear" w:pos="2340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 w:rsidRPr="00C65FC6">
        <w:rPr>
          <w:rFonts w:ascii="Calibri" w:hAnsi="Calibri" w:cs="Segoe UI"/>
          <w:sz w:val="20"/>
          <w:szCs w:val="20"/>
        </w:rPr>
        <w:t>oświadczenia wymienione w rozdziale VI. 1 niniejszej SIWZ;</w:t>
      </w:r>
    </w:p>
    <w:p w:rsidR="006841B0" w:rsidRPr="006841B0" w:rsidRDefault="006841B0" w:rsidP="006E5846">
      <w:pPr>
        <w:pStyle w:val="Akapitzlist"/>
        <w:numPr>
          <w:ilvl w:val="0"/>
          <w:numId w:val="12"/>
        </w:numPr>
        <w:tabs>
          <w:tab w:val="left" w:pos="851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841B0">
        <w:rPr>
          <w:rFonts w:ascii="Calibri" w:hAnsi="Calibri" w:cs="Segoe UI"/>
          <w:bCs/>
          <w:sz w:val="20"/>
          <w:szCs w:val="20"/>
        </w:rPr>
        <w:t xml:space="preserve">Oferta </w:t>
      </w:r>
      <w:r w:rsidRPr="006841B0">
        <w:rPr>
          <w:rFonts w:ascii="Calibri" w:hAnsi="Calibri" w:cs="Segoe UI"/>
          <w:sz w:val="20"/>
          <w:szCs w:val="20"/>
        </w:rPr>
        <w:t>musi być napisana w języku polskim, na maszynie do pisania, komputerze lub inną trwałą i czytelną techniką oraz podpisana przez osobę(y) upoważnioną do reprezentowania Wykonawcy na zewnątrz i zaciągania zobowiązań w wysokości odpowiadającej cenie oferty.</w:t>
      </w:r>
    </w:p>
    <w:p w:rsidR="006841B0" w:rsidRPr="000803C1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>W przypadku podpisania oferty oraz poświadczenia za zgodność z oryginałem kopii dokumentów przez osobę niewymienioną w dokumencie rejestracyjnym (ewidencyjnym) Wykonawcy, należy do oferty dołączyć stosowne pełnomocnictwo w oryginale lub kopii poświadczonej notarialnie.</w:t>
      </w:r>
    </w:p>
    <w:p w:rsidR="006841B0" w:rsidRPr="000803C1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>Dokumenty sporządzone w języku obcym są składane wraz z tłumaczeniem na język polski.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 xml:space="preserve">Wykonawca ma </w:t>
      </w:r>
      <w:r w:rsidRPr="009F4795">
        <w:rPr>
          <w:rFonts w:ascii="Calibri" w:hAnsi="Calibri" w:cs="Segoe UI"/>
          <w:sz w:val="20"/>
          <w:szCs w:val="20"/>
        </w:rPr>
        <w:t>prawo złożyć tylko jedną ofertę, zawierającą jedną, jednoznacznie opisaną propozycję.</w:t>
      </w:r>
      <w:r w:rsidRPr="009F4795">
        <w:rPr>
          <w:rFonts w:ascii="Calibri" w:hAnsi="Calibri" w:cs="Segoe UI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Złożenie większej liczby ofert spowoduje odrzucenie wszystkich ofert złożonych przez danego Wykonawcę.</w:t>
      </w:r>
    </w:p>
    <w:p w:rsidR="006841B0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Treść złożonej oferty musi odpowiadać treści SIWZ.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841B0">
        <w:rPr>
          <w:rFonts w:ascii="Calibri" w:hAnsi="Calibri" w:cs="Segoe UI"/>
          <w:sz w:val="20"/>
          <w:szCs w:val="20"/>
        </w:rPr>
        <w:t>Wykonawca poniesie wszelkie koszty związane</w:t>
      </w:r>
      <w:r w:rsidRPr="006841B0">
        <w:rPr>
          <w:rFonts w:ascii="Calibri" w:hAnsi="Calibri" w:cs="Segoe UI"/>
          <w:b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z przygotowaniem i</w:t>
      </w:r>
      <w:r>
        <w:rPr>
          <w:rFonts w:ascii="Calibri" w:hAnsi="Calibri" w:cs="Segoe UI"/>
          <w:sz w:val="20"/>
          <w:szCs w:val="20"/>
        </w:rPr>
        <w:t xml:space="preserve"> złożeniem oferty.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Zaleca się, aby każda zapisana strona oferty była ponumerowana kolejnymi numerami, a cała oferta wraz z załącznikami była w trwały sposób ze sobą połączona (np. zbindowana, zszyta uniemożliwiając jej samoistną dekompletację), oraz zawierała spis treści.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Poprawki lub zmiany (również przy użyciu korektora) w ofercie, powinny być parafowane własnoręcznie przez osobę podpisującą ofertę.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Ofertę należy złożyć w zamkniętej kopercie</w:t>
      </w:r>
      <w:r>
        <w:rPr>
          <w:rFonts w:ascii="Calibri" w:hAnsi="Calibri" w:cs="Segoe UI"/>
          <w:sz w:val="20"/>
          <w:szCs w:val="20"/>
        </w:rPr>
        <w:t xml:space="preserve">, w siedzibie Zamawiającego </w:t>
      </w:r>
      <w:r w:rsidRPr="009F4795">
        <w:rPr>
          <w:rFonts w:ascii="Calibri" w:hAnsi="Calibri" w:cs="Segoe UI"/>
          <w:sz w:val="20"/>
          <w:szCs w:val="20"/>
        </w:rPr>
        <w:t>i oznakować w następujący sposób:</w:t>
      </w:r>
    </w:p>
    <w:p w:rsidR="006841B0" w:rsidRPr="009F4795" w:rsidRDefault="006841B0" w:rsidP="006841B0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SP ZOZ MSWiA w Łodzi – Dział zamówień publicznych</w:t>
      </w:r>
    </w:p>
    <w:p w:rsidR="006841B0" w:rsidRPr="009F4795" w:rsidRDefault="006841B0" w:rsidP="006841B0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ul. Północna 42, 91-425 Łódź</w:t>
      </w:r>
    </w:p>
    <w:p w:rsidR="006841B0" w:rsidRPr="00127EE1" w:rsidRDefault="006841B0" w:rsidP="006841B0">
      <w:pPr>
        <w:spacing w:after="40"/>
        <w:jc w:val="center"/>
        <w:rPr>
          <w:rFonts w:ascii="Calibri" w:hAnsi="Calibri"/>
          <w:b/>
          <w:sz w:val="20"/>
          <w:szCs w:val="20"/>
        </w:rPr>
      </w:pPr>
      <w:r w:rsidRPr="009F4795">
        <w:rPr>
          <w:rFonts w:ascii="Calibri" w:hAnsi="Calibri" w:cs="Segoe UI"/>
          <w:b/>
          <w:sz w:val="20"/>
          <w:szCs w:val="20"/>
        </w:rPr>
        <w:t xml:space="preserve"> „ </w:t>
      </w:r>
      <w:r w:rsidR="00F95909">
        <w:rPr>
          <w:rFonts w:ascii="Calibri" w:hAnsi="Calibri" w:cs="Segoe UI"/>
          <w:b/>
          <w:sz w:val="20"/>
          <w:szCs w:val="20"/>
        </w:rPr>
        <w:t>Implanty o ortopedia</w:t>
      </w:r>
      <w:r w:rsidRPr="009F4795">
        <w:rPr>
          <w:rFonts w:ascii="Calibri" w:hAnsi="Calibri" w:cs="Segoe UI"/>
          <w:b/>
          <w:sz w:val="20"/>
          <w:szCs w:val="20"/>
        </w:rPr>
        <w:t xml:space="preserve">” </w:t>
      </w:r>
    </w:p>
    <w:p w:rsidR="006841B0" w:rsidRDefault="006841B0" w:rsidP="006841B0">
      <w:pPr>
        <w:spacing w:after="40"/>
        <w:ind w:left="360"/>
        <w:jc w:val="center"/>
        <w:rPr>
          <w:rFonts w:ascii="Calibri" w:hAnsi="Calibri" w:cs="Segoe UI"/>
          <w:b/>
          <w:sz w:val="20"/>
          <w:szCs w:val="20"/>
        </w:rPr>
      </w:pPr>
    </w:p>
    <w:p w:rsidR="006841B0" w:rsidRPr="009F4795" w:rsidRDefault="006841B0" w:rsidP="006841B0">
      <w:pPr>
        <w:spacing w:after="40"/>
        <w:ind w:left="1080" w:hanging="654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i opatrzyć nazwą i dokładnym adresem Wykonawcy.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bCs/>
          <w:sz w:val="20"/>
          <w:szCs w:val="20"/>
        </w:rPr>
        <w:t>Zamawiający informuje, iż zgodnie z art. 8 w zw. z art. 96 ust. 3 ustawy PZP oferty składane w postępowaniu o zamówienie publiczne są jawne i podlegają udostępn</w:t>
      </w:r>
      <w:r>
        <w:rPr>
          <w:rFonts w:ascii="Calibri" w:hAnsi="Calibri" w:cs="Segoe UI"/>
          <w:bCs/>
          <w:sz w:val="20"/>
          <w:szCs w:val="20"/>
        </w:rPr>
        <w:t>ieniu od chwili ich otwarcia, z </w:t>
      </w:r>
      <w:r w:rsidRPr="009F4795">
        <w:rPr>
          <w:rFonts w:ascii="Calibri" w:hAnsi="Calibri" w:cs="Segoe UI"/>
          <w:bCs/>
          <w:sz w:val="20"/>
          <w:szCs w:val="20"/>
        </w:rPr>
        <w:t xml:space="preserve">wyjątkiem informacji stanowiących tajemnicę przedsiębiorstwa w rozumieniu ustawy z dnia 16 kwietnia 1993 r. o zwalczaniu nieuczciwej konkurencji (Dz. U. z 2003 r. Nr 153, poz. 1503 z </w:t>
      </w:r>
      <w:proofErr w:type="spellStart"/>
      <w:r w:rsidRPr="009F4795">
        <w:rPr>
          <w:rFonts w:ascii="Calibri" w:hAnsi="Calibri" w:cs="Segoe UI"/>
          <w:bCs/>
          <w:sz w:val="20"/>
          <w:szCs w:val="20"/>
        </w:rPr>
        <w:t>późn</w:t>
      </w:r>
      <w:proofErr w:type="spellEnd"/>
      <w:r w:rsidRPr="009F4795">
        <w:rPr>
          <w:rFonts w:ascii="Calibri" w:hAnsi="Calibri" w:cs="Segoe UI"/>
          <w:bCs/>
          <w:sz w:val="20"/>
          <w:szCs w:val="20"/>
        </w:rPr>
        <w:t xml:space="preserve">. zm.), jeśli Wykonawca </w:t>
      </w:r>
      <w:r>
        <w:rPr>
          <w:rFonts w:ascii="Calibri" w:hAnsi="Calibri" w:cs="Segoe UI"/>
          <w:bCs/>
          <w:sz w:val="20"/>
          <w:szCs w:val="20"/>
        </w:rPr>
        <w:t xml:space="preserve">w terminie składania ofert </w:t>
      </w:r>
      <w:r w:rsidRPr="009F4795">
        <w:rPr>
          <w:rFonts w:ascii="Calibri" w:hAnsi="Calibri" w:cs="Segoe UI"/>
          <w:bCs/>
          <w:sz w:val="20"/>
          <w:szCs w:val="20"/>
        </w:rPr>
        <w:t>zastrzegł, że nie mogą one być udostępniane</w:t>
      </w:r>
      <w:r>
        <w:rPr>
          <w:rFonts w:ascii="Calibri" w:hAnsi="Calibri" w:cs="Segoe UI"/>
          <w:bCs/>
          <w:sz w:val="20"/>
          <w:szCs w:val="20"/>
        </w:rPr>
        <w:t xml:space="preserve"> i jednocześnie wykazał, </w:t>
      </w:r>
      <w:r w:rsidRPr="00672733">
        <w:rPr>
          <w:rFonts w:ascii="Calibri" w:hAnsi="Calibri" w:cs="Segoe UI"/>
          <w:bCs/>
          <w:sz w:val="20"/>
          <w:szCs w:val="20"/>
        </w:rPr>
        <w:t>iż zastrzeżone informacje stanowią tajemnicę przedsiębiorstwa</w:t>
      </w:r>
      <w:r w:rsidRPr="009F4795">
        <w:rPr>
          <w:rFonts w:ascii="Calibri" w:hAnsi="Calibri" w:cs="Segoe UI"/>
          <w:bCs/>
          <w:sz w:val="20"/>
          <w:szCs w:val="20"/>
        </w:rPr>
        <w:t>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Zamawiający zaleca, aby informacje zastrzeżone, jako tajemnica przedsiębiorstwa były przez Wykonawcę złożone w oddzielnej wewnętrznej kopercie z oznakowaniem „tajemnica przedsiębiorstwa”, lub spięte (zszyte) oddzielnie od pozostałych, jawnych elementów oferty. Brak jednoznacznego wskazania, które informacje stanowią tajemnicę przedsiębiorstwa oznaczać będzie</w:t>
      </w:r>
      <w:r>
        <w:rPr>
          <w:rFonts w:ascii="Calibri" w:hAnsi="Calibri" w:cs="Segoe UI"/>
          <w:color w:val="000000"/>
          <w:sz w:val="20"/>
          <w:szCs w:val="20"/>
        </w:rPr>
        <w:t>, że wszelkie oświadczenia i </w:t>
      </w:r>
      <w:r w:rsidRPr="009F4795">
        <w:rPr>
          <w:rFonts w:ascii="Calibri" w:hAnsi="Calibri" w:cs="Segoe UI"/>
          <w:color w:val="000000"/>
          <w:sz w:val="20"/>
          <w:szCs w:val="20"/>
        </w:rPr>
        <w:t>zaświadczenia składane w trakcie niniejszego postępowania są jawne bez zastrzeżeń.</w:t>
      </w:r>
    </w:p>
    <w:p w:rsidR="006841B0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Zastrzeżenie informacji, które </w:t>
      </w:r>
      <w:r w:rsidRPr="009F4795">
        <w:rPr>
          <w:rFonts w:ascii="Calibri" w:hAnsi="Calibri" w:cs="Segoe UI"/>
          <w:bCs/>
          <w:sz w:val="20"/>
          <w:szCs w:val="20"/>
        </w:rPr>
        <w:t xml:space="preserve">nie stanowią tajemnicy przedsiębiorstwa w rozumieniu ustawy o zwalczaniu nieuczciwej konkurencji będzie traktowane, jako bezskuteczne i skutkować będzie zgodnie z </w:t>
      </w:r>
      <w:r w:rsidRPr="009F4795">
        <w:rPr>
          <w:rFonts w:ascii="Calibri" w:hAnsi="Calibri" w:cs="Segoe UI"/>
          <w:sz w:val="20"/>
          <w:szCs w:val="20"/>
        </w:rPr>
        <w:t>uchwałą S</w:t>
      </w:r>
      <w:r>
        <w:rPr>
          <w:rFonts w:ascii="Calibri" w:hAnsi="Calibri" w:cs="Segoe UI"/>
          <w:sz w:val="20"/>
          <w:szCs w:val="20"/>
        </w:rPr>
        <w:t>N z </w:t>
      </w:r>
      <w:r w:rsidRPr="009F4795">
        <w:rPr>
          <w:rFonts w:ascii="Calibri" w:hAnsi="Calibri" w:cs="Segoe UI"/>
          <w:sz w:val="20"/>
          <w:szCs w:val="20"/>
        </w:rPr>
        <w:t xml:space="preserve">20 października 2005 (sygn. III CZP 74/05) </w:t>
      </w:r>
      <w:r w:rsidRPr="009F4795">
        <w:rPr>
          <w:rFonts w:ascii="Calibri" w:hAnsi="Calibri" w:cs="Segoe UI"/>
          <w:bCs/>
          <w:sz w:val="20"/>
          <w:szCs w:val="20"/>
        </w:rPr>
        <w:t>ich odtajnieniem.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>
        <w:rPr>
          <w:rFonts w:ascii="Calibri" w:hAnsi="Calibri" w:cs="Segoe UI"/>
          <w:bCs/>
          <w:sz w:val="20"/>
          <w:szCs w:val="20"/>
        </w:rPr>
        <w:t xml:space="preserve">Zamawiający informuje, że w przypadku kiedy wykonawca otrzyma od niego wezwanie w trybie art. 90 ustawy PZP, a złożone przez niego wyjaśnienia i/lub dowody stanowić będą tajemnicę </w:t>
      </w:r>
      <w:r w:rsidRPr="009F4795">
        <w:rPr>
          <w:rFonts w:ascii="Calibri" w:hAnsi="Calibri" w:cs="Segoe UI"/>
          <w:bCs/>
          <w:sz w:val="20"/>
          <w:szCs w:val="20"/>
        </w:rPr>
        <w:t>przedsiębiorstwa w rozumieniu ustawy o zwalczaniu nieuczciwej konkurencji</w:t>
      </w:r>
      <w:r>
        <w:rPr>
          <w:rFonts w:ascii="Calibri" w:hAnsi="Calibri" w:cs="Segoe UI"/>
          <w:bCs/>
          <w:sz w:val="20"/>
          <w:szCs w:val="20"/>
        </w:rPr>
        <w:t xml:space="preserve"> Wykonawcy będzie przysługiwało prawo zastrzeżenia ich jako tajemnica przedsiębiorstwa. Przedmiotowe zastrzeżenie zamawiający uzna za skuteczne wyłącznie w sytuacji kiedy </w:t>
      </w:r>
      <w:r w:rsidRPr="009F4795">
        <w:rPr>
          <w:rFonts w:ascii="Calibri" w:hAnsi="Calibri" w:cs="Segoe UI"/>
          <w:bCs/>
          <w:sz w:val="20"/>
          <w:szCs w:val="20"/>
        </w:rPr>
        <w:t xml:space="preserve">Wykonawca </w:t>
      </w:r>
      <w:r>
        <w:rPr>
          <w:rFonts w:ascii="Calibri" w:hAnsi="Calibri" w:cs="Segoe UI"/>
          <w:bCs/>
          <w:sz w:val="20"/>
          <w:szCs w:val="20"/>
        </w:rPr>
        <w:t xml:space="preserve">oprócz samego </w:t>
      </w:r>
      <w:r w:rsidRPr="009F4795">
        <w:rPr>
          <w:rFonts w:ascii="Calibri" w:hAnsi="Calibri" w:cs="Segoe UI"/>
          <w:bCs/>
          <w:sz w:val="20"/>
          <w:szCs w:val="20"/>
        </w:rPr>
        <w:t>zastrze</w:t>
      </w:r>
      <w:r>
        <w:rPr>
          <w:rFonts w:ascii="Calibri" w:hAnsi="Calibri" w:cs="Segoe UI"/>
          <w:bCs/>
          <w:sz w:val="20"/>
          <w:szCs w:val="20"/>
        </w:rPr>
        <w:t>żenia</w:t>
      </w:r>
      <w:r w:rsidRPr="009F4795">
        <w:rPr>
          <w:rFonts w:ascii="Calibri" w:hAnsi="Calibri" w:cs="Segoe UI"/>
          <w:bCs/>
          <w:sz w:val="20"/>
          <w:szCs w:val="20"/>
        </w:rPr>
        <w:t xml:space="preserve">, </w:t>
      </w:r>
      <w:r>
        <w:rPr>
          <w:rFonts w:ascii="Calibri" w:hAnsi="Calibri" w:cs="Segoe UI"/>
          <w:bCs/>
          <w:sz w:val="20"/>
          <w:szCs w:val="20"/>
        </w:rPr>
        <w:t xml:space="preserve">jednocześnie wykaże, </w:t>
      </w:r>
      <w:r w:rsidRPr="00672733">
        <w:rPr>
          <w:rFonts w:ascii="Calibri" w:hAnsi="Calibri" w:cs="Segoe UI"/>
          <w:bCs/>
          <w:sz w:val="20"/>
          <w:szCs w:val="20"/>
        </w:rPr>
        <w:t xml:space="preserve">iż </w:t>
      </w:r>
      <w:r>
        <w:rPr>
          <w:rFonts w:ascii="Calibri" w:hAnsi="Calibri" w:cs="Segoe UI"/>
          <w:bCs/>
          <w:sz w:val="20"/>
          <w:szCs w:val="20"/>
        </w:rPr>
        <w:t xml:space="preserve">dane </w:t>
      </w:r>
      <w:r w:rsidRPr="00672733">
        <w:rPr>
          <w:rFonts w:ascii="Calibri" w:hAnsi="Calibri" w:cs="Segoe UI"/>
          <w:bCs/>
          <w:sz w:val="20"/>
          <w:szCs w:val="20"/>
        </w:rPr>
        <w:t>informacje stanowią tajemnicę przedsiębiorstwa</w:t>
      </w:r>
      <w:r w:rsidRPr="009F4795">
        <w:rPr>
          <w:rFonts w:ascii="Calibri" w:hAnsi="Calibri" w:cs="Segoe UI"/>
          <w:bCs/>
          <w:sz w:val="20"/>
          <w:szCs w:val="20"/>
        </w:rPr>
        <w:t>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może wprowadzić zmiany, poprawki, modyfikacje i uzupełnienia do złożonej oferty pod warunkiem, że Zamawiający otrzyma pisemne zawiadomienie o wprowadzeniu zmian przed terminem składania ofert. Powiadomienie o wprowadzeniu zmian musi być złożone wg takich samych zasad, jak składana oferta tj. w kopercie odpowiednio oznakowanej napisem „ZMIANA”. Koperty oznaczone „ZMIANA” zostaną otwarte przy otwieraniu oferty Wykonawcy, który wprowadził zmiany i po stwierdzeniu poprawności procedury dokonywania zmian, zostaną dołączone do oferty.</w:t>
      </w:r>
    </w:p>
    <w:p w:rsidR="006841B0" w:rsidRPr="00B15F71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ma prawo przed upływem terminu składania ofert wycofać się z postępowania poprzez złożenie pisemnego powiadomienia, według tych samych zasad jak wprowadzanie zmian i poprawek z napisem na kopercie „WYCOFANIE”. Koperty oznakowane w ten sposób będą otwierane w pierwszej kolejności po potwierdzeniu poprawności postępowania Wykonawcy oraz zgodności ze złożonymi ofertami. Koperty ofert wycofywanych nie będą otwierane.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B15F71">
        <w:rPr>
          <w:rFonts w:ascii="Calibri" w:hAnsi="Calibri" w:cs="Segoe UI"/>
          <w:bCs/>
          <w:sz w:val="20"/>
          <w:szCs w:val="20"/>
        </w:rPr>
        <w:lastRenderedPageBreak/>
        <w:t>Do przeliczenia na PLN wartości wskazanej w dokumentach złożonych na potwierdzenie spełniania warunków udziału w postępowaniu, wyrażonej w walutach innych niż PLN, Zamawiający przyjmie średni kurs publikowany przez Narodowy Bank Polski z dnia wszczęcia postępowania.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Oferta, której treść nie będzie odpowiadać treści SIWZ, z zastrzeżeniem art. 87 ust. 2 pkt 3 ustawy PZP zostanie odrzucona (art. 89 ust. 1 pkt 2 ustawy PZP). Wszelkie niejasności i </w:t>
      </w:r>
      <w:r>
        <w:rPr>
          <w:rFonts w:ascii="Calibri" w:hAnsi="Calibri" w:cs="Segoe UI"/>
          <w:sz w:val="20"/>
          <w:szCs w:val="20"/>
        </w:rPr>
        <w:t xml:space="preserve">wątpliwości </w:t>
      </w:r>
      <w:r w:rsidRPr="009F4795">
        <w:rPr>
          <w:rFonts w:ascii="Calibri" w:hAnsi="Calibri" w:cs="Segoe UI"/>
          <w:sz w:val="20"/>
          <w:szCs w:val="20"/>
        </w:rPr>
        <w:t>dotyczące treści zapisów w SIWZ należy zatem wyjaśnić z Zamawiającym przed terminem składania ofert w trybie przewidzianym w rozdziale VII niniejszej SIWZ. Przepisy ustawy PZP nie przewidują negocjacji warunków udzielenia zamówienia, w tym zapisów projektu umowy, po terminie otwarcia ofert.</w:t>
      </w:r>
    </w:p>
    <w:p w:rsidR="00BD3D25" w:rsidRDefault="00BD3D25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BD3D25" w:rsidRDefault="00BD3D25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6841B0" w:rsidRPr="00080477" w:rsidRDefault="006841B0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XI. </w:t>
      </w:r>
      <w:r w:rsidRPr="00080477">
        <w:rPr>
          <w:rFonts w:ascii="Calibri" w:hAnsi="Calibri" w:cs="Segoe UI"/>
          <w:b/>
          <w:sz w:val="20"/>
          <w:szCs w:val="20"/>
        </w:rPr>
        <w:t>Miejsce i termin składania i otwarcia ofert.</w:t>
      </w:r>
    </w:p>
    <w:p w:rsidR="006841B0" w:rsidRPr="009F4795" w:rsidRDefault="006841B0" w:rsidP="006841B0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6841B0" w:rsidRPr="00302547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Ofertę należy </w:t>
      </w:r>
      <w:r w:rsidRPr="00302547">
        <w:rPr>
          <w:rFonts w:ascii="Calibri" w:hAnsi="Calibri" w:cs="Segoe UI"/>
          <w:sz w:val="20"/>
          <w:szCs w:val="20"/>
        </w:rPr>
        <w:t xml:space="preserve">złożyć w siedzibie Zamawiającego przy ul. </w:t>
      </w:r>
      <w:r>
        <w:rPr>
          <w:rFonts w:ascii="Calibri" w:hAnsi="Calibri" w:cs="Segoe UI"/>
          <w:sz w:val="20"/>
          <w:szCs w:val="20"/>
        </w:rPr>
        <w:t>Północnej 42  w Dziale zamówień publicznych</w:t>
      </w:r>
      <w:r w:rsidRPr="00302547">
        <w:rPr>
          <w:rFonts w:ascii="Calibri" w:hAnsi="Calibri" w:cs="Segoe UI"/>
          <w:sz w:val="20"/>
          <w:szCs w:val="20"/>
        </w:rPr>
        <w:t xml:space="preserve">– </w:t>
      </w:r>
      <w:r>
        <w:rPr>
          <w:rFonts w:ascii="Calibri" w:eastAsia="Arial Unicode MS" w:hAnsi="Calibri" w:cs="Segoe UI"/>
          <w:sz w:val="20"/>
          <w:szCs w:val="20"/>
        </w:rPr>
        <w:t xml:space="preserve">budynek administracji 1 piętro  </w:t>
      </w:r>
      <w:r w:rsidR="008009F0">
        <w:rPr>
          <w:rFonts w:ascii="Calibri" w:hAnsi="Calibri" w:cs="Segoe UI"/>
          <w:sz w:val="20"/>
          <w:szCs w:val="20"/>
        </w:rPr>
        <w:t xml:space="preserve">do dnia </w:t>
      </w:r>
      <w:r w:rsidR="00615115">
        <w:rPr>
          <w:rFonts w:ascii="Calibri" w:hAnsi="Calibri" w:cs="Segoe UI"/>
          <w:b/>
          <w:sz w:val="20"/>
          <w:szCs w:val="20"/>
        </w:rPr>
        <w:t>16</w:t>
      </w:r>
      <w:r w:rsidR="003C4E91">
        <w:rPr>
          <w:rFonts w:ascii="Calibri" w:hAnsi="Calibri" w:cs="Segoe UI"/>
          <w:b/>
          <w:sz w:val="20"/>
          <w:szCs w:val="20"/>
        </w:rPr>
        <w:t>.0</w:t>
      </w:r>
      <w:r w:rsidR="00F95909">
        <w:rPr>
          <w:rFonts w:ascii="Calibri" w:hAnsi="Calibri" w:cs="Segoe UI"/>
          <w:b/>
          <w:sz w:val="20"/>
          <w:szCs w:val="20"/>
        </w:rPr>
        <w:t>3</w:t>
      </w:r>
      <w:r w:rsidR="00C65FC6">
        <w:rPr>
          <w:rFonts w:ascii="Calibri" w:hAnsi="Calibri" w:cs="Segoe UI"/>
          <w:b/>
          <w:sz w:val="20"/>
          <w:szCs w:val="20"/>
        </w:rPr>
        <w:t>.2018</w:t>
      </w:r>
      <w:r w:rsidRPr="008009F0">
        <w:rPr>
          <w:rFonts w:ascii="Calibri" w:hAnsi="Calibri" w:cs="Segoe UI"/>
          <w:b/>
          <w:sz w:val="20"/>
          <w:szCs w:val="20"/>
        </w:rPr>
        <w:t xml:space="preserve"> r., do godziny</w:t>
      </w:r>
      <w:r w:rsidR="008009F0" w:rsidRPr="008009F0">
        <w:rPr>
          <w:rFonts w:ascii="Calibri" w:hAnsi="Calibri" w:cs="Segoe UI"/>
          <w:b/>
          <w:sz w:val="20"/>
          <w:szCs w:val="20"/>
        </w:rPr>
        <w:t xml:space="preserve"> 10</w:t>
      </w:r>
      <w:r w:rsidRPr="008009F0">
        <w:rPr>
          <w:rFonts w:ascii="Calibri" w:hAnsi="Calibri" w:cs="Segoe UI"/>
          <w:b/>
          <w:sz w:val="20"/>
          <w:szCs w:val="20"/>
          <w:vertAlign w:val="superscript"/>
        </w:rPr>
        <w:t>00</w:t>
      </w:r>
      <w:r w:rsidRPr="00302547">
        <w:rPr>
          <w:rFonts w:ascii="Calibri" w:hAnsi="Calibri" w:cs="Segoe UI"/>
          <w:sz w:val="20"/>
          <w:szCs w:val="20"/>
        </w:rPr>
        <w:t xml:space="preserve"> i zaadresować zgodnie z opisem przedstawionym w rozdziale X SIWZ. </w:t>
      </w:r>
    </w:p>
    <w:p w:rsidR="006841B0" w:rsidRPr="0045589E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eastAsia="Arial Unicode MS" w:hAnsi="Calibri" w:cs="Segoe UI"/>
          <w:sz w:val="20"/>
          <w:szCs w:val="20"/>
        </w:rPr>
        <w:t>Decydujące znaczenie dla oceny zachowania terminu składania ofert ma data i godzina wpływu oferty do Zamawiającego, a nie data jej wysłania przesyłką pocztową czy kurierską.</w:t>
      </w:r>
      <w:r>
        <w:rPr>
          <w:rFonts w:ascii="Calibri" w:eastAsia="Arial Unicode MS" w:hAnsi="Calibri" w:cs="Segoe UI"/>
          <w:sz w:val="20"/>
          <w:szCs w:val="20"/>
        </w:rPr>
        <w:t xml:space="preserve"> </w:t>
      </w:r>
    </w:p>
    <w:p w:rsidR="006841B0" w:rsidRPr="00302547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eastAsia="Arial Unicode MS" w:hAnsi="Calibri" w:cs="Segoe UI"/>
          <w:sz w:val="20"/>
          <w:szCs w:val="20"/>
        </w:rPr>
        <w:t>Oferta złożona po terminie wskazanym w rozdz. XI. 1 niniejszej SIWZ zostanie zwrócona wykonawcy zgodnie z zasadami określonymi w art. 84 ust. 2 ustawy PZP.</w:t>
      </w:r>
    </w:p>
    <w:p w:rsidR="006841B0" w:rsidRPr="008009F0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b/>
          <w:sz w:val="20"/>
          <w:szCs w:val="20"/>
        </w:rPr>
      </w:pPr>
      <w:r w:rsidRPr="00302547">
        <w:rPr>
          <w:rFonts w:ascii="Calibri" w:hAnsi="Calibri" w:cs="Segoe UI"/>
          <w:sz w:val="20"/>
          <w:szCs w:val="20"/>
        </w:rPr>
        <w:t>Otwarcie ofert nastąpi w sied</w:t>
      </w:r>
      <w:r>
        <w:rPr>
          <w:rFonts w:ascii="Calibri" w:hAnsi="Calibri" w:cs="Segoe UI"/>
          <w:sz w:val="20"/>
          <w:szCs w:val="20"/>
        </w:rPr>
        <w:t xml:space="preserve">zibie Zamawiającego – Dziale zamówień publicznych </w:t>
      </w:r>
      <w:r w:rsidR="008009F0">
        <w:rPr>
          <w:rFonts w:ascii="Calibri" w:hAnsi="Calibri" w:cs="Segoe UI"/>
          <w:sz w:val="20"/>
          <w:szCs w:val="20"/>
        </w:rPr>
        <w:t xml:space="preserve"> w dniu </w:t>
      </w:r>
      <w:r w:rsidR="00615115">
        <w:rPr>
          <w:rFonts w:ascii="Calibri" w:hAnsi="Calibri" w:cs="Segoe UI"/>
          <w:b/>
          <w:sz w:val="20"/>
          <w:szCs w:val="20"/>
        </w:rPr>
        <w:t>16</w:t>
      </w:r>
      <w:r w:rsidR="00F95909">
        <w:rPr>
          <w:rFonts w:ascii="Calibri" w:hAnsi="Calibri" w:cs="Segoe UI"/>
          <w:b/>
          <w:sz w:val="20"/>
          <w:szCs w:val="20"/>
        </w:rPr>
        <w:t>.03</w:t>
      </w:r>
      <w:r w:rsidR="00C65FC6">
        <w:rPr>
          <w:rFonts w:ascii="Calibri" w:hAnsi="Calibri" w:cs="Segoe UI"/>
          <w:b/>
          <w:sz w:val="20"/>
          <w:szCs w:val="20"/>
        </w:rPr>
        <w:t>.2018</w:t>
      </w:r>
      <w:r w:rsidR="00733491">
        <w:rPr>
          <w:rFonts w:ascii="Calibri" w:hAnsi="Calibri" w:cs="Segoe UI"/>
          <w:b/>
          <w:sz w:val="20"/>
          <w:szCs w:val="20"/>
        </w:rPr>
        <w:t xml:space="preserve"> r.</w:t>
      </w:r>
      <w:r w:rsidRPr="008009F0">
        <w:rPr>
          <w:rFonts w:ascii="Calibri" w:hAnsi="Calibri" w:cs="Segoe UI"/>
          <w:b/>
          <w:sz w:val="20"/>
          <w:szCs w:val="20"/>
        </w:rPr>
        <w:t xml:space="preserve">, </w:t>
      </w:r>
      <w:r w:rsidR="00F93263">
        <w:rPr>
          <w:rFonts w:ascii="Calibri" w:hAnsi="Calibri" w:cs="Segoe UI"/>
          <w:b/>
          <w:sz w:val="20"/>
          <w:szCs w:val="20"/>
        </w:rPr>
        <w:br/>
      </w:r>
      <w:r w:rsidRPr="008009F0">
        <w:rPr>
          <w:rFonts w:ascii="Calibri" w:hAnsi="Calibri" w:cs="Segoe UI"/>
          <w:b/>
          <w:sz w:val="20"/>
          <w:szCs w:val="20"/>
        </w:rPr>
        <w:t>o g</w:t>
      </w:r>
      <w:r w:rsidR="008009F0" w:rsidRPr="008009F0">
        <w:rPr>
          <w:rFonts w:ascii="Calibri" w:hAnsi="Calibri" w:cs="Segoe UI"/>
          <w:b/>
          <w:sz w:val="20"/>
          <w:szCs w:val="20"/>
        </w:rPr>
        <w:t>odzinie 10</w:t>
      </w:r>
      <w:r w:rsidR="008009F0" w:rsidRPr="008009F0">
        <w:rPr>
          <w:rFonts w:ascii="Calibri" w:hAnsi="Calibri" w:cs="Segoe UI"/>
          <w:b/>
          <w:sz w:val="20"/>
          <w:szCs w:val="20"/>
          <w:vertAlign w:val="superscript"/>
        </w:rPr>
        <w:t>30</w:t>
      </w:r>
      <w:r w:rsidRPr="008009F0">
        <w:rPr>
          <w:rFonts w:ascii="Calibri" w:hAnsi="Calibri" w:cs="Segoe UI"/>
          <w:b/>
          <w:sz w:val="20"/>
          <w:szCs w:val="20"/>
        </w:rPr>
        <w:t>.</w:t>
      </w:r>
    </w:p>
    <w:p w:rsidR="006841B0" w:rsidRPr="009F4795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Otwarcie ofert jest jawne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6841B0" w:rsidRPr="00302547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Podczas otwarcia ofert Zamawiając</w:t>
      </w:r>
      <w:r w:rsidRPr="00302547">
        <w:rPr>
          <w:rFonts w:ascii="Calibri" w:hAnsi="Calibri" w:cs="Segoe UI"/>
          <w:sz w:val="20"/>
          <w:szCs w:val="20"/>
        </w:rPr>
        <w:t>y odczyta informacje, o których mowa w art. 86 ust. 4 ustawy PZP.</w:t>
      </w:r>
      <w:r w:rsidRPr="00302547">
        <w:rPr>
          <w:rFonts w:ascii="Calibri" w:hAnsi="Calibri" w:cs="Segoe UI"/>
          <w:color w:val="FF0000"/>
          <w:sz w:val="20"/>
          <w:szCs w:val="20"/>
        </w:rPr>
        <w:t xml:space="preserve"> </w:t>
      </w:r>
    </w:p>
    <w:p w:rsidR="006841B0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 xml:space="preserve">Niezwłocznie po otwarciu ofert zamawiający zamieści na stronie </w:t>
      </w:r>
      <w:hyperlink r:id="rId9" w:history="1">
        <w:r w:rsidRPr="003A1855">
          <w:rPr>
            <w:rStyle w:val="Hipercze"/>
            <w:rFonts w:ascii="Calibri" w:hAnsi="Calibri"/>
            <w:bCs/>
            <w:sz w:val="20"/>
            <w:szCs w:val="20"/>
          </w:rPr>
          <w:t>www.zozmswlodz.pl</w:t>
        </w:r>
      </w:hyperlink>
      <w:r>
        <w:rPr>
          <w:rFonts w:ascii="Calibri" w:hAnsi="Calibri"/>
          <w:bCs/>
          <w:sz w:val="20"/>
          <w:szCs w:val="20"/>
        </w:rPr>
        <w:t xml:space="preserve"> </w:t>
      </w:r>
      <w:r w:rsidRPr="00302547">
        <w:rPr>
          <w:rFonts w:ascii="Calibri" w:hAnsi="Calibri"/>
          <w:bCs/>
          <w:color w:val="000000"/>
          <w:sz w:val="20"/>
          <w:szCs w:val="20"/>
        </w:rPr>
        <w:t xml:space="preserve"> informacje dotyczące:</w:t>
      </w:r>
    </w:p>
    <w:p w:rsidR="006841B0" w:rsidRPr="00302547" w:rsidRDefault="006841B0" w:rsidP="006E5846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>kwoty, jaką zamierza przeznaczyć na sfinansowanie zamówienia;</w:t>
      </w:r>
    </w:p>
    <w:p w:rsidR="006841B0" w:rsidRPr="00302547" w:rsidRDefault="006841B0" w:rsidP="006E5846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>firm oraz adresów wykonawców, którzy złożyli oferty w terminie;</w:t>
      </w:r>
    </w:p>
    <w:p w:rsidR="006841B0" w:rsidRPr="00302547" w:rsidRDefault="006841B0" w:rsidP="006E5846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color w:val="000000"/>
          <w:sz w:val="20"/>
          <w:szCs w:val="20"/>
        </w:rPr>
        <w:t>ceny, terminu wykonania zamówienia, okresu gwarancji i warunków płatności zawartych w ofertach.</w:t>
      </w:r>
    </w:p>
    <w:p w:rsidR="006841B0" w:rsidRDefault="006841B0" w:rsidP="006841B0">
      <w:pPr>
        <w:tabs>
          <w:tab w:val="left" w:pos="709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6841B0" w:rsidRPr="00080477" w:rsidRDefault="006841B0" w:rsidP="006841B0">
      <w:pPr>
        <w:tabs>
          <w:tab w:val="left" w:pos="709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XII. </w:t>
      </w:r>
      <w:r w:rsidRPr="00080477">
        <w:rPr>
          <w:rFonts w:ascii="Calibri" w:hAnsi="Calibri" w:cs="Segoe UI"/>
          <w:b/>
          <w:sz w:val="20"/>
          <w:szCs w:val="20"/>
        </w:rPr>
        <w:t>Opis sposobu obliczania ceny.</w:t>
      </w:r>
    </w:p>
    <w:p w:rsidR="006841B0" w:rsidRPr="009F4795" w:rsidRDefault="006841B0" w:rsidP="006841B0">
      <w:pPr>
        <w:pStyle w:val="Nagwek1"/>
        <w:spacing w:before="0" w:after="40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 </w:t>
      </w:r>
    </w:p>
    <w:p w:rsidR="006841B0" w:rsidRPr="0045589E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color w:val="008000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Wykonawca określa cenę realizacji zamówienia poprzez wskazanie w Formularzu ofertowym </w:t>
      </w:r>
      <w:r w:rsidR="002C2C40">
        <w:rPr>
          <w:rFonts w:ascii="Calibri" w:hAnsi="Calibri" w:cs="Segoe UI"/>
          <w:sz w:val="20"/>
          <w:szCs w:val="20"/>
        </w:rPr>
        <w:t>i</w:t>
      </w:r>
      <w:r w:rsidR="00F93263">
        <w:rPr>
          <w:rFonts w:ascii="Calibri" w:hAnsi="Calibri" w:cs="Segoe UI"/>
          <w:sz w:val="20"/>
          <w:szCs w:val="20"/>
        </w:rPr>
        <w:t xml:space="preserve"> cenowym</w:t>
      </w:r>
      <w:r w:rsidR="002C2C40">
        <w:rPr>
          <w:rFonts w:ascii="Calibri" w:hAnsi="Calibri" w:cs="Segoe UI"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 xml:space="preserve">sporządzonym wg wzoru stanowiącego </w:t>
      </w:r>
      <w:r w:rsidRPr="009F4795">
        <w:rPr>
          <w:rFonts w:ascii="Calibri" w:hAnsi="Calibri" w:cs="Segoe UI"/>
          <w:b/>
          <w:sz w:val="20"/>
          <w:szCs w:val="20"/>
        </w:rPr>
        <w:t>Załączniki</w:t>
      </w:r>
      <w:r w:rsidR="00F93263">
        <w:rPr>
          <w:rFonts w:ascii="Calibri" w:hAnsi="Calibri" w:cs="Segoe UI"/>
          <w:b/>
          <w:sz w:val="20"/>
          <w:szCs w:val="20"/>
        </w:rPr>
        <w:t xml:space="preserve"> nr 1 oraz 2</w:t>
      </w:r>
      <w:r w:rsidRPr="009F4795">
        <w:rPr>
          <w:rFonts w:ascii="Calibri" w:hAnsi="Calibri" w:cs="Segoe UI"/>
          <w:b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do SIWZ łącznej ceny ofertowej brutto za realizację przedmiotu zamówienia</w:t>
      </w:r>
      <w:r w:rsidRPr="004C33E9">
        <w:rPr>
          <w:rFonts w:ascii="Calibri" w:hAnsi="Calibri" w:cs="Segoe UI"/>
          <w:b/>
          <w:color w:val="008000"/>
          <w:sz w:val="20"/>
          <w:szCs w:val="20"/>
        </w:rPr>
        <w:t>.</w:t>
      </w:r>
    </w:p>
    <w:p w:rsidR="006841B0" w:rsidRPr="0040790B" w:rsidRDefault="006841B0" w:rsidP="006E5846">
      <w:pPr>
        <w:pStyle w:val="arimr"/>
        <w:widowControl/>
        <w:numPr>
          <w:ilvl w:val="0"/>
          <w:numId w:val="16"/>
        </w:numPr>
        <w:tabs>
          <w:tab w:val="left" w:pos="426"/>
        </w:tabs>
        <w:suppressAutoHyphens/>
        <w:snapToGrid/>
        <w:spacing w:after="40" w:line="240" w:lineRule="auto"/>
        <w:ind w:left="426" w:hanging="426"/>
        <w:jc w:val="both"/>
        <w:rPr>
          <w:rFonts w:ascii="Calibri" w:hAnsi="Calibri" w:cs="Segoe UI"/>
          <w:sz w:val="20"/>
          <w:lang w:val="pl-PL"/>
        </w:rPr>
      </w:pPr>
      <w:r w:rsidRPr="0040790B">
        <w:rPr>
          <w:rFonts w:ascii="Calibri" w:hAnsi="Calibri" w:cs="Segoe UI"/>
          <w:sz w:val="20"/>
          <w:lang w:val="pl-PL"/>
        </w:rPr>
        <w:t>Łączna cena ofertowa brutto musi uwzględniać wszystkie koszty związane z realizacją przedmiotu zamówienia zgodnie z opisem przedmiotu zamówienia oraz wzorem umowy określonym w niniejszej SIWZ.</w:t>
      </w:r>
    </w:p>
    <w:p w:rsidR="006841B0" w:rsidRPr="009F4795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Ceny muszą być: podane i wyliczone w zaokrągleniu do dwóch miejsc po przecinku (zasada zaokrąglenia – poniżej 5 należy końcówkę pominąć, powyżej i równe 5 należy zaokrąglić w górę).</w:t>
      </w:r>
    </w:p>
    <w:p w:rsidR="006841B0" w:rsidRPr="004F7CEE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b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Cena </w:t>
      </w:r>
      <w:r w:rsidRPr="004F7CEE">
        <w:rPr>
          <w:rFonts w:ascii="Calibri" w:hAnsi="Calibri" w:cs="Segoe UI"/>
          <w:sz w:val="20"/>
          <w:szCs w:val="20"/>
        </w:rPr>
        <w:t>oferty winna być wyrażona w złotych polskich (PLN).</w:t>
      </w:r>
    </w:p>
    <w:p w:rsidR="006841B0" w:rsidRPr="00D66C61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4F7CEE">
        <w:rPr>
          <w:rFonts w:ascii="Calibri" w:hAnsi="Calibri" w:cs="Segoe UI"/>
          <w:sz w:val="20"/>
          <w:szCs w:val="20"/>
        </w:rPr>
        <w:t>Jeżeli w postępowaniu złożona będzie oferta</w:t>
      </w:r>
      <w:r w:rsidRPr="004F7CEE">
        <w:rPr>
          <w:rFonts w:ascii="Calibri" w:hAnsi="Calibri"/>
          <w:color w:val="000000"/>
          <w:sz w:val="20"/>
          <w:szCs w:val="20"/>
        </w:rPr>
        <w:t xml:space="preserve">, której wybór prowadziłby do powstania u zamawiającego obowiązku podatkowego zgodnie z </w:t>
      </w:r>
      <w:r w:rsidRPr="004F7CEE">
        <w:rPr>
          <w:rFonts w:ascii="Calibri" w:hAnsi="Calibri"/>
          <w:color w:val="1B1B1B"/>
          <w:sz w:val="20"/>
          <w:szCs w:val="20"/>
        </w:rPr>
        <w:t>przepisami</w:t>
      </w:r>
      <w:r w:rsidRPr="004F7CEE">
        <w:rPr>
          <w:rFonts w:ascii="Calibri" w:hAnsi="Calibri"/>
          <w:color w:val="000000"/>
          <w:sz w:val="20"/>
          <w:szCs w:val="20"/>
        </w:rPr>
        <w:t xml:space="preserve"> o podatku od towarów i usług, zamawiający w celu oceny takiej oferty doliczy do przedstawionej w niej ceny podatek od towarów i usług, który miałby obowiązek rozliczyć zgodnie z tymi przepisami. </w:t>
      </w:r>
      <w:r w:rsidRPr="004F7CEE">
        <w:rPr>
          <w:rFonts w:ascii="Calibri" w:hAnsi="Calibri" w:cs="Segoe UI"/>
          <w:sz w:val="20"/>
          <w:szCs w:val="20"/>
        </w:rPr>
        <w:t xml:space="preserve">W takim przypadku </w:t>
      </w:r>
      <w:r w:rsidRPr="004F7CEE">
        <w:rPr>
          <w:rFonts w:ascii="Calibri" w:hAnsi="Calibri"/>
          <w:color w:val="000000"/>
          <w:sz w:val="20"/>
          <w:szCs w:val="20"/>
        </w:rPr>
        <w:t>Wykonawca, składając ofertę, jest zobligowany</w:t>
      </w:r>
      <w:r>
        <w:rPr>
          <w:rFonts w:ascii="Calibri" w:hAnsi="Calibri"/>
          <w:color w:val="000000"/>
          <w:sz w:val="20"/>
          <w:szCs w:val="20"/>
        </w:rPr>
        <w:t xml:space="preserve"> </w:t>
      </w:r>
      <w:r w:rsidRPr="00D66C61">
        <w:rPr>
          <w:rFonts w:ascii="Calibri" w:hAnsi="Calibri"/>
          <w:color w:val="000000"/>
          <w:sz w:val="20"/>
          <w:szCs w:val="20"/>
        </w:rPr>
        <w:t xml:space="preserve">poinformować zamawiającego, że wybór jego oferty będzie prowadzić do powstania u zamawiającego obowiązku podatkowego, wskazując </w:t>
      </w:r>
      <w:r w:rsidRPr="006841B0">
        <w:rPr>
          <w:rFonts w:ascii="Calibri" w:hAnsi="Calibri"/>
          <w:sz w:val="20"/>
          <w:szCs w:val="20"/>
        </w:rPr>
        <w:t>nazwę (rodzaj) towaru, których dostawa</w:t>
      </w:r>
      <w:r w:rsidRPr="006841B0">
        <w:rPr>
          <w:rFonts w:ascii="Calibri" w:hAnsi="Calibri"/>
          <w:b/>
          <w:sz w:val="20"/>
          <w:szCs w:val="20"/>
        </w:rPr>
        <w:t xml:space="preserve"> </w:t>
      </w:r>
      <w:r w:rsidRPr="006841B0">
        <w:rPr>
          <w:rFonts w:ascii="Calibri" w:hAnsi="Calibri"/>
          <w:sz w:val="20"/>
          <w:szCs w:val="20"/>
        </w:rPr>
        <w:t xml:space="preserve"> </w:t>
      </w:r>
      <w:r w:rsidRPr="00D66C61">
        <w:rPr>
          <w:rFonts w:ascii="Calibri" w:hAnsi="Calibri"/>
          <w:color w:val="000000"/>
          <w:sz w:val="20"/>
          <w:szCs w:val="20"/>
        </w:rPr>
        <w:t xml:space="preserve">będzie prowadzić do jego powstania, oraz wskazując ich wartość bez kwoty podatku. </w:t>
      </w:r>
    </w:p>
    <w:p w:rsidR="00D61865" w:rsidRDefault="00D61865" w:rsidP="00D61865">
      <w:pPr>
        <w:tabs>
          <w:tab w:val="num" w:pos="709"/>
        </w:tabs>
        <w:spacing w:after="40"/>
        <w:jc w:val="both"/>
        <w:rPr>
          <w:rFonts w:ascii="Calibri" w:hAnsi="Calibri"/>
          <w:b/>
          <w:color w:val="000000"/>
          <w:sz w:val="20"/>
          <w:szCs w:val="20"/>
        </w:rPr>
      </w:pPr>
    </w:p>
    <w:p w:rsidR="00D61865" w:rsidRPr="00080477" w:rsidRDefault="00D61865" w:rsidP="00D61865">
      <w:pPr>
        <w:tabs>
          <w:tab w:val="num" w:pos="709"/>
        </w:tabs>
        <w:spacing w:after="40"/>
        <w:jc w:val="both"/>
        <w:rPr>
          <w:rFonts w:ascii="Calibri" w:hAnsi="Calibri"/>
          <w:b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 xml:space="preserve">XIII. </w:t>
      </w:r>
      <w:r w:rsidRPr="00080477">
        <w:rPr>
          <w:rFonts w:ascii="Calibri" w:hAnsi="Calibri"/>
          <w:b/>
          <w:color w:val="000000"/>
          <w:sz w:val="20"/>
          <w:szCs w:val="20"/>
        </w:rPr>
        <w:t>Opis kryteriów, którymi zamawiający będzie się kierował przy wyborze oferty, wraz z podaniem wag tych kryteriów i sposobu oceny ofert.</w:t>
      </w:r>
    </w:p>
    <w:p w:rsidR="00D61865" w:rsidRPr="009F4795" w:rsidRDefault="00D61865" w:rsidP="00D61865">
      <w:pPr>
        <w:tabs>
          <w:tab w:val="num" w:pos="32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7C7086" w:rsidRPr="007C7086" w:rsidRDefault="007C7086" w:rsidP="007C7086">
      <w:pPr>
        <w:numPr>
          <w:ilvl w:val="0"/>
          <w:numId w:val="17"/>
        </w:numPr>
        <w:tabs>
          <w:tab w:val="clear" w:pos="1800"/>
        </w:tabs>
        <w:spacing w:after="40"/>
        <w:ind w:left="426" w:hanging="284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Za ofertę najkorzystniejszą zostanie uznana oferta zawierająca najkorzystniejszy bilans punktów w  kryteriach:</w:t>
      </w:r>
    </w:p>
    <w:p w:rsidR="007C7086" w:rsidRPr="007C7086" w:rsidRDefault="007C7086" w:rsidP="007C7086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„Łączna cena ofertowa brutto” – C;</w:t>
      </w:r>
    </w:p>
    <w:p w:rsidR="007C7086" w:rsidRPr="007C7086" w:rsidRDefault="007C7086" w:rsidP="007C7086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 xml:space="preserve"> „Termin </w:t>
      </w:r>
      <w:r w:rsidR="00F95909">
        <w:rPr>
          <w:rFonts w:ascii="Calibri" w:hAnsi="Calibri" w:cs="Segoe UI"/>
          <w:sz w:val="20"/>
          <w:szCs w:val="20"/>
        </w:rPr>
        <w:t>dostawy</w:t>
      </w:r>
      <w:r w:rsidRPr="007C7086">
        <w:rPr>
          <w:rFonts w:ascii="Calibri" w:hAnsi="Calibri" w:cs="Segoe UI"/>
          <w:sz w:val="20"/>
          <w:szCs w:val="20"/>
        </w:rPr>
        <w:t>” – P.</w:t>
      </w:r>
    </w:p>
    <w:p w:rsidR="007C7086" w:rsidRPr="007C7086" w:rsidRDefault="007C7086" w:rsidP="007C7086">
      <w:pPr>
        <w:numPr>
          <w:ilvl w:val="0"/>
          <w:numId w:val="17"/>
        </w:numPr>
        <w:tabs>
          <w:tab w:val="clear" w:pos="1800"/>
        </w:tabs>
        <w:spacing w:after="40"/>
        <w:ind w:left="142" w:firstLine="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lastRenderedPageBreak/>
        <w:t>Powyższym kryteriom Zamawiający przypisał następujące znaczenie:</w:t>
      </w:r>
    </w:p>
    <w:p w:rsidR="007C7086" w:rsidRPr="007C7086" w:rsidRDefault="007C7086" w:rsidP="007C7086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tbl>
      <w:tblPr>
        <w:tblW w:w="89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4"/>
        <w:gridCol w:w="882"/>
        <w:gridCol w:w="1208"/>
        <w:gridCol w:w="5244"/>
      </w:tblGrid>
      <w:tr w:rsidR="007C7086" w:rsidRPr="007C7086" w:rsidTr="00223581">
        <w:trPr>
          <w:jc w:val="center"/>
        </w:trPr>
        <w:tc>
          <w:tcPr>
            <w:tcW w:w="1604" w:type="dxa"/>
            <w:shd w:val="clear" w:color="auto" w:fill="D9D9D9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Kryterium</w:t>
            </w:r>
          </w:p>
        </w:tc>
        <w:tc>
          <w:tcPr>
            <w:tcW w:w="882" w:type="dxa"/>
            <w:shd w:val="clear" w:color="auto" w:fill="D9D9D9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Waga [%]</w:t>
            </w:r>
          </w:p>
        </w:tc>
        <w:tc>
          <w:tcPr>
            <w:tcW w:w="1208" w:type="dxa"/>
            <w:shd w:val="clear" w:color="auto" w:fill="D9D9D9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Liczba punktów</w:t>
            </w:r>
          </w:p>
        </w:tc>
        <w:tc>
          <w:tcPr>
            <w:tcW w:w="5244" w:type="dxa"/>
            <w:shd w:val="clear" w:color="auto" w:fill="D9D9D9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Sposób oceny wg wzoru</w:t>
            </w:r>
          </w:p>
        </w:tc>
      </w:tr>
      <w:tr w:rsidR="007C7086" w:rsidRPr="007C7086" w:rsidTr="00223581">
        <w:trPr>
          <w:trHeight w:val="1027"/>
          <w:jc w:val="center"/>
        </w:trPr>
        <w:tc>
          <w:tcPr>
            <w:tcW w:w="1604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Łączna cena ofertowa brutto</w:t>
            </w:r>
          </w:p>
        </w:tc>
        <w:tc>
          <w:tcPr>
            <w:tcW w:w="882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60%</w:t>
            </w:r>
          </w:p>
        </w:tc>
        <w:tc>
          <w:tcPr>
            <w:tcW w:w="1208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60</w:t>
            </w:r>
          </w:p>
        </w:tc>
        <w:tc>
          <w:tcPr>
            <w:tcW w:w="5244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 xml:space="preserve">       </w:t>
            </w:r>
            <w:r w:rsidRPr="007C7086">
              <w:rPr>
                <w:rFonts w:ascii="Calibri" w:hAnsi="Calibri" w:cs="Segoe UI"/>
                <w:sz w:val="20"/>
                <w:szCs w:val="20"/>
              </w:rPr>
              <w:t xml:space="preserve">  Cena najtańszej oferty</w:t>
            </w:r>
          </w:p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C = -----------------------------------------  x 60pkt</w:t>
            </w:r>
          </w:p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 xml:space="preserve">         </w:t>
            </w:r>
            <w:r w:rsidRPr="007C7086">
              <w:rPr>
                <w:rFonts w:ascii="Calibri" w:hAnsi="Calibri" w:cs="Segoe UI"/>
                <w:sz w:val="20"/>
                <w:szCs w:val="20"/>
              </w:rPr>
              <w:t xml:space="preserve"> Cena badanej oferty</w:t>
            </w:r>
          </w:p>
        </w:tc>
      </w:tr>
      <w:tr w:rsidR="007C7086" w:rsidRPr="007C7086" w:rsidTr="00223581">
        <w:trPr>
          <w:cantSplit/>
          <w:trHeight w:val="1604"/>
          <w:jc w:val="center"/>
        </w:trPr>
        <w:tc>
          <w:tcPr>
            <w:tcW w:w="1604" w:type="dxa"/>
            <w:vAlign w:val="center"/>
          </w:tcPr>
          <w:p w:rsidR="007C7086" w:rsidRPr="007C7086" w:rsidRDefault="007C7086" w:rsidP="00F95909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 xml:space="preserve">Termin </w:t>
            </w:r>
            <w:r w:rsidR="00615115">
              <w:rPr>
                <w:rFonts w:ascii="Calibri" w:hAnsi="Calibri" w:cs="Segoe UI"/>
                <w:sz w:val="20"/>
                <w:szCs w:val="20"/>
              </w:rPr>
              <w:t>dostawy</w:t>
            </w:r>
          </w:p>
        </w:tc>
        <w:tc>
          <w:tcPr>
            <w:tcW w:w="882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40%</w:t>
            </w:r>
          </w:p>
        </w:tc>
        <w:tc>
          <w:tcPr>
            <w:tcW w:w="1208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40</w:t>
            </w:r>
          </w:p>
        </w:tc>
        <w:tc>
          <w:tcPr>
            <w:tcW w:w="5244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 xml:space="preserve">Liczba punktów za ocenę termin </w:t>
            </w:r>
            <w:r w:rsidR="00F95909">
              <w:rPr>
                <w:rFonts w:ascii="Calibri" w:hAnsi="Calibri" w:cs="Segoe UI"/>
                <w:sz w:val="20"/>
                <w:szCs w:val="20"/>
              </w:rPr>
              <w:t>dostawy</w:t>
            </w:r>
            <w:r w:rsidRPr="007C7086">
              <w:rPr>
                <w:rFonts w:ascii="Calibri" w:hAnsi="Calibri" w:cs="Segoe UI"/>
                <w:sz w:val="20"/>
                <w:szCs w:val="20"/>
              </w:rPr>
              <w:br/>
              <w:t xml:space="preserve"> w badanej ofercie</w:t>
            </w:r>
          </w:p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P = -----------------------------------------------------------------  x 40 pkt</w:t>
            </w:r>
          </w:p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 xml:space="preserve">Maksymalna liczba punktów za ocenę termin </w:t>
            </w:r>
            <w:r w:rsidR="00F95909">
              <w:rPr>
                <w:rFonts w:ascii="Calibri" w:hAnsi="Calibri" w:cs="Segoe UI"/>
                <w:sz w:val="20"/>
                <w:szCs w:val="20"/>
              </w:rPr>
              <w:t>dostawy</w:t>
            </w:r>
            <w:r w:rsidRPr="007C7086">
              <w:rPr>
                <w:rFonts w:ascii="Calibri" w:hAnsi="Calibri" w:cs="Segoe UI"/>
                <w:sz w:val="20"/>
                <w:szCs w:val="20"/>
              </w:rPr>
              <w:t xml:space="preserve"> spośród badanych ofert</w:t>
            </w:r>
          </w:p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Termin dostawy 5 dni roboczych  - 0 punktów</w:t>
            </w:r>
          </w:p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4 dni robocze – 3 punkty</w:t>
            </w:r>
          </w:p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3 dni robocze - 5 punktów</w:t>
            </w:r>
          </w:p>
          <w:p w:rsidR="00AB0DC3" w:rsidRPr="00AB0DC3" w:rsidRDefault="00AB0DC3" w:rsidP="00AB0DC3">
            <w:pPr>
              <w:ind w:left="66"/>
              <w:jc w:val="both"/>
              <w:rPr>
                <w:sz w:val="22"/>
                <w:szCs w:val="22"/>
              </w:rPr>
            </w:pPr>
            <w:r w:rsidRPr="00AB0DC3">
              <w:rPr>
                <w:sz w:val="22"/>
                <w:szCs w:val="22"/>
              </w:rPr>
              <w:t xml:space="preserve">Jeżeli wykonawca zadeklaruje termin dostawy dłuższy niż 5 dni roboczych, to Zamawiający uzna, że treść oferty nie odpowiada treści </w:t>
            </w:r>
            <w:proofErr w:type="spellStart"/>
            <w:r w:rsidRPr="00AB0DC3">
              <w:rPr>
                <w:sz w:val="22"/>
                <w:szCs w:val="22"/>
              </w:rPr>
              <w:t>siwz</w:t>
            </w:r>
            <w:proofErr w:type="spellEnd"/>
            <w:r w:rsidRPr="00AB0DC3">
              <w:rPr>
                <w:sz w:val="22"/>
                <w:szCs w:val="22"/>
              </w:rPr>
              <w:t xml:space="preserve"> i ofertę odrzuci. </w:t>
            </w:r>
          </w:p>
          <w:p w:rsidR="00AB0DC3" w:rsidRPr="001B7CAC" w:rsidRDefault="00AB0DC3" w:rsidP="00AB0DC3">
            <w:pPr>
              <w:ind w:left="786"/>
              <w:jc w:val="both"/>
              <w:rPr>
                <w:sz w:val="22"/>
                <w:szCs w:val="22"/>
              </w:rPr>
            </w:pPr>
          </w:p>
          <w:p w:rsidR="00AB0DC3" w:rsidRPr="008B5B94" w:rsidRDefault="00AB0DC3" w:rsidP="00AB0DC3">
            <w:pPr>
              <w:pStyle w:val="Tekstpodstawowy"/>
              <w:tabs>
                <w:tab w:val="left" w:pos="142"/>
                <w:tab w:val="left" w:pos="567"/>
                <w:tab w:val="left" w:pos="907"/>
                <w:tab w:val="left" w:pos="1020"/>
              </w:tabs>
              <w:rPr>
                <w:rFonts w:ascii="Times New Roman" w:hAnsi="Times New Roman"/>
                <w:b w:val="0"/>
                <w:szCs w:val="22"/>
              </w:rPr>
            </w:pPr>
            <w:r w:rsidRPr="001B7CAC">
              <w:rPr>
                <w:rFonts w:ascii="Times New Roman" w:hAnsi="Times New Roman"/>
                <w:b w:val="0"/>
                <w:szCs w:val="22"/>
              </w:rPr>
              <w:t xml:space="preserve">Wykonawca, który nie poda w załączniku nr </w:t>
            </w:r>
            <w:r>
              <w:rPr>
                <w:rFonts w:ascii="Times New Roman" w:hAnsi="Times New Roman"/>
                <w:b w:val="0"/>
                <w:szCs w:val="22"/>
              </w:rPr>
              <w:t>1</w:t>
            </w:r>
            <w:r w:rsidRPr="001B7CAC">
              <w:rPr>
                <w:rFonts w:ascii="Times New Roman" w:hAnsi="Times New Roman"/>
                <w:b w:val="0"/>
                <w:szCs w:val="22"/>
              </w:rPr>
              <w:t xml:space="preserve"> terminu dostawy  – zostanie uznany, że oferuje </w:t>
            </w:r>
            <w:r>
              <w:rPr>
                <w:rFonts w:ascii="Times New Roman" w:hAnsi="Times New Roman"/>
                <w:b w:val="0"/>
                <w:szCs w:val="22"/>
              </w:rPr>
              <w:t>termin</w:t>
            </w:r>
            <w:r w:rsidRPr="001B7CAC">
              <w:rPr>
                <w:rFonts w:ascii="Times New Roman" w:hAnsi="Times New Roman"/>
                <w:b w:val="0"/>
                <w:szCs w:val="22"/>
              </w:rPr>
              <w:t xml:space="preserve"> dostawy </w:t>
            </w:r>
            <w:r>
              <w:rPr>
                <w:rFonts w:ascii="Times New Roman" w:hAnsi="Times New Roman"/>
                <w:b w:val="0"/>
                <w:szCs w:val="22"/>
              </w:rPr>
              <w:t>5 dni roboczych.</w:t>
            </w:r>
          </w:p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</w:tc>
      </w:tr>
      <w:tr w:rsidR="007C7086" w:rsidRPr="007C7086" w:rsidTr="00223581">
        <w:trPr>
          <w:trHeight w:val="437"/>
          <w:jc w:val="center"/>
        </w:trPr>
        <w:tc>
          <w:tcPr>
            <w:tcW w:w="1604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RAZEM</w:t>
            </w:r>
          </w:p>
        </w:tc>
        <w:tc>
          <w:tcPr>
            <w:tcW w:w="882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100%</w:t>
            </w:r>
          </w:p>
        </w:tc>
        <w:tc>
          <w:tcPr>
            <w:tcW w:w="1208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100</w:t>
            </w:r>
          </w:p>
        </w:tc>
        <w:tc>
          <w:tcPr>
            <w:tcW w:w="524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7C7086">
              <w:rPr>
                <w:rFonts w:ascii="Calibri" w:hAnsi="Calibri" w:cs="Segoe UI"/>
                <w:b/>
                <w:sz w:val="20"/>
                <w:szCs w:val="20"/>
              </w:rPr>
              <w:softHyphen/>
            </w:r>
            <w:r w:rsidRPr="007C7086">
              <w:rPr>
                <w:rFonts w:ascii="Calibri" w:hAnsi="Calibri" w:cs="Segoe UI"/>
                <w:b/>
                <w:sz w:val="20"/>
                <w:szCs w:val="20"/>
              </w:rPr>
              <w:softHyphen/>
            </w:r>
            <w:r w:rsidRPr="007C7086">
              <w:rPr>
                <w:rFonts w:ascii="Calibri" w:hAnsi="Calibri" w:cs="Segoe UI"/>
                <w:b/>
                <w:sz w:val="20"/>
                <w:szCs w:val="20"/>
              </w:rPr>
              <w:softHyphen/>
            </w:r>
            <w:r w:rsidRPr="007C7086">
              <w:rPr>
                <w:rFonts w:ascii="Calibri" w:hAnsi="Calibri" w:cs="Segoe UI"/>
                <w:b/>
                <w:sz w:val="20"/>
                <w:szCs w:val="20"/>
              </w:rPr>
              <w:softHyphen/>
            </w:r>
            <w:r w:rsidRPr="007C7086">
              <w:rPr>
                <w:rFonts w:ascii="Calibri" w:hAnsi="Calibri" w:cs="Segoe UI"/>
                <w:b/>
                <w:sz w:val="20"/>
                <w:szCs w:val="20"/>
              </w:rPr>
              <w:softHyphen/>
            </w:r>
            <w:r w:rsidRPr="007C7086">
              <w:rPr>
                <w:rFonts w:ascii="Calibri" w:hAnsi="Calibri" w:cs="Segoe UI"/>
                <w:sz w:val="20"/>
                <w:szCs w:val="20"/>
              </w:rPr>
              <w:t>────────────────────</w:t>
            </w:r>
          </w:p>
        </w:tc>
      </w:tr>
    </w:tbl>
    <w:p w:rsidR="007C7086" w:rsidRPr="007C7086" w:rsidRDefault="007C7086" w:rsidP="007C7086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7C7086" w:rsidRPr="007C7086" w:rsidRDefault="007C7086" w:rsidP="007C7086">
      <w:pPr>
        <w:numPr>
          <w:ilvl w:val="0"/>
          <w:numId w:val="17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Całkowita liczba punktów, jaką otrzyma dana oferta, zostanie obliczona wg poniższego wzoru:</w:t>
      </w:r>
    </w:p>
    <w:p w:rsidR="007C7086" w:rsidRPr="007C7086" w:rsidRDefault="007C7086" w:rsidP="007C7086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L = C + P</w:t>
      </w:r>
    </w:p>
    <w:p w:rsidR="007C7086" w:rsidRPr="007C7086" w:rsidRDefault="007C7086" w:rsidP="007C7086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gdzie:</w:t>
      </w:r>
    </w:p>
    <w:p w:rsidR="007C7086" w:rsidRPr="007C7086" w:rsidRDefault="007C7086" w:rsidP="007C7086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L – całkowita liczba punktów,</w:t>
      </w:r>
    </w:p>
    <w:p w:rsidR="007C7086" w:rsidRPr="007C7086" w:rsidRDefault="007C7086" w:rsidP="007C7086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C – punkty uzyskane w kryterium „Łączna cena ofertowa brutto”,</w:t>
      </w:r>
    </w:p>
    <w:p w:rsidR="007C7086" w:rsidRPr="007C7086" w:rsidRDefault="007C7086" w:rsidP="007C7086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 xml:space="preserve">P – punkty uzyskane w kryterium „termin </w:t>
      </w:r>
      <w:r w:rsidR="00F95909">
        <w:rPr>
          <w:rFonts w:ascii="Calibri" w:hAnsi="Calibri" w:cs="Segoe UI"/>
          <w:sz w:val="20"/>
          <w:szCs w:val="20"/>
        </w:rPr>
        <w:t>dostawy</w:t>
      </w:r>
      <w:r w:rsidRPr="007C7086">
        <w:rPr>
          <w:rFonts w:ascii="Calibri" w:hAnsi="Calibri" w:cs="Segoe UI"/>
          <w:sz w:val="20"/>
          <w:szCs w:val="20"/>
        </w:rPr>
        <w:t xml:space="preserve">”. </w:t>
      </w:r>
    </w:p>
    <w:p w:rsidR="007C7086" w:rsidRPr="007C7086" w:rsidRDefault="007C7086" w:rsidP="007C7086">
      <w:pPr>
        <w:numPr>
          <w:ilvl w:val="0"/>
          <w:numId w:val="17"/>
        </w:numPr>
        <w:tabs>
          <w:tab w:val="clear" w:pos="1800"/>
        </w:tabs>
        <w:spacing w:after="40"/>
        <w:ind w:left="0" w:firstLine="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Ocena punktowa w kryterium „Łączna cena ofertowa brutto” dokonana zostanie na podstawie łącznej ceny ofertowej brutto wskazanej przez Wykonawcę w ofercie i przeliczona według wzoru opisanego w tabeli powyżej.</w:t>
      </w:r>
    </w:p>
    <w:p w:rsidR="007C7086" w:rsidRPr="007C7086" w:rsidRDefault="007C7086" w:rsidP="007C7086">
      <w:pPr>
        <w:numPr>
          <w:ilvl w:val="0"/>
          <w:numId w:val="17"/>
        </w:numPr>
        <w:tabs>
          <w:tab w:val="clear" w:pos="1800"/>
        </w:tabs>
        <w:spacing w:after="40"/>
        <w:ind w:left="0" w:firstLine="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 xml:space="preserve">Ocena punktowa w kryterium „termin </w:t>
      </w:r>
      <w:r w:rsidR="00F95909">
        <w:rPr>
          <w:rFonts w:ascii="Calibri" w:hAnsi="Calibri" w:cs="Segoe UI"/>
          <w:sz w:val="20"/>
          <w:szCs w:val="20"/>
        </w:rPr>
        <w:t>dostawy</w:t>
      </w:r>
      <w:r w:rsidRPr="007C7086">
        <w:rPr>
          <w:rFonts w:ascii="Calibri" w:hAnsi="Calibri" w:cs="Segoe UI"/>
          <w:sz w:val="20"/>
          <w:szCs w:val="20"/>
        </w:rPr>
        <w:t>” dokonana zostanie na podstawie</w:t>
      </w:r>
      <w:r w:rsidRPr="007C7086">
        <w:rPr>
          <w:rFonts w:ascii="Calibri" w:hAnsi="Calibri" w:cs="Segoe UI"/>
          <w:b/>
          <w:sz w:val="20"/>
          <w:szCs w:val="20"/>
        </w:rPr>
        <w:t xml:space="preserve"> </w:t>
      </w:r>
      <w:r w:rsidRPr="007C7086">
        <w:rPr>
          <w:rFonts w:ascii="Calibri" w:hAnsi="Calibri" w:cs="Segoe UI"/>
          <w:sz w:val="20"/>
          <w:szCs w:val="20"/>
        </w:rPr>
        <w:t>wypełnionego załącznika nr 1 do SIWZ.</w:t>
      </w:r>
    </w:p>
    <w:p w:rsidR="007C7086" w:rsidRPr="007C7086" w:rsidRDefault="007C7086" w:rsidP="007C7086">
      <w:pPr>
        <w:numPr>
          <w:ilvl w:val="0"/>
          <w:numId w:val="17"/>
        </w:numPr>
        <w:tabs>
          <w:tab w:val="clear" w:pos="1800"/>
        </w:tabs>
        <w:spacing w:after="40"/>
        <w:ind w:left="0" w:firstLine="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Punktacja przyznawana ofertom w poszczególnych kryteriach będzie liczona z dokładnością do dwóch miejsc po przecinku. Najwyższa liczba punktów wyznaczy najkorzystniejszą ofertę.</w:t>
      </w:r>
    </w:p>
    <w:p w:rsidR="007C7086" w:rsidRPr="007C7086" w:rsidRDefault="007C7086" w:rsidP="007C7086">
      <w:pPr>
        <w:numPr>
          <w:ilvl w:val="0"/>
          <w:numId w:val="17"/>
        </w:numPr>
        <w:tabs>
          <w:tab w:val="clear" w:pos="1800"/>
        </w:tabs>
        <w:spacing w:after="40"/>
        <w:ind w:left="0" w:firstLine="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Zamawiający udzieli zamówienia Wykonawcy, którego oferta odpowiadać będzie wszystkim wymaganiom przedstawionym w ustawie PZP, oraz w SIWZ i zostanie oceniona jako najkorzystniejsza w oparciu o podane kryteria wyboru.</w:t>
      </w:r>
    </w:p>
    <w:p w:rsidR="007C7086" w:rsidRPr="007C7086" w:rsidRDefault="007C7086" w:rsidP="007C7086">
      <w:pPr>
        <w:numPr>
          <w:ilvl w:val="0"/>
          <w:numId w:val="17"/>
        </w:numPr>
        <w:tabs>
          <w:tab w:val="clear" w:pos="1800"/>
        </w:tabs>
        <w:spacing w:after="40"/>
        <w:ind w:left="0" w:firstLine="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Jeżeli nie będzie można dokonać wyboru oferty najkorzystniejszej ze względu na to, że dwie lub więcej ofert przedstawia taki sam bilans ceny i pozostałych kryteriów oceny ofert, Zamawiający spośród tych ofert dokona wyboru oferty z niższą ceną (art. 91 ust. 4 ustawy PZP).</w:t>
      </w:r>
    </w:p>
    <w:p w:rsidR="00D61865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XIV. </w:t>
      </w:r>
      <w:r w:rsidRPr="00080477">
        <w:rPr>
          <w:rFonts w:ascii="Calibri" w:hAnsi="Calibri" w:cs="Segoe UI"/>
          <w:b/>
          <w:sz w:val="20"/>
          <w:szCs w:val="20"/>
        </w:rPr>
        <w:t>Informacje o formalnościach, jakie powinny być dopełnione po wyborze oferty w celu zawarcia umowy w sprawie zamówienia publicznego.</w:t>
      </w:r>
    </w:p>
    <w:p w:rsidR="00D61865" w:rsidRPr="009F4795" w:rsidRDefault="00D61865" w:rsidP="00D61865">
      <w:pPr>
        <w:keepNext/>
        <w:tabs>
          <w:tab w:val="num" w:pos="480"/>
        </w:tabs>
        <w:suppressAutoHyphens/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Osoby reprezentujące Wykonawcę przy podpisywaniu umowy powinny posiadać ze sobą dokumenty potwierdzające ich umocowanie do podpisania umowy, o ile umocowanie to nie będzie wynikać z dokumentów załączonych do oferty.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przypadku wyboru oferty złożonej przez Wykonawców wspólnie ubiegających się o udzielenie zamówienia Zamawiający może żądać przed zawarciem umowy przedstawienia umowy regulującej współpracę tych Wykonawców. Umowa taka winna określać strony umowy, cel działania, sposób współdziałania, zakres prac przewidzianych do wykonania każdemu z nich, solidarną odpowiedzialność za wykonanie zamówienia, oznaczenie czasu trwania konsorcjum (obejmującego okres realizacji przedmiotu zamówienia, gwarancji i rękojmi), wykluczenie możliwości wypowiedzenia umowy konsorcjum przez któregokolwiek z jego członków do czasu wykonania zamówienia.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Zawarcie umowy nastąpi wg wzoru Zamawiającego.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Postanowienia ustalone we wzorze umowy nie podlegają negocjacjom.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W przypadku, gdy Wykonawca, którego oferta została wybrana jako najkorzystniejsza, uchyla się od zawarcia umowy, Zamawiający </w:t>
      </w:r>
      <w:r>
        <w:rPr>
          <w:rFonts w:ascii="Calibri" w:hAnsi="Calibri" w:cs="Segoe UI"/>
          <w:sz w:val="20"/>
          <w:szCs w:val="20"/>
        </w:rPr>
        <w:t xml:space="preserve">będzie mógł </w:t>
      </w:r>
      <w:r w:rsidRPr="009F4795">
        <w:rPr>
          <w:rFonts w:ascii="Calibri" w:hAnsi="Calibri" w:cs="Segoe UI"/>
          <w:sz w:val="20"/>
          <w:szCs w:val="20"/>
        </w:rPr>
        <w:t>wyb</w:t>
      </w:r>
      <w:r>
        <w:rPr>
          <w:rFonts w:ascii="Calibri" w:hAnsi="Calibri" w:cs="Segoe UI"/>
          <w:sz w:val="20"/>
          <w:szCs w:val="20"/>
        </w:rPr>
        <w:t xml:space="preserve">rać </w:t>
      </w:r>
      <w:r w:rsidRPr="009F4795">
        <w:rPr>
          <w:rFonts w:ascii="Calibri" w:hAnsi="Calibri" w:cs="Segoe UI"/>
          <w:sz w:val="20"/>
          <w:szCs w:val="20"/>
        </w:rPr>
        <w:t>ofertę najkorzystniejszą spośród pozostałych ofert, bez przeprowadzenia ich ponownego badania i oceny chyba, że zachodzą przesłanki, o których mowa w art. 93 ust. 1 ustawy PZP.</w:t>
      </w:r>
    </w:p>
    <w:p w:rsidR="007A6A04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 </w:t>
      </w:r>
    </w:p>
    <w:p w:rsidR="00D61865" w:rsidRPr="00D61865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XV. </w:t>
      </w:r>
      <w:r w:rsidR="00D61865" w:rsidRPr="00D61865">
        <w:rPr>
          <w:rFonts w:ascii="Calibri" w:hAnsi="Calibri" w:cs="Segoe UI"/>
          <w:b/>
          <w:sz w:val="20"/>
          <w:szCs w:val="20"/>
        </w:rPr>
        <w:t>Wymagania dotyczące zabezpieczenia należytego wykonania umowy.</w:t>
      </w:r>
    </w:p>
    <w:p w:rsidR="00D61865" w:rsidRPr="00D61865" w:rsidRDefault="00D61865" w:rsidP="00D61865">
      <w:pPr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 </w:t>
      </w:r>
      <w:r w:rsidR="007A6A04">
        <w:rPr>
          <w:rFonts w:ascii="Calibri" w:hAnsi="Calibri" w:cs="Segoe UI"/>
          <w:b/>
          <w:sz w:val="20"/>
          <w:szCs w:val="20"/>
        </w:rPr>
        <w:t xml:space="preserve">   </w:t>
      </w:r>
      <w:r w:rsidRPr="00D61865">
        <w:rPr>
          <w:rFonts w:ascii="Calibri" w:hAnsi="Calibri" w:cs="Segoe UI"/>
          <w:sz w:val="20"/>
          <w:szCs w:val="20"/>
        </w:rPr>
        <w:t>Nie dotyczy</w:t>
      </w:r>
    </w:p>
    <w:p w:rsidR="007A6A04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XVI. </w:t>
      </w:r>
      <w:r w:rsidRPr="00080477">
        <w:rPr>
          <w:rFonts w:ascii="Calibri" w:hAnsi="Calibri" w:cs="Segoe UI"/>
          <w:b/>
          <w:sz w:val="20"/>
          <w:szCs w:val="20"/>
        </w:rPr>
        <w:t>Istotne dla stron postanowienia, które zostaną wprowadzone do treści zawieranej umowy w sprawie zamówienia publicznego, ogólne warunki umowy albo wzór umowy, jeżeli Zamawiający wymaga od Wykonawcy, aby zawarł z nim umowę w sprawie zamówienia publicznego na takich warunkach.</w:t>
      </w:r>
    </w:p>
    <w:p w:rsidR="00D61865" w:rsidRPr="009F4795" w:rsidRDefault="00D61865" w:rsidP="00D61865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D61865" w:rsidRDefault="00D61865" w:rsidP="00D61865">
      <w:pPr>
        <w:pStyle w:val="Nagwek7"/>
        <w:spacing w:after="40"/>
        <w:rPr>
          <w:rFonts w:ascii="Calibri" w:hAnsi="Calibri" w:cs="Segoe UI"/>
          <w:i w:val="0"/>
          <w:color w:val="auto"/>
          <w:sz w:val="20"/>
          <w:szCs w:val="20"/>
        </w:rPr>
      </w:pPr>
      <w:r w:rsidRPr="00D61865">
        <w:rPr>
          <w:rFonts w:ascii="Calibri" w:hAnsi="Calibri" w:cs="Segoe UI"/>
          <w:i w:val="0"/>
          <w:color w:val="auto"/>
          <w:sz w:val="20"/>
          <w:szCs w:val="20"/>
        </w:rPr>
        <w:t xml:space="preserve">Wzór umowy, stanowi </w:t>
      </w:r>
      <w:r w:rsidRPr="00D61865">
        <w:rPr>
          <w:rFonts w:ascii="Calibri" w:hAnsi="Calibri" w:cs="Segoe UI"/>
          <w:b/>
          <w:i w:val="0"/>
          <w:color w:val="auto"/>
          <w:sz w:val="20"/>
          <w:szCs w:val="20"/>
        </w:rPr>
        <w:t>Załącznik nr 4</w:t>
      </w:r>
      <w:r w:rsidRPr="00D61865">
        <w:rPr>
          <w:rFonts w:ascii="Calibri" w:hAnsi="Calibri" w:cs="Segoe UI"/>
          <w:i w:val="0"/>
          <w:color w:val="auto"/>
          <w:sz w:val="20"/>
          <w:szCs w:val="20"/>
        </w:rPr>
        <w:t xml:space="preserve"> do SIWZ.</w:t>
      </w:r>
    </w:p>
    <w:p w:rsidR="00C011F6" w:rsidRDefault="00C011F6" w:rsidP="00D61865">
      <w:pPr>
        <w:spacing w:after="40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XVII. </w:t>
      </w:r>
      <w:r w:rsidRPr="00080477">
        <w:rPr>
          <w:rFonts w:ascii="Calibri" w:hAnsi="Calibri" w:cs="Segoe UI"/>
          <w:b/>
          <w:sz w:val="20"/>
          <w:szCs w:val="20"/>
        </w:rPr>
        <w:t xml:space="preserve">Pouczenie o środkach ochrony prawnej. </w:t>
      </w:r>
    </w:p>
    <w:p w:rsidR="00D61865" w:rsidRPr="009F4795" w:rsidRDefault="00D61865" w:rsidP="00D61865">
      <w:pPr>
        <w:pStyle w:val="pkt1"/>
        <w:spacing w:before="0" w:after="40"/>
        <w:ind w:left="540" w:firstLine="0"/>
        <w:rPr>
          <w:rFonts w:ascii="Calibri" w:hAnsi="Calibri" w:cs="Segoe UI"/>
          <w:b/>
          <w:sz w:val="20"/>
        </w:rPr>
      </w:pPr>
    </w:p>
    <w:p w:rsidR="00D61865" w:rsidRPr="009F4795" w:rsidRDefault="00D61865" w:rsidP="006E5846">
      <w:pPr>
        <w:numPr>
          <w:ilvl w:val="0"/>
          <w:numId w:val="19"/>
        </w:numPr>
        <w:tabs>
          <w:tab w:val="clear" w:pos="1797"/>
          <w:tab w:val="num" w:pos="426"/>
        </w:tabs>
        <w:suppressAutoHyphens/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bCs/>
          <w:sz w:val="20"/>
          <w:szCs w:val="20"/>
        </w:rPr>
        <w:t xml:space="preserve">Każdemu Wykonawcy, a także innemu podmiotowi, jeżeli ma lub miał interes w uzyskaniu danego zamówienia oraz poniósł lub może ponieść szkodę w wyniku naruszenia przez Zamawiającego przepisów ustawy PZP </w:t>
      </w:r>
      <w:r w:rsidRPr="009F4795">
        <w:rPr>
          <w:rFonts w:ascii="Calibri" w:hAnsi="Calibri" w:cs="Segoe UI"/>
          <w:sz w:val="20"/>
          <w:szCs w:val="20"/>
        </w:rPr>
        <w:t>przysługują środki ochrony prawnej przewidziane w dziale VI ustawy PZP</w:t>
      </w:r>
      <w:r>
        <w:rPr>
          <w:rFonts w:ascii="Calibri" w:hAnsi="Calibri" w:cs="Segoe UI"/>
          <w:sz w:val="20"/>
          <w:szCs w:val="20"/>
        </w:rPr>
        <w:t xml:space="preserve"> jak dla postępowań </w:t>
      </w:r>
      <w:r w:rsidRPr="00D61865">
        <w:rPr>
          <w:rFonts w:ascii="Calibri" w:hAnsi="Calibri" w:cs="Segoe UI"/>
          <w:sz w:val="20"/>
          <w:szCs w:val="20"/>
        </w:rPr>
        <w:t xml:space="preserve">poniżej </w:t>
      </w:r>
      <w:r>
        <w:rPr>
          <w:rFonts w:ascii="Calibri" w:hAnsi="Calibri" w:cs="Segoe UI"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</w:rPr>
        <w:t>kwoty określonej w przepisach wykonawczych wydanych na pods</w:t>
      </w:r>
      <w:r>
        <w:rPr>
          <w:rFonts w:ascii="Calibri" w:hAnsi="Calibri" w:cs="Segoe UI"/>
          <w:sz w:val="20"/>
        </w:rPr>
        <w:t>tawie art. 11 ust. 8 ustawy PZP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D61865" w:rsidRPr="009F4795" w:rsidRDefault="00D61865" w:rsidP="006E5846">
      <w:pPr>
        <w:numPr>
          <w:ilvl w:val="0"/>
          <w:numId w:val="19"/>
        </w:numPr>
        <w:tabs>
          <w:tab w:val="clear" w:pos="1797"/>
          <w:tab w:val="num" w:pos="426"/>
        </w:tabs>
        <w:suppressAutoHyphens/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Środki ochrony prawnej wobec ogłoszenia o zamówieniu oraz SIWZ przysługują również organizacjom wpisanym na listę, o której mowa w art. 154 pkt 5 ustawy PZP.</w:t>
      </w: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  <w:r w:rsidRPr="004C4F8D">
        <w:rPr>
          <w:rFonts w:asciiTheme="minorHAnsi" w:hAnsiTheme="minorHAnsi"/>
          <w:b/>
          <w:sz w:val="20"/>
          <w:szCs w:val="20"/>
        </w:rPr>
        <w:t xml:space="preserve">                                                                                        </w:t>
      </w: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</w:p>
    <w:p w:rsidR="004C4F8D" w:rsidRPr="004C4F8D" w:rsidRDefault="004C4F8D" w:rsidP="004C4F8D">
      <w:pPr>
        <w:pStyle w:val="Nagwek8"/>
        <w:rPr>
          <w:rFonts w:asciiTheme="minorHAnsi" w:hAnsiTheme="minorHAnsi"/>
          <w:sz w:val="20"/>
          <w:szCs w:val="20"/>
        </w:rPr>
      </w:pP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  <w:r w:rsidRPr="004C4F8D">
        <w:rPr>
          <w:rFonts w:asciiTheme="minorHAnsi" w:hAnsiTheme="minorHAnsi"/>
          <w:b/>
          <w:sz w:val="20"/>
          <w:szCs w:val="20"/>
          <w:u w:val="single"/>
        </w:rPr>
        <w:t>Oświadczam, że zapoznałam się z treścią SIWZ i nie wnoszę do niej zastrzeżeń:</w:t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</w:p>
    <w:p w:rsidR="00331A10" w:rsidRPr="00331A10" w:rsidRDefault="00331A10" w:rsidP="00331A10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1F4BE6" w:rsidRPr="001F4BE6" w:rsidRDefault="001F4BE6" w:rsidP="001F4BE6">
      <w:pPr>
        <w:spacing w:line="240" w:lineRule="exact"/>
        <w:jc w:val="both"/>
        <w:rPr>
          <w:rFonts w:ascii="Arial" w:hAnsi="Arial" w:cs="Arial"/>
          <w:sz w:val="20"/>
          <w:szCs w:val="20"/>
        </w:rPr>
      </w:pPr>
      <w:r w:rsidRPr="001F4BE6">
        <w:rPr>
          <w:rFonts w:ascii="Arial" w:hAnsi="Arial" w:cs="Arial"/>
          <w:sz w:val="20"/>
          <w:szCs w:val="20"/>
        </w:rPr>
        <w:t>Podpisy osób wyznaczonych do przygotowania postępowania przetargowego:</w:t>
      </w:r>
    </w:p>
    <w:p w:rsidR="001F4BE6" w:rsidRPr="001F4BE6" w:rsidRDefault="001F4BE6" w:rsidP="001F4BE6">
      <w:pPr>
        <w:tabs>
          <w:tab w:val="num" w:pos="5040"/>
        </w:tabs>
        <w:spacing w:line="240" w:lineRule="exact"/>
        <w:rPr>
          <w:rFonts w:ascii="Arial" w:hAnsi="Arial" w:cs="Arial"/>
          <w:sz w:val="20"/>
          <w:szCs w:val="20"/>
        </w:rPr>
      </w:pPr>
    </w:p>
    <w:p w:rsidR="00615115" w:rsidRDefault="00615115" w:rsidP="001F4BE6">
      <w:pPr>
        <w:tabs>
          <w:tab w:val="num" w:pos="5040"/>
        </w:tabs>
        <w:spacing w:line="240" w:lineRule="exact"/>
        <w:rPr>
          <w:rFonts w:ascii="Arial" w:hAnsi="Arial" w:cs="Arial"/>
          <w:sz w:val="20"/>
          <w:szCs w:val="20"/>
        </w:rPr>
      </w:pPr>
    </w:p>
    <w:p w:rsidR="00615115" w:rsidRDefault="00615115" w:rsidP="001F4BE6">
      <w:pPr>
        <w:tabs>
          <w:tab w:val="num" w:pos="5040"/>
        </w:tabs>
        <w:spacing w:line="240" w:lineRule="exact"/>
        <w:rPr>
          <w:rFonts w:ascii="Arial" w:hAnsi="Arial" w:cs="Arial"/>
          <w:sz w:val="20"/>
          <w:szCs w:val="20"/>
        </w:rPr>
      </w:pPr>
    </w:p>
    <w:p w:rsidR="001F4BE6" w:rsidRPr="001F4BE6" w:rsidRDefault="00615115" w:rsidP="001F4BE6">
      <w:pPr>
        <w:tabs>
          <w:tab w:val="num" w:pos="5040"/>
        </w:tabs>
        <w:spacing w:line="24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Krzysztof Morawski   …………………………………………..</w:t>
      </w:r>
    </w:p>
    <w:p w:rsidR="001F4BE6" w:rsidRPr="001F4BE6" w:rsidRDefault="001F4BE6" w:rsidP="001F4BE6">
      <w:pPr>
        <w:tabs>
          <w:tab w:val="num" w:pos="5040"/>
        </w:tabs>
        <w:spacing w:line="240" w:lineRule="exact"/>
        <w:rPr>
          <w:rFonts w:ascii="Arial" w:hAnsi="Arial" w:cs="Arial"/>
          <w:sz w:val="20"/>
          <w:szCs w:val="20"/>
        </w:rPr>
      </w:pPr>
    </w:p>
    <w:p w:rsidR="001F4BE6" w:rsidRPr="001F4BE6" w:rsidRDefault="00F95909" w:rsidP="001F4BE6">
      <w:pPr>
        <w:tabs>
          <w:tab w:val="num" w:pos="5040"/>
        </w:tabs>
        <w:spacing w:line="24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Paweł Garncarek</w:t>
      </w:r>
      <w:r w:rsidR="001F4BE6" w:rsidRPr="001F4BE6">
        <w:rPr>
          <w:rFonts w:ascii="Arial" w:hAnsi="Arial" w:cs="Arial"/>
          <w:sz w:val="20"/>
          <w:szCs w:val="20"/>
        </w:rPr>
        <w:t xml:space="preserve">           ……………………………………………………….</w:t>
      </w:r>
    </w:p>
    <w:p w:rsidR="001F4BE6" w:rsidRPr="001F4BE6" w:rsidRDefault="001F4BE6" w:rsidP="001F4BE6">
      <w:pPr>
        <w:tabs>
          <w:tab w:val="num" w:pos="5040"/>
        </w:tabs>
        <w:spacing w:line="240" w:lineRule="exact"/>
        <w:rPr>
          <w:rFonts w:ascii="Arial" w:hAnsi="Arial" w:cs="Arial"/>
          <w:sz w:val="20"/>
          <w:szCs w:val="20"/>
        </w:rPr>
      </w:pPr>
      <w:r w:rsidRPr="001F4BE6">
        <w:rPr>
          <w:rFonts w:ascii="Arial" w:hAnsi="Arial" w:cs="Arial"/>
          <w:sz w:val="20"/>
          <w:szCs w:val="20"/>
        </w:rPr>
        <w:t xml:space="preserve">  </w:t>
      </w:r>
    </w:p>
    <w:p w:rsidR="001F4BE6" w:rsidRPr="001F4BE6" w:rsidRDefault="001F4BE6" w:rsidP="001F4BE6">
      <w:pPr>
        <w:tabs>
          <w:tab w:val="num" w:pos="5040"/>
        </w:tabs>
        <w:spacing w:line="240" w:lineRule="exact"/>
        <w:rPr>
          <w:rFonts w:ascii="Arial" w:hAnsi="Arial" w:cs="Arial"/>
          <w:sz w:val="20"/>
          <w:szCs w:val="20"/>
        </w:rPr>
      </w:pPr>
      <w:r w:rsidRPr="001F4BE6">
        <w:rPr>
          <w:rFonts w:ascii="Arial" w:hAnsi="Arial" w:cs="Arial"/>
          <w:sz w:val="20"/>
          <w:szCs w:val="20"/>
        </w:rPr>
        <w:t>J. Edyta Czerwińska   ………………………………………………</w:t>
      </w:r>
    </w:p>
    <w:p w:rsidR="001F4BE6" w:rsidRPr="001F4BE6" w:rsidRDefault="001F4BE6" w:rsidP="001F4BE6">
      <w:pPr>
        <w:keepNext/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outlineLvl w:val="3"/>
        <w:rPr>
          <w:b/>
        </w:rPr>
      </w:pPr>
    </w:p>
    <w:p w:rsidR="001F4BE6" w:rsidRPr="001F4BE6" w:rsidRDefault="001F4BE6" w:rsidP="001F4BE6">
      <w:pPr>
        <w:keepNext/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outlineLvl w:val="3"/>
        <w:rPr>
          <w:b/>
        </w:rPr>
        <w:sectPr w:rsidR="001F4BE6" w:rsidRPr="001F4BE6" w:rsidSect="00223581">
          <w:footerReference w:type="even" r:id="rId10"/>
          <w:footerReference w:type="default" r:id="rId11"/>
          <w:pgSz w:w="11905" w:h="16837" w:code="9"/>
          <w:pgMar w:top="1134" w:right="1418" w:bottom="1134" w:left="1418" w:header="709" w:footer="720" w:gutter="0"/>
          <w:cols w:space="708"/>
          <w:titlePg/>
          <w:docGrid w:linePitch="360"/>
        </w:sect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D61865" w:rsidRPr="009F4795" w:rsidTr="00EA0C8C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:rsidR="00D61865" w:rsidRPr="009F4795" w:rsidRDefault="007A6A04" w:rsidP="00EA0C8C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  <w:b/>
              </w:rPr>
              <w:t>Załącznik nr 1</w:t>
            </w:r>
            <w:r w:rsidR="00D61865" w:rsidRPr="009F4795">
              <w:rPr>
                <w:rFonts w:ascii="Calibri" w:hAnsi="Calibri" w:cs="Segoe UI"/>
                <w:b/>
              </w:rPr>
              <w:t xml:space="preserve"> do SIWZ</w:t>
            </w:r>
          </w:p>
        </w:tc>
      </w:tr>
      <w:tr w:rsidR="00D61865" w:rsidRPr="009F4795" w:rsidTr="00EA0C8C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FORMULARZ OFERTOWY</w:t>
            </w:r>
          </w:p>
        </w:tc>
      </w:tr>
    </w:tbl>
    <w:p w:rsidR="00D61865" w:rsidRPr="009F4795" w:rsidRDefault="00D61865" w:rsidP="00D61865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0"/>
        <w:gridCol w:w="4714"/>
      </w:tblGrid>
      <w:tr w:rsidR="00D61865" w:rsidRPr="009F4795" w:rsidTr="00EA0C8C">
        <w:trPr>
          <w:trHeight w:val="2396"/>
        </w:trPr>
        <w:tc>
          <w:tcPr>
            <w:tcW w:w="9214" w:type="dxa"/>
            <w:gridSpan w:val="2"/>
            <w:shd w:val="clear" w:color="auto" w:fill="auto"/>
            <w:vAlign w:val="center"/>
          </w:tcPr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</w:p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OFERTA</w:t>
            </w:r>
          </w:p>
          <w:p w:rsidR="00D61865" w:rsidRDefault="00D61865" w:rsidP="00EA0C8C">
            <w:pPr>
              <w:pStyle w:val="Tekstprzypisudolnego"/>
              <w:spacing w:after="40"/>
              <w:ind w:firstLine="4712"/>
              <w:rPr>
                <w:rFonts w:ascii="Calibri" w:hAnsi="Calibri" w:cs="Segoe UI"/>
                <w:b/>
              </w:rPr>
            </w:pPr>
          </w:p>
          <w:p w:rsidR="00D61865" w:rsidRPr="009F4795" w:rsidRDefault="00811757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  <w:b/>
              </w:rPr>
              <w:t>SP ZOZ MSWiA w Łodzi</w:t>
            </w:r>
          </w:p>
          <w:p w:rsidR="00D61865" w:rsidRPr="009F4795" w:rsidRDefault="00D61865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 xml:space="preserve">ul. </w:t>
            </w:r>
            <w:r w:rsidR="00811757">
              <w:rPr>
                <w:rFonts w:ascii="Calibri" w:hAnsi="Calibri" w:cs="Segoe UI"/>
              </w:rPr>
              <w:t>Północna 42</w:t>
            </w:r>
          </w:p>
          <w:p w:rsidR="00D61865" w:rsidRPr="009F4795" w:rsidRDefault="00811757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>
              <w:rPr>
                <w:rFonts w:ascii="Calibri" w:hAnsi="Calibri" w:cs="Segoe UI"/>
              </w:rPr>
              <w:t>91-425 Łódź</w:t>
            </w:r>
          </w:p>
          <w:p w:rsidR="00D61865" w:rsidRPr="009F4795" w:rsidRDefault="00D61865" w:rsidP="00EA0C8C">
            <w:pPr>
              <w:pStyle w:val="Tekstprzypisudolnego"/>
              <w:spacing w:after="40"/>
              <w:jc w:val="both"/>
              <w:rPr>
                <w:rFonts w:ascii="Calibri" w:hAnsi="Calibri" w:cs="Segoe UI"/>
              </w:rPr>
            </w:pPr>
          </w:p>
          <w:p w:rsidR="00D61865" w:rsidRPr="00127EE1" w:rsidRDefault="00D61865" w:rsidP="00EA0C8C">
            <w:pPr>
              <w:pStyle w:val="Tekstprzypisudolnego"/>
              <w:spacing w:after="40"/>
              <w:jc w:val="both"/>
              <w:rPr>
                <w:rFonts w:ascii="Calibri" w:hAnsi="Calibri" w:cs="Segoe UI"/>
                <w:b/>
                <w:color w:val="000000"/>
              </w:rPr>
            </w:pPr>
            <w:r w:rsidRPr="009F4795">
              <w:rPr>
                <w:rFonts w:ascii="Calibri" w:hAnsi="Calibri" w:cs="Segoe UI"/>
              </w:rPr>
              <w:t>W postępowaniu o udzielenie zamówienia publicznego prowadzonego w trybie przetargu nieograniczonego</w:t>
            </w:r>
            <w:r w:rsidRPr="009F4795">
              <w:rPr>
                <w:rFonts w:ascii="Calibri" w:hAnsi="Calibri" w:cs="Segoe UI"/>
                <w:color w:val="000000"/>
              </w:rPr>
              <w:t xml:space="preserve"> zgodnie z ustawą z dnia 29 stycznia 2004 r. Prawo zamówień publicznych </w:t>
            </w:r>
            <w:r w:rsidRPr="009F4795">
              <w:rPr>
                <w:rFonts w:ascii="Calibri" w:hAnsi="Calibri" w:cs="Segoe UI"/>
                <w:b/>
                <w:color w:val="000000"/>
              </w:rPr>
              <w:t xml:space="preserve">na  </w:t>
            </w:r>
            <w:r>
              <w:rPr>
                <w:rFonts w:ascii="Calibri" w:hAnsi="Calibri" w:cs="Arial"/>
                <w:b/>
              </w:rPr>
              <w:t>_________________________</w:t>
            </w:r>
            <w:r w:rsidRPr="009F4795">
              <w:rPr>
                <w:rFonts w:ascii="Calibri" w:hAnsi="Calibri" w:cs="Segoe UI"/>
              </w:rPr>
              <w:t>.</w:t>
            </w:r>
          </w:p>
        </w:tc>
      </w:tr>
      <w:tr w:rsidR="00D61865" w:rsidRPr="009F4795" w:rsidTr="00EA0C8C">
        <w:trPr>
          <w:trHeight w:val="1502"/>
        </w:trPr>
        <w:tc>
          <w:tcPr>
            <w:tcW w:w="9214" w:type="dxa"/>
            <w:gridSpan w:val="2"/>
          </w:tcPr>
          <w:p w:rsidR="00D61865" w:rsidRDefault="00D61865" w:rsidP="006E5846">
            <w:pPr>
              <w:pStyle w:val="Akapitzlist"/>
              <w:numPr>
                <w:ilvl w:val="0"/>
                <w:numId w:val="21"/>
              </w:numPr>
              <w:tabs>
                <w:tab w:val="left" w:pos="459"/>
              </w:tabs>
              <w:spacing w:after="40"/>
              <w:ind w:hanging="720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DANE WYKONAWCY: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Nazwa……………………………………………………………………..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Siedziba……………………………………………………………………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Województwo……………………………………………………………..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Nr telefonu………………………...      faxu…………………. …………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E-mail……………………………..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</w:rPr>
              <w:t>w zależności od podmiotu: NIP/PESEL/KRS/CEIDG)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NIP………………………………………………..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PESEL…………………………………………….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KRS……………………………………………….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CEIDG…………………………………………….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 xml:space="preserve">Bank, </w:t>
            </w:r>
            <w:proofErr w:type="spellStart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numer</w:t>
            </w:r>
            <w:proofErr w:type="spellEnd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konta</w:t>
            </w:r>
            <w:proofErr w:type="spellEnd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……………………………………………………….</w:t>
            </w:r>
          </w:p>
          <w:p w:rsidR="00D61865" w:rsidRPr="009F4795" w:rsidRDefault="00D61865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upoważniona do reprezentacji Wykonawcy/ów i podpisująca ofertę</w:t>
            </w:r>
            <w:r>
              <w:rPr>
                <w:rFonts w:ascii="Calibri" w:hAnsi="Calibri" w:cs="Segoe UI"/>
                <w:sz w:val="20"/>
                <w:szCs w:val="20"/>
              </w:rPr>
              <w:t>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Wykonawca/Wykonawcy: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……………..……………..………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……….…………….……………...….………...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………………………………………………………………………………………………………..…….…………………………………………………………………………………………………………………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…………...</w:t>
            </w:r>
          </w:p>
          <w:p w:rsidR="00D61865" w:rsidRPr="00762568" w:rsidRDefault="00D61865" w:rsidP="00EA0C8C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odpowiedzialna za kontakty z Zamawiającym: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.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………………………………………..</w:t>
            </w:r>
          </w:p>
          <w:p w:rsidR="00D61865" w:rsidRPr="009F4795" w:rsidRDefault="00D61865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Dane teleadresowe na które należy przekazywać korespondencję związaną z niniejszym postępowaniem: faks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………………………………………………………………………………………………………………………..………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e-mail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t xml:space="preserve">………………………………………………ji o 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…………………………………….….…..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</w:p>
          <w:p w:rsidR="00D61865" w:rsidRPr="009F4795" w:rsidRDefault="00D61865" w:rsidP="00EA0C8C">
            <w:pPr>
              <w:pStyle w:val="Tekstprzypisudolnego"/>
              <w:spacing w:after="4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>Adres do korespondencji (jeżeli inny niż adres siedziby):</w:t>
            </w:r>
            <w:r w:rsidRPr="009F4795">
              <w:rPr>
                <w:rFonts w:ascii="Calibri" w:hAnsi="Calibri"/>
              </w:rPr>
              <w:t xml:space="preserve"> </w:t>
            </w:r>
            <w:r w:rsidRPr="009F4795">
              <w:rPr>
                <w:rFonts w:ascii="Calibri" w:hAnsi="Calibri" w:cs="Segoe UI"/>
                <w:b/>
              </w:rPr>
              <w:t>……………………………</w:t>
            </w:r>
            <w:r>
              <w:rPr>
                <w:rFonts w:ascii="Calibri" w:hAnsi="Calibri" w:cs="Segoe UI"/>
                <w:b/>
              </w:rPr>
              <w:t>………………………….…</w:t>
            </w:r>
            <w:r w:rsidRPr="009F4795">
              <w:rPr>
                <w:rFonts w:ascii="Calibri" w:hAnsi="Calibri" w:cs="Segoe UI"/>
                <w:b/>
              </w:rPr>
              <w:t>…………………….. ……………………………………………………………………………………………………………………...………………………………………………</w:t>
            </w:r>
          </w:p>
        </w:tc>
      </w:tr>
      <w:tr w:rsidR="00D61865" w:rsidRPr="009F4795" w:rsidTr="00EA0C8C">
        <w:trPr>
          <w:trHeight w:val="1969"/>
        </w:trPr>
        <w:tc>
          <w:tcPr>
            <w:tcW w:w="9214" w:type="dxa"/>
            <w:gridSpan w:val="2"/>
            <w:shd w:val="clear" w:color="auto" w:fill="auto"/>
          </w:tcPr>
          <w:p w:rsidR="00D61865" w:rsidRDefault="00D61865" w:rsidP="006E5846">
            <w:pPr>
              <w:numPr>
                <w:ilvl w:val="0"/>
                <w:numId w:val="21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lastRenderedPageBreak/>
              <w:t>OFEROWANY PRZEDMIOT ZAMÓWIENIA:</w:t>
            </w:r>
          </w:p>
          <w:p w:rsidR="00D61865" w:rsidRPr="00E374C7" w:rsidRDefault="00D61865" w:rsidP="00AF1C4F">
            <w:pPr>
              <w:spacing w:after="40"/>
              <w:jc w:val="both"/>
              <w:rPr>
                <w:rFonts w:ascii="Calibri" w:eastAsia="SimSun" w:hAnsi="Calibri"/>
                <w:b/>
                <w:i/>
                <w:sz w:val="20"/>
                <w:szCs w:val="20"/>
                <w:lang w:eastAsia="zh-CN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………………………………………………………………………………………………………………………………………..</w:t>
            </w:r>
            <w:r w:rsidR="00AF1C4F">
              <w:rPr>
                <w:rFonts w:ascii="Calibri" w:hAnsi="Calibri" w:cs="Segoe UI"/>
                <w:b/>
                <w:sz w:val="20"/>
                <w:szCs w:val="20"/>
              </w:rPr>
              <w:t>………</w:t>
            </w:r>
          </w:p>
        </w:tc>
      </w:tr>
      <w:tr w:rsidR="00D61865" w:rsidRPr="009F4795" w:rsidTr="00EA0C8C">
        <w:trPr>
          <w:trHeight w:val="2055"/>
        </w:trPr>
        <w:tc>
          <w:tcPr>
            <w:tcW w:w="9214" w:type="dxa"/>
            <w:gridSpan w:val="2"/>
            <w:shd w:val="clear" w:color="auto" w:fill="auto"/>
          </w:tcPr>
          <w:p w:rsidR="00D61865" w:rsidRPr="00B67092" w:rsidRDefault="00D61865" w:rsidP="006E5846">
            <w:pPr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/>
                <w:b/>
                <w:sz w:val="20"/>
                <w:szCs w:val="20"/>
              </w:rPr>
            </w:pPr>
            <w:r w:rsidRPr="00B67092">
              <w:rPr>
                <w:rFonts w:ascii="Calibri" w:hAnsi="Calibri"/>
                <w:b/>
                <w:sz w:val="20"/>
                <w:szCs w:val="20"/>
              </w:rPr>
              <w:t>ŁĄCZNA CENA OFERTOWA:</w:t>
            </w:r>
          </w:p>
          <w:p w:rsidR="00911FF5" w:rsidRDefault="00D6186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Niniejszym oferuję realizację przedmiotu zamó</w:t>
            </w: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wienia za ŁĄCZNĄ CENĘ OFERTOWĄ*</w:t>
            </w:r>
            <w:r>
              <w:rPr>
                <w:rFonts w:ascii="Calibri" w:eastAsia="Calibri" w:hAnsi="Calibri"/>
                <w:vanish/>
                <w:sz w:val="20"/>
                <w:szCs w:val="20"/>
                <w:lang w:eastAsia="en-US"/>
              </w:rPr>
              <w:t>**nia za ŁĄCZNĄ CENĘ OFERTOWĄ**riumma w rozdziale III SIWZmacją o podstawie do dysponowania tymi osobami, konania zamówienia, a</w:t>
            </w: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:</w:t>
            </w:r>
            <w:r w:rsidR="006C2697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</w:t>
            </w:r>
            <w:r w:rsidR="00911FF5">
              <w:rPr>
                <w:b/>
                <w:sz w:val="22"/>
                <w:szCs w:val="22"/>
              </w:rPr>
              <w:br/>
              <w:t xml:space="preserve"> </w:t>
            </w:r>
            <w:r w:rsidR="00161F86">
              <w:rPr>
                <w:b/>
                <w:sz w:val="22"/>
                <w:szCs w:val="22"/>
              </w:rPr>
              <w:t xml:space="preserve">Pakiet </w:t>
            </w:r>
            <w:r w:rsidR="00C02B88">
              <w:rPr>
                <w:b/>
                <w:sz w:val="22"/>
                <w:szCs w:val="22"/>
              </w:rPr>
              <w:t>…….</w:t>
            </w: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Brutto: .............................................................................................................PLN</w:t>
            </w:r>
          </w:p>
          <w:p w:rsid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Słownie: ..................................................................................................................</w:t>
            </w:r>
          </w:p>
          <w:p w:rsidR="00331A10" w:rsidRDefault="00331A10" w:rsidP="00331A10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zgodnie z formularzem cenowym.</w:t>
            </w: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color w:val="000080"/>
                <w:sz w:val="22"/>
                <w:szCs w:val="22"/>
              </w:rPr>
            </w:pPr>
          </w:p>
          <w:p w:rsidR="00D61865" w:rsidRDefault="00D61865" w:rsidP="00EA0C8C">
            <w:pPr>
              <w:spacing w:after="40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</w:p>
          <w:p w:rsidR="00D61865" w:rsidRPr="00951AAB" w:rsidRDefault="00D61865" w:rsidP="00EA0C8C">
            <w:pPr>
              <w:spacing w:after="40"/>
              <w:ind w:left="317" w:hanging="317"/>
              <w:jc w:val="both"/>
              <w:rPr>
                <w:rFonts w:ascii="Calibri" w:hAnsi="Calibri" w:cs="Segoe UI"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>*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ab/>
            </w:r>
            <w:r w:rsidRPr="00A226E5">
              <w:rPr>
                <w:rFonts w:ascii="Calibri" w:hAnsi="Calibri" w:cs="Segoe UI"/>
                <w:b/>
                <w:sz w:val="16"/>
                <w:szCs w:val="16"/>
              </w:rPr>
              <w:t>ŁĄCZNA CENA OFERTOWA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 xml:space="preserve"> stanowi całkowite wynagrodzenie Wykonawcy, uwzględniające wszystkie koszty związane z realizacją przedmiotu zamówienia zgodnie z niniejszą SIWZ.</w:t>
            </w:r>
          </w:p>
        </w:tc>
      </w:tr>
      <w:tr w:rsidR="00D61865" w:rsidRPr="00E37F70" w:rsidTr="00EA0C8C">
        <w:trPr>
          <w:trHeight w:val="268"/>
        </w:trPr>
        <w:tc>
          <w:tcPr>
            <w:tcW w:w="9214" w:type="dxa"/>
            <w:gridSpan w:val="2"/>
            <w:shd w:val="clear" w:color="auto" w:fill="auto"/>
          </w:tcPr>
          <w:p w:rsidR="00D61865" w:rsidRPr="009F4795" w:rsidRDefault="00D61865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OŚWIADCZENIA:</w:t>
            </w:r>
          </w:p>
          <w:p w:rsidR="00D61865" w:rsidRPr="00AE73DF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E73DF">
              <w:rPr>
                <w:rFonts w:ascii="Calibri" w:hAnsi="Calibri" w:cs="Segoe UI"/>
                <w:sz w:val="20"/>
                <w:szCs w:val="20"/>
              </w:rPr>
              <w:t>zamówienie zostanie zrealizowane w termi</w:t>
            </w:r>
            <w:r w:rsidR="007A6A04">
              <w:rPr>
                <w:rFonts w:ascii="Calibri" w:hAnsi="Calibri" w:cs="Segoe UI"/>
                <w:sz w:val="20"/>
                <w:szCs w:val="20"/>
              </w:rPr>
              <w:t xml:space="preserve">nie </w:t>
            </w:r>
            <w:r w:rsidR="00C02B88">
              <w:rPr>
                <w:rFonts w:ascii="Calibri" w:hAnsi="Calibri" w:cs="Segoe UI"/>
                <w:sz w:val="20"/>
                <w:szCs w:val="20"/>
              </w:rPr>
              <w:t>….</w:t>
            </w:r>
            <w:r>
              <w:rPr>
                <w:rFonts w:ascii="Calibri" w:hAnsi="Calibri" w:cs="Segoe UI"/>
                <w:sz w:val="20"/>
                <w:szCs w:val="20"/>
              </w:rPr>
              <w:t xml:space="preserve"> </w:t>
            </w:r>
            <w:r w:rsidR="007A6A04">
              <w:rPr>
                <w:rFonts w:ascii="Calibri" w:hAnsi="Calibri" w:cs="Segoe UI"/>
                <w:sz w:val="20"/>
                <w:szCs w:val="20"/>
              </w:rPr>
              <w:t>dni roboczych</w:t>
            </w:r>
          </w:p>
          <w:p w:rsidR="00D61865" w:rsidRPr="00501FC7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w cenie naszej oferty zostały uwzględnione wszystkie koszty wykonania zamówienia;</w:t>
            </w:r>
          </w:p>
          <w:p w:rsidR="00D61865" w:rsidRPr="00501FC7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zapoznaliśmy się ze Specyfikacją Istotnych Warunków Zamówienia oraz wzorem umowy i nie wnosimy do nich zastrzeżeń oraz przyjmujemy warunki w nich zawarte;</w:t>
            </w:r>
          </w:p>
          <w:p w:rsidR="00D61865" w:rsidRPr="00501FC7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 xml:space="preserve">uważamy się za związanych niniejszą ofertą na okres </w:t>
            </w:r>
            <w:r w:rsidR="00305A4B">
              <w:rPr>
                <w:rFonts w:ascii="Calibri" w:hAnsi="Calibri" w:cs="Segoe UI"/>
                <w:b/>
                <w:sz w:val="20"/>
                <w:szCs w:val="20"/>
              </w:rPr>
              <w:t>30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 xml:space="preserve"> dni</w:t>
            </w:r>
            <w:r w:rsidRPr="00501FC7">
              <w:rPr>
                <w:rFonts w:ascii="Calibri" w:hAnsi="Calibri" w:cs="Segoe UI"/>
                <w:sz w:val="20"/>
                <w:szCs w:val="20"/>
              </w:rPr>
              <w:t xml:space="preserve"> licząc od dnia otwarcia ofert (włącznie z tym dniem);</w:t>
            </w:r>
          </w:p>
          <w:p w:rsidR="00AF1C4F" w:rsidRPr="00AF1C4F" w:rsidRDefault="00D61865" w:rsidP="006E5846">
            <w:pPr>
              <w:numPr>
                <w:ilvl w:val="0"/>
                <w:numId w:val="20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 xml:space="preserve">akceptujemy, iż zapłata za zrealizowanie zamówienia następować będzie (na zasadach opisanych we wzorze umowy) w terminie 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 xml:space="preserve">do </w:t>
            </w:r>
            <w:r w:rsidR="00811757">
              <w:rPr>
                <w:rFonts w:ascii="Calibri" w:hAnsi="Calibri" w:cs="Segoe UI"/>
                <w:b/>
                <w:sz w:val="20"/>
                <w:szCs w:val="20"/>
              </w:rPr>
              <w:t>30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> dni</w:t>
            </w:r>
            <w:r w:rsidRPr="00501FC7">
              <w:rPr>
                <w:rFonts w:ascii="Calibri" w:hAnsi="Calibri" w:cs="Segoe UI"/>
                <w:sz w:val="20"/>
                <w:szCs w:val="20"/>
              </w:rPr>
              <w:t xml:space="preserve"> od daty otrzymania przez Zamawiającego prawidłowo wystawionej faktury;</w:t>
            </w:r>
            <w:r w:rsidR="00AF1C4F" w:rsidRPr="00AF1C4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61865" w:rsidRPr="009F4795" w:rsidRDefault="00D61865" w:rsidP="00C02B88">
            <w:pPr>
              <w:tabs>
                <w:tab w:val="left" w:pos="459"/>
              </w:tabs>
              <w:spacing w:after="40"/>
              <w:ind w:left="459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</w:tc>
      </w:tr>
      <w:tr w:rsidR="00D4159A" w:rsidRPr="00E37F70" w:rsidTr="00EA0C8C">
        <w:trPr>
          <w:trHeight w:val="425"/>
        </w:trPr>
        <w:tc>
          <w:tcPr>
            <w:tcW w:w="9214" w:type="dxa"/>
            <w:gridSpan w:val="2"/>
          </w:tcPr>
          <w:p w:rsidR="00D4159A" w:rsidRPr="009F4795" w:rsidRDefault="00D4159A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25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ZOBOWIĄZANIA W PRZYPADKU PRZYZNANIA ZAMÓWIENIA:</w:t>
            </w:r>
          </w:p>
          <w:p w:rsidR="00D4159A" w:rsidRPr="00A01F2E" w:rsidRDefault="00D4159A" w:rsidP="006E5846">
            <w:pPr>
              <w:numPr>
                <w:ilvl w:val="0"/>
                <w:numId w:val="22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01F2E">
              <w:rPr>
                <w:rFonts w:ascii="Calibri" w:hAnsi="Calibri" w:cs="Segoe UI"/>
                <w:sz w:val="20"/>
                <w:szCs w:val="20"/>
              </w:rPr>
              <w:t>zobowiązujemy się do zawarcia umowy w miejscu i terminie wyznaczonym przez Zamawiającego;</w:t>
            </w:r>
          </w:p>
          <w:p w:rsidR="00D4159A" w:rsidRPr="00501FC7" w:rsidRDefault="00D4159A" w:rsidP="006E5846">
            <w:pPr>
              <w:numPr>
                <w:ilvl w:val="0"/>
                <w:numId w:val="22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osobą upoważnioną do kontaktów z Zamawiającym w sprawach dotyczących realizacji umowy jest .........................................................................................................................................................................</w:t>
            </w:r>
          </w:p>
          <w:p w:rsidR="00D4159A" w:rsidRDefault="00D4159A" w:rsidP="00EA0C8C">
            <w:pPr>
              <w:tabs>
                <w:tab w:val="num" w:pos="459"/>
              </w:tabs>
              <w:spacing w:after="40"/>
              <w:ind w:left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 w:rsidRPr="00501FC7">
              <w:rPr>
                <w:rFonts w:ascii="Calibri" w:hAnsi="Calibri" w:cs="Segoe UI"/>
                <w:bCs/>
                <w:iCs/>
                <w:sz w:val="20"/>
                <w:szCs w:val="20"/>
              </w:rPr>
              <w:t>e-mail: ………...……........………….…………………..……....….tel./fax: .....................................................………………..;</w:t>
            </w:r>
          </w:p>
          <w:p w:rsidR="00D4159A" w:rsidRPr="004C33E9" w:rsidRDefault="00D4159A" w:rsidP="006E5846">
            <w:pPr>
              <w:pStyle w:val="Akapitzlist"/>
              <w:numPr>
                <w:ilvl w:val="0"/>
                <w:numId w:val="24"/>
              </w:numPr>
              <w:tabs>
                <w:tab w:val="num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………………………………………………………………………………………………………………………………………………………………………………..</w:t>
            </w:r>
            <w:r w:rsidRPr="004C33E9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1E6C7C" w:rsidRDefault="00D4159A" w:rsidP="00EA0C8C">
            <w:pPr>
              <w:spacing w:after="40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</w:p>
        </w:tc>
      </w:tr>
      <w:tr w:rsidR="00D4159A" w:rsidRPr="00E37F70" w:rsidTr="00911FF5">
        <w:trPr>
          <w:trHeight w:val="1496"/>
        </w:trPr>
        <w:tc>
          <w:tcPr>
            <w:tcW w:w="9214" w:type="dxa"/>
            <w:gridSpan w:val="2"/>
          </w:tcPr>
          <w:p w:rsidR="00D4159A" w:rsidRPr="009F4795" w:rsidRDefault="00D4159A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>
              <w:rPr>
                <w:rFonts w:ascii="Calibri" w:hAnsi="Calibri" w:cs="Segoe UI"/>
                <w:b/>
                <w:sz w:val="20"/>
                <w:szCs w:val="20"/>
              </w:rPr>
              <w:t>PODWYKONAWCY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:</w:t>
            </w:r>
          </w:p>
          <w:p w:rsidR="00D4159A" w:rsidRPr="00772FF3" w:rsidRDefault="00D4159A" w:rsidP="00EA0C8C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772FF3">
              <w:rPr>
                <w:rFonts w:ascii="Calibri" w:hAnsi="Calibri" w:cs="Segoe UI"/>
                <w:sz w:val="20"/>
                <w:szCs w:val="20"/>
              </w:rPr>
              <w:t xml:space="preserve">Podwykonawcom zamierzam powierzyć poniższe </w:t>
            </w:r>
            <w:r w:rsidRPr="00772FF3">
              <w:rPr>
                <w:rFonts w:ascii="Calibri" w:hAnsi="Calibri" w:cs="Arial"/>
                <w:sz w:val="20"/>
                <w:szCs w:val="20"/>
              </w:rPr>
              <w:t>części zamówienia (Jeżeli jest to wiadome, należy podać również dane proponowanych podwykonawców)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11FF5" w:rsidRDefault="00D4159A" w:rsidP="00911FF5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</w:tc>
      </w:tr>
      <w:tr w:rsidR="00D4159A" w:rsidRPr="00E37F70" w:rsidTr="00EA0C8C">
        <w:trPr>
          <w:trHeight w:val="280"/>
        </w:trPr>
        <w:tc>
          <w:tcPr>
            <w:tcW w:w="9214" w:type="dxa"/>
            <w:gridSpan w:val="2"/>
          </w:tcPr>
          <w:p w:rsidR="00D4159A" w:rsidRPr="009F4795" w:rsidRDefault="00D4159A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SPIS TREŚCI:</w:t>
            </w:r>
          </w:p>
          <w:p w:rsidR="00D4159A" w:rsidRPr="009F4795" w:rsidRDefault="00D4159A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Integralną część oferty stanowią następujące dokumenty: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EA0C8C">
            <w:pPr>
              <w:spacing w:after="40"/>
              <w:ind w:left="34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lastRenderedPageBreak/>
              <w:t>Oferta została złożona na .............. kolejno ponumerowanych stronach.</w:t>
            </w:r>
          </w:p>
        </w:tc>
      </w:tr>
      <w:tr w:rsidR="00D4159A" w:rsidRPr="00E37F70" w:rsidTr="00EA0C8C">
        <w:trPr>
          <w:trHeight w:val="1677"/>
        </w:trPr>
        <w:tc>
          <w:tcPr>
            <w:tcW w:w="4500" w:type="dxa"/>
            <w:vAlign w:val="bottom"/>
          </w:tcPr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lastRenderedPageBreak/>
              <w:t>……………………………………………………….</w:t>
            </w:r>
          </w:p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pieczęć Wykonawcy</w:t>
            </w:r>
          </w:p>
        </w:tc>
        <w:tc>
          <w:tcPr>
            <w:tcW w:w="4714" w:type="dxa"/>
            <w:vAlign w:val="bottom"/>
          </w:tcPr>
          <w:p w:rsidR="00D4159A" w:rsidRPr="009F4795" w:rsidRDefault="00D4159A" w:rsidP="00EA0C8C">
            <w:pPr>
              <w:spacing w:after="40"/>
              <w:ind w:left="4680" w:hanging="4965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......................................................................................</w:t>
            </w:r>
          </w:p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Data i podpis upoważnionego przedstawiciela Wykonawcy</w:t>
            </w:r>
          </w:p>
        </w:tc>
      </w:tr>
    </w:tbl>
    <w:p w:rsidR="00BC457D" w:rsidRDefault="00BC457D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C02B88" w:rsidRDefault="00C02B88" w:rsidP="00911FF5">
      <w:pPr>
        <w:tabs>
          <w:tab w:val="left" w:pos="6521"/>
        </w:tabs>
        <w:spacing w:line="276" w:lineRule="auto"/>
        <w:jc w:val="right"/>
      </w:pPr>
    </w:p>
    <w:p w:rsidR="00AB0DC3" w:rsidRDefault="00AB0DC3" w:rsidP="00911FF5">
      <w:pPr>
        <w:tabs>
          <w:tab w:val="left" w:pos="6521"/>
        </w:tabs>
        <w:spacing w:line="276" w:lineRule="auto"/>
        <w:jc w:val="right"/>
      </w:pPr>
    </w:p>
    <w:p w:rsidR="00AB0DC3" w:rsidRDefault="00AB0DC3" w:rsidP="00911FF5">
      <w:pPr>
        <w:tabs>
          <w:tab w:val="left" w:pos="6521"/>
        </w:tabs>
        <w:spacing w:line="276" w:lineRule="auto"/>
        <w:jc w:val="right"/>
      </w:pPr>
    </w:p>
    <w:p w:rsidR="00AB0DC3" w:rsidRDefault="00AB0DC3" w:rsidP="00911FF5">
      <w:pPr>
        <w:tabs>
          <w:tab w:val="left" w:pos="6521"/>
        </w:tabs>
        <w:spacing w:line="276" w:lineRule="auto"/>
        <w:jc w:val="right"/>
      </w:pPr>
    </w:p>
    <w:p w:rsidR="006C2697" w:rsidRPr="006F2FC3" w:rsidRDefault="006C2697" w:rsidP="00911FF5">
      <w:pPr>
        <w:tabs>
          <w:tab w:val="left" w:pos="6521"/>
        </w:tabs>
        <w:spacing w:line="276" w:lineRule="auto"/>
        <w:jc w:val="right"/>
        <w:rPr>
          <w:i/>
        </w:rPr>
      </w:pPr>
      <w:r>
        <w:lastRenderedPageBreak/>
        <w:t>Załącznik  nr 5</w:t>
      </w:r>
    </w:p>
    <w:p w:rsidR="006C2697" w:rsidRPr="006F2FC3" w:rsidRDefault="006C2697" w:rsidP="006C2697">
      <w:pPr>
        <w:tabs>
          <w:tab w:val="left" w:pos="7710"/>
        </w:tabs>
        <w:spacing w:line="276" w:lineRule="auto"/>
        <w:rPr>
          <w:i/>
        </w:rPr>
      </w:pPr>
    </w:p>
    <w:p w:rsidR="006C2697" w:rsidRPr="00DC7BC1" w:rsidRDefault="006C2697" w:rsidP="006C2697">
      <w:pPr>
        <w:ind w:left="5246" w:firstLine="708"/>
        <w:jc w:val="right"/>
        <w:rPr>
          <w:b/>
        </w:rPr>
      </w:pPr>
      <w:r w:rsidRPr="00DC7BC1">
        <w:rPr>
          <w:b/>
        </w:rPr>
        <w:t>Zamawiający:</w:t>
      </w:r>
    </w:p>
    <w:p w:rsidR="006C2697" w:rsidRPr="00040B19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ind w:left="5220" w:hanging="5220"/>
        <w:jc w:val="right"/>
        <w:rPr>
          <w:b/>
        </w:rPr>
      </w:pPr>
      <w:r>
        <w:rPr>
          <w:b/>
        </w:rPr>
        <w:t>SP ZOZ</w:t>
      </w:r>
      <w:r w:rsidRPr="00040B19">
        <w:rPr>
          <w:b/>
        </w:rPr>
        <w:t xml:space="preserve"> MSW</w:t>
      </w:r>
      <w:r>
        <w:rPr>
          <w:b/>
        </w:rPr>
        <w:t>iA</w:t>
      </w:r>
    </w:p>
    <w:p w:rsidR="006C2697" w:rsidRPr="00040B19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rPr>
          <w:b/>
        </w:rPr>
      </w:pPr>
      <w:r w:rsidRPr="00040B19">
        <w:rPr>
          <w:b/>
        </w:rPr>
        <w:t>ul. Północna 42</w:t>
      </w:r>
    </w:p>
    <w:p w:rsidR="006C2697" w:rsidRPr="006B1794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</w:pPr>
      <w:r w:rsidRPr="00040B19">
        <w:rPr>
          <w:b/>
        </w:rPr>
        <w:t>91-425 Łód</w:t>
      </w:r>
      <w:r>
        <w:rPr>
          <w:b/>
        </w:rPr>
        <w:t>ź</w:t>
      </w:r>
    </w:p>
    <w:p w:rsidR="006C2697" w:rsidRPr="006B1794" w:rsidRDefault="006C2697" w:rsidP="006C2697">
      <w:pPr>
        <w:rPr>
          <w:b/>
        </w:rPr>
      </w:pPr>
    </w:p>
    <w:p w:rsidR="006C2697" w:rsidRPr="006B1794" w:rsidRDefault="006C2697" w:rsidP="006C2697">
      <w:pPr>
        <w:rPr>
          <w:b/>
        </w:rPr>
      </w:pPr>
      <w:r w:rsidRPr="006B1794">
        <w:rPr>
          <w:b/>
        </w:rPr>
        <w:t>Wykonawca:</w:t>
      </w:r>
    </w:p>
    <w:p w:rsidR="006C2697" w:rsidRPr="006B1794" w:rsidRDefault="006C2697" w:rsidP="00911FF5">
      <w:pPr>
        <w:tabs>
          <w:tab w:val="left" w:pos="5245"/>
        </w:tabs>
        <w:ind w:right="3827"/>
      </w:pPr>
      <w:r w:rsidRPr="006B1794">
        <w:t>……………………………………………………..…………………………………………..………………</w:t>
      </w:r>
    </w:p>
    <w:p w:rsidR="006C2697" w:rsidRPr="006B1794" w:rsidRDefault="006C2697" w:rsidP="00911FF5">
      <w:pPr>
        <w:ind w:right="5953"/>
        <w:rPr>
          <w:i/>
          <w:sz w:val="20"/>
          <w:szCs w:val="20"/>
        </w:rPr>
      </w:pPr>
      <w:r w:rsidRPr="006B1794">
        <w:rPr>
          <w:i/>
          <w:sz w:val="20"/>
          <w:szCs w:val="20"/>
        </w:rPr>
        <w:t>(pełna nazwa/firma, adres, w zależności od podmiotu: NIP/PESEL, KRS/</w:t>
      </w:r>
      <w:proofErr w:type="spellStart"/>
      <w:r w:rsidRPr="006B1794">
        <w:rPr>
          <w:i/>
          <w:sz w:val="20"/>
          <w:szCs w:val="20"/>
        </w:rPr>
        <w:t>CEiDG</w:t>
      </w:r>
      <w:proofErr w:type="spellEnd"/>
      <w:r w:rsidRPr="006B1794">
        <w:rPr>
          <w:i/>
          <w:sz w:val="20"/>
          <w:szCs w:val="20"/>
        </w:rPr>
        <w:t>)</w:t>
      </w:r>
    </w:p>
    <w:p w:rsidR="006C2697" w:rsidRPr="006B1794" w:rsidRDefault="006C2697" w:rsidP="006C2697">
      <w:pPr>
        <w:rPr>
          <w:u w:val="single"/>
        </w:rPr>
      </w:pPr>
    </w:p>
    <w:p w:rsidR="006C2697" w:rsidRPr="006B1794" w:rsidRDefault="006C2697" w:rsidP="006C2697">
      <w:pPr>
        <w:rPr>
          <w:u w:val="single"/>
        </w:rPr>
      </w:pPr>
      <w:r w:rsidRPr="006B1794">
        <w:rPr>
          <w:u w:val="single"/>
        </w:rPr>
        <w:t>reprezentowany przez:</w:t>
      </w:r>
    </w:p>
    <w:p w:rsidR="006C2697" w:rsidRPr="006B1794" w:rsidRDefault="006C2697" w:rsidP="00911FF5">
      <w:pPr>
        <w:ind w:right="3969"/>
      </w:pPr>
      <w:r w:rsidRPr="006B1794">
        <w:t>………………………………………………………………………………………………………………</w:t>
      </w:r>
    </w:p>
    <w:p w:rsidR="006C2697" w:rsidRPr="006B1794" w:rsidRDefault="006C2697" w:rsidP="00911FF5">
      <w:pPr>
        <w:ind w:right="5953"/>
        <w:rPr>
          <w:i/>
          <w:sz w:val="20"/>
          <w:szCs w:val="20"/>
        </w:rPr>
      </w:pPr>
      <w:r w:rsidRPr="006B1794">
        <w:rPr>
          <w:i/>
          <w:sz w:val="20"/>
          <w:szCs w:val="20"/>
        </w:rPr>
        <w:t>(imię, nazwisko, stanowisko/podstawa do reprezentacji)</w:t>
      </w:r>
    </w:p>
    <w:p w:rsidR="006C2697" w:rsidRPr="006B1794" w:rsidRDefault="006C2697" w:rsidP="006C2697"/>
    <w:p w:rsidR="006C2697" w:rsidRPr="00631D39" w:rsidRDefault="006C2697" w:rsidP="006C2697">
      <w:pPr>
        <w:keepNext/>
        <w:jc w:val="center"/>
        <w:outlineLvl w:val="0"/>
        <w:rPr>
          <w:b/>
          <w:sz w:val="28"/>
          <w:szCs w:val="28"/>
        </w:rPr>
      </w:pPr>
      <w:r w:rsidRPr="00631D39">
        <w:rPr>
          <w:b/>
          <w:sz w:val="28"/>
          <w:szCs w:val="28"/>
        </w:rPr>
        <w:t>O Ś W I A D C Z E N I E</w:t>
      </w:r>
    </w:p>
    <w:p w:rsidR="006C2697" w:rsidRPr="00631D39" w:rsidRDefault="006C2697" w:rsidP="006C2697">
      <w:pPr>
        <w:jc w:val="center"/>
        <w:rPr>
          <w:b/>
        </w:rPr>
      </w:pPr>
      <w:r w:rsidRPr="00631D39">
        <w:rPr>
          <w:b/>
        </w:rPr>
        <w:t>DOTYCZĄCE GRUPY KAPITALOWEJ</w:t>
      </w: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Zgodnie z wymaganiami określonymi w art.24 ust.11 ustawy z dnia 29 stycznia 2004r. Prawo zamówień publicznych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 xml:space="preserve">Przystępując do udziału w postępowaniu o zamówienie publiczne na: </w:t>
      </w:r>
    </w:p>
    <w:p w:rsidR="00911FF5" w:rsidRPr="00911FF5" w:rsidRDefault="00911FF5" w:rsidP="00911FF5">
      <w:pPr>
        <w:rPr>
          <w:rFonts w:asciiTheme="minorHAnsi" w:eastAsia="Calibri" w:hAnsiTheme="minorHAnsi" w:cs="Arial"/>
          <w:b/>
          <w:sz w:val="20"/>
          <w:szCs w:val="20"/>
          <w:lang w:eastAsia="en-US"/>
        </w:rPr>
      </w:pP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Dostawa </w:t>
      </w:r>
      <w:r w:rsidR="0069670A">
        <w:rPr>
          <w:rFonts w:asciiTheme="minorHAnsi" w:eastAsia="Calibri" w:hAnsiTheme="minorHAnsi" w:cs="Arial"/>
          <w:b/>
          <w:sz w:val="20"/>
          <w:szCs w:val="20"/>
          <w:lang w:eastAsia="en-US"/>
        </w:rPr>
        <w:t>implantów, śrub, płytek, gwoździ na potrzeby ortopedii</w:t>
      </w:r>
      <w:r w:rsidRPr="00911FF5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 </w:t>
      </w:r>
      <w:r w:rsidR="0069670A">
        <w:rPr>
          <w:rFonts w:asciiTheme="minorHAnsi" w:eastAsia="Calibri" w:hAnsiTheme="minorHAnsi" w:cs="Arial"/>
          <w:b/>
          <w:sz w:val="20"/>
          <w:szCs w:val="20"/>
          <w:lang w:eastAsia="en-US"/>
        </w:rPr>
        <w:t>nr 10/D/18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 xml:space="preserve">Oświadczam (-y), że wobec reprezentowanego przeze mnie podmiotu nie zachodzą przesłanki wykluczenia </w:t>
      </w:r>
      <w:r w:rsidRPr="00911FF5">
        <w:rPr>
          <w:rFonts w:asciiTheme="minorHAnsi" w:hAnsiTheme="minorHAnsi" w:cs="Arial"/>
          <w:sz w:val="20"/>
          <w:szCs w:val="20"/>
        </w:rPr>
        <w:br/>
        <w:t xml:space="preserve">z art. 24 ust. 1 pkt 23 </w:t>
      </w:r>
      <w:proofErr w:type="spellStart"/>
      <w:r w:rsidRPr="00911FF5">
        <w:rPr>
          <w:rFonts w:asciiTheme="minorHAnsi" w:hAnsiTheme="minorHAnsi" w:cs="Arial"/>
          <w:sz w:val="20"/>
          <w:szCs w:val="20"/>
        </w:rPr>
        <w:t>upzp</w:t>
      </w:r>
      <w:proofErr w:type="spellEnd"/>
    </w:p>
    <w:p w:rsidR="00911FF5" w:rsidRPr="00911FF5" w:rsidRDefault="00911FF5" w:rsidP="000E368F">
      <w:pPr>
        <w:pStyle w:val="Akapitzlist"/>
        <w:numPr>
          <w:ilvl w:val="0"/>
          <w:numId w:val="31"/>
        </w:num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color w:val="000000"/>
          <w:sz w:val="20"/>
          <w:szCs w:val="20"/>
        </w:rPr>
        <w:t>Nie przynależę do tej samej grupy kapitałowej, w rozumieniu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sz w:val="20"/>
          <w:szCs w:val="20"/>
        </w:rPr>
        <w:t>ustawy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z dnia 16 lutego 2007 r. o ochronie konkurencji i konsumentów (Dz. U. Nr 50, poz. 331, z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późn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.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zm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>)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 xml:space="preserve"> z Wykonawcami którzy złożyli odrębne oferty, oferty częściowe lub wnioski 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>o dopuszczenie do udziału w przedmiotowym postepowaniu</w:t>
      </w:r>
      <w:r w:rsidRPr="00911FF5">
        <w:rPr>
          <w:rFonts w:asciiTheme="minorHAnsi" w:hAnsiTheme="minorHAnsi" w:cs="Arial"/>
          <w:sz w:val="20"/>
          <w:szCs w:val="20"/>
        </w:rPr>
        <w:t>*</w:t>
      </w:r>
    </w:p>
    <w:p w:rsidR="00911FF5" w:rsidRPr="00911FF5" w:rsidRDefault="00911FF5" w:rsidP="00911FF5">
      <w:p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Lub</w:t>
      </w:r>
    </w:p>
    <w:p w:rsidR="00911FF5" w:rsidRPr="00911FF5" w:rsidRDefault="00911FF5" w:rsidP="000E368F">
      <w:pPr>
        <w:pStyle w:val="Akapitzlist"/>
        <w:numPr>
          <w:ilvl w:val="0"/>
          <w:numId w:val="31"/>
        </w:num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Należę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 do tej samej grupy kapitałowej, w rozumieniu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sz w:val="20"/>
          <w:szCs w:val="20"/>
        </w:rPr>
        <w:t>ustawy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z dnia 16 lutego 2007 r. o ochronie konkurencji i konsumentów (Dz. U. Nr 50, poz. 331, z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późn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.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zm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>)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 xml:space="preserve"> z Wykonawcami którzy złożyli odrębne oferty, oferty częściowe lub wnioski 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>o dopuszczenie do udziału w przedmiotowym postepowaniu</w:t>
      </w:r>
      <w:r w:rsidRPr="00911FF5">
        <w:rPr>
          <w:rFonts w:asciiTheme="minorHAnsi" w:hAnsiTheme="minorHAnsi" w:cs="Arial"/>
          <w:sz w:val="20"/>
          <w:szCs w:val="20"/>
        </w:rPr>
        <w:t>*</w:t>
      </w:r>
    </w:p>
    <w:p w:rsidR="00911FF5" w:rsidRPr="00911FF5" w:rsidRDefault="00911FF5" w:rsidP="00911FF5">
      <w:pPr>
        <w:spacing w:after="200"/>
        <w:ind w:left="357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I składam (nie składam)* wyjaśnienia i dowody, że powiązania z innym Wykonawcą nie prowadzą do zakłócenia konkurencji w postepowaniu o udzielenie przedmiotowego zamówienia*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/>
          <w:i/>
          <w:sz w:val="20"/>
          <w:szCs w:val="20"/>
        </w:rPr>
      </w:pPr>
      <w:r w:rsidRPr="00911FF5">
        <w:rPr>
          <w:rFonts w:asciiTheme="minorHAnsi" w:hAnsiTheme="minorHAnsi"/>
          <w:i/>
          <w:sz w:val="20"/>
          <w:szCs w:val="20"/>
        </w:rPr>
        <w:t>*- niepotrzebne skreślić</w:t>
      </w: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hAnsiTheme="minorHAnsi"/>
          <w:sz w:val="20"/>
          <w:szCs w:val="20"/>
        </w:rPr>
        <w:t>________________________</w:t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  <w:t>____________________________</w:t>
      </w:r>
    </w:p>
    <w:p w:rsidR="00B02D1E" w:rsidRPr="00911FF5" w:rsidRDefault="006C2697" w:rsidP="00911FF5">
      <w:pPr>
        <w:ind w:firstLine="708"/>
        <w:jc w:val="both"/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hAnsiTheme="minorHAnsi"/>
          <w:sz w:val="20"/>
          <w:szCs w:val="20"/>
        </w:rPr>
        <w:t>miejsce, data</w:t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  <w:t xml:space="preserve">     pieczęć i podpis wykonawcy</w:t>
      </w:r>
    </w:p>
    <w:p w:rsidR="00B02D1E" w:rsidRPr="00911FF5" w:rsidRDefault="00B02D1E" w:rsidP="00D4159A">
      <w:pPr>
        <w:spacing w:after="40"/>
        <w:rPr>
          <w:rFonts w:asciiTheme="minorHAnsi" w:hAnsiTheme="minorHAnsi" w:cs="Segoe UI"/>
          <w:sz w:val="20"/>
          <w:szCs w:val="20"/>
        </w:rPr>
      </w:pPr>
    </w:p>
    <w:p w:rsidR="006C2697" w:rsidRPr="00911FF5" w:rsidRDefault="006C2697" w:rsidP="00D4159A">
      <w:pPr>
        <w:spacing w:after="40"/>
        <w:rPr>
          <w:rFonts w:asciiTheme="minorHAnsi" w:hAnsiTheme="minorHAnsi" w:cs="Segoe UI"/>
          <w:sz w:val="20"/>
          <w:szCs w:val="20"/>
        </w:rPr>
      </w:pPr>
    </w:p>
    <w:p w:rsidR="00D503CC" w:rsidRDefault="00D503CC" w:rsidP="00D503CC">
      <w:pPr>
        <w:ind w:left="5246" w:firstLine="708"/>
        <w:jc w:val="right"/>
        <w:rPr>
          <w:b/>
        </w:rPr>
      </w:pPr>
      <w:r>
        <w:rPr>
          <w:b/>
        </w:rPr>
        <w:lastRenderedPageBreak/>
        <w:t>Załącznik nr 3</w:t>
      </w:r>
    </w:p>
    <w:p w:rsidR="00D503CC" w:rsidRDefault="00D503CC" w:rsidP="00D503CC">
      <w:pPr>
        <w:ind w:left="5246" w:firstLine="708"/>
        <w:jc w:val="right"/>
        <w:rPr>
          <w:b/>
        </w:rPr>
      </w:pPr>
    </w:p>
    <w:p w:rsidR="00DC0BE4" w:rsidRDefault="00DC0BE4" w:rsidP="00DC0BE4">
      <w:pPr>
        <w:spacing w:after="40"/>
        <w:rPr>
          <w:rFonts w:ascii="Calibri" w:hAnsi="Calibri" w:cs="Segoe UI"/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DC0BE4" w:rsidRPr="004C33E9" w:rsidTr="00733491">
        <w:tc>
          <w:tcPr>
            <w:tcW w:w="9214" w:type="dxa"/>
            <w:shd w:val="clear" w:color="auto" w:fill="D9D9D9"/>
            <w:vAlign w:val="center"/>
          </w:tcPr>
          <w:p w:rsidR="00DC0BE4" w:rsidRPr="004C33E9" w:rsidRDefault="00DC0BE4" w:rsidP="00733491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 w:rsidRPr="004C33E9">
              <w:rPr>
                <w:rFonts w:ascii="Calibri" w:hAnsi="Calibri" w:cs="Segoe UI"/>
                <w:b/>
              </w:rPr>
              <w:br w:type="page"/>
              <w:t>Załącznik nr 3 do SIWZ</w:t>
            </w:r>
          </w:p>
        </w:tc>
      </w:tr>
      <w:tr w:rsidR="00DC0BE4" w:rsidRPr="004C33E9" w:rsidTr="00733491">
        <w:trPr>
          <w:trHeight w:val="460"/>
        </w:trPr>
        <w:tc>
          <w:tcPr>
            <w:tcW w:w="9214" w:type="dxa"/>
            <w:shd w:val="clear" w:color="auto" w:fill="D9D9D9"/>
            <w:vAlign w:val="center"/>
          </w:tcPr>
          <w:p w:rsidR="00DC0BE4" w:rsidRPr="004C33E9" w:rsidRDefault="00DC0BE4" w:rsidP="00733491">
            <w:pPr>
              <w:pStyle w:val="Nagwek1"/>
              <w:spacing w:before="0" w:after="40"/>
              <w:jc w:val="center"/>
              <w:rPr>
                <w:rFonts w:ascii="Calibri" w:hAnsi="Calibri" w:cs="Segoe UI"/>
                <w:sz w:val="20"/>
                <w:szCs w:val="20"/>
              </w:rPr>
            </w:pPr>
            <w:r w:rsidRPr="004C33E9">
              <w:rPr>
                <w:rFonts w:ascii="Calibri" w:hAnsi="Calibri" w:cs="Segoe UI"/>
                <w:sz w:val="20"/>
                <w:szCs w:val="20"/>
              </w:rPr>
              <w:t>OŚWIADCZENIE O BRAKU PODSTAW DO WYKLUCZENIA / I SPEŁNIENIA WARUNKÓW UDZIAŁU W POSTĘPOWANIU</w:t>
            </w:r>
          </w:p>
        </w:tc>
      </w:tr>
    </w:tbl>
    <w:p w:rsidR="00DC0BE4" w:rsidRPr="004C33E9" w:rsidRDefault="00DC0BE4" w:rsidP="00DC0BE4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1"/>
      </w:tblGrid>
      <w:tr w:rsidR="00DC0BE4" w:rsidRPr="004C33E9" w:rsidTr="00733491">
        <w:trPr>
          <w:trHeight w:val="429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Przystępując do postępowania na ________________</w:t>
            </w:r>
            <w:r w:rsidRPr="004C33E9">
              <w:rPr>
                <w:rFonts w:ascii="Calibri" w:hAnsi="Calibri" w:cs="Arial"/>
                <w:b/>
                <w:sz w:val="20"/>
                <w:szCs w:val="20"/>
              </w:rPr>
              <w:t>____________________</w:t>
            </w:r>
          </w:p>
        </w:tc>
      </w:tr>
      <w:tr w:rsidR="00DC0BE4" w:rsidRPr="004C33E9" w:rsidTr="00733491">
        <w:trPr>
          <w:trHeight w:val="429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działając w imieniu Wykonawcy:…………………………………………………………………………………………………………………………</w:t>
            </w:r>
          </w:p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(podać nazwę i adres Wykonawcy)</w:t>
            </w:r>
          </w:p>
        </w:tc>
      </w:tr>
      <w:tr w:rsidR="00DC0BE4" w:rsidRPr="004C33E9" w:rsidTr="00733491">
        <w:trPr>
          <w:trHeight w:val="803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Oświadczam, że na dzień składania ofert  nie podlegam wykluczeniu z postępowania</w:t>
            </w:r>
            <w:r>
              <w:rPr>
                <w:rFonts w:ascii="Calibri" w:hAnsi="Calibri" w:cs="Segoe UI"/>
                <w:b/>
                <w:color w:val="008000"/>
                <w:sz w:val="20"/>
                <w:szCs w:val="20"/>
              </w:rPr>
              <w:t xml:space="preserve"> </w:t>
            </w:r>
          </w:p>
        </w:tc>
      </w:tr>
      <w:tr w:rsidR="00DC0BE4" w:rsidRPr="004C33E9" w:rsidTr="00733491">
        <w:trPr>
          <w:trHeight w:val="283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W przedmiotowym postępowaniu Zamawiający zgodnie z art. 24 ust. 1 pkt. 12-23 ustawy PZP wykluczy: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 w:hanging="425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nie wykazał spełniania warunków udziału w postępowaniu lub nie został zaproszony do negocjacji lub złożenia ofert wstępnych albo ofert, lub nie wykazał braku podstaw wykluczenia;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 w:hanging="425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 będącego osobą fizyczną, którego prawomocnie skazano za przestępstwo: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którym mowa w</w:t>
            </w: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softHyphen/>
              <w:t xml:space="preserve"> art. 165a, art. 181–188, art. 189a, art. 218–221, art. 228–230a, art. 250a, art. 258 lub art. 270–309 ustawy z dnia 6 czerwca 1997 r. – Kodeks karny (Dz. U. Nr 88, poz. 553, z </w:t>
            </w:r>
            <w:proofErr w:type="spellStart"/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późn</w:t>
            </w:r>
            <w:proofErr w:type="spellEnd"/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. zm.) lub</w:t>
            </w: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softHyphen/>
              <w:t xml:space="preserve"> art. 46 lub art. 48 ustawy z dnia 25 czerwca 2010 r. o sporcie (Dz. U. z 2016 r. poz. 176),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charakterze terrorystycznym, o którym mowa w art. 115 § 20 ustawy z dnia 6 czerwca 1997 r. – Kodeks karny,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skarbowe,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którym mowa w art. 9 lub art. 10 ustawy z dnia 15 czerwca 2012 r. o skutkach powierzania wykonywania pracy cudzoziemcom przebywającym wbrew przepisom na terytorium Rzeczypospolitej Polskiej (Dz. U. poz. 769);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2;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w wyniku zamierzonego działania lub rażącego niedbalstwa wprowadził zamawiającego w błąd przy przedstawieniu informacji, że nie podlega wykluczeniu, spełnia warunki udziału w postępowaniu lub kryteria selekcji, lub który zataił te informacje lub nie jest w stanie przedstawić wymaganych dokumentów;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w wyniku lekkomyślności lub niedbalstwa przedstawił informacje wprowadzające w błąd zamawiającego, mogące mieć istotny wpływ na decyzje podejmowane przez zamawiającego w postępowaniu o udzielenie zamówienia;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bezprawnie wpływał lub próbował wpłynąć na czynności zamawiającego lub pozyskać informacje poufne, mogące dać mu przewagę w postępowaniu o udzielenie zamówienia;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brał udział w przygotowaniu postępowania o 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 udziału w postępowaniu;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z innymi wykonawcami zawarł porozumienie mające na celu zakłócenie konkurencji między wykonawcami w postępowaniu o udzielenie zamówienia, co zamawiający jest w stanie wykazać za pomocą stosownych środków dowodowych;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lastRenderedPageBreak/>
              <w:t>wykonawcę będącego podmiotem zbiorowym, wobec którego sąd orzekł zakaz ubiegania się o zamówienia publiczne na podstawie ustawy z dnia 28 października 2002 r. o odpowiedzialności podmiotów zbiorowych za czyny zabronione pod groźbą kary (Dz. U. z 2015 r. poz. 1212, 1844 i 1855 oraz z 2016 r. poz. 437);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wobec którego orzeczono tytułem środka zapobiegawczego zakaz ubiegania się o zamówienia publiczne;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sz w:val="20"/>
                <w:szCs w:val="20"/>
              </w:rPr>
              <w:t>wykonawców, którzy należąc do tej samej grupy kapitałowej, w rozumieniu ustawy z dnia 16 lutego 2007 r. o ochronie konkurencji i konsumentów (Dz. U. z 2015 r. poz. 184, 1618 i 1634), złożyli odrębne oferty, oferty częściowe lub wnioski o dopuszczenie do udziału w postępowaniu, chyba że wykażą, że istniejące między nimi powiązania nie prowadzą do zakłócenia konkurencji w postępowaniu o udzielenie zamówienia.</w:t>
            </w:r>
          </w:p>
          <w:p w:rsidR="00DC0BE4" w:rsidRPr="004C33E9" w:rsidRDefault="00DC0BE4" w:rsidP="00733491">
            <w:pPr>
              <w:pStyle w:val="Akapitzlist"/>
              <w:tabs>
                <w:tab w:val="left" w:pos="459"/>
              </w:tabs>
              <w:spacing w:after="40"/>
              <w:ind w:left="459"/>
              <w:jc w:val="both"/>
              <w:rPr>
                <w:rFonts w:ascii="Calibri" w:eastAsia="Calibri" w:hAnsi="Calibri" w:cs="Segoe UI"/>
                <w:sz w:val="20"/>
                <w:szCs w:val="20"/>
              </w:rPr>
            </w:pPr>
          </w:p>
        </w:tc>
      </w:tr>
      <w:tr w:rsidR="00DC0BE4" w:rsidRPr="004C33E9" w:rsidTr="00733491">
        <w:trPr>
          <w:trHeight w:val="1272"/>
        </w:trPr>
        <w:tc>
          <w:tcPr>
            <w:tcW w:w="9465" w:type="dxa"/>
            <w:vAlign w:val="bottom"/>
          </w:tcPr>
          <w:tbl>
            <w:tblPr>
              <w:tblpPr w:leftFromText="141" w:rightFromText="141" w:horzAnchor="margin" w:tblpY="-1440"/>
              <w:tblOverlap w:val="never"/>
              <w:tblW w:w="94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33"/>
              <w:gridCol w:w="5932"/>
            </w:tblGrid>
            <w:tr w:rsidR="00DC0BE4" w:rsidRPr="004C33E9" w:rsidTr="00733491">
              <w:trPr>
                <w:trHeight w:val="1140"/>
              </w:trPr>
              <w:tc>
                <w:tcPr>
                  <w:tcW w:w="3533" w:type="dxa"/>
                  <w:vAlign w:val="bottom"/>
                </w:tcPr>
                <w:p w:rsidR="00DC0BE4" w:rsidRPr="004C33E9" w:rsidRDefault="00DC0BE4" w:rsidP="00733491">
                  <w:pPr>
                    <w:spacing w:after="40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lastRenderedPageBreak/>
                    <w:t>……………………………………………………….</w:t>
                  </w:r>
                </w:p>
                <w:p w:rsidR="00DC0BE4" w:rsidRPr="004C33E9" w:rsidRDefault="00DC0BE4" w:rsidP="00733491">
                  <w:pPr>
                    <w:spacing w:after="40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pieczęć Wykonawcy</w:t>
                  </w:r>
                </w:p>
              </w:tc>
              <w:tc>
                <w:tcPr>
                  <w:tcW w:w="5932" w:type="dxa"/>
                  <w:vAlign w:val="bottom"/>
                </w:tcPr>
                <w:p w:rsidR="00DC0BE4" w:rsidRPr="004C33E9" w:rsidRDefault="00DC0BE4" w:rsidP="00733491">
                  <w:pPr>
                    <w:spacing w:after="40"/>
                    <w:ind w:left="4680" w:hanging="4965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.....................................................................................</w:t>
                  </w:r>
                </w:p>
                <w:p w:rsidR="00DC0BE4" w:rsidRPr="004C33E9" w:rsidRDefault="00DC0BE4" w:rsidP="00733491">
                  <w:pPr>
                    <w:spacing w:after="40"/>
                    <w:ind w:left="4680" w:hanging="4965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Data i podpis upoważnionego przedstawiciela Wykonawcy</w:t>
                  </w:r>
                </w:p>
              </w:tc>
            </w:tr>
          </w:tbl>
          <w:p w:rsidR="00DC0BE4" w:rsidRPr="00F62534" w:rsidRDefault="00DC0BE4" w:rsidP="00733491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 xml:space="preserve"> </w:t>
            </w:r>
          </w:p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</w:p>
        </w:tc>
      </w:tr>
      <w:tr w:rsidR="00DC0BE4" w:rsidRPr="004C33E9" w:rsidTr="00733491">
        <w:trPr>
          <w:trHeight w:val="65"/>
        </w:trPr>
        <w:tc>
          <w:tcPr>
            <w:tcW w:w="9465" w:type="dxa"/>
            <w:vAlign w:val="bottom"/>
          </w:tcPr>
          <w:p w:rsidR="00DC0BE4" w:rsidRPr="00F62534" w:rsidRDefault="00DC0BE4" w:rsidP="00733491">
            <w:pPr>
              <w:spacing w:after="40"/>
              <w:jc w:val="both"/>
              <w:rPr>
                <w:rFonts w:ascii="Calibri" w:hAnsi="Calibri" w:cs="Segoe UI"/>
                <w:color w:val="008000"/>
                <w:sz w:val="16"/>
                <w:szCs w:val="16"/>
              </w:rPr>
            </w:pPr>
          </w:p>
        </w:tc>
      </w:tr>
    </w:tbl>
    <w:p w:rsidR="00D503CC" w:rsidRPr="002B63BE" w:rsidRDefault="00D503CC" w:rsidP="00D503CC">
      <w:pPr>
        <w:spacing w:line="360" w:lineRule="auto"/>
        <w:jc w:val="both"/>
        <w:rPr>
          <w:i/>
        </w:rPr>
      </w:pPr>
    </w:p>
    <w:p w:rsidR="00D503CC" w:rsidRPr="00893119" w:rsidRDefault="00D503CC" w:rsidP="00D503CC">
      <w:pPr>
        <w:rPr>
          <w:rFonts w:asciiTheme="majorHAnsi" w:hAnsiTheme="majorHAnsi"/>
          <w:b/>
          <w:highlight w:val="lightGray"/>
        </w:rPr>
      </w:pPr>
      <w:r w:rsidRPr="00893119">
        <w:rPr>
          <w:rFonts w:asciiTheme="majorHAnsi" w:hAnsiTheme="majorHAnsi"/>
          <w:b/>
          <w:highlight w:val="lightGray"/>
        </w:rPr>
        <w:t>INFORMACJA czy wykonawca jest mikroprzedsiębiorstwem bądź małym lub średnim przedsiębiorstwem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b/>
          <w:i/>
          <w:sz w:val="20"/>
          <w:szCs w:val="20"/>
        </w:rPr>
      </w:pPr>
    </w:p>
    <w:p w:rsidR="00D503CC" w:rsidRPr="00893119" w:rsidRDefault="00D503CC" w:rsidP="00D503CC">
      <w:pPr>
        <w:jc w:val="center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b/>
          <w:sz w:val="20"/>
          <w:szCs w:val="20"/>
        </w:rPr>
        <w:t xml:space="preserve">TAK / NIE </w:t>
      </w:r>
      <w:r w:rsidRPr="00893119">
        <w:rPr>
          <w:rFonts w:asciiTheme="majorHAnsi" w:hAnsiTheme="majorHAnsi"/>
          <w:sz w:val="20"/>
          <w:szCs w:val="20"/>
        </w:rPr>
        <w:t>- odpowiednio zakreślić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1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Por. zalecenie Komisji z dnia 6 maja 2003 r. dotyczące definicji mikroprzedsiębiorstw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oraz małych i średnich przedsiębiorstw (Dz.U. L 124 z 20.5.2003, s. 36). Te informacje są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wymagane wyłącznie do celów statystycznych. Mikroprzedsiębiorstwo: przedsiębiorstwo, które zatrudnia mniej niż 10 osób i którego roczny obrót lub roczna suma bilansowa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nie przekracza 2 milionów EUR.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Małe przedsiębiorstwo: przedsiębiorstwo, które zatrudnia mniej niż 50 osób i którego roczny obrót lub roczna suma bilansowa nie przekracza 10 milionów EUR.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i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…………….……. </w:t>
      </w:r>
      <w:r w:rsidRPr="00893119">
        <w:rPr>
          <w:rFonts w:asciiTheme="majorHAnsi" w:hAnsiTheme="majorHAnsi"/>
          <w:i/>
          <w:sz w:val="20"/>
          <w:szCs w:val="20"/>
        </w:rPr>
        <w:t xml:space="preserve">(miejscowość), </w:t>
      </w:r>
      <w:r w:rsidRPr="00893119">
        <w:rPr>
          <w:rFonts w:asciiTheme="majorHAnsi" w:hAnsiTheme="majorHAnsi"/>
          <w:sz w:val="20"/>
          <w:szCs w:val="20"/>
        </w:rPr>
        <w:t xml:space="preserve">dnia …………………. r. 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  <w:t>…………………………………………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                                                                                                     </w:t>
      </w:r>
      <w:r w:rsidR="00893119">
        <w:rPr>
          <w:rFonts w:asciiTheme="majorHAnsi" w:hAnsiTheme="majorHAnsi"/>
          <w:sz w:val="20"/>
          <w:szCs w:val="20"/>
        </w:rPr>
        <w:t xml:space="preserve">                          </w:t>
      </w:r>
      <w:r w:rsidRPr="00893119">
        <w:rPr>
          <w:rFonts w:asciiTheme="majorHAnsi" w:hAnsiTheme="majorHAnsi"/>
          <w:sz w:val="20"/>
          <w:szCs w:val="20"/>
        </w:rPr>
        <w:t xml:space="preserve">  podpis</w:t>
      </w:r>
    </w:p>
    <w:p w:rsidR="00D503CC" w:rsidRPr="00893119" w:rsidRDefault="00D503CC" w:rsidP="00D503CC">
      <w:pPr>
        <w:shd w:val="clear" w:color="auto" w:fill="BFBFBF"/>
        <w:spacing w:line="360" w:lineRule="auto"/>
        <w:jc w:val="center"/>
        <w:rPr>
          <w:rFonts w:asciiTheme="majorHAnsi" w:hAnsiTheme="majorHAnsi"/>
          <w:b/>
          <w:sz w:val="20"/>
          <w:szCs w:val="20"/>
        </w:rPr>
      </w:pPr>
      <w:r w:rsidRPr="00893119">
        <w:rPr>
          <w:rFonts w:asciiTheme="majorHAnsi" w:hAnsiTheme="majorHAnsi"/>
          <w:b/>
          <w:sz w:val="20"/>
          <w:szCs w:val="20"/>
        </w:rPr>
        <w:t>OŚWIADCZENIE DOTYCZĄCE PODANYCH INFORMACJI: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b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Oświadczam, że wszystkie informacje podane w powyższych oświadczeniach są aktualne </w:t>
      </w:r>
      <w:r w:rsidRPr="00893119">
        <w:rPr>
          <w:rFonts w:asciiTheme="majorHAnsi" w:hAnsiTheme="maj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893119" w:rsidRP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…………….……. </w:t>
      </w:r>
      <w:r w:rsidRPr="00893119">
        <w:rPr>
          <w:rFonts w:asciiTheme="majorHAnsi" w:hAnsiTheme="majorHAnsi"/>
          <w:i/>
          <w:sz w:val="20"/>
          <w:szCs w:val="20"/>
        </w:rPr>
        <w:t xml:space="preserve">(miejscowość), </w:t>
      </w:r>
      <w:r w:rsidRPr="00893119">
        <w:rPr>
          <w:rFonts w:asciiTheme="majorHAnsi" w:hAnsiTheme="majorHAnsi"/>
          <w:sz w:val="20"/>
          <w:szCs w:val="20"/>
        </w:rPr>
        <w:t xml:space="preserve">dnia …………………. r. </w:t>
      </w:r>
    </w:p>
    <w:p w:rsidR="00893119" w:rsidRP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811757" w:rsidRP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  <w:t>………………………………………..    podpis</w:t>
      </w:r>
    </w:p>
    <w:p w:rsidR="00811757" w:rsidRPr="001B0606" w:rsidRDefault="00811757" w:rsidP="00DD7D3C">
      <w:pPr>
        <w:spacing w:after="40"/>
        <w:jc w:val="both"/>
        <w:rPr>
          <w:rFonts w:asciiTheme="minorHAnsi" w:hAnsiTheme="minorHAnsi" w:cs="Segoe UI"/>
          <w:sz w:val="20"/>
          <w:szCs w:val="20"/>
        </w:rPr>
      </w:pPr>
    </w:p>
    <w:p w:rsidR="001409E0" w:rsidRDefault="001409E0" w:rsidP="001409E0">
      <w:pPr>
        <w:keepNext/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outlineLvl w:val="3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Załącznik nr 4 </w:t>
      </w:r>
    </w:p>
    <w:p w:rsidR="001409E0" w:rsidRDefault="001409E0" w:rsidP="001409E0">
      <w:pPr>
        <w:keepNext/>
        <w:ind w:left="-360"/>
        <w:jc w:val="center"/>
        <w:outlineLvl w:val="2"/>
        <w:rPr>
          <w:rFonts w:ascii="Arial" w:eastAsia="Arial Unicode MS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Wzór umowy</w:t>
      </w:r>
    </w:p>
    <w:p w:rsidR="001409E0" w:rsidRPr="001409E0" w:rsidRDefault="001409E0" w:rsidP="001409E0">
      <w:pPr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Zawarta w dniu .................... …. r. w Łodzi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  wyniku  przeprowadzonego  postępowania  przetargowego  w  trybie  przetargu  nieograniczonego  art. 39  ustawy z dnia 29 stycznia 2004 r. Pr</w:t>
      </w:r>
      <w:r w:rsidR="00AB0DC3">
        <w:rPr>
          <w:rFonts w:asciiTheme="minorHAnsi" w:hAnsiTheme="minorHAnsi" w:cs="Arial"/>
          <w:sz w:val="20"/>
          <w:szCs w:val="20"/>
        </w:rPr>
        <w:t>awo zamówień  publ</w:t>
      </w:r>
      <w:r w:rsidR="0069670A">
        <w:rPr>
          <w:rFonts w:asciiTheme="minorHAnsi" w:hAnsiTheme="minorHAnsi" w:cs="Arial"/>
          <w:sz w:val="20"/>
          <w:szCs w:val="20"/>
        </w:rPr>
        <w:t>icznych  nr 10/D/18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Pomiędzy: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/>
          <w:b/>
          <w:sz w:val="20"/>
          <w:szCs w:val="20"/>
          <w:lang w:eastAsia="ar-SA"/>
        </w:rPr>
        <w:t>Samodzielnym Publicznym Zakładem Opieki  Zdrowotnej Ministerstwa Spraw Wewnętrznych i Administracji w Łodzi</w:t>
      </w:r>
      <w:r w:rsidRPr="001409E0">
        <w:rPr>
          <w:rFonts w:asciiTheme="minorHAnsi" w:hAnsiTheme="minorHAnsi"/>
          <w:sz w:val="20"/>
          <w:szCs w:val="20"/>
          <w:lang w:eastAsia="ar-SA"/>
        </w:rPr>
        <w:t>,</w:t>
      </w:r>
      <w:r w:rsidRPr="001409E0">
        <w:rPr>
          <w:rFonts w:asciiTheme="minorHAnsi" w:hAnsiTheme="minorHAnsi"/>
          <w:b/>
          <w:sz w:val="20"/>
          <w:szCs w:val="20"/>
          <w:lang w:eastAsia="ar-SA"/>
        </w:rPr>
        <w:t xml:space="preserve"> z siedzibą w Łodzi przy ul. Północnej nr 42, wpisanym do Rejestru Stowarzyszeń, Innych Organizacji Społecznych i Zawodowych, Fundacji oraz Samodzielnych Publicznych Zakładów Opieki Zdrowotnej  prowadzonego przez Sąd Rejonowy dla Łodzi-Śródmieście w Łodzi,  XX Wydział Krajowego Rejestru Sądowego pod numerem KRS: 0000023744, posiadającego NIP: 726-00-04-820 oraz  REGON: 470805076</w:t>
      </w:r>
      <w:r w:rsidRPr="001409E0">
        <w:rPr>
          <w:rFonts w:asciiTheme="minorHAnsi" w:hAnsiTheme="minorHAnsi"/>
          <w:b/>
          <w:sz w:val="20"/>
          <w:szCs w:val="20"/>
          <w:lang w:eastAsia="ar-SA"/>
        </w:rPr>
        <w:br/>
      </w:r>
      <w:r w:rsidRPr="001409E0">
        <w:rPr>
          <w:rFonts w:asciiTheme="minorHAnsi" w:hAnsiTheme="minorHAnsi" w:cs="Arial"/>
          <w:sz w:val="20"/>
          <w:szCs w:val="20"/>
        </w:rPr>
        <w:t>w  imieniu  którego  działają:</w:t>
      </w:r>
    </w:p>
    <w:p w:rsidR="001409E0" w:rsidRPr="001409E0" w:rsidRDefault="001409E0" w:rsidP="001409E0">
      <w:pPr>
        <w:keepNext/>
        <w:tabs>
          <w:tab w:val="left" w:pos="360"/>
          <w:tab w:val="left" w:pos="1080"/>
        </w:tabs>
        <w:overflowPunct w:val="0"/>
        <w:autoSpaceDE w:val="0"/>
        <w:autoSpaceDN w:val="0"/>
        <w:adjustRightInd w:val="0"/>
        <w:ind w:left="1080" w:hanging="1080"/>
        <w:jc w:val="both"/>
        <w:textAlignment w:val="baseline"/>
        <w:outlineLvl w:val="1"/>
        <w:rPr>
          <w:rFonts w:asciiTheme="minorHAnsi" w:eastAsia="Arial Unicode MS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b/>
          <w:sz w:val="20"/>
          <w:szCs w:val="20"/>
        </w:rPr>
        <w:t>Dyrektor    -  dr n. med. Robert Starzec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zwanym  dalej  </w:t>
      </w:r>
      <w:r w:rsidRPr="001409E0">
        <w:rPr>
          <w:rFonts w:asciiTheme="minorHAnsi" w:hAnsiTheme="minorHAnsi" w:cs="Arial"/>
          <w:b/>
          <w:sz w:val="20"/>
          <w:szCs w:val="20"/>
        </w:rPr>
        <w:t>„Zamawiającym”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a   ..........................................................................................................................z siedzibą w …..wpisany do rejestru przedsiębiorców Krajowego Rejestru Sądowego prowadzonego przez Sad Rejonowy w ….  wydział …..pod numerem ………, NIP ………………….Regon ………………….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reprezentowanym  przez: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b/>
          <w:sz w:val="20"/>
          <w:szCs w:val="20"/>
        </w:rPr>
        <w:t>………………………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zwanym  dalej  </w:t>
      </w:r>
      <w:r w:rsidRPr="001409E0">
        <w:rPr>
          <w:rFonts w:asciiTheme="minorHAnsi" w:hAnsiTheme="minorHAnsi" w:cs="Arial"/>
          <w:b/>
          <w:sz w:val="20"/>
          <w:szCs w:val="20"/>
        </w:rPr>
        <w:t>„Wykonawcą</w:t>
      </w:r>
    </w:p>
    <w:p w:rsidR="0069670A" w:rsidRDefault="0069670A" w:rsidP="0069670A">
      <w:pPr>
        <w:jc w:val="center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§ 1</w:t>
      </w:r>
    </w:p>
    <w:p w:rsidR="000F7C6F" w:rsidRPr="001409E0" w:rsidRDefault="000F7C6F" w:rsidP="000F7C6F">
      <w:pPr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Przedmiot umowy:</w:t>
      </w:r>
    </w:p>
    <w:p w:rsidR="000F7C6F" w:rsidRPr="001409E0" w:rsidRDefault="000F7C6F" w:rsidP="000F7C6F">
      <w:pPr>
        <w:numPr>
          <w:ilvl w:val="0"/>
          <w:numId w:val="32"/>
        </w:numPr>
        <w:tabs>
          <w:tab w:val="left" w:pos="720"/>
        </w:tabs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/>
          <w:sz w:val="20"/>
          <w:szCs w:val="20"/>
        </w:rPr>
      </w:pPr>
      <w:r w:rsidRPr="001409E0">
        <w:rPr>
          <w:rFonts w:asciiTheme="minorHAnsi" w:hAnsiTheme="minorHAnsi"/>
          <w:sz w:val="20"/>
          <w:szCs w:val="20"/>
        </w:rPr>
        <w:t xml:space="preserve">Wykonawca zobowiązuje się do dostarczenia na swój koszt, a Zamawiający do nabycia i zapłaty  </w:t>
      </w:r>
      <w:r>
        <w:rPr>
          <w:rFonts w:asciiTheme="minorHAnsi" w:hAnsiTheme="minorHAnsi"/>
          <w:sz w:val="20"/>
          <w:szCs w:val="20"/>
        </w:rPr>
        <w:t>implantów, ….</w:t>
      </w:r>
      <w:r w:rsidRPr="001409E0">
        <w:rPr>
          <w:rFonts w:asciiTheme="minorHAnsi" w:hAnsiTheme="minorHAnsi"/>
          <w:sz w:val="20"/>
          <w:szCs w:val="20"/>
        </w:rPr>
        <w:t xml:space="preserve"> (pakiet..) w oryginalnym opakowaniu zgodnym z rodzajem</w:t>
      </w:r>
      <w:r w:rsidRPr="001409E0">
        <w:rPr>
          <w:rFonts w:asciiTheme="minorHAnsi" w:hAnsiTheme="minorHAnsi"/>
          <w:sz w:val="20"/>
          <w:szCs w:val="20"/>
        </w:rPr>
        <w:br/>
        <w:t xml:space="preserve"> i przeznaczeniem oraz datą ważności w liczbie szacunkowej określonej w formularzu cenowym stanowiącym załącznik nr 1, będącym integralną częścią umowy. Ilości szacunkowe mogą ulec zmianie.</w:t>
      </w:r>
    </w:p>
    <w:p w:rsidR="000F7C6F" w:rsidRPr="001409E0" w:rsidRDefault="000F7C6F" w:rsidP="000F7C6F">
      <w:pPr>
        <w:numPr>
          <w:ilvl w:val="0"/>
          <w:numId w:val="32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Wykonawcy nie przysługuje roszczenie do Zamawiającego w przypadku dostaw w ilościach mniejszych niż wskazane szacunkowo w formularzu cenowym.</w:t>
      </w:r>
    </w:p>
    <w:p w:rsidR="000F7C6F" w:rsidRPr="001409E0" w:rsidRDefault="000F7C6F" w:rsidP="000F7C6F">
      <w:pPr>
        <w:numPr>
          <w:ilvl w:val="0"/>
          <w:numId w:val="32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Zamawiający może zmienić ilości w ramach zamawianego asortymentu w granicach kwoty kontraktu.</w:t>
      </w:r>
    </w:p>
    <w:p w:rsidR="000F7C6F" w:rsidRPr="001409E0" w:rsidRDefault="000F7C6F" w:rsidP="000F7C6F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0F7C6F" w:rsidRPr="001409E0" w:rsidRDefault="000F7C6F" w:rsidP="000F7C6F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2</w:t>
      </w:r>
    </w:p>
    <w:p w:rsidR="000F7C6F" w:rsidRPr="001409E0" w:rsidRDefault="000F7C6F" w:rsidP="000F7C6F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Cena</w:t>
      </w:r>
    </w:p>
    <w:p w:rsidR="000F7C6F" w:rsidRPr="001409E0" w:rsidRDefault="000F7C6F" w:rsidP="000F7C6F">
      <w:pPr>
        <w:numPr>
          <w:ilvl w:val="0"/>
          <w:numId w:val="33"/>
        </w:num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Wykonawca dostarcza towar określony w § 1 za cenę jednostkową wskazaną w formularzu cenowym z dnia …….. r. stanowiącym załącznik nr 1 do umowy.</w:t>
      </w:r>
    </w:p>
    <w:p w:rsidR="000F7C6F" w:rsidRPr="001409E0" w:rsidRDefault="000F7C6F" w:rsidP="000F7C6F">
      <w:pPr>
        <w:numPr>
          <w:ilvl w:val="0"/>
          <w:numId w:val="33"/>
        </w:num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Wartość brutto niniejszej umowy wynosi </w:t>
      </w:r>
      <w:r w:rsidRPr="001409E0">
        <w:rPr>
          <w:rFonts w:asciiTheme="minorHAnsi" w:hAnsiTheme="minorHAnsi" w:cs="Arial"/>
          <w:b/>
          <w:bCs/>
          <w:sz w:val="20"/>
          <w:szCs w:val="20"/>
        </w:rPr>
        <w:t>…… zł</w:t>
      </w:r>
      <w:r w:rsidRPr="001409E0">
        <w:rPr>
          <w:rFonts w:asciiTheme="minorHAnsi" w:hAnsiTheme="minorHAnsi" w:cs="Arial"/>
          <w:sz w:val="20"/>
          <w:szCs w:val="20"/>
        </w:rPr>
        <w:t>,(słownie: …………………………………………).</w:t>
      </w:r>
    </w:p>
    <w:p w:rsidR="000F7C6F" w:rsidRPr="001409E0" w:rsidRDefault="000F7C6F" w:rsidP="000F7C6F">
      <w:pPr>
        <w:rPr>
          <w:rFonts w:asciiTheme="minorHAnsi" w:hAnsiTheme="minorHAnsi" w:cs="Arial"/>
          <w:sz w:val="20"/>
          <w:szCs w:val="20"/>
        </w:rPr>
      </w:pPr>
    </w:p>
    <w:p w:rsidR="000F7C6F" w:rsidRPr="001409E0" w:rsidRDefault="000F7C6F" w:rsidP="000F7C6F">
      <w:pPr>
        <w:ind w:left="72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3</w:t>
      </w:r>
    </w:p>
    <w:p w:rsidR="000F7C6F" w:rsidRPr="001409E0" w:rsidRDefault="000F7C6F" w:rsidP="000F7C6F">
      <w:pPr>
        <w:ind w:left="72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Warunki płatności</w:t>
      </w:r>
    </w:p>
    <w:p w:rsidR="000F7C6F" w:rsidRPr="001409E0" w:rsidRDefault="000F7C6F" w:rsidP="000F7C6F">
      <w:pPr>
        <w:numPr>
          <w:ilvl w:val="0"/>
          <w:numId w:val="28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Strony ustalają, iż zapłata za zrealizowaną część umowy następować będzie w oparciu </w:t>
      </w:r>
      <w:r w:rsidRPr="001409E0">
        <w:rPr>
          <w:rFonts w:asciiTheme="minorHAnsi" w:hAnsiTheme="minorHAnsi" w:cs="Arial"/>
          <w:sz w:val="20"/>
          <w:szCs w:val="20"/>
        </w:rPr>
        <w:br/>
        <w:t xml:space="preserve">o prawidłowo wystawioną przez Wykonawcę fakturę VAT. </w:t>
      </w:r>
    </w:p>
    <w:p w:rsidR="000F7C6F" w:rsidRPr="001409E0" w:rsidRDefault="000F7C6F" w:rsidP="000F7C6F">
      <w:pPr>
        <w:numPr>
          <w:ilvl w:val="0"/>
          <w:numId w:val="28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Płatność dokonywana będzie w terminie 30 dni od daty otrzymania przez Zamawiającego prawidłowo wystawionej faktury VAT na konto Wykonawcy</w:t>
      </w:r>
      <w:r>
        <w:rPr>
          <w:rFonts w:asciiTheme="minorHAnsi" w:hAnsiTheme="minorHAnsi" w:cs="Arial"/>
          <w:sz w:val="20"/>
          <w:szCs w:val="20"/>
        </w:rPr>
        <w:t>.</w:t>
      </w:r>
      <w:r w:rsidRPr="001409E0">
        <w:rPr>
          <w:rFonts w:asciiTheme="minorHAnsi" w:hAnsiTheme="minorHAnsi" w:cs="Arial"/>
          <w:sz w:val="20"/>
          <w:szCs w:val="20"/>
        </w:rPr>
        <w:t xml:space="preserve"> </w:t>
      </w:r>
    </w:p>
    <w:p w:rsidR="000F7C6F" w:rsidRPr="001409E0" w:rsidRDefault="000F7C6F" w:rsidP="000F7C6F">
      <w:pPr>
        <w:numPr>
          <w:ilvl w:val="0"/>
          <w:numId w:val="28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Za datę uregulowania należności uważa się dzień obciążenia konta Zamawiającego.</w:t>
      </w:r>
    </w:p>
    <w:p w:rsidR="000F7C6F" w:rsidRPr="001409E0" w:rsidRDefault="000F7C6F" w:rsidP="000F7C6F">
      <w:pPr>
        <w:numPr>
          <w:ilvl w:val="0"/>
          <w:numId w:val="28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 przypadku niedotrzymania terminu, o którym mowa w ust. 3 Wykonawca może obciążyć Zamawiającego odsetkami ustawowymi.</w:t>
      </w:r>
    </w:p>
    <w:p w:rsidR="000F7C6F" w:rsidRPr="001409E0" w:rsidRDefault="000F7C6F" w:rsidP="000F7C6F">
      <w:pPr>
        <w:rPr>
          <w:rFonts w:asciiTheme="minorHAnsi" w:hAnsiTheme="minorHAnsi" w:cs="Arial"/>
          <w:sz w:val="20"/>
          <w:szCs w:val="20"/>
        </w:rPr>
      </w:pPr>
    </w:p>
    <w:p w:rsidR="000F7C6F" w:rsidRPr="001409E0" w:rsidRDefault="000F7C6F" w:rsidP="000F7C6F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4</w:t>
      </w:r>
    </w:p>
    <w:p w:rsidR="000F7C6F" w:rsidRPr="003E4857" w:rsidRDefault="000F7C6F" w:rsidP="000F7C6F">
      <w:pPr>
        <w:ind w:left="360"/>
        <w:jc w:val="center"/>
        <w:rPr>
          <w:rFonts w:asciiTheme="majorHAnsi" w:hAnsiTheme="majorHAnsi"/>
          <w:sz w:val="20"/>
          <w:szCs w:val="20"/>
        </w:rPr>
      </w:pPr>
      <w:r w:rsidRPr="003E4857">
        <w:rPr>
          <w:rFonts w:asciiTheme="majorHAnsi" w:hAnsiTheme="majorHAnsi"/>
          <w:sz w:val="20"/>
          <w:szCs w:val="20"/>
        </w:rPr>
        <w:t>Termin dostawy</w:t>
      </w:r>
    </w:p>
    <w:p w:rsidR="000F7C6F" w:rsidRPr="00F27E7A" w:rsidRDefault="000F7C6F" w:rsidP="000F7C6F">
      <w:pPr>
        <w:numPr>
          <w:ilvl w:val="0"/>
          <w:numId w:val="30"/>
        </w:numPr>
        <w:tabs>
          <w:tab w:val="left" w:pos="567"/>
        </w:tabs>
        <w:jc w:val="both"/>
        <w:rPr>
          <w:rFonts w:asciiTheme="minorHAnsi" w:hAnsiTheme="minorHAnsi"/>
          <w:spacing w:val="2"/>
          <w:position w:val="-2"/>
          <w:sz w:val="20"/>
          <w:szCs w:val="20"/>
        </w:rPr>
      </w:pP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>Wykonawca zobowiązuje się do realizacji dostawy towaru w ilości i asortymencie zgodnie z zamówieniem zgłoszonym przez Zamawiającego telefonicznie, e-mailem lub faksem.</w:t>
      </w:r>
      <w:r w:rsidRPr="00F27E7A">
        <w:rPr>
          <w:rFonts w:ascii="Arial" w:hAnsi="Arial" w:cs="Arial"/>
          <w:sz w:val="20"/>
          <w:szCs w:val="20"/>
        </w:rPr>
        <w:t xml:space="preserve"> </w:t>
      </w:r>
      <w:r w:rsidRPr="00F27E7A">
        <w:rPr>
          <w:rFonts w:asciiTheme="minorHAnsi" w:hAnsiTheme="minorHAnsi"/>
          <w:spacing w:val="2"/>
          <w:position w:val="-2"/>
          <w:sz w:val="20"/>
          <w:szCs w:val="20"/>
        </w:rPr>
        <w:t xml:space="preserve">Każdorazowo po założeniu zestawu zostanie do Wykonawcy wysłana informacja (jako zamówienie) o uzupełnienie </w:t>
      </w:r>
      <w:proofErr w:type="spellStart"/>
      <w:r w:rsidRPr="00F27E7A">
        <w:rPr>
          <w:rFonts w:asciiTheme="minorHAnsi" w:hAnsiTheme="minorHAnsi"/>
          <w:spacing w:val="2"/>
          <w:position w:val="-2"/>
          <w:sz w:val="20"/>
          <w:szCs w:val="20"/>
        </w:rPr>
        <w:t>setu</w:t>
      </w:r>
      <w:proofErr w:type="spellEnd"/>
      <w:r w:rsidRPr="00F27E7A">
        <w:rPr>
          <w:rFonts w:asciiTheme="minorHAnsi" w:hAnsiTheme="minorHAnsi"/>
          <w:spacing w:val="2"/>
          <w:position w:val="-2"/>
          <w:sz w:val="20"/>
          <w:szCs w:val="20"/>
        </w:rPr>
        <w:t xml:space="preserve"> i zafakturowanie implantów założonych.</w:t>
      </w:r>
    </w:p>
    <w:p w:rsidR="000F7C6F" w:rsidRPr="00F27E7A" w:rsidRDefault="000F7C6F" w:rsidP="000F7C6F">
      <w:pPr>
        <w:numPr>
          <w:ilvl w:val="0"/>
          <w:numId w:val="30"/>
        </w:numPr>
        <w:tabs>
          <w:tab w:val="left" w:pos="567"/>
        </w:tabs>
        <w:jc w:val="both"/>
        <w:rPr>
          <w:rFonts w:asciiTheme="minorHAnsi" w:hAnsiTheme="minorHAnsi"/>
          <w:sz w:val="20"/>
          <w:szCs w:val="20"/>
        </w:rPr>
      </w:pPr>
      <w:r w:rsidRPr="00F27E7A">
        <w:rPr>
          <w:rFonts w:asciiTheme="minorHAnsi" w:hAnsiTheme="minorHAnsi"/>
          <w:spacing w:val="2"/>
          <w:position w:val="-2"/>
          <w:sz w:val="20"/>
          <w:szCs w:val="20"/>
        </w:rPr>
        <w:t>Wykonawca zobowiązany jest dostarczyć zamówiony towar w całości podczas jednej dostawy bez względu na wielkość zamówienia. Towar dostarczony powinien mieć na opakowaniu oznaczenie fabryczne, tzn. rodzaj, nazwę wyrobu, ilość, datę produkcji, nazwę i adres producenta oraz winien być właściwie transportowany.</w:t>
      </w:r>
    </w:p>
    <w:p w:rsidR="000F7C6F" w:rsidRPr="00733491" w:rsidRDefault="000F7C6F" w:rsidP="000F7C6F">
      <w:pPr>
        <w:numPr>
          <w:ilvl w:val="0"/>
          <w:numId w:val="30"/>
        </w:numPr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lastRenderedPageBreak/>
        <w:t>Wykonawca zobowiązuje się do elastycznego reagowania na zwiększone lub zmniejszone potrzeby Zamawiającego, jak również na ewentualne korekty już dokonanych zamówień.</w:t>
      </w:r>
    </w:p>
    <w:p w:rsidR="000F7C6F" w:rsidRPr="00733491" w:rsidRDefault="000F7C6F" w:rsidP="000F7C6F">
      <w:pPr>
        <w:numPr>
          <w:ilvl w:val="0"/>
          <w:numId w:val="30"/>
        </w:numPr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>Wykonawca zobowiązuje się do dostarczenie zamówionej partii towaru do Apteki Zamawiającego na własny koszt i ryzyko w terminie do …… dni od złożenia zamówienia</w:t>
      </w: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br/>
        <w:t xml:space="preserve"> (z wyjątkiem świąt i niedziel). Dostawa towaru będzie miała miejsce w godzinach pracy Apteki (poniedziałek – piątek godz. 8.00 do 14.00). Do obowiązków Wykonawcy należy również rozładunek towaru dokonany na własny koszt i ryzyko na miejsce wskazane przez Zamawiającego.</w:t>
      </w:r>
    </w:p>
    <w:p w:rsidR="000F7C6F" w:rsidRPr="00733491" w:rsidRDefault="000F7C6F" w:rsidP="000F7C6F">
      <w:pPr>
        <w:numPr>
          <w:ilvl w:val="0"/>
          <w:numId w:val="30"/>
        </w:numPr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>Jeżeli dostawa wypada w dniu wolnym od pracy lub poza godzinami pracy Apteki szpitalnej, dostawa nastąpi w pierwszym dniu roboczym po wyznaczonym terminie.</w:t>
      </w:r>
    </w:p>
    <w:p w:rsidR="000F7C6F" w:rsidRPr="00733491" w:rsidRDefault="000F7C6F" w:rsidP="000F7C6F">
      <w:pPr>
        <w:numPr>
          <w:ilvl w:val="0"/>
          <w:numId w:val="30"/>
        </w:numPr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z w:val="20"/>
          <w:szCs w:val="20"/>
        </w:rPr>
        <w:t>Odbiór asortymentu odbywać się będzie na podstawie wystawionej faktury VAT z określeniem przedmiotu umowy oraz ceny jednostkowej netto i brutto, dacie ważności i nr serii towaru.</w:t>
      </w:r>
    </w:p>
    <w:p w:rsidR="000F7C6F" w:rsidRPr="001409E0" w:rsidRDefault="000F7C6F" w:rsidP="000F7C6F">
      <w:pPr>
        <w:rPr>
          <w:rFonts w:asciiTheme="minorHAnsi" w:hAnsiTheme="minorHAnsi" w:cs="Arial"/>
          <w:sz w:val="20"/>
          <w:szCs w:val="20"/>
        </w:rPr>
      </w:pPr>
    </w:p>
    <w:p w:rsidR="000F7C6F" w:rsidRPr="001409E0" w:rsidRDefault="000F7C6F" w:rsidP="000F7C6F">
      <w:pPr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5</w:t>
      </w:r>
    </w:p>
    <w:p w:rsidR="000F7C6F" w:rsidRPr="001409E0" w:rsidRDefault="000F7C6F" w:rsidP="000F7C6F">
      <w:pPr>
        <w:numPr>
          <w:ilvl w:val="0"/>
          <w:numId w:val="29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 przypadku braków ilościowych lub jakościowych w dostawie Zamawiający w terminie 5 dni od dnia otrzymania towaru zawiadamia Wykonawcę pisemnie o wadach.</w:t>
      </w:r>
    </w:p>
    <w:p w:rsidR="000F7C6F" w:rsidRPr="001409E0" w:rsidRDefault="000F7C6F" w:rsidP="000F7C6F">
      <w:pPr>
        <w:numPr>
          <w:ilvl w:val="0"/>
          <w:numId w:val="29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Wykonawca zobowiązuje się do niezwłocznej wymiany wadliwego towaru na zgodny </w:t>
      </w:r>
      <w:r w:rsidRPr="001409E0">
        <w:rPr>
          <w:rFonts w:asciiTheme="minorHAnsi" w:hAnsiTheme="minorHAnsi" w:cs="Arial"/>
          <w:sz w:val="20"/>
          <w:szCs w:val="20"/>
        </w:rPr>
        <w:br/>
        <w:t xml:space="preserve">z zamówieniem co do jakości, ewentualnie w razie braków ilościowych do niezwłocznego dostarczenia brakującej ilości, nie później niż w terminie 7 dni od dnia otrzymania informacji </w:t>
      </w:r>
      <w:r w:rsidRPr="001409E0">
        <w:rPr>
          <w:rFonts w:asciiTheme="minorHAnsi" w:hAnsiTheme="minorHAnsi" w:cs="Arial"/>
          <w:sz w:val="20"/>
          <w:szCs w:val="20"/>
        </w:rPr>
        <w:br/>
        <w:t>o brakach lub o złej jakości towaru.</w:t>
      </w:r>
    </w:p>
    <w:p w:rsidR="000F7C6F" w:rsidRPr="001409E0" w:rsidRDefault="000F7C6F" w:rsidP="000F7C6F">
      <w:pPr>
        <w:numPr>
          <w:ilvl w:val="0"/>
          <w:numId w:val="29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Strony ustalają, iż w przypadku:</w:t>
      </w:r>
    </w:p>
    <w:p w:rsidR="000F7C6F" w:rsidRPr="001409E0" w:rsidRDefault="000F7C6F" w:rsidP="000F7C6F">
      <w:pPr>
        <w:numPr>
          <w:ilvl w:val="0"/>
          <w:numId w:val="34"/>
        </w:num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opóźnienia w dostarczeniu przedmiotu umowy, Wykonawca zapłaci Zamawiającemu karę </w:t>
      </w:r>
      <w:r w:rsidRPr="001409E0">
        <w:rPr>
          <w:rFonts w:asciiTheme="minorHAnsi" w:hAnsiTheme="minorHAnsi" w:cs="Arial"/>
          <w:sz w:val="20"/>
          <w:szCs w:val="20"/>
        </w:rPr>
        <w:br/>
        <w:t>w wysokości 1% wartości brutto opóźnionej dostawy za każdy dzień opóźnienia</w:t>
      </w:r>
    </w:p>
    <w:p w:rsidR="000F7C6F" w:rsidRPr="001409E0" w:rsidRDefault="000F7C6F" w:rsidP="000F7C6F">
      <w:pPr>
        <w:numPr>
          <w:ilvl w:val="0"/>
          <w:numId w:val="34"/>
        </w:num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opóźnienia w usunięciu wad stwierdzonych przy odbiorze lub po upływie okresu reklamacji Wykonawca zapłaci Zamawiającemu karę w wysokości 1% wartości brutto dostawy za każdy dzień opóźnienia liczony od dnia wyznaczonego na usunięcie wad</w:t>
      </w:r>
    </w:p>
    <w:p w:rsidR="000F7C6F" w:rsidRPr="001409E0" w:rsidRDefault="000F7C6F" w:rsidP="000F7C6F">
      <w:pPr>
        <w:ind w:left="360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odstąpienia od umowy z powodu okoliczności, za które odpowiada Wykonawca - Wykonawca zobowiązuje się zapłacić Zamawiającemu karę w wysokości 10% wartości brutto przedmiotu umowy, o której mowa w § 2 ust. 2 Umowy.</w:t>
      </w:r>
    </w:p>
    <w:p w:rsidR="000F7C6F" w:rsidRPr="001409E0" w:rsidRDefault="000F7C6F" w:rsidP="000F7C6F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Wyżej wymienione kary mogą podlegać sumowaniu.</w:t>
      </w:r>
    </w:p>
    <w:p w:rsidR="000F7C6F" w:rsidRPr="001409E0" w:rsidRDefault="000F7C6F" w:rsidP="000F7C6F">
      <w:pPr>
        <w:numPr>
          <w:ilvl w:val="0"/>
          <w:numId w:val="29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 razie opóźnienia w zapłacie wyżej wymienionych kar Zamawiający może potrącić należną mu karę z należności Wykonawcy</w:t>
      </w:r>
      <w:r>
        <w:rPr>
          <w:rFonts w:asciiTheme="minorHAnsi" w:hAnsiTheme="minorHAnsi" w:cs="Arial"/>
          <w:sz w:val="20"/>
          <w:szCs w:val="20"/>
        </w:rPr>
        <w:t>. Potrącenie takie nie</w:t>
      </w:r>
      <w:r w:rsidRPr="001409E0">
        <w:rPr>
          <w:rFonts w:asciiTheme="minorHAnsi" w:hAnsiTheme="minorHAnsi" w:cs="Arial"/>
          <w:sz w:val="20"/>
          <w:szCs w:val="20"/>
        </w:rPr>
        <w:t xml:space="preserve"> wymaga zgody Wykonawcy.</w:t>
      </w:r>
    </w:p>
    <w:p w:rsidR="000F7C6F" w:rsidRPr="001409E0" w:rsidRDefault="000F7C6F" w:rsidP="000F7C6F">
      <w:pPr>
        <w:numPr>
          <w:ilvl w:val="0"/>
          <w:numId w:val="29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Zamawiający zastrzega możliwość dochodzenia na zasadach ogólnych odszkodowania przewyższającego wartość wyżej wymienionych kar, jeśli te nie pokrywają wyrządzonej szkody.</w:t>
      </w:r>
    </w:p>
    <w:p w:rsidR="000F7C6F" w:rsidRPr="001409E0" w:rsidRDefault="000F7C6F" w:rsidP="000F7C6F">
      <w:pPr>
        <w:numPr>
          <w:ilvl w:val="0"/>
          <w:numId w:val="29"/>
        </w:num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Opóźnienia w dostarczeniu przedmiotu zamówienia dłuższej niż 3 dni uprawnia Zamawiającego do dokonania zakupu danego artykułu u innego dostawcy (zakup interwencyjny), a różnica kosztów wynikająca z ceny przetargowej i ceny nabycia u innego dostawcy, obciążać będzie Wykonawcę.</w:t>
      </w:r>
    </w:p>
    <w:p w:rsidR="000F7C6F" w:rsidRPr="001409E0" w:rsidRDefault="000F7C6F" w:rsidP="000F7C6F">
      <w:pPr>
        <w:numPr>
          <w:ilvl w:val="0"/>
          <w:numId w:val="29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Zakup interwencyjny, o którym mowa powyżej skutkuje zmniejszeniem ilości przedmiotu umowy </w:t>
      </w:r>
      <w:r w:rsidRPr="001409E0">
        <w:rPr>
          <w:rFonts w:asciiTheme="minorHAnsi" w:hAnsiTheme="minorHAnsi" w:cs="Arial"/>
          <w:sz w:val="20"/>
          <w:szCs w:val="20"/>
        </w:rPr>
        <w:br/>
        <w:t>o wielkość tego zakupu.</w:t>
      </w:r>
    </w:p>
    <w:p w:rsidR="000F7C6F" w:rsidRPr="001409E0" w:rsidRDefault="000F7C6F" w:rsidP="000F7C6F">
      <w:pPr>
        <w:rPr>
          <w:rFonts w:asciiTheme="minorHAnsi" w:hAnsiTheme="minorHAnsi" w:cs="Arial"/>
          <w:sz w:val="20"/>
          <w:szCs w:val="20"/>
        </w:rPr>
      </w:pPr>
    </w:p>
    <w:p w:rsidR="000F7C6F" w:rsidRPr="001409E0" w:rsidRDefault="000F7C6F" w:rsidP="000F7C6F">
      <w:pPr>
        <w:rPr>
          <w:rFonts w:asciiTheme="minorHAnsi" w:hAnsiTheme="minorHAnsi" w:cs="Arial"/>
          <w:sz w:val="20"/>
          <w:szCs w:val="20"/>
        </w:rPr>
      </w:pPr>
    </w:p>
    <w:p w:rsidR="000F7C6F" w:rsidRPr="001409E0" w:rsidRDefault="000F7C6F" w:rsidP="000F7C6F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6</w:t>
      </w:r>
    </w:p>
    <w:p w:rsidR="000F7C6F" w:rsidRPr="0050331C" w:rsidRDefault="000F7C6F" w:rsidP="000F7C6F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1.</w:t>
      </w:r>
      <w:r w:rsidRPr="0050331C">
        <w:rPr>
          <w:rFonts w:asciiTheme="minorHAnsi" w:hAnsiTheme="minorHAnsi" w:cs="Arial"/>
          <w:sz w:val="20"/>
          <w:szCs w:val="20"/>
        </w:rPr>
        <w:tab/>
        <w:t>Umowa zawarta została na czas określony od dnia ………… do dnia………………………</w:t>
      </w:r>
    </w:p>
    <w:p w:rsidR="000F7C6F" w:rsidRPr="0050331C" w:rsidRDefault="000F7C6F" w:rsidP="000F7C6F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2.</w:t>
      </w:r>
      <w:r w:rsidRPr="0050331C">
        <w:rPr>
          <w:rFonts w:asciiTheme="minorHAnsi" w:hAnsiTheme="minorHAnsi" w:cs="Arial"/>
          <w:sz w:val="20"/>
          <w:szCs w:val="20"/>
        </w:rPr>
        <w:tab/>
        <w:t xml:space="preserve">Zamawiający ma prawo rozwiązania umowy ze skutkiem natychmiastowym, w przypadku:  </w:t>
      </w:r>
    </w:p>
    <w:p w:rsidR="000F7C6F" w:rsidRPr="0050331C" w:rsidRDefault="000F7C6F" w:rsidP="000F7C6F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A) trzykrotnego dostarczenia towaru przez Wykonawcę  z opóźnieniem powyżej 10 dni roboczych w stosunku</w:t>
      </w:r>
      <w:r>
        <w:rPr>
          <w:rFonts w:asciiTheme="minorHAnsi" w:hAnsiTheme="minorHAnsi" w:cs="Arial"/>
          <w:sz w:val="20"/>
          <w:szCs w:val="20"/>
        </w:rPr>
        <w:t xml:space="preserve"> do terminu określonego w § 4 ust 4</w:t>
      </w:r>
      <w:r w:rsidRPr="0050331C">
        <w:rPr>
          <w:rFonts w:asciiTheme="minorHAnsi" w:hAnsiTheme="minorHAnsi" w:cs="Arial"/>
          <w:sz w:val="20"/>
          <w:szCs w:val="20"/>
        </w:rPr>
        <w:t>;</w:t>
      </w:r>
    </w:p>
    <w:p w:rsidR="000F7C6F" w:rsidRPr="0050331C" w:rsidRDefault="000F7C6F" w:rsidP="000F7C6F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B) dwukrotnej dostawy towaru wadliwego;</w:t>
      </w:r>
    </w:p>
    <w:p w:rsidR="000F7C6F" w:rsidRPr="0050331C" w:rsidRDefault="000F7C6F" w:rsidP="000F7C6F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C)  innego rażącego naruszenia postanowień niniejszej umowy przez Wykonawcę.</w:t>
      </w:r>
    </w:p>
    <w:p w:rsidR="000F7C6F" w:rsidRPr="0050331C" w:rsidRDefault="000F7C6F" w:rsidP="000F7C6F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3.</w:t>
      </w:r>
      <w:r w:rsidRPr="0050331C">
        <w:rPr>
          <w:rFonts w:asciiTheme="minorHAnsi" w:hAnsiTheme="minorHAnsi" w:cs="Arial"/>
          <w:sz w:val="20"/>
          <w:szCs w:val="20"/>
        </w:rPr>
        <w:tab/>
        <w:t>W razie wystąpienia istotnej  zmiany okoliczności powodującej, że wykonanie umowy nie leży w interesie publicznym, czego nie można było przewidzieć w chwili zawarcia umowy, Zamawiający może odstąpić od umowy w terminie 30 dni od powzięcia wiadomości o powyższych okolicznościach.</w:t>
      </w:r>
    </w:p>
    <w:p w:rsidR="000F7C6F" w:rsidRPr="001409E0" w:rsidRDefault="000F7C6F" w:rsidP="000F7C6F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4.</w:t>
      </w:r>
      <w:r w:rsidRPr="0050331C">
        <w:rPr>
          <w:rFonts w:asciiTheme="minorHAnsi" w:hAnsiTheme="minorHAnsi" w:cs="Arial"/>
          <w:sz w:val="20"/>
          <w:szCs w:val="20"/>
        </w:rPr>
        <w:tab/>
        <w:t>W</w:t>
      </w:r>
      <w:r>
        <w:rPr>
          <w:rFonts w:asciiTheme="minorHAnsi" w:hAnsiTheme="minorHAnsi" w:cs="Arial"/>
          <w:sz w:val="20"/>
          <w:szCs w:val="20"/>
        </w:rPr>
        <w:t xml:space="preserve"> przypadku o którym mowa w ust 2,3</w:t>
      </w:r>
      <w:r w:rsidRPr="0050331C">
        <w:rPr>
          <w:rFonts w:asciiTheme="minorHAnsi" w:hAnsiTheme="minorHAnsi" w:cs="Arial"/>
          <w:sz w:val="20"/>
          <w:szCs w:val="20"/>
        </w:rPr>
        <w:t xml:space="preserve"> niniejszego paragrafu Wykonawca może żądać wyłącznie wynagrodzenia należnego z tytułu wykonania części umowy.</w:t>
      </w:r>
    </w:p>
    <w:p w:rsidR="000F7C6F" w:rsidRPr="001409E0" w:rsidRDefault="000F7C6F" w:rsidP="000F7C6F">
      <w:pPr>
        <w:jc w:val="center"/>
        <w:rPr>
          <w:rFonts w:asciiTheme="minorHAnsi" w:hAnsiTheme="minorHAnsi" w:cs="Arial"/>
          <w:sz w:val="20"/>
          <w:szCs w:val="20"/>
        </w:rPr>
      </w:pPr>
    </w:p>
    <w:p w:rsidR="000F7C6F" w:rsidRPr="001409E0" w:rsidRDefault="000F7C6F" w:rsidP="000F7C6F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0F7C6F" w:rsidRPr="001409E0" w:rsidRDefault="000F7C6F" w:rsidP="000F7C6F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7</w:t>
      </w:r>
    </w:p>
    <w:p w:rsidR="000F7C6F" w:rsidRPr="001409E0" w:rsidRDefault="000F7C6F" w:rsidP="000F7C6F">
      <w:pPr>
        <w:numPr>
          <w:ilvl w:val="0"/>
          <w:numId w:val="35"/>
        </w:num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Strony postanawiają, że Wykonawca nie ma prawa dokonywać przelewu wynikających z niniejszej umowy wierzytelności w stosunku do Zamawiającego bez jego pisemnej zgody, pod rygorem nieważności. Przelew </w:t>
      </w:r>
      <w:r w:rsidRPr="001409E0">
        <w:rPr>
          <w:rFonts w:asciiTheme="minorHAnsi" w:hAnsiTheme="minorHAnsi" w:cs="Arial"/>
          <w:sz w:val="20"/>
          <w:szCs w:val="20"/>
        </w:rPr>
        <w:lastRenderedPageBreak/>
        <w:t>wierzytelności bez zgody Zamawiającego będzie skutkować rozwiązaniem umowy trybie natychmiastowym i obowiązkiem zapłaty przez Wykonawcę na rzecz Zamawiającego kary umownej w wysokości równowartości przeniesionej wierzytelności.</w:t>
      </w:r>
    </w:p>
    <w:p w:rsidR="000F7C6F" w:rsidRPr="001409E0" w:rsidRDefault="000F7C6F" w:rsidP="000F7C6F">
      <w:pPr>
        <w:numPr>
          <w:ilvl w:val="0"/>
          <w:numId w:val="35"/>
        </w:num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Wykonawca zobowiązuje się względem Zamawiającego do nieprzyjmowania bez jego zgody, od osób trzecich, żadnych zabezpieczeń wierzytelności przysługujących Wykonawcy względem Zamawiającego i wynikających z niniejszej umowy, w szczególności Wykonawca nie przyjmuje bez zgody Zamawiającego poręczenia za dług Zamawiającego wynikający z niniejszej umowy. Przyjęcie zabezpieczenia wierzytelności be zgody Zamawiającego będzie skutkować rozwiązaniem umowy w trybie natychmiastowym i obowiązkiem zapłaty przez Wykonawcę na rzecz Zamawiającego kary umownej w wysokości równowartości poręczenia lub przyjętego w innej formie zabezpieczenia.</w:t>
      </w:r>
    </w:p>
    <w:p w:rsidR="000F7C6F" w:rsidRPr="001409E0" w:rsidRDefault="000F7C6F" w:rsidP="000F7C6F">
      <w:pPr>
        <w:rPr>
          <w:rFonts w:asciiTheme="minorHAnsi" w:hAnsiTheme="minorHAnsi" w:cs="Arial"/>
          <w:sz w:val="20"/>
          <w:szCs w:val="20"/>
        </w:rPr>
      </w:pPr>
    </w:p>
    <w:p w:rsidR="000F7C6F" w:rsidRPr="001409E0" w:rsidRDefault="000F7C6F" w:rsidP="000F7C6F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8</w:t>
      </w:r>
    </w:p>
    <w:p w:rsidR="000F7C6F" w:rsidRPr="001409E0" w:rsidRDefault="000F7C6F" w:rsidP="000F7C6F">
      <w:pPr>
        <w:numPr>
          <w:ilvl w:val="0"/>
          <w:numId w:val="27"/>
        </w:numPr>
        <w:tabs>
          <w:tab w:val="left" w:pos="7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Wszelkie zmiany bądź uzupełnienia niniejszej umowy wymagają formy pisemnej pod rygorem nieważności.</w:t>
      </w:r>
    </w:p>
    <w:p w:rsidR="000F7C6F" w:rsidRPr="001409E0" w:rsidRDefault="000F7C6F" w:rsidP="000F7C6F">
      <w:pPr>
        <w:numPr>
          <w:ilvl w:val="0"/>
          <w:numId w:val="27"/>
        </w:numPr>
        <w:tabs>
          <w:tab w:val="left" w:pos="7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Zgodnie z art. 144 Ustawy </w:t>
      </w:r>
      <w:proofErr w:type="spellStart"/>
      <w:r w:rsidRPr="001409E0">
        <w:rPr>
          <w:rFonts w:asciiTheme="minorHAnsi" w:hAnsiTheme="minorHAnsi" w:cs="Arial"/>
          <w:sz w:val="20"/>
          <w:szCs w:val="20"/>
        </w:rPr>
        <w:t>Pzp</w:t>
      </w:r>
      <w:proofErr w:type="spellEnd"/>
      <w:r w:rsidRPr="001409E0">
        <w:rPr>
          <w:rFonts w:asciiTheme="minorHAnsi" w:hAnsiTheme="minorHAnsi" w:cs="Arial"/>
          <w:sz w:val="20"/>
          <w:szCs w:val="20"/>
        </w:rPr>
        <w:t xml:space="preserve"> Zamawiający  przewiduje możliwość dokonania zmiany warunków zawartej umowy w zakresie:</w:t>
      </w:r>
    </w:p>
    <w:p w:rsidR="000F7C6F" w:rsidRPr="001409E0" w:rsidRDefault="000F7C6F" w:rsidP="000F7C6F">
      <w:pPr>
        <w:numPr>
          <w:ilvl w:val="0"/>
          <w:numId w:val="36"/>
        </w:numPr>
        <w:tabs>
          <w:tab w:val="left" w:pos="-5529"/>
        </w:tabs>
        <w:ind w:left="709" w:hanging="283"/>
        <w:jc w:val="both"/>
        <w:rPr>
          <w:rFonts w:asciiTheme="minorHAnsi" w:hAnsiTheme="minorHAnsi" w:cs="Arial"/>
          <w:b/>
          <w:sz w:val="20"/>
          <w:szCs w:val="20"/>
        </w:rPr>
      </w:pPr>
      <w:bookmarkStart w:id="0" w:name="_GoBack"/>
      <w:r w:rsidRPr="001409E0">
        <w:rPr>
          <w:rFonts w:asciiTheme="minorHAnsi" w:hAnsiTheme="minorHAnsi" w:cs="Arial"/>
          <w:b/>
          <w:sz w:val="20"/>
          <w:szCs w:val="20"/>
        </w:rPr>
        <w:t>zmiany ceny jednostkowej towaru spowodowanej zmianą stawki podatku  od towarów i usług VAT</w:t>
      </w:r>
    </w:p>
    <w:p w:rsidR="000F7C6F" w:rsidRPr="001409E0" w:rsidRDefault="000F7C6F" w:rsidP="000F7C6F">
      <w:pPr>
        <w:numPr>
          <w:ilvl w:val="0"/>
          <w:numId w:val="36"/>
        </w:numPr>
        <w:tabs>
          <w:tab w:val="left" w:pos="-5529"/>
        </w:tabs>
        <w:ind w:left="709" w:hanging="283"/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b/>
          <w:sz w:val="20"/>
          <w:szCs w:val="20"/>
        </w:rPr>
        <w:t>numeru katalogowego towaru</w:t>
      </w:r>
    </w:p>
    <w:p w:rsidR="000F7C6F" w:rsidRPr="001409E0" w:rsidRDefault="000F7C6F" w:rsidP="000F7C6F">
      <w:pPr>
        <w:numPr>
          <w:ilvl w:val="0"/>
          <w:numId w:val="36"/>
        </w:numPr>
        <w:tabs>
          <w:tab w:val="left" w:pos="-5529"/>
        </w:tabs>
        <w:ind w:left="709" w:hanging="283"/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b/>
          <w:sz w:val="20"/>
          <w:szCs w:val="20"/>
        </w:rPr>
        <w:t>wydłużenie okresu trwania umowy w przypadku niewyczerpania całości asortymentu określonego w załączniku „Formularz cenowy”</w:t>
      </w:r>
    </w:p>
    <w:bookmarkEnd w:id="0"/>
    <w:p w:rsidR="0069670A" w:rsidRDefault="0069670A" w:rsidP="000F7C6F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0F7C6F" w:rsidRPr="001409E0" w:rsidRDefault="000F7C6F" w:rsidP="000F7C6F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9</w:t>
      </w:r>
    </w:p>
    <w:p w:rsidR="000F7C6F" w:rsidRPr="001409E0" w:rsidRDefault="000F7C6F" w:rsidP="000F7C6F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 sprawach nie uregulowanych niniejszą umową obowiązują przepisy Kodeksu Cywilnego, Ustawy prawo zamówień publicznych oraz oferta przetargowa  Wykonawcy.</w:t>
      </w:r>
    </w:p>
    <w:p w:rsidR="000F7C6F" w:rsidRPr="001409E0" w:rsidRDefault="000F7C6F" w:rsidP="000F7C6F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0F7C6F" w:rsidRPr="001409E0" w:rsidRDefault="000F7C6F" w:rsidP="000F7C6F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10</w:t>
      </w:r>
    </w:p>
    <w:p w:rsidR="000F7C6F" w:rsidRPr="001409E0" w:rsidRDefault="000F7C6F" w:rsidP="000F7C6F">
      <w:p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Ewentualne spory wynikłe na tle niniejszej umowy będzie rozstrzygał Sąd właściwy dla siedziby Zamawiającego.</w:t>
      </w:r>
    </w:p>
    <w:p w:rsidR="000F7C6F" w:rsidRPr="001409E0" w:rsidRDefault="000F7C6F" w:rsidP="000F7C6F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0F7C6F" w:rsidRPr="001409E0" w:rsidRDefault="000F7C6F" w:rsidP="000F7C6F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11</w:t>
      </w:r>
    </w:p>
    <w:p w:rsidR="000F7C6F" w:rsidRPr="001409E0" w:rsidRDefault="000F7C6F" w:rsidP="000F7C6F">
      <w:p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Umowę sporządzono w dwóch jednobrzmiących egzemplarzach, po jednym dla każdej ze stron.</w:t>
      </w:r>
    </w:p>
    <w:p w:rsidR="000F7C6F" w:rsidRPr="001409E0" w:rsidRDefault="000F7C6F" w:rsidP="000F7C6F">
      <w:pPr>
        <w:rPr>
          <w:rFonts w:asciiTheme="minorHAnsi" w:hAnsiTheme="minorHAnsi"/>
          <w:sz w:val="20"/>
          <w:szCs w:val="20"/>
        </w:rPr>
      </w:pPr>
    </w:p>
    <w:p w:rsidR="000F7C6F" w:rsidRPr="001409E0" w:rsidRDefault="000F7C6F" w:rsidP="000F7C6F">
      <w:pPr>
        <w:rPr>
          <w:rFonts w:asciiTheme="minorHAnsi" w:hAnsiTheme="minorHAnsi"/>
          <w:sz w:val="20"/>
          <w:szCs w:val="20"/>
        </w:rPr>
      </w:pPr>
      <w:r w:rsidRPr="001409E0">
        <w:rPr>
          <w:rFonts w:asciiTheme="minorHAnsi" w:hAnsiTheme="minorHAnsi"/>
          <w:b/>
          <w:sz w:val="20"/>
          <w:szCs w:val="20"/>
        </w:rPr>
        <w:t xml:space="preserve">                                                                                          </w:t>
      </w:r>
    </w:p>
    <w:p w:rsidR="000F7C6F" w:rsidRPr="001409E0" w:rsidRDefault="000F7C6F" w:rsidP="000F7C6F">
      <w:pPr>
        <w:jc w:val="center"/>
        <w:rPr>
          <w:rFonts w:asciiTheme="minorHAnsi" w:hAnsiTheme="minorHAnsi"/>
          <w:b/>
          <w:sz w:val="20"/>
          <w:szCs w:val="20"/>
        </w:rPr>
      </w:pPr>
    </w:p>
    <w:p w:rsidR="000F7C6F" w:rsidRPr="001409E0" w:rsidRDefault="000F7C6F" w:rsidP="000F7C6F">
      <w:pPr>
        <w:jc w:val="center"/>
        <w:rPr>
          <w:rFonts w:asciiTheme="minorHAnsi" w:hAnsiTheme="minorHAnsi"/>
          <w:b/>
          <w:sz w:val="20"/>
          <w:szCs w:val="20"/>
        </w:rPr>
      </w:pPr>
    </w:p>
    <w:p w:rsidR="000F7C6F" w:rsidRPr="001409E0" w:rsidRDefault="000F7C6F" w:rsidP="000F7C6F">
      <w:pPr>
        <w:jc w:val="center"/>
        <w:rPr>
          <w:rFonts w:asciiTheme="minorHAnsi" w:hAnsiTheme="minorHAnsi"/>
          <w:b/>
          <w:sz w:val="20"/>
          <w:szCs w:val="20"/>
        </w:rPr>
      </w:pPr>
    </w:p>
    <w:p w:rsidR="000F7C6F" w:rsidRPr="001409E0" w:rsidRDefault="000F7C6F" w:rsidP="000F7C6F">
      <w:pPr>
        <w:rPr>
          <w:rFonts w:asciiTheme="minorHAnsi" w:hAnsiTheme="minorHAnsi"/>
          <w:b/>
          <w:sz w:val="20"/>
          <w:szCs w:val="20"/>
        </w:rPr>
      </w:pPr>
      <w:r w:rsidRPr="001409E0">
        <w:rPr>
          <w:rFonts w:asciiTheme="minorHAnsi" w:hAnsiTheme="minorHAnsi"/>
          <w:b/>
          <w:sz w:val="20"/>
          <w:szCs w:val="20"/>
        </w:rPr>
        <w:t>W imieniu Wykonawcy                                                                                               W imieniu Zamawiającego</w:t>
      </w:r>
    </w:p>
    <w:p w:rsidR="000F7C6F" w:rsidRPr="001409E0" w:rsidRDefault="000F7C6F" w:rsidP="000F7C6F">
      <w:pPr>
        <w:jc w:val="center"/>
        <w:rPr>
          <w:rFonts w:asciiTheme="minorHAnsi" w:hAnsiTheme="minorHAnsi"/>
          <w:b/>
          <w:sz w:val="20"/>
          <w:szCs w:val="20"/>
        </w:rPr>
      </w:pPr>
    </w:p>
    <w:p w:rsidR="000F7C6F" w:rsidRPr="00776AAC" w:rsidRDefault="000F7C6F" w:rsidP="000F7C6F">
      <w:pPr>
        <w:jc w:val="center"/>
        <w:rPr>
          <w:rFonts w:ascii="Arial Narrow" w:hAnsi="Arial Narrow"/>
          <w:b/>
          <w:sz w:val="20"/>
          <w:szCs w:val="20"/>
        </w:rPr>
      </w:pPr>
    </w:p>
    <w:p w:rsidR="000F7C6F" w:rsidRPr="00776AAC" w:rsidRDefault="000F7C6F" w:rsidP="000F7C6F">
      <w:pPr>
        <w:jc w:val="center"/>
        <w:rPr>
          <w:rFonts w:ascii="Arial Narrow" w:hAnsi="Arial Narrow"/>
          <w:b/>
          <w:sz w:val="20"/>
          <w:szCs w:val="20"/>
        </w:rPr>
      </w:pPr>
    </w:p>
    <w:p w:rsidR="000F7C6F" w:rsidRPr="00776AAC" w:rsidRDefault="000F7C6F" w:rsidP="000F7C6F">
      <w:pPr>
        <w:jc w:val="both"/>
        <w:rPr>
          <w:rFonts w:ascii="Arial Narrow" w:hAnsi="Arial Narrow"/>
          <w:b/>
          <w:sz w:val="20"/>
          <w:szCs w:val="20"/>
        </w:rPr>
      </w:pPr>
      <w:r w:rsidRPr="00776AAC">
        <w:rPr>
          <w:rFonts w:ascii="Arial Narrow" w:hAnsi="Arial Narrow"/>
          <w:b/>
          <w:sz w:val="20"/>
          <w:szCs w:val="20"/>
        </w:rPr>
        <w:t xml:space="preserve"> </w:t>
      </w:r>
    </w:p>
    <w:p w:rsidR="000F7C6F" w:rsidRPr="00776AAC" w:rsidRDefault="000F7C6F" w:rsidP="000F7C6F">
      <w:pPr>
        <w:jc w:val="both"/>
        <w:rPr>
          <w:rFonts w:ascii="Arial Narrow" w:hAnsi="Arial Narrow"/>
          <w:b/>
          <w:sz w:val="20"/>
          <w:szCs w:val="20"/>
        </w:rPr>
      </w:pPr>
    </w:p>
    <w:p w:rsidR="000F7C6F" w:rsidRDefault="000F7C6F" w:rsidP="000F7C6F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0F7C6F" w:rsidRDefault="000F7C6F" w:rsidP="000F7C6F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0F7C6F" w:rsidRDefault="000F7C6F" w:rsidP="000F7C6F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0F7C6F" w:rsidRDefault="000F7C6F" w:rsidP="000F7C6F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0F7C6F" w:rsidRDefault="000F7C6F" w:rsidP="000F7C6F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0F7C6F" w:rsidRDefault="000F7C6F" w:rsidP="000F7C6F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0F7C6F" w:rsidRDefault="000F7C6F" w:rsidP="000F7C6F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0F7C6F" w:rsidRDefault="000F7C6F" w:rsidP="000F7C6F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0F7C6F" w:rsidRDefault="000F7C6F" w:rsidP="000F7C6F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0F7C6F" w:rsidRDefault="000F7C6F" w:rsidP="000F7C6F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0F7C6F" w:rsidRDefault="000F7C6F" w:rsidP="000F7C6F">
      <w:pPr>
        <w:spacing w:after="40"/>
        <w:jc w:val="center"/>
        <w:rPr>
          <w:rFonts w:ascii="Calibri" w:hAnsi="Calibri" w:cs="Segoe UI"/>
          <w:sz w:val="20"/>
          <w:szCs w:val="20"/>
        </w:rPr>
      </w:pPr>
    </w:p>
    <w:p w:rsidR="000F7C6F" w:rsidRDefault="000F7C6F" w:rsidP="000F7C6F">
      <w:pPr>
        <w:spacing w:after="40"/>
        <w:jc w:val="center"/>
        <w:rPr>
          <w:rFonts w:ascii="Calibri" w:hAnsi="Calibri" w:cs="Segoe UI"/>
          <w:sz w:val="20"/>
          <w:szCs w:val="20"/>
        </w:rPr>
      </w:pPr>
    </w:p>
    <w:p w:rsidR="0069670A" w:rsidRDefault="0069670A" w:rsidP="000F7C6F">
      <w:pPr>
        <w:spacing w:after="40"/>
        <w:jc w:val="center"/>
        <w:rPr>
          <w:rFonts w:ascii="Calibri" w:hAnsi="Calibri" w:cs="Segoe UI"/>
          <w:sz w:val="20"/>
          <w:szCs w:val="20"/>
        </w:rPr>
      </w:pPr>
    </w:p>
    <w:p w:rsidR="0069670A" w:rsidRDefault="0069670A" w:rsidP="000F7C6F">
      <w:pPr>
        <w:spacing w:after="40"/>
        <w:jc w:val="center"/>
        <w:rPr>
          <w:rFonts w:ascii="Calibri" w:hAnsi="Calibri" w:cs="Segoe UI"/>
          <w:sz w:val="20"/>
          <w:szCs w:val="20"/>
        </w:rPr>
      </w:pPr>
    </w:p>
    <w:p w:rsidR="000F7C6F" w:rsidRPr="00F27E7A" w:rsidRDefault="000F7C6F" w:rsidP="000F7C6F">
      <w:pPr>
        <w:spacing w:after="40"/>
        <w:jc w:val="center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lastRenderedPageBreak/>
        <w:t>UMOWA PRZECHOWANIA</w:t>
      </w:r>
    </w:p>
    <w:p w:rsidR="000F7C6F" w:rsidRPr="00F27E7A" w:rsidRDefault="000F7C6F" w:rsidP="000F7C6F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>  </w:t>
      </w:r>
    </w:p>
    <w:p w:rsidR="000F7C6F" w:rsidRPr="00F27E7A" w:rsidRDefault="000F7C6F" w:rsidP="000F7C6F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>zawarta w dniu ………………… r.  w Łodzi  pomiędzy:</w:t>
      </w:r>
    </w:p>
    <w:p w:rsidR="000F7C6F" w:rsidRPr="00F27E7A" w:rsidRDefault="000F7C6F" w:rsidP="000F7C6F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> </w:t>
      </w:r>
    </w:p>
    <w:p w:rsidR="000F7C6F" w:rsidRPr="00F27E7A" w:rsidRDefault="000F7C6F" w:rsidP="000F7C6F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1409E0">
        <w:rPr>
          <w:rFonts w:asciiTheme="minorHAnsi" w:hAnsiTheme="minorHAnsi"/>
          <w:b/>
          <w:sz w:val="20"/>
          <w:szCs w:val="20"/>
          <w:lang w:eastAsia="ar-SA"/>
        </w:rPr>
        <w:t>Samodzielnym Publicznym Zakładem Opieki  Zdrowotnej Ministerstwa Spraw Wewnętrznych i Administracji w Łodzi</w:t>
      </w:r>
      <w:r w:rsidRPr="001409E0">
        <w:rPr>
          <w:rFonts w:asciiTheme="minorHAnsi" w:hAnsiTheme="minorHAnsi"/>
          <w:sz w:val="20"/>
          <w:szCs w:val="20"/>
          <w:lang w:eastAsia="ar-SA"/>
        </w:rPr>
        <w:t>,</w:t>
      </w:r>
      <w:r w:rsidRPr="001409E0">
        <w:rPr>
          <w:rFonts w:asciiTheme="minorHAnsi" w:hAnsiTheme="minorHAnsi"/>
          <w:b/>
          <w:sz w:val="20"/>
          <w:szCs w:val="20"/>
          <w:lang w:eastAsia="ar-SA"/>
        </w:rPr>
        <w:t xml:space="preserve"> z siedzibą w Łodzi przy ul. Północnej nr 42, wpisanym do Rejestru Stowarzyszeń, Innych Organizacji Społecznych i Zawodowych, Fundacji oraz Samodzielnych Publicznych Zakładów Opieki Zdrowotnej  prowadzonego przez Sąd Rejonowy dla Łodzi-Śródmieście w Łodzi,  XX Wydział Krajowego Rejestru Sądowego pod numerem KRS: 0000023744, posiadającego NIP: 726-00-04-820 oraz  REGON: 470805076</w:t>
      </w:r>
      <w:r w:rsidRPr="001409E0">
        <w:rPr>
          <w:rFonts w:asciiTheme="minorHAnsi" w:hAnsiTheme="minorHAnsi"/>
          <w:b/>
          <w:sz w:val="20"/>
          <w:szCs w:val="20"/>
          <w:lang w:eastAsia="ar-SA"/>
        </w:rPr>
        <w:br/>
      </w:r>
      <w:r w:rsidRPr="00F27E7A">
        <w:rPr>
          <w:rFonts w:ascii="Calibri" w:hAnsi="Calibri" w:cs="Segoe UI"/>
          <w:sz w:val="20"/>
          <w:szCs w:val="20"/>
        </w:rPr>
        <w:t xml:space="preserve"> reprezentowanym przez:</w:t>
      </w:r>
    </w:p>
    <w:p w:rsidR="000F7C6F" w:rsidRPr="00F27E7A" w:rsidRDefault="000F7C6F" w:rsidP="000F7C6F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F27E7A">
        <w:rPr>
          <w:rFonts w:ascii="Calibri" w:hAnsi="Calibri" w:cs="Segoe UI"/>
          <w:b/>
          <w:sz w:val="20"/>
          <w:szCs w:val="20"/>
        </w:rPr>
        <w:t>Dyrektor – Robert Starzec </w:t>
      </w:r>
    </w:p>
    <w:p w:rsidR="000F7C6F" w:rsidRPr="00F27E7A" w:rsidRDefault="000F7C6F" w:rsidP="000F7C6F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>zwanym dalej Przechowawcą</w:t>
      </w:r>
    </w:p>
    <w:p w:rsidR="000F7C6F" w:rsidRPr="00F27E7A" w:rsidRDefault="000F7C6F" w:rsidP="000F7C6F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 xml:space="preserve">a </w:t>
      </w:r>
    </w:p>
    <w:p w:rsidR="000F7C6F" w:rsidRPr="00F27E7A" w:rsidRDefault="000F7C6F" w:rsidP="000F7C6F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 xml:space="preserve">   </w:t>
      </w:r>
      <w:r w:rsidRPr="00F27E7A">
        <w:rPr>
          <w:rFonts w:ascii="Calibri" w:hAnsi="Calibri" w:cs="Segoe UI"/>
          <w:b/>
          <w:sz w:val="20"/>
          <w:szCs w:val="20"/>
        </w:rPr>
        <w:t>………………………………….</w:t>
      </w:r>
    </w:p>
    <w:p w:rsidR="000F7C6F" w:rsidRPr="00F27E7A" w:rsidRDefault="000F7C6F" w:rsidP="000F7C6F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>reprezentowanym  przez:</w:t>
      </w:r>
    </w:p>
    <w:p w:rsidR="000F7C6F" w:rsidRPr="00F27E7A" w:rsidRDefault="000F7C6F" w:rsidP="000F7C6F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F27E7A">
        <w:rPr>
          <w:rFonts w:ascii="Calibri" w:hAnsi="Calibri" w:cs="Segoe UI"/>
          <w:b/>
          <w:sz w:val="20"/>
          <w:szCs w:val="20"/>
        </w:rPr>
        <w:t>…………………………………..</w:t>
      </w:r>
    </w:p>
    <w:p w:rsidR="000F7C6F" w:rsidRPr="00F27E7A" w:rsidRDefault="000F7C6F" w:rsidP="000F7C6F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0F7C6F" w:rsidRPr="00F27E7A" w:rsidRDefault="000F7C6F" w:rsidP="000F7C6F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>zwaną w dalszej części umowy Składającym.</w:t>
      </w:r>
    </w:p>
    <w:p w:rsidR="000F7C6F" w:rsidRPr="00F27E7A" w:rsidRDefault="000F7C6F" w:rsidP="000F7C6F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> </w:t>
      </w:r>
    </w:p>
    <w:p w:rsidR="000F7C6F" w:rsidRPr="00F27E7A" w:rsidRDefault="000F7C6F" w:rsidP="000F7C6F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> </w:t>
      </w:r>
    </w:p>
    <w:p w:rsidR="000F7C6F" w:rsidRPr="00F27E7A" w:rsidRDefault="000F7C6F" w:rsidP="000F7C6F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 w:rsidRPr="00F27E7A">
        <w:rPr>
          <w:rFonts w:ascii="Calibri" w:hAnsi="Calibri" w:cs="Segoe UI"/>
          <w:b/>
          <w:sz w:val="20"/>
          <w:szCs w:val="20"/>
        </w:rPr>
        <w:t>§1</w:t>
      </w:r>
    </w:p>
    <w:p w:rsidR="000F7C6F" w:rsidRPr="00F27E7A" w:rsidRDefault="000F7C6F" w:rsidP="000F7C6F">
      <w:pPr>
        <w:numPr>
          <w:ilvl w:val="0"/>
          <w:numId w:val="39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 xml:space="preserve">Umowa stanowi załącznik do  umowy na dostawy </w:t>
      </w:r>
      <w:r>
        <w:rPr>
          <w:rFonts w:ascii="Calibri" w:hAnsi="Calibri" w:cs="Segoe UI"/>
          <w:sz w:val="20"/>
          <w:szCs w:val="20"/>
        </w:rPr>
        <w:t xml:space="preserve">implantów </w:t>
      </w:r>
      <w:r w:rsidRPr="00F27E7A">
        <w:rPr>
          <w:rFonts w:ascii="Calibri" w:hAnsi="Calibri" w:cs="Segoe UI"/>
          <w:sz w:val="20"/>
          <w:szCs w:val="20"/>
        </w:rPr>
        <w:t xml:space="preserve">zawartej w wyniku postępowania w trybie przetargu nieograniczonego </w:t>
      </w:r>
      <w:r>
        <w:rPr>
          <w:rFonts w:ascii="Calibri" w:hAnsi="Calibri" w:cs="Segoe UI"/>
          <w:sz w:val="20"/>
          <w:szCs w:val="20"/>
        </w:rPr>
        <w:t>nr 1</w:t>
      </w:r>
      <w:r w:rsidR="0069670A">
        <w:rPr>
          <w:rFonts w:ascii="Calibri" w:hAnsi="Calibri" w:cs="Segoe UI"/>
          <w:sz w:val="20"/>
          <w:szCs w:val="20"/>
        </w:rPr>
        <w:t>0/D/18</w:t>
      </w:r>
      <w:r w:rsidRPr="00F27E7A">
        <w:rPr>
          <w:rFonts w:ascii="Calibri" w:hAnsi="Calibri" w:cs="Segoe UI"/>
          <w:sz w:val="20"/>
          <w:szCs w:val="20"/>
        </w:rPr>
        <w:t xml:space="preserve"> i reguluje kwestię utworzenia „</w:t>
      </w:r>
      <w:proofErr w:type="spellStart"/>
      <w:r w:rsidRPr="00F27E7A">
        <w:rPr>
          <w:rFonts w:ascii="Calibri" w:hAnsi="Calibri" w:cs="Segoe UI"/>
          <w:sz w:val="20"/>
          <w:szCs w:val="20"/>
        </w:rPr>
        <w:t>setu</w:t>
      </w:r>
      <w:proofErr w:type="spellEnd"/>
      <w:r w:rsidRPr="00F27E7A">
        <w:rPr>
          <w:rFonts w:ascii="Calibri" w:hAnsi="Calibri" w:cs="Segoe UI"/>
          <w:sz w:val="20"/>
          <w:szCs w:val="20"/>
        </w:rPr>
        <w:t>” na dostawy wskazane powyżej.</w:t>
      </w:r>
    </w:p>
    <w:p w:rsidR="000F7C6F" w:rsidRPr="00F27E7A" w:rsidRDefault="000F7C6F" w:rsidP="000F7C6F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0F7C6F" w:rsidRPr="00F27E7A" w:rsidRDefault="000F7C6F" w:rsidP="000F7C6F">
      <w:pPr>
        <w:spacing w:after="40"/>
        <w:jc w:val="center"/>
        <w:rPr>
          <w:rFonts w:ascii="Calibri" w:hAnsi="Calibri" w:cs="Segoe UI"/>
          <w:b/>
          <w:bCs/>
          <w:sz w:val="20"/>
          <w:szCs w:val="20"/>
        </w:rPr>
      </w:pPr>
      <w:r w:rsidRPr="00F27E7A">
        <w:rPr>
          <w:rFonts w:ascii="Calibri" w:hAnsi="Calibri" w:cs="Segoe UI"/>
          <w:b/>
          <w:bCs/>
          <w:sz w:val="20"/>
          <w:szCs w:val="20"/>
        </w:rPr>
        <w:t>§2</w:t>
      </w:r>
    </w:p>
    <w:p w:rsidR="000F7C6F" w:rsidRPr="00F27E7A" w:rsidRDefault="000F7C6F" w:rsidP="000F7C6F">
      <w:pPr>
        <w:numPr>
          <w:ilvl w:val="0"/>
          <w:numId w:val="42"/>
        </w:numPr>
        <w:tabs>
          <w:tab w:val="num" w:pos="36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>Składający zleca, a Przechowawca przyjmuje nieodpłatne na przechowanie przedmioty w ilości, asortymencie i cenach określonych w załączniku nr 1 do umowy dostawy w zakresie dotyczącym „</w:t>
      </w:r>
      <w:proofErr w:type="spellStart"/>
      <w:r w:rsidRPr="00F27E7A">
        <w:rPr>
          <w:rFonts w:ascii="Calibri" w:hAnsi="Calibri" w:cs="Segoe UI"/>
          <w:sz w:val="20"/>
          <w:szCs w:val="20"/>
        </w:rPr>
        <w:t>setu</w:t>
      </w:r>
      <w:proofErr w:type="spellEnd"/>
      <w:r w:rsidRPr="00F27E7A">
        <w:rPr>
          <w:rFonts w:ascii="Calibri" w:hAnsi="Calibri" w:cs="Segoe UI"/>
          <w:sz w:val="20"/>
          <w:szCs w:val="20"/>
        </w:rPr>
        <w:t xml:space="preserve">” </w:t>
      </w:r>
    </w:p>
    <w:p w:rsidR="000F7C6F" w:rsidRPr="00F27E7A" w:rsidRDefault="000F7C6F" w:rsidP="000F7C6F">
      <w:pPr>
        <w:numPr>
          <w:ilvl w:val="0"/>
          <w:numId w:val="42"/>
        </w:numPr>
        <w:tabs>
          <w:tab w:val="num" w:pos="36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 xml:space="preserve">Przechowawca jako miejsce przechowywania wskazuje pomieszczenie na Bloku operacyjnym , – osobą nadzorującą </w:t>
      </w:r>
      <w:proofErr w:type="spellStart"/>
      <w:r w:rsidRPr="00F27E7A">
        <w:rPr>
          <w:rFonts w:ascii="Calibri" w:hAnsi="Calibri" w:cs="Segoe UI"/>
          <w:sz w:val="20"/>
          <w:szCs w:val="20"/>
        </w:rPr>
        <w:t>podmagazyn</w:t>
      </w:r>
      <w:proofErr w:type="spellEnd"/>
      <w:r w:rsidRPr="00F27E7A">
        <w:rPr>
          <w:rFonts w:ascii="Calibri" w:hAnsi="Calibri" w:cs="Segoe UI"/>
          <w:sz w:val="20"/>
          <w:szCs w:val="20"/>
        </w:rPr>
        <w:t xml:space="preserve">  jest p. Beata Wiatr tel. 42/ 63-41-510.</w:t>
      </w:r>
    </w:p>
    <w:p w:rsidR="000F7C6F" w:rsidRPr="00F27E7A" w:rsidRDefault="000F7C6F" w:rsidP="000F7C6F">
      <w:pPr>
        <w:numPr>
          <w:ilvl w:val="0"/>
          <w:numId w:val="42"/>
        </w:numPr>
        <w:tabs>
          <w:tab w:val="num" w:pos="36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>Osobą odpowiedzialną, ze strony Składającego jest .................................... tel. ....................................</w:t>
      </w:r>
    </w:p>
    <w:p w:rsidR="000F7C6F" w:rsidRPr="00F27E7A" w:rsidRDefault="000F7C6F" w:rsidP="000F7C6F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> </w:t>
      </w:r>
    </w:p>
    <w:p w:rsidR="000F7C6F" w:rsidRPr="00F27E7A" w:rsidRDefault="000F7C6F" w:rsidP="000F7C6F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 w:rsidRPr="00F27E7A">
        <w:rPr>
          <w:rFonts w:ascii="Calibri" w:hAnsi="Calibri" w:cs="Segoe UI"/>
          <w:b/>
          <w:sz w:val="20"/>
          <w:szCs w:val="20"/>
        </w:rPr>
        <w:t>§3</w:t>
      </w:r>
    </w:p>
    <w:p w:rsidR="000F7C6F" w:rsidRPr="00F27E7A" w:rsidRDefault="000F7C6F" w:rsidP="000F7C6F">
      <w:pPr>
        <w:numPr>
          <w:ilvl w:val="0"/>
          <w:numId w:val="40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>Składający dostarczy Przechowawcy przedmioty na przechowanie w terminie ……. dni od daty rozpoczęcia obowiązywania niniejszej umowy.</w:t>
      </w:r>
    </w:p>
    <w:p w:rsidR="000F7C6F" w:rsidRPr="00F27E7A" w:rsidRDefault="000F7C6F" w:rsidP="000F7C6F">
      <w:pPr>
        <w:numPr>
          <w:ilvl w:val="0"/>
          <w:numId w:val="40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>Przyjęcie przedmiotów na przechowanie dokonane zostanie na podstawie dokumentów  magazynowych Składającego stanowiących załącznik nr 1 do niniejszej umowy.</w:t>
      </w:r>
    </w:p>
    <w:p w:rsidR="000F7C6F" w:rsidRPr="00F27E7A" w:rsidRDefault="000F7C6F" w:rsidP="000F7C6F">
      <w:pPr>
        <w:numPr>
          <w:ilvl w:val="0"/>
          <w:numId w:val="40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>Szczegółowy opis stanu technicznego przedmiotu przechowania, sporządzony przez Przechowawcę, znajduje się w załączniku o którym mowa w ust. 2 niniejszego paragrafu.</w:t>
      </w:r>
    </w:p>
    <w:p w:rsidR="000F7C6F" w:rsidRPr="00F27E7A" w:rsidRDefault="000F7C6F" w:rsidP="000F7C6F">
      <w:pPr>
        <w:numPr>
          <w:ilvl w:val="0"/>
          <w:numId w:val="40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 xml:space="preserve">Składający nie wnosi zastrzeżeń do oceny stanu przedmiotu i miejsca przechowania, dokonanej przez Przechowawcę. </w:t>
      </w:r>
    </w:p>
    <w:p w:rsidR="000F7C6F" w:rsidRPr="00F27E7A" w:rsidRDefault="000F7C6F" w:rsidP="000F7C6F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> </w:t>
      </w:r>
    </w:p>
    <w:p w:rsidR="000F7C6F" w:rsidRPr="00F27E7A" w:rsidRDefault="000F7C6F" w:rsidP="000F7C6F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 w:rsidRPr="00F27E7A">
        <w:rPr>
          <w:rFonts w:ascii="Calibri" w:hAnsi="Calibri" w:cs="Segoe UI"/>
          <w:b/>
          <w:sz w:val="20"/>
          <w:szCs w:val="20"/>
        </w:rPr>
        <w:t>§4</w:t>
      </w:r>
    </w:p>
    <w:p w:rsidR="000F7C6F" w:rsidRPr="00F27E7A" w:rsidRDefault="000F7C6F" w:rsidP="000F7C6F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 xml:space="preserve">Przechowawca zobowiązuje się do prawidłowego przechowywania przedmiotów, tak by zachować je w stanie nie pogorszonym. </w:t>
      </w:r>
    </w:p>
    <w:p w:rsidR="000F7C6F" w:rsidRPr="00F27E7A" w:rsidRDefault="000F7C6F" w:rsidP="000F7C6F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> </w:t>
      </w:r>
    </w:p>
    <w:p w:rsidR="000F7C6F" w:rsidRPr="00F27E7A" w:rsidRDefault="000F7C6F" w:rsidP="000F7C6F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 w:rsidRPr="00F27E7A">
        <w:rPr>
          <w:rFonts w:ascii="Calibri" w:hAnsi="Calibri" w:cs="Segoe UI"/>
          <w:b/>
          <w:sz w:val="20"/>
          <w:szCs w:val="20"/>
        </w:rPr>
        <w:t>§5</w:t>
      </w:r>
    </w:p>
    <w:p w:rsidR="000F7C6F" w:rsidRPr="00F27E7A" w:rsidRDefault="000F7C6F" w:rsidP="000F7C6F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 xml:space="preserve">Przechowawca ponosi odpowiedzialność z tytułu zawinionej i udowodnionej szkody powstałej w czasie trwania niniejszej umowy w przedmiotach oddanych mu na przechowanie. </w:t>
      </w:r>
    </w:p>
    <w:p w:rsidR="000F7C6F" w:rsidRPr="00F27E7A" w:rsidRDefault="000F7C6F" w:rsidP="000F7C6F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> </w:t>
      </w:r>
    </w:p>
    <w:p w:rsidR="000F7C6F" w:rsidRDefault="000F7C6F" w:rsidP="000F7C6F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</w:p>
    <w:p w:rsidR="000F7C6F" w:rsidRDefault="000F7C6F" w:rsidP="000F7C6F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</w:p>
    <w:p w:rsidR="000F7C6F" w:rsidRPr="00F27E7A" w:rsidRDefault="000F7C6F" w:rsidP="000F7C6F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 w:rsidRPr="00F27E7A">
        <w:rPr>
          <w:rFonts w:ascii="Calibri" w:hAnsi="Calibri" w:cs="Segoe UI"/>
          <w:b/>
          <w:sz w:val="20"/>
          <w:szCs w:val="20"/>
        </w:rPr>
        <w:lastRenderedPageBreak/>
        <w:t>§6</w:t>
      </w:r>
    </w:p>
    <w:p w:rsidR="000F7C6F" w:rsidRPr="00F27E7A" w:rsidRDefault="000F7C6F" w:rsidP="000F7C6F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>Składający może odebrać przedmioty oddane na przechowanie po uprzednim powiadomieniu Przechowawcy pisemnie, faxem lub telefonicznie na 30 dni przed datą odbioru.</w:t>
      </w:r>
    </w:p>
    <w:p w:rsidR="000F7C6F" w:rsidRPr="00F27E7A" w:rsidRDefault="000F7C6F" w:rsidP="000F7C6F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> </w:t>
      </w:r>
    </w:p>
    <w:p w:rsidR="000F7C6F" w:rsidRPr="00F27E7A" w:rsidRDefault="000F7C6F" w:rsidP="000F7C6F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 w:rsidRPr="00F27E7A">
        <w:rPr>
          <w:rFonts w:ascii="Calibri" w:hAnsi="Calibri" w:cs="Segoe UI"/>
          <w:b/>
          <w:sz w:val="20"/>
          <w:szCs w:val="20"/>
        </w:rPr>
        <w:t>§7</w:t>
      </w:r>
    </w:p>
    <w:p w:rsidR="000F7C6F" w:rsidRPr="00F27E7A" w:rsidRDefault="000F7C6F" w:rsidP="000F7C6F">
      <w:pPr>
        <w:numPr>
          <w:ilvl w:val="0"/>
          <w:numId w:val="41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 xml:space="preserve"> Przechowawca ma prawo pobrać towary przechowywane.</w:t>
      </w:r>
    </w:p>
    <w:p w:rsidR="000F7C6F" w:rsidRPr="00F27E7A" w:rsidRDefault="000F7C6F" w:rsidP="000F7C6F">
      <w:pPr>
        <w:numPr>
          <w:ilvl w:val="0"/>
          <w:numId w:val="41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 xml:space="preserve">Po pobraniu przechowywanego przedmiotu na potrzeby własne Przechowawca za pośrednictwem Apteki Szpitalnej  wystawia pisemne zamówienie na pobrany towar. Składający  po otrzymaniu zamówienia wystawia fakturę VAT(z datą pobrania) na pobrane przedmioty z terminem zapłaty </w:t>
      </w:r>
      <w:r w:rsidRPr="00F27E7A">
        <w:rPr>
          <w:rFonts w:ascii="Calibri" w:hAnsi="Calibri" w:cs="Segoe UI"/>
          <w:b/>
          <w:bCs/>
          <w:sz w:val="20"/>
          <w:szCs w:val="20"/>
        </w:rPr>
        <w:t>30</w:t>
      </w:r>
      <w:r w:rsidRPr="00F27E7A">
        <w:rPr>
          <w:rFonts w:ascii="Calibri" w:hAnsi="Calibri" w:cs="Segoe UI"/>
          <w:sz w:val="20"/>
          <w:szCs w:val="20"/>
        </w:rPr>
        <w:t xml:space="preserve"> dni. </w:t>
      </w:r>
    </w:p>
    <w:p w:rsidR="000F7C6F" w:rsidRPr="00F27E7A" w:rsidRDefault="000F7C6F" w:rsidP="000F7C6F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> </w:t>
      </w:r>
    </w:p>
    <w:p w:rsidR="000F7C6F" w:rsidRPr="00F27E7A" w:rsidRDefault="000F7C6F" w:rsidP="000F7C6F">
      <w:pPr>
        <w:spacing w:after="40"/>
        <w:jc w:val="center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b/>
          <w:sz w:val="20"/>
          <w:szCs w:val="20"/>
        </w:rPr>
        <w:t>§8</w:t>
      </w:r>
    </w:p>
    <w:p w:rsidR="000F7C6F" w:rsidRPr="00F27E7A" w:rsidRDefault="000F7C6F" w:rsidP="000F7C6F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 xml:space="preserve">Składający zobowiązuje się do utrzymania pełnego asortymentu i ilości poprzez ich uzupełnianie w terminie …. dni, i w sposób określony w paragrafie 2 niniejszej umowy, według zapotrzebowania przekazanego przez Przechowawcę pisemnie lub faxem.     </w:t>
      </w:r>
    </w:p>
    <w:p w:rsidR="000F7C6F" w:rsidRPr="00F27E7A" w:rsidRDefault="000F7C6F" w:rsidP="000F7C6F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> </w:t>
      </w:r>
    </w:p>
    <w:p w:rsidR="000F7C6F" w:rsidRPr="00F27E7A" w:rsidRDefault="000F7C6F" w:rsidP="000F7C6F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 w:rsidRPr="00F27E7A">
        <w:rPr>
          <w:rFonts w:ascii="Calibri" w:hAnsi="Calibri" w:cs="Segoe UI"/>
          <w:b/>
          <w:sz w:val="20"/>
          <w:szCs w:val="20"/>
        </w:rPr>
        <w:t>§9</w:t>
      </w:r>
    </w:p>
    <w:p w:rsidR="000F7C6F" w:rsidRPr="00F27E7A" w:rsidRDefault="000F7C6F" w:rsidP="000F7C6F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>Składający może dokonać spisu z natury przedmiotów przechowywanych w związku z niniejszą umową u Przechowawcy oraz dokonać kontroli warunków ich przechowywania w uzgodnionym wcześniej z Przechowawcą  terminie.</w:t>
      </w:r>
    </w:p>
    <w:p w:rsidR="000F7C6F" w:rsidRPr="00F27E7A" w:rsidRDefault="000F7C6F" w:rsidP="000F7C6F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 xml:space="preserve">                                                    </w:t>
      </w:r>
    </w:p>
    <w:p w:rsidR="000F7C6F" w:rsidRPr="00F27E7A" w:rsidRDefault="000F7C6F" w:rsidP="000F7C6F">
      <w:pPr>
        <w:spacing w:after="40"/>
        <w:jc w:val="center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b/>
          <w:sz w:val="20"/>
          <w:szCs w:val="20"/>
        </w:rPr>
        <w:t>§10</w:t>
      </w:r>
    </w:p>
    <w:p w:rsidR="000F7C6F" w:rsidRPr="00F27E7A" w:rsidRDefault="000F7C6F" w:rsidP="000F7C6F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>1.  Umowa niniejsza została zawarta na czas określony począwszy od ………. r.</w:t>
      </w:r>
      <w:r w:rsidRPr="00F27E7A">
        <w:rPr>
          <w:rFonts w:ascii="Calibri" w:hAnsi="Calibri" w:cs="Segoe UI"/>
          <w:b/>
          <w:sz w:val="20"/>
          <w:szCs w:val="20"/>
        </w:rPr>
        <w:t xml:space="preserve"> do ……….. r.</w:t>
      </w:r>
    </w:p>
    <w:p w:rsidR="000F7C6F" w:rsidRPr="00F27E7A" w:rsidRDefault="000F7C6F" w:rsidP="000F7C6F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>2. Każdej ze stron przysługuje prawo do wypowiedzenia niniejszej umowy z zachowaniem  miesięcznego okresu wypowiedzenia.</w:t>
      </w:r>
    </w:p>
    <w:p w:rsidR="000F7C6F" w:rsidRPr="00F27E7A" w:rsidRDefault="000F7C6F" w:rsidP="000F7C6F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> </w:t>
      </w:r>
    </w:p>
    <w:p w:rsidR="000F7C6F" w:rsidRPr="00F27E7A" w:rsidRDefault="000F7C6F" w:rsidP="000F7C6F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 w:rsidRPr="00F27E7A">
        <w:rPr>
          <w:rFonts w:ascii="Calibri" w:hAnsi="Calibri" w:cs="Segoe UI"/>
          <w:b/>
          <w:sz w:val="20"/>
          <w:szCs w:val="20"/>
        </w:rPr>
        <w:t>§11</w:t>
      </w:r>
    </w:p>
    <w:p w:rsidR="000F7C6F" w:rsidRPr="00F27E7A" w:rsidRDefault="000F7C6F" w:rsidP="000F7C6F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>Wszelkie zmiany niniejszej umowy pod rygorem  nieważności wymagają formy pisemnej.</w:t>
      </w:r>
    </w:p>
    <w:p w:rsidR="000F7C6F" w:rsidRPr="00F27E7A" w:rsidRDefault="000F7C6F" w:rsidP="000F7C6F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>  </w:t>
      </w:r>
    </w:p>
    <w:p w:rsidR="000F7C6F" w:rsidRPr="00F27E7A" w:rsidRDefault="000F7C6F" w:rsidP="000F7C6F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 w:rsidRPr="00F27E7A">
        <w:rPr>
          <w:rFonts w:ascii="Calibri" w:hAnsi="Calibri" w:cs="Segoe UI"/>
          <w:b/>
          <w:sz w:val="20"/>
          <w:szCs w:val="20"/>
        </w:rPr>
        <w:t>§13</w:t>
      </w:r>
    </w:p>
    <w:p w:rsidR="000F7C6F" w:rsidRPr="00F27E7A" w:rsidRDefault="000F7C6F" w:rsidP="000F7C6F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>W kwestiach nieuregulowanych postanowieniami niniejszej umowy zastosowanie mieć będą przepisy kodeksu cywilnego.</w:t>
      </w:r>
    </w:p>
    <w:p w:rsidR="000F7C6F" w:rsidRPr="00F27E7A" w:rsidRDefault="000F7C6F" w:rsidP="000F7C6F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> </w:t>
      </w:r>
    </w:p>
    <w:p w:rsidR="000F7C6F" w:rsidRPr="00F27E7A" w:rsidRDefault="000F7C6F" w:rsidP="000F7C6F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 w:rsidRPr="00F27E7A">
        <w:rPr>
          <w:rFonts w:ascii="Calibri" w:hAnsi="Calibri" w:cs="Segoe UI"/>
          <w:b/>
          <w:sz w:val="20"/>
          <w:szCs w:val="20"/>
        </w:rPr>
        <w:t>§14</w:t>
      </w:r>
    </w:p>
    <w:p w:rsidR="000F7C6F" w:rsidRPr="00F27E7A" w:rsidRDefault="000F7C6F" w:rsidP="000F7C6F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>Wszelkie kwestie sporne wynikłe z niniejszej umowy rozstrzygać będzie właściwy rzeczowo sąd siedziby Przechowawcy.</w:t>
      </w:r>
    </w:p>
    <w:p w:rsidR="000F7C6F" w:rsidRPr="00F27E7A" w:rsidRDefault="000F7C6F" w:rsidP="000F7C6F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 xml:space="preserve"> </w:t>
      </w:r>
    </w:p>
    <w:p w:rsidR="000F7C6F" w:rsidRPr="00F27E7A" w:rsidRDefault="000F7C6F" w:rsidP="000F7C6F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 w:rsidRPr="00F27E7A">
        <w:rPr>
          <w:rFonts w:ascii="Calibri" w:hAnsi="Calibri" w:cs="Segoe UI"/>
          <w:b/>
          <w:sz w:val="20"/>
          <w:szCs w:val="20"/>
        </w:rPr>
        <w:t>§15</w:t>
      </w:r>
    </w:p>
    <w:p w:rsidR="000F7C6F" w:rsidRPr="00F27E7A" w:rsidRDefault="000F7C6F" w:rsidP="000F7C6F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>Umowę sporządzono w dwóch jednobrzmiących egzemplarzach, po jednym dla każdej ze stron.</w:t>
      </w:r>
    </w:p>
    <w:p w:rsidR="000F7C6F" w:rsidRPr="00F27E7A" w:rsidRDefault="000F7C6F" w:rsidP="000F7C6F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> </w:t>
      </w:r>
    </w:p>
    <w:p w:rsidR="000F7C6F" w:rsidRPr="00F27E7A" w:rsidRDefault="000F7C6F" w:rsidP="000F7C6F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> </w:t>
      </w:r>
    </w:p>
    <w:p w:rsidR="000F7C6F" w:rsidRPr="00F27E7A" w:rsidRDefault="000F7C6F" w:rsidP="000F7C6F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> </w:t>
      </w:r>
    </w:p>
    <w:p w:rsidR="000F7C6F" w:rsidRPr="00F27E7A" w:rsidRDefault="000F7C6F" w:rsidP="000F7C6F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0F7C6F" w:rsidRPr="00F27E7A" w:rsidRDefault="000F7C6F" w:rsidP="000F7C6F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0F7C6F" w:rsidRPr="00F27E7A" w:rsidRDefault="000F7C6F" w:rsidP="000F7C6F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0F7C6F" w:rsidRPr="00F27E7A" w:rsidRDefault="000F7C6F" w:rsidP="000F7C6F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b/>
          <w:sz w:val="20"/>
          <w:szCs w:val="20"/>
        </w:rPr>
        <w:t xml:space="preserve">                    SKŁADAJĄCY        </w:t>
      </w:r>
      <w:r w:rsidRPr="00F27E7A">
        <w:rPr>
          <w:rFonts w:ascii="Calibri" w:hAnsi="Calibri" w:cs="Segoe UI"/>
          <w:b/>
          <w:sz w:val="20"/>
          <w:szCs w:val="20"/>
        </w:rPr>
        <w:tab/>
      </w:r>
      <w:r w:rsidRPr="00F27E7A">
        <w:rPr>
          <w:rFonts w:ascii="Calibri" w:hAnsi="Calibri" w:cs="Segoe UI"/>
          <w:b/>
          <w:sz w:val="20"/>
          <w:szCs w:val="20"/>
        </w:rPr>
        <w:tab/>
      </w:r>
      <w:r w:rsidRPr="00F27E7A">
        <w:rPr>
          <w:rFonts w:ascii="Calibri" w:hAnsi="Calibri" w:cs="Segoe UI"/>
          <w:b/>
          <w:sz w:val="20"/>
          <w:szCs w:val="20"/>
        </w:rPr>
        <w:tab/>
      </w:r>
      <w:r w:rsidRPr="00F27E7A">
        <w:rPr>
          <w:rFonts w:ascii="Calibri" w:hAnsi="Calibri" w:cs="Segoe UI"/>
          <w:b/>
          <w:sz w:val="20"/>
          <w:szCs w:val="20"/>
        </w:rPr>
        <w:tab/>
      </w:r>
      <w:r w:rsidRPr="00F27E7A">
        <w:rPr>
          <w:rFonts w:ascii="Calibri" w:hAnsi="Calibri" w:cs="Segoe UI"/>
          <w:b/>
          <w:sz w:val="20"/>
          <w:szCs w:val="20"/>
        </w:rPr>
        <w:tab/>
      </w:r>
      <w:r w:rsidRPr="00F27E7A">
        <w:rPr>
          <w:rFonts w:ascii="Calibri" w:hAnsi="Calibri" w:cs="Segoe UI"/>
          <w:b/>
          <w:sz w:val="20"/>
          <w:szCs w:val="20"/>
        </w:rPr>
        <w:tab/>
        <w:t>PRZECHOWAWCA</w:t>
      </w:r>
    </w:p>
    <w:p w:rsidR="000F7C6F" w:rsidRPr="00F27E7A" w:rsidRDefault="000F7C6F" w:rsidP="000F7C6F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b/>
          <w:sz w:val="20"/>
          <w:szCs w:val="20"/>
        </w:rPr>
        <w:t xml:space="preserve">                                                                                             </w:t>
      </w:r>
    </w:p>
    <w:p w:rsidR="000F7C6F" w:rsidRPr="00F27E7A" w:rsidRDefault="000F7C6F" w:rsidP="000F7C6F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0F7C6F" w:rsidRPr="00F27E7A" w:rsidRDefault="000F7C6F" w:rsidP="000F7C6F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0F7C6F" w:rsidRPr="00F27E7A" w:rsidRDefault="000F7C6F" w:rsidP="000F7C6F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bCs/>
          <w:sz w:val="20"/>
          <w:szCs w:val="20"/>
        </w:rPr>
      </w:pPr>
    </w:p>
    <w:p w:rsidR="00E334E8" w:rsidRPr="00E334E8" w:rsidRDefault="00342277" w:rsidP="00342277">
      <w:pPr>
        <w:spacing w:after="40"/>
        <w:jc w:val="right"/>
        <w:rPr>
          <w:rFonts w:ascii="Calibri" w:hAnsi="Calibri" w:cs="Segoe UI"/>
          <w:b/>
          <w:bCs/>
          <w:sz w:val="20"/>
          <w:szCs w:val="20"/>
        </w:rPr>
      </w:pPr>
      <w:r>
        <w:rPr>
          <w:rFonts w:ascii="Calibri" w:hAnsi="Calibri" w:cs="Segoe UI"/>
          <w:b/>
          <w:bCs/>
          <w:sz w:val="20"/>
          <w:szCs w:val="20"/>
        </w:rPr>
        <w:lastRenderedPageBreak/>
        <w:t>Załącznik nr 6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bCs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bCs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bCs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E334E8">
        <w:rPr>
          <w:rFonts w:ascii="Calibri" w:hAnsi="Calibri" w:cs="Segoe UI"/>
          <w:b/>
          <w:sz w:val="20"/>
          <w:szCs w:val="20"/>
        </w:rPr>
        <w:t>OŚWIADCZENIE WYKONAWCY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>Nazwa Wykonawcy 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>Adres Wykonawcy 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>Telefon...............................................................................................................................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>Fax.....................................................................................................................................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2E0871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E334E8">
        <w:rPr>
          <w:rFonts w:ascii="Calibri" w:hAnsi="Calibri" w:cs="Segoe UI"/>
          <w:b/>
          <w:sz w:val="20"/>
          <w:szCs w:val="20"/>
        </w:rPr>
        <w:t xml:space="preserve"> Oświadczamy, iż oferowany przedmiot zamówienia jest dopuszczony do stosowania w placówkach służby zdrow</w:t>
      </w:r>
      <w:r w:rsidR="002E0871">
        <w:rPr>
          <w:rFonts w:ascii="Calibri" w:hAnsi="Calibri" w:cs="Segoe UI"/>
          <w:b/>
          <w:sz w:val="20"/>
          <w:szCs w:val="20"/>
        </w:rPr>
        <w:t xml:space="preserve">ia stosownie do zapisów Ustawy </w:t>
      </w:r>
      <w:r w:rsidRPr="00E334E8">
        <w:rPr>
          <w:rFonts w:ascii="Calibri" w:hAnsi="Calibri" w:cs="Segoe UI"/>
          <w:b/>
          <w:sz w:val="20"/>
          <w:szCs w:val="20"/>
        </w:rPr>
        <w:t>z dnia 20 maja 2010 r. o wyrobach medycznych (Dz. U. Nr 107 poz. 679).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 xml:space="preserve">                                                                                               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>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 xml:space="preserve">            miejscowość i data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 xml:space="preserve">                 ..................................................................................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 xml:space="preserve">                                     podpis i pieczęć osoby uprawnionej do reprezentowania Wykonawcy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bCs/>
          <w:sz w:val="20"/>
          <w:szCs w:val="20"/>
        </w:rPr>
      </w:pPr>
    </w:p>
    <w:p w:rsidR="00811757" w:rsidRPr="00D61865" w:rsidRDefault="00811757" w:rsidP="00B02D1E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sectPr w:rsidR="00811757" w:rsidRPr="00D61865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2AA0" w:rsidRDefault="00052AA0">
      <w:r>
        <w:separator/>
      </w:r>
    </w:p>
  </w:endnote>
  <w:endnote w:type="continuationSeparator" w:id="0">
    <w:p w:rsidR="00052AA0" w:rsidRDefault="00052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5085" w:rsidRDefault="00A85085" w:rsidP="0022358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85085" w:rsidRDefault="00A85085" w:rsidP="00223581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5085" w:rsidRDefault="00A85085" w:rsidP="0022358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974F2">
      <w:rPr>
        <w:rStyle w:val="Numerstrony"/>
        <w:noProof/>
      </w:rPr>
      <w:t>8</w:t>
    </w:r>
    <w:r>
      <w:rPr>
        <w:rStyle w:val="Numerstrony"/>
      </w:rPr>
      <w:fldChar w:fldCharType="end"/>
    </w:r>
  </w:p>
  <w:p w:rsidR="00A85085" w:rsidRDefault="00A85085" w:rsidP="00223581">
    <w:pPr>
      <w:pStyle w:val="Stopk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9388139"/>
      <w:docPartObj>
        <w:docPartGallery w:val="Page Numbers (Bottom of Page)"/>
        <w:docPartUnique/>
      </w:docPartObj>
    </w:sdtPr>
    <w:sdtContent>
      <w:p w:rsidR="00A85085" w:rsidRDefault="00A8508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74F2">
          <w:rPr>
            <w:noProof/>
          </w:rPr>
          <w:t>20</w:t>
        </w:r>
        <w:r>
          <w:fldChar w:fldCharType="end"/>
        </w:r>
      </w:p>
    </w:sdtContent>
  </w:sdt>
  <w:p w:rsidR="00A85085" w:rsidRDefault="00A8508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2AA0" w:rsidRDefault="00052AA0">
      <w:r>
        <w:separator/>
      </w:r>
    </w:p>
  </w:footnote>
  <w:footnote w:type="continuationSeparator" w:id="0">
    <w:p w:rsidR="00052AA0" w:rsidRDefault="00052A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5085" w:rsidRDefault="00A8508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1143"/>
        </w:tabs>
        <w:ind w:left="1143" w:hanging="435"/>
      </w:pPr>
      <w:rPr>
        <w:b/>
        <w:i w:val="0"/>
      </w:rPr>
    </w:lvl>
  </w:abstractNum>
  <w:abstractNum w:abstractNumId="3" w15:restartNumberingAfterBreak="0">
    <w:nsid w:val="00000005"/>
    <w:multiLevelType w:val="multilevel"/>
    <w:tmpl w:val="7826C3C6"/>
    <w:name w:val="WW8Num8"/>
    <w:lvl w:ilvl="0">
      <w:start w:val="1"/>
      <w:numFmt w:val="decimal"/>
      <w:lvlText w:val="%1)"/>
      <w:lvlJc w:val="left"/>
      <w:pPr>
        <w:tabs>
          <w:tab w:val="num" w:pos="746"/>
        </w:tabs>
        <w:ind w:left="746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106"/>
        </w:tabs>
        <w:ind w:left="1106" w:hanging="360"/>
      </w:pPr>
    </w:lvl>
    <w:lvl w:ilvl="2">
      <w:start w:val="1"/>
      <w:numFmt w:val="lowerRoman"/>
      <w:lvlText w:val="%3)"/>
      <w:lvlJc w:val="left"/>
      <w:pPr>
        <w:tabs>
          <w:tab w:val="num" w:pos="1466"/>
        </w:tabs>
        <w:ind w:left="1466" w:hanging="360"/>
      </w:pPr>
    </w:lvl>
    <w:lvl w:ilvl="3">
      <w:start w:val="1"/>
      <w:numFmt w:val="decimal"/>
      <w:lvlText w:val="(%4)"/>
      <w:lvlJc w:val="left"/>
      <w:pPr>
        <w:tabs>
          <w:tab w:val="num" w:pos="1826"/>
        </w:tabs>
        <w:ind w:left="1826" w:hanging="360"/>
      </w:pPr>
    </w:lvl>
    <w:lvl w:ilvl="4">
      <w:start w:val="1"/>
      <w:numFmt w:val="lowerLetter"/>
      <w:lvlText w:val="(%5)"/>
      <w:lvlJc w:val="left"/>
      <w:pPr>
        <w:tabs>
          <w:tab w:val="num" w:pos="2186"/>
        </w:tabs>
        <w:ind w:left="2186" w:hanging="360"/>
      </w:pPr>
    </w:lvl>
    <w:lvl w:ilvl="5">
      <w:start w:val="1"/>
      <w:numFmt w:val="lowerRoman"/>
      <w:lvlText w:val="(%6)"/>
      <w:lvlJc w:val="left"/>
      <w:pPr>
        <w:tabs>
          <w:tab w:val="num" w:pos="2546"/>
        </w:tabs>
        <w:ind w:left="2546" w:hanging="360"/>
      </w:pPr>
    </w:lvl>
    <w:lvl w:ilvl="6">
      <w:start w:val="1"/>
      <w:numFmt w:val="decimal"/>
      <w:lvlText w:val="%7."/>
      <w:lvlJc w:val="left"/>
      <w:pPr>
        <w:tabs>
          <w:tab w:val="num" w:pos="2906"/>
        </w:tabs>
        <w:ind w:left="2906" w:hanging="360"/>
      </w:pPr>
    </w:lvl>
    <w:lvl w:ilvl="7">
      <w:start w:val="1"/>
      <w:numFmt w:val="lowerLetter"/>
      <w:lvlText w:val="%8."/>
      <w:lvlJc w:val="left"/>
      <w:pPr>
        <w:tabs>
          <w:tab w:val="num" w:pos="3266"/>
        </w:tabs>
        <w:ind w:left="3266" w:hanging="360"/>
      </w:pPr>
    </w:lvl>
    <w:lvl w:ilvl="8">
      <w:start w:val="1"/>
      <w:numFmt w:val="lowerRoman"/>
      <w:lvlText w:val="%9."/>
      <w:lvlJc w:val="left"/>
      <w:pPr>
        <w:tabs>
          <w:tab w:val="num" w:pos="3626"/>
        </w:tabs>
        <w:ind w:left="3626" w:hanging="360"/>
      </w:pPr>
    </w:lvl>
  </w:abstractNum>
  <w:abstractNum w:abstractNumId="4" w15:restartNumberingAfterBreak="0">
    <w:nsid w:val="00000006"/>
    <w:multiLevelType w:val="multilevel"/>
    <w:tmpl w:val="00000006"/>
    <w:name w:val="WW8Num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7"/>
    <w:multiLevelType w:val="multi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12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  <w:rPr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51D5FE9"/>
    <w:multiLevelType w:val="hybridMultilevel"/>
    <w:tmpl w:val="3D787318"/>
    <w:lvl w:ilvl="0" w:tplc="9D56847E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05681B62"/>
    <w:multiLevelType w:val="hybridMultilevel"/>
    <w:tmpl w:val="108661FC"/>
    <w:lvl w:ilvl="0" w:tplc="AD9EF21E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0BE459FC"/>
    <w:multiLevelType w:val="hybridMultilevel"/>
    <w:tmpl w:val="CA1640F6"/>
    <w:lvl w:ilvl="0" w:tplc="DC6259F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C91575E"/>
    <w:multiLevelType w:val="hybridMultilevel"/>
    <w:tmpl w:val="D4B2694C"/>
    <w:lvl w:ilvl="0" w:tplc="0B0AE212">
      <w:start w:val="1"/>
      <w:numFmt w:val="decimal"/>
      <w:lvlText w:val="%1."/>
      <w:lvlJc w:val="left"/>
      <w:pPr>
        <w:tabs>
          <w:tab w:val="num" w:pos="2340"/>
        </w:tabs>
        <w:ind w:left="2340" w:hanging="363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10DB5C66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13" w15:restartNumberingAfterBreak="0">
    <w:nsid w:val="113B39B7"/>
    <w:multiLevelType w:val="hybridMultilevel"/>
    <w:tmpl w:val="487874D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BD1DB3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15" w15:restartNumberingAfterBreak="0">
    <w:nsid w:val="15B20CD7"/>
    <w:multiLevelType w:val="multilevel"/>
    <w:tmpl w:val="7E6EC480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436"/>
        </w:tabs>
        <w:ind w:left="436" w:hanging="436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 w15:restartNumberingAfterBreak="0">
    <w:nsid w:val="1A236C54"/>
    <w:multiLevelType w:val="hybridMultilevel"/>
    <w:tmpl w:val="3FC4D1B6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ECE6EF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1F4F4669"/>
    <w:multiLevelType w:val="singleLevel"/>
    <w:tmpl w:val="C352B56C"/>
    <w:lvl w:ilvl="0">
      <w:start w:val="15"/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19" w15:restartNumberingAfterBreak="0">
    <w:nsid w:val="1FB50F2F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0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22" w15:restartNumberingAfterBreak="0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23" w15:restartNumberingAfterBreak="0">
    <w:nsid w:val="228D3F21"/>
    <w:multiLevelType w:val="hybridMultilevel"/>
    <w:tmpl w:val="2F18F6F0"/>
    <w:lvl w:ilvl="0" w:tplc="525E631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40E5DFB"/>
    <w:multiLevelType w:val="hybridMultilevel"/>
    <w:tmpl w:val="B0588D04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68916AD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9E0243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29EB4423"/>
    <w:multiLevelType w:val="hybridMultilevel"/>
    <w:tmpl w:val="87820E58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9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B8B1E58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31" w15:restartNumberingAfterBreak="0">
    <w:nsid w:val="2F323D4B"/>
    <w:multiLevelType w:val="hybridMultilevel"/>
    <w:tmpl w:val="3912B766"/>
    <w:lvl w:ilvl="0" w:tplc="5EF6946C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32" w15:restartNumberingAfterBreak="0">
    <w:nsid w:val="353F7F18"/>
    <w:multiLevelType w:val="hybridMultilevel"/>
    <w:tmpl w:val="3FF4F974"/>
    <w:lvl w:ilvl="0" w:tplc="6D3E82F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BF02564"/>
    <w:multiLevelType w:val="hybridMultilevel"/>
    <w:tmpl w:val="3B7A13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5452D03"/>
    <w:multiLevelType w:val="hybridMultilevel"/>
    <w:tmpl w:val="17CC68F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E154B29"/>
    <w:multiLevelType w:val="hybridMultilevel"/>
    <w:tmpl w:val="413CFEFC"/>
    <w:lvl w:ilvl="0" w:tplc="53CC2D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E8E634F"/>
    <w:multiLevelType w:val="hybridMultilevel"/>
    <w:tmpl w:val="C9C4002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50320B5"/>
    <w:multiLevelType w:val="hybridMultilevel"/>
    <w:tmpl w:val="57AE36E8"/>
    <w:lvl w:ilvl="0" w:tplc="DAEE5EF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8" w15:restartNumberingAfterBreak="0">
    <w:nsid w:val="57440FB4"/>
    <w:multiLevelType w:val="hybridMultilevel"/>
    <w:tmpl w:val="1DA46270"/>
    <w:lvl w:ilvl="0" w:tplc="D4042F7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9F54777"/>
    <w:multiLevelType w:val="hybridMultilevel"/>
    <w:tmpl w:val="183AAD76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33CA1EA2">
      <w:start w:val="15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A6340B5"/>
    <w:multiLevelType w:val="hybridMultilevel"/>
    <w:tmpl w:val="5B808F9E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6B630AA9"/>
    <w:multiLevelType w:val="hybridMultilevel"/>
    <w:tmpl w:val="DE9CADF8"/>
    <w:lvl w:ilvl="0" w:tplc="6EAAE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3DE56D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6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061EB8"/>
    <w:multiLevelType w:val="hybridMultilevel"/>
    <w:tmpl w:val="F60832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ADB77C5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49" w15:restartNumberingAfterBreak="0">
    <w:nsid w:val="7FF76C84"/>
    <w:multiLevelType w:val="hybridMultilevel"/>
    <w:tmpl w:val="9DFAFF3A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6F30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36"/>
  </w:num>
  <w:num w:numId="3">
    <w:abstractNumId w:val="49"/>
  </w:num>
  <w:num w:numId="4">
    <w:abstractNumId w:val="31"/>
  </w:num>
  <w:num w:numId="5">
    <w:abstractNumId w:val="13"/>
  </w:num>
  <w:num w:numId="6">
    <w:abstractNumId w:val="41"/>
  </w:num>
  <w:num w:numId="7">
    <w:abstractNumId w:val="9"/>
  </w:num>
  <w:num w:numId="8">
    <w:abstractNumId w:val="8"/>
  </w:num>
  <w:num w:numId="9">
    <w:abstractNumId w:val="40"/>
  </w:num>
  <w:num w:numId="10">
    <w:abstractNumId w:val="28"/>
  </w:num>
  <w:num w:numId="11">
    <w:abstractNumId w:val="16"/>
  </w:num>
  <w:num w:numId="12">
    <w:abstractNumId w:val="22"/>
  </w:num>
  <w:num w:numId="13">
    <w:abstractNumId w:val="39"/>
  </w:num>
  <w:num w:numId="14">
    <w:abstractNumId w:val="10"/>
  </w:num>
  <w:num w:numId="15">
    <w:abstractNumId w:val="42"/>
  </w:num>
  <w:num w:numId="16">
    <w:abstractNumId w:val="11"/>
  </w:num>
  <w:num w:numId="17">
    <w:abstractNumId w:val="32"/>
  </w:num>
  <w:num w:numId="18">
    <w:abstractNumId w:val="25"/>
  </w:num>
  <w:num w:numId="19">
    <w:abstractNumId w:val="26"/>
  </w:num>
  <w:num w:numId="20">
    <w:abstractNumId w:val="29"/>
  </w:num>
  <w:num w:numId="21">
    <w:abstractNumId w:val="20"/>
  </w:num>
  <w:num w:numId="22">
    <w:abstractNumId w:val="43"/>
  </w:num>
  <w:num w:numId="23">
    <w:abstractNumId w:val="21"/>
  </w:num>
  <w:num w:numId="24">
    <w:abstractNumId w:val="46"/>
  </w:num>
  <w:num w:numId="25">
    <w:abstractNumId w:val="19"/>
  </w:num>
  <w:num w:numId="26">
    <w:abstractNumId w:val="24"/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8"/>
  </w:num>
  <w:num w:numId="31">
    <w:abstractNumId w:val="37"/>
  </w:num>
  <w:num w:numId="3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</w:num>
  <w:num w:numId="3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</w:num>
  <w:num w:numId="37">
    <w:abstractNumId w:val="47"/>
  </w:num>
  <w:num w:numId="38">
    <w:abstractNumId w:val="15"/>
  </w:num>
  <w:num w:numId="39">
    <w:abstractNumId w:val="45"/>
    <w:lvlOverride w:ilvl="0">
      <w:startOverride w:val="1"/>
    </w:lvlOverride>
  </w:num>
  <w:num w:numId="40">
    <w:abstractNumId w:val="27"/>
    <w:lvlOverride w:ilvl="0">
      <w:startOverride w:val="1"/>
    </w:lvlOverride>
  </w:num>
  <w:num w:numId="41">
    <w:abstractNumId w:val="17"/>
    <w:lvlOverride w:ilvl="0">
      <w:startOverride w:val="1"/>
    </w:lvlOverride>
  </w:num>
  <w:num w:numId="4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45C"/>
    <w:rsid w:val="00015AEA"/>
    <w:rsid w:val="00033B1B"/>
    <w:rsid w:val="00044C84"/>
    <w:rsid w:val="00052AA0"/>
    <w:rsid w:val="00085FA4"/>
    <w:rsid w:val="000E2D0F"/>
    <w:rsid w:val="000E368F"/>
    <w:rsid w:val="000F7C6F"/>
    <w:rsid w:val="00101E22"/>
    <w:rsid w:val="00106071"/>
    <w:rsid w:val="00115627"/>
    <w:rsid w:val="001247AB"/>
    <w:rsid w:val="00127C2E"/>
    <w:rsid w:val="00135E35"/>
    <w:rsid w:val="001409E0"/>
    <w:rsid w:val="00161F86"/>
    <w:rsid w:val="00176C67"/>
    <w:rsid w:val="001A4718"/>
    <w:rsid w:val="001B0606"/>
    <w:rsid w:val="001C7324"/>
    <w:rsid w:val="001F4BE6"/>
    <w:rsid w:val="00223581"/>
    <w:rsid w:val="00233B4E"/>
    <w:rsid w:val="00235988"/>
    <w:rsid w:val="00286368"/>
    <w:rsid w:val="002922F2"/>
    <w:rsid w:val="002C2C40"/>
    <w:rsid w:val="002E0871"/>
    <w:rsid w:val="002E264F"/>
    <w:rsid w:val="00305A4B"/>
    <w:rsid w:val="00313942"/>
    <w:rsid w:val="0031540B"/>
    <w:rsid w:val="00316D48"/>
    <w:rsid w:val="00331A10"/>
    <w:rsid w:val="00336B8B"/>
    <w:rsid w:val="00342277"/>
    <w:rsid w:val="00365AE3"/>
    <w:rsid w:val="003967AC"/>
    <w:rsid w:val="003B20E5"/>
    <w:rsid w:val="003C4E91"/>
    <w:rsid w:val="003E4857"/>
    <w:rsid w:val="003F1438"/>
    <w:rsid w:val="003F67A0"/>
    <w:rsid w:val="00404F16"/>
    <w:rsid w:val="004261F0"/>
    <w:rsid w:val="00427004"/>
    <w:rsid w:val="00486841"/>
    <w:rsid w:val="004A345C"/>
    <w:rsid w:val="004C4F8D"/>
    <w:rsid w:val="00502487"/>
    <w:rsid w:val="0050331C"/>
    <w:rsid w:val="00525FCD"/>
    <w:rsid w:val="00541939"/>
    <w:rsid w:val="005A675E"/>
    <w:rsid w:val="005D084B"/>
    <w:rsid w:val="005D6533"/>
    <w:rsid w:val="005E6F93"/>
    <w:rsid w:val="00615115"/>
    <w:rsid w:val="00635ABC"/>
    <w:rsid w:val="00645F5E"/>
    <w:rsid w:val="00677E25"/>
    <w:rsid w:val="006841B0"/>
    <w:rsid w:val="0069670A"/>
    <w:rsid w:val="006C2697"/>
    <w:rsid w:val="006E5846"/>
    <w:rsid w:val="0071182A"/>
    <w:rsid w:val="00733491"/>
    <w:rsid w:val="007A6A04"/>
    <w:rsid w:val="007C271C"/>
    <w:rsid w:val="007C7086"/>
    <w:rsid w:val="007F0B38"/>
    <w:rsid w:val="007F2CFB"/>
    <w:rsid w:val="007F53BF"/>
    <w:rsid w:val="008009F0"/>
    <w:rsid w:val="008050EF"/>
    <w:rsid w:val="00811757"/>
    <w:rsid w:val="00821167"/>
    <w:rsid w:val="00850A8B"/>
    <w:rsid w:val="00893119"/>
    <w:rsid w:val="008B2600"/>
    <w:rsid w:val="00911F6F"/>
    <w:rsid w:val="00911FF5"/>
    <w:rsid w:val="00951A05"/>
    <w:rsid w:val="0096299B"/>
    <w:rsid w:val="009731D6"/>
    <w:rsid w:val="009A1D86"/>
    <w:rsid w:val="00A01D93"/>
    <w:rsid w:val="00A24B7E"/>
    <w:rsid w:val="00A65A01"/>
    <w:rsid w:val="00A82980"/>
    <w:rsid w:val="00A85085"/>
    <w:rsid w:val="00AB0DC3"/>
    <w:rsid w:val="00AB3053"/>
    <w:rsid w:val="00AE5FE2"/>
    <w:rsid w:val="00AF160A"/>
    <w:rsid w:val="00AF1C4F"/>
    <w:rsid w:val="00B02D1E"/>
    <w:rsid w:val="00B1621B"/>
    <w:rsid w:val="00B32E49"/>
    <w:rsid w:val="00B666E5"/>
    <w:rsid w:val="00B77036"/>
    <w:rsid w:val="00BC457D"/>
    <w:rsid w:val="00BD3D25"/>
    <w:rsid w:val="00C011F6"/>
    <w:rsid w:val="00C02B88"/>
    <w:rsid w:val="00C44B5A"/>
    <w:rsid w:val="00C65FC6"/>
    <w:rsid w:val="00CC4A54"/>
    <w:rsid w:val="00CD7AE9"/>
    <w:rsid w:val="00CE796F"/>
    <w:rsid w:val="00CF0F8C"/>
    <w:rsid w:val="00D35A94"/>
    <w:rsid w:val="00D4159A"/>
    <w:rsid w:val="00D503CC"/>
    <w:rsid w:val="00D517B8"/>
    <w:rsid w:val="00D564F3"/>
    <w:rsid w:val="00D61865"/>
    <w:rsid w:val="00DC0BE4"/>
    <w:rsid w:val="00DC1A99"/>
    <w:rsid w:val="00DD7D3C"/>
    <w:rsid w:val="00E13929"/>
    <w:rsid w:val="00E334E8"/>
    <w:rsid w:val="00E37322"/>
    <w:rsid w:val="00E97917"/>
    <w:rsid w:val="00EA0C8C"/>
    <w:rsid w:val="00EB374F"/>
    <w:rsid w:val="00EC13B5"/>
    <w:rsid w:val="00EE618C"/>
    <w:rsid w:val="00F11A67"/>
    <w:rsid w:val="00F1750C"/>
    <w:rsid w:val="00F25037"/>
    <w:rsid w:val="00F61374"/>
    <w:rsid w:val="00F754E5"/>
    <w:rsid w:val="00F93263"/>
    <w:rsid w:val="00F95909"/>
    <w:rsid w:val="00F97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63A491-65B4-49F8-9BB1-2F2BB518B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34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4A3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011F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F4BE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6186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C4F8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4A345C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4A345C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A345C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A345C"/>
    <w:rPr>
      <w:rFonts w:ascii="Arial" w:eastAsia="Times New Roman" w:hAnsi="Arial" w:cs="Times New Roman"/>
      <w:b/>
      <w:szCs w:val="20"/>
      <w:lang w:eastAsia="pl-PL"/>
    </w:rPr>
  </w:style>
  <w:style w:type="paragraph" w:customStyle="1" w:styleId="pkt">
    <w:name w:val="pkt"/>
    <w:basedOn w:val="Normalny"/>
    <w:link w:val="pktZnak"/>
    <w:rsid w:val="004A345C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4A345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rsid w:val="004A345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A345C"/>
    <w:pPr>
      <w:ind w:left="708"/>
    </w:pPr>
  </w:style>
  <w:style w:type="character" w:customStyle="1" w:styleId="Nagwek1Znak">
    <w:name w:val="Nagłówek 1 Znak"/>
    <w:aliases w:val=" Znak2 Znak"/>
    <w:basedOn w:val="Domylnaczcionkaakapitu"/>
    <w:link w:val="Nagwek1"/>
    <w:rsid w:val="004A345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arimr">
    <w:name w:val="arimr"/>
    <w:basedOn w:val="Normalny"/>
    <w:rsid w:val="004A345C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pkt1">
    <w:name w:val="pkt1"/>
    <w:basedOn w:val="pkt"/>
    <w:rsid w:val="00CC4A54"/>
    <w:pPr>
      <w:ind w:left="850" w:hanging="425"/>
    </w:p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61865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D6186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D6186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D6186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D618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61865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1865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011F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011F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011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C011F6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011F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Tekstpodstawowywcity21">
    <w:name w:val="WW-Tekst podstawowy wcięty 21"/>
    <w:basedOn w:val="Normalny"/>
    <w:rsid w:val="00C011F6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C4F8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paragraph" w:styleId="Zwykytekst">
    <w:name w:val="Plain Text"/>
    <w:basedOn w:val="Normalny"/>
    <w:link w:val="ZwykytekstZnak"/>
    <w:rsid w:val="007A6A04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7A6A04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Tekstpodstawowy21">
    <w:name w:val="Tekst podstawowy 21"/>
    <w:basedOn w:val="Normalny"/>
    <w:rsid w:val="00B02D1E"/>
    <w:pPr>
      <w:overflowPunct w:val="0"/>
      <w:autoSpaceDE w:val="0"/>
      <w:autoSpaceDN w:val="0"/>
      <w:adjustRightInd w:val="0"/>
      <w:ind w:left="360"/>
      <w:textAlignment w:val="baseline"/>
    </w:pPr>
    <w:rPr>
      <w:szCs w:val="20"/>
    </w:rPr>
  </w:style>
  <w:style w:type="paragraph" w:customStyle="1" w:styleId="paragraf">
    <w:name w:val="paragraf"/>
    <w:basedOn w:val="Normalny"/>
    <w:next w:val="Normalny"/>
    <w:rsid w:val="00B02D1E"/>
    <w:pPr>
      <w:jc w:val="center"/>
    </w:pPr>
    <w:rPr>
      <w:szCs w:val="20"/>
    </w:rPr>
  </w:style>
  <w:style w:type="paragraph" w:customStyle="1" w:styleId="WW-Tekstpodstawowy2">
    <w:name w:val="WW-Tekst podstawowy 2"/>
    <w:basedOn w:val="Normalny"/>
    <w:rsid w:val="00B02D1E"/>
    <w:pPr>
      <w:tabs>
        <w:tab w:val="left" w:pos="284"/>
      </w:tabs>
      <w:suppressAutoHyphens/>
      <w:jc w:val="both"/>
    </w:pPr>
    <w:rPr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5F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5F5E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ekstpodstawowy22">
    <w:name w:val="Tekst podstawowy 22"/>
    <w:basedOn w:val="Normalny"/>
    <w:rsid w:val="001A4718"/>
    <w:pPr>
      <w:overflowPunct w:val="0"/>
      <w:autoSpaceDE w:val="0"/>
      <w:autoSpaceDN w:val="0"/>
      <w:adjustRightInd w:val="0"/>
      <w:ind w:left="360"/>
      <w:textAlignment w:val="baseline"/>
    </w:pPr>
    <w:rPr>
      <w:szCs w:val="20"/>
    </w:rPr>
  </w:style>
  <w:style w:type="character" w:customStyle="1" w:styleId="apple-converted-space">
    <w:name w:val="apple-converted-space"/>
    <w:basedOn w:val="Domylnaczcionkaakapitu"/>
    <w:rsid w:val="00911FF5"/>
  </w:style>
  <w:style w:type="character" w:styleId="Numerstrony">
    <w:name w:val="page number"/>
    <w:basedOn w:val="Domylnaczcionkaakapitu"/>
    <w:rsid w:val="00331A10"/>
  </w:style>
  <w:style w:type="character" w:customStyle="1" w:styleId="Nagwek4Znak">
    <w:name w:val="Nagłówek 4 Znak"/>
    <w:basedOn w:val="Domylnaczcionkaakapitu"/>
    <w:link w:val="Nagwek4"/>
    <w:uiPriority w:val="9"/>
    <w:semiHidden/>
    <w:rsid w:val="001F4BE6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731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ozmswlodz.pl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zozmswlodz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1116</TotalTime>
  <Pages>1</Pages>
  <Words>7621</Words>
  <Characters>45730</Characters>
  <Application>Microsoft Office Word</Application>
  <DocSecurity>0</DocSecurity>
  <Lines>381</Lines>
  <Paragraphs>106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cp:lastPrinted>2018-03-07T08:37:00Z</cp:lastPrinted>
  <dcterms:created xsi:type="dcterms:W3CDTF">2016-11-07T10:50:00Z</dcterms:created>
  <dcterms:modified xsi:type="dcterms:W3CDTF">2018-03-07T13:41:00Z</dcterms:modified>
</cp:coreProperties>
</file>