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D29B3" w:rsidRPr="002D29B3" w:rsidRDefault="002D29B3" w:rsidP="002D29B3">
            <w:pPr>
              <w:spacing w:after="40"/>
              <w:jc w:val="center"/>
              <w:rPr>
                <w:rFonts w:ascii="Calibri" w:hAnsi="Calibri" w:cs="Segoe UI"/>
                <w:b/>
                <w:sz w:val="28"/>
                <w:szCs w:val="28"/>
              </w:rPr>
            </w:pPr>
            <w:r w:rsidRPr="002D29B3">
              <w:rPr>
                <w:rFonts w:ascii="Calibri" w:hAnsi="Calibri" w:cs="Segoe UI"/>
                <w:b/>
                <w:sz w:val="28"/>
                <w:szCs w:val="28"/>
              </w:rPr>
              <w:t>NADZÓR AUTORSKI ORAZ USŁUGI SERWISOWE SYSTEMU INFORMATYCZNEGO INFO-MEDICA</w:t>
            </w:r>
          </w:p>
          <w:p w:rsidR="004A345C" w:rsidRPr="00D245E8" w:rsidRDefault="004A345C" w:rsidP="00BC457D">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920EC2">
              <w:rPr>
                <w:rFonts w:ascii="Calibri" w:hAnsi="Calibri" w:cs="Segoe UI"/>
                <w:b/>
                <w:sz w:val="22"/>
                <w:szCs w:val="22"/>
              </w:rPr>
              <w:t>14</w:t>
            </w:r>
            <w:r w:rsidR="002D29B3">
              <w:rPr>
                <w:rFonts w:ascii="Calibri" w:hAnsi="Calibri" w:cs="Segoe UI"/>
                <w:b/>
                <w:sz w:val="22"/>
                <w:szCs w:val="22"/>
              </w:rPr>
              <w:t>/U</w:t>
            </w:r>
            <w:r w:rsidR="00920EC2">
              <w:rPr>
                <w:rFonts w:ascii="Calibri" w:hAnsi="Calibri" w:cs="Segoe UI"/>
                <w:b/>
                <w:sz w:val="22"/>
                <w:szCs w:val="22"/>
              </w:rPr>
              <w:t>/18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8147D7" w:rsidRPr="008147D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p>
          <w:p w:rsidR="004A345C" w:rsidRPr="006C2697" w:rsidRDefault="008147D7" w:rsidP="00EA0C8C">
            <w:pPr>
              <w:numPr>
                <w:ilvl w:val="0"/>
                <w:numId w:val="1"/>
              </w:numPr>
              <w:spacing w:after="40"/>
              <w:ind w:left="284" w:hanging="284"/>
              <w:rPr>
                <w:rFonts w:ascii="Calibri" w:hAnsi="Calibri" w:cs="Segoe UI"/>
                <w:sz w:val="20"/>
                <w:szCs w:val="20"/>
              </w:rPr>
            </w:pPr>
            <w:r>
              <w:rPr>
                <w:rFonts w:ascii="Calibri" w:hAnsi="Calibri" w:cs="Segoe UI"/>
                <w:sz w:val="20"/>
              </w:rPr>
              <w:t>Oświadczenie o zatrudnieniu</w:t>
            </w:r>
            <w:r w:rsidR="004A345C">
              <w:rPr>
                <w:rFonts w:ascii="Calibri" w:hAnsi="Calibri" w:cs="Segoe UI"/>
                <w:sz w:val="20"/>
              </w:rPr>
              <w:t xml:space="preserve"> </w:t>
            </w:r>
          </w:p>
          <w:p w:rsidR="006C2697" w:rsidRPr="006C2697" w:rsidRDefault="006C2697" w:rsidP="002D29B3">
            <w:pPr>
              <w:spacing w:after="40"/>
              <w:ind w:left="284"/>
              <w:rPr>
                <w:rFonts w:asciiTheme="minorHAnsi" w:hAnsiTheme="minorHAnsi" w:cs="Segoe UI"/>
                <w:sz w:val="20"/>
                <w:szCs w:val="20"/>
              </w:rPr>
            </w:pP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8147D7" w:rsidRDefault="008147D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6C2697" w:rsidRPr="009D226A" w:rsidRDefault="006C2697" w:rsidP="002D29B3">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920EC2">
              <w:rPr>
                <w:rFonts w:ascii="Calibri" w:hAnsi="Calibri" w:cs="Segoe UI"/>
                <w:sz w:val="16"/>
                <w:szCs w:val="16"/>
              </w:rPr>
              <w:t>12</w:t>
            </w:r>
            <w:r w:rsidR="00821167">
              <w:rPr>
                <w:rFonts w:ascii="Calibri" w:hAnsi="Calibri" w:cs="Segoe UI"/>
                <w:sz w:val="16"/>
                <w:szCs w:val="16"/>
              </w:rPr>
              <w:t>.0</w:t>
            </w:r>
            <w:r w:rsidR="002D29B3">
              <w:rPr>
                <w:rFonts w:ascii="Calibri" w:hAnsi="Calibri" w:cs="Segoe UI"/>
                <w:sz w:val="16"/>
                <w:szCs w:val="16"/>
              </w:rPr>
              <w:t>3</w:t>
            </w:r>
            <w:r w:rsidR="00E13929">
              <w:rPr>
                <w:rFonts w:ascii="Calibri" w:hAnsi="Calibri" w:cs="Segoe UI"/>
                <w:sz w:val="16"/>
                <w:szCs w:val="16"/>
              </w:rPr>
              <w:t>.</w:t>
            </w:r>
            <w:r w:rsidR="00920EC2">
              <w:rPr>
                <w:rFonts w:ascii="Calibri" w:hAnsi="Calibri" w:cs="Segoe UI"/>
                <w:sz w:val="16"/>
                <w:szCs w:val="16"/>
              </w:rPr>
              <w:t>2018</w:t>
            </w:r>
            <w:r w:rsidRPr="009F4795">
              <w:rPr>
                <w:rFonts w:ascii="Calibri" w:hAnsi="Calibri" w:cs="Segoe UI"/>
                <w:sz w:val="16"/>
                <w:szCs w:val="16"/>
              </w:rPr>
              <w:t xml:space="preserve"> r.</w:t>
            </w:r>
          </w:p>
          <w:p w:rsidR="00836656" w:rsidRPr="009F4795" w:rsidRDefault="00836656" w:rsidP="00EA0C8C">
            <w:pPr>
              <w:spacing w:after="40"/>
              <w:jc w:val="center"/>
              <w:rPr>
                <w:rFonts w:ascii="Calibri" w:hAnsi="Calibri" w:cs="Segoe UI"/>
                <w:sz w:val="16"/>
                <w:szCs w:val="16"/>
              </w:rPr>
            </w:pPr>
            <w:r w:rsidRPr="00836656">
              <w:rPr>
                <w:rFonts w:ascii="Calibri" w:hAnsi="Calibri" w:cs="Segoe UI"/>
                <w:sz w:val="16"/>
                <w:szCs w:val="16"/>
                <w:highlight w:val="yellow"/>
              </w:rPr>
              <w:t>modyfikacja 26.03. 2018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bookmarkStart w:id="0" w:name="_GoBack"/>
        <w:bookmarkEnd w:id="0"/>
      </w:tr>
    </w:tbl>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D29B3" w:rsidRDefault="002D29B3" w:rsidP="000B5109">
      <w:pPr>
        <w:pStyle w:val="Tekstpodstawowy"/>
        <w:numPr>
          <w:ilvl w:val="0"/>
          <w:numId w:val="26"/>
        </w:numPr>
        <w:tabs>
          <w:tab w:val="left" w:pos="709"/>
        </w:tabs>
        <w:ind w:left="709" w:hanging="426"/>
        <w:rPr>
          <w:rFonts w:cs="Arial"/>
          <w:b w:val="0"/>
          <w:sz w:val="20"/>
        </w:rPr>
      </w:pPr>
      <w:r>
        <w:rPr>
          <w:rFonts w:cs="Arial"/>
          <w:sz w:val="20"/>
        </w:rPr>
        <w:t xml:space="preserve">Przedmiotem zamówienia jest </w:t>
      </w:r>
      <w:r>
        <w:rPr>
          <w:rFonts w:cs="Arial"/>
          <w:b w:val="0"/>
          <w:sz w:val="20"/>
        </w:rPr>
        <w:t>zakup usług:</w:t>
      </w:r>
    </w:p>
    <w:p w:rsidR="002D29B3" w:rsidRDefault="002D29B3" w:rsidP="002D29B3">
      <w:pPr>
        <w:pStyle w:val="Tekstpodstawowy"/>
        <w:tabs>
          <w:tab w:val="left" w:pos="709"/>
        </w:tabs>
        <w:ind w:left="709"/>
        <w:rPr>
          <w:rFonts w:cs="Arial"/>
          <w:b w:val="0"/>
          <w:sz w:val="20"/>
        </w:rPr>
      </w:pPr>
      <w:r>
        <w:rPr>
          <w:rFonts w:cs="Arial"/>
          <w:b w:val="0"/>
          <w:sz w:val="20"/>
        </w:rPr>
        <w:t xml:space="preserve">       Pakiet 1 </w:t>
      </w:r>
      <w:r>
        <w:rPr>
          <w:rFonts w:cs="Arial"/>
          <w:sz w:val="20"/>
        </w:rPr>
        <w:t>- nadzór autorski systemu informatycznego Info-</w:t>
      </w:r>
      <w:proofErr w:type="spellStart"/>
      <w:r>
        <w:rPr>
          <w:rFonts w:cs="Arial"/>
          <w:sz w:val="20"/>
        </w:rPr>
        <w:t>Medica</w:t>
      </w:r>
      <w:proofErr w:type="spellEnd"/>
      <w:r>
        <w:rPr>
          <w:rFonts w:cs="Arial"/>
          <w:sz w:val="20"/>
        </w:rPr>
        <w:t xml:space="preserve">  - część administracyjna</w:t>
      </w:r>
    </w:p>
    <w:p w:rsidR="002D29B3" w:rsidRDefault="002D29B3" w:rsidP="002D29B3">
      <w:pPr>
        <w:pStyle w:val="Tekstpodstawowy"/>
        <w:tabs>
          <w:tab w:val="left" w:pos="709"/>
        </w:tabs>
        <w:ind w:left="709"/>
        <w:rPr>
          <w:rFonts w:cs="Arial"/>
          <w:color w:val="000000"/>
          <w:sz w:val="20"/>
        </w:rPr>
      </w:pPr>
      <w:r>
        <w:rPr>
          <w:rFonts w:cs="Arial"/>
          <w:b w:val="0"/>
          <w:sz w:val="20"/>
        </w:rPr>
        <w:t xml:space="preserve">       Pakiet 2 </w:t>
      </w:r>
      <w:r>
        <w:rPr>
          <w:rFonts w:cs="Arial"/>
          <w:sz w:val="20"/>
        </w:rPr>
        <w:t>- usługi serwisowe</w:t>
      </w:r>
      <w:r>
        <w:rPr>
          <w:rFonts w:cs="Arial"/>
          <w:b w:val="0"/>
          <w:sz w:val="20"/>
        </w:rPr>
        <w:t xml:space="preserve">  </w:t>
      </w:r>
      <w:r>
        <w:rPr>
          <w:rFonts w:cs="Arial"/>
          <w:sz w:val="20"/>
        </w:rPr>
        <w:t>systemu informatycznego Info-</w:t>
      </w:r>
      <w:proofErr w:type="spellStart"/>
      <w:r>
        <w:rPr>
          <w:rFonts w:cs="Arial"/>
          <w:sz w:val="20"/>
        </w:rPr>
        <w:t>Medica</w:t>
      </w:r>
      <w:proofErr w:type="spellEnd"/>
      <w:r>
        <w:rPr>
          <w:rFonts w:cs="Arial"/>
          <w:sz w:val="20"/>
        </w:rPr>
        <w:t xml:space="preserve">  - część administracyjna</w:t>
      </w:r>
    </w:p>
    <w:p w:rsidR="002D29B3" w:rsidRDefault="002D29B3" w:rsidP="002D29B3">
      <w:pPr>
        <w:pStyle w:val="Tekstpodstawowy"/>
        <w:tabs>
          <w:tab w:val="left" w:pos="709"/>
        </w:tabs>
        <w:ind w:left="709"/>
        <w:rPr>
          <w:rFonts w:cs="Arial"/>
          <w:b w:val="0"/>
          <w:color w:val="000000"/>
          <w:sz w:val="20"/>
        </w:rPr>
      </w:pPr>
      <w:r>
        <w:rPr>
          <w:rFonts w:cs="Arial"/>
          <w:color w:val="000000"/>
          <w:sz w:val="20"/>
        </w:rPr>
        <w:t xml:space="preserve">      Zakres i szczegółowe wymagania techniczne przedmiotu zamówienia zostały określone w załącznikach do wzorów umów. Załączniki</w:t>
      </w:r>
      <w:r>
        <w:rPr>
          <w:rFonts w:cs="Arial"/>
          <w:sz w:val="20"/>
        </w:rPr>
        <w:t xml:space="preserve"> stanowią</w:t>
      </w:r>
      <w:r>
        <w:rPr>
          <w:rFonts w:cs="Arial"/>
          <w:color w:val="000000"/>
          <w:sz w:val="20"/>
        </w:rPr>
        <w:t xml:space="preserve"> integralne części wzorów umów. </w:t>
      </w:r>
    </w:p>
    <w:p w:rsidR="004A345C" w:rsidRDefault="004A345C" w:rsidP="000B5109">
      <w:pPr>
        <w:numPr>
          <w:ilvl w:val="0"/>
          <w:numId w:val="26"/>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2D29B3" w:rsidRPr="002D29B3" w:rsidRDefault="004A345C" w:rsidP="000B5109">
      <w:pPr>
        <w:numPr>
          <w:ilvl w:val="0"/>
          <w:numId w:val="26"/>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r w:rsidR="002D29B3" w:rsidRPr="002D29B3">
        <w:rPr>
          <w:rFonts w:ascii="Arial" w:hAnsi="Arial" w:cs="Arial"/>
          <w:b/>
          <w:bCs/>
          <w:sz w:val="20"/>
        </w:rPr>
        <w:t xml:space="preserve">72.26.70.00-4 Usługi w zakresie konserwacji i napraw oprogramowania </w:t>
      </w:r>
    </w:p>
    <w:p w:rsidR="004A345C" w:rsidRPr="002D29B3" w:rsidRDefault="004A345C" w:rsidP="000B5109">
      <w:pPr>
        <w:numPr>
          <w:ilvl w:val="0"/>
          <w:numId w:val="26"/>
        </w:numPr>
        <w:tabs>
          <w:tab w:val="num" w:pos="426"/>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nie dopuszcza składania</w:t>
      </w:r>
      <w:r w:rsidRPr="002D29B3">
        <w:rPr>
          <w:rFonts w:ascii="Calibri" w:hAnsi="Calibri" w:cs="Segoe UI"/>
          <w:sz w:val="20"/>
          <w:szCs w:val="20"/>
        </w:rPr>
        <w:t xml:space="preserve"> ofert częściowych.</w:t>
      </w:r>
    </w:p>
    <w:p w:rsidR="004A345C" w:rsidRDefault="004A345C" w:rsidP="000B5109">
      <w:pPr>
        <w:pStyle w:val="Akapitzlist"/>
        <w:numPr>
          <w:ilvl w:val="0"/>
          <w:numId w:val="26"/>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3837E2" w:rsidRDefault="004A345C" w:rsidP="000B5109">
      <w:pPr>
        <w:numPr>
          <w:ilvl w:val="0"/>
          <w:numId w:val="26"/>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3837E2" w:rsidRPr="003837E2" w:rsidRDefault="003837E2" w:rsidP="003837E2">
      <w:pPr>
        <w:numPr>
          <w:ilvl w:val="0"/>
          <w:numId w:val="26"/>
        </w:numPr>
        <w:tabs>
          <w:tab w:val="num" w:pos="426"/>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3837E2" w:rsidRPr="003837E2" w:rsidRDefault="003837E2" w:rsidP="003837E2">
      <w:pPr>
        <w:numPr>
          <w:ilvl w:val="0"/>
          <w:numId w:val="26"/>
        </w:numPr>
        <w:tabs>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lang w:val="x-none"/>
        </w:rPr>
        <w:t xml:space="preserve">Zamawiający wymaga złożenia oświadczenia przez Wykonawcę </w:t>
      </w:r>
      <w:r w:rsidRPr="003837E2">
        <w:rPr>
          <w:rFonts w:ascii="Calibri" w:hAnsi="Calibri"/>
          <w:bCs/>
          <w:color w:val="000000"/>
          <w:sz w:val="20"/>
          <w:szCs w:val="20"/>
          <w:lang w:val="x-none"/>
        </w:rPr>
        <w:br/>
        <w:t xml:space="preserve">        lub podwykonawcę o zatrudnieniu na podstawie umowy o pracę osób wykonujących</w:t>
      </w:r>
      <w:r w:rsidRPr="003837E2">
        <w:rPr>
          <w:rFonts w:ascii="Calibri" w:hAnsi="Calibri"/>
          <w:bCs/>
          <w:color w:val="000000"/>
          <w:sz w:val="20"/>
          <w:szCs w:val="20"/>
          <w:lang w:val="x-none"/>
        </w:rPr>
        <w:br/>
        <w:t xml:space="preserve">        wskazane przez Zamawiającego czynności:</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aktualizacja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konserwacja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szkolenia z nowych funkcjonalności,</w:t>
      </w:r>
    </w:p>
    <w:p w:rsidR="003837E2" w:rsidRPr="003837E2" w:rsidRDefault="003837E2" w:rsidP="003837E2">
      <w:pPr>
        <w:tabs>
          <w:tab w:val="left" w:pos="3855"/>
        </w:tabs>
        <w:spacing w:after="40"/>
        <w:ind w:left="720"/>
        <w:jc w:val="both"/>
        <w:rPr>
          <w:rFonts w:ascii="Calibri" w:hAnsi="Calibri"/>
          <w:bCs/>
          <w:color w:val="000000"/>
          <w:sz w:val="20"/>
          <w:szCs w:val="20"/>
          <w:lang w:val="x-none"/>
        </w:rPr>
      </w:pPr>
      <w:r w:rsidRPr="003837E2">
        <w:rPr>
          <w:rFonts w:ascii="Calibri" w:hAnsi="Calibri"/>
          <w:bCs/>
          <w:color w:val="000000"/>
          <w:sz w:val="20"/>
          <w:szCs w:val="20"/>
        </w:rPr>
        <w:t>-</w:t>
      </w:r>
      <w:r w:rsidRPr="003837E2">
        <w:rPr>
          <w:rFonts w:ascii="Calibri" w:hAnsi="Calibri"/>
          <w:bCs/>
          <w:color w:val="000000"/>
          <w:sz w:val="20"/>
          <w:szCs w:val="20"/>
          <w:lang w:val="x-none"/>
        </w:rPr>
        <w:t xml:space="preserve"> naprawa usterek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lang w:val="x-none"/>
        </w:rPr>
        <w:t>zgodnie z Załącznikiem nr 6 do</w:t>
      </w:r>
      <w:r w:rsidR="00A46D01">
        <w:rPr>
          <w:rFonts w:ascii="Calibri" w:hAnsi="Calibri"/>
          <w:bCs/>
          <w:color w:val="000000"/>
          <w:sz w:val="20"/>
          <w:szCs w:val="20"/>
          <w:lang w:val="x-none"/>
        </w:rPr>
        <w:t xml:space="preserve"> SIWZ, stanowiącym załącznik </w:t>
      </w:r>
      <w:r w:rsidRPr="003837E2">
        <w:rPr>
          <w:rFonts w:ascii="Calibri" w:hAnsi="Calibri"/>
          <w:bCs/>
          <w:color w:val="000000"/>
          <w:sz w:val="20"/>
          <w:szCs w:val="20"/>
          <w:lang w:val="x-none"/>
        </w:rPr>
        <w:t xml:space="preserve"> do umowy.</w:t>
      </w:r>
    </w:p>
    <w:p w:rsidR="003837E2" w:rsidRPr="003837E2" w:rsidRDefault="003837E2" w:rsidP="003837E2">
      <w:pPr>
        <w:numPr>
          <w:ilvl w:val="0"/>
          <w:numId w:val="26"/>
        </w:numPr>
        <w:tabs>
          <w:tab w:val="num" w:pos="720"/>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Każdorazowo na żądanie Zamawiającego, w terminie nie dłuższym niż 3 dni robocze, Wykonawca</w:t>
      </w:r>
      <w:r w:rsidRPr="003837E2">
        <w:rPr>
          <w:rFonts w:ascii="Calibri" w:hAnsi="Calibri"/>
          <w:bCs/>
          <w:color w:val="000000"/>
          <w:sz w:val="20"/>
          <w:szCs w:val="20"/>
          <w:lang w:val="x-none"/>
        </w:rPr>
        <w:t>/podwykonawca</w:t>
      </w:r>
      <w:r w:rsidRPr="003837E2">
        <w:rPr>
          <w:rFonts w:ascii="Calibri" w:hAnsi="Calibri"/>
          <w:bCs/>
          <w:color w:val="000000"/>
          <w:sz w:val="20"/>
          <w:szCs w:val="20"/>
        </w:rPr>
        <w:t xml:space="preserve"> zobowiązuje się przedłożyć do wglądu kopie zanonimizowanych umów o pracę zawartych przez Wykonawcę</w:t>
      </w:r>
      <w:r w:rsidRPr="003837E2">
        <w:rPr>
          <w:rFonts w:ascii="Calibri" w:hAnsi="Calibri"/>
          <w:bCs/>
          <w:color w:val="000000"/>
          <w:sz w:val="20"/>
          <w:szCs w:val="20"/>
          <w:lang w:val="x-none"/>
        </w:rPr>
        <w:t>/podwykonawcę</w:t>
      </w:r>
      <w:r w:rsidRPr="003837E2">
        <w:rPr>
          <w:rFonts w:ascii="Calibri" w:hAnsi="Calibri"/>
          <w:bCs/>
          <w:color w:val="000000"/>
          <w:sz w:val="20"/>
          <w:szCs w:val="20"/>
        </w:rPr>
        <w:t xml:space="preserve"> </w:t>
      </w:r>
      <w:r w:rsidRPr="003837E2">
        <w:rPr>
          <w:rFonts w:ascii="Calibri" w:hAnsi="Calibri"/>
          <w:bCs/>
          <w:color w:val="000000"/>
          <w:sz w:val="20"/>
          <w:szCs w:val="20"/>
        </w:rPr>
        <w:br/>
        <w:t xml:space="preserve">z Pracownikami świadczącymi usługi.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2C750C">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2C750C">
      <w:pPr>
        <w:numPr>
          <w:ilvl w:val="0"/>
          <w:numId w:val="4"/>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3837E2" w:rsidRDefault="003837E2" w:rsidP="003837E2">
      <w:pPr>
        <w:spacing w:after="40"/>
        <w:jc w:val="both"/>
        <w:rPr>
          <w:rFonts w:ascii="Calibri" w:hAnsi="Calibri" w:cs="Segoe UI"/>
          <w:sz w:val="20"/>
          <w:szCs w:val="20"/>
        </w:rPr>
      </w:pPr>
    </w:p>
    <w:p w:rsidR="003837E2" w:rsidRPr="003837E2" w:rsidRDefault="003837E2" w:rsidP="003837E2">
      <w:pPr>
        <w:spacing w:after="40"/>
        <w:jc w:val="both"/>
        <w:rPr>
          <w:rFonts w:ascii="Calibri" w:hAnsi="Calibri" w:cs="Segoe UI"/>
          <w:sz w:val="20"/>
          <w:szCs w:val="20"/>
        </w:rPr>
      </w:pPr>
      <w:r w:rsidRPr="003837E2">
        <w:rPr>
          <w:rFonts w:ascii="Calibri" w:hAnsi="Calibri" w:cs="Segoe UI"/>
          <w:sz w:val="20"/>
          <w:szCs w:val="20"/>
        </w:rPr>
        <w:t xml:space="preserve">Zamawiający, najpierw dokona oceny ofert, a następnie zbada, czy Wykonawca, którego oferta została oceniona jako najkorzystniejsza, nie podlega wykluczeniu oraz spełnia </w:t>
      </w:r>
      <w:r>
        <w:rPr>
          <w:rFonts w:ascii="Calibri" w:hAnsi="Calibri" w:cs="Segoe UI"/>
          <w:sz w:val="20"/>
          <w:szCs w:val="20"/>
        </w:rPr>
        <w:t>warunki udziału</w:t>
      </w:r>
      <w:r w:rsidRPr="003837E2">
        <w:rPr>
          <w:rFonts w:ascii="Calibri" w:hAnsi="Calibri" w:cs="Segoe UI"/>
          <w:sz w:val="20"/>
          <w:szCs w:val="20"/>
        </w:rPr>
        <w:t xml:space="preserve">  w postępowaniu.</w:t>
      </w:r>
    </w:p>
    <w:p w:rsidR="003837E2" w:rsidRPr="003837E2" w:rsidRDefault="003837E2" w:rsidP="003837E2">
      <w:pPr>
        <w:spacing w:after="40"/>
        <w:ind w:left="851"/>
        <w:jc w:val="both"/>
        <w:rPr>
          <w:rFonts w:ascii="Calibri" w:hAnsi="Calibri" w:cs="Segoe UI"/>
          <w:sz w:val="20"/>
          <w:szCs w:val="20"/>
        </w:rPr>
      </w:pPr>
    </w:p>
    <w:p w:rsidR="00EE618C" w:rsidRDefault="003837E2" w:rsidP="003837E2">
      <w:pPr>
        <w:spacing w:after="40"/>
        <w:jc w:val="both"/>
        <w:rPr>
          <w:rFonts w:ascii="Calibri" w:hAnsi="Calibri" w:cs="Segoe UI"/>
          <w:sz w:val="20"/>
          <w:szCs w:val="20"/>
        </w:rPr>
      </w:pPr>
      <w:r w:rsidRPr="003837E2">
        <w:rPr>
          <w:rFonts w:ascii="Calibri" w:hAnsi="Calibri" w:cs="Segoe U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3837E2" w:rsidRPr="004A345C" w:rsidRDefault="003837E2" w:rsidP="003837E2">
      <w:pPr>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2C750C">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sidR="00DA4705">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557220" w:rsidRDefault="00EE618C" w:rsidP="00557220">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557220" w:rsidRPr="00557220" w:rsidRDefault="00557220" w:rsidP="00557220">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EE618C" w:rsidRPr="00D54CB9" w:rsidRDefault="00EE618C" w:rsidP="00557220">
      <w:pPr>
        <w:spacing w:after="40"/>
        <w:ind w:left="502"/>
        <w:jc w:val="both"/>
        <w:rPr>
          <w:rFonts w:ascii="Calibri" w:hAnsi="Calibri" w:cs="Segoe UI"/>
          <w:sz w:val="20"/>
          <w:szCs w:val="20"/>
        </w:rPr>
      </w:pPr>
    </w:p>
    <w:p w:rsidR="00677E25" w:rsidRDefault="003837E2" w:rsidP="002C750C">
      <w:pPr>
        <w:numPr>
          <w:ilvl w:val="0"/>
          <w:numId w:val="6"/>
        </w:numPr>
        <w:tabs>
          <w:tab w:val="num" w:pos="426"/>
        </w:tabs>
        <w:spacing w:after="40"/>
        <w:jc w:val="both"/>
        <w:rPr>
          <w:rFonts w:ascii="Calibri" w:hAnsi="Calibri" w:cs="Segoe UI"/>
          <w:sz w:val="20"/>
          <w:szCs w:val="20"/>
        </w:rPr>
      </w:pPr>
      <w:r w:rsidRPr="003837E2">
        <w:rPr>
          <w:b/>
          <w:sz w:val="22"/>
          <w:szCs w:val="22"/>
        </w:rPr>
        <w:t xml:space="preserve">W celu potwierdzenia, że oferowane </w:t>
      </w:r>
      <w:r>
        <w:rPr>
          <w:b/>
          <w:sz w:val="22"/>
          <w:szCs w:val="22"/>
        </w:rPr>
        <w:t>usługi</w:t>
      </w:r>
      <w:r w:rsidRPr="003837E2">
        <w:rPr>
          <w:b/>
          <w:sz w:val="22"/>
          <w:szCs w:val="22"/>
        </w:rPr>
        <w:t xml:space="preserve"> odpowiadają wymaganiom określonym przez Zamawiającego, Zamawiający będzie żądał złożenia następujących dokumentów</w:t>
      </w:r>
      <w:r>
        <w:rPr>
          <w:b/>
          <w:sz w:val="22"/>
          <w:szCs w:val="22"/>
        </w:rPr>
        <w:t>:</w:t>
      </w:r>
      <w:r w:rsidRPr="00D54CB9">
        <w:rPr>
          <w:rFonts w:ascii="Calibri" w:hAnsi="Calibri"/>
          <w:sz w:val="20"/>
          <w:szCs w:val="20"/>
        </w:rPr>
        <w:t xml:space="preserve"> </w:t>
      </w:r>
    </w:p>
    <w:p w:rsidR="002D29B3" w:rsidRDefault="002D29B3" w:rsidP="000B5109">
      <w:pPr>
        <w:pStyle w:val="Akapitzlist"/>
        <w:numPr>
          <w:ilvl w:val="0"/>
          <w:numId w:val="28"/>
        </w:numPr>
        <w:rPr>
          <w:rFonts w:ascii="Arial" w:hAnsi="Arial" w:cs="Arial"/>
          <w:sz w:val="20"/>
          <w:szCs w:val="20"/>
        </w:rPr>
      </w:pPr>
      <w:r w:rsidRPr="00C77DFD">
        <w:rPr>
          <w:rFonts w:ascii="Arial" w:hAnsi="Arial" w:cs="Arial"/>
          <w:sz w:val="20"/>
          <w:szCs w:val="20"/>
        </w:rPr>
        <w:t>Autoryzację lub oświadczenie producenta (firmy Asseco Poland S.A.) dotyczące oprogramowania Info-</w:t>
      </w:r>
      <w:proofErr w:type="spellStart"/>
      <w:r w:rsidRPr="00C77DFD">
        <w:rPr>
          <w:rFonts w:ascii="Arial" w:hAnsi="Arial" w:cs="Arial"/>
          <w:sz w:val="20"/>
          <w:szCs w:val="20"/>
        </w:rPr>
        <w:t>Medica</w:t>
      </w:r>
      <w:proofErr w:type="spellEnd"/>
      <w:r w:rsidRPr="00C77DFD">
        <w:rPr>
          <w:rFonts w:ascii="Arial" w:hAnsi="Arial" w:cs="Arial"/>
          <w:sz w:val="20"/>
          <w:szCs w:val="20"/>
        </w:rPr>
        <w:t xml:space="preserve"> przynajmniej w części admin</w:t>
      </w:r>
      <w:r w:rsidR="00920EC2">
        <w:rPr>
          <w:rFonts w:ascii="Arial" w:hAnsi="Arial" w:cs="Arial"/>
          <w:sz w:val="20"/>
          <w:szCs w:val="20"/>
        </w:rPr>
        <w:t>istracyjnej wydanego na rok 2017 lub 2018</w:t>
      </w:r>
      <w:r w:rsidRPr="00C77DFD">
        <w:rPr>
          <w:rFonts w:ascii="Arial" w:hAnsi="Arial" w:cs="Arial"/>
          <w:sz w:val="20"/>
          <w:szCs w:val="20"/>
        </w:rPr>
        <w:t xml:space="preserve"> dla P</w:t>
      </w:r>
      <w:r w:rsidR="00C77DFD">
        <w:rPr>
          <w:rFonts w:ascii="Arial" w:hAnsi="Arial" w:cs="Arial"/>
          <w:sz w:val="20"/>
          <w:szCs w:val="20"/>
        </w:rPr>
        <w:t>akietu 2</w:t>
      </w:r>
    </w:p>
    <w:p w:rsidR="002D29B3" w:rsidRPr="00C77DFD" w:rsidRDefault="002D29B3" w:rsidP="000B5109">
      <w:pPr>
        <w:pStyle w:val="Akapitzlist"/>
        <w:numPr>
          <w:ilvl w:val="0"/>
          <w:numId w:val="28"/>
        </w:numPr>
        <w:rPr>
          <w:rFonts w:ascii="Arial" w:hAnsi="Arial" w:cs="Arial"/>
          <w:sz w:val="20"/>
          <w:szCs w:val="20"/>
        </w:rPr>
      </w:pPr>
      <w:r w:rsidRPr="00C77DFD">
        <w:rPr>
          <w:rFonts w:ascii="Arial" w:hAnsi="Arial" w:cs="Arial"/>
          <w:sz w:val="20"/>
          <w:szCs w:val="20"/>
        </w:rPr>
        <w:t>Oświadczenie o dysponowaniu serwisem www o funkcjonalności  opisanej poniżej zawierającym jego adres oraz dane umożliwiające autentykację na koncie demonstracyjnym w tym serwisie.</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wysyłanie zgłoszeń serwisowych błędów oraz konsultacji z zakresu oprogramowania aplikacyjnego,</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powiadamianie zwrotne o statusie obsługi wysłanych zgłoszeń,</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dostęp do treści historycznych zgłoszeń serwisowych wysyłanych przez Zamawiającego w okresie ostatnich 12 miesięcy,</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 xml:space="preserve">baza wiedzy zawierająca dane co najmniej z 12 miesięcy w zakresie: materiały szkoleniowe dotyczące pracy serwisowanego przez wykonawcę oprogramowania, </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eastAsia="Arial Narrow"/>
        </w:rPr>
      </w:pPr>
      <w:r>
        <w:rPr>
          <w:rFonts w:cs="Arial"/>
          <w:sz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i/>
          <w:sz w:val="20"/>
          <w:szCs w:val="18"/>
        </w:rPr>
      </w:pPr>
      <w:r>
        <w:rPr>
          <w:rFonts w:eastAsia="Arial Narrow"/>
        </w:rPr>
        <w:t xml:space="preserve"> </w:t>
      </w:r>
      <w:r>
        <w:rPr>
          <w:rFonts w:cs="Arial"/>
          <w:sz w:val="20"/>
        </w:rPr>
        <w:t>serwis http lub serwer ftp, na którym zamieszczane są wszelkie uaktualnienia oprogramowania aplikacyjnego w zakresie adekwatnym do zakresu tego oprogramowania posiadanego przez Zamawiającego oraz instrukcje dla użytkowników</w:t>
      </w:r>
      <w:r>
        <w:t>,</w:t>
      </w:r>
    </w:p>
    <w:p w:rsidR="00CC4A54" w:rsidRPr="00893119" w:rsidRDefault="00CC4A54" w:rsidP="002C750C">
      <w:pPr>
        <w:pStyle w:val="Akapitzlist"/>
        <w:numPr>
          <w:ilvl w:val="0"/>
          <w:numId w:val="6"/>
        </w:numPr>
        <w:tabs>
          <w:tab w:val="num" w:pos="426"/>
        </w:tabs>
        <w:spacing w:after="40"/>
        <w:jc w:val="both"/>
        <w:rPr>
          <w:rFonts w:ascii="Calibri" w:hAnsi="Calibri" w:cs="Segoe UI"/>
          <w:b/>
          <w:sz w:val="20"/>
          <w:szCs w:val="20"/>
        </w:rPr>
      </w:pPr>
      <w:r w:rsidRPr="00893119">
        <w:rPr>
          <w:rFonts w:ascii="Calibri" w:hAnsi="Calibri" w:cs="Segoe UI"/>
          <w:b/>
          <w:sz w:val="20"/>
          <w:szCs w:val="20"/>
        </w:rPr>
        <w:lastRenderedPageBreak/>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2D29B3">
        <w:rPr>
          <w:rFonts w:ascii="Calibri" w:hAnsi="Calibri"/>
          <w:b/>
          <w:bCs/>
          <w:sz w:val="20"/>
          <w:szCs w:val="20"/>
        </w:rPr>
        <w:t xml:space="preserve"> Wg załącznika nr 3</w:t>
      </w:r>
    </w:p>
    <w:p w:rsidR="00CC4A54" w:rsidRDefault="00CC4A54" w:rsidP="002C750C">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557220" w:rsidRDefault="00CC4A54" w:rsidP="002C750C">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57220" w:rsidRPr="00557220" w:rsidRDefault="00557220" w:rsidP="00557220">
      <w:pPr>
        <w:pStyle w:val="Listanumerowana1"/>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których mowa w art. 25 ust.1 </w:t>
      </w:r>
      <w:proofErr w:type="spellStart"/>
      <w:r w:rsidRPr="00557220">
        <w:rPr>
          <w:rFonts w:ascii="Calibri" w:hAnsi="Calibri" w:cs="Segoe UI"/>
          <w:sz w:val="20"/>
          <w:lang w:eastAsia="pl-PL"/>
        </w:rPr>
        <w:t>Pzp</w:t>
      </w:r>
      <w:proofErr w:type="spellEnd"/>
    </w:p>
    <w:p w:rsidR="00557220" w:rsidRPr="00534AD8" w:rsidRDefault="00557220" w:rsidP="00534AD8">
      <w:pPr>
        <w:tabs>
          <w:tab w:val="left" w:pos="3855"/>
        </w:tabs>
        <w:spacing w:after="40"/>
        <w:ind w:left="142"/>
        <w:jc w:val="both"/>
        <w:rPr>
          <w:rFonts w:ascii="Calibri" w:hAnsi="Calibri" w:cs="Segoe UI"/>
          <w:sz w:val="20"/>
          <w:szCs w:val="20"/>
        </w:rPr>
      </w:pP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00233B4E">
        <w:rPr>
          <w:rFonts w:ascii="Calibri" w:hAnsi="Calibri" w:cs="Segoe UI"/>
          <w:sz w:val="20"/>
          <w:szCs w:val="20"/>
        </w:rPr>
        <w:t>, a faksem na nr (42) 63 41 254</w:t>
      </w:r>
      <w:r w:rsidRPr="00AA680A">
        <w:rPr>
          <w:rFonts w:ascii="Calibri" w:hAnsi="Calibri" w:cs="Segoe UI"/>
          <w:sz w:val="20"/>
          <w:szCs w:val="20"/>
        </w:rPr>
        <w:t>.</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2C750C">
      <w:pPr>
        <w:numPr>
          <w:ilvl w:val="0"/>
          <w:numId w:val="8"/>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2C750C">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2C750C">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2C750C">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2C750C">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DD7D3C" w:rsidP="002C750C">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2C750C">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2C750C">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2C750C">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proofErr w:type="spellStart"/>
      <w:r w:rsidR="00C77DFD">
        <w:rPr>
          <w:rFonts w:ascii="Calibri" w:hAnsi="Calibri" w:cs="Segoe UI"/>
          <w:b/>
          <w:sz w:val="20"/>
          <w:szCs w:val="20"/>
        </w:rPr>
        <w:t>Infomedika</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C972D6">
        <w:rPr>
          <w:rFonts w:ascii="Calibri" w:hAnsi="Calibri" w:cs="Segoe UI"/>
          <w:sz w:val="20"/>
          <w:szCs w:val="20"/>
        </w:rPr>
        <w:t>28</w:t>
      </w:r>
      <w:r w:rsidR="003C4E91">
        <w:rPr>
          <w:rFonts w:ascii="Calibri" w:hAnsi="Calibri" w:cs="Segoe UI"/>
          <w:b/>
          <w:sz w:val="20"/>
          <w:szCs w:val="20"/>
        </w:rPr>
        <w:t>.03</w:t>
      </w:r>
      <w:r w:rsidR="00733491">
        <w:rPr>
          <w:rFonts w:ascii="Calibri" w:hAnsi="Calibri" w:cs="Segoe UI"/>
          <w:b/>
          <w:sz w:val="20"/>
          <w:szCs w:val="20"/>
        </w:rPr>
        <w:t>.2017</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2C750C">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972D6">
        <w:rPr>
          <w:rFonts w:ascii="Calibri" w:hAnsi="Calibri" w:cs="Segoe UI"/>
          <w:b/>
          <w:sz w:val="20"/>
          <w:szCs w:val="20"/>
        </w:rPr>
        <w:t>28</w:t>
      </w:r>
      <w:r w:rsidR="003C4E91">
        <w:rPr>
          <w:rFonts w:ascii="Calibri" w:hAnsi="Calibri" w:cs="Segoe UI"/>
          <w:b/>
          <w:sz w:val="20"/>
          <w:szCs w:val="20"/>
        </w:rPr>
        <w:t>.03</w:t>
      </w:r>
      <w:r w:rsidR="00733491">
        <w:rPr>
          <w:rFonts w:ascii="Calibri" w:hAnsi="Calibri" w:cs="Segoe UI"/>
          <w:b/>
          <w:sz w:val="20"/>
          <w:szCs w:val="20"/>
        </w:rPr>
        <w:t>.2017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2C750C">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2C750C">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2C750C">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2C750C">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2C750C">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C77DFD" w:rsidRPr="00C77DFD" w:rsidRDefault="00D61865" w:rsidP="00C77DFD">
      <w:pPr>
        <w:spacing w:after="40"/>
        <w:ind w:left="1588"/>
        <w:jc w:val="both"/>
        <w:rPr>
          <w:rFonts w:ascii="Calibri" w:hAnsi="Calibri" w:cs="Segoe UI"/>
          <w:sz w:val="20"/>
          <w:szCs w:val="20"/>
        </w:rPr>
      </w:pPr>
      <w:r w:rsidRPr="00D61865">
        <w:rPr>
          <w:rFonts w:ascii="Calibri" w:hAnsi="Calibri" w:cs="Segoe UI"/>
          <w:sz w:val="20"/>
          <w:szCs w:val="20"/>
        </w:rPr>
        <w:t xml:space="preserve"> „</w:t>
      </w:r>
      <w:r w:rsidR="00C77DFD" w:rsidRPr="00C77DFD">
        <w:rPr>
          <w:rFonts w:ascii="Calibri" w:hAnsi="Calibri" w:cs="Segoe UI"/>
          <w:sz w:val="20"/>
          <w:szCs w:val="20"/>
        </w:rPr>
        <w:t xml:space="preserve">czas naprawy błędu krytycznego – </w:t>
      </w:r>
      <w:r w:rsidR="00C77DFD">
        <w:rPr>
          <w:rFonts w:ascii="Calibri" w:hAnsi="Calibri" w:cs="Segoe UI"/>
          <w:sz w:val="20"/>
          <w:szCs w:val="20"/>
        </w:rPr>
        <w:t>P</w:t>
      </w:r>
    </w:p>
    <w:p w:rsidR="00C77DFD" w:rsidRPr="00C77DFD" w:rsidRDefault="00C77DFD" w:rsidP="00C77DFD">
      <w:pPr>
        <w:spacing w:after="40"/>
        <w:ind w:left="1588"/>
        <w:jc w:val="both"/>
        <w:rPr>
          <w:rFonts w:ascii="Calibri" w:hAnsi="Calibri" w:cs="Segoe UI"/>
          <w:sz w:val="20"/>
          <w:szCs w:val="20"/>
        </w:rPr>
      </w:pPr>
    </w:p>
    <w:p w:rsidR="00D61865" w:rsidRPr="00D61865" w:rsidRDefault="00D61865" w:rsidP="00C77DFD">
      <w:pPr>
        <w:spacing w:after="40"/>
        <w:jc w:val="both"/>
        <w:rPr>
          <w:rFonts w:ascii="Calibri" w:hAnsi="Calibri" w:cs="Segoe UI"/>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C77DFD" w:rsidP="00EA0C8C">
            <w:pPr>
              <w:spacing w:after="40"/>
              <w:ind w:left="120"/>
              <w:jc w:val="center"/>
              <w:rPr>
                <w:rFonts w:ascii="Calibri" w:hAnsi="Calibri"/>
                <w:sz w:val="20"/>
                <w:szCs w:val="20"/>
              </w:rPr>
            </w:pPr>
            <w:r>
              <w:rPr>
                <w:rFonts w:ascii="Calibri" w:hAnsi="Calibri"/>
                <w:sz w:val="20"/>
                <w:szCs w:val="20"/>
              </w:rPr>
              <w:t>Czas naprawy błędu krytycznego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DA4705">
              <w:rPr>
                <w:rFonts w:ascii="Calibri" w:eastAsia="MS Mincho" w:hAnsi="Calibri"/>
                <w:sz w:val="20"/>
                <w:szCs w:val="20"/>
              </w:rPr>
              <w:t>czas naprawy błędu krytycznego</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DA4705">
              <w:rPr>
                <w:rFonts w:ascii="Calibri" w:eastAsia="MS Mincho" w:hAnsi="Calibri"/>
                <w:sz w:val="20"/>
                <w:szCs w:val="20"/>
              </w:rPr>
              <w:t>czas naprawy błędu krytycznego</w:t>
            </w:r>
            <w:r w:rsidRPr="00D61865">
              <w:rPr>
                <w:rFonts w:ascii="Calibri" w:eastAsia="MS Mincho" w:hAnsi="Calibri"/>
                <w:sz w:val="20"/>
                <w:szCs w:val="20"/>
              </w:rPr>
              <w:t xml:space="preserve"> spośród badanych ofert</w:t>
            </w:r>
          </w:p>
          <w:p w:rsidR="00C77DFD" w:rsidRPr="00C77DFD" w:rsidRDefault="00C77DFD" w:rsidP="00C77DFD">
            <w:pPr>
              <w:rPr>
                <w:rFonts w:ascii="Arial" w:hAnsi="Arial" w:cs="Arial"/>
                <w:sz w:val="20"/>
                <w:szCs w:val="20"/>
              </w:rPr>
            </w:pPr>
            <w:r w:rsidRPr="00C77DFD">
              <w:rPr>
                <w:rFonts w:ascii="Arial" w:hAnsi="Arial" w:cs="Arial"/>
                <w:sz w:val="20"/>
                <w:szCs w:val="20"/>
              </w:rPr>
              <w:t>czas naprawy 1 dzień roboczy (dla pakietu 2), 3 dni robocze (dla pakietu 1) – 0 punktów</w:t>
            </w:r>
          </w:p>
          <w:p w:rsidR="00C77DFD" w:rsidRPr="00C77DFD" w:rsidRDefault="00C77DFD" w:rsidP="00C77DFD">
            <w:pPr>
              <w:rPr>
                <w:rFonts w:ascii="Arial" w:hAnsi="Arial" w:cs="Arial"/>
                <w:b/>
                <w:sz w:val="20"/>
                <w:szCs w:val="20"/>
              </w:rPr>
            </w:pPr>
            <w:r w:rsidRPr="00C77DFD">
              <w:rPr>
                <w:rFonts w:ascii="Arial" w:hAnsi="Arial" w:cs="Arial"/>
                <w:sz w:val="20"/>
                <w:szCs w:val="20"/>
              </w:rPr>
              <w:t>czas naprawy 4 godziny (dla pakietu 2), 1 dzień roboczy (dla pakietu 1)–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lastRenderedPageBreak/>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DA4705">
        <w:rPr>
          <w:rFonts w:ascii="Calibri" w:hAnsi="Calibri" w:cs="Segoe UI"/>
          <w:sz w:val="20"/>
          <w:szCs w:val="20"/>
        </w:rPr>
        <w:t>czas naprawy błędu krytycznego</w:t>
      </w:r>
      <w:r w:rsidRPr="00D61865">
        <w:rPr>
          <w:rFonts w:ascii="Calibri" w:hAnsi="Calibri" w:cs="Segoe UI"/>
          <w:sz w:val="20"/>
          <w:szCs w:val="20"/>
        </w:rPr>
        <w:t xml:space="preserve">”. </w:t>
      </w: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2C750C">
      <w:pPr>
        <w:numPr>
          <w:ilvl w:val="0"/>
          <w:numId w:val="15"/>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DA4705">
        <w:rPr>
          <w:rFonts w:ascii="Calibri" w:hAnsi="Calibri" w:cs="Segoe UI"/>
          <w:sz w:val="20"/>
          <w:szCs w:val="20"/>
        </w:rPr>
        <w:t>czas naprawy błędu krytycznego</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2C750C">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2C750C">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w:t>
      </w:r>
      <w:r w:rsidRPr="009F4795">
        <w:rPr>
          <w:rFonts w:ascii="Calibri" w:hAnsi="Calibri" w:cs="Segoe UI"/>
          <w:bCs/>
          <w:sz w:val="20"/>
          <w:szCs w:val="20"/>
        </w:rPr>
        <w:lastRenderedPageBreak/>
        <w:t xml:space="preserve">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2C750C">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DA4705" w:rsidP="004C4F8D">
      <w:pPr>
        <w:spacing w:line="240" w:lineRule="exact"/>
        <w:jc w:val="both"/>
        <w:rPr>
          <w:rFonts w:asciiTheme="minorHAnsi" w:hAnsiTheme="minorHAnsi"/>
          <w:sz w:val="20"/>
          <w:szCs w:val="20"/>
        </w:rPr>
      </w:pPr>
      <w:r>
        <w:rPr>
          <w:rFonts w:asciiTheme="minorHAnsi" w:hAnsiTheme="minorHAnsi"/>
          <w:sz w:val="20"/>
          <w:szCs w:val="20"/>
        </w:rPr>
        <w:t>Paweł Kołodziejski</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1"/>
          <w:footerReference w:type="default" r:id="rId12"/>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2C750C">
            <w:pPr>
              <w:pStyle w:val="Akapitzlist"/>
              <w:numPr>
                <w:ilvl w:val="0"/>
                <w:numId w:val="19"/>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2C750C">
            <w:pPr>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2C750C">
            <w:pPr>
              <w:numPr>
                <w:ilvl w:val="0"/>
                <w:numId w:val="19"/>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b/>
                <w:sz w:val="22"/>
                <w:szCs w:val="22"/>
                <w:u w:val="single"/>
              </w:rPr>
              <w:t xml:space="preserve">Pakiet 1 – </w:t>
            </w:r>
            <w:r w:rsidRPr="00DA4705">
              <w:rPr>
                <w:sz w:val="22"/>
                <w:szCs w:val="22"/>
              </w:rPr>
              <w:t>nadzór autorski systemu informatycznego Info-</w:t>
            </w:r>
            <w:proofErr w:type="spellStart"/>
            <w:r w:rsidRPr="00DA4705">
              <w:rPr>
                <w:sz w:val="22"/>
                <w:szCs w:val="22"/>
              </w:rPr>
              <w:t>Medica</w:t>
            </w:r>
            <w:proofErr w:type="spellEnd"/>
            <w:r w:rsidRPr="00DA4705">
              <w:rPr>
                <w:sz w:val="22"/>
                <w:szCs w:val="22"/>
              </w:rPr>
              <w:t xml:space="preserve">  - część administracyjna</w:t>
            </w: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bl>
            <w:tblPr>
              <w:tblW w:w="0" w:type="auto"/>
              <w:tblLayout w:type="fixed"/>
              <w:tblLook w:val="0000" w:firstRow="0" w:lastRow="0" w:firstColumn="0" w:lastColumn="0" w:noHBand="0" w:noVBand="0"/>
            </w:tblPr>
            <w:tblGrid>
              <w:gridCol w:w="534"/>
              <w:gridCol w:w="2693"/>
              <w:gridCol w:w="1378"/>
              <w:gridCol w:w="890"/>
              <w:gridCol w:w="1701"/>
              <w:gridCol w:w="2136"/>
            </w:tblGrid>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Moduł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Finansowo-Księgowy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6</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Rachunek Kosztów</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Rejestr Sprzedaży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4.</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Kadry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5.</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Płace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7.</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Gospodarka </w:t>
                  </w:r>
                  <w:r w:rsidRPr="00DA4705">
                    <w:rPr>
                      <w:sz w:val="22"/>
                      <w:szCs w:val="22"/>
                    </w:rPr>
                    <w:br/>
                    <w:t>Magazynowo- Materiałowa</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8.</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Środki Trwałe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9.</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Wyposażenie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10.</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Kasa</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bl>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r w:rsidRPr="00DA4705">
              <w:rPr>
                <w:sz w:val="22"/>
                <w:szCs w:val="22"/>
              </w:rPr>
              <w:t>* kolumna ‘Ilość’ oznacza liczbę nazwanych użytkowników korzystających z danego modułu oprogramowania objętego niniejszą umową;</w:t>
            </w: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r w:rsidRPr="00DA4705">
              <w:rPr>
                <w:b/>
                <w:sz w:val="22"/>
                <w:szCs w:val="22"/>
              </w:rPr>
              <w:t>Pakiet 2 –</w:t>
            </w:r>
            <w:r w:rsidRPr="00DA4705">
              <w:rPr>
                <w:sz w:val="22"/>
                <w:szCs w:val="22"/>
              </w:rPr>
              <w:t xml:space="preserve"> usługi serwisowe</w:t>
            </w:r>
            <w:r w:rsidRPr="00DA4705">
              <w:rPr>
                <w:b/>
                <w:sz w:val="22"/>
                <w:szCs w:val="22"/>
              </w:rPr>
              <w:t xml:space="preserve">  </w:t>
            </w:r>
            <w:r w:rsidRPr="00DA4705">
              <w:rPr>
                <w:sz w:val="22"/>
                <w:szCs w:val="22"/>
              </w:rPr>
              <w:t>systemu informatycznego Info-</w:t>
            </w:r>
            <w:proofErr w:type="spellStart"/>
            <w:r w:rsidRPr="00DA4705">
              <w:rPr>
                <w:sz w:val="22"/>
                <w:szCs w:val="22"/>
              </w:rPr>
              <w:t>Medica</w:t>
            </w:r>
            <w:proofErr w:type="spellEnd"/>
            <w:r w:rsidRPr="00DA4705">
              <w:rPr>
                <w:sz w:val="22"/>
                <w:szCs w:val="22"/>
              </w:rPr>
              <w:t xml:space="preserve">  - część administracyjna</w:t>
            </w: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bl>
            <w:tblPr>
              <w:tblW w:w="0" w:type="auto"/>
              <w:tblLayout w:type="fixed"/>
              <w:tblLook w:val="0000" w:firstRow="0" w:lastRow="0" w:firstColumn="0" w:lastColumn="0" w:noHBand="0" w:noVBand="0"/>
            </w:tblPr>
            <w:tblGrid>
              <w:gridCol w:w="534"/>
              <w:gridCol w:w="2693"/>
              <w:gridCol w:w="1378"/>
              <w:gridCol w:w="890"/>
              <w:gridCol w:w="1701"/>
              <w:gridCol w:w="2136"/>
            </w:tblGrid>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Serwis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24</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bl>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kolumna ‘Ilość’ oznacza liczbę osobodni przeznaczonych na usługi serwisowe w trakcie trwania umowy</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2C750C">
            <w:pPr>
              <w:pStyle w:val="Akapitzlist"/>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A4705" w:rsidRDefault="00DA4705" w:rsidP="002C750C">
            <w:pPr>
              <w:pStyle w:val="Tekstpodstawowywcity2"/>
              <w:numPr>
                <w:ilvl w:val="0"/>
                <w:numId w:val="18"/>
              </w:numPr>
              <w:tabs>
                <w:tab w:val="left" w:pos="459"/>
              </w:tabs>
              <w:spacing w:after="40" w:line="240" w:lineRule="auto"/>
              <w:jc w:val="both"/>
              <w:rPr>
                <w:rFonts w:ascii="Calibri" w:hAnsi="Calibri" w:cs="Segoe UI"/>
                <w:sz w:val="20"/>
                <w:szCs w:val="20"/>
              </w:rPr>
            </w:pPr>
            <w:r>
              <w:rPr>
                <w:rFonts w:ascii="Calibri" w:hAnsi="Calibri" w:cs="Segoe UI"/>
                <w:sz w:val="20"/>
                <w:szCs w:val="20"/>
              </w:rPr>
              <w:t>c</w:t>
            </w:r>
            <w:r w:rsidRPr="00DA4705">
              <w:rPr>
                <w:rFonts w:ascii="Calibri" w:hAnsi="Calibri" w:cs="Segoe UI"/>
                <w:sz w:val="20"/>
                <w:szCs w:val="20"/>
              </w:rPr>
              <w:t>zas naprawy błędu krytycznego wynosi ……. godz. dla pakietu 1, czas naprawy błędu krytycznego wynosi ……. godz. dla pakietu 2.</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sidR="00DA4705">
              <w:rPr>
                <w:rFonts w:ascii="Calibri" w:hAnsi="Calibri" w:cs="Segoe UI"/>
                <w:sz w:val="20"/>
                <w:szCs w:val="20"/>
              </w:rPr>
              <w:t>yjmujemy warunki w nich zawarte</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00305A4B" w:rsidRPr="00DA4705">
              <w:rPr>
                <w:rFonts w:ascii="Calibri" w:hAnsi="Calibri" w:cs="Segoe UI"/>
                <w:b/>
                <w:sz w:val="20"/>
                <w:szCs w:val="20"/>
              </w:rPr>
              <w:t>30</w:t>
            </w:r>
            <w:r w:rsidRPr="00DA4705">
              <w:rPr>
                <w:rFonts w:ascii="Calibri" w:hAnsi="Calibri" w:cs="Segoe UI"/>
                <w:b/>
                <w:sz w:val="20"/>
                <w:szCs w:val="20"/>
              </w:rPr>
              <w:t xml:space="preserve"> dni</w:t>
            </w:r>
            <w:r w:rsidRPr="00DA4705">
              <w:rPr>
                <w:rFonts w:ascii="Calibri" w:hAnsi="Calibri" w:cs="Segoe UI"/>
                <w:sz w:val="20"/>
                <w:szCs w:val="20"/>
              </w:rPr>
              <w:t xml:space="preserve"> licząc od dnia otwarcia ofert (włącznie z tym dniem);</w:t>
            </w:r>
          </w:p>
          <w:p w:rsidR="00D61865" w:rsidRPr="00DA470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akceptujemy, iż zapłata za zrealizowanie zamówienia następować będzie (na zasadach opisanych we wzorze umowy) w terminie </w:t>
            </w:r>
            <w:r w:rsidRPr="00DA4705">
              <w:rPr>
                <w:rFonts w:ascii="Calibri" w:hAnsi="Calibri" w:cs="Segoe UI"/>
                <w:b/>
                <w:sz w:val="20"/>
                <w:szCs w:val="20"/>
              </w:rPr>
              <w:t xml:space="preserve">do </w:t>
            </w:r>
            <w:r w:rsidR="00811757" w:rsidRPr="00DA4705">
              <w:rPr>
                <w:rFonts w:ascii="Calibri" w:hAnsi="Calibri" w:cs="Segoe UI"/>
                <w:b/>
                <w:sz w:val="20"/>
                <w:szCs w:val="20"/>
              </w:rPr>
              <w:t>30</w:t>
            </w:r>
            <w:r w:rsidRPr="00DA4705">
              <w:rPr>
                <w:rFonts w:ascii="Calibri" w:hAnsi="Calibri" w:cs="Segoe UI"/>
                <w:b/>
                <w:sz w:val="20"/>
                <w:szCs w:val="20"/>
              </w:rPr>
              <w:t> dni</w:t>
            </w:r>
            <w:r w:rsidRPr="00DA4705">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2C750C">
            <w:pPr>
              <w:pStyle w:val="Akapitzlist"/>
              <w:numPr>
                <w:ilvl w:val="0"/>
                <w:numId w:val="19"/>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2C750C">
            <w:pPr>
              <w:numPr>
                <w:ilvl w:val="0"/>
                <w:numId w:val="20"/>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2C750C">
            <w:pPr>
              <w:numPr>
                <w:ilvl w:val="0"/>
                <w:numId w:val="20"/>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lastRenderedPageBreak/>
              <w:t>e-mail: ………...……........………….…………………..……....….tel./fax: .....................................................………………..;</w:t>
            </w:r>
          </w:p>
          <w:p w:rsidR="00D4159A" w:rsidRPr="004C33E9" w:rsidRDefault="00D4159A" w:rsidP="002C750C">
            <w:pPr>
              <w:pStyle w:val="Akapitzlist"/>
              <w:numPr>
                <w:ilvl w:val="0"/>
                <w:numId w:val="22"/>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2C750C">
            <w:pPr>
              <w:pStyle w:val="Akapitzlist"/>
              <w:numPr>
                <w:ilvl w:val="0"/>
                <w:numId w:val="19"/>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2C750C">
            <w:pPr>
              <w:pStyle w:val="Akapitzlist"/>
              <w:numPr>
                <w:ilvl w:val="0"/>
                <w:numId w:val="19"/>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6C2697" w:rsidRPr="006F2FC3" w:rsidRDefault="00DA4705" w:rsidP="00911FF5">
      <w:pPr>
        <w:tabs>
          <w:tab w:val="left" w:pos="6521"/>
        </w:tabs>
        <w:spacing w:line="276" w:lineRule="auto"/>
        <w:jc w:val="right"/>
        <w:rPr>
          <w:i/>
        </w:rPr>
      </w:pPr>
      <w:r>
        <w:lastRenderedPageBreak/>
        <w:t>Załącznik  nr 3</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rsidR="00911FF5" w:rsidRPr="00911FF5" w:rsidRDefault="00DA4705" w:rsidP="00911FF5">
      <w:pPr>
        <w:rPr>
          <w:rFonts w:asciiTheme="minorHAnsi" w:hAnsiTheme="minorHAnsi"/>
          <w:sz w:val="20"/>
          <w:szCs w:val="20"/>
        </w:rPr>
      </w:pPr>
      <w:r>
        <w:rPr>
          <w:rFonts w:asciiTheme="minorHAnsi" w:eastAsia="Calibri" w:hAnsiTheme="minorHAnsi" w:cs="Arial"/>
          <w:b/>
          <w:sz w:val="20"/>
          <w:szCs w:val="20"/>
          <w:lang w:eastAsia="en-US"/>
        </w:rPr>
        <w:t>Nadzór autorski oraz usługi serwisowe systemu informatycznego Info-</w:t>
      </w:r>
      <w:proofErr w:type="spellStart"/>
      <w:r>
        <w:rPr>
          <w:rFonts w:asciiTheme="minorHAnsi" w:eastAsia="Calibri" w:hAnsiTheme="minorHAnsi" w:cs="Arial"/>
          <w:b/>
          <w:sz w:val="20"/>
          <w:szCs w:val="20"/>
          <w:lang w:eastAsia="en-US"/>
        </w:rPr>
        <w:t>Medika</w:t>
      </w:r>
      <w:proofErr w:type="spellEnd"/>
      <w:r w:rsidR="00911FF5" w:rsidRPr="00911FF5">
        <w:rPr>
          <w:rFonts w:asciiTheme="minorHAnsi" w:eastAsia="Calibri" w:hAnsiTheme="minorHAnsi" w:cs="Arial"/>
          <w:b/>
          <w:sz w:val="20"/>
          <w:szCs w:val="20"/>
          <w:lang w:eastAsia="en-US"/>
        </w:rPr>
        <w:t xml:space="preserve"> </w:t>
      </w:r>
      <w:r w:rsidR="008827FA">
        <w:rPr>
          <w:rFonts w:asciiTheme="minorHAnsi" w:eastAsia="Calibri" w:hAnsiTheme="minorHAnsi" w:cs="Arial"/>
          <w:b/>
          <w:sz w:val="20"/>
          <w:szCs w:val="20"/>
          <w:lang w:eastAsia="en-US"/>
        </w:rPr>
        <w:t>nr 14</w:t>
      </w:r>
      <w:r>
        <w:rPr>
          <w:rFonts w:asciiTheme="minorHAnsi" w:eastAsia="Calibri" w:hAnsiTheme="minorHAnsi" w:cs="Arial"/>
          <w:b/>
          <w:sz w:val="20"/>
          <w:szCs w:val="20"/>
          <w:lang w:eastAsia="en-US"/>
        </w:rPr>
        <w:t>/U</w:t>
      </w:r>
      <w:r w:rsidR="008827FA">
        <w:rPr>
          <w:rFonts w:asciiTheme="minorHAnsi" w:eastAsia="Calibri" w:hAnsiTheme="minorHAnsi" w:cs="Arial"/>
          <w:b/>
          <w:sz w:val="20"/>
          <w:szCs w:val="20"/>
          <w:lang w:eastAsia="en-US"/>
        </w:rPr>
        <w:t>/18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B5109">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B5109">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D503CC" w:rsidRDefault="00D503CC" w:rsidP="00DA4705">
      <w:pPr>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A4705" w:rsidP="00733491">
            <w:pPr>
              <w:pStyle w:val="Tekstprzypisudolnego"/>
              <w:spacing w:after="40"/>
              <w:jc w:val="right"/>
              <w:rPr>
                <w:rFonts w:ascii="Calibri" w:hAnsi="Calibri" w:cs="Segoe UI"/>
                <w:b/>
              </w:rPr>
            </w:pPr>
            <w:r>
              <w:rPr>
                <w:rFonts w:ascii="Calibri" w:hAnsi="Calibri" w:cs="Segoe UI"/>
                <w:b/>
              </w:rPr>
              <w:lastRenderedPageBreak/>
              <w:br w:type="page"/>
              <w:t>Załącznik nr 2</w:t>
            </w:r>
            <w:r w:rsidR="00DC0BE4" w:rsidRPr="004C33E9">
              <w:rPr>
                <w:rFonts w:ascii="Calibri" w:hAnsi="Calibri" w:cs="Segoe UI"/>
                <w:b/>
              </w:rPr>
              <w:t xml:space="preserve">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2C750C">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2C750C">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lastRenderedPageBreak/>
              <w:t>wykonawcę, wobec którego orzeczono tytułem środka zapobiegawczego zakaz ubiegania się o zamówienia publiczne;</w:t>
            </w:r>
          </w:p>
          <w:p w:rsidR="00DC0BE4" w:rsidRPr="004C33E9" w:rsidRDefault="00DC0BE4" w:rsidP="002C750C">
            <w:pPr>
              <w:pStyle w:val="Akapitzlist"/>
              <w:numPr>
                <w:ilvl w:val="0"/>
                <w:numId w:val="23"/>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Załącznik nr 4</w:t>
      </w:r>
      <w:r w:rsidR="00DC6392">
        <w:rPr>
          <w:rFonts w:ascii="Arial" w:hAnsi="Arial" w:cs="Arial"/>
          <w:b/>
          <w:sz w:val="20"/>
        </w:rPr>
        <w:t xml:space="preserve"> pakiet 1</w:t>
      </w:r>
      <w:r>
        <w:rPr>
          <w:rFonts w:ascii="Arial" w:hAnsi="Arial" w:cs="Arial"/>
          <w:b/>
          <w:sz w:val="20"/>
        </w:rPr>
        <w:t xml:space="preserve">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8827FA">
        <w:rPr>
          <w:rFonts w:asciiTheme="minorHAnsi" w:hAnsiTheme="minorHAnsi" w:cs="Arial"/>
          <w:sz w:val="20"/>
          <w:szCs w:val="20"/>
        </w:rPr>
        <w:t>awo zamówień  publicznych  nr 14</w:t>
      </w:r>
      <w:r w:rsidR="00C342D6">
        <w:rPr>
          <w:rFonts w:asciiTheme="minorHAnsi" w:hAnsiTheme="minorHAnsi" w:cs="Arial"/>
          <w:sz w:val="20"/>
          <w:szCs w:val="20"/>
        </w:rPr>
        <w:t>/U</w:t>
      </w:r>
      <w:r w:rsidR="008827FA">
        <w:rPr>
          <w:rFonts w:asciiTheme="minorHAnsi" w:hAnsiTheme="minorHAnsi" w:cs="Arial"/>
          <w:sz w:val="20"/>
          <w:szCs w:val="20"/>
        </w:rPr>
        <w:t>/18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1.</w:t>
      </w:r>
      <w:r w:rsidRPr="00C77132">
        <w:rPr>
          <w:rFonts w:asciiTheme="minorHAnsi" w:hAnsiTheme="minorHAnsi" w:cs="Arial"/>
          <w:sz w:val="20"/>
          <w:szCs w:val="20"/>
        </w:rPr>
        <w:tab/>
        <w:t>Przedmiot Umowy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29"/>
        </w:numPr>
        <w:rPr>
          <w:rFonts w:asciiTheme="minorHAnsi" w:hAnsiTheme="minorHAnsi" w:cs="Arial"/>
          <w:sz w:val="20"/>
          <w:szCs w:val="20"/>
        </w:rPr>
      </w:pPr>
      <w:r w:rsidRPr="00C77132">
        <w:rPr>
          <w:rFonts w:asciiTheme="minorHAnsi" w:hAnsiTheme="minorHAnsi" w:cs="Arial"/>
          <w:sz w:val="20"/>
          <w:szCs w:val="20"/>
        </w:rPr>
        <w:t>Przedmiotem niniejszej Umowy jest objęcie nadzorem autorskim, w zakresie wskazanym w § 2 niniejszej Umowy, modułów oprogramowania aplikacyjnego Info-</w:t>
      </w:r>
      <w:proofErr w:type="spellStart"/>
      <w:r w:rsidRPr="00C77132">
        <w:rPr>
          <w:rFonts w:asciiTheme="minorHAnsi" w:hAnsiTheme="minorHAnsi" w:cs="Arial"/>
          <w:sz w:val="20"/>
          <w:szCs w:val="20"/>
        </w:rPr>
        <w:t>Medica</w:t>
      </w:r>
      <w:proofErr w:type="spellEnd"/>
      <w:r w:rsidRPr="00C77132">
        <w:rPr>
          <w:rFonts w:asciiTheme="minorHAnsi" w:hAnsiTheme="minorHAnsi" w:cs="Arial"/>
          <w:sz w:val="20"/>
          <w:szCs w:val="20"/>
        </w:rPr>
        <w:t xml:space="preserve"> wymienionych w Załączniku nr 1 do niniejszej Umowy (dalej: „Oprogramowanie Aplikacyjne”).</w:t>
      </w:r>
    </w:p>
    <w:p w:rsidR="00C77132" w:rsidRPr="00C77132" w:rsidRDefault="00C77132" w:rsidP="000B5109">
      <w:pPr>
        <w:numPr>
          <w:ilvl w:val="0"/>
          <w:numId w:val="29"/>
        </w:numPr>
        <w:rPr>
          <w:rFonts w:asciiTheme="minorHAnsi" w:hAnsiTheme="minorHAnsi" w:cs="Arial"/>
          <w:sz w:val="20"/>
          <w:szCs w:val="20"/>
        </w:rPr>
      </w:pPr>
      <w:r w:rsidRPr="00C77132">
        <w:rPr>
          <w:rFonts w:asciiTheme="minorHAnsi" w:hAnsiTheme="minorHAnsi" w:cs="Arial"/>
          <w:sz w:val="20"/>
          <w:szCs w:val="20"/>
        </w:rPr>
        <w:t>Świadczenie usług nadzoru autorskiego wspomoże Zamawiającego w zapewnieniu prawidłowego funkcjonowania Oprogramowania Aplikacyjnego objętego niniejszą Umową w przypadku zmian obowiązujących przepisów prawnych oraz w rozwiązywaniu sytuacji awaryjnych.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2.</w:t>
      </w:r>
      <w:r w:rsidRPr="00C77132">
        <w:rPr>
          <w:rFonts w:asciiTheme="minorHAnsi" w:hAnsiTheme="minorHAnsi" w:cs="Arial"/>
          <w:sz w:val="20"/>
          <w:szCs w:val="20"/>
        </w:rPr>
        <w:tab/>
        <w:t>Zobowiązania Wykonawcy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0"/>
        </w:numPr>
        <w:rPr>
          <w:rFonts w:asciiTheme="minorHAnsi" w:hAnsiTheme="minorHAnsi" w:cs="Arial"/>
          <w:sz w:val="20"/>
          <w:szCs w:val="20"/>
        </w:rPr>
      </w:pPr>
      <w:r w:rsidRPr="00C77132">
        <w:rPr>
          <w:rFonts w:asciiTheme="minorHAnsi" w:hAnsiTheme="minorHAnsi" w:cs="Arial"/>
          <w:sz w:val="20"/>
          <w:szCs w:val="20"/>
        </w:rPr>
        <w:t>W ramach nadzoru autorskiego, o którym mowa w § 1 niniejszej Umowy, Wykonawca zapewnia: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krytycznego”) wynosi 1 dzień roboczy;</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dokonania    i    udostępnienia    Zamawiającemu    odpowiednich    korekt Oprogramowania Aplikacyjnego wyniesie do 3 dni roboczych, od chwili wpłynięcia zgłoszenia;</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Wykonawca wymaga udostępnienia przez Zamawiającego zdalnego dostępu do baz danych i Oprogramowania Aplikacyjnego. Zasady zdalnego dostępu określa Załącznik nr 5 do niniejszej Umowy.</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lastRenderedPageBreak/>
        <w:t>w pozostałych przypadkach:</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zwykłego) wynosi do 15 dni roboczych;</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dokonania    i    udostępnienia    Zamawiającemu    odpowiednich    korekt Oprogramowania Aplikacyjnego wyniesie do 60 dni roboczych od chwili wpłynięcia zgłoszenia;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w wyjątkowych wypadkach, za zgodą Zamawiającego, czas dokonania korekt będzie uzgodniony pomiędzy Wykonawcą i Zamawiającym;</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zgłoszenie błędu przez Zamawiającego odbywać się będzie poprzez witrynę internetową Centralnego Help-</w:t>
      </w:r>
      <w:proofErr w:type="spellStart"/>
      <w:r w:rsidRPr="00C77132">
        <w:rPr>
          <w:rFonts w:asciiTheme="minorHAnsi" w:hAnsiTheme="minorHAnsi" w:cs="Arial"/>
          <w:sz w:val="20"/>
          <w:szCs w:val="20"/>
        </w:rPr>
        <w:t>Desku</w:t>
      </w:r>
      <w:proofErr w:type="spellEnd"/>
      <w:r w:rsidRPr="00C77132">
        <w:rPr>
          <w:rFonts w:asciiTheme="minorHAnsi" w:hAnsiTheme="minorHAnsi" w:cs="Arial"/>
          <w:sz w:val="20"/>
          <w:szCs w:val="20"/>
        </w:rPr>
        <w:t xml:space="preserve"> Wykonawcy: . . . . . . . . . . . . . . . . . ; w razie trudności z rejestracją zgłoszenia na w/w witrynie internetowej, Zamawiający może dokonać zgłoszenia telefonicznie pod numerem telefonu: ( . . . . . . . . . . . . . . . . . . . ) – serwis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część szara (administracyjna) lub pisemnie na formularzu przesyłanym za pomocą poczty elektronicznej na adres email  . . . . . . . . . . . . . . . . . . . opcjonalnie faxem na numer ( . . . . . . . . . . . . . . . . . .);  Wzór formularza stanowi Załącznik nr 2 do niniejszej Umowy; wypełnienie jednego formularza może dotyczyć tylko jednego rodzaju problemu występującego w konkretnym module; w przypadku, gdy formularz zgłoszenia błędu zostanie przyjęty przez Wykonawcę: </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godzinach pomiędzy 16.00 a  24.00 dnia  roboczego –  traktowany jest  jak przyjęty o godz. 8.00 następnego dnia roboczego;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godzinach pomiędzy 0.01 a 8.00 dnia roboczego - traktowany jest jak przyjęty o godz. 8.00 danego dnia roboczego;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dniu ustawowo lub dodatkowo wolnym od pracy - traktowany jest jak przyjęty o godz. 8.00 najbliższego dnia roboczego;</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Rozwój Oprogramowania Aplikacyjnego objętego niniejszą Umową zgodnie ze zmieniającymi się powszechnie obowiązującymi przepisami prawa lub przepisami prawa wewnętrznie obowiązującymi wydanymi na podstawie delegacji ustawowej, z zastrzeżeniem, że Wykonawca zobowiązany jest do:</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przekazania    Zamawiającemu    informacji    o    nowych    wersjach    Oprogramowania Aplikacyjnego, odbywać  się  będzie poprzez wysłanie pocztą elektroniczną na adres</w:t>
      </w:r>
      <w:r w:rsidRPr="00C77132">
        <w:rPr>
          <w:rFonts w:asciiTheme="minorHAnsi" w:hAnsiTheme="minorHAnsi" w:cs="Arial"/>
          <w:sz w:val="20"/>
          <w:szCs w:val="20"/>
        </w:rPr>
        <w:br/>
        <w:t xml:space="preserve"> e-mail Zamawiającego wskazany w Załączniku nr 3 do niniejszej umowy (Informacje o Zamawiającym);</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 xml:space="preserve">udostępniania     uaktualnień     Oprogramowania     Aplikacyjnego     (nowych      wersji Oprogramowania Aplikacyjnego) poprzez witrynę internetową </w:t>
      </w:r>
      <w:r w:rsidRPr="00C77132">
        <w:rPr>
          <w:rFonts w:asciiTheme="minorHAnsi" w:hAnsiTheme="minorHAnsi" w:cs="Arial"/>
          <w:sz w:val="20"/>
          <w:szCs w:val="20"/>
        </w:rPr>
        <w:br/>
        <w:t>. . . . . . . . . . . . . . . . . . . . , przy czym na pisemne żądanie Zamawiającego, Wykonawca zobowiązuje się przygotować i wysłać na adres Zamawiającego nośnik CD / DVD zawierający nową wersję Oprogramowanie Aplikacyjnego w terminie 7 dni od daty wysłania.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 xml:space="preserve">możliwość  pisemnego  zgłoszenia  uwag  i  propozycji  modyfikacji  Oprogramowania Aplikacyjnego, na formularzu, którego wzór stanowi Załącznik nr 2 do niniejszej Umowy; zgłoszenia takie wynikają z zobowiązania Wykonawcy do dokonywania rozwoju Oprogramowania Aplikacyjnego, o którym mowa w punkcie poprzedzającym, będą one rozpatrywane w czasie prac analitycznych przy rozwoju oprogramowania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gotowość przyjmowania i rozpatrywania indywidualnych żądań zmian (tj. modyfikacji płatnych) Oprogramowania Aplikacyjnego objętego niniejszą Umową (propozycji jego udoskonaleń, modyfikacji i rozwoju), przy czym realizacja powyższych żądań nie będzie wchodziła w zakres niniejszej Umowy; zgłoszenia żądania zmiany należy dokonywać na formularzu, którego wzór stanowi  Załącznik  nr  3  do  niniejszej  Umowy,  z zastrzeżeniem,  że  zasady  realizacji zgłoszonych żądań będą każdorazowo uzgadniane pomiędzy Wykonawcą i Zamawiającym.</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3.</w:t>
      </w:r>
      <w:r w:rsidRPr="00C77132">
        <w:rPr>
          <w:rFonts w:asciiTheme="minorHAnsi" w:hAnsiTheme="minorHAnsi" w:cs="Arial"/>
          <w:sz w:val="20"/>
          <w:szCs w:val="20"/>
        </w:rPr>
        <w:tab/>
        <w:t>Zobowiązania Zamawiającego</w:t>
      </w:r>
    </w:p>
    <w:p w:rsidR="00C77132" w:rsidRPr="00C77132" w:rsidRDefault="00C77132" w:rsidP="00C77132">
      <w:pPr>
        <w:jc w:val="center"/>
        <w:rPr>
          <w:rFonts w:asciiTheme="minorHAnsi" w:hAnsiTheme="minorHAnsi" w:cs="Arial"/>
          <w:sz w:val="20"/>
          <w:szCs w:val="20"/>
        </w:rPr>
      </w:pPr>
    </w:p>
    <w:p w:rsidR="00C77132" w:rsidRPr="00C77132" w:rsidRDefault="00C77132" w:rsidP="00330C7C">
      <w:pPr>
        <w:rPr>
          <w:rFonts w:asciiTheme="minorHAnsi" w:hAnsiTheme="minorHAnsi" w:cs="Arial"/>
          <w:sz w:val="20"/>
          <w:szCs w:val="20"/>
        </w:rPr>
      </w:pPr>
      <w:r w:rsidRPr="00C77132">
        <w:rPr>
          <w:rFonts w:asciiTheme="minorHAnsi" w:hAnsiTheme="minorHAnsi" w:cs="Arial"/>
          <w:sz w:val="20"/>
          <w:szCs w:val="20"/>
        </w:rPr>
        <w:t>Zamawiający jest zobowiązany do:</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wyznaczenia osoby odpowiedzialnej za realizację całości niniejszej Umowy, dane tej osoby zostały wskazane w Załączniku nr 3 do niniejszej umowy (Informacje o Zamawiającym);</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lastRenderedPageBreak/>
        <w:t>wykonywania   czynności   zaleconych   przez   Wykonawcę,   w   szczególności   czynności związanych z bezpieczeństwem pracy systemu i bezpieczeństwem danych gromadzonych w systemie;</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 xml:space="preserve">Nie dokonywać nieautoryzowanych przez Wykonawcę modyfikacji zawartości baz danych Oprogramowania Aplikacyjnego. </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dostarczenia na wniosek Wykonawcy wskazanych fragmentów lub całości baz danych Oprogramowania   Aplikacyjnego,   w   przypadku   uzasadnionej   potrzeby   ich   użycia   do prawidłowej realizacji przedmiotu niniejszej Umowy poza siedzibą Zamawiającego;</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delegowania  i  upoważnienia  pracowników  do   współpracy  z  Wykonawcą  w  zakresie potrzebnym do świadczenia usług określonych niniejszą umową;</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 xml:space="preserve"> zapewnienia,  aby  Oprogramowanie  Aplikacyjne,  zainstalowane  u  Zamawiającego, wymienione w Załączniku nr 1 było używane wyłącznie przez użytkowników upoważnionych przez  Zamawiającego  do  korzystania  z  ww.  oprogramowania  zgodnie  z  dokumentacją i instrukcjami Wykonawcy;</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dokonywania zgłoszeń ewentualnych błędów zgodnie z niniejszą Umową oraz dostarczania Wykonawcy rzetelnych i wyczerpujących informacji o stanie Oprogramowania Aplikacyjnego oraz materiałów potrzebnych do wykonania usług w zakresie niniejszej umowy;</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zapewnienia zdalnego dostępu do Oprogramowania Aplikacyjnego objętego usługami określonymi w § 2 niniejszej umowy, o ile to będzie konieczne.</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4.</w:t>
      </w:r>
      <w:r w:rsidRPr="00C77132">
        <w:rPr>
          <w:rFonts w:asciiTheme="minorHAnsi" w:hAnsiTheme="minorHAnsi" w:cs="Arial"/>
          <w:sz w:val="20"/>
          <w:szCs w:val="20"/>
        </w:rPr>
        <w:tab/>
        <w:t>Płatności</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Za  realizację  przedmiotu  niniejszej  Umowy  Zamawiający  zapłaci  Wykonawcy  łączne wynagrodzenie, za cały okres obowiązywania niniejszej umowy, w wysokości . . . . . . . . .  zł netto, powiększone o 23% podatek VAT,  łącznie . . . . . . . . . . . . . zł brutto, zgodnie  z kalkulacją cenową, stanowiącą załącznik nr 1 do niniejszej Umowy.</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Wynagrodzenie  z  tytułu  realizacji  niniejszej  Umowy  zostanie  zapłacone  Wykonawcy  przez Zamawiającego przelewem, na podstawie 12 comiesięcznych prawidłowo wystawionych faktur częściowych, każda na kwotę . . . . . . . .  zł brutto, wystawianych na koniec każdego kolejnego miesiąca obowiązywania niniejszej umowy, w terminie 30 dni od dania ich doręczenia do Zamawiającego, na konto wskazane na fakturach.</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Strony ustalają za moment zapłaty wynagrodzenia dzień obciążenia rachunku Zamawiającego.</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konsekwencji prawnych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5.</w:t>
      </w:r>
      <w:r w:rsidRPr="00C77132">
        <w:rPr>
          <w:rFonts w:asciiTheme="minorHAnsi" w:hAnsiTheme="minorHAnsi" w:cs="Arial"/>
          <w:sz w:val="20"/>
          <w:szCs w:val="20"/>
        </w:rPr>
        <w:tab/>
        <w:t>Okres obowiązywania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1)   Niniejsza umowa została zawarta na czas określony od ………………  do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6.</w:t>
      </w:r>
      <w:r w:rsidRPr="00C77132">
        <w:rPr>
          <w:rFonts w:asciiTheme="minorHAnsi" w:hAnsiTheme="minorHAnsi" w:cs="Arial"/>
          <w:sz w:val="20"/>
          <w:szCs w:val="20"/>
        </w:rPr>
        <w:tab/>
        <w:t>Odpowiedzialność Wykonawcy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Wykonawca nie ponosi odpowiedzialności za:</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korzystanie z Oprogramowania Aplikacyjnego przez osoby nieupoważnione;</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w:t>
      </w:r>
      <w:r w:rsidR="009D2EB9">
        <w:rPr>
          <w:rFonts w:asciiTheme="minorHAnsi" w:hAnsiTheme="minorHAnsi" w:cs="Arial"/>
          <w:sz w:val="20"/>
          <w:szCs w:val="20"/>
        </w:rPr>
        <w:br/>
      </w:r>
      <w:r w:rsidRPr="00C77132">
        <w:rPr>
          <w:rFonts w:asciiTheme="minorHAnsi" w:hAnsiTheme="minorHAnsi" w:cs="Arial"/>
          <w:sz w:val="20"/>
          <w:szCs w:val="20"/>
        </w:rPr>
        <w:t xml:space="preserve"> w świadczeniu Usług;</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wadliwe działanie sieci telekomunikacyjnej;</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lastRenderedPageBreak/>
        <w:t>nieprawidłowe działanie lub brak działania Oprogramowania Aplikacyjnego osób trzecich, komunikującego się z oprogramowaniem Wykonawcy;</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nieautoryzowaną  ingerencję  Zamawiającego  lub  osób  trzecich  w  struktury  baz  danych Oprogramowania Aplikacyjnego;</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siłę wyższą.</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Zamawiający ma prawo do naliczenia kar umownych Wykonawcy:</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5% wartości brutto przedmiotu umowy, gdy Wykonawca naruszy obowiązki wskazane w § 2 ust. 1 lit. b pkt. 1 i 2  za każdy dzień </w:t>
      </w:r>
      <w:r w:rsidR="009D2EB9">
        <w:rPr>
          <w:rFonts w:asciiTheme="minorHAnsi" w:hAnsiTheme="minorHAnsi" w:cs="Arial"/>
          <w:sz w:val="20"/>
          <w:szCs w:val="20"/>
        </w:rPr>
        <w:t>opóźnienia</w:t>
      </w:r>
      <w:r w:rsidRPr="00C77132">
        <w:rPr>
          <w:rFonts w:asciiTheme="minorHAnsi" w:hAnsiTheme="minorHAnsi" w:cs="Arial"/>
          <w:sz w:val="20"/>
          <w:szCs w:val="20"/>
        </w:rPr>
        <w:t xml:space="preserve"> w wykonaniu czynności,</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1% wartości brutto przedmiotu umowy, gdy Wykonawca naruszy obowiązki wskazane w § 2 ust. 1 lit. c  za każdy dzień </w:t>
      </w:r>
      <w:r w:rsidR="009D2EB9">
        <w:rPr>
          <w:rFonts w:asciiTheme="minorHAnsi" w:hAnsiTheme="minorHAnsi" w:cs="Arial"/>
          <w:sz w:val="20"/>
          <w:szCs w:val="20"/>
        </w:rPr>
        <w:t>opóźnienia</w:t>
      </w:r>
      <w:r w:rsidRPr="00C77132">
        <w:rPr>
          <w:rFonts w:asciiTheme="minorHAnsi" w:hAnsiTheme="minorHAnsi" w:cs="Arial"/>
          <w:sz w:val="20"/>
          <w:szCs w:val="20"/>
        </w:rPr>
        <w:t xml:space="preserve"> w wykonaniu czynności,</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1% wartości brutto przedmiotu umowy, gdy Wykonawca naruszy obowiązki wskazane w § 2 ust. 1 lit. f  za każdy dzień </w:t>
      </w:r>
      <w:r w:rsidR="009D2EB9">
        <w:rPr>
          <w:rFonts w:asciiTheme="minorHAnsi" w:hAnsiTheme="minorHAnsi" w:cs="Arial"/>
          <w:sz w:val="20"/>
          <w:szCs w:val="20"/>
        </w:rPr>
        <w:t xml:space="preserve">opóźnienia </w:t>
      </w:r>
      <w:r w:rsidRPr="00C77132">
        <w:rPr>
          <w:rFonts w:asciiTheme="minorHAnsi" w:hAnsiTheme="minorHAnsi" w:cs="Arial"/>
          <w:sz w:val="20"/>
          <w:szCs w:val="20"/>
        </w:rPr>
        <w:t>w wykonaniu czynności,</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Zamawiający ma prawo dochodzić odszkodowania na zasadach ogólnych, jeżeli kary umowne nie pokryją w całości poniesionych strat.</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w:t>
      </w:r>
      <w:r w:rsidR="009D2EB9">
        <w:rPr>
          <w:rFonts w:asciiTheme="minorHAnsi" w:hAnsiTheme="minorHAnsi" w:cs="Arial"/>
          <w:sz w:val="20"/>
          <w:szCs w:val="20"/>
        </w:rPr>
        <w:t xml:space="preserve"> wszystkie</w:t>
      </w:r>
      <w:r w:rsidRPr="00C77132">
        <w:rPr>
          <w:rFonts w:asciiTheme="minorHAnsi" w:hAnsiTheme="minorHAnsi" w:cs="Arial"/>
          <w:sz w:val="20"/>
          <w:szCs w:val="20"/>
        </w:rPr>
        <w:t xml:space="preserve"> powstałe szkody w tym</w:t>
      </w:r>
      <w:r w:rsidR="009D2EB9">
        <w:rPr>
          <w:rFonts w:asciiTheme="minorHAnsi" w:hAnsiTheme="minorHAnsi" w:cs="Arial"/>
          <w:sz w:val="20"/>
          <w:szCs w:val="20"/>
        </w:rPr>
        <w:t xml:space="preserve"> m.in.</w:t>
      </w:r>
      <w:r w:rsidRPr="00C77132">
        <w:rPr>
          <w:rFonts w:asciiTheme="minorHAnsi" w:hAnsiTheme="minorHAnsi" w:cs="Arial"/>
          <w:sz w:val="20"/>
          <w:szCs w:val="20"/>
        </w:rPr>
        <w:t xml:space="preserve"> </w:t>
      </w:r>
      <w:r w:rsidR="009D2EB9">
        <w:rPr>
          <w:rFonts w:asciiTheme="minorHAnsi" w:hAnsiTheme="minorHAnsi" w:cs="Arial"/>
          <w:sz w:val="20"/>
          <w:szCs w:val="20"/>
        </w:rPr>
        <w:t>:</w:t>
      </w:r>
      <w:r w:rsidRPr="00C77132">
        <w:rPr>
          <w:rFonts w:asciiTheme="minorHAnsi" w:hAnsiTheme="minorHAnsi" w:cs="Arial"/>
          <w:sz w:val="20"/>
          <w:szCs w:val="20"/>
        </w:rPr>
        <w:t xml:space="preserve"> </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polegające na utracie danych</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wywołane brakiem możliwości odtworzenia utraconych danych</w:t>
      </w:r>
    </w:p>
    <w:p w:rsidR="00C77132" w:rsidRPr="00CB624F" w:rsidRDefault="00C77132" w:rsidP="00CB624F">
      <w:pPr>
        <w:numPr>
          <w:ilvl w:val="1"/>
          <w:numId w:val="33"/>
        </w:numPr>
        <w:rPr>
          <w:rFonts w:asciiTheme="minorHAnsi" w:hAnsiTheme="minorHAnsi" w:cs="Arial"/>
          <w:sz w:val="20"/>
          <w:szCs w:val="20"/>
        </w:rPr>
      </w:pPr>
      <w:r w:rsidRPr="00C77132">
        <w:rPr>
          <w:rFonts w:asciiTheme="minorHAnsi" w:hAnsiTheme="minorHAnsi" w:cs="Arial"/>
          <w:sz w:val="20"/>
          <w:szCs w:val="20"/>
        </w:rPr>
        <w:t>polegające na utrudnieniu korzystania lub całkowitemu utraceniu możliwości eksploatacji, Oprogramowania Aplikacyjnego lub innych programów, jeżeli jest to spowodowane utratą danych</w:t>
      </w:r>
    </w:p>
    <w:p w:rsidR="00C77132" w:rsidRPr="00C77132" w:rsidRDefault="00C77132"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7.</w:t>
      </w:r>
      <w:r w:rsidRPr="00C77132">
        <w:rPr>
          <w:rFonts w:asciiTheme="minorHAnsi" w:hAnsiTheme="minorHAnsi" w:cs="Arial"/>
          <w:sz w:val="20"/>
          <w:szCs w:val="20"/>
        </w:rPr>
        <w:tab/>
        <w:t>Siła Wyższa</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 xml:space="preserve">W przypadku zaistnienia Siły Wyższej, Strona, której taka okoliczność uniemożliwia lub utrudnia prawidłowe wywiązanie się z jej zobowiązań niezwłocznie nie później jednak niż w ciągu </w:t>
      </w:r>
      <w:r w:rsidR="009D2EB9">
        <w:rPr>
          <w:rFonts w:asciiTheme="minorHAnsi" w:hAnsiTheme="minorHAnsi" w:cs="Arial"/>
          <w:sz w:val="20"/>
          <w:szCs w:val="20"/>
        </w:rPr>
        <w:t>24 godzin</w:t>
      </w:r>
      <w:r w:rsidRPr="00C77132">
        <w:rPr>
          <w:rFonts w:asciiTheme="minorHAnsi" w:hAnsiTheme="minorHAnsi" w:cs="Arial"/>
          <w:sz w:val="20"/>
          <w:szCs w:val="20"/>
        </w:rPr>
        <w:t xml:space="preserve"> (o ile   okoliczności   siły   wyżej   tego   nie   uniemożliwiają),  powiadomi   drugą   Stronę   o takich okolicznościach i ich przyczynie.</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Jeżeli Siła Wyższa będzie trw</w:t>
      </w:r>
      <w:r w:rsidR="00D71159">
        <w:rPr>
          <w:rFonts w:asciiTheme="minorHAnsi" w:hAnsiTheme="minorHAnsi" w:cs="Arial"/>
          <w:sz w:val="20"/>
          <w:szCs w:val="20"/>
        </w:rPr>
        <w:t>ała nieprzerwanie przez okres 12</w:t>
      </w:r>
      <w:r w:rsidRPr="00C77132">
        <w:rPr>
          <w:rFonts w:asciiTheme="minorHAnsi" w:hAnsiTheme="minorHAnsi" w:cs="Arial"/>
          <w:sz w:val="20"/>
          <w:szCs w:val="20"/>
        </w:rPr>
        <w:t>0 dni lub  dłużej, każda ze Stron może odstąpić od Umowy, bez nakładania na  żadną ze Stron dalszych zobowiązań, oprócz płatności należnych z tytułu wykonanych usług.</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Okres występowania Siły Wyższej powoduje odpowiednie przesunięcie terminów realizacji usług określonych w Umowie.</w:t>
      </w:r>
    </w:p>
    <w:p w:rsidR="00C77132" w:rsidRPr="00C77132" w:rsidRDefault="00C77132" w:rsidP="00CB624F">
      <w:pP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8.</w:t>
      </w:r>
      <w:r w:rsidRPr="00C77132">
        <w:rPr>
          <w:rFonts w:asciiTheme="minorHAnsi" w:hAnsiTheme="minorHAnsi" w:cs="Arial"/>
          <w:sz w:val="20"/>
          <w:szCs w:val="20"/>
        </w:rPr>
        <w:tab/>
        <w:t>Ochrona Danych Osobowych</w:t>
      </w:r>
    </w:p>
    <w:p w:rsidR="002B5701" w:rsidRPr="002B5701" w:rsidRDefault="002B5701" w:rsidP="002B5701">
      <w:pPr>
        <w:numPr>
          <w:ilvl w:val="0"/>
          <w:numId w:val="55"/>
        </w:numPr>
        <w:rPr>
          <w:rFonts w:asciiTheme="minorHAnsi" w:hAnsiTheme="minorHAnsi" w:cs="Arial"/>
          <w:sz w:val="20"/>
          <w:szCs w:val="20"/>
        </w:rPr>
      </w:pPr>
      <w:r w:rsidRPr="002B5701">
        <w:rPr>
          <w:rFonts w:asciiTheme="minorHAnsi" w:hAnsiTheme="minorHAnsi" w:cs="Arial"/>
          <w:sz w:val="20"/>
          <w:szCs w:val="20"/>
        </w:rPr>
        <w:t xml:space="preserve">Zamawiający oświadcza, że jest Administratorem Danych Osobowych w rozumieniu Ustawy z dnia 29 sierpnia 1997 r. o ochronie danych osobowych.(Dz. U. 2016 r. poz. 922) (dalej: UODO). , </w:t>
      </w:r>
    </w:p>
    <w:p w:rsidR="002B5701" w:rsidRPr="002B5701" w:rsidRDefault="002B5701" w:rsidP="002B5701">
      <w:pPr>
        <w:numPr>
          <w:ilvl w:val="0"/>
          <w:numId w:val="55"/>
        </w:numPr>
        <w:rPr>
          <w:rFonts w:asciiTheme="minorHAnsi" w:hAnsiTheme="minorHAnsi" w:cs="Arial"/>
          <w:sz w:val="20"/>
          <w:szCs w:val="20"/>
        </w:rPr>
      </w:pPr>
      <w:r w:rsidRPr="002B5701">
        <w:rPr>
          <w:rFonts w:asciiTheme="minorHAnsi" w:hAnsiTheme="minorHAnsi" w:cs="Arial"/>
          <w:sz w:val="20"/>
          <w:szCs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2B5701">
        <w:rPr>
          <w:rFonts w:asciiTheme="minorHAnsi" w:hAnsiTheme="minorHAnsi" w:cs="Arial"/>
          <w:sz w:val="20"/>
          <w:szCs w:val="20"/>
          <w:u w:val="single"/>
        </w:rPr>
        <w:t>dwftp.gliwice.asseco</w:t>
      </w:r>
      <w:proofErr w:type="spellEnd"/>
      <w:r w:rsidRPr="002B5701">
        <w:rPr>
          <w:rFonts w:asciiTheme="minorHAnsi" w:hAnsiTheme="minorHAnsi" w:cs="Arial"/>
          <w:sz w:val="20"/>
          <w:szCs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2B5701" w:rsidRPr="002B5701" w:rsidRDefault="002B5701" w:rsidP="002B5701">
      <w:pPr>
        <w:numPr>
          <w:ilvl w:val="0"/>
          <w:numId w:val="55"/>
        </w:numPr>
        <w:rPr>
          <w:rFonts w:asciiTheme="minorHAnsi" w:hAnsiTheme="minorHAnsi" w:cs="Arial"/>
          <w:sz w:val="20"/>
          <w:szCs w:val="20"/>
        </w:rPr>
      </w:pPr>
      <w:r w:rsidRPr="002B5701">
        <w:rPr>
          <w:rFonts w:asciiTheme="minorHAnsi" w:hAnsiTheme="minorHAnsi" w:cs="Arial"/>
          <w:sz w:val="20"/>
          <w:szCs w:val="20"/>
        </w:rPr>
        <w:t xml:space="preserve">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w:t>
      </w:r>
      <w:r w:rsidRPr="002B5701">
        <w:rPr>
          <w:rFonts w:asciiTheme="minorHAnsi" w:hAnsiTheme="minorHAnsi" w:cs="Arial"/>
          <w:sz w:val="20"/>
          <w:szCs w:val="20"/>
        </w:rPr>
        <w:lastRenderedPageBreak/>
        <w:t>technicznych i organizacyjnych, jakim powinny odpowiadać urządzenia i systemy informatyczne służące do przetwarzania danych osobowych.</w:t>
      </w:r>
    </w:p>
    <w:p w:rsidR="002B5701" w:rsidRPr="002B5701" w:rsidRDefault="002B5701" w:rsidP="002B5701">
      <w:pPr>
        <w:numPr>
          <w:ilvl w:val="0"/>
          <w:numId w:val="55"/>
        </w:numPr>
        <w:rPr>
          <w:rFonts w:asciiTheme="minorHAnsi" w:hAnsiTheme="minorHAnsi" w:cs="Arial"/>
          <w:sz w:val="20"/>
          <w:szCs w:val="20"/>
        </w:rPr>
      </w:pPr>
      <w:r w:rsidRPr="002B5701">
        <w:rPr>
          <w:rFonts w:asciiTheme="minorHAnsi" w:hAnsiTheme="minorHAnsi" w:cs="Arial"/>
          <w:sz w:val="20"/>
          <w:szCs w:val="20"/>
        </w:rPr>
        <w:t>Wykonawca zapewnia, że od dnia 25 maja 2018 roku tj. stosowania Rozporządzenia Parlamentu Europejskiego i Rady (UE) 2016/679 z dnia 27 kwietnia 2016 roku w sprawie ochrony osób fizycznych w związku z przetwarzaniem danych osobowych i w sprawie swobodnego przepływu takich danych oraz uchylenia dyrektywy 95/46/WE (zwanego dalej „RODO”), będzie przetwarzać powierzone niniejszą umową dane osobowe zgodnie z RODO.  Niemniej w przypadku stwierdzenia przez Strony konieczności wprowadzenia dodatkowych zabezpieczeń, Strony wspólnie uzgodnią środki techniczne i organizacyjne zapewniające ochronę przetwarzanych, na potrzebę realizacji niniejszej umowy danych osobowych przewidziane przepisami RODO. W przypadku zmiany ustawodawstwa polskiego  w zakresie ochrony danych osobowych,  na terenie Rzeczpospolitej Polskiej związanego z wejściem w życie RODO a mającego znaczący wpływ na zapisy niniejszego artykułu, Strony zobowiązują się uzgodnić środki techniczne i organizacyjne zapewniające ochronę danych osobowych zgodnie ze znowelizowanymi przepisami powszechnie obowiązującymi.</w:t>
      </w:r>
    </w:p>
    <w:p w:rsidR="00C77132" w:rsidRPr="00C77132" w:rsidRDefault="00C77132" w:rsidP="00CB624F">
      <w:pP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9.</w:t>
      </w:r>
      <w:r w:rsidRPr="00C77132">
        <w:rPr>
          <w:rFonts w:asciiTheme="minorHAnsi" w:hAnsiTheme="minorHAnsi" w:cs="Arial"/>
          <w:sz w:val="20"/>
          <w:szCs w:val="20"/>
        </w:rPr>
        <w:tab/>
        <w:t>Poufność</w:t>
      </w:r>
    </w:p>
    <w:p w:rsidR="009D2EB9" w:rsidRDefault="009D2EB9" w:rsidP="000B5109">
      <w:pPr>
        <w:pStyle w:val="Akapitzlist"/>
        <w:numPr>
          <w:ilvl w:val="0"/>
          <w:numId w:val="36"/>
        </w:numPr>
        <w:suppressAutoHyphens/>
        <w:spacing w:line="276" w:lineRule="auto"/>
        <w:contextualSpacing/>
        <w:jc w:val="both"/>
        <w:rPr>
          <w:rFonts w:ascii="Arial" w:hAnsi="Arial" w:cs="Arial"/>
          <w:sz w:val="20"/>
          <w:szCs w:val="20"/>
        </w:rPr>
      </w:pPr>
      <w:r>
        <w:rPr>
          <w:rFonts w:ascii="Arial" w:hAnsi="Arial" w:cs="Arial"/>
          <w:sz w:val="20"/>
          <w:szCs w:val="20"/>
        </w:rPr>
        <w:t xml:space="preserve">Strony zobowiązują się </w:t>
      </w:r>
      <w:r w:rsidRPr="00A303D2">
        <w:rPr>
          <w:rFonts w:ascii="Arial" w:hAnsi="Arial" w:cs="Arial"/>
          <w:sz w:val="20"/>
          <w:szCs w:val="20"/>
        </w:rPr>
        <w:t xml:space="preserve">w trakcie obowiązywania niniejszej umowy jak również w okresie 30 lat od chwili rozwiązania niniejszej umowy </w:t>
      </w:r>
      <w:r>
        <w:rPr>
          <w:rFonts w:ascii="Arial" w:hAnsi="Arial" w:cs="Arial"/>
          <w:sz w:val="20"/>
          <w:szCs w:val="20"/>
        </w:rPr>
        <w:t>do utrzymania w tajemnicy i nie ujawniania, nie publikowania, nie przekazywania i nie udostępniania w żaden inny sposób osobom trzecim, jakichkolwiek danych o przedsiębiorstwach, transakcjach i klientach Stron, jak również:</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informacji i danych dotyczących podejmowanych przez jedną ze  Stron czynności w toku realizacji niniejszej Umowy;</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oferowanych cen, stosowanych marż, posiadanych upustów lub warunków handlowych;</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 xml:space="preserve">informacji  i  danych  stanowiących  tajemnicę  Stron  w  rozumieniu  przepisów  ustawy o zwalczaniu nieuczciwej konkurencji (tekst jednolity z 2003 r. Dz. U. 153, poz. 1503 z </w:t>
      </w:r>
      <w:proofErr w:type="spellStart"/>
      <w:r w:rsidRPr="00C77132">
        <w:rPr>
          <w:rFonts w:asciiTheme="minorHAnsi" w:hAnsiTheme="minorHAnsi" w:cs="Arial"/>
          <w:sz w:val="20"/>
          <w:szCs w:val="20"/>
        </w:rPr>
        <w:t>póżn</w:t>
      </w:r>
      <w:proofErr w:type="spellEnd"/>
      <w:r w:rsidRPr="00C77132">
        <w:rPr>
          <w:rFonts w:asciiTheme="minorHAnsi" w:hAnsiTheme="minorHAnsi" w:cs="Arial"/>
          <w:sz w:val="20"/>
          <w:szCs w:val="20"/>
        </w:rPr>
        <w:t>. zm.);</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Wykonawca zobowiąże pisemnie pracowników wyznaczonych do realizacji przedmiotu Umowy do zachowania    tajemnicy,    przez     podpisanie    zobowiązań    według     wzoru    określonego w Załączniku nr 4.</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Zamawiający zobowiązuje się do zapewnienia poufności udostępnionej dokumentacji technicznej Oprogramowania Aplikacyjnego, z wyłączeniem dokumentacji zewnętrznych interfejsów wymiany danych.</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Naruszenie obowiązku zachowania poufności, o którym mowa w niniejszym paragrafie skutkować będzie obowiązkiem zapłaty przez Stronę naruszającą ten obowiązek kary umownej wynoszącej 10 000 zł (słownie: dziesięć tysięcy zł) za każdy przypadek naruszenia.</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 xml:space="preserve">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C77132" w:rsidRPr="00C77132" w:rsidRDefault="00C77132" w:rsidP="00C77132">
      <w:pPr>
        <w:jc w:val="center"/>
        <w:rPr>
          <w:rFonts w:asciiTheme="minorHAnsi" w:hAnsiTheme="minorHAnsi" w:cs="Arial"/>
          <w:sz w:val="20"/>
          <w:szCs w:val="20"/>
        </w:rPr>
      </w:pPr>
    </w:p>
    <w:p w:rsidR="00CB624F" w:rsidRDefault="00CB624F"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10.  Zmiany Umowy, Cesja praw</w:t>
      </w:r>
    </w:p>
    <w:p w:rsidR="00C77132" w:rsidRPr="00CB624F" w:rsidRDefault="00C77132" w:rsidP="00330C7C">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lastRenderedPageBreak/>
        <w:t>Wszelkie zmiany niniejszej Umowy wymagają formy pisemnej pod rygorem nieważności.</w:t>
      </w:r>
    </w:p>
    <w:p w:rsidR="00C77132" w:rsidRPr="00C77132" w:rsidRDefault="00C77132" w:rsidP="000B5109">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C77132" w:rsidRPr="00C77132" w:rsidRDefault="00C77132" w:rsidP="000B5109">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C77132" w:rsidRPr="00C77132" w:rsidRDefault="00C77132" w:rsidP="00C77132">
      <w:pPr>
        <w:jc w:val="center"/>
        <w:rPr>
          <w:rFonts w:asciiTheme="minorHAnsi" w:hAnsiTheme="minorHAnsi" w:cs="Arial"/>
          <w:sz w:val="20"/>
          <w:szCs w:val="20"/>
        </w:rPr>
      </w:pPr>
    </w:p>
    <w:p w:rsidR="00CB624F" w:rsidRPr="00CB624F" w:rsidRDefault="00CB624F" w:rsidP="00CB624F">
      <w:pPr>
        <w:jc w:val="center"/>
        <w:rPr>
          <w:rFonts w:asciiTheme="minorHAnsi" w:hAnsiTheme="minorHAnsi" w:cs="Arial"/>
          <w:sz w:val="20"/>
          <w:szCs w:val="20"/>
        </w:rPr>
      </w:pPr>
      <w:r w:rsidRPr="00CB624F">
        <w:rPr>
          <w:rFonts w:asciiTheme="minorHAnsi" w:hAnsiTheme="minorHAnsi" w:cs="Arial"/>
          <w:sz w:val="20"/>
          <w:szCs w:val="20"/>
        </w:rPr>
        <w:t>§ 11.  Prawa autorskie.</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Oprogramowanie Aplikacyjne, którego dotyczy niniejsza umowa jest chronione prawem autorskim wynikającym z przepisów Ustawy z dnia 4 lutego 1994 roku o prawie autorskim i prawach pokrewnych (t.  jedn. Dz. U. 2006 r. Nr 90 poz. 631). Zamawiający i Wykonawca zobowiązują się do respektowania tych praw niezależnie od powstałych okoliczności.</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Zasady korzystania z Oprogramowania Aplikacyjnego reguluje odrębna umowa licencyjna.</w:t>
      </w:r>
    </w:p>
    <w:p w:rsidR="00CB624F" w:rsidRDefault="00CB624F" w:rsidP="00CB624F">
      <w:pPr>
        <w:rPr>
          <w:rFonts w:asciiTheme="minorHAnsi" w:hAnsiTheme="minorHAnsi" w:cs="Arial"/>
          <w:sz w:val="20"/>
          <w:szCs w:val="20"/>
        </w:rPr>
      </w:pPr>
    </w:p>
    <w:p w:rsidR="00CB624F" w:rsidRDefault="00CB624F"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1</w:t>
      </w:r>
      <w:r w:rsidR="00CB624F">
        <w:rPr>
          <w:rFonts w:asciiTheme="minorHAnsi" w:hAnsiTheme="minorHAnsi" w:cs="Arial"/>
          <w:sz w:val="20"/>
          <w:szCs w:val="20"/>
        </w:rPr>
        <w:t>2</w:t>
      </w:r>
      <w:r w:rsidRPr="00C77132">
        <w:rPr>
          <w:rFonts w:asciiTheme="minorHAnsi" w:hAnsiTheme="minorHAnsi" w:cs="Arial"/>
          <w:sz w:val="20"/>
          <w:szCs w:val="20"/>
        </w:rPr>
        <w:t>.  Postanowienia końcowe</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Wszelkie wątpliwości i spory związane z ważnością, interpretacją lub wykonaniem Umowy Strony będą starały się rozstrzygać polubownie w drodze negocjacji lub wyjaśnień, w ramach uzgodnień obu Stron</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 przypadku niemożności polubownego rozstrzygnięcia sporu, Strony poddają spór pod rozstrzygnięcie sądu właściwego ze względu na siedzibę Zamawiającego.</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 oraz Ustawy z dnia 29 stycznia 2004 r. Prawo zamówień publicznych (Dz. U. 2015 . 2164 .).</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Umowa została sporządzona w dwóch jednobrzmiących egzemplarzach, po jednym dla każdej ze Stron.</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Integralną część niniejszej Umowy stanowią załączniki nr od 1 do 5.</w:t>
      </w:r>
    </w:p>
    <w:p w:rsidR="00C77132" w:rsidRPr="00C77132" w:rsidRDefault="00C77132" w:rsidP="00C77132">
      <w:pPr>
        <w:jc w:val="center"/>
        <w:rPr>
          <w:rFonts w:asciiTheme="minorHAnsi" w:hAnsiTheme="minorHAnsi" w:cs="Arial"/>
          <w:sz w:val="20"/>
          <w:szCs w:val="20"/>
        </w:rPr>
      </w:pPr>
    </w:p>
    <w:p w:rsidR="00C77132" w:rsidRPr="00330C7C" w:rsidRDefault="008147D7" w:rsidP="00330C7C">
      <w:pPr>
        <w:rPr>
          <w:rFonts w:asciiTheme="minorHAnsi" w:hAnsiTheme="minorHAnsi" w:cs="Arial"/>
          <w:b/>
          <w:sz w:val="20"/>
          <w:szCs w:val="20"/>
        </w:rPr>
      </w:pPr>
      <w:r>
        <w:rPr>
          <w:rFonts w:asciiTheme="minorHAnsi" w:hAnsiTheme="minorHAnsi" w:cs="Arial"/>
          <w:b/>
          <w:sz w:val="20"/>
          <w:szCs w:val="20"/>
        </w:rPr>
        <w:t>Wykonawca</w:t>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Pr>
          <w:rFonts w:asciiTheme="minorHAnsi" w:hAnsiTheme="minorHAnsi" w:cs="Arial"/>
          <w:b/>
          <w:sz w:val="20"/>
          <w:szCs w:val="20"/>
        </w:rPr>
        <w:t>Zamawiający</w:t>
      </w:r>
    </w:p>
    <w:p w:rsidR="00DC6392" w:rsidRDefault="00DC6392" w:rsidP="00CB624F">
      <w:pPr>
        <w:rPr>
          <w:rFonts w:asciiTheme="minorHAnsi" w:hAnsiTheme="minorHAnsi" w:cs="Arial"/>
          <w:b/>
          <w:sz w:val="20"/>
          <w:szCs w:val="20"/>
        </w:rPr>
      </w:pPr>
    </w:p>
    <w:p w:rsidR="00DC6392" w:rsidRDefault="00DC639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Załącznik nr 1 do Umowy</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Kalkulacja Cenowa</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Nadzór autorski</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r w:rsidRPr="00C77132">
              <w:rPr>
                <w:rFonts w:asciiTheme="minorHAnsi" w:hAnsiTheme="minorHAnsi" w:cs="Arial"/>
                <w:sz w:val="20"/>
                <w:szCs w:val="20"/>
              </w:rPr>
              <w:t>.</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Moduł </w:t>
            </w:r>
            <w:proofErr w:type="spellStart"/>
            <w:r w:rsidRPr="00C77132">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Finansowo-Księgowy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6</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Rachunek Kosztów</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Rejestr Sprzedaży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Kadry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Płace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Gospodarka </w:t>
            </w:r>
            <w:r w:rsidRPr="00C77132">
              <w:rPr>
                <w:rFonts w:asciiTheme="minorHAnsi" w:hAnsiTheme="minorHAnsi" w:cs="Arial"/>
                <w:sz w:val="20"/>
                <w:szCs w:val="20"/>
              </w:rPr>
              <w:br/>
              <w:t>Magazynowo- Materiałowa</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8.</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Środki Trwałe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Wyposażenie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10.</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Kasa</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kolumna ‘Ilość’ oznacza liczbę nazwanych użytkowników korzystających z danego modułu oprogramowania objętego niniejszą umową;</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Podsumowanie</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C77132" w:rsidRPr="00C77132" w:rsidTr="00C77132">
        <w:trPr>
          <w:trHeight w:val="320"/>
        </w:trPr>
        <w:tc>
          <w:tcPr>
            <w:tcW w:w="534"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441"/>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Nadzór</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4"/>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Załącznik nr 2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Typ dokumentu: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ZGŁOSZENIE BŁĘDU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ŻĄDANIE ROZSZERZENIA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PROPOZYCJA MODYFIKACJI OPROGRAMOWANIA APLIKACYJNEGO</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WYPEŁNIA ZGŁASZAJĄCY:</w:t>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t xml:space="preserve">NR FAKSU: . . . . . . . . . . . . . .  </w:t>
      </w:r>
    </w:p>
    <w:tbl>
      <w:tblPr>
        <w:tblW w:w="0" w:type="auto"/>
        <w:tblInd w:w="-5" w:type="dxa"/>
        <w:tblLayout w:type="fixed"/>
        <w:tblLook w:val="04A0" w:firstRow="1" w:lastRow="0" w:firstColumn="1" w:lastColumn="0" w:noHBand="0" w:noVBand="1"/>
      </w:tblPr>
      <w:tblGrid>
        <w:gridCol w:w="9222"/>
      </w:tblGrid>
      <w:tr w:rsidR="00C77132" w:rsidRPr="00C77132" w:rsidTr="00C77132">
        <w:tc>
          <w:tcPr>
            <w:tcW w:w="9222"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Zgłoszenie dotyczy: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|__|  </w:t>
            </w:r>
            <w:r w:rsidRPr="00C77132">
              <w:rPr>
                <w:rFonts w:asciiTheme="minorHAnsi" w:hAnsiTheme="minorHAnsi" w:cs="Arial"/>
                <w:b/>
                <w:sz w:val="20"/>
                <w:szCs w:val="20"/>
              </w:rPr>
              <w:t>Systemów administracyjnych</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sz w:val="20"/>
                <w:szCs w:val="20"/>
              </w:rPr>
              <w:t xml:space="preserve">|__|  </w:t>
            </w:r>
            <w:r w:rsidRPr="00C77132">
              <w:rPr>
                <w:rFonts w:asciiTheme="minorHAnsi" w:hAnsiTheme="minorHAnsi" w:cs="Arial"/>
                <w:b/>
                <w:sz w:val="20"/>
                <w:szCs w:val="20"/>
              </w:rPr>
              <w:t>Systemów medycznych</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proszę wybrać system, którego dotyczy zgłoszenie i przesłać na adres e-mail:. . . . . . . . . . . . . . . . . . </w:t>
            </w:r>
          </w:p>
        </w:tc>
      </w:tr>
    </w:tbl>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1628"/>
        <w:gridCol w:w="1257"/>
        <w:gridCol w:w="199"/>
        <w:gridCol w:w="7"/>
        <w:gridCol w:w="2517"/>
        <w:gridCol w:w="3690"/>
      </w:tblGrid>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Symbol</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Zewnętrzny</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-proszę wpisać dowolny </w:t>
            </w:r>
            <w:r w:rsidR="00DC6392" w:rsidRPr="00C77132">
              <w:rPr>
                <w:rFonts w:asciiTheme="minorHAnsi" w:hAnsiTheme="minorHAnsi" w:cs="Arial"/>
                <w:sz w:val="20"/>
                <w:szCs w:val="20"/>
              </w:rPr>
              <w:t>symbol</w:t>
            </w:r>
            <w:r w:rsidRPr="00C77132">
              <w:rPr>
                <w:rFonts w:asciiTheme="minorHAnsi" w:hAnsiTheme="minorHAnsi" w:cs="Arial"/>
                <w:sz w:val="20"/>
                <w:szCs w:val="20"/>
              </w:rPr>
              <w:t xml:space="preserve"> identyfikujący zgłoszenie w ewidencji Zgłaszającego</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Tytuł zgłoszenia</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Umowa nr: …………………………………….</w:t>
            </w:r>
          </w:p>
        </w:tc>
      </w:tr>
      <w:tr w:rsidR="00C77132" w:rsidRPr="00C77132" w:rsidTr="00C77132">
        <w:trPr>
          <w:trHeight w:val="905"/>
        </w:trPr>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Zgłaszający</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Kierownik Wdrożenia ze strony Wykonawcy / Certyfikowany Przedstawiciel Wykonawcy realizujący świadczenia na rzecz Wykonawcy / Administrator pakietu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proszę podkreślić właściwą funkcję Zgłaszającego</w:t>
            </w:r>
          </w:p>
          <w:p w:rsidR="00C77132" w:rsidRPr="00C77132" w:rsidRDefault="00C77132" w:rsidP="00C77132">
            <w:pPr>
              <w:jc w:val="center"/>
              <w:rPr>
                <w:rFonts w:asciiTheme="minorHAnsi" w:hAnsiTheme="minorHAnsi" w:cs="Arial"/>
                <w:sz w:val="20"/>
                <w:szCs w:val="20"/>
              </w:rPr>
            </w:pPr>
          </w:p>
        </w:tc>
      </w:tr>
      <w:tr w:rsidR="00C77132" w:rsidRPr="00C77132" w:rsidTr="00C77132">
        <w:trPr>
          <w:trHeight w:val="422"/>
        </w:trPr>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Kontakt</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Imię nazwisko, nazwa i adres firmy / komórka organizacyjna/ tel., e-mail</w:t>
            </w:r>
          </w:p>
        </w:tc>
      </w:tr>
      <w:tr w:rsidR="00C77132" w:rsidRPr="00C77132" w:rsidTr="00C77132">
        <w:trPr>
          <w:trHeight w:val="335"/>
        </w:trPr>
        <w:tc>
          <w:tcPr>
            <w:tcW w:w="162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Szpital</w:t>
            </w:r>
          </w:p>
        </w:tc>
        <w:tc>
          <w:tcPr>
            <w:tcW w:w="7670" w:type="dxa"/>
            <w:gridSpan w:val="5"/>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Samodzielny Publiczny Zakład Opieki Zdrowotnej MSW</w:t>
            </w:r>
            <w:r w:rsidR="00330C7C">
              <w:rPr>
                <w:rFonts w:asciiTheme="minorHAnsi" w:hAnsiTheme="minorHAnsi" w:cs="Arial"/>
                <w:b/>
                <w:sz w:val="20"/>
                <w:szCs w:val="20"/>
              </w:rPr>
              <w:t>iA</w:t>
            </w:r>
            <w:r w:rsidRPr="00C77132">
              <w:rPr>
                <w:rFonts w:asciiTheme="minorHAnsi" w:hAnsiTheme="minorHAnsi" w:cs="Arial"/>
                <w:b/>
                <w:sz w:val="20"/>
                <w:szCs w:val="20"/>
              </w:rPr>
              <w:t xml:space="preserve"> w Łodzi</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Adres Szpitala</w:t>
            </w:r>
          </w:p>
        </w:tc>
        <w:tc>
          <w:tcPr>
            <w:tcW w:w="1257" w:type="dxa"/>
            <w:tcBorders>
              <w:top w:val="single" w:sz="4" w:space="0" w:color="000000"/>
              <w:left w:val="single" w:sz="4" w:space="0" w:color="000000"/>
              <w:bottom w:val="single" w:sz="4" w:space="0" w:color="000000"/>
              <w:right w:val="nil"/>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Miasto: </w:t>
            </w:r>
            <w:r w:rsidRPr="00C77132">
              <w:rPr>
                <w:rFonts w:asciiTheme="minorHAnsi" w:hAnsiTheme="minorHAnsi" w:cs="Arial"/>
                <w:b/>
                <w:sz w:val="20"/>
                <w:szCs w:val="20"/>
              </w:rPr>
              <w:t>Łódź</w:t>
            </w:r>
          </w:p>
        </w:tc>
        <w:tc>
          <w:tcPr>
            <w:tcW w:w="6413" w:type="dxa"/>
            <w:gridSpan w:val="4"/>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Ulica, nr: </w:t>
            </w:r>
            <w:r w:rsidRPr="00C77132">
              <w:rPr>
                <w:rFonts w:asciiTheme="minorHAnsi" w:hAnsiTheme="minorHAnsi" w:cs="Arial"/>
                <w:b/>
                <w:sz w:val="20"/>
                <w:szCs w:val="20"/>
              </w:rPr>
              <w:t>Północna 42</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Dotyczy modułu:</w:t>
            </w:r>
          </w:p>
        </w:tc>
        <w:tc>
          <w:tcPr>
            <w:tcW w:w="3980" w:type="dxa"/>
            <w:gridSpan w:val="4"/>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Nazwa modułu</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Klasyfikacja:</w:t>
            </w:r>
            <w:r w:rsidRPr="00C77132">
              <w:rPr>
                <w:rFonts w:asciiTheme="minorHAnsi" w:hAnsiTheme="minorHAnsi" w:cs="Arial"/>
                <w:sz w:val="20"/>
                <w:szCs w:val="20"/>
              </w:rPr>
              <w:t xml:space="preserve"> Błąd krytyczny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Błąd zwykły</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Termin</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Zgłoszenia</w:t>
            </w:r>
          </w:p>
        </w:tc>
        <w:tc>
          <w:tcPr>
            <w:tcW w:w="1456"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2524"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Czy dzień roboczy? (Tak / Nie)</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Wymagany termin</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Reakcji</w:t>
            </w:r>
          </w:p>
        </w:tc>
        <w:tc>
          <w:tcPr>
            <w:tcW w:w="1463" w:type="dxa"/>
            <w:gridSpan w:val="3"/>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Reakcja</w:t>
            </w:r>
          </w:p>
        </w:tc>
        <w:tc>
          <w:tcPr>
            <w:tcW w:w="2517" w:type="dxa"/>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Diagnoza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Naprawa</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sz w:val="20"/>
          <w:szCs w:val="20"/>
        </w:rPr>
        <w:t>Wypełnia przyjmujący</w:t>
      </w:r>
      <w:r w:rsidRPr="00C77132">
        <w:rPr>
          <w:rFonts w:asciiTheme="minorHAnsi" w:hAnsiTheme="minorHAnsi" w:cs="Arial"/>
          <w:sz w:val="20"/>
          <w:szCs w:val="20"/>
        </w:rPr>
        <w:tab/>
      </w:r>
    </w:p>
    <w:tbl>
      <w:tblPr>
        <w:tblW w:w="0" w:type="auto"/>
        <w:tblInd w:w="-5" w:type="dxa"/>
        <w:tblLayout w:type="fixed"/>
        <w:tblLook w:val="04A0" w:firstRow="1" w:lastRow="0" w:firstColumn="1" w:lastColumn="0" w:noHBand="0" w:noVBand="1"/>
      </w:tblPr>
      <w:tblGrid>
        <w:gridCol w:w="2418"/>
        <w:gridCol w:w="1725"/>
        <w:gridCol w:w="474"/>
        <w:gridCol w:w="220"/>
        <w:gridCol w:w="110"/>
        <w:gridCol w:w="1659"/>
        <w:gridCol w:w="612"/>
        <w:gridCol w:w="2001"/>
        <w:gridCol w:w="76"/>
      </w:tblGrid>
      <w:tr w:rsidR="00C77132" w:rsidRPr="00C77132" w:rsidTr="00C77132">
        <w:trPr>
          <w:cantSplit/>
          <w:trHeight w:val="442"/>
        </w:trPr>
        <w:tc>
          <w:tcPr>
            <w:tcW w:w="2418" w:type="dxa"/>
            <w:vMerge w:val="restart"/>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Przyjmujący pracownik Hot Line</w:t>
            </w: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nazwisko, nazwa i adres firmy / komórka organizacyjna / </w:t>
            </w:r>
            <w:proofErr w:type="spellStart"/>
            <w:r w:rsidRPr="00C77132">
              <w:rPr>
                <w:rFonts w:asciiTheme="minorHAnsi" w:hAnsiTheme="minorHAnsi" w:cs="Arial"/>
                <w:sz w:val="20"/>
                <w:szCs w:val="20"/>
              </w:rPr>
              <w:t>tel</w:t>
            </w:r>
            <w:proofErr w:type="spellEnd"/>
            <w:r w:rsidRPr="00C77132">
              <w:rPr>
                <w:rFonts w:asciiTheme="minorHAnsi" w:hAnsiTheme="minorHAnsi" w:cs="Arial"/>
                <w:sz w:val="20"/>
                <w:szCs w:val="20"/>
              </w:rPr>
              <w:t>.,e-mail</w:t>
            </w:r>
          </w:p>
        </w:tc>
      </w:tr>
      <w:tr w:rsidR="00C77132" w:rsidRPr="00C77132" w:rsidTr="00C77132">
        <w:trPr>
          <w:cantSplit/>
          <w:trHeight w:val="282"/>
        </w:trPr>
        <w:tc>
          <w:tcPr>
            <w:tcW w:w="300"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Podopis przyjmującego:</w:t>
            </w:r>
          </w:p>
        </w:tc>
      </w:tr>
      <w:tr w:rsidR="00C77132" w:rsidRPr="00C77132" w:rsidTr="00C77132">
        <w:trPr>
          <w:trHeight w:val="492"/>
        </w:trPr>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Nr. </w:t>
            </w:r>
            <w:proofErr w:type="spellStart"/>
            <w:r w:rsidRPr="00C77132">
              <w:rPr>
                <w:rFonts w:asciiTheme="minorHAnsi" w:hAnsiTheme="minorHAnsi" w:cs="Arial"/>
                <w:b/>
                <w:sz w:val="20"/>
                <w:szCs w:val="20"/>
              </w:rPr>
              <w:t>wewn</w:t>
            </w:r>
            <w:proofErr w:type="spellEnd"/>
            <w:r w:rsidRPr="00C77132">
              <w:rPr>
                <w:rFonts w:asciiTheme="minorHAnsi" w:hAnsiTheme="minorHAnsi" w:cs="Arial"/>
                <w:b/>
                <w:sz w:val="20"/>
                <w:szCs w:val="20"/>
              </w:rPr>
              <w:t xml:space="preserve"> zgłoszenia</w:t>
            </w:r>
          </w:p>
        </w:tc>
        <w:tc>
          <w:tcPr>
            <w:tcW w:w="1725" w:type="dxa"/>
            <w:tcBorders>
              <w:top w:val="single" w:sz="4" w:space="0" w:color="000000"/>
              <w:left w:val="single" w:sz="4" w:space="0" w:color="000000"/>
              <w:bottom w:val="single" w:sz="4" w:space="0" w:color="000000"/>
              <w:right w:val="nil"/>
            </w:tcBorders>
            <w:vAlign w:val="bottom"/>
          </w:tcPr>
          <w:p w:rsidR="00C77132" w:rsidRPr="00C77132" w:rsidRDefault="00C77132" w:rsidP="00C77132">
            <w:pPr>
              <w:jc w:val="center"/>
              <w:rPr>
                <w:rFonts w:asciiTheme="minorHAnsi" w:hAnsiTheme="minorHAnsi" w:cs="Arial"/>
                <w:sz w:val="20"/>
                <w:szCs w:val="20"/>
              </w:rPr>
            </w:pPr>
          </w:p>
        </w:tc>
        <w:tc>
          <w:tcPr>
            <w:tcW w:w="5152" w:type="dxa"/>
            <w:gridSpan w:val="7"/>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Klasyfikacja:</w:t>
            </w:r>
            <w:r w:rsidRPr="00C77132">
              <w:rPr>
                <w:rFonts w:asciiTheme="minorHAnsi" w:hAnsiTheme="minorHAnsi" w:cs="Arial"/>
                <w:sz w:val="20"/>
                <w:szCs w:val="20"/>
              </w:rPr>
              <w:t xml:space="preserve">  Błąd krytyczny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Błąd zwykły </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Termin przyjęcia</w:t>
            </w:r>
          </w:p>
        </w:tc>
        <w:tc>
          <w:tcPr>
            <w:tcW w:w="2419"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2381"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c>
          <w:tcPr>
            <w:tcW w:w="2077" w:type="dxa"/>
            <w:gridSpan w:val="2"/>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Czy dzień roboczy? (TAK / NIE)</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Zobowiązany do udzielenia odpowiedzi przedstawiciel wykonawcy</w:t>
            </w:r>
          </w:p>
        </w:tc>
        <w:tc>
          <w:tcPr>
            <w:tcW w:w="6877" w:type="dxa"/>
            <w:gridSpan w:val="8"/>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nazwisko, nazwa i adres firmy / komórka organizacyjna / </w:t>
            </w:r>
            <w:proofErr w:type="spellStart"/>
            <w:r w:rsidRPr="00C77132">
              <w:rPr>
                <w:rFonts w:asciiTheme="minorHAnsi" w:hAnsiTheme="minorHAnsi" w:cs="Arial"/>
                <w:sz w:val="20"/>
                <w:szCs w:val="20"/>
              </w:rPr>
              <w:t>tel</w:t>
            </w:r>
            <w:proofErr w:type="spellEnd"/>
            <w:r w:rsidRPr="00C77132">
              <w:rPr>
                <w:rFonts w:asciiTheme="minorHAnsi" w:hAnsiTheme="minorHAnsi" w:cs="Arial"/>
                <w:sz w:val="20"/>
                <w:szCs w:val="20"/>
              </w:rPr>
              <w:t>.,e-mail</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Termin odpowiedzi</w:t>
            </w:r>
          </w:p>
        </w:tc>
        <w:tc>
          <w:tcPr>
            <w:tcW w:w="2199"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4678" w:type="dxa"/>
            <w:gridSpan w:val="6"/>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Wymagany termin reakcji</w:t>
            </w:r>
          </w:p>
        </w:tc>
        <w:tc>
          <w:tcPr>
            <w:tcW w:w="2199" w:type="dxa"/>
            <w:gridSpan w:val="2"/>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Reakcja</w:t>
            </w:r>
          </w:p>
        </w:tc>
        <w:tc>
          <w:tcPr>
            <w:tcW w:w="1989"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Diagnoza</w:t>
            </w:r>
          </w:p>
        </w:tc>
        <w:tc>
          <w:tcPr>
            <w:tcW w:w="2689" w:type="dxa"/>
            <w:gridSpan w:val="3"/>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Naprawa</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r>
      <w:tr w:rsidR="00C77132" w:rsidRPr="00C77132" w:rsidTr="00C77132">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u w:val="single"/>
              </w:rPr>
              <w:t>WYPEŁNIA ZGŁASZAJĄCY:</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WYPEŁNIA PRACOWNIK HOT LINE:</w:t>
            </w:r>
          </w:p>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4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Program, posiadana wersja, platforma bazodanowa:</w:t>
            </w:r>
          </w:p>
        </w:tc>
        <w:tc>
          <w:tcPr>
            <w:tcW w:w="4272" w:type="dxa"/>
            <w:gridSpan w:val="3"/>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Odpowiedź:</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Treść Zgłoszenia:</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2977" w:type="dxa"/>
            <w:gridSpan w:val="3"/>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Załączniki:</w:t>
            </w:r>
          </w:p>
        </w:tc>
        <w:tc>
          <w:tcPr>
            <w:tcW w:w="2977" w:type="dxa"/>
            <w:gridSpan w:val="3"/>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3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Podpis Zgłaszającego</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Podpis Pracownika Hot Line</w:t>
            </w: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2"/>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Imię, nazwisko, tel., e-mail</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Imię, nazwisko, tel., e-mail:</w:t>
            </w: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DC6392" w:rsidRPr="00C77132" w:rsidTr="00D71159">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lastRenderedPageBreak/>
              <w:t>Załącznik nr 3 do Umowy</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Informacje o zamawiającym</w:t>
            </w:r>
          </w:p>
          <w:p w:rsidR="00DC6392" w:rsidRPr="00C77132" w:rsidRDefault="00DC6392" w:rsidP="00DC6392">
            <w:pPr>
              <w:jc w:val="center"/>
              <w:rPr>
                <w:rFonts w:asciiTheme="minorHAnsi" w:hAnsiTheme="minorHAnsi" w:cs="Arial"/>
                <w:sz w:val="20"/>
                <w:szCs w:val="20"/>
              </w:rPr>
            </w:pP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tcBorders>
            <w:shd w:val="clear" w:color="auto" w:fill="auto"/>
            <w:textDirection w:val="btLr"/>
          </w:tcPr>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 xml:space="preserve">Samodzielny Publiczny </w:t>
            </w:r>
          </w:p>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Zakład Opieki Zdrowotnej MSWiA w Łodzi</w:t>
            </w:r>
          </w:p>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91-425 Łódź ul. Północna 42</w:t>
            </w:r>
          </w:p>
        </w:tc>
        <w:tc>
          <w:tcPr>
            <w:tcW w:w="492" w:type="dxa"/>
            <w:tcBorders>
              <w:top w:val="single" w:sz="4" w:space="0" w:color="000000"/>
              <w:left w:val="single" w:sz="4" w:space="0" w:color="000000"/>
              <w:bottom w:val="single" w:sz="4" w:space="0" w:color="000000"/>
            </w:tcBorders>
            <w:shd w:val="clear" w:color="auto" w:fill="auto"/>
            <w:textDirection w:val="btLr"/>
          </w:tcPr>
          <w:p w:rsidR="00DC6392" w:rsidRDefault="00DC6392" w:rsidP="00DC6392">
            <w:pPr>
              <w:snapToGrid w:val="0"/>
              <w:ind w:left="113" w:right="113"/>
              <w:jc w:val="both"/>
            </w:pPr>
          </w:p>
        </w:tc>
        <w:tc>
          <w:tcPr>
            <w:tcW w:w="1043"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DC6392" w:rsidRPr="00C77132" w:rsidRDefault="00DC6392" w:rsidP="00DC6392">
            <w:pPr>
              <w:jc w:val="center"/>
              <w:rPr>
                <w:rFonts w:asciiTheme="minorHAnsi" w:hAnsiTheme="minorHAnsi" w:cs="Arial"/>
                <w:sz w:val="20"/>
                <w:szCs w:val="20"/>
              </w:rPr>
            </w:pPr>
          </w:p>
        </w:tc>
      </w:tr>
      <w:tr w:rsidR="00DC639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DC6392" w:rsidRPr="00C77132" w:rsidRDefault="00DC6392" w:rsidP="00DC639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Samodzielny Publiczny </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Zakład Opieki Zdrowotnej MSW</w:t>
            </w:r>
            <w:r>
              <w:rPr>
                <w:rFonts w:asciiTheme="minorHAnsi" w:hAnsiTheme="minorHAnsi" w:cs="Arial"/>
                <w:sz w:val="20"/>
                <w:szCs w:val="20"/>
              </w:rPr>
              <w:t>iA</w:t>
            </w:r>
            <w:r w:rsidRPr="00C77132">
              <w:rPr>
                <w:rFonts w:asciiTheme="minorHAnsi" w:hAnsiTheme="minorHAnsi" w:cs="Arial"/>
                <w:sz w:val="20"/>
                <w:szCs w:val="20"/>
              </w:rPr>
              <w:t xml:space="preserve"> </w:t>
            </w:r>
            <w:r>
              <w:rPr>
                <w:rFonts w:asciiTheme="minorHAnsi" w:hAnsiTheme="minorHAnsi" w:cs="Arial"/>
                <w:sz w:val="20"/>
                <w:szCs w:val="20"/>
              </w:rPr>
              <w:t xml:space="preserve"> </w:t>
            </w:r>
            <w:r w:rsidRPr="00C77132">
              <w:rPr>
                <w:rFonts w:asciiTheme="minorHAnsi" w:hAnsiTheme="minorHAnsi" w:cs="Arial"/>
                <w:sz w:val="20"/>
                <w:szCs w:val="20"/>
              </w:rPr>
              <w:t>w Łodzi</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DC6392" w:rsidRPr="00C77132" w:rsidRDefault="00DC6392" w:rsidP="00DC6392">
            <w:pPr>
              <w:jc w:val="center"/>
              <w:rPr>
                <w:rFonts w:asciiTheme="minorHAnsi" w:hAnsiTheme="minorHAnsi" w:cs="Arial"/>
                <w:sz w:val="20"/>
                <w:szCs w:val="20"/>
              </w:rPr>
            </w:pPr>
          </w:p>
        </w:tc>
      </w:tr>
      <w:tr w:rsidR="00DC639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DC6392" w:rsidRPr="00C77132" w:rsidRDefault="00DC6392" w:rsidP="00DC639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Nazwa jednostki:</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Akceptacja dostarczania informacji dotyczących pakietu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Identyfikator Klienta w systemie zgłoszeń: (przydziela </w:t>
            </w:r>
            <w:proofErr w:type="spellStart"/>
            <w:r w:rsidRPr="00C77132">
              <w:rPr>
                <w:rFonts w:asciiTheme="minorHAnsi" w:hAnsiTheme="minorHAnsi" w:cs="Arial"/>
                <w:sz w:val="20"/>
                <w:szCs w:val="20"/>
              </w:rPr>
              <w:t>adninistrator</w:t>
            </w:r>
            <w:proofErr w:type="spellEnd"/>
            <w:r w:rsidRPr="00C77132">
              <w:rPr>
                <w:rFonts w:asciiTheme="minorHAnsi" w:hAnsiTheme="minorHAnsi" w:cs="Arial"/>
                <w:sz w:val="20"/>
                <w:szCs w:val="20"/>
              </w:rPr>
              <w:t xml:space="preserve"> systemu obsługi zgłoszeń)</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842"/>
        <w:gridCol w:w="550"/>
        <w:gridCol w:w="374"/>
        <w:gridCol w:w="374"/>
        <w:gridCol w:w="375"/>
        <w:gridCol w:w="374"/>
        <w:gridCol w:w="374"/>
        <w:gridCol w:w="374"/>
        <w:gridCol w:w="375"/>
        <w:gridCol w:w="375"/>
        <w:gridCol w:w="5370"/>
      </w:tblGrid>
      <w:tr w:rsidR="00C77132" w:rsidRPr="00C77132" w:rsidTr="00C77132">
        <w:trPr>
          <w:cantSplit/>
          <w:trHeight w:val="1261"/>
        </w:trPr>
        <w:tc>
          <w:tcPr>
            <w:tcW w:w="842" w:type="dxa"/>
            <w:vMerge w:val="restart"/>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Osoby upoważnione do reprezentowania klienta i / lub osoby upoważnione do internetowej rejestracji zgłoszeń:</w:t>
            </w: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val="restart"/>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Legenda: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     – indywidualny służbowy adres pracownika;</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r w:rsidRPr="00C77132">
              <w:rPr>
                <w:rFonts w:asciiTheme="minorHAnsi" w:hAnsiTheme="minorHAnsi" w:cs="Arial"/>
                <w:sz w:val="20"/>
                <w:szCs w:val="20"/>
              </w:rPr>
              <w:t xml:space="preserve">   – osoba uprawniona do reprezentowania Państwa jednostki przy zawieraniu umów handlowych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       – osoba uprawniona do rejestrowania zgłoszeń dla systemów Administracyjnych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       – osoba uprawniona do rejestrowania zgłoszeń dla systemów Medycznych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  – osoba pełniąca rolę koordynatora** zgłoszeń systemów Administracyjnych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  – osoba pełniąca rolę koordynatora** zgłoszeń systemów Medycznych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       – osoba będąca aktualnie pracownikiem państwa jednostki (wartości: TAK / NIE);</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r w:rsidRPr="00C77132">
              <w:rPr>
                <w:rFonts w:asciiTheme="minorHAnsi" w:hAnsiTheme="minorHAnsi" w:cs="Arial"/>
                <w:sz w:val="20"/>
                <w:szCs w:val="20"/>
              </w:rPr>
              <w:t xml:space="preserve"> – identyfikator przydzielany przez Administratora systemu obsługi zgłoszeń – przydziela </w:t>
            </w:r>
            <w:r w:rsidRPr="00C77132">
              <w:rPr>
                <w:rFonts w:asciiTheme="minorHAnsi" w:hAnsiTheme="minorHAnsi" w:cs="Arial"/>
                <w:b/>
                <w:sz w:val="20"/>
                <w:szCs w:val="20"/>
              </w:rPr>
              <w:t>Wykonawca</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UWAGA ! WAŻNE !</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Bardzo prosimy o podanie indywidualnych służbowych adresów e-mail dla każdego pracownika zaangażowanego w przesyłanie zgłoszeń</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Zalecamy wskazanie maksymalnie kliku osób </w:t>
            </w:r>
            <w:proofErr w:type="spellStart"/>
            <w:r w:rsidRPr="00C77132">
              <w:rPr>
                <w:rFonts w:asciiTheme="minorHAnsi" w:hAnsiTheme="minorHAnsi" w:cs="Arial"/>
                <w:sz w:val="20"/>
                <w:szCs w:val="20"/>
              </w:rPr>
              <w:t>odpowiedzalnych</w:t>
            </w:r>
            <w:proofErr w:type="spellEnd"/>
            <w:r w:rsidRPr="00C77132">
              <w:rPr>
                <w:rFonts w:asciiTheme="minorHAnsi" w:hAnsiTheme="minorHAnsi" w:cs="Arial"/>
                <w:sz w:val="20"/>
                <w:szCs w:val="20"/>
              </w:rPr>
              <w:t xml:space="preserve"> za rejestrację zgłoszeń w ramach całej jednostki.</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G</w:t>
            </w:r>
            <w:r w:rsidRPr="00C77132">
              <w:rPr>
                <w:rFonts w:asciiTheme="minorHAnsi" w:hAnsiTheme="minorHAnsi" w:cs="Arial"/>
                <w:sz w:val="20"/>
                <w:szCs w:val="20"/>
                <w:u w:val="single"/>
              </w:rPr>
              <w:t xml:space="preserve">łówny adres e-mail Klienta – adres, na który przesyłane są informacje dotyczące pakietu </w:t>
            </w:r>
            <w:proofErr w:type="spellStart"/>
            <w:r w:rsidRPr="00C77132">
              <w:rPr>
                <w:rFonts w:asciiTheme="minorHAnsi" w:hAnsiTheme="minorHAnsi" w:cs="Arial"/>
                <w:sz w:val="20"/>
                <w:szCs w:val="20"/>
                <w:u w:val="single"/>
              </w:rPr>
              <w:t>InfoMedica</w:t>
            </w:r>
            <w:proofErr w:type="spellEnd"/>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rola koordynatora umożliwia przegląd oraz modyfikację zgłoszeń innych osób rejestrujących zgłoszenia w imieniu Państwa jednostki.</w:t>
            </w:r>
          </w:p>
        </w:tc>
      </w:tr>
      <w:tr w:rsidR="00C77132" w:rsidRPr="00C77132" w:rsidTr="00C77132">
        <w:trPr>
          <w:cantSplit/>
          <w:trHeight w:val="698"/>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90"/>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3"/>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7"/>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4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127"/>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31"/>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2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Telefon</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08"/>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Stanowisko</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272"/>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Nazwisko</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7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Imiona</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9"/>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Tytuł</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bl>
    <w:p w:rsidR="00330C7C" w:rsidRDefault="00330C7C"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4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ZOBOWIĄZANIE DO ZACHOWANIA TAJEMNICY</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Nazwisko ( -ka):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Imię ( imiona )  :</w:t>
      </w:r>
      <w:r w:rsidRPr="00C77132">
        <w:rPr>
          <w:rFonts w:asciiTheme="minorHAnsi" w:hAnsiTheme="minorHAnsi" w:cs="Arial"/>
          <w:sz w:val="20"/>
          <w:szCs w:val="20"/>
        </w:rPr>
        <w:tab/>
        <w:t>1. ............................................................................</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 xml:space="preserve">             2. ............................................................................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Numer identyfikacyjny PESEL: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Dowód tożsamości: Seria ………….. Nr.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wydany przez  ……………………….........................................................</w:t>
      </w:r>
    </w:p>
    <w:p w:rsidR="00C77132" w:rsidRPr="00C77132" w:rsidRDefault="00C77132" w:rsidP="001F539D">
      <w:pPr>
        <w:rPr>
          <w:rFonts w:asciiTheme="minorHAnsi" w:hAnsiTheme="minorHAnsi" w:cs="Arial"/>
          <w:sz w:val="20"/>
          <w:szCs w:val="20"/>
        </w:rPr>
      </w:pPr>
    </w:p>
    <w:p w:rsidR="001F539D" w:rsidRDefault="001F539D"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Ja niżej podpisany, potwierdzając zgodność moich danych osobowych ze stanem faktycznym, oświadczam, że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1.   Zapoznałem się z treścią ustawy z dnia 29 sierpnia 1997 r. o ochronie danych osobowych. (</w:t>
      </w:r>
      <w:proofErr w:type="spellStart"/>
      <w:r w:rsidRPr="00C77132">
        <w:rPr>
          <w:rFonts w:asciiTheme="minorHAnsi" w:hAnsiTheme="minorHAnsi" w:cs="Arial"/>
          <w:sz w:val="20"/>
          <w:szCs w:val="20"/>
        </w:rPr>
        <w:t>t.j</w:t>
      </w:r>
      <w:proofErr w:type="spellEnd"/>
      <w:r w:rsidRPr="00C77132">
        <w:rPr>
          <w:rFonts w:asciiTheme="minorHAnsi" w:hAnsiTheme="minorHAnsi" w:cs="Arial"/>
          <w:sz w:val="20"/>
          <w:szCs w:val="20"/>
        </w:rPr>
        <w:t xml:space="preserve">. </w:t>
      </w:r>
      <w:r w:rsidR="002B5701" w:rsidRPr="002B5701">
        <w:rPr>
          <w:rFonts w:asciiTheme="minorHAnsi" w:hAnsiTheme="minorHAnsi" w:cs="Arial"/>
          <w:sz w:val="20"/>
          <w:szCs w:val="20"/>
        </w:rPr>
        <w:t xml:space="preserve">.(Dz. U. 2016 </w:t>
      </w:r>
      <w:r w:rsidR="002B5701">
        <w:rPr>
          <w:rFonts w:asciiTheme="minorHAnsi" w:hAnsiTheme="minorHAnsi" w:cs="Arial"/>
          <w:sz w:val="20"/>
          <w:szCs w:val="20"/>
        </w:rPr>
        <w:t>r. poz. 922)</w:t>
      </w:r>
      <w:r w:rsidRPr="00C77132">
        <w:rPr>
          <w:rFonts w:asciiTheme="minorHAnsi" w:hAnsiTheme="minorHAnsi" w:cs="Arial"/>
          <w:sz w:val="20"/>
          <w:szCs w:val="20"/>
        </w:rPr>
        <w:t xml:space="preserve"> i wynikających z niej przepisów prawnych,</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2.  Zostałem uprzedzony, iż dane osobowe i medyczne przetwarzane w Systemie Informatycznym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podlegają ustawowej ochronie prawnej [Ustawa z dnia 29 sierpnia 1997 r. o ochronie danych osobowych </w:t>
      </w:r>
      <w:r w:rsidR="002B5701" w:rsidRPr="002B5701">
        <w:rPr>
          <w:rFonts w:asciiTheme="minorHAnsi" w:hAnsiTheme="minorHAnsi" w:cs="Arial"/>
          <w:sz w:val="20"/>
          <w:szCs w:val="20"/>
        </w:rPr>
        <w:t xml:space="preserve">.(Dz. U. 2016 </w:t>
      </w:r>
      <w:r w:rsidR="002B5701">
        <w:rPr>
          <w:rFonts w:asciiTheme="minorHAnsi" w:hAnsiTheme="minorHAnsi" w:cs="Arial"/>
          <w:sz w:val="20"/>
          <w:szCs w:val="20"/>
        </w:rPr>
        <w:t>r. poz. 922)</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3.   Zobowiązuję się do nie ujawniania – w ramach wykonywania prac  związanych z realizacją Umowy zawartej pomiędzy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a . . . . . . . . . . . . . . . . .  informacji objętych tajemnicą służbowa w rozumieniu ustawy z dn. 22 stycznia 1999 r. o ochronie informacji niejawnych (Dz. U. nr 11, poz.95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4. Zobowiązuję się do nie rozpowszechniania nabytej informacji o charakterze technicznym, technologicznym, organizacyjnym i handlowym, stanowiących tajemnicę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pod rygorem odpowiedzialności cywilnej i karnej.</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a . . . . . . . . . . . . .  ciąży na mnie nawet po wygaśnięciu stosunku o pracę lub stosunku zlecenia.</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dnia .....................</w:t>
      </w:r>
      <w:r w:rsidRPr="00C77132">
        <w:rPr>
          <w:rFonts w:asciiTheme="minorHAnsi" w:hAnsiTheme="minorHAnsi" w:cs="Arial"/>
          <w:sz w:val="20"/>
          <w:szCs w:val="20"/>
        </w:rPr>
        <w:tab/>
      </w:r>
      <w:r w:rsidRPr="00C77132">
        <w:rPr>
          <w:rFonts w:asciiTheme="minorHAnsi" w:hAnsiTheme="minorHAnsi" w:cs="Arial"/>
          <w:sz w:val="20"/>
          <w:szCs w:val="20"/>
        </w:rPr>
        <w:tab/>
        <w:t xml:space="preserve">      Podpis pracownika :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330C7C" w:rsidRDefault="00330C7C" w:rsidP="00F22F11">
      <w:pPr>
        <w:rPr>
          <w:rFonts w:asciiTheme="minorHAnsi" w:hAnsiTheme="minorHAnsi" w:cs="Arial"/>
          <w:sz w:val="20"/>
          <w:szCs w:val="20"/>
        </w:rPr>
      </w:pPr>
    </w:p>
    <w:p w:rsidR="00F22F11" w:rsidRDefault="00F22F11" w:rsidP="00F22F11">
      <w:pP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5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ZASADY UDZIELENIA ZDALNEGO DOSTĘPU DO ZASOBÓW</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b/>
          <w:sz w:val="20"/>
          <w:szCs w:val="20"/>
        </w:rPr>
      </w:pPr>
      <w:r w:rsidRPr="00C77132">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ust.1 </w:t>
      </w:r>
      <w:proofErr w:type="spellStart"/>
      <w:r w:rsidRPr="00C77132">
        <w:rPr>
          <w:rFonts w:asciiTheme="minorHAnsi" w:hAnsiTheme="minorHAnsi" w:cs="Arial"/>
          <w:sz w:val="20"/>
          <w:szCs w:val="20"/>
        </w:rPr>
        <w:t>pkt.a</w:t>
      </w:r>
      <w:proofErr w:type="spellEnd"/>
      <w:r w:rsidRPr="00C77132">
        <w:rPr>
          <w:rFonts w:asciiTheme="minorHAnsi" w:hAnsiTheme="minorHAnsi" w:cs="Arial"/>
          <w:sz w:val="20"/>
          <w:szCs w:val="20"/>
        </w:rPr>
        <w:t xml:space="preserve">) </w:t>
      </w:r>
      <w:proofErr w:type="spellStart"/>
      <w:r w:rsidRPr="00C77132">
        <w:rPr>
          <w:rFonts w:asciiTheme="minorHAnsi" w:hAnsiTheme="minorHAnsi" w:cs="Arial"/>
          <w:sz w:val="20"/>
          <w:szCs w:val="20"/>
        </w:rPr>
        <w:t>ppkt</w:t>
      </w:r>
      <w:proofErr w:type="spellEnd"/>
      <w:r w:rsidRPr="00C77132">
        <w:rPr>
          <w:rFonts w:asciiTheme="minorHAnsi" w:hAnsiTheme="minorHAnsi" w:cs="Arial"/>
          <w:sz w:val="20"/>
          <w:szCs w:val="20"/>
        </w:rPr>
        <w:t>. 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1.</w:t>
      </w:r>
      <w:r w:rsidRPr="00C77132">
        <w:rPr>
          <w:rFonts w:asciiTheme="minorHAnsi" w:hAnsiTheme="minorHAnsi" w:cs="Arial"/>
          <w:b/>
          <w:sz w:val="20"/>
          <w:szCs w:val="20"/>
        </w:rPr>
        <w:tab/>
        <w:t>Udostępnienie</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Zdalny   Dostęp   zostanie   udostępniony   Wykonawcy   przez   Zamawiającego   w   terminie 3 dni roboczych od dnia wejścia w życie niniejszej umowy.</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Zdalny Dostęp udostępniony zostanie na cały czas trwania niniejszej umowy.</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Lista osób Wykonawcy uprawnionych do Zdalnego Dostępu:</w:t>
      </w:r>
    </w:p>
    <w:p w:rsidR="00C77132" w:rsidRPr="00C77132" w:rsidRDefault="00C77132" w:rsidP="001F539D">
      <w:pPr>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C77132" w:rsidRPr="00C77132" w:rsidTr="00C77132">
        <w:tc>
          <w:tcPr>
            <w:tcW w:w="58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e-mail</w:t>
            </w: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C77132" w:rsidRPr="00C77132" w:rsidRDefault="00C77132" w:rsidP="000B5109">
      <w:pPr>
        <w:numPr>
          <w:ilvl w:val="0"/>
          <w:numId w:val="40"/>
        </w:numPr>
        <w:tabs>
          <w:tab w:val="clear" w:pos="587"/>
          <w:tab w:val="num" w:pos="0"/>
        </w:tabs>
        <w:rPr>
          <w:rFonts w:asciiTheme="minorHAnsi" w:hAnsiTheme="minorHAnsi" w:cs="Arial"/>
          <w:b/>
          <w:sz w:val="20"/>
          <w:szCs w:val="20"/>
        </w:rPr>
      </w:pPr>
      <w:r w:rsidRPr="00C77132">
        <w:rPr>
          <w:rFonts w:asciiTheme="minorHAnsi" w:hAnsiTheme="minorHAnsi" w:cs="Arial"/>
          <w:sz w:val="20"/>
          <w:szCs w:val="20"/>
        </w:rPr>
        <w:t>W przypadku zgłoszenia błędu krytycznego Zamawiający zapewni sprawne działanie zdalnego dostępu.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2.</w:t>
      </w:r>
      <w:r w:rsidRPr="00C77132">
        <w:rPr>
          <w:rFonts w:asciiTheme="minorHAnsi" w:hAnsiTheme="minorHAnsi" w:cs="Arial"/>
          <w:b/>
          <w:sz w:val="20"/>
          <w:szCs w:val="20"/>
        </w:rPr>
        <w:tab/>
        <w:t>Zasady korzystania</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Korzystając ze Zdalnego Dostępu Wykonawca:</w:t>
      </w:r>
    </w:p>
    <w:p w:rsidR="00C77132" w:rsidRPr="00C77132" w:rsidRDefault="00C77132" w:rsidP="000B5109">
      <w:pPr>
        <w:numPr>
          <w:ilvl w:val="1"/>
          <w:numId w:val="41"/>
        </w:numPr>
        <w:rPr>
          <w:rFonts w:asciiTheme="minorHAnsi" w:hAnsiTheme="minorHAnsi" w:cs="Arial"/>
          <w:sz w:val="20"/>
          <w:szCs w:val="20"/>
        </w:rPr>
      </w:pPr>
      <w:r w:rsidRPr="00C77132">
        <w:rPr>
          <w:rFonts w:asciiTheme="minorHAnsi" w:hAnsiTheme="minorHAnsi" w:cs="Arial"/>
          <w:sz w:val="20"/>
          <w:szCs w:val="20"/>
        </w:rPr>
        <w:t>będzie wykorzystywał Zdalny Dostęp wyłącznie w celu realizacji niniejszej umowy;</w:t>
      </w:r>
    </w:p>
    <w:p w:rsidR="00C77132" w:rsidRPr="00C77132" w:rsidRDefault="00C77132" w:rsidP="000B5109">
      <w:pPr>
        <w:numPr>
          <w:ilvl w:val="1"/>
          <w:numId w:val="41"/>
        </w:numPr>
        <w:rPr>
          <w:rFonts w:asciiTheme="minorHAnsi" w:hAnsiTheme="minorHAnsi" w:cs="Arial"/>
          <w:sz w:val="20"/>
          <w:szCs w:val="20"/>
        </w:rPr>
      </w:pPr>
      <w:r w:rsidRPr="00C77132">
        <w:rPr>
          <w:rFonts w:asciiTheme="minorHAnsi" w:hAnsiTheme="minorHAnsi" w:cs="Arial"/>
          <w:sz w:val="20"/>
          <w:szCs w:val="20"/>
        </w:rPr>
        <w:t>nie będzie pozyskiwał ani przetwarzał żadnych innych danych, za wyjątkiem danych niezbędnych do realizacji niniejszej umowy;</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Zabrania się Wykonawcy przekazywania danych logowania (login lub hasło) innym osobom niż wymienione w § 1 pkt 3 niniejszego załącznika.</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Zdalny dostęp udostępnia się tylko do przeglądu danych.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3.</w:t>
      </w:r>
      <w:r w:rsidRPr="00C77132">
        <w:rPr>
          <w:rFonts w:asciiTheme="minorHAnsi" w:hAnsiTheme="minorHAnsi" w:cs="Arial"/>
          <w:b/>
          <w:sz w:val="20"/>
          <w:szCs w:val="20"/>
        </w:rPr>
        <w:tab/>
        <w:t>Warunki Techniczne do uzyskania Zdalnego Dostępu</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Wykonawca dostarczy listę komputerów (wraz z adresami IP), z których będzie realizował Zdalny Dostęp do sieci teleinformatycznej Zamawiającego.</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Zamawiający zapewni jeden z trzech rodzajów połączeń:</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VPN - zapewni bezpieczny sposób komunikacji z siecią poprzez udostępnienie bezpiecznego kanału VPN;</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Udostępnienie terminala - zapewni bezpieczny sposób komunikacji z siecią poprzez udostępnienie bezpiecznego terminala;</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C77132" w:rsidRPr="00C77132" w:rsidRDefault="00C77132" w:rsidP="00DC6392">
      <w:pPr>
        <w:jc w:val="right"/>
        <w:rPr>
          <w:rFonts w:asciiTheme="minorHAnsi" w:hAnsiTheme="minorHAnsi" w:cs="Arial"/>
          <w:bCs/>
          <w:sz w:val="20"/>
          <w:szCs w:val="20"/>
        </w:rPr>
      </w:pPr>
      <w:r w:rsidRPr="00C77132">
        <w:rPr>
          <w:rFonts w:asciiTheme="minorHAnsi" w:hAnsiTheme="minorHAnsi" w:cs="Arial"/>
          <w:b/>
          <w:bCs/>
          <w:sz w:val="20"/>
          <w:szCs w:val="20"/>
        </w:rPr>
        <w:lastRenderedPageBreak/>
        <w:t>Załącznik nr 4 pakiet 2</w:t>
      </w:r>
    </w:p>
    <w:p w:rsidR="00C77132" w:rsidRPr="00C77132" w:rsidRDefault="00C77132" w:rsidP="00C77132">
      <w:pPr>
        <w:jc w:val="center"/>
        <w:rPr>
          <w:rFonts w:asciiTheme="minorHAnsi" w:hAnsiTheme="minorHAnsi" w:cs="Arial"/>
          <w:b/>
          <w:sz w:val="20"/>
          <w:szCs w:val="20"/>
        </w:rPr>
      </w:pPr>
    </w:p>
    <w:p w:rsidR="00DC6392" w:rsidRPr="001409E0" w:rsidRDefault="00DC6392" w:rsidP="00DC6392">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8827FA">
        <w:rPr>
          <w:rFonts w:asciiTheme="minorHAnsi" w:hAnsiTheme="minorHAnsi" w:cs="Arial"/>
          <w:sz w:val="20"/>
          <w:szCs w:val="20"/>
        </w:rPr>
        <w:t>awo zamówień  publicznych  nr 14/U/18</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Pomiędzy:</w:t>
      </w:r>
    </w:p>
    <w:p w:rsidR="00DC6392" w:rsidRPr="001409E0" w:rsidRDefault="00DC6392" w:rsidP="00DC6392">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C6392" w:rsidRPr="001409E0" w:rsidRDefault="00DC6392" w:rsidP="00DC6392">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C6392" w:rsidRPr="001409E0" w:rsidRDefault="00DC6392" w:rsidP="00DC6392">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reprezentowanym  przez:</w:t>
      </w:r>
    </w:p>
    <w:p w:rsidR="00DC6392" w:rsidRPr="001409E0" w:rsidRDefault="00DC6392" w:rsidP="00DC6392">
      <w:pPr>
        <w:jc w:val="both"/>
        <w:rPr>
          <w:rFonts w:asciiTheme="minorHAnsi" w:hAnsiTheme="minorHAnsi" w:cs="Arial"/>
          <w:b/>
          <w:sz w:val="20"/>
          <w:szCs w:val="20"/>
        </w:rPr>
      </w:pPr>
      <w:r w:rsidRPr="001409E0">
        <w:rPr>
          <w:rFonts w:asciiTheme="minorHAnsi" w:hAnsiTheme="minorHAnsi" w:cs="Arial"/>
          <w:b/>
          <w:sz w:val="20"/>
          <w:szCs w:val="20"/>
        </w:rPr>
        <w:t>………………………</w:t>
      </w:r>
    </w:p>
    <w:p w:rsidR="00DC6392" w:rsidRPr="001409E0" w:rsidRDefault="00DC6392" w:rsidP="00DC6392">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1.</w:t>
      </w:r>
      <w:r w:rsidRPr="00C77132">
        <w:rPr>
          <w:rFonts w:asciiTheme="minorHAnsi" w:hAnsiTheme="minorHAnsi" w:cs="Arial"/>
          <w:sz w:val="20"/>
          <w:szCs w:val="20"/>
        </w:rPr>
        <w:tab/>
        <w:t>Przedmiot Umowy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43"/>
        </w:numPr>
        <w:rPr>
          <w:rFonts w:asciiTheme="minorHAnsi" w:hAnsiTheme="minorHAnsi" w:cs="Arial"/>
          <w:sz w:val="20"/>
          <w:szCs w:val="20"/>
        </w:rPr>
      </w:pPr>
      <w:r w:rsidRPr="00C77132">
        <w:rPr>
          <w:rFonts w:asciiTheme="minorHAnsi" w:hAnsiTheme="minorHAnsi" w:cs="Arial"/>
          <w:sz w:val="20"/>
          <w:szCs w:val="20"/>
        </w:rPr>
        <w:t xml:space="preserve">Przedmiotem niniejszej Umowy jest objęcie opieką serwisową, w zakresie wskazanym w § 2 niniejszej Umowy, modułów oprogramowania aplikacyjnego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wymienionych w Załączniku nr 1 do niniejszej Umowy (dalej: „Oprogramowanie Aplikacyjne”).</w:t>
      </w:r>
    </w:p>
    <w:p w:rsidR="00A46D01" w:rsidRDefault="00C77132" w:rsidP="00A46D01">
      <w:pPr>
        <w:numPr>
          <w:ilvl w:val="0"/>
          <w:numId w:val="43"/>
        </w:numPr>
        <w:tabs>
          <w:tab w:val="num" w:pos="993"/>
        </w:tabs>
        <w:rPr>
          <w:rFonts w:asciiTheme="minorHAnsi" w:hAnsiTheme="minorHAnsi" w:cs="Arial"/>
          <w:sz w:val="20"/>
          <w:szCs w:val="20"/>
        </w:rPr>
      </w:pPr>
      <w:r w:rsidRPr="00C77132">
        <w:rPr>
          <w:rFonts w:asciiTheme="minorHAnsi" w:hAnsiTheme="minorHAnsi" w:cs="Arial"/>
          <w:sz w:val="20"/>
          <w:szCs w:val="20"/>
        </w:rPr>
        <w:t>Świadczenie opieki serwisowej zapewni Zamawiającemu prawidłowe funkcjonowanie Oprogramowania Aplikacyjnego, o którym mowa w § 2 niniejszej umowy, w rozwiązywaniu sytuacji awaryjnych oraz w przypadku: zmian struktury organizacyjnej, infrastruktury informatycznej Zamawiającego.</w:t>
      </w:r>
    </w:p>
    <w:p w:rsidR="00A46D01" w:rsidRPr="00A46D01" w:rsidRDefault="00A46D01" w:rsidP="00A46D01">
      <w:pPr>
        <w:numPr>
          <w:ilvl w:val="0"/>
          <w:numId w:val="43"/>
        </w:numPr>
        <w:tabs>
          <w:tab w:val="num" w:pos="993"/>
        </w:tabs>
        <w:rPr>
          <w:rFonts w:asciiTheme="minorHAnsi" w:hAnsiTheme="minorHAnsi" w:cs="Arial"/>
          <w:sz w:val="20"/>
          <w:szCs w:val="20"/>
        </w:rPr>
      </w:pPr>
      <w:r w:rsidRPr="00A46D01">
        <w:rPr>
          <w:sz w:val="21"/>
          <w:szCs w:val="21"/>
          <w:lang w:eastAsia="en-US"/>
        </w:rPr>
        <w:t xml:space="preserve"> </w:t>
      </w:r>
      <w:r w:rsidRPr="00A46D01">
        <w:rPr>
          <w:rFonts w:asciiTheme="minorHAnsi" w:hAnsiTheme="minorHAnsi" w:cs="Arial"/>
          <w:sz w:val="20"/>
          <w:szCs w:val="20"/>
        </w:rPr>
        <w:t>Zamawiający stosownie do art.29 ust 3a ustawy PZP, wymaga zatrudnienia przez wykonawcę lub podwykonawcę na podstawie umowy o pracę osób wykonujących czynności</w:t>
      </w:r>
      <w:r>
        <w:rPr>
          <w:rFonts w:asciiTheme="minorHAnsi" w:hAnsiTheme="minorHAnsi" w:cs="Arial"/>
          <w:sz w:val="20"/>
          <w:szCs w:val="20"/>
        </w:rPr>
        <w:t xml:space="preserve"> </w:t>
      </w:r>
      <w:r w:rsidRPr="00A46D01">
        <w:rPr>
          <w:rFonts w:asciiTheme="minorHAnsi" w:hAnsiTheme="minorHAnsi" w:cs="Arial"/>
          <w:sz w:val="20"/>
          <w:szCs w:val="20"/>
        </w:rPr>
        <w:t>w zakresie realizacji zamówienia, których wykonanie polega na wykonywaniu pracy w sposób określony w art. 22 §1 ustawy  z dnia 26 czerwca 1974 roku  - Kodeks Pracy.</w:t>
      </w:r>
    </w:p>
    <w:p w:rsidR="00A46D01" w:rsidRPr="00A46D01" w:rsidRDefault="00A46D01" w:rsidP="00A46D01">
      <w:pPr>
        <w:numPr>
          <w:ilvl w:val="0"/>
          <w:numId w:val="43"/>
        </w:numPr>
        <w:tabs>
          <w:tab w:val="num" w:pos="993"/>
        </w:tabs>
        <w:rPr>
          <w:rFonts w:asciiTheme="minorHAnsi" w:hAnsiTheme="minorHAnsi" w:cs="Arial"/>
          <w:sz w:val="20"/>
          <w:szCs w:val="20"/>
        </w:rPr>
      </w:pPr>
      <w:r w:rsidRPr="00A46D01">
        <w:rPr>
          <w:rFonts w:asciiTheme="minorHAnsi" w:hAnsiTheme="minorHAnsi" w:cs="Arial"/>
          <w:sz w:val="20"/>
          <w:szCs w:val="20"/>
        </w:rPr>
        <w:t>Zamawiający wymaga złożenia oświadczenia p</w:t>
      </w:r>
      <w:r>
        <w:rPr>
          <w:rFonts w:asciiTheme="minorHAnsi" w:hAnsiTheme="minorHAnsi" w:cs="Arial"/>
          <w:sz w:val="20"/>
          <w:szCs w:val="20"/>
        </w:rPr>
        <w:t>rzez Wykonawcę lub podwykonawcę</w:t>
      </w:r>
      <w:r w:rsidRPr="00A46D01">
        <w:rPr>
          <w:rFonts w:asciiTheme="minorHAnsi" w:hAnsiTheme="minorHAnsi" w:cs="Arial"/>
          <w:sz w:val="20"/>
          <w:szCs w:val="20"/>
        </w:rPr>
        <w:t xml:space="preserve"> o zatrudnieniu na podstawie umowy o pracę osób wykonujących wskazane przez Zamawiającego niżej wymienione czynności:</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aktualizacja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konserwacja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szkolenia z nowych funkcjonalności</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naprawa usterek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xml:space="preserve">zgodnie z załącznikiem nr 6  do SIWZ, stanowiącym </w:t>
      </w:r>
      <w:r>
        <w:rPr>
          <w:rFonts w:asciiTheme="minorHAnsi" w:hAnsiTheme="minorHAnsi" w:cs="Arial"/>
          <w:sz w:val="20"/>
          <w:szCs w:val="20"/>
        </w:rPr>
        <w:t xml:space="preserve">załącznik do umowy </w:t>
      </w:r>
      <w:r w:rsidRPr="00A46D01">
        <w:rPr>
          <w:rFonts w:asciiTheme="minorHAnsi" w:hAnsiTheme="minorHAnsi" w:cs="Arial"/>
          <w:sz w:val="20"/>
          <w:szCs w:val="20"/>
        </w:rPr>
        <w:t>do umowy</w:t>
      </w:r>
    </w:p>
    <w:p w:rsidR="00A46D01" w:rsidRPr="00A46D01" w:rsidRDefault="00A46D01" w:rsidP="00A46D01">
      <w:pPr>
        <w:numPr>
          <w:ilvl w:val="0"/>
          <w:numId w:val="43"/>
        </w:numPr>
        <w:tabs>
          <w:tab w:val="num" w:pos="709"/>
        </w:tabs>
        <w:rPr>
          <w:rFonts w:asciiTheme="minorHAnsi" w:hAnsiTheme="minorHAnsi" w:cs="Arial"/>
          <w:sz w:val="20"/>
          <w:szCs w:val="20"/>
        </w:rPr>
      </w:pPr>
      <w:r w:rsidRPr="00A46D01">
        <w:rPr>
          <w:rFonts w:asciiTheme="minorHAnsi" w:hAnsiTheme="minorHAnsi" w:cs="Arial"/>
          <w:sz w:val="20"/>
          <w:szCs w:val="20"/>
        </w:rPr>
        <w:t>Każdorazowo na żądanie Zamawiającego, w terminie nie dłuższym niż trzy dni robocze, Wykonawca lub podwykonawca zobowiązuje się przedłożyć do wglądu kopie zanonimizowanych umów o pracę zawartych przez Wykonawcę lub podwykonawcę</w:t>
      </w:r>
      <w:r>
        <w:rPr>
          <w:rFonts w:asciiTheme="minorHAnsi" w:hAnsiTheme="minorHAnsi" w:cs="Arial"/>
          <w:sz w:val="20"/>
          <w:szCs w:val="20"/>
        </w:rPr>
        <w:t xml:space="preserve"> </w:t>
      </w:r>
      <w:r w:rsidRPr="00A46D01">
        <w:rPr>
          <w:rFonts w:asciiTheme="minorHAnsi" w:hAnsiTheme="minorHAnsi" w:cs="Arial"/>
          <w:sz w:val="20"/>
          <w:szCs w:val="20"/>
        </w:rPr>
        <w:t xml:space="preserve"> z pracownikami świadczącymi usługi.</w:t>
      </w:r>
    </w:p>
    <w:p w:rsidR="00C77132" w:rsidRPr="001F539D" w:rsidRDefault="00C77132" w:rsidP="00A46D01">
      <w:pPr>
        <w:ind w:left="720"/>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2.</w:t>
      </w:r>
      <w:r w:rsidRPr="00C77132">
        <w:rPr>
          <w:rFonts w:asciiTheme="minorHAnsi" w:hAnsiTheme="minorHAnsi" w:cs="Arial"/>
          <w:sz w:val="20"/>
          <w:szCs w:val="20"/>
        </w:rPr>
        <w:tab/>
        <w:t>Zobowiązania Wykonawcy</w:t>
      </w:r>
    </w:p>
    <w:p w:rsidR="00C77132" w:rsidRPr="00C77132" w:rsidRDefault="00C77132" w:rsidP="00DC6392">
      <w:pPr>
        <w:rPr>
          <w:rFonts w:asciiTheme="minorHAnsi" w:hAnsiTheme="minorHAnsi" w:cs="Arial"/>
          <w:sz w:val="20"/>
          <w:szCs w:val="20"/>
        </w:rPr>
      </w:pPr>
    </w:p>
    <w:p w:rsidR="006C047D" w:rsidRDefault="006C047D" w:rsidP="00585CA5">
      <w:pPr>
        <w:pStyle w:val="Akapitzlist"/>
        <w:numPr>
          <w:ilvl w:val="0"/>
          <w:numId w:val="48"/>
        </w:numPr>
        <w:tabs>
          <w:tab w:val="num" w:pos="0"/>
        </w:tabs>
        <w:suppressAutoHyphens/>
        <w:spacing w:line="276" w:lineRule="auto"/>
        <w:ind w:left="426" w:firstLine="0"/>
        <w:contextualSpacing/>
        <w:jc w:val="both"/>
        <w:rPr>
          <w:rFonts w:ascii="Arial" w:hAnsi="Arial" w:cs="Arial"/>
          <w:sz w:val="20"/>
          <w:szCs w:val="20"/>
        </w:rPr>
      </w:pPr>
      <w:r>
        <w:rPr>
          <w:rFonts w:ascii="Arial" w:hAnsi="Arial" w:cs="Arial"/>
          <w:sz w:val="20"/>
          <w:szCs w:val="20"/>
        </w:rPr>
        <w:t>Wykonawca zobowiązuje się do obsługi serwisowej Oprogramowania Aplikacyjnego objętego niniejszą Umową oraz oświadcza, że dysponuje pracownikami posiadającymi odpowiednie  doświadczenie  zawodowe i  kwalifikacje wymagane  przez producenta aplikacji w zakresie niezbędnym do realizacji przedmiotu niniejszej umowy.</w:t>
      </w:r>
    </w:p>
    <w:p w:rsidR="006C047D" w:rsidRPr="00E737F0" w:rsidRDefault="006C047D" w:rsidP="006C047D">
      <w:pPr>
        <w:suppressAutoHyphens/>
        <w:spacing w:line="276" w:lineRule="auto"/>
        <w:ind w:left="426"/>
        <w:jc w:val="both"/>
        <w:rPr>
          <w:rFonts w:ascii="Arial" w:hAnsi="Arial" w:cs="Arial"/>
          <w:sz w:val="20"/>
          <w:szCs w:val="20"/>
        </w:rPr>
      </w:pPr>
    </w:p>
    <w:p w:rsidR="006C047D" w:rsidRDefault="006C047D" w:rsidP="00585CA5">
      <w:pPr>
        <w:pStyle w:val="Akapitzlist"/>
        <w:numPr>
          <w:ilvl w:val="0"/>
          <w:numId w:val="48"/>
        </w:numPr>
        <w:tabs>
          <w:tab w:val="num" w:pos="0"/>
        </w:tabs>
        <w:suppressAutoHyphens/>
        <w:spacing w:line="276" w:lineRule="auto"/>
        <w:ind w:left="426" w:hanging="8"/>
        <w:contextualSpacing/>
        <w:jc w:val="both"/>
        <w:rPr>
          <w:rFonts w:ascii="Arial" w:hAnsi="Arial" w:cs="Arial"/>
          <w:sz w:val="20"/>
          <w:szCs w:val="20"/>
        </w:rPr>
      </w:pPr>
      <w:r>
        <w:rPr>
          <w:rFonts w:ascii="Arial" w:hAnsi="Arial" w:cs="Arial"/>
          <w:sz w:val="20"/>
          <w:szCs w:val="20"/>
        </w:rPr>
        <w:t>W ramach obsługi serwisowej Wykonawca zobowiązuje się zapewnić:</w:t>
      </w:r>
    </w:p>
    <w:p w:rsidR="006C047D" w:rsidRDefault="006C047D" w:rsidP="00585CA5">
      <w:pPr>
        <w:pStyle w:val="Akapitzlist"/>
        <w:numPr>
          <w:ilvl w:val="1"/>
          <w:numId w:val="48"/>
        </w:numPr>
        <w:tabs>
          <w:tab w:val="num" w:pos="0"/>
        </w:tabs>
        <w:suppressAutoHyphens/>
        <w:spacing w:line="276" w:lineRule="auto"/>
        <w:ind w:left="993" w:hanging="284"/>
        <w:contextualSpacing/>
        <w:jc w:val="both"/>
      </w:pPr>
      <w:r>
        <w:rPr>
          <w:rFonts w:ascii="Arial" w:hAnsi="Arial" w:cs="Arial"/>
          <w:sz w:val="20"/>
          <w:szCs w:val="20"/>
        </w:rPr>
        <w:lastRenderedPageBreak/>
        <w:t xml:space="preserve">Możliwość  zgłaszania przez upoważnionych pracowników zamawiającego problemów i błędów związanych z pracą Oprogramowania Aplikacyjnego za pośrednictwem telefonu, emaila i internetowego serwisu Helpdesk. </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zainstalowanie i wdrożenie nowych wersji Oprogramowania Aplikacyjnego otrzymanych w ramach świadczeń z tytułu nadzoru autorskiego od producenta oprogramowania (w tym w szczególnych przypadkach dodatkowe szkolenie użytkowników); po wcześniejszym ustaleniu terminu wykonania z zamawiającym</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usunięcie awarii Oprogramowania Aplikacyjnego objętego niniejszą umową, powstałej z winy Zamawiającego lub wskutek wypadków losowych, zgodnie z terminami granicznymi podanymi w załączniku nr 5 do umowy</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bieżące optymalizowanie konfiguracji Oprogramowania Aplikacyjnego, uwzględniające potrzeby Zamawiającego;</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pomoc w awaryjnym odtwarzaniu, na wniosek Zamawiającego, stanu Oprogramowania Aplikacyjnego i zgromadzonych danych archiwalnych, poprawnie zabezpieczonych przez Zamawiającego na odpowiednich nośnikach danych </w:t>
      </w:r>
      <w:r w:rsidRPr="00CD5720">
        <w:rPr>
          <w:rFonts w:ascii="Arial" w:hAnsi="Arial" w:cs="Arial"/>
          <w:sz w:val="20"/>
          <w:szCs w:val="20"/>
        </w:rPr>
        <w:t>zgodnie z terminami granicznymi podanymi w załączniku nr 5 do umowy</w:t>
      </w:r>
      <w:r>
        <w:rPr>
          <w:rFonts w:ascii="Arial" w:hAnsi="Arial" w:cs="Arial"/>
          <w:sz w:val="20"/>
          <w:szCs w:val="20"/>
        </w:rPr>
        <w:t>;</w:t>
      </w:r>
    </w:p>
    <w:p w:rsidR="006C047D" w:rsidRDefault="006C047D" w:rsidP="006C047D">
      <w:pPr>
        <w:pStyle w:val="Akapitzlist"/>
        <w:suppressAutoHyphens/>
        <w:spacing w:line="276" w:lineRule="auto"/>
        <w:ind w:left="993"/>
        <w:jc w:val="both"/>
        <w:rPr>
          <w:rFonts w:ascii="Arial" w:hAnsi="Arial" w:cs="Arial"/>
          <w:sz w:val="20"/>
          <w:szCs w:val="20"/>
        </w:rPr>
      </w:pP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pomoc  w przygotowaniu danych przekazywanych przez Zamawiającego do jednostek nadrzędnych i współpracujących (np. do Narodowego Funduszu Zdrowia, Głównego Urzędu Statystycznego, Ministerstwa Zdrowia, MSW, odpowiednich Urzędów, Banków itp...) w formie elektronicznej (np. </w:t>
      </w:r>
      <w:proofErr w:type="spellStart"/>
      <w:r>
        <w:rPr>
          <w:rFonts w:ascii="Arial" w:hAnsi="Arial" w:cs="Arial"/>
          <w:sz w:val="20"/>
          <w:szCs w:val="20"/>
        </w:rPr>
        <w:t>pendrive’y</w:t>
      </w:r>
      <w:proofErr w:type="spellEnd"/>
      <w:r>
        <w:rPr>
          <w:rFonts w:ascii="Arial" w:hAnsi="Arial" w:cs="Arial"/>
          <w:sz w:val="20"/>
          <w:szCs w:val="20"/>
        </w:rPr>
        <w:t xml:space="preserve">, płyty CD \ DVD, łącza telekomunikacyjne </w:t>
      </w:r>
      <w:proofErr w:type="spellStart"/>
      <w:r>
        <w:rPr>
          <w:rFonts w:ascii="Arial" w:hAnsi="Arial" w:cs="Arial"/>
          <w:sz w:val="20"/>
          <w:szCs w:val="20"/>
        </w:rPr>
        <w:t>itp</w:t>
      </w:r>
      <w:proofErr w:type="spellEnd"/>
      <w:r>
        <w:rPr>
          <w:rFonts w:ascii="Arial" w:hAnsi="Arial" w:cs="Arial"/>
          <w:sz w:val="20"/>
          <w:szCs w:val="20"/>
        </w:rPr>
        <w:t>);</w:t>
      </w:r>
      <w:r w:rsidRPr="00637C32">
        <w:rPr>
          <w:rFonts w:ascii="Arial" w:hAnsi="Arial" w:cs="Arial"/>
          <w:sz w:val="20"/>
          <w:szCs w:val="20"/>
        </w:rPr>
        <w:t xml:space="preserve"> </w:t>
      </w:r>
      <w:r w:rsidRPr="00CD5720">
        <w:rPr>
          <w:rFonts w:ascii="Arial" w:hAnsi="Arial" w:cs="Arial"/>
          <w:sz w:val="20"/>
          <w:szCs w:val="20"/>
        </w:rPr>
        <w:t>zgodnie z terminami granicznymi podanymi w załączniku nr 5 do umowy</w:t>
      </w:r>
      <w:r>
        <w:rPr>
          <w:rFonts w:ascii="Arial" w:hAnsi="Arial" w:cs="Arial"/>
          <w:sz w:val="20"/>
          <w:szCs w:val="20"/>
        </w:rPr>
        <w:t>;</w:t>
      </w:r>
    </w:p>
    <w:p w:rsidR="006C047D" w:rsidRDefault="006C047D" w:rsidP="006C047D">
      <w:pPr>
        <w:pStyle w:val="Akapitzlist"/>
        <w:suppressAutoHyphens/>
        <w:spacing w:line="276" w:lineRule="auto"/>
        <w:ind w:left="993"/>
        <w:jc w:val="both"/>
        <w:rPr>
          <w:rFonts w:ascii="Arial" w:hAnsi="Arial" w:cs="Arial"/>
          <w:sz w:val="20"/>
          <w:szCs w:val="20"/>
        </w:rPr>
      </w:pP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doradztwo  w  zakresie  rozbudowy  środków  informatycznych,  dokonywanie  ponownych instalacji Oprogramowania Aplikacyjnego objętego niniejszą Umową w przypadkach rozbudowy infrastruktury informatycznej Zamawiającego;</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korzystanie z konsultacji telefonicznych u Wykonawcy dysponującego pracownikami  posiadającymi wymagane przez producenta aplikacji kompetencje i doświadczenie </w:t>
      </w:r>
      <w:r>
        <w:rPr>
          <w:rFonts w:ascii="Arial" w:hAnsi="Arial" w:cs="Arial"/>
          <w:sz w:val="20"/>
          <w:szCs w:val="20"/>
        </w:rPr>
        <w:br/>
        <w:t>w zakresie realizacji przedmiotu niniejszej umowy określonego w §2 ; przy czym maksymalny czas reakcji  na zgłoszenie wynosi 1 godzina</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prowadzenie  rejestru  kontaktów  z   Zamawiającym,  obejmującego  wizyty   serwisowe  i czynności wykonane zdalnie, w tym zmiany konfiguracji oprogramowania.</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Usługi serwisu, określone w ust. 2, świadczone będą przez Wykonawcę w dni robocze tj. dni od poniedziałku do piątku z wyłączeniem dni ustawowo wolnych od pracy, w godzinach od 8.00 do 16.00.</w:t>
      </w:r>
    </w:p>
    <w:p w:rsidR="006C047D" w:rsidRPr="0014229B"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Wykonawca jest obowiązany do powiadomienia Zamawiającego – o potwierdzeniu rozwiązania każdego zgłoszenia w formie pisemnej równoważnej do formy przesłania zgłoszenia, np.za pomocą emaila do osoby która zgłosiła problem (dla zgłoszenia wysłanego emailem) lub za pomocą wpisu w internetowym serwisie HELPDESK (w przypadku zgłoszeń zarejestrowanych przez Zamawiającego w serwisie HELPDESK). W informacji Wykonawca wskazuje czas faktycznie poświęcony na zrealizowanie / rozwiązanie każdego zgłoszenia od Zamawiającego.</w:t>
      </w:r>
    </w:p>
    <w:p w:rsidR="006C047D" w:rsidRPr="009965DE" w:rsidRDefault="006C047D" w:rsidP="00585CA5">
      <w:pPr>
        <w:pStyle w:val="Akapitzlist"/>
        <w:numPr>
          <w:ilvl w:val="0"/>
          <w:numId w:val="48"/>
        </w:numPr>
        <w:tabs>
          <w:tab w:val="num" w:pos="0"/>
        </w:tabs>
        <w:spacing w:line="276" w:lineRule="auto"/>
        <w:ind w:left="709" w:hanging="283"/>
        <w:contextualSpacing/>
        <w:jc w:val="both"/>
        <w:rPr>
          <w:rFonts w:ascii="Arial" w:hAnsi="Arial" w:cs="Arial"/>
          <w:sz w:val="20"/>
          <w:szCs w:val="20"/>
        </w:rPr>
      </w:pPr>
      <w:r>
        <w:rPr>
          <w:rFonts w:ascii="Arial" w:hAnsi="Arial" w:cs="Arial"/>
          <w:sz w:val="20"/>
          <w:szCs w:val="20"/>
        </w:rPr>
        <w:t xml:space="preserve">Każda wizyta serwisowa pracownika Wykonawcy w siedzibie Zamawiającego musi zostać zakończona sporządzeniem przez pracownika Wykonawcy Protokołu z wykonanych w ramach tej wizyty prac zawierającego min. zakres wykonanych prac / rozwiązanych problemów oraz czas przepracowany. </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Rozliczenie czasu pracy, o którym mowa w §2 pkt. 2, nastąpi w oparciu o sporządzane przez Wykonawcę co miesiąc  (i potwierdzane przez Zamawiającego) Zestawienie prac wykonanych dla Zamawiającego za poprzedni miesiąc obowiązywania Umowy. Wzór Zestawienia  wykonanych prac zawiera Załącznik nr 6.</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 xml:space="preserve">Zestawienie wykonanych prac dla Zamawiającego o którym mowa w §2, punkt 6 Wykonawca jest zobowiązany sporządzić i przekazać Zamawiającemu za pomocą emaila na adres </w:t>
      </w:r>
      <w:hyperlink r:id="rId13" w:history="1">
        <w:r>
          <w:rPr>
            <w:rStyle w:val="Hipercze"/>
            <w:rFonts w:ascii="Arial" w:hAnsi="Arial" w:cs="Arial"/>
            <w:sz w:val="20"/>
          </w:rPr>
          <w:t>admin@zozmswlodz.pl</w:t>
        </w:r>
      </w:hyperlink>
      <w:r>
        <w:rPr>
          <w:rFonts w:ascii="Arial" w:hAnsi="Arial" w:cs="Arial"/>
          <w:sz w:val="20"/>
          <w:szCs w:val="20"/>
        </w:rPr>
        <w:t xml:space="preserve"> najpóźniej do 5-go dnia każdego miesiąca.</w:t>
      </w:r>
    </w:p>
    <w:p w:rsidR="006C047D" w:rsidRPr="00637C32"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lastRenderedPageBreak/>
        <w:t>Zestawienie prac wykonanych dla Zamawiającego musi obejmować całość prac wykonanych przez Wykonawcę na rzecz  Zamawiającego w miesiącu poprzednim, w szczególności prace wykonane zdalnie jak i odbyte wizyty serwisowe w siedzibie Zamawiającego.</w:t>
      </w:r>
    </w:p>
    <w:p w:rsidR="006C047D" w:rsidRPr="00637C32"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Dane kontaktowe Wykonawcy dla Kontaktów z Zamawiającym:</w:t>
      </w:r>
    </w:p>
    <w:p w:rsidR="006C047D" w:rsidRDefault="006C047D" w:rsidP="006C047D">
      <w:pPr>
        <w:suppressAutoHyphens/>
        <w:spacing w:line="276" w:lineRule="auto"/>
        <w:ind w:left="708"/>
        <w:jc w:val="both"/>
      </w:pPr>
      <w:r>
        <w:t xml:space="preserve">……………………………………………………….. </w:t>
      </w:r>
    </w:p>
    <w:p w:rsidR="006C047D" w:rsidRDefault="006C047D" w:rsidP="006C047D">
      <w:pPr>
        <w:suppressAutoHyphens/>
        <w:spacing w:line="276" w:lineRule="auto"/>
        <w:ind w:left="708"/>
        <w:jc w:val="both"/>
      </w:pPr>
      <w:r>
        <w:t>………………………………………………………..</w:t>
      </w:r>
    </w:p>
    <w:p w:rsidR="006C047D" w:rsidRDefault="006C047D" w:rsidP="006C047D">
      <w:pPr>
        <w:suppressAutoHyphens/>
        <w:spacing w:line="276" w:lineRule="auto"/>
        <w:ind w:left="708"/>
        <w:jc w:val="both"/>
      </w:pPr>
      <w:r>
        <w:t>………………………………………………………..</w:t>
      </w:r>
    </w:p>
    <w:p w:rsidR="006C047D" w:rsidRDefault="006C047D" w:rsidP="006C047D">
      <w:pPr>
        <w:suppressAutoHyphens/>
        <w:spacing w:line="276" w:lineRule="auto"/>
        <w:ind w:left="708"/>
        <w:jc w:val="both"/>
      </w:pPr>
      <w:r>
        <w:t>………………………………………………………..</w:t>
      </w:r>
    </w:p>
    <w:p w:rsidR="006C047D" w:rsidRDefault="006C047D" w:rsidP="006C047D">
      <w:pPr>
        <w:pStyle w:val="Akapitzlist"/>
        <w:jc w:val="both"/>
        <w:rPr>
          <w:rFonts w:ascii="Arial" w:hAnsi="Arial" w:cs="Arial"/>
          <w:color w:val="FF0000"/>
          <w:sz w:val="20"/>
          <w:szCs w:val="20"/>
        </w:rPr>
      </w:pPr>
    </w:p>
    <w:p w:rsidR="00A46D01" w:rsidRPr="006C047D" w:rsidRDefault="00A46D01" w:rsidP="00585CA5">
      <w:pPr>
        <w:pStyle w:val="Akapitzlist"/>
        <w:numPr>
          <w:ilvl w:val="0"/>
          <w:numId w:val="48"/>
        </w:numPr>
        <w:rPr>
          <w:rFonts w:asciiTheme="minorHAnsi" w:hAnsiTheme="minorHAnsi" w:cs="Arial"/>
          <w:sz w:val="20"/>
          <w:szCs w:val="20"/>
        </w:rPr>
      </w:pPr>
      <w:r w:rsidRPr="006C047D">
        <w:rPr>
          <w:rFonts w:asciiTheme="minorHAnsi" w:hAnsiTheme="minorHAnsi" w:cs="Arial"/>
          <w:sz w:val="20"/>
          <w:szCs w:val="20"/>
        </w:rPr>
        <w:t xml:space="preserve">W przypadku nieprzedłożenia w terminie do wglądu wymaganych kopii zanonimizowanych umów o pracę zawartych przez Wykonawcę/podwykonawcę  z pracownikami świadczącymi usługi /zgodnie z § 1 pkt 4 / Wykonawca zapłaci Zamawiającemu  karę umowną w wysokości 2.000,00 brutto za każdy taki przypadek. </w:t>
      </w:r>
    </w:p>
    <w:p w:rsidR="00A46D01" w:rsidRPr="00C77132" w:rsidRDefault="00A46D01" w:rsidP="00A46D01">
      <w:pPr>
        <w:ind w:left="851"/>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3.</w:t>
      </w:r>
      <w:r w:rsidRPr="00143484">
        <w:rPr>
          <w:rFonts w:ascii="Arial" w:hAnsi="Arial" w:cs="Arial"/>
          <w:sz w:val="20"/>
          <w:szCs w:val="20"/>
        </w:rPr>
        <w:tab/>
        <w:t>Zobowiązania Zamawiającego</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2"/>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jest zobowiązany do: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wyznaczenia osób odpowiedzialnych za realizację całości niniejszej Umowy, dane tych osób zostały wskazane w Załączniku nr 2 do niniejszej umowy (Informacje o Zamawiającym);</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wykonywania   czynności   zaleconych   przez   Wykonawcę,   w   szczególności   czynności związanych z bezpieczeństwem pracy systemu i bezpieczeństwem danych gromadzonych w systemie;</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dostarczenia na wniosek Wykonawcy wskazanych fragmentów lub całości baz danych Oprogramowania   Aplikacyjnego,   w   przypadku   uzasadnionej   potrzeby   ich   użycia   do prawidłowej realizacji przedmiotu niniejszej Umowy poza siedzibą Zamawiającego;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delegowania  i  upoważnienia  pracowników  do   współpracy  z  Wykonawcą  w  zakresie potrzebnym do świadczenia usług określonych niniejszą umową;</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aby  Oprogramowanie  Aplikacyjne,  zainstalowane  u  Zamawiającego, było używane wyłącznie przez użytkowników upoważnionych  przez  Zamawiającego  do  korzystania  z  ww.  oprogramowania  zgodnie  z  dokumentacją i instrukcjami Wykonawcy;</w:t>
      </w:r>
    </w:p>
    <w:p w:rsidR="00143484" w:rsidRPr="00143484" w:rsidRDefault="00143484" w:rsidP="00585CA5">
      <w:pPr>
        <w:numPr>
          <w:ilvl w:val="1"/>
          <w:numId w:val="52"/>
        </w:numPr>
        <w:suppressAutoHyphens/>
        <w:spacing w:line="276" w:lineRule="auto"/>
        <w:ind w:left="1100" w:hanging="330"/>
        <w:contextualSpacing/>
        <w:jc w:val="both"/>
        <w:rPr>
          <w:rFonts w:ascii="Calibri" w:eastAsia="Calibri" w:hAnsi="Calibri"/>
          <w:sz w:val="22"/>
          <w:szCs w:val="22"/>
          <w:lang w:eastAsia="en-US"/>
        </w:rPr>
      </w:pPr>
      <w:r w:rsidRPr="00143484">
        <w:rPr>
          <w:rFonts w:ascii="Arial" w:eastAsia="Calibri" w:hAnsi="Arial" w:cs="Arial"/>
          <w:sz w:val="20"/>
          <w:szCs w:val="20"/>
          <w:lang w:eastAsia="en-US"/>
        </w:rPr>
        <w:t>dokonywania zgłoszeń ewentualnych błędów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 (W przypadku zgłoszenia telefonicznego Zamawiający ma obowiązek potwierdzić przekazanie zgłoszenia za pomocą emaila)</w:t>
      </w:r>
    </w:p>
    <w:p w:rsidR="00143484" w:rsidRPr="00143484" w:rsidRDefault="00143484" w:rsidP="00585CA5">
      <w:pPr>
        <w:numPr>
          <w:ilvl w:val="1"/>
          <w:numId w:val="52"/>
        </w:numPr>
        <w:suppressAutoHyphens/>
        <w:spacing w:line="276" w:lineRule="auto"/>
        <w:ind w:left="1100" w:hanging="330"/>
        <w:contextualSpacing/>
        <w:jc w:val="both"/>
        <w:rPr>
          <w:rFonts w:ascii="Calibri" w:eastAsia="Calibri" w:hAnsi="Calibri"/>
          <w:sz w:val="22"/>
          <w:szCs w:val="22"/>
          <w:lang w:eastAsia="en-US"/>
        </w:rPr>
      </w:pPr>
      <w:r w:rsidRPr="00143484">
        <w:rPr>
          <w:rFonts w:ascii="Arial" w:eastAsia="Calibri" w:hAnsi="Arial" w:cs="Arial"/>
          <w:sz w:val="20"/>
          <w:szCs w:val="20"/>
          <w:lang w:eastAsia="en-US"/>
        </w:rPr>
        <w:t>pisemnego (np. email), zwrotnego potwierdzania / odbioru wykonanych / zrealizowanych przez Wykonawcę prac na rzecz Zamawiającego.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przekazywania Wykonawcy wszystkich przepisów i regulaminów obowiązujących u Zamawiającego, które mogą mieć zastosowanie w realizacji niniejszej Umowy, w tym obowiązujących wykładni prawnych lub wskazówek jednostek nadrzędnych (np. Narodowy Fundusz Zdrowia, Ministerstwo Zdrowia, Samorządowy Wydział Zdrowia, Organ Założycielski, inne);</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Wykonawcy możliwości  stałego  dostępu  do  Oprogramowania Aplikacyjnego objętego zakresem, określonym w § 2 niniejszej umowy, w tym pracy w godzinach popołudniowych i wieczornych;</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udostępnienia Wykonawcy sprzętu komputerowego i Oprogramowania Aplikacyjnego Zamawiającego lub oprogramowania osób trzecich (za ich pisemną zgodą) w zakresie potrzebnym do świadczenia usług określonych w § 2 niniejszej umowy;</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pracownikom Wykonawcy warunków do świadczenia usług określonych w § 2 niniejszej umowy, z uwzględnieniem obowiązujących u siebie przepisów BHP;</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lastRenderedPageBreak/>
        <w:t>zapewnienia zdalnego dostępu do Oprogramowania Aplikacyjnego objętego usługami określonymi w § 2 niniejszej umowy, o ile to będzie konieczne. Zasady zdalnego dostępu określa Załącznik nr 4 do niniejszej Umowy.</w:t>
      </w:r>
    </w:p>
    <w:p w:rsidR="00143484" w:rsidRPr="00143484" w:rsidRDefault="00143484" w:rsidP="00585CA5">
      <w:pPr>
        <w:numPr>
          <w:ilvl w:val="0"/>
          <w:numId w:val="52"/>
        </w:numPr>
        <w:suppressAutoHyphens/>
        <w:spacing w:before="280"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wizyty serwisowej pracownika Wykonawcy w siedzibie Zamawiającego, Zamawiający ma obowiązek odebrać prace wykonane przez pracownika Wykonawcy w ramach tej wizyty poprzez pisemne potwierdzenie Protokołu prac wykonanych w ramach wizyty serwisowej przedłożonego przez pracownika Wykonawcy. Zamawiający potwierdza również czas pracy pracownika Wykonawcy w siedzibie Zamawiającego.</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4.</w:t>
      </w:r>
      <w:r w:rsidRPr="00143484">
        <w:rPr>
          <w:rFonts w:ascii="Arial" w:hAnsi="Arial" w:cs="Arial"/>
          <w:sz w:val="20"/>
          <w:szCs w:val="20"/>
        </w:rPr>
        <w:tab/>
        <w:t>Płatności</w:t>
      </w:r>
    </w:p>
    <w:p w:rsidR="00143484" w:rsidRPr="00143484" w:rsidRDefault="00143484" w:rsidP="00143484">
      <w:pPr>
        <w:jc w:val="center"/>
        <w:rPr>
          <w:rFonts w:ascii="Arial" w:hAnsi="Arial" w:cs="Arial"/>
          <w:sz w:val="20"/>
          <w:szCs w:val="20"/>
        </w:rPr>
      </w:pP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  realizację  przedmiotu  niniejszej  Umowy  Zamawiający  zapłaci  Wykonawcy  łączne wynagrodzenie, za cały okres obowiązywania niniejszej umowy, w wysokości 26400,00  zł netto, powiększone o 23% podatek VAT,  łącznie 32472,00 zł brutto, zgodnie  z kalkulacją cenową, stanowiącą załącznik nr 1 do niniejszej Umowy.</w:t>
      </w:r>
    </w:p>
    <w:p w:rsidR="00143484" w:rsidRPr="00143484" w:rsidRDefault="00143484" w:rsidP="00585CA5">
      <w:pPr>
        <w:numPr>
          <w:ilvl w:val="3"/>
          <w:numId w:val="52"/>
        </w:numPr>
        <w:suppressAutoHyphens/>
        <w:spacing w:line="276" w:lineRule="auto"/>
        <w:ind w:left="709"/>
        <w:contextualSpacing/>
        <w:jc w:val="both"/>
        <w:rPr>
          <w:rFonts w:ascii="Calibri" w:eastAsia="Calibri" w:hAnsi="Calibri"/>
          <w:sz w:val="22"/>
          <w:szCs w:val="22"/>
          <w:lang w:eastAsia="en-US"/>
        </w:rPr>
      </w:pPr>
      <w:r w:rsidRPr="00143484">
        <w:rPr>
          <w:rFonts w:ascii="Arial" w:eastAsia="Calibri" w:hAnsi="Arial" w:cs="Arial"/>
          <w:sz w:val="20"/>
          <w:szCs w:val="20"/>
          <w:lang w:eastAsia="en-US"/>
        </w:rPr>
        <w:t>Wynagrodzenie  z  tytułu  realizacji  niniejszej  Umowy  zostanie  zapłacone  Wykonawcy  przez Zamawiającego w 12 miesięcznych ratach, każda na kwotę 2706,00  zł brutto, na podstawie  faktur VAT wystawianych na koniec każdego kolejnego miesiąca obowiązywania niniejszej umowy. Wynagrodzenie będzie płatne przelewem w terminie 30 dni od dnia doręczenia prawidłowo wystawionej faktury Zamawiającemu, na konto wskazane na fakturach.</w:t>
      </w:r>
    </w:p>
    <w:p w:rsidR="00143484" w:rsidRPr="00143484" w:rsidRDefault="00143484" w:rsidP="00143484">
      <w:pPr>
        <w:spacing w:beforeAutospacing="1" w:line="276" w:lineRule="auto"/>
        <w:ind w:left="709"/>
        <w:contextualSpacing/>
        <w:jc w:val="both"/>
        <w:rPr>
          <w:rFonts w:ascii="Arial" w:eastAsia="Calibri" w:hAnsi="Arial" w:cs="Arial"/>
          <w:sz w:val="20"/>
          <w:szCs w:val="20"/>
          <w:lang w:eastAsia="en-US"/>
        </w:rPr>
      </w:pP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Strony ustalają za moment zapłaty wynagrodzenia dzień obciążenia rachunku Zamawiającego.</w:t>
      </w: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konsekwencji prawnych</w:t>
      </w:r>
    </w:p>
    <w:p w:rsidR="00143484" w:rsidRPr="00143484" w:rsidRDefault="00143484" w:rsidP="00143484">
      <w:pPr>
        <w:spacing w:beforeAutospacing="1" w:line="276" w:lineRule="auto"/>
        <w:contextualSpacing/>
        <w:jc w:val="both"/>
        <w:rPr>
          <w:rFonts w:ascii="Arial" w:eastAsia="Calibri" w:hAnsi="Arial" w:cs="Arial"/>
          <w:sz w:val="20"/>
          <w:szCs w:val="20"/>
          <w:lang w:eastAsia="en-US"/>
        </w:rPr>
      </w:pPr>
    </w:p>
    <w:p w:rsidR="00143484" w:rsidRPr="00143484" w:rsidRDefault="00143484" w:rsidP="00143484">
      <w:pPr>
        <w:jc w:val="both"/>
        <w:rPr>
          <w:rFonts w:ascii="Arial" w:hAnsi="Arial" w:cs="Arial"/>
          <w:sz w:val="20"/>
          <w:szCs w:val="20"/>
        </w:rPr>
      </w:pP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5.</w:t>
      </w:r>
      <w:r w:rsidRPr="00143484">
        <w:rPr>
          <w:rFonts w:ascii="Arial" w:hAnsi="Arial" w:cs="Arial"/>
          <w:sz w:val="20"/>
          <w:szCs w:val="20"/>
        </w:rPr>
        <w:tab/>
        <w:t>Okres obowiązywania Umowy</w:t>
      </w:r>
    </w:p>
    <w:p w:rsidR="00143484" w:rsidRPr="00143484" w:rsidRDefault="00143484" w:rsidP="00143484">
      <w:pPr>
        <w:jc w:val="center"/>
        <w:rPr>
          <w:rFonts w:ascii="Arial" w:hAnsi="Arial" w:cs="Arial"/>
          <w:sz w:val="20"/>
          <w:szCs w:val="20"/>
        </w:rPr>
      </w:pPr>
    </w:p>
    <w:p w:rsidR="00143484" w:rsidRPr="00143484" w:rsidRDefault="00143484" w:rsidP="00143484">
      <w:pPr>
        <w:ind w:left="330"/>
        <w:rPr>
          <w:rFonts w:ascii="Arial" w:hAnsi="Arial" w:cs="Arial"/>
          <w:sz w:val="20"/>
          <w:szCs w:val="20"/>
        </w:rPr>
      </w:pPr>
      <w:r w:rsidRPr="00143484">
        <w:rPr>
          <w:rFonts w:ascii="Arial" w:eastAsia="Arial" w:hAnsi="Arial" w:cs="Arial"/>
          <w:sz w:val="20"/>
          <w:szCs w:val="20"/>
        </w:rPr>
        <w:t xml:space="preserve"> </w:t>
      </w:r>
      <w:r w:rsidRPr="00143484">
        <w:rPr>
          <w:rFonts w:ascii="Arial" w:hAnsi="Arial" w:cs="Arial"/>
          <w:sz w:val="20"/>
          <w:szCs w:val="20"/>
        </w:rPr>
        <w:t>1.   Niniejsza umowa została zawarta na czas określony od ……….. r. do ……………………… r.</w:t>
      </w: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6.</w:t>
      </w:r>
      <w:r w:rsidRPr="00143484">
        <w:rPr>
          <w:rFonts w:ascii="Arial" w:hAnsi="Arial" w:cs="Arial"/>
          <w:sz w:val="20"/>
          <w:szCs w:val="20"/>
        </w:rPr>
        <w:tab/>
        <w:t>Odpowiedzialność Wykonawcy</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49"/>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Wykonawca nie ponosi odpowiedzialności za:</w:t>
      </w:r>
    </w:p>
    <w:p w:rsidR="00143484" w:rsidRPr="00143484" w:rsidRDefault="00143484" w:rsidP="00585CA5">
      <w:pPr>
        <w:numPr>
          <w:ilvl w:val="1"/>
          <w:numId w:val="48"/>
        </w:numPr>
        <w:tabs>
          <w:tab w:val="num" w:pos="0"/>
        </w:tabs>
        <w:suppressAutoHyphens/>
        <w:spacing w:line="276" w:lineRule="auto"/>
        <w:ind w:left="1134"/>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korzystanie z Oprogramowania Aplikacyjnego przez osoby nieupoważnione;</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wadliwe działanie sieci telekomunikacyjnej;</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nieprawidłowe działanie lub brak działania Oprogramowania Aplikacyjnego osób trzecich, komunikującego się z oprogramowaniem Wykonawcy;</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siłę wyższą.</w:t>
      </w:r>
    </w:p>
    <w:p w:rsidR="00143484" w:rsidRPr="00143484" w:rsidRDefault="00143484" w:rsidP="00585CA5">
      <w:pPr>
        <w:numPr>
          <w:ilvl w:val="0"/>
          <w:numId w:val="49"/>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ma prawo do naliczenia kar umownych Wykonawcy w wysokości 5% wartości brutto przedmiotu umowy, gdy Wykonawca naruszy obowiązki wskazane w § 2 ust. 2 lit. f, h  za każdy dzień opóźnienia w wykonaniu czynności.</w:t>
      </w:r>
    </w:p>
    <w:p w:rsidR="00143484" w:rsidRPr="00143484" w:rsidRDefault="00143484" w:rsidP="00585CA5">
      <w:pPr>
        <w:numPr>
          <w:ilvl w:val="0"/>
          <w:numId w:val="49"/>
        </w:numPr>
        <w:suppressAutoHyphens/>
        <w:spacing w:line="276" w:lineRule="auto"/>
        <w:contextualSpacing/>
        <w:jc w:val="both"/>
        <w:rPr>
          <w:rFonts w:ascii="Calibri" w:eastAsia="Calibri" w:hAnsi="Calibri"/>
          <w:sz w:val="20"/>
          <w:szCs w:val="20"/>
          <w:lang w:eastAsia="en-US"/>
        </w:rPr>
      </w:pPr>
      <w:r w:rsidRPr="00143484">
        <w:rPr>
          <w:rFonts w:ascii="Arial" w:eastAsia="Calibri" w:hAnsi="Arial" w:cs="Arial"/>
          <w:sz w:val="20"/>
          <w:szCs w:val="20"/>
          <w:lang w:eastAsia="en-US"/>
        </w:rPr>
        <w:lastRenderedPageBreak/>
        <w:t>Zamawiający ma prawo dochodzić odszkodowania na zasadach ogólnych, jeżeli kary umowne nie pokryją w całości poniesionych strat.</w:t>
      </w:r>
    </w:p>
    <w:p w:rsidR="00143484" w:rsidRPr="00143484" w:rsidRDefault="00143484" w:rsidP="00585CA5">
      <w:pPr>
        <w:keepLines/>
        <w:numPr>
          <w:ilvl w:val="0"/>
          <w:numId w:val="49"/>
        </w:numPr>
        <w:tabs>
          <w:tab w:val="left" w:pos="360"/>
        </w:tabs>
        <w:autoSpaceDE w:val="0"/>
        <w:spacing w:before="60"/>
        <w:ind w:left="709"/>
        <w:jc w:val="both"/>
        <w:rPr>
          <w:rFonts w:ascii="Arial" w:hAnsi="Arial" w:cs="Arial"/>
          <w:sz w:val="20"/>
          <w:szCs w:val="20"/>
        </w:rPr>
      </w:pPr>
      <w:r w:rsidRPr="00143484">
        <w:rPr>
          <w:rFonts w:ascii="Arial" w:hAnsi="Arial" w:cs="Arial"/>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 in.: </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polegające na utracie danych</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wywołane brakiem możliwości odtworzenia utraconych danych</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polegające na utrudnieniu korzystania lub całkowitemu utraceniu możliwości eksploatacji, Oprogramowania Aplikacyjnego lub innych programów, jeżeli jest to spowodowane utratą danych</w:t>
      </w:r>
    </w:p>
    <w:p w:rsidR="00143484" w:rsidRPr="00143484" w:rsidRDefault="00143484" w:rsidP="00585CA5">
      <w:pPr>
        <w:keepLines/>
        <w:numPr>
          <w:ilvl w:val="0"/>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 xml:space="preserve">Wykonawca zobowiązany jest również do wysyłania, krótkich komunikatów drogą elektroniczną, dotyczących istotnych zmian w systemie (tj. np. aktualizacja, wykryte błędy) na adres poczty elektronicznej </w:t>
      </w:r>
      <w:hyperlink r:id="rId14" w:history="1">
        <w:r w:rsidRPr="00143484">
          <w:rPr>
            <w:rFonts w:ascii="Arial" w:hAnsi="Arial" w:cs="Arial"/>
            <w:color w:val="0000FF"/>
            <w:sz w:val="20"/>
            <w:szCs w:val="20"/>
            <w:u w:val="single"/>
          </w:rPr>
          <w:t>admin@zoz-mswia-lodz.pl</w:t>
        </w:r>
      </w:hyperlink>
      <w:r w:rsidRPr="00143484">
        <w:rPr>
          <w:rFonts w:ascii="Arial" w:hAnsi="Arial" w:cs="Arial"/>
          <w:sz w:val="20"/>
          <w:szCs w:val="20"/>
        </w:rPr>
        <w:t>. Informacje te mogą być wysyłane automatycznie przez serwis.</w:t>
      </w: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7.</w:t>
      </w:r>
      <w:r w:rsidRPr="00143484">
        <w:rPr>
          <w:rFonts w:ascii="Arial" w:hAnsi="Arial" w:cs="Arial"/>
          <w:sz w:val="20"/>
          <w:szCs w:val="20"/>
        </w:rPr>
        <w:tab/>
        <w:t>Siła Wyższa</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zaistnienia Siły Wyższej, Strona, której taka okoliczność uniemożliwia lub utrudnia prawidłowe wywiązanie się z jej zobowiązań niezwłocznie nie później jednak niż w ciągu 3 dni (o ile   okoliczności   siły   wyżej   tego   nie   uniemożliwiają),  powiadomi   drugą   Stronę   o takich okolicznościach i ich przyczynie.</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Jeżeli Siła Wyższa będzie trwała nieprzerwanie przez okres 120 dni lub  dłużej, każda ze Stron może odstąpić od Umowy, bez nakładania na  żadną ze Stron dalszych zobowiązań, oprócz płatności należnych z tytułu wykonanych usług.</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Okres występowania Siły Wyższej powoduje odpowiednie przesunięcie terminów realizacji usług określonych w Umowie.</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8.</w:t>
      </w:r>
      <w:r w:rsidRPr="00143484">
        <w:rPr>
          <w:rFonts w:ascii="Arial" w:hAnsi="Arial" w:cs="Arial"/>
          <w:sz w:val="20"/>
          <w:szCs w:val="20"/>
        </w:rPr>
        <w:tab/>
        <w:t>Ochrona Danych Osobowych</w:t>
      </w:r>
    </w:p>
    <w:p w:rsidR="00143484" w:rsidRPr="00143484" w:rsidRDefault="00143484" w:rsidP="00143484">
      <w:pPr>
        <w:jc w:val="center"/>
        <w:rPr>
          <w:rFonts w:ascii="Arial" w:hAnsi="Arial" w:cs="Arial"/>
          <w:sz w:val="20"/>
          <w:szCs w:val="20"/>
        </w:rPr>
      </w:pPr>
    </w:p>
    <w:p w:rsidR="002B5701" w:rsidRPr="002B5701" w:rsidRDefault="002B5701" w:rsidP="002B5701">
      <w:pPr>
        <w:numPr>
          <w:ilvl w:val="0"/>
          <w:numId w:val="56"/>
        </w:numPr>
        <w:rPr>
          <w:rFonts w:ascii="Arial" w:eastAsia="Calibri" w:hAnsi="Arial" w:cs="Arial"/>
          <w:sz w:val="20"/>
          <w:szCs w:val="20"/>
          <w:lang w:eastAsia="en-US"/>
        </w:rPr>
      </w:pPr>
      <w:r w:rsidRPr="002B5701">
        <w:rPr>
          <w:rFonts w:ascii="Arial" w:eastAsia="Calibri" w:hAnsi="Arial" w:cs="Arial"/>
          <w:sz w:val="20"/>
          <w:szCs w:val="20"/>
          <w:lang w:eastAsia="en-US"/>
        </w:rPr>
        <w:t xml:space="preserve">Zamawiający oświadcza, że jest Administratorem Danych Osobowych w rozumieniu Ustawy z dnia 29 sierpnia 1997 r. o ochronie danych osobowych.(Dz. U. 2016 r. poz. 922) (dalej: UODO). , </w:t>
      </w:r>
    </w:p>
    <w:p w:rsidR="002B5701" w:rsidRPr="002B5701" w:rsidRDefault="002B5701" w:rsidP="002B5701">
      <w:pPr>
        <w:numPr>
          <w:ilvl w:val="0"/>
          <w:numId w:val="56"/>
        </w:numPr>
        <w:rPr>
          <w:rFonts w:ascii="Arial" w:eastAsia="Calibri" w:hAnsi="Arial" w:cs="Arial"/>
          <w:sz w:val="20"/>
          <w:szCs w:val="20"/>
          <w:lang w:eastAsia="en-US"/>
        </w:rPr>
      </w:pPr>
      <w:r w:rsidRPr="002B5701">
        <w:rPr>
          <w:rFonts w:ascii="Arial" w:eastAsia="Calibri" w:hAnsi="Arial" w:cs="Arial"/>
          <w:sz w:val="20"/>
          <w:szCs w:val="20"/>
          <w:lang w:eastAsia="en-US"/>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2B5701">
        <w:rPr>
          <w:rFonts w:ascii="Arial" w:eastAsia="Calibri" w:hAnsi="Arial" w:cs="Arial"/>
          <w:sz w:val="20"/>
          <w:szCs w:val="20"/>
          <w:u w:val="single"/>
          <w:lang w:eastAsia="en-US"/>
        </w:rPr>
        <w:t>dwftp.gliwice.asseco</w:t>
      </w:r>
      <w:proofErr w:type="spellEnd"/>
      <w:r w:rsidRPr="002B5701">
        <w:rPr>
          <w:rFonts w:ascii="Arial" w:eastAsia="Calibri" w:hAnsi="Arial" w:cs="Arial"/>
          <w:sz w:val="20"/>
          <w:szCs w:val="20"/>
          <w:lang w:eastAsia="en-US"/>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2B5701" w:rsidRPr="002B5701" w:rsidRDefault="002B5701" w:rsidP="002B5701">
      <w:pPr>
        <w:numPr>
          <w:ilvl w:val="0"/>
          <w:numId w:val="56"/>
        </w:numPr>
        <w:rPr>
          <w:rFonts w:ascii="Arial" w:eastAsia="Calibri" w:hAnsi="Arial" w:cs="Arial"/>
          <w:sz w:val="20"/>
          <w:szCs w:val="20"/>
          <w:lang w:eastAsia="en-US"/>
        </w:rPr>
      </w:pPr>
      <w:r w:rsidRPr="002B5701">
        <w:rPr>
          <w:rFonts w:ascii="Arial" w:eastAsia="Calibri" w:hAnsi="Arial" w:cs="Arial"/>
          <w:sz w:val="20"/>
          <w:szCs w:val="20"/>
          <w:lang w:eastAsia="en-US"/>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rsidR="002B5701" w:rsidRPr="002B5701" w:rsidRDefault="002B5701" w:rsidP="002B5701">
      <w:pPr>
        <w:numPr>
          <w:ilvl w:val="0"/>
          <w:numId w:val="56"/>
        </w:numPr>
        <w:rPr>
          <w:rFonts w:ascii="Arial" w:eastAsia="Calibri" w:hAnsi="Arial" w:cs="Arial"/>
          <w:sz w:val="20"/>
          <w:szCs w:val="20"/>
          <w:lang w:eastAsia="en-US"/>
        </w:rPr>
      </w:pPr>
      <w:r w:rsidRPr="002B5701">
        <w:rPr>
          <w:rFonts w:ascii="Arial" w:eastAsia="Calibri" w:hAnsi="Arial" w:cs="Arial"/>
          <w:sz w:val="20"/>
          <w:szCs w:val="20"/>
          <w:lang w:eastAsia="en-US"/>
        </w:rPr>
        <w:t xml:space="preserve">Wykonawca zapewnia, że od dnia 25 maja 2018 roku tj. stosowania Rozporządzenia Parlamentu Europejskiego i Rady (UE) 2016/679 z dnia 27 kwietnia 2016 roku w sprawie ochrony osób fizycznych w związku z przetwarzaniem danych osobowych i w sprawie swobodnego przepływu </w:t>
      </w:r>
      <w:r w:rsidRPr="002B5701">
        <w:rPr>
          <w:rFonts w:ascii="Arial" w:eastAsia="Calibri" w:hAnsi="Arial" w:cs="Arial"/>
          <w:sz w:val="20"/>
          <w:szCs w:val="20"/>
          <w:lang w:eastAsia="en-US"/>
        </w:rPr>
        <w:lastRenderedPageBreak/>
        <w:t>takich danych oraz uchylenia dyrektywy 95/46/WE (zwanego dalej „RODO”), będzie przetwarzać powierzone niniejszą umową dane osobowe zgodnie z RODO.  Niemniej w przypadku stwierdzenia przez Strony konieczności wprowadzenia dodatkowych zabezpieczeń, Strony wspólnie uzgodnią środki techniczne i organizacyjne zapewniające ochronę przetwarzanych, na potrzebę realizacji niniejszej umowy danych osobowych przewidziane przepisami RODO. W przypadku zmiany ustawodawstwa polskiego  w zakresie ochrony danych osobowych,  na terenie Rzeczpospolitej Polskiej związanego z wejściem w życie RODO a mającego znaczący wpływ na zapisy niniejszego artykułu, Strony zobowiązują się uzgodnić środki techniczne i organizacyjne zapewniające ochronę danych osobowych zgodnie ze znowelizowanymi przepisami powszechnie obowiązującymi.</w:t>
      </w: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9.</w:t>
      </w:r>
      <w:r w:rsidRPr="00143484">
        <w:rPr>
          <w:rFonts w:ascii="Arial" w:hAnsi="Arial" w:cs="Arial"/>
          <w:sz w:val="20"/>
          <w:szCs w:val="20"/>
        </w:rPr>
        <w:tab/>
        <w:t>Poufność i cesja praw</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informacji i danych dotyczących podejmowanych przez jedną ze  Stron czynności w toku realizacji niniejszej Umowy;</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oferowanych cen, stosowanych marż, posiadanych upustów lub warunków handlowych;</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informacji  i  danych  stanowiących  tajemnicę  Stron  w  rozumieniu  przepisów  ustawy  o zwalczaniu nieuczciwej konkurencji (tekst jednolity z 2003 r. Dz. U. 153, poz. 1503);</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Każdej ze stron wolno ujawnić informacje poufne z ograniczeniami wynikającymi z przepisów prawa, o których mowa w niniejszym paragrafie członkom swoich władz, pracownikom oraz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Wykonawca zobowiąże pisemnie pracowników wyznaczonych do realizacji przedmiotu Umowy do zachowania    tajemnicy,    przez     podpisanie    zobowiązań    według     wzoru    określonego w Załączniku nr 3.</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zobowiązuje się do zapewnienia poufności udostępnionej dokumentacji technicznej Oprogramowania Aplikacyjnego, z wyłączeniem dokumentacji zewnętrznych interfejsów wymiany danych.</w:t>
      </w:r>
    </w:p>
    <w:p w:rsidR="00143484" w:rsidRPr="00143484" w:rsidRDefault="00143484" w:rsidP="00585CA5">
      <w:pPr>
        <w:numPr>
          <w:ilvl w:val="0"/>
          <w:numId w:val="53"/>
        </w:numPr>
        <w:suppressAutoHyphens/>
        <w:spacing w:line="276" w:lineRule="auto"/>
        <w:contextualSpacing/>
        <w:jc w:val="both"/>
        <w:rPr>
          <w:rFonts w:ascii="Arial" w:eastAsia="Arial" w:hAnsi="Arial" w:cs="Arial"/>
          <w:sz w:val="20"/>
          <w:szCs w:val="20"/>
          <w:lang w:eastAsia="en-US"/>
        </w:rPr>
      </w:pPr>
      <w:r w:rsidRPr="00143484">
        <w:rPr>
          <w:rFonts w:ascii="Arial" w:eastAsia="Calibri" w:hAnsi="Arial" w:cs="Arial"/>
          <w:sz w:val="20"/>
          <w:szCs w:val="20"/>
          <w:lang w:eastAsia="en-US"/>
        </w:rPr>
        <w:t>Naruszenie obowiązku zachowania poufności, o którym mowa w niniejszym paragrafie skutkować będzie obowiązkiem zapłaty przez Wykonawcę kary umownej wynoszącej 250 000 zł (słownie: dwieście pięćdziesiąt tysięcy zł) za każdy przypadek naruszenia.</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2"/>
          <w:lang w:eastAsia="en-US"/>
        </w:rPr>
      </w:pPr>
      <w:r w:rsidRPr="00143484">
        <w:rPr>
          <w:rFonts w:ascii="Arial" w:eastAsia="Calibri" w:hAnsi="Arial" w:cs="Arial"/>
          <w:sz w:val="20"/>
          <w:szCs w:val="20"/>
          <w:lang w:eastAsia="en-US"/>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143484" w:rsidRPr="00143484" w:rsidRDefault="00143484" w:rsidP="00585CA5">
      <w:pPr>
        <w:numPr>
          <w:ilvl w:val="0"/>
          <w:numId w:val="53"/>
        </w:numPr>
        <w:suppressAutoHyphens/>
        <w:overflowPunct w:val="0"/>
        <w:autoSpaceDE w:val="0"/>
        <w:spacing w:line="276" w:lineRule="auto"/>
        <w:jc w:val="both"/>
        <w:textAlignment w:val="baseline"/>
        <w:rPr>
          <w:rFonts w:ascii="Arial" w:eastAsia="Arial" w:hAnsi="Arial" w:cs="Arial"/>
          <w:sz w:val="20"/>
          <w:szCs w:val="20"/>
        </w:rPr>
      </w:pPr>
      <w:r w:rsidRPr="00143484">
        <w:rPr>
          <w:rFonts w:ascii="Arial" w:hAnsi="Arial" w:cs="Arial"/>
          <w:sz w:val="20"/>
          <w:szCs w:val="20"/>
        </w:rPr>
        <w:t xml:space="preserve">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w:t>
      </w:r>
      <w:r w:rsidRPr="00143484">
        <w:rPr>
          <w:rFonts w:ascii="Arial" w:hAnsi="Arial" w:cs="Arial"/>
          <w:sz w:val="20"/>
          <w:szCs w:val="20"/>
        </w:rPr>
        <w:lastRenderedPageBreak/>
        <w:t>rozwiązaniem umowy w trybie natychmiastowym i obowiązkiem zapłaty przez Wykonawcę na rzecz Zamawiającego kary umownej w wysokości równowartości poręczenia lub przyjętego w innej formie zabezpieczenia.</w:t>
      </w:r>
    </w:p>
    <w:p w:rsidR="00143484" w:rsidRPr="00143484" w:rsidRDefault="00143484" w:rsidP="00585CA5">
      <w:pPr>
        <w:numPr>
          <w:ilvl w:val="0"/>
          <w:numId w:val="53"/>
        </w:numPr>
        <w:suppressAutoHyphens/>
        <w:spacing w:line="276" w:lineRule="auto"/>
        <w:jc w:val="both"/>
        <w:rPr>
          <w:rFonts w:ascii="Arial" w:hAnsi="Arial" w:cs="Arial"/>
          <w:sz w:val="20"/>
          <w:szCs w:val="20"/>
        </w:rPr>
      </w:pPr>
      <w:r w:rsidRPr="00143484">
        <w:rPr>
          <w:rFonts w:ascii="Arial" w:eastAsia="Arial" w:hAnsi="Arial" w:cs="Arial"/>
          <w:sz w:val="20"/>
          <w:szCs w:val="20"/>
        </w:rPr>
        <w:t xml:space="preserve"> </w:t>
      </w:r>
      <w:r w:rsidRPr="00143484">
        <w:rPr>
          <w:rFonts w:ascii="Arial" w:hAnsi="Arial"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143484" w:rsidRPr="00143484" w:rsidRDefault="00143484" w:rsidP="00143484">
      <w:pPr>
        <w:jc w:val="center"/>
        <w:rPr>
          <w:rFonts w:ascii="Arial" w:hAnsi="Arial" w:cs="Arial"/>
          <w:sz w:val="20"/>
          <w:szCs w:val="20"/>
        </w:rPr>
      </w:pPr>
      <w:r w:rsidRPr="00143484">
        <w:rPr>
          <w:rFonts w:ascii="Arial" w:hAnsi="Arial" w:cs="Arial"/>
          <w:sz w:val="20"/>
          <w:szCs w:val="20"/>
        </w:rPr>
        <w:t>§ 10.  Zmiany Umowy</w:t>
      </w:r>
    </w:p>
    <w:p w:rsidR="00143484" w:rsidRPr="00143484" w:rsidRDefault="00143484" w:rsidP="00143484">
      <w:pPr>
        <w:jc w:val="center"/>
        <w:rPr>
          <w:rFonts w:ascii="Arial" w:hAnsi="Arial" w:cs="Arial"/>
          <w:sz w:val="20"/>
          <w:szCs w:val="20"/>
        </w:rPr>
      </w:pPr>
    </w:p>
    <w:p w:rsidR="00143484" w:rsidRPr="00143484" w:rsidRDefault="00143484" w:rsidP="00143484">
      <w:pPr>
        <w:spacing w:line="276" w:lineRule="auto"/>
        <w:ind w:left="360"/>
        <w:jc w:val="both"/>
        <w:rPr>
          <w:rFonts w:ascii="Arial" w:hAnsi="Arial" w:cs="Arial"/>
          <w:sz w:val="20"/>
          <w:szCs w:val="20"/>
        </w:rPr>
      </w:pPr>
      <w:r w:rsidRPr="00143484">
        <w:rPr>
          <w:rFonts w:ascii="Arial" w:hAnsi="Arial" w:cs="Arial"/>
          <w:sz w:val="20"/>
          <w:szCs w:val="20"/>
        </w:rPr>
        <w:t>Wszelkie zmiany niniejszej Umowy wymagają formy pisemnej pod rygorem nieważności.</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11.  Postanowienia końcowe</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Wszelkie wątpliwości i spory związane z ważnością, interpretacją lub wykonaniem Umowy Strony będą starały się rozstrzygać polubownie w drodze negocjacji lub wyjaśnień, w ramach uzgodnień obu Stron</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 przypadku niemożności polubownego rozstrzygnięcia sporu, Strony poddają spór pod rozstrzygnięcie sądu właściwego ze względu na siedzibę Zamawiającego.</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143484">
        <w:rPr>
          <w:rFonts w:ascii="Arial" w:hAnsi="Arial" w:cs="Arial"/>
          <w:sz w:val="20"/>
          <w:szCs w:val="20"/>
        </w:rPr>
        <w:t>późn</w:t>
      </w:r>
      <w:proofErr w:type="spellEnd"/>
      <w:r w:rsidRPr="00143484">
        <w:rPr>
          <w:rFonts w:ascii="Arial" w:hAnsi="Arial" w:cs="Arial"/>
          <w:sz w:val="20"/>
          <w:szCs w:val="20"/>
        </w:rPr>
        <w:t xml:space="preserve">. zm.) oraz Ustawy z dnia 29 stycznia 2004 r. Prawo zamówień publicznych (Dz. U. 2010 r. Nr 113 poz. 759 z </w:t>
      </w:r>
      <w:proofErr w:type="spellStart"/>
      <w:r w:rsidRPr="00143484">
        <w:rPr>
          <w:rFonts w:ascii="Arial" w:hAnsi="Arial" w:cs="Arial"/>
          <w:sz w:val="20"/>
          <w:szCs w:val="20"/>
        </w:rPr>
        <w:t>późn</w:t>
      </w:r>
      <w:proofErr w:type="spellEnd"/>
      <w:r w:rsidRPr="00143484">
        <w:rPr>
          <w:rFonts w:ascii="Arial" w:hAnsi="Arial" w:cs="Arial"/>
          <w:sz w:val="20"/>
          <w:szCs w:val="20"/>
        </w:rPr>
        <w:t>. zm.).</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Umowa została sporządzona w dwóch jednobrzmiących egzemplarzach, po jednym dla każdej ze     Stron.</w:t>
      </w:r>
    </w:p>
    <w:p w:rsidR="00143484" w:rsidRPr="00143484" w:rsidRDefault="00143484" w:rsidP="00585CA5">
      <w:pPr>
        <w:numPr>
          <w:ilvl w:val="0"/>
          <w:numId w:val="54"/>
        </w:numPr>
        <w:suppressAutoHyphens/>
        <w:spacing w:after="280" w:line="276" w:lineRule="auto"/>
        <w:jc w:val="both"/>
        <w:rPr>
          <w:rFonts w:ascii="Arial" w:hAnsi="Arial" w:cs="Arial"/>
          <w:sz w:val="20"/>
          <w:szCs w:val="20"/>
        </w:rPr>
      </w:pPr>
      <w:r w:rsidRPr="00143484">
        <w:rPr>
          <w:rFonts w:ascii="Arial" w:hAnsi="Arial" w:cs="Arial"/>
          <w:sz w:val="20"/>
          <w:szCs w:val="20"/>
        </w:rPr>
        <w:t>Integralną część niniejszej Umowy stanowią załączni</w:t>
      </w:r>
      <w:r>
        <w:rPr>
          <w:rFonts w:ascii="Arial" w:hAnsi="Arial" w:cs="Arial"/>
          <w:sz w:val="20"/>
          <w:szCs w:val="20"/>
        </w:rPr>
        <w:t>ki nr od 1 do 7</w:t>
      </w:r>
      <w:r w:rsidRPr="00143484">
        <w:rPr>
          <w:rFonts w:ascii="Arial" w:hAnsi="Arial" w:cs="Arial"/>
          <w:sz w:val="20"/>
          <w:szCs w:val="20"/>
        </w:rPr>
        <w:t>.</w:t>
      </w:r>
    </w:p>
    <w:p w:rsidR="00143484" w:rsidRPr="00143484" w:rsidRDefault="00143484" w:rsidP="00143484">
      <w:pPr>
        <w:spacing w:beforeAutospacing="1" w:line="276" w:lineRule="auto"/>
        <w:ind w:left="720"/>
        <w:contextualSpacing/>
        <w:jc w:val="both"/>
        <w:rPr>
          <w:rFonts w:ascii="Arial" w:eastAsia="Calibri" w:hAnsi="Arial" w:cs="Arial"/>
          <w:sz w:val="20"/>
          <w:szCs w:val="20"/>
          <w:lang w:eastAsia="en-US"/>
        </w:rPr>
      </w:pPr>
    </w:p>
    <w:p w:rsidR="008147D7" w:rsidRPr="00143484" w:rsidRDefault="00143484" w:rsidP="00143484">
      <w:pPr>
        <w:jc w:val="both"/>
        <w:rPr>
          <w:rFonts w:ascii="Arial" w:hAnsi="Arial" w:cs="Arial"/>
          <w:b/>
          <w:sz w:val="28"/>
          <w:szCs w:val="28"/>
        </w:rPr>
      </w:pPr>
      <w:r>
        <w:rPr>
          <w:rFonts w:ascii="Arial" w:hAnsi="Arial" w:cs="Arial"/>
          <w:b/>
          <w:sz w:val="20"/>
          <w:szCs w:val="20"/>
        </w:rPr>
        <w:t>Wykonawca</w:t>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Pr>
          <w:rFonts w:ascii="Arial" w:hAnsi="Arial" w:cs="Arial"/>
          <w:b/>
          <w:sz w:val="20"/>
          <w:szCs w:val="20"/>
        </w:rPr>
        <w:t>Zamawiający</w:t>
      </w:r>
    </w:p>
    <w:p w:rsidR="008147D7" w:rsidRDefault="008147D7" w:rsidP="00C77132">
      <w:pPr>
        <w:jc w:val="center"/>
        <w:rPr>
          <w:rFonts w:asciiTheme="minorHAnsi" w:hAnsiTheme="minorHAnsi" w:cs="Arial"/>
          <w:b/>
          <w:sz w:val="20"/>
          <w:szCs w:val="20"/>
        </w:rPr>
      </w:pPr>
    </w:p>
    <w:p w:rsidR="008147D7" w:rsidRDefault="008147D7" w:rsidP="00C77132">
      <w:pPr>
        <w:jc w:val="center"/>
        <w:rPr>
          <w:rFonts w:asciiTheme="minorHAnsi" w:hAnsiTheme="minorHAnsi" w:cs="Arial"/>
          <w:b/>
          <w:sz w:val="20"/>
          <w:szCs w:val="20"/>
        </w:rPr>
      </w:pPr>
    </w:p>
    <w:p w:rsidR="00C972D6" w:rsidRDefault="00C972D6" w:rsidP="00C77132">
      <w:pPr>
        <w:jc w:val="center"/>
        <w:rPr>
          <w:rFonts w:asciiTheme="minorHAnsi" w:hAnsiTheme="minorHAnsi" w:cs="Arial"/>
          <w:b/>
          <w:sz w:val="20"/>
          <w:szCs w:val="20"/>
        </w:rPr>
      </w:pPr>
    </w:p>
    <w:p w:rsidR="00C972D6" w:rsidRDefault="00C972D6" w:rsidP="00C77132">
      <w:pPr>
        <w:jc w:val="center"/>
        <w:rPr>
          <w:rFonts w:asciiTheme="minorHAnsi" w:hAnsiTheme="minorHAnsi" w:cs="Arial"/>
          <w:b/>
          <w:sz w:val="20"/>
          <w:szCs w:val="20"/>
        </w:rPr>
      </w:pPr>
    </w:p>
    <w:p w:rsidR="00C972D6" w:rsidRDefault="00C972D6" w:rsidP="00C77132">
      <w:pPr>
        <w:jc w:val="center"/>
        <w:rPr>
          <w:rFonts w:asciiTheme="minorHAnsi" w:hAnsiTheme="minorHAnsi" w:cs="Arial"/>
          <w:b/>
          <w:sz w:val="20"/>
          <w:szCs w:val="20"/>
        </w:rPr>
      </w:pPr>
    </w:p>
    <w:p w:rsidR="00C972D6" w:rsidRDefault="00C972D6"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lastRenderedPageBreak/>
        <w:t>Załącznik nr 1 do Umowy</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Kalkulacja Cenowa</w:t>
      </w:r>
    </w:p>
    <w:p w:rsidR="00C77132" w:rsidRPr="00C77132" w:rsidRDefault="00C77132" w:rsidP="001F539D">
      <w:pPr>
        <w:rPr>
          <w:rFonts w:asciiTheme="minorHAnsi" w:hAnsiTheme="minorHAnsi" w:cs="Arial"/>
          <w:b/>
          <w:sz w:val="20"/>
          <w:szCs w:val="20"/>
        </w:rPr>
      </w:pPr>
      <w:r w:rsidRPr="00C77132">
        <w:rPr>
          <w:rFonts w:asciiTheme="minorHAnsi" w:hAnsiTheme="minorHAnsi" w:cs="Arial"/>
          <w:b/>
          <w:sz w:val="20"/>
          <w:szCs w:val="20"/>
        </w:rPr>
        <w:t>Wykaz licencji na oprogramowanie Info-</w:t>
      </w:r>
      <w:proofErr w:type="spellStart"/>
      <w:r w:rsidRPr="00C77132">
        <w:rPr>
          <w:rFonts w:asciiTheme="minorHAnsi" w:hAnsiTheme="minorHAnsi" w:cs="Arial"/>
          <w:b/>
          <w:sz w:val="20"/>
          <w:szCs w:val="20"/>
        </w:rPr>
        <w:t>Medica</w:t>
      </w:r>
      <w:proofErr w:type="spellEnd"/>
      <w:r w:rsidRPr="00C77132">
        <w:rPr>
          <w:rFonts w:asciiTheme="minorHAnsi" w:hAnsiTheme="minorHAnsi" w:cs="Arial"/>
          <w:b/>
          <w:sz w:val="20"/>
          <w:szCs w:val="20"/>
        </w:rPr>
        <w:t xml:space="preserve"> posiadane przez SP ZOZ MSW</w:t>
      </w:r>
      <w:r w:rsidR="001F539D">
        <w:rPr>
          <w:rFonts w:asciiTheme="minorHAnsi" w:hAnsiTheme="minorHAnsi" w:cs="Arial"/>
          <w:b/>
          <w:sz w:val="20"/>
          <w:szCs w:val="20"/>
        </w:rPr>
        <w:t xml:space="preserve">iA </w:t>
      </w:r>
      <w:r w:rsidRPr="00C77132">
        <w:rPr>
          <w:rFonts w:asciiTheme="minorHAnsi" w:hAnsiTheme="minorHAnsi" w:cs="Arial"/>
          <w:b/>
          <w:sz w:val="20"/>
          <w:szCs w:val="20"/>
        </w:rPr>
        <w:t>w Łodzi:</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88"/>
        <w:gridCol w:w="905"/>
      </w:tblGrid>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r w:rsidRPr="00C77132">
              <w:rPr>
                <w:rFonts w:asciiTheme="minorHAnsi" w:hAnsiTheme="minorHAnsi" w:cs="Arial"/>
                <w:sz w:val="20"/>
                <w:szCs w:val="20"/>
              </w:rPr>
              <w:t>.</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Moduły </w:t>
            </w:r>
            <w:proofErr w:type="spellStart"/>
            <w:r w:rsidRPr="00C77132">
              <w:rPr>
                <w:rFonts w:asciiTheme="minorHAnsi" w:hAnsiTheme="minorHAnsi" w:cs="Arial"/>
                <w:b/>
                <w:sz w:val="20"/>
                <w:szCs w:val="20"/>
              </w:rPr>
              <w:t>InfoMedica</w:t>
            </w:r>
            <w:proofErr w:type="spellEnd"/>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 licencji</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Finansowo-Księgowy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6</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Rachunek Kosztów</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Rejestr Sprzedaży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Kadry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Płace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Gospodarka </w:t>
            </w:r>
            <w:r w:rsidRPr="00C77132">
              <w:rPr>
                <w:rFonts w:asciiTheme="minorHAnsi" w:hAnsiTheme="minorHAnsi" w:cs="Arial"/>
                <w:sz w:val="20"/>
                <w:szCs w:val="20"/>
              </w:rPr>
              <w:br/>
              <w:t>Magazynowo- Materiałowa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8.</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Środki Trwałe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Wyposażenie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10.</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Kasa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bl>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Serwis</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C77132" w:rsidRPr="00C77132" w:rsidTr="00C77132">
        <w:trPr>
          <w:trHeight w:val="341"/>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52"/>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Serwis</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24</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8"/>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kolumna ‘Ilość’ oznacza liczbę osobodni przeznaczonych na usługi serwisowe w trakcie trwania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Podsumowanie</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C77132" w:rsidRPr="00C77132" w:rsidTr="00C77132">
        <w:trPr>
          <w:trHeight w:val="320"/>
        </w:trPr>
        <w:tc>
          <w:tcPr>
            <w:tcW w:w="534"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Serwis</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4"/>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C77132" w:rsidRPr="00C77132" w:rsidTr="00C77132">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2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Informacje o zamawiającym</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Samodzielny Publiczny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Zakład Opieki Zdrowotnej MSW</w:t>
            </w:r>
            <w:r w:rsidR="001F539D">
              <w:rPr>
                <w:rFonts w:asciiTheme="minorHAnsi" w:hAnsiTheme="minorHAnsi" w:cs="Arial"/>
                <w:sz w:val="20"/>
                <w:szCs w:val="20"/>
              </w:rPr>
              <w:t>iA</w:t>
            </w:r>
            <w:r w:rsidRPr="00C77132">
              <w:rPr>
                <w:rFonts w:asciiTheme="minorHAnsi" w:hAnsiTheme="minorHAnsi" w:cs="Arial"/>
                <w:sz w:val="20"/>
                <w:szCs w:val="20"/>
              </w:rPr>
              <w:t xml:space="preserve"> w Łodzi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admin@zozmswlodz.pl</w:t>
            </w:r>
          </w:p>
        </w:tc>
        <w:tc>
          <w:tcPr>
            <w:tcW w:w="1043"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42 634 14 65</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42 634 14 66</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www.zozmswlodz.pl</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SPZOZMSW_LODZ</w:t>
            </w:r>
          </w:p>
        </w:tc>
      </w:tr>
      <w:tr w:rsidR="00C7713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Nazwa jednostki: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Akceptacja dostarczania informacji dotyczących pakietu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Identyfikator Klienta w systemie zgłoszeń: (przydziela administrator systemu obsługi zgłoszeń)</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14085" w:type="dxa"/>
        <w:tblInd w:w="-5" w:type="dxa"/>
        <w:tblLayout w:type="fixed"/>
        <w:tblLook w:val="04A0" w:firstRow="1" w:lastRow="0" w:firstColumn="1" w:lastColumn="0" w:noHBand="0" w:noVBand="1"/>
      </w:tblPr>
      <w:tblGrid>
        <w:gridCol w:w="460"/>
        <w:gridCol w:w="359"/>
        <w:gridCol w:w="568"/>
        <w:gridCol w:w="709"/>
        <w:gridCol w:w="709"/>
        <w:gridCol w:w="708"/>
        <w:gridCol w:w="851"/>
        <w:gridCol w:w="572"/>
        <w:gridCol w:w="283"/>
        <w:gridCol w:w="8866"/>
      </w:tblGrid>
      <w:tr w:rsidR="00C77132" w:rsidRPr="00C77132" w:rsidTr="00C77132">
        <w:trPr>
          <w:cantSplit/>
          <w:trHeight w:val="1266"/>
        </w:trPr>
        <w:tc>
          <w:tcPr>
            <w:tcW w:w="459" w:type="dxa"/>
            <w:vMerge w:val="restart"/>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Osoby upoważnione do reprezentowania klienta i / lub osoby upoważnione do internetowej rejestracji zgłoszeń:</w:t>
            </w: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val="restart"/>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Legenda: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     – indywidualny służbowy adres pracownika;</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r w:rsidRPr="00C77132">
              <w:rPr>
                <w:rFonts w:asciiTheme="minorHAnsi" w:hAnsiTheme="minorHAnsi" w:cs="Arial"/>
                <w:sz w:val="20"/>
                <w:szCs w:val="20"/>
              </w:rPr>
              <w:t xml:space="preserve">   – osoba uprawniona do reprezentowania Państwa jednostki przy zawieraniu umów handlowych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       – osoba uprawniona do rejestrowania zgłoszeń dla systemów Administracyjnych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       – osoba uprawniona do rejestrowania zgłoszeń dla systemów Medycznych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  – osoba pełniąca rolę koordynatora** zgłoszeń systemów Administracyjnych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  – osoba pełniąca rolę koordynatora** zgłoszeń systemów Medycznych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       – osoba będąca aktualnie pracownikiem państwa jednostki (wartości: TAK / NIE);</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r w:rsidRPr="00C77132">
              <w:rPr>
                <w:rFonts w:asciiTheme="minorHAnsi" w:hAnsiTheme="minorHAnsi" w:cs="Arial"/>
                <w:sz w:val="20"/>
                <w:szCs w:val="20"/>
              </w:rPr>
              <w:t xml:space="preserve"> – identyfikator przydzielany przez Administratora systemu obsługi zgłoszeń – przydziela </w:t>
            </w:r>
            <w:r w:rsidRPr="00C77132">
              <w:rPr>
                <w:rFonts w:asciiTheme="minorHAnsi" w:hAnsiTheme="minorHAnsi" w:cs="Arial"/>
                <w:b/>
                <w:sz w:val="20"/>
                <w:szCs w:val="20"/>
              </w:rPr>
              <w:t>Wykonawca</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UWAGA ! WAŻNE !</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Bardzo prosimy o podanie indywidualnych służbowych adresów e-mail dla każdego pracownika zaangażowanego w przesyłanie zgłoszeń</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Zalecamy wskazanie maksymalnie kliku osób odpowiedzialnych za rejestrację zgłoszeń w ramach całej jednostki.</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G</w:t>
            </w:r>
            <w:r w:rsidRPr="00C77132">
              <w:rPr>
                <w:rFonts w:asciiTheme="minorHAnsi" w:hAnsiTheme="minorHAnsi" w:cs="Arial"/>
                <w:sz w:val="20"/>
                <w:szCs w:val="20"/>
                <w:u w:val="single"/>
              </w:rPr>
              <w:t xml:space="preserve">łówny adres e-mail Klienta – adres, na który przesyłane są informacje dotyczące pakietu </w:t>
            </w:r>
            <w:proofErr w:type="spellStart"/>
            <w:r w:rsidRPr="00C77132">
              <w:rPr>
                <w:rFonts w:asciiTheme="minorHAnsi" w:hAnsiTheme="minorHAnsi" w:cs="Arial"/>
                <w:sz w:val="20"/>
                <w:szCs w:val="20"/>
                <w:u w:val="single"/>
              </w:rPr>
              <w:t>InfoMedica</w:t>
            </w:r>
            <w:proofErr w:type="spellEnd"/>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rola koordynatora umożliwia przegląd oraz modyfikację zgłoszeń innych osób rejestrujących zgłoszenia w imieniu Państwa jednostki.</w:t>
            </w:r>
          </w:p>
        </w:tc>
      </w:tr>
      <w:tr w:rsidR="00C77132" w:rsidRPr="00C77132" w:rsidTr="00C77132">
        <w:trPr>
          <w:cantSplit/>
          <w:trHeight w:val="70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4"/>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0"/>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4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846"/>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13"/>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Telefon</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05"/>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Stanowisko</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39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Nazwisko</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134"/>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Imiona</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7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Tytuł</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Załącznik nr 3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ZOBOWIĄZANIE DO ZACHOWANIA TAJEMNICY</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Nazwisko ( -ka):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Imię ( imiona )  :</w:t>
      </w:r>
      <w:r w:rsidRPr="00C77132">
        <w:rPr>
          <w:rFonts w:asciiTheme="minorHAnsi" w:hAnsiTheme="minorHAnsi" w:cs="Arial"/>
          <w:sz w:val="20"/>
          <w:szCs w:val="20"/>
        </w:rPr>
        <w:tab/>
        <w:t xml:space="preserve"> 1. ............................................................................</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 xml:space="preserve">             2. ............................................................................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Numer identyfikacyjny PESEL: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Dowód tożsamości: Seria ………….. Nr.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wydany przez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Ja niżej podpisany, potwierdzając zgodność moich danych osobowych ze stanem faktycznym, oświadczam, że :</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 xml:space="preserve">1.   Zapoznałem się z treścią ustawy z dnia 29 sierpnia 1997 </w:t>
      </w:r>
      <w:r w:rsidR="00C972D6">
        <w:rPr>
          <w:rFonts w:asciiTheme="minorHAnsi" w:hAnsiTheme="minorHAnsi" w:cs="Arial"/>
          <w:sz w:val="20"/>
          <w:szCs w:val="20"/>
        </w:rPr>
        <w:t xml:space="preserve">r. o ochronie danych osobowych (Dz. U. 2016 r. poz. 922) </w:t>
      </w:r>
      <w:r w:rsidRPr="00C77132">
        <w:rPr>
          <w:rFonts w:asciiTheme="minorHAnsi" w:hAnsiTheme="minorHAnsi" w:cs="Arial"/>
          <w:sz w:val="20"/>
          <w:szCs w:val="20"/>
        </w:rPr>
        <w:t xml:space="preserve"> i wynikających z niej przepisów prawnych,</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2.  Zostałem uprzedzony, iż dane osobowe i medyczne przetwarzane w Systemie Informatycznym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podlegają ustawowej ochronie prawnej [Ustawa z dnia 29 sierpnia 1997 r. o ochronie danych osobowych (</w:t>
      </w:r>
      <w:proofErr w:type="spellStart"/>
      <w:r w:rsidRPr="00C77132">
        <w:rPr>
          <w:rFonts w:asciiTheme="minorHAnsi" w:hAnsiTheme="minorHAnsi" w:cs="Arial"/>
          <w:sz w:val="20"/>
          <w:szCs w:val="20"/>
        </w:rPr>
        <w:t>t.j</w:t>
      </w:r>
      <w:proofErr w:type="spellEnd"/>
      <w:r w:rsidR="00C972D6" w:rsidRPr="00C972D6">
        <w:rPr>
          <w:rFonts w:asciiTheme="minorHAnsi" w:hAnsiTheme="minorHAnsi" w:cs="Arial"/>
          <w:sz w:val="20"/>
          <w:szCs w:val="20"/>
        </w:rPr>
        <w:t>.(Dz. U. 2016 r. poz. 922).</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3.   Zobowiązuję się do nie ujawniania – w ramach wykonywania prac  związanych z realizacją Umowy zawartej pomiędzy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a . . . . . . . . . . . . . . . . .  informacji objętych tajemnicą służbowa w rozumieniu ustawy z dn. 22 stycznia 1999 r. o ochronie informacji niejawnych (Dz. U. nr 11, poz.95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4. Zobowiązuję się do nie rozpowszechniania nabytej informacji o charakterze technicznym, technologicznym, organizacyjnym i handlowym, stanowiących tajemnicę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pod rygorem odpowiedzialności cywilnej i karnej.</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a . . . . . . . . . . . . .  ciąży na mnie nawet po wygaśnięciu stosunku o pracę lub stosunku zlecenia.</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C77132" w:rsidRPr="00C77132" w:rsidRDefault="00C77132" w:rsidP="001F539D">
      <w:pP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dnia .....................</w:t>
      </w:r>
      <w:r w:rsidRPr="00C77132">
        <w:rPr>
          <w:rFonts w:asciiTheme="minorHAnsi" w:hAnsiTheme="minorHAnsi" w:cs="Arial"/>
          <w:sz w:val="20"/>
          <w:szCs w:val="20"/>
        </w:rPr>
        <w:tab/>
      </w:r>
      <w:r w:rsidRPr="00C77132">
        <w:rPr>
          <w:rFonts w:asciiTheme="minorHAnsi" w:hAnsiTheme="minorHAnsi" w:cs="Arial"/>
          <w:sz w:val="20"/>
          <w:szCs w:val="20"/>
        </w:rPr>
        <w:tab/>
        <w:t xml:space="preserve">      Podpis pracownika :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4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ZASADY UDZIELENIA ZDALNEGO DOSTĘPU DO ZASOBÓW</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b/>
          <w:sz w:val="20"/>
          <w:szCs w:val="20"/>
        </w:rPr>
      </w:pPr>
      <w:r w:rsidRPr="00C77132">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ust.2 </w:t>
      </w:r>
      <w:proofErr w:type="spellStart"/>
      <w:r w:rsidRPr="00C77132">
        <w:rPr>
          <w:rFonts w:asciiTheme="minorHAnsi" w:hAnsiTheme="minorHAnsi" w:cs="Arial"/>
          <w:sz w:val="20"/>
          <w:szCs w:val="20"/>
        </w:rPr>
        <w:t>pkt.a</w:t>
      </w:r>
      <w:proofErr w:type="spellEnd"/>
      <w:r w:rsidRPr="00C77132">
        <w:rPr>
          <w:rFonts w:asciiTheme="minorHAnsi" w:hAnsiTheme="minorHAnsi" w:cs="Arial"/>
          <w:sz w:val="20"/>
          <w:szCs w:val="20"/>
        </w:rPr>
        <w:t xml:space="preserve">) </w:t>
      </w:r>
      <w:proofErr w:type="spellStart"/>
      <w:r w:rsidRPr="00C77132">
        <w:rPr>
          <w:rFonts w:asciiTheme="minorHAnsi" w:hAnsiTheme="minorHAnsi" w:cs="Arial"/>
          <w:sz w:val="20"/>
          <w:szCs w:val="20"/>
        </w:rPr>
        <w:t>ppkt</w:t>
      </w:r>
      <w:proofErr w:type="spellEnd"/>
      <w:r w:rsidRPr="00C77132">
        <w:rPr>
          <w:rFonts w:asciiTheme="minorHAnsi" w:hAnsiTheme="minorHAnsi" w:cs="Arial"/>
          <w:sz w:val="20"/>
          <w:szCs w:val="20"/>
        </w:rPr>
        <w:t>. 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1.</w:t>
      </w:r>
      <w:r w:rsidRPr="00C77132">
        <w:rPr>
          <w:rFonts w:asciiTheme="minorHAnsi" w:hAnsiTheme="minorHAnsi" w:cs="Arial"/>
          <w:b/>
          <w:sz w:val="20"/>
          <w:szCs w:val="20"/>
        </w:rPr>
        <w:tab/>
        <w:t>Udostępnienie</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Zdalny   Dostęp   zostanie   udostępniony   Wykonawcy   przez   Zamawiającego   w   terminie 3 dni roboczych od dnia wejścia w życie niniejszej umowy.</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Zdalny Dostęp udostępniony zostanie na cały czas trwania niniejszej umowy.</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Lista osób Wykonawcy uprawnionych do Zdalnego Dostępu:</w:t>
      </w:r>
    </w:p>
    <w:p w:rsidR="00C77132" w:rsidRPr="00C77132" w:rsidRDefault="00C77132" w:rsidP="00C77132">
      <w:pPr>
        <w:jc w:val="center"/>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C77132" w:rsidRPr="00C77132" w:rsidTr="00C77132">
        <w:tc>
          <w:tcPr>
            <w:tcW w:w="58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e-mail</w:t>
            </w: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1F539D">
      <w:pPr>
        <w:rPr>
          <w:rFonts w:asciiTheme="minorHAnsi" w:hAnsiTheme="minorHAnsi" w:cs="Arial"/>
          <w:sz w:val="20"/>
          <w:szCs w:val="20"/>
        </w:rPr>
      </w:pP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C77132" w:rsidRPr="00C77132" w:rsidRDefault="00C77132" w:rsidP="00585CA5">
      <w:pPr>
        <w:numPr>
          <w:ilvl w:val="0"/>
          <w:numId w:val="44"/>
        </w:numPr>
        <w:rPr>
          <w:rFonts w:asciiTheme="minorHAnsi" w:hAnsiTheme="minorHAnsi" w:cs="Arial"/>
          <w:b/>
          <w:sz w:val="20"/>
          <w:szCs w:val="20"/>
        </w:rPr>
      </w:pPr>
      <w:r w:rsidRPr="00C77132">
        <w:rPr>
          <w:rFonts w:asciiTheme="minorHAnsi" w:hAnsiTheme="minorHAnsi" w:cs="Arial"/>
          <w:sz w:val="20"/>
          <w:szCs w:val="20"/>
        </w:rPr>
        <w:t>W przypadku zgłoszenia błędu krytycznego Zamawiający zapewni sprawne działanie zdalnego dostępu.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2.</w:t>
      </w:r>
      <w:r w:rsidRPr="00C77132">
        <w:rPr>
          <w:rFonts w:asciiTheme="minorHAnsi" w:hAnsiTheme="minorHAnsi" w:cs="Arial"/>
          <w:b/>
          <w:sz w:val="20"/>
          <w:szCs w:val="20"/>
        </w:rPr>
        <w:tab/>
        <w:t>Zasady korzystania</w:t>
      </w:r>
    </w:p>
    <w:p w:rsidR="00C77132" w:rsidRPr="00C77132" w:rsidRDefault="00C77132" w:rsidP="00585CA5">
      <w:pPr>
        <w:numPr>
          <w:ilvl w:val="0"/>
          <w:numId w:val="45"/>
        </w:numPr>
        <w:rPr>
          <w:rFonts w:asciiTheme="minorHAnsi" w:hAnsiTheme="minorHAnsi" w:cs="Arial"/>
          <w:sz w:val="20"/>
          <w:szCs w:val="20"/>
        </w:rPr>
      </w:pPr>
      <w:r w:rsidRPr="00C77132">
        <w:rPr>
          <w:rFonts w:asciiTheme="minorHAnsi" w:hAnsiTheme="minorHAnsi" w:cs="Arial"/>
          <w:sz w:val="20"/>
          <w:szCs w:val="20"/>
        </w:rPr>
        <w:t>Korzystając ze Zdalnego Dostępu Wykonawca:</w:t>
      </w:r>
    </w:p>
    <w:p w:rsidR="00C77132" w:rsidRPr="00C77132" w:rsidRDefault="00C77132" w:rsidP="00585CA5">
      <w:pPr>
        <w:numPr>
          <w:ilvl w:val="1"/>
          <w:numId w:val="45"/>
        </w:numPr>
        <w:rPr>
          <w:rFonts w:asciiTheme="minorHAnsi" w:hAnsiTheme="minorHAnsi" w:cs="Arial"/>
          <w:sz w:val="20"/>
          <w:szCs w:val="20"/>
        </w:rPr>
      </w:pPr>
      <w:r w:rsidRPr="00C77132">
        <w:rPr>
          <w:rFonts w:asciiTheme="minorHAnsi" w:hAnsiTheme="minorHAnsi" w:cs="Arial"/>
          <w:sz w:val="20"/>
          <w:szCs w:val="20"/>
        </w:rPr>
        <w:t>będzie wykorzystywał Zdalny Dostęp wyłącznie w celu realizacji niniejszej umowy;</w:t>
      </w:r>
    </w:p>
    <w:p w:rsidR="00C77132" w:rsidRPr="00C77132" w:rsidRDefault="00C77132" w:rsidP="00585CA5">
      <w:pPr>
        <w:numPr>
          <w:ilvl w:val="1"/>
          <w:numId w:val="45"/>
        </w:numPr>
        <w:rPr>
          <w:rFonts w:asciiTheme="minorHAnsi" w:hAnsiTheme="minorHAnsi" w:cs="Arial"/>
          <w:sz w:val="20"/>
          <w:szCs w:val="20"/>
        </w:rPr>
      </w:pPr>
      <w:r w:rsidRPr="00C77132">
        <w:rPr>
          <w:rFonts w:asciiTheme="minorHAnsi" w:hAnsiTheme="minorHAnsi" w:cs="Arial"/>
          <w:sz w:val="20"/>
          <w:szCs w:val="20"/>
        </w:rPr>
        <w:t>nie będzie pozyskiwał ani przetwarzał żadnych innych danych, za wyjątkiem danych niezbędnych do realizacji niniejszej umowy;</w:t>
      </w:r>
    </w:p>
    <w:p w:rsidR="00C77132" w:rsidRPr="00C77132" w:rsidRDefault="00C77132" w:rsidP="00585CA5">
      <w:pPr>
        <w:numPr>
          <w:ilvl w:val="0"/>
          <w:numId w:val="45"/>
        </w:numPr>
        <w:rPr>
          <w:rFonts w:asciiTheme="minorHAnsi" w:hAnsiTheme="minorHAnsi" w:cs="Arial"/>
          <w:sz w:val="20"/>
          <w:szCs w:val="20"/>
        </w:rPr>
      </w:pPr>
      <w:r w:rsidRPr="00C77132">
        <w:rPr>
          <w:rFonts w:asciiTheme="minorHAnsi" w:hAnsiTheme="minorHAnsi" w:cs="Arial"/>
          <w:sz w:val="20"/>
          <w:szCs w:val="20"/>
        </w:rPr>
        <w:t>Zabrania się Wykonawcy przekazywania danych logowania (login lub hasło) innym osobom niż wymienione w § 1 pkt 3 niniejszego załącznika.</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3.</w:t>
      </w:r>
      <w:r w:rsidRPr="00C77132">
        <w:rPr>
          <w:rFonts w:asciiTheme="minorHAnsi" w:hAnsiTheme="minorHAnsi" w:cs="Arial"/>
          <w:b/>
          <w:sz w:val="20"/>
          <w:szCs w:val="20"/>
        </w:rPr>
        <w:tab/>
        <w:t>Warunki Techniczne do uzyskania Zdalnego Dostępu</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Wykonawca dostarczy listę komputerów (wraz z adresami IP), z których będzie realizował Zdalny Dostęp do sieci teleinformatycznej Zamawiającego.</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Zamawiający zapewni jeden z trzech rodzajów połączeń:</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VPN - zapewni bezpieczny sposób komunikacji z siecią poprzez udostępnienie bezpiecznego kanału VPN;</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Udostępnienie terminala - zapewni bezpieczny sposób komunikacji z siecią poprzez udostępnienie bezpiecznego terminala;</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5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WYMAGANE CZASY REALIZACJI USŁUG</w:t>
      </w:r>
    </w:p>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3069"/>
        <w:gridCol w:w="3070"/>
        <w:gridCol w:w="3080"/>
      </w:tblGrid>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Kategoria problemu</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reakcji</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naprawy</w:t>
            </w:r>
          </w:p>
        </w:tc>
      </w:tr>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Awaria Oprogramowania Aplikacyjnego</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krytyczny – 1 godz.</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zwykły - ….. godz.</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krytyczny – ……. godz.</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zwykły - …… godz.</w:t>
            </w:r>
          </w:p>
        </w:tc>
      </w:tr>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Konsultacje telefoniczne</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 godz.</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6 do Umowy</w:t>
      </w:r>
    </w:p>
    <w:p w:rsidR="00C77132" w:rsidRPr="00C77132" w:rsidRDefault="00C77132" w:rsidP="00C77132">
      <w:pPr>
        <w:jc w:val="center"/>
        <w:rPr>
          <w:rFonts w:asciiTheme="minorHAnsi" w:hAnsiTheme="minorHAnsi" w:cs="Arial"/>
          <w:sz w:val="20"/>
          <w:szCs w:val="20"/>
        </w:rPr>
      </w:pPr>
    </w:p>
    <w:p w:rsidR="00C77132" w:rsidRPr="00C77132" w:rsidRDefault="00C77132" w:rsidP="00DC6392">
      <w:pPr>
        <w:jc w:val="center"/>
        <w:rPr>
          <w:rFonts w:asciiTheme="minorHAnsi" w:hAnsiTheme="minorHAnsi" w:cs="Arial"/>
          <w:sz w:val="20"/>
          <w:szCs w:val="20"/>
        </w:rPr>
      </w:pPr>
      <w:r w:rsidRPr="00C77132">
        <w:rPr>
          <w:rFonts w:asciiTheme="minorHAnsi" w:hAnsiTheme="minorHAnsi" w:cs="Arial"/>
          <w:sz w:val="20"/>
          <w:szCs w:val="20"/>
        </w:rPr>
        <w:t>ZESTAWIENIE PRAC WYKONA</w:t>
      </w:r>
      <w:r w:rsidR="00DC6392">
        <w:rPr>
          <w:rFonts w:asciiTheme="minorHAnsi" w:hAnsiTheme="minorHAnsi" w:cs="Arial"/>
          <w:sz w:val="20"/>
          <w:szCs w:val="20"/>
        </w:rPr>
        <w:t>NYCH DLA ZAMAWIAJĄCEGO.</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Zestawienie prac zrealizowanych przez Wykonawcę na rzecz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w:t>
      </w:r>
      <w:r w:rsidR="001F539D">
        <w:rPr>
          <w:rFonts w:asciiTheme="minorHAnsi" w:hAnsiTheme="minorHAnsi" w:cs="Arial"/>
          <w:sz w:val="20"/>
          <w:szCs w:val="20"/>
        </w:rPr>
        <w:t xml:space="preserve"> </w:t>
      </w:r>
      <w:r w:rsidRPr="00C77132">
        <w:rPr>
          <w:rFonts w:asciiTheme="minorHAnsi" w:hAnsiTheme="minorHAnsi" w:cs="Arial"/>
          <w:sz w:val="20"/>
          <w:szCs w:val="20"/>
        </w:rPr>
        <w:t>w miesiącu &lt;miesiąc&gt; - &lt;rok&gt;.</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0" w:type="auto"/>
        <w:tblInd w:w="245" w:type="dxa"/>
        <w:tblLayout w:type="fixed"/>
        <w:tblLook w:val="04A0" w:firstRow="1" w:lastRow="0" w:firstColumn="1" w:lastColumn="0" w:noHBand="0" w:noVBand="1"/>
      </w:tblPr>
      <w:tblGrid>
        <w:gridCol w:w="1848"/>
        <w:gridCol w:w="1554"/>
        <w:gridCol w:w="1316"/>
        <w:gridCol w:w="1316"/>
        <w:gridCol w:w="1316"/>
        <w:gridCol w:w="1326"/>
      </w:tblGrid>
      <w:tr w:rsidR="00C77132" w:rsidRPr="00C77132" w:rsidTr="00C77132">
        <w:trPr>
          <w:cantSplit/>
          <w:trHeight w:val="1572"/>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 zrealizowania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273"/>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542"/>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faktycznie wypracowany – poświęcony na rozwiązanie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2968"/>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Temat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706"/>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Pracownik Wykonawcy który zrealizował zgłoszenie.</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833"/>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Pracownik Zamawiającego  który zgłosił problem</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570"/>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1554"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132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r>
    </w:tbl>
    <w:p w:rsidR="00811757" w:rsidRDefault="00A46D01" w:rsidP="00C77132">
      <w:pPr>
        <w:jc w:val="center"/>
        <w:rPr>
          <w:rFonts w:ascii="Calibri" w:hAnsi="Calibri" w:cs="Segoe UI"/>
          <w:sz w:val="20"/>
          <w:szCs w:val="20"/>
        </w:rPr>
      </w:pPr>
      <w:r>
        <w:rPr>
          <w:rFonts w:ascii="Calibri" w:hAnsi="Calibri" w:cs="Segoe UI"/>
          <w:sz w:val="20"/>
          <w:szCs w:val="20"/>
        </w:rPr>
        <w:t xml:space="preserve">                                                                                                                                                                    </w:t>
      </w:r>
    </w:p>
    <w:p w:rsidR="00A46D01" w:rsidRPr="00A46D01" w:rsidRDefault="008147D7" w:rsidP="00A46D01">
      <w:pPr>
        <w:jc w:val="right"/>
        <w:rPr>
          <w:b/>
          <w:color w:val="000000"/>
          <w:sz w:val="22"/>
          <w:szCs w:val="22"/>
        </w:rPr>
      </w:pPr>
      <w:r>
        <w:rPr>
          <w:b/>
          <w:color w:val="000000"/>
          <w:sz w:val="22"/>
          <w:szCs w:val="22"/>
        </w:rPr>
        <w:lastRenderedPageBreak/>
        <w:t>Załącznik Nr 5</w:t>
      </w:r>
      <w:r w:rsidR="00A46D01" w:rsidRPr="00A46D01">
        <w:rPr>
          <w:b/>
          <w:color w:val="000000"/>
          <w:sz w:val="22"/>
          <w:szCs w:val="22"/>
        </w:rPr>
        <w:t xml:space="preserve"> do SIWZ</w:t>
      </w:r>
    </w:p>
    <w:p w:rsidR="00A46D01" w:rsidRPr="00A46D01" w:rsidRDefault="008147D7" w:rsidP="00A46D01">
      <w:pPr>
        <w:jc w:val="right"/>
        <w:rPr>
          <w:b/>
          <w:color w:val="000000"/>
          <w:sz w:val="22"/>
          <w:szCs w:val="22"/>
        </w:rPr>
      </w:pPr>
      <w:r>
        <w:rPr>
          <w:b/>
          <w:color w:val="000000"/>
          <w:sz w:val="22"/>
          <w:szCs w:val="22"/>
        </w:rPr>
        <w:t>Załącznik Nr 7</w:t>
      </w:r>
      <w:r w:rsidR="00A46D01" w:rsidRPr="00A46D01">
        <w:rPr>
          <w:b/>
          <w:color w:val="000000"/>
          <w:sz w:val="22"/>
          <w:szCs w:val="22"/>
        </w:rPr>
        <w:t xml:space="preserve"> do umowy</w:t>
      </w:r>
    </w:p>
    <w:p w:rsidR="00A46D01" w:rsidRPr="00A46D01" w:rsidRDefault="00A46D01" w:rsidP="00A46D01">
      <w:pPr>
        <w:tabs>
          <w:tab w:val="center" w:pos="6480"/>
        </w:tabs>
        <w:spacing w:line="360" w:lineRule="auto"/>
        <w:rPr>
          <w:color w:val="000000"/>
          <w:sz w:val="22"/>
          <w:szCs w:val="22"/>
        </w:rPr>
      </w:pPr>
    </w:p>
    <w:p w:rsidR="00A46D01" w:rsidRPr="00A46D01" w:rsidRDefault="00A46D01" w:rsidP="00A46D01">
      <w:pPr>
        <w:tabs>
          <w:tab w:val="right" w:pos="5760"/>
          <w:tab w:val="right" w:leader="dot" w:pos="9000"/>
        </w:tabs>
        <w:spacing w:line="360" w:lineRule="auto"/>
        <w:rPr>
          <w:b/>
          <w:color w:val="000000"/>
          <w:sz w:val="22"/>
          <w:szCs w:val="22"/>
        </w:rPr>
      </w:pPr>
      <w:r w:rsidRPr="00A46D01">
        <w:rPr>
          <w:i/>
          <w:color w:val="000000"/>
          <w:sz w:val="22"/>
          <w:szCs w:val="22"/>
        </w:rPr>
        <w:t>(pieczęć firmy)</w:t>
      </w:r>
    </w:p>
    <w:p w:rsidR="00A46D01" w:rsidRPr="00A46D01" w:rsidRDefault="00A46D01" w:rsidP="00A46D01">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A46D01" w:rsidRPr="00A46D01" w:rsidRDefault="00A46D01" w:rsidP="00A46D01">
      <w:pPr>
        <w:rPr>
          <w:rFonts w:ascii="Arial" w:hAnsi="Arial" w:cs="Arial"/>
          <w:i/>
          <w:sz w:val="18"/>
          <w:szCs w:val="18"/>
        </w:rPr>
      </w:pPr>
    </w:p>
    <w:p w:rsidR="00A46D01" w:rsidRPr="00A46D01" w:rsidRDefault="00A46D01" w:rsidP="00A46D01">
      <w:pPr>
        <w:ind w:firstLine="708"/>
        <w:jc w:val="right"/>
        <w:rPr>
          <w:rFonts w:ascii="Arial" w:hAnsi="Arial" w:cs="Arial"/>
          <w:i/>
          <w:sz w:val="18"/>
          <w:szCs w:val="18"/>
        </w:rPr>
      </w:pPr>
    </w:p>
    <w:p w:rsidR="00A46D01" w:rsidRPr="00A46D01" w:rsidRDefault="00A46D01" w:rsidP="00A46D01">
      <w:pPr>
        <w:ind w:firstLine="708"/>
        <w:jc w:val="center"/>
        <w:rPr>
          <w:rFonts w:ascii="Arial" w:hAnsi="Arial" w:cs="Arial"/>
          <w:b/>
        </w:rPr>
      </w:pPr>
    </w:p>
    <w:p w:rsidR="00A46D01" w:rsidRPr="00A46D01" w:rsidRDefault="00A46D01" w:rsidP="00A46D01">
      <w:pPr>
        <w:ind w:firstLine="708"/>
        <w:jc w:val="center"/>
        <w:rPr>
          <w:rFonts w:ascii="Arial" w:hAnsi="Arial" w:cs="Arial"/>
          <w:b/>
        </w:rPr>
      </w:pPr>
      <w:r w:rsidRPr="00A46D01">
        <w:rPr>
          <w:rFonts w:ascii="Arial" w:hAnsi="Arial" w:cs="Arial"/>
          <w:b/>
        </w:rPr>
        <w:t>Oświadczenie Wykonawcy lub podwykonawcy o zatrudnieniu na podstawie umowy o pracę osób wykonujących wskazane przez Zamawiającego czynności</w:t>
      </w:r>
    </w:p>
    <w:p w:rsidR="00A46D01" w:rsidRPr="00A46D01" w:rsidRDefault="00A46D01" w:rsidP="00A46D01">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A46D01" w:rsidRPr="00A46D01" w:rsidTr="008827FA">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proofErr w:type="spellStart"/>
            <w:r w:rsidRPr="00A46D01">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 xml:space="preserve">Pracownicy wykonujący czynności  polegające na </w:t>
            </w:r>
          </w:p>
          <w:p w:rsidR="00A46D01" w:rsidRPr="00A46D01" w:rsidRDefault="00A46D01" w:rsidP="00A46D01">
            <w:pPr>
              <w:jc w:val="center"/>
              <w:rPr>
                <w:rFonts w:ascii="Arial" w:hAnsi="Arial" w:cs="Arial"/>
                <w:b/>
                <w:sz w:val="20"/>
                <w:szCs w:val="20"/>
              </w:rPr>
            </w:pPr>
            <w:r w:rsidRPr="00A46D01">
              <w:rPr>
                <w:rFonts w:ascii="Arial" w:hAnsi="Arial" w:cs="Arial"/>
                <w:b/>
                <w:sz w:val="20"/>
                <w:szCs w:val="20"/>
              </w:rPr>
              <w:t>wykonywaniu</w:t>
            </w:r>
          </w:p>
          <w:p w:rsidR="00A46D01" w:rsidRPr="00A46D01" w:rsidRDefault="00A46D01" w:rsidP="00A46D01">
            <w:pPr>
              <w:jc w:val="both"/>
              <w:rPr>
                <w:bCs/>
                <w:sz w:val="22"/>
                <w:szCs w:val="22"/>
              </w:rPr>
            </w:pPr>
            <w:r w:rsidRPr="00A46D01">
              <w:rPr>
                <w:bCs/>
                <w:sz w:val="22"/>
                <w:szCs w:val="22"/>
              </w:rPr>
              <w:t>1.  aktualizacja oprogramowania,</w:t>
            </w:r>
          </w:p>
          <w:p w:rsidR="00A46D01" w:rsidRPr="00A46D01" w:rsidRDefault="00A46D01" w:rsidP="00A46D01">
            <w:pPr>
              <w:jc w:val="both"/>
              <w:rPr>
                <w:bCs/>
                <w:sz w:val="22"/>
                <w:szCs w:val="22"/>
              </w:rPr>
            </w:pPr>
            <w:r w:rsidRPr="00A46D01">
              <w:rPr>
                <w:bCs/>
                <w:sz w:val="22"/>
                <w:szCs w:val="22"/>
              </w:rPr>
              <w:t>2. konserwacja oprogramowania,</w:t>
            </w:r>
          </w:p>
          <w:p w:rsidR="00A46D01" w:rsidRPr="00A46D01" w:rsidRDefault="00A46D01" w:rsidP="00A46D01">
            <w:pPr>
              <w:jc w:val="both"/>
              <w:rPr>
                <w:bCs/>
                <w:sz w:val="22"/>
                <w:szCs w:val="22"/>
              </w:rPr>
            </w:pPr>
            <w:r w:rsidRPr="00A46D01">
              <w:rPr>
                <w:bCs/>
                <w:sz w:val="22"/>
                <w:szCs w:val="22"/>
              </w:rPr>
              <w:t xml:space="preserve">3.szkolenia z nowych  </w:t>
            </w:r>
          </w:p>
          <w:p w:rsidR="00A46D01" w:rsidRPr="00A46D01" w:rsidRDefault="00A46D01" w:rsidP="00A46D01">
            <w:pPr>
              <w:jc w:val="both"/>
              <w:rPr>
                <w:bCs/>
                <w:sz w:val="22"/>
                <w:szCs w:val="22"/>
              </w:rPr>
            </w:pPr>
            <w:r w:rsidRPr="00A46D01">
              <w:rPr>
                <w:bCs/>
                <w:sz w:val="22"/>
                <w:szCs w:val="22"/>
              </w:rPr>
              <w:t xml:space="preserve">   funkcjonalności,</w:t>
            </w:r>
          </w:p>
          <w:p w:rsidR="00A46D01" w:rsidRPr="00A46D01" w:rsidRDefault="00A46D01" w:rsidP="00A46D01">
            <w:pPr>
              <w:rPr>
                <w:bCs/>
                <w:sz w:val="22"/>
                <w:szCs w:val="22"/>
              </w:rPr>
            </w:pPr>
            <w:r w:rsidRPr="00A46D01">
              <w:rPr>
                <w:bCs/>
                <w:sz w:val="22"/>
                <w:szCs w:val="22"/>
              </w:rPr>
              <w:t xml:space="preserve">4. </w:t>
            </w:r>
            <w:r w:rsidRPr="00A46D01">
              <w:rPr>
                <w:bCs/>
                <w:sz w:val="22"/>
                <w:szCs w:val="22"/>
                <w:lang w:val="x-none"/>
              </w:rPr>
              <w:t>naprawa</w:t>
            </w:r>
            <w:r w:rsidRPr="00A46D01">
              <w:rPr>
                <w:bCs/>
                <w:sz w:val="22"/>
                <w:szCs w:val="22"/>
              </w:rPr>
              <w:t xml:space="preserve"> </w:t>
            </w:r>
            <w:r w:rsidRPr="00A46D01">
              <w:rPr>
                <w:bCs/>
                <w:sz w:val="22"/>
                <w:szCs w:val="22"/>
                <w:lang w:val="x-none"/>
              </w:rPr>
              <w:t>usterek</w:t>
            </w:r>
            <w:r w:rsidRPr="00A46D01">
              <w:rPr>
                <w:bCs/>
                <w:sz w:val="22"/>
                <w:szCs w:val="22"/>
              </w:rPr>
              <w:t xml:space="preserve">   </w:t>
            </w:r>
          </w:p>
          <w:p w:rsidR="00A46D01" w:rsidRPr="00A46D01" w:rsidRDefault="00A46D01" w:rsidP="00A46D01">
            <w:pPr>
              <w:rPr>
                <w:bCs/>
                <w:sz w:val="22"/>
                <w:szCs w:val="22"/>
                <w:lang w:val="x-none"/>
              </w:rPr>
            </w:pPr>
            <w:r w:rsidRPr="00A46D01">
              <w:rPr>
                <w:bCs/>
                <w:sz w:val="22"/>
                <w:szCs w:val="22"/>
              </w:rPr>
              <w:t xml:space="preserve">   </w:t>
            </w:r>
            <w:r w:rsidRPr="00A46D01">
              <w:rPr>
                <w:bCs/>
                <w:sz w:val="22"/>
                <w:szCs w:val="22"/>
                <w:lang w:val="x-none"/>
              </w:rPr>
              <w:t>oprogramowania,</w:t>
            </w:r>
          </w:p>
          <w:p w:rsidR="00A46D01" w:rsidRPr="00A46D01" w:rsidRDefault="00A46D01" w:rsidP="00A46D01">
            <w:pPr>
              <w:rPr>
                <w:rFonts w:ascii="Arial" w:hAnsi="Arial" w:cs="Arial"/>
                <w:sz w:val="18"/>
                <w:szCs w:val="18"/>
              </w:rPr>
            </w:pPr>
          </w:p>
          <w:p w:rsidR="00A46D01" w:rsidRPr="00A46D01" w:rsidRDefault="00A46D01" w:rsidP="00A46D01">
            <w:pPr>
              <w:rPr>
                <w:rFonts w:ascii="Arial" w:hAnsi="Arial" w:cs="Arial"/>
                <w:b/>
                <w:sz w:val="20"/>
                <w:szCs w:val="20"/>
              </w:rPr>
            </w:pPr>
            <w:r w:rsidRPr="00A46D01">
              <w:rPr>
                <w:rFonts w:ascii="Arial" w:hAnsi="Arial" w:cs="Arial"/>
                <w:sz w:val="18"/>
                <w:szCs w:val="18"/>
              </w:rPr>
              <w:t>(podać</w:t>
            </w:r>
            <w:r w:rsidRPr="00A46D01">
              <w:rPr>
                <w:rFonts w:ascii="Arial" w:hAnsi="Arial" w:cs="Arial"/>
                <w:sz w:val="20"/>
                <w:szCs w:val="20"/>
              </w:rPr>
              <w:t xml:space="preserve"> </w:t>
            </w:r>
            <w:r w:rsidRPr="00A46D01">
              <w:rPr>
                <w:rFonts w:ascii="Arial" w:hAnsi="Arial" w:cs="Arial"/>
                <w:sz w:val="18"/>
                <w:szCs w:val="18"/>
              </w:rPr>
              <w:t>i</w:t>
            </w:r>
            <w:r w:rsidRPr="00A46D01">
              <w:rPr>
                <w:rFonts w:ascii="Arial" w:hAnsi="Arial" w:cs="Arial"/>
                <w:bCs/>
                <w:sz w:val="18"/>
                <w:szCs w:val="18"/>
              </w:rPr>
              <w:t>mię i nazwisko zatrudnionego</w:t>
            </w:r>
            <w:r w:rsidRPr="00A46D01">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Podstawa zatrudnienia</w:t>
            </w:r>
          </w:p>
          <w:p w:rsidR="00A46D01" w:rsidRPr="00A46D01" w:rsidRDefault="00A46D01" w:rsidP="00A46D01">
            <w:pPr>
              <w:jc w:val="center"/>
              <w:rPr>
                <w:rFonts w:ascii="Arial" w:hAnsi="Arial" w:cs="Arial"/>
                <w:b/>
                <w:sz w:val="20"/>
                <w:szCs w:val="20"/>
              </w:rPr>
            </w:pPr>
            <w:r w:rsidRPr="00A46D01">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Czynność</w:t>
            </w: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b/>
                <w:sz w:val="20"/>
                <w:szCs w:val="20"/>
              </w:rPr>
            </w:pPr>
            <w:r w:rsidRPr="00A46D01">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p w:rsidR="00A46D01" w:rsidRPr="00A46D01" w:rsidRDefault="00A46D01" w:rsidP="00A46D01">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r>
    </w:tbl>
    <w:p w:rsidR="00A46D01" w:rsidRPr="00A46D01" w:rsidRDefault="00A46D01" w:rsidP="00A46D01">
      <w:pPr>
        <w:spacing w:before="100" w:beforeAutospacing="1" w:after="198" w:line="360" w:lineRule="auto"/>
        <w:rPr>
          <w:rFonts w:ascii="Arial" w:hAnsi="Arial" w:cs="Arial"/>
          <w:sz w:val="18"/>
          <w:szCs w:val="18"/>
        </w:rPr>
      </w:pPr>
    </w:p>
    <w:p w:rsidR="00A46D01" w:rsidRPr="00A46D01" w:rsidRDefault="00A46D01" w:rsidP="00A46D01">
      <w:pPr>
        <w:widowControl w:val="0"/>
        <w:ind w:right="-2"/>
        <w:rPr>
          <w:sz w:val="22"/>
          <w:szCs w:val="22"/>
        </w:rPr>
      </w:pPr>
    </w:p>
    <w:p w:rsidR="00A46D01" w:rsidRPr="00A46D01" w:rsidRDefault="00A46D01" w:rsidP="00A46D01">
      <w:pPr>
        <w:spacing w:line="360" w:lineRule="auto"/>
        <w:jc w:val="both"/>
      </w:pPr>
      <w:r w:rsidRPr="00A46D01">
        <w:t>………………………………………                              ………………………………</w:t>
      </w:r>
    </w:p>
    <w:p w:rsidR="00A46D01" w:rsidRPr="00A46D01" w:rsidRDefault="00A46D01" w:rsidP="00A46D01">
      <w:pPr>
        <w:spacing w:line="360" w:lineRule="auto"/>
        <w:jc w:val="both"/>
      </w:pPr>
      <w:r w:rsidRPr="00A46D01">
        <w:t xml:space="preserve">          (miejscowość i data)                                              (podpis i pieczęć Wykonawcy)</w:t>
      </w:r>
    </w:p>
    <w:p w:rsidR="00A46D01" w:rsidRPr="00A46D01" w:rsidRDefault="00A46D01" w:rsidP="00A46D01">
      <w:pPr>
        <w:spacing w:line="360" w:lineRule="auto"/>
        <w:jc w:val="both"/>
      </w:pPr>
    </w:p>
    <w:p w:rsidR="00A46D01" w:rsidRPr="00D61865" w:rsidRDefault="00A46D01" w:rsidP="00A46D01">
      <w:pPr>
        <w:rPr>
          <w:rFonts w:ascii="Calibri" w:hAnsi="Calibri" w:cs="Segoe UI"/>
          <w:sz w:val="20"/>
          <w:szCs w:val="20"/>
        </w:rPr>
      </w:pPr>
    </w:p>
    <w:sectPr w:rsidR="00A46D01"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B7" w:rsidRDefault="00A901B7">
      <w:r>
        <w:separator/>
      </w:r>
    </w:p>
  </w:endnote>
  <w:endnote w:type="continuationSeparator" w:id="0">
    <w:p w:rsidR="00A901B7" w:rsidRDefault="00A9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2B5701" w:rsidRDefault="002B5701">
        <w:pPr>
          <w:pStyle w:val="Stopka"/>
          <w:jc w:val="right"/>
        </w:pPr>
        <w:r>
          <w:fldChar w:fldCharType="begin"/>
        </w:r>
        <w:r>
          <w:instrText>PAGE   \* MERGEFORMAT</w:instrText>
        </w:r>
        <w:r>
          <w:fldChar w:fldCharType="separate"/>
        </w:r>
        <w:r w:rsidR="00836656">
          <w:rPr>
            <w:noProof/>
          </w:rPr>
          <w:t>22</w:t>
        </w:r>
        <w:r>
          <w:fldChar w:fldCharType="end"/>
        </w:r>
      </w:p>
    </w:sdtContent>
  </w:sdt>
  <w:p w:rsidR="002B5701" w:rsidRDefault="002B57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B7" w:rsidRDefault="00A901B7">
      <w:r>
        <w:separator/>
      </w:r>
    </w:p>
  </w:footnote>
  <w:footnote w:type="continuationSeparator" w:id="0">
    <w:p w:rsidR="00A901B7" w:rsidRDefault="00A90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701" w:rsidRDefault="002B570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1126"/>
        </w:tabs>
        <w:ind w:left="644" w:hanging="360"/>
      </w:pPr>
      <w:rPr>
        <w:rFonts w:ascii="Arial" w:hAnsi="Arial" w:cs="Arial" w:hint="default"/>
        <w:sz w:val="20"/>
        <w:szCs w:val="20"/>
      </w:rPr>
    </w:lvl>
    <w:lvl w:ilvl="1">
      <w:start w:val="1"/>
      <w:numFmt w:val="lowerLetter"/>
      <w:lvlText w:val="%2."/>
      <w:lvlJc w:val="left"/>
      <w:pPr>
        <w:tabs>
          <w:tab w:val="num" w:pos="-1126"/>
        </w:tabs>
        <w:ind w:left="1364" w:hanging="360"/>
      </w:pPr>
      <w:rPr>
        <w:rFonts w:ascii="Arial" w:hAnsi="Arial" w:cs="Arial"/>
        <w:sz w:val="20"/>
        <w:szCs w:val="20"/>
      </w:rPr>
    </w:lvl>
    <w:lvl w:ilvl="2">
      <w:start w:val="1"/>
      <w:numFmt w:val="lowerRoman"/>
      <w:lvlText w:val="%3."/>
      <w:lvlJc w:val="right"/>
      <w:pPr>
        <w:tabs>
          <w:tab w:val="num" w:pos="-1126"/>
        </w:tabs>
        <w:ind w:left="2084" w:hanging="180"/>
      </w:pPr>
    </w:lvl>
    <w:lvl w:ilvl="3">
      <w:start w:val="1"/>
      <w:numFmt w:val="decimal"/>
      <w:lvlText w:val="%4."/>
      <w:lvlJc w:val="left"/>
      <w:pPr>
        <w:tabs>
          <w:tab w:val="num" w:pos="-1126"/>
        </w:tabs>
        <w:ind w:left="2804" w:hanging="360"/>
      </w:pPr>
    </w:lvl>
    <w:lvl w:ilvl="4">
      <w:start w:val="1"/>
      <w:numFmt w:val="lowerLetter"/>
      <w:lvlText w:val="%5."/>
      <w:lvlJc w:val="left"/>
      <w:pPr>
        <w:tabs>
          <w:tab w:val="num" w:pos="-1126"/>
        </w:tabs>
        <w:ind w:left="3524" w:hanging="360"/>
      </w:pPr>
    </w:lvl>
    <w:lvl w:ilvl="5">
      <w:start w:val="1"/>
      <w:numFmt w:val="lowerRoman"/>
      <w:lvlText w:val="%6."/>
      <w:lvlJc w:val="right"/>
      <w:pPr>
        <w:tabs>
          <w:tab w:val="num" w:pos="-1126"/>
        </w:tabs>
        <w:ind w:left="4244" w:hanging="180"/>
      </w:pPr>
    </w:lvl>
    <w:lvl w:ilvl="6">
      <w:start w:val="1"/>
      <w:numFmt w:val="decimal"/>
      <w:lvlText w:val="%7."/>
      <w:lvlJc w:val="left"/>
      <w:pPr>
        <w:tabs>
          <w:tab w:val="num" w:pos="-1126"/>
        </w:tabs>
        <w:ind w:left="4964" w:hanging="360"/>
      </w:pPr>
    </w:lvl>
    <w:lvl w:ilvl="7">
      <w:start w:val="1"/>
      <w:numFmt w:val="lowerLetter"/>
      <w:lvlText w:val="%8."/>
      <w:lvlJc w:val="left"/>
      <w:pPr>
        <w:tabs>
          <w:tab w:val="num" w:pos="-1126"/>
        </w:tabs>
        <w:ind w:left="5684" w:hanging="360"/>
      </w:pPr>
    </w:lvl>
    <w:lvl w:ilvl="8">
      <w:start w:val="1"/>
      <w:numFmt w:val="lowerRoman"/>
      <w:lvlText w:val="%9."/>
      <w:lvlJc w:val="right"/>
      <w:pPr>
        <w:tabs>
          <w:tab w:val="num" w:pos="-1126"/>
        </w:tabs>
        <w:ind w:left="6404"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0000033"/>
    <w:multiLevelType w:val="multilevel"/>
    <w:tmpl w:val="00000033"/>
    <w:lvl w:ilvl="0">
      <w:start w:val="1"/>
      <w:numFmt w:val="decimal"/>
      <w:lvlText w:val="%1."/>
      <w:lvlJc w:val="left"/>
      <w:pPr>
        <w:tabs>
          <w:tab w:val="num" w:pos="0"/>
        </w:tabs>
        <w:ind w:left="720" w:hanging="360"/>
      </w:pPr>
      <w:rPr>
        <w:rFonts w:ascii="Arial" w:eastAsia="Calibri" w:hAnsi="Arial"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4722DC7"/>
    <w:multiLevelType w:val="multilevel"/>
    <w:tmpl w:val="5146710A"/>
    <w:lvl w:ilvl="0">
      <w:start w:val="1"/>
      <w:numFmt w:val="decimal"/>
      <w:lvlText w:val="%1."/>
      <w:lvlJc w:val="left"/>
      <w:pPr>
        <w:ind w:left="483"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50"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3"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1BC1715D"/>
    <w:multiLevelType w:val="multilevel"/>
    <w:tmpl w:val="5146710A"/>
    <w:lvl w:ilvl="0">
      <w:start w:val="1"/>
      <w:numFmt w:val="decimal"/>
      <w:lvlText w:val="%1."/>
      <w:lvlJc w:val="left"/>
      <w:pPr>
        <w:ind w:left="483"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56"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57"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00B0B72"/>
    <w:multiLevelType w:val="singleLevel"/>
    <w:tmpl w:val="04150011"/>
    <w:lvl w:ilvl="0">
      <w:start w:val="1"/>
      <w:numFmt w:val="decimal"/>
      <w:lvlText w:val="%1)"/>
      <w:lvlJc w:val="left"/>
      <w:pPr>
        <w:ind w:left="2340" w:hanging="360"/>
      </w:pPr>
    </w:lvl>
  </w:abstractNum>
  <w:abstractNum w:abstractNumId="59"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0"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4"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66"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EB0689"/>
    <w:multiLevelType w:val="multilevel"/>
    <w:tmpl w:val="1DE43D22"/>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70"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5E2443C9"/>
    <w:multiLevelType w:val="hybridMultilevel"/>
    <w:tmpl w:val="54AE1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7"/>
  </w:num>
  <w:num w:numId="2">
    <w:abstractNumId w:val="68"/>
  </w:num>
  <w:num w:numId="3">
    <w:abstractNumId w:val="65"/>
  </w:num>
  <w:num w:numId="4">
    <w:abstractNumId w:val="53"/>
  </w:num>
  <w:num w:numId="5">
    <w:abstractNumId w:val="74"/>
  </w:num>
  <w:num w:numId="6">
    <w:abstractNumId w:val="50"/>
  </w:num>
  <w:num w:numId="7">
    <w:abstractNumId w:val="72"/>
  </w:num>
  <w:num w:numId="8">
    <w:abstractNumId w:val="63"/>
  </w:num>
  <w:num w:numId="9">
    <w:abstractNumId w:val="54"/>
  </w:num>
  <w:num w:numId="10">
    <w:abstractNumId w:val="59"/>
  </w:num>
  <w:num w:numId="11">
    <w:abstractNumId w:val="71"/>
  </w:num>
  <w:num w:numId="12">
    <w:abstractNumId w:val="51"/>
  </w:num>
  <w:num w:numId="13">
    <w:abstractNumId w:val="75"/>
  </w:num>
  <w:num w:numId="14">
    <w:abstractNumId w:val="52"/>
  </w:num>
  <w:num w:numId="15">
    <w:abstractNumId w:val="66"/>
  </w:num>
  <w:num w:numId="16">
    <w:abstractNumId w:val="61"/>
  </w:num>
  <w:num w:numId="17">
    <w:abstractNumId w:val="62"/>
  </w:num>
  <w:num w:numId="18">
    <w:abstractNumId w:val="64"/>
  </w:num>
  <w:num w:numId="19">
    <w:abstractNumId w:val="57"/>
  </w:num>
  <w:num w:numId="20">
    <w:abstractNumId w:val="76"/>
  </w:num>
  <w:num w:numId="21">
    <w:abstractNumId w:val="58"/>
  </w:num>
  <w:num w:numId="22">
    <w:abstractNumId w:val="78"/>
  </w:num>
  <w:num w:numId="23">
    <w:abstractNumId w:val="56"/>
  </w:num>
  <w:num w:numId="24">
    <w:abstractNumId w:val="60"/>
  </w:num>
  <w:num w:numId="25">
    <w:abstractNumId w:val="70"/>
  </w:num>
  <w:num w:numId="26">
    <w:abstractNumId w:val="77"/>
  </w:num>
  <w:num w:numId="27">
    <w:abstractNumId w:val="6"/>
  </w:num>
  <w:num w:numId="28">
    <w:abstractNumId w:val="73"/>
  </w:num>
  <w:num w:numId="29">
    <w:abstractNumId w:val="30"/>
    <w:lvlOverride w:ilvl="0">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num>
  <w:num w:numId="39">
    <w:abstractNumId w:val="42"/>
    <w:lvlOverride w:ilvl="0">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8"/>
  </w:num>
  <w:num w:numId="50">
    <w:abstractNumId w:val="14"/>
  </w:num>
  <w:num w:numId="51">
    <w:abstractNumId w:val="16"/>
  </w:num>
  <w:num w:numId="52">
    <w:abstractNumId w:val="43"/>
  </w:num>
  <w:num w:numId="53">
    <w:abstractNumId w:val="45"/>
  </w:num>
  <w:num w:numId="54">
    <w:abstractNumId w:val="48"/>
  </w:num>
  <w:num w:numId="55">
    <w:abstractNumId w:val="49"/>
  </w:num>
  <w:num w:numId="56">
    <w:abstractNumId w:val="5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85FA4"/>
    <w:rsid w:val="000B5109"/>
    <w:rsid w:val="000E2D0F"/>
    <w:rsid w:val="00127C2E"/>
    <w:rsid w:val="00135E35"/>
    <w:rsid w:val="001409E0"/>
    <w:rsid w:val="00143484"/>
    <w:rsid w:val="001A4718"/>
    <w:rsid w:val="001B0606"/>
    <w:rsid w:val="001C7324"/>
    <w:rsid w:val="001F539D"/>
    <w:rsid w:val="00233B4E"/>
    <w:rsid w:val="00235988"/>
    <w:rsid w:val="002922F2"/>
    <w:rsid w:val="002B5701"/>
    <w:rsid w:val="002C2C40"/>
    <w:rsid w:val="002C750C"/>
    <w:rsid w:val="002D29B3"/>
    <w:rsid w:val="00305A4B"/>
    <w:rsid w:val="00313942"/>
    <w:rsid w:val="0031540B"/>
    <w:rsid w:val="00316D48"/>
    <w:rsid w:val="00330C7C"/>
    <w:rsid w:val="0036695D"/>
    <w:rsid w:val="003837E2"/>
    <w:rsid w:val="003B20E5"/>
    <w:rsid w:val="003C0634"/>
    <w:rsid w:val="003C4E91"/>
    <w:rsid w:val="003E4857"/>
    <w:rsid w:val="004261F0"/>
    <w:rsid w:val="00427004"/>
    <w:rsid w:val="00486841"/>
    <w:rsid w:val="004A345C"/>
    <w:rsid w:val="004B28AA"/>
    <w:rsid w:val="004C4F8D"/>
    <w:rsid w:val="00502487"/>
    <w:rsid w:val="0050331C"/>
    <w:rsid w:val="00534AD8"/>
    <w:rsid w:val="00541939"/>
    <w:rsid w:val="00557220"/>
    <w:rsid w:val="00585CA5"/>
    <w:rsid w:val="005D084B"/>
    <w:rsid w:val="00635ABC"/>
    <w:rsid w:val="00645F5E"/>
    <w:rsid w:val="00677E25"/>
    <w:rsid w:val="006841B0"/>
    <w:rsid w:val="006C047D"/>
    <w:rsid w:val="006C2697"/>
    <w:rsid w:val="006E5846"/>
    <w:rsid w:val="0071182A"/>
    <w:rsid w:val="00733491"/>
    <w:rsid w:val="007745FF"/>
    <w:rsid w:val="00785303"/>
    <w:rsid w:val="007A6A04"/>
    <w:rsid w:val="007C271C"/>
    <w:rsid w:val="007F0B38"/>
    <w:rsid w:val="007F2CFB"/>
    <w:rsid w:val="007F53BF"/>
    <w:rsid w:val="008009F0"/>
    <w:rsid w:val="00811757"/>
    <w:rsid w:val="008147D7"/>
    <w:rsid w:val="00821167"/>
    <w:rsid w:val="00836656"/>
    <w:rsid w:val="008827FA"/>
    <w:rsid w:val="00893119"/>
    <w:rsid w:val="008B2600"/>
    <w:rsid w:val="00911F6F"/>
    <w:rsid w:val="00911FF5"/>
    <w:rsid w:val="00920EC2"/>
    <w:rsid w:val="0096299B"/>
    <w:rsid w:val="009731D6"/>
    <w:rsid w:val="009D2EB9"/>
    <w:rsid w:val="00A01D93"/>
    <w:rsid w:val="00A24B7E"/>
    <w:rsid w:val="00A46D01"/>
    <w:rsid w:val="00A82980"/>
    <w:rsid w:val="00A901B7"/>
    <w:rsid w:val="00AB4C87"/>
    <w:rsid w:val="00AE5FE2"/>
    <w:rsid w:val="00B02D1E"/>
    <w:rsid w:val="00B1621B"/>
    <w:rsid w:val="00B666E5"/>
    <w:rsid w:val="00B77036"/>
    <w:rsid w:val="00BC457D"/>
    <w:rsid w:val="00BD3D25"/>
    <w:rsid w:val="00C011F6"/>
    <w:rsid w:val="00C342D6"/>
    <w:rsid w:val="00C44B5A"/>
    <w:rsid w:val="00C77132"/>
    <w:rsid w:val="00C77DFD"/>
    <w:rsid w:val="00C972D6"/>
    <w:rsid w:val="00CB624F"/>
    <w:rsid w:val="00CC4A54"/>
    <w:rsid w:val="00CE796F"/>
    <w:rsid w:val="00D054D4"/>
    <w:rsid w:val="00D35A94"/>
    <w:rsid w:val="00D4132A"/>
    <w:rsid w:val="00D4159A"/>
    <w:rsid w:val="00D503CC"/>
    <w:rsid w:val="00D517B8"/>
    <w:rsid w:val="00D564F3"/>
    <w:rsid w:val="00D61865"/>
    <w:rsid w:val="00D71159"/>
    <w:rsid w:val="00DA4705"/>
    <w:rsid w:val="00DC0BE4"/>
    <w:rsid w:val="00DC6392"/>
    <w:rsid w:val="00DD7D3C"/>
    <w:rsid w:val="00E13929"/>
    <w:rsid w:val="00EA0C8C"/>
    <w:rsid w:val="00EC13B5"/>
    <w:rsid w:val="00EE618C"/>
    <w:rsid w:val="00F22F11"/>
    <w:rsid w:val="00F25037"/>
    <w:rsid w:val="00F61374"/>
    <w:rsid w:val="00F754E5"/>
    <w:rsid w:val="00F93263"/>
    <w:rsid w:val="00FC7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39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99"/>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3837E2"/>
    <w:pPr>
      <w:spacing w:after="120" w:line="480" w:lineRule="auto"/>
    </w:pPr>
  </w:style>
  <w:style w:type="character" w:customStyle="1" w:styleId="Tekstpodstawowy2Znak">
    <w:name w:val="Tekst podstawowy 2 Znak"/>
    <w:basedOn w:val="Domylnaczcionkaakapitu"/>
    <w:link w:val="Tekstpodstawowy2"/>
    <w:uiPriority w:val="99"/>
    <w:semiHidden/>
    <w:rsid w:val="003837E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yperlink" Target="mailto:admin@zoz-mswia-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AABD4-E5DC-4909-A650-ADD78D6D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15292</Words>
  <Characters>91756</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2018-03-12T11:41:00Z</cp:lastPrinted>
  <dcterms:created xsi:type="dcterms:W3CDTF">2018-03-26T07:40:00Z</dcterms:created>
  <dcterms:modified xsi:type="dcterms:W3CDTF">2018-03-26T07:42:00Z</dcterms:modified>
</cp:coreProperties>
</file>