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2D29B3" w:rsidRPr="002D29B3" w:rsidRDefault="002D29B3" w:rsidP="002D29B3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 w:rsidRPr="002D29B3">
              <w:rPr>
                <w:rFonts w:ascii="Calibri" w:hAnsi="Calibri" w:cs="Segoe UI"/>
                <w:b/>
                <w:sz w:val="28"/>
                <w:szCs w:val="28"/>
              </w:rPr>
              <w:t xml:space="preserve">NADZÓR AUTORSKI ORAZ USŁUGI SERWISOWE SYSTEMU INFORMATYCZNEGO </w:t>
            </w:r>
            <w:r w:rsidR="00527886">
              <w:rPr>
                <w:rFonts w:ascii="Calibri" w:hAnsi="Calibri" w:cs="Segoe UI"/>
                <w:b/>
                <w:sz w:val="28"/>
                <w:szCs w:val="28"/>
              </w:rPr>
              <w:t>ESKULAP</w:t>
            </w:r>
          </w:p>
          <w:p w:rsidR="004A345C" w:rsidRPr="00D245E8" w:rsidRDefault="004A345C" w:rsidP="00BC457D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D84118">
              <w:rPr>
                <w:rFonts w:ascii="Calibri" w:hAnsi="Calibri" w:cs="Segoe UI"/>
                <w:b/>
                <w:sz w:val="22"/>
                <w:szCs w:val="22"/>
              </w:rPr>
              <w:t>21</w:t>
            </w:r>
            <w:r w:rsidR="002D29B3">
              <w:rPr>
                <w:rFonts w:ascii="Calibri" w:hAnsi="Calibri" w:cs="Segoe UI"/>
                <w:b/>
                <w:sz w:val="22"/>
                <w:szCs w:val="22"/>
              </w:rPr>
              <w:t>/U</w:t>
            </w:r>
            <w:r w:rsidR="00D84118">
              <w:rPr>
                <w:rFonts w:ascii="Calibri" w:hAnsi="Calibri" w:cs="Segoe UI"/>
                <w:b/>
                <w:sz w:val="22"/>
                <w:szCs w:val="22"/>
              </w:rPr>
              <w:t>/18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2D29B3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Oświadczenie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2D29B3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2D29B3">
              <w:rPr>
                <w:rFonts w:ascii="Calibri" w:hAnsi="Calibri" w:cs="Segoe UI"/>
                <w:b w:val="0"/>
                <w:sz w:val="20"/>
              </w:rPr>
              <w:t xml:space="preserve">oświadczenie o przynależności albo braku przynależności do tej samej grupy kapitałowej (wzór)   </w:t>
            </w:r>
            <w:r w:rsidR="004A345C" w:rsidRPr="009D226A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FA4E84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FA4E84" w:rsidRPr="00FA4E84" w:rsidRDefault="00FA4E84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FA4E84">
              <w:rPr>
                <w:rFonts w:ascii="Arial" w:hAnsi="Arial" w:cs="Arial"/>
                <w:sz w:val="20"/>
                <w:szCs w:val="20"/>
              </w:rPr>
              <w:t>Oświadczenie Wykonawcy lub podwykonawcy o zatrudnieniu</w:t>
            </w:r>
          </w:p>
          <w:p w:rsidR="006C2697" w:rsidRPr="006C2697" w:rsidRDefault="006C2697" w:rsidP="002D29B3">
            <w:pPr>
              <w:spacing w:after="40"/>
              <w:ind w:left="284"/>
              <w:rPr>
                <w:rFonts w:asciiTheme="minorHAnsi" w:hAnsiTheme="minorHAnsi" w:cs="Segoe UI"/>
                <w:sz w:val="20"/>
                <w:szCs w:val="20"/>
              </w:rPr>
            </w:pP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FA4E84" w:rsidRDefault="00FA4E84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6C2697" w:rsidRPr="009D226A" w:rsidRDefault="006C2697" w:rsidP="002D29B3">
            <w:pPr>
              <w:spacing w:after="40"/>
              <w:ind w:left="317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D21F75">
              <w:rPr>
                <w:rFonts w:ascii="Calibri" w:hAnsi="Calibri" w:cs="Segoe UI"/>
                <w:sz w:val="16"/>
                <w:szCs w:val="16"/>
              </w:rPr>
              <w:t>14</w:t>
            </w:r>
            <w:r w:rsidR="00821167">
              <w:rPr>
                <w:rFonts w:ascii="Calibri" w:hAnsi="Calibri" w:cs="Segoe UI"/>
                <w:sz w:val="16"/>
                <w:szCs w:val="16"/>
              </w:rPr>
              <w:t>.0</w:t>
            </w:r>
            <w:r w:rsidR="00D84118">
              <w:rPr>
                <w:rFonts w:ascii="Calibri" w:hAnsi="Calibri" w:cs="Segoe UI"/>
                <w:sz w:val="16"/>
                <w:szCs w:val="16"/>
              </w:rPr>
              <w:t>5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821167">
              <w:rPr>
                <w:rFonts w:ascii="Calibri" w:hAnsi="Calibri" w:cs="Segoe UI"/>
                <w:sz w:val="16"/>
                <w:szCs w:val="16"/>
              </w:rPr>
              <w:t>2017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9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2C750C">
      <w:pPr>
        <w:pStyle w:val="pkt"/>
        <w:numPr>
          <w:ilvl w:val="0"/>
          <w:numId w:val="3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2C750C">
      <w:pPr>
        <w:pStyle w:val="pkt"/>
        <w:numPr>
          <w:ilvl w:val="0"/>
          <w:numId w:val="3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2C750C">
      <w:pPr>
        <w:pStyle w:val="pkt"/>
        <w:numPr>
          <w:ilvl w:val="0"/>
          <w:numId w:val="3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527886" w:rsidRPr="00527886" w:rsidRDefault="00527886" w:rsidP="00527886">
      <w:pPr>
        <w:pStyle w:val="Tekstpodstawowy"/>
        <w:numPr>
          <w:ilvl w:val="0"/>
          <w:numId w:val="26"/>
        </w:numPr>
        <w:rPr>
          <w:rFonts w:asciiTheme="minorHAnsi" w:hAnsiTheme="minorHAnsi" w:cs="Arial"/>
          <w:b w:val="0"/>
          <w:sz w:val="20"/>
        </w:rPr>
      </w:pPr>
      <w:r w:rsidRPr="00527886">
        <w:rPr>
          <w:rFonts w:asciiTheme="minorHAnsi" w:hAnsiTheme="minorHAnsi" w:cs="Arial"/>
          <w:sz w:val="20"/>
        </w:rPr>
        <w:t xml:space="preserve">Przedmiotem zamówienia jest </w:t>
      </w:r>
      <w:r w:rsidRPr="00527886">
        <w:rPr>
          <w:rFonts w:asciiTheme="minorHAnsi" w:hAnsiTheme="minorHAnsi" w:cs="Arial"/>
          <w:b w:val="0"/>
          <w:sz w:val="20"/>
        </w:rPr>
        <w:t xml:space="preserve">nadzór autorski wraz z usługami serwisowymi umożliwiającymi bieżącą eksploatację medycznego systemu informatycznego Eskulap. </w:t>
      </w:r>
    </w:p>
    <w:p w:rsidR="00527886" w:rsidRDefault="00527886" w:rsidP="00527886">
      <w:pPr>
        <w:pStyle w:val="Tekstpodstawowy2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527886">
        <w:rPr>
          <w:rFonts w:asciiTheme="minorHAnsi" w:hAnsiTheme="minorHAnsi"/>
          <w:sz w:val="20"/>
          <w:szCs w:val="20"/>
        </w:rPr>
        <w:t>Wykaz licencji na moduły systemu ESKULAP posiadane przez Zamawiającego:</w:t>
      </w:r>
    </w:p>
    <w:tbl>
      <w:tblPr>
        <w:tblW w:w="9371" w:type="dxa"/>
        <w:tblInd w:w="7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40"/>
        <w:gridCol w:w="3706"/>
        <w:gridCol w:w="1300"/>
        <w:gridCol w:w="1125"/>
      </w:tblGrid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3366"/>
            <w:noWrap/>
          </w:tcPr>
          <w:p w:rsidR="00557B01" w:rsidRDefault="00557B01" w:rsidP="00557B01"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/>
                <w:sz w:val="18"/>
                <w:szCs w:val="18"/>
              </w:rPr>
              <w:t>Moduł</w:t>
            </w:r>
          </w:p>
        </w:tc>
        <w:tc>
          <w:tcPr>
            <w:tcW w:w="37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003366"/>
          </w:tcPr>
          <w:p w:rsidR="00557B01" w:rsidRDefault="00557B01" w:rsidP="00557B0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/>
                <w:sz w:val="18"/>
                <w:szCs w:val="18"/>
              </w:rPr>
              <w:t>blok funkcjonalny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3366"/>
          </w:tcPr>
          <w:p w:rsidR="00557B01" w:rsidRDefault="00557B01" w:rsidP="00557B0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/>
                <w:sz w:val="18"/>
                <w:szCs w:val="18"/>
              </w:rPr>
              <w:t>liczba licencji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3366"/>
          </w:tcPr>
          <w:p w:rsidR="00557B01" w:rsidRDefault="00557B01" w:rsidP="00557B0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/>
                <w:sz w:val="18"/>
                <w:szCs w:val="18"/>
              </w:rPr>
              <w:t>konsultacje</w:t>
            </w:r>
          </w:p>
        </w:tc>
      </w:tr>
    </w:tbl>
    <w:p w:rsidR="00557B01" w:rsidRDefault="00557B01" w:rsidP="00557B01">
      <w:pPr>
        <w:pStyle w:val="Tekstpodstawowy"/>
        <w:tabs>
          <w:tab w:val="left" w:pos="907"/>
        </w:tabs>
        <w:ind w:left="720"/>
        <w:rPr>
          <w:rFonts w:cs="Arial"/>
          <w:b w:val="0"/>
        </w:rPr>
      </w:pPr>
    </w:p>
    <w:tbl>
      <w:tblPr>
        <w:tblW w:w="9201" w:type="dxa"/>
        <w:tblInd w:w="7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40"/>
        <w:gridCol w:w="3706"/>
        <w:gridCol w:w="1175"/>
        <w:gridCol w:w="1080"/>
      </w:tblGrid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Ruch Chorych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blok izba przyjęć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blok biuro przyjęć statystyka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blok oddział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blok archiwum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Kolejki oczekujących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Rejestracja poradni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– Gabinet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Dokumentacja medyczna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Pr="00726790" w:rsidRDefault="00557B01" w:rsidP="00557B01">
            <w:pPr>
              <w:jc w:val="right"/>
              <w:rPr>
                <w:b/>
                <w:i/>
                <w:color w:val="000000"/>
              </w:rPr>
            </w:pPr>
            <w:r w:rsidRPr="00726790">
              <w:rPr>
                <w:b/>
                <w:i/>
                <w:color w:val="000000"/>
              </w:rPr>
              <w:t>1(otwarta)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i/>
                <w:iCs/>
                <w:color w:val="FFFFFF"/>
              </w:rPr>
            </w:pPr>
            <w:r>
              <w:rPr>
                <w:i/>
                <w:iCs/>
                <w:color w:val="FFFFFF"/>
              </w:rPr>
              <w:t>Blok Recepty</w:t>
            </w:r>
          </w:p>
          <w:p w:rsidR="00557B01" w:rsidRPr="00BB3BBC" w:rsidRDefault="00557B01" w:rsidP="00557B01">
            <w:pPr>
              <w:rPr>
                <w:b/>
                <w:color w:val="000000"/>
              </w:rPr>
            </w:pPr>
            <w:r>
              <w:rPr>
                <w:b/>
                <w:i/>
                <w:iCs/>
              </w:rPr>
              <w:t>b</w:t>
            </w:r>
            <w:r w:rsidRPr="00BB3BBC">
              <w:rPr>
                <w:b/>
                <w:i/>
                <w:iCs/>
              </w:rPr>
              <w:t xml:space="preserve">lok </w:t>
            </w:r>
            <w:r>
              <w:rPr>
                <w:b/>
                <w:i/>
                <w:iCs/>
              </w:rPr>
              <w:t>r</w:t>
            </w:r>
            <w:r w:rsidRPr="00BB3BBC">
              <w:rPr>
                <w:b/>
                <w:i/>
                <w:iCs/>
              </w:rPr>
              <w:t>ecepty</w:t>
            </w:r>
            <w:r w:rsidRPr="00BB3BBC">
              <w:rPr>
                <w:b/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Pr="00726790" w:rsidRDefault="00557B01" w:rsidP="00557B01">
            <w:pPr>
              <w:jc w:val="right"/>
              <w:rPr>
                <w:b/>
                <w:i/>
                <w:color w:val="000000"/>
              </w:rPr>
            </w:pPr>
            <w:r w:rsidRPr="00726790">
              <w:rPr>
                <w:b/>
                <w:i/>
                <w:color w:val="000000"/>
              </w:rPr>
              <w:t>1(otwarta)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– Archiwum Dokumentów Cyfrowych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ind w:left="-212"/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 (otwarta)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– Zlecenia medyczne (Pracownia Cytostatyków)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1(otwarta)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Rozliczenia z płatnikami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Gruper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inna technologia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Pr="001C36D5" w:rsidRDefault="00557B01" w:rsidP="00557B01">
            <w:pPr>
              <w:jc w:val="right"/>
              <w:rPr>
                <w:b/>
                <w:color w:val="000000"/>
              </w:rPr>
            </w:pPr>
            <w:r w:rsidRPr="001C36D5">
              <w:rPr>
                <w:b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Pr="001C36D5" w:rsidRDefault="00557B01" w:rsidP="00557B01">
            <w:pPr>
              <w:jc w:val="center"/>
              <w:rPr>
                <w:b/>
                <w:color w:val="000000"/>
              </w:rPr>
            </w:pPr>
            <w:r w:rsidRPr="001C36D5"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Blok Operacyjny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Eskulap-POZ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Pr="008764A1" w:rsidRDefault="00557B01" w:rsidP="00557B01">
            <w:r w:rsidRPr="008764A1">
              <w:rPr>
                <w:b/>
                <w:i/>
                <w:iCs/>
              </w:rPr>
              <w:t>Eskulap – Pracownia Diagnostyczna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Pr="008764A1" w:rsidRDefault="00557B01" w:rsidP="00557B01">
            <w:pPr>
              <w:jc w:val="right"/>
            </w:pPr>
            <w:r w:rsidRPr="008764A1"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Pr="008764A1" w:rsidRDefault="00557B01" w:rsidP="00557B01">
            <w:pPr>
              <w:jc w:val="right"/>
            </w:pPr>
            <w:r w:rsidRPr="008764A1">
              <w:rPr>
                <w:b/>
                <w:i/>
                <w:iCs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Pr="008764A1" w:rsidRDefault="00557B01" w:rsidP="00557B01">
            <w:pPr>
              <w:jc w:val="center"/>
            </w:pPr>
            <w:r w:rsidRPr="008764A1">
              <w:rPr>
                <w:b/>
                <w:i/>
                <w:iCs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lastRenderedPageBreak/>
              <w:t>Eskulap - Laboratorium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Bakteriologia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Zakład Histopatologii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– Apteka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Apteczka Oddziałowa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</w:rPr>
              <w:t>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Pracownia Cytostatyków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Pracownia Cytostatyków- Loża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HL7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– eRejestracja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ind w:left="-70"/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1(otwarta)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eWyniki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ind w:left="-212"/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 (otwarta)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Eskulap-interfejs Infobox QNSK 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color w:val="000000"/>
              </w:rPr>
              <w:t>(integracja z systemem kolejkowym QNSK)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– Powiadomienia 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color w:val="000000"/>
              </w:rPr>
              <w:t>Powiadomienia z eWyników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– Powiadomienia Operator PLUS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color w:val="000000"/>
              </w:rPr>
              <w:t>Powiadomienia z eWyników – obsługa bramki SMS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- </w:t>
            </w:r>
            <w:r w:rsidRPr="006D19C7">
              <w:rPr>
                <w:b/>
                <w:i/>
                <w:iCs/>
                <w:color w:val="000000"/>
              </w:rPr>
              <w:t>Zlec</w:t>
            </w:r>
            <w:r>
              <w:rPr>
                <w:b/>
                <w:i/>
                <w:iCs/>
                <w:color w:val="000000"/>
              </w:rPr>
              <w:t>enia</w:t>
            </w:r>
            <w:r w:rsidRPr="006D19C7">
              <w:rPr>
                <w:b/>
                <w:i/>
                <w:iCs/>
                <w:color w:val="000000"/>
              </w:rPr>
              <w:t xml:space="preserve"> Medyczne – Diagnostyka Ogólna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Zlecenia Medyczne – Laboratorium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57B01" w:rsidRDefault="00557B01" w:rsidP="00557B01">
            <w:pPr>
              <w:jc w:val="center"/>
            </w:pPr>
            <w:r w:rsidRPr="00630C3A"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Zlecenia Medyczne – Bakteriologia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57B01" w:rsidRDefault="00557B01" w:rsidP="00557B01">
            <w:pPr>
              <w:jc w:val="center"/>
            </w:pPr>
            <w:r w:rsidRPr="00630C3A">
              <w:rPr>
                <w:b/>
                <w:i/>
                <w:iCs/>
                <w:color w:val="000000"/>
              </w:rPr>
              <w:t>[KT]</w:t>
            </w:r>
          </w:p>
        </w:tc>
      </w:tr>
    </w:tbl>
    <w:p w:rsidR="00557B01" w:rsidRPr="00557B01" w:rsidRDefault="00557B01" w:rsidP="00557B01">
      <w:pPr>
        <w:rPr>
          <w:lang w:val="en-US"/>
        </w:rPr>
      </w:pPr>
      <w:r>
        <w:t xml:space="preserve">                                                            </w:t>
      </w:r>
    </w:p>
    <w:p w:rsidR="00527886" w:rsidRPr="00527886" w:rsidRDefault="00527886" w:rsidP="00527886">
      <w:pPr>
        <w:rPr>
          <w:lang w:val="en-US"/>
        </w:rPr>
      </w:pPr>
      <w:r>
        <w:t xml:space="preserve">                                                            </w:t>
      </w:r>
    </w:p>
    <w:p w:rsidR="004A345C" w:rsidRDefault="004A345C" w:rsidP="000B5109">
      <w:pPr>
        <w:numPr>
          <w:ilvl w:val="0"/>
          <w:numId w:val="2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Wykonawca zobowiązany jest zrealizować zamówienie na zasadach i warunkach opisanych we wzorze umowy stanowiącym</w:t>
      </w:r>
      <w:r w:rsidRPr="002733D9">
        <w:rPr>
          <w:rFonts w:ascii="Calibri" w:hAnsi="Calibri" w:cs="Segoe UI"/>
          <w:sz w:val="20"/>
          <w:szCs w:val="20"/>
        </w:rPr>
        <w:t xml:space="preserve"> </w:t>
      </w:r>
      <w:r w:rsidRPr="002733D9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>
        <w:rPr>
          <w:rFonts w:ascii="Calibri" w:hAnsi="Calibri" w:cs="Segoe UI"/>
          <w:b/>
          <w:sz w:val="20"/>
          <w:szCs w:val="20"/>
        </w:rPr>
        <w:t xml:space="preserve"> 4</w:t>
      </w:r>
      <w:r w:rsidR="008009F0">
        <w:rPr>
          <w:rFonts w:ascii="Calibri" w:hAnsi="Calibri" w:cs="Segoe UI"/>
          <w:b/>
          <w:sz w:val="20"/>
          <w:szCs w:val="20"/>
        </w:rPr>
        <w:t xml:space="preserve"> </w:t>
      </w:r>
      <w:r w:rsidRPr="002733D9">
        <w:rPr>
          <w:rFonts w:ascii="Calibri" w:hAnsi="Calibri" w:cs="Segoe UI"/>
          <w:sz w:val="20"/>
          <w:szCs w:val="20"/>
        </w:rPr>
        <w:t>do SIWZ.</w:t>
      </w:r>
    </w:p>
    <w:p w:rsidR="002D29B3" w:rsidRPr="002D29B3" w:rsidRDefault="004A345C" w:rsidP="000B5109">
      <w:pPr>
        <w:numPr>
          <w:ilvl w:val="0"/>
          <w:numId w:val="2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2D29B3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2D29B3" w:rsidRPr="002D29B3">
        <w:rPr>
          <w:rFonts w:ascii="Arial" w:hAnsi="Arial" w:cs="Arial"/>
          <w:b/>
          <w:bCs/>
          <w:sz w:val="20"/>
        </w:rPr>
        <w:t xml:space="preserve">72.26.70.00-4 Usługi w zakresie konserwacji i napraw oprogramowania </w:t>
      </w:r>
    </w:p>
    <w:p w:rsidR="004A345C" w:rsidRPr="002D29B3" w:rsidRDefault="004A345C" w:rsidP="000B5109">
      <w:pPr>
        <w:numPr>
          <w:ilvl w:val="0"/>
          <w:numId w:val="26"/>
        </w:numPr>
        <w:tabs>
          <w:tab w:val="num" w:pos="426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2D29B3">
        <w:rPr>
          <w:rFonts w:ascii="Calibri" w:hAnsi="Calibri" w:cs="Segoe UI"/>
          <w:sz w:val="20"/>
          <w:szCs w:val="20"/>
        </w:rPr>
        <w:t xml:space="preserve">Zamawiający </w:t>
      </w:r>
      <w:r w:rsidR="00BC457D" w:rsidRPr="002D29B3">
        <w:rPr>
          <w:rFonts w:ascii="Calibri" w:hAnsi="Calibri" w:cs="Segoe UI"/>
          <w:sz w:val="20"/>
          <w:szCs w:val="20"/>
        </w:rPr>
        <w:t>nie dopuszcza składania</w:t>
      </w:r>
      <w:r w:rsidRPr="002D29B3">
        <w:rPr>
          <w:rFonts w:ascii="Calibri" w:hAnsi="Calibri" w:cs="Segoe UI"/>
          <w:sz w:val="20"/>
          <w:szCs w:val="20"/>
        </w:rPr>
        <w:t xml:space="preserve"> ofert częściowych.</w:t>
      </w:r>
    </w:p>
    <w:p w:rsidR="004A345C" w:rsidRDefault="004A345C" w:rsidP="000B5109">
      <w:pPr>
        <w:pStyle w:val="Akapitzlist"/>
        <w:numPr>
          <w:ilvl w:val="0"/>
          <w:numId w:val="2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D84118" w:rsidRDefault="004A345C" w:rsidP="009731D6">
      <w:pPr>
        <w:numPr>
          <w:ilvl w:val="0"/>
          <w:numId w:val="2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D84118" w:rsidRPr="003837E2" w:rsidRDefault="00D84118" w:rsidP="00D84118">
      <w:pPr>
        <w:numPr>
          <w:ilvl w:val="0"/>
          <w:numId w:val="26"/>
        </w:numPr>
        <w:tabs>
          <w:tab w:val="num" w:pos="426"/>
          <w:tab w:val="left" w:pos="3855"/>
        </w:tabs>
        <w:spacing w:after="40"/>
        <w:jc w:val="both"/>
        <w:rPr>
          <w:rFonts w:ascii="Calibri" w:hAnsi="Calibri"/>
          <w:bCs/>
          <w:color w:val="000000"/>
          <w:sz w:val="20"/>
          <w:szCs w:val="20"/>
          <w:lang w:val="x-none"/>
        </w:rPr>
      </w:pPr>
      <w:r w:rsidRPr="003837E2">
        <w:rPr>
          <w:rFonts w:ascii="Calibri" w:hAnsi="Calibri"/>
          <w:bCs/>
          <w:color w:val="000000"/>
          <w:sz w:val="20"/>
          <w:szCs w:val="20"/>
        </w:rPr>
        <w:t>Zamawiający stosownie do art. 29 ust 3a ustawy PZP, wymaga zatrudnienia przez Wykonawcę lub podwykonawcę na podstawie umowy o pracę osób wykonujących czynności w zakresie realizacji zamówienia, których wykonanie polega na wykonywaniu pracy w sposób określony w art. 22 §1 ustawy z dnia 26 czerwca 1974r. – Kodeks Pracy.</w:t>
      </w:r>
    </w:p>
    <w:p w:rsidR="00D84118" w:rsidRPr="003837E2" w:rsidRDefault="00D84118" w:rsidP="00D84118">
      <w:pPr>
        <w:numPr>
          <w:ilvl w:val="0"/>
          <w:numId w:val="26"/>
        </w:numPr>
        <w:tabs>
          <w:tab w:val="left" w:pos="3855"/>
        </w:tabs>
        <w:spacing w:after="40"/>
        <w:jc w:val="both"/>
        <w:rPr>
          <w:rFonts w:ascii="Calibri" w:hAnsi="Calibri"/>
          <w:bCs/>
          <w:color w:val="000000"/>
          <w:sz w:val="20"/>
          <w:szCs w:val="20"/>
          <w:lang w:val="x-none"/>
        </w:rPr>
      </w:pPr>
      <w:r w:rsidRPr="003837E2">
        <w:rPr>
          <w:rFonts w:ascii="Calibri" w:hAnsi="Calibri"/>
          <w:bCs/>
          <w:color w:val="000000"/>
          <w:sz w:val="20"/>
          <w:szCs w:val="20"/>
          <w:lang w:val="x-none"/>
        </w:rPr>
        <w:t xml:space="preserve">Zamawiający wymaga złożenia oświadczenia przez Wykonawcę </w:t>
      </w:r>
      <w:r w:rsidRPr="003837E2">
        <w:rPr>
          <w:rFonts w:ascii="Calibri" w:hAnsi="Calibri"/>
          <w:bCs/>
          <w:color w:val="000000"/>
          <w:sz w:val="20"/>
          <w:szCs w:val="20"/>
          <w:lang w:val="x-none"/>
        </w:rPr>
        <w:br/>
        <w:t xml:space="preserve">        lub podwykonawcę o zatrudnieniu na podstawie umowy o pracę osób wykonujących</w:t>
      </w:r>
      <w:r w:rsidRPr="003837E2">
        <w:rPr>
          <w:rFonts w:ascii="Calibri" w:hAnsi="Calibri"/>
          <w:bCs/>
          <w:color w:val="000000"/>
          <w:sz w:val="20"/>
          <w:szCs w:val="20"/>
          <w:lang w:val="x-none"/>
        </w:rPr>
        <w:br/>
        <w:t xml:space="preserve">        wskazane przez Zamawiającego czynności:</w:t>
      </w:r>
    </w:p>
    <w:p w:rsidR="00D84118" w:rsidRPr="003837E2" w:rsidRDefault="00D84118" w:rsidP="00D84118">
      <w:pPr>
        <w:tabs>
          <w:tab w:val="left" w:pos="3855"/>
        </w:tabs>
        <w:spacing w:after="40"/>
        <w:ind w:left="720"/>
        <w:jc w:val="both"/>
        <w:rPr>
          <w:rFonts w:ascii="Calibri" w:hAnsi="Calibri"/>
          <w:bCs/>
          <w:color w:val="000000"/>
          <w:sz w:val="20"/>
          <w:szCs w:val="20"/>
        </w:rPr>
      </w:pPr>
      <w:r w:rsidRPr="003837E2">
        <w:rPr>
          <w:rFonts w:ascii="Calibri" w:hAnsi="Calibri"/>
          <w:bCs/>
          <w:color w:val="000000"/>
          <w:sz w:val="20"/>
          <w:szCs w:val="20"/>
        </w:rPr>
        <w:t>- aktualizacja oprogramowania,</w:t>
      </w:r>
    </w:p>
    <w:p w:rsidR="00D84118" w:rsidRPr="003837E2" w:rsidRDefault="00D84118" w:rsidP="00D84118">
      <w:pPr>
        <w:tabs>
          <w:tab w:val="left" w:pos="3855"/>
        </w:tabs>
        <w:spacing w:after="40"/>
        <w:ind w:left="720"/>
        <w:jc w:val="both"/>
        <w:rPr>
          <w:rFonts w:ascii="Calibri" w:hAnsi="Calibri"/>
          <w:bCs/>
          <w:color w:val="000000"/>
          <w:sz w:val="20"/>
          <w:szCs w:val="20"/>
        </w:rPr>
      </w:pPr>
      <w:r w:rsidRPr="003837E2">
        <w:rPr>
          <w:rFonts w:ascii="Calibri" w:hAnsi="Calibri"/>
          <w:bCs/>
          <w:color w:val="000000"/>
          <w:sz w:val="20"/>
          <w:szCs w:val="20"/>
        </w:rPr>
        <w:t>- konserwacja oprogramowania,</w:t>
      </w:r>
    </w:p>
    <w:p w:rsidR="00D84118" w:rsidRPr="003837E2" w:rsidRDefault="00D84118" w:rsidP="00D84118">
      <w:pPr>
        <w:tabs>
          <w:tab w:val="left" w:pos="3855"/>
        </w:tabs>
        <w:spacing w:after="40"/>
        <w:ind w:left="720"/>
        <w:jc w:val="both"/>
        <w:rPr>
          <w:rFonts w:ascii="Calibri" w:hAnsi="Calibri"/>
          <w:bCs/>
          <w:color w:val="000000"/>
          <w:sz w:val="20"/>
          <w:szCs w:val="20"/>
        </w:rPr>
      </w:pPr>
      <w:r w:rsidRPr="003837E2">
        <w:rPr>
          <w:rFonts w:ascii="Calibri" w:hAnsi="Calibri"/>
          <w:bCs/>
          <w:color w:val="000000"/>
          <w:sz w:val="20"/>
          <w:szCs w:val="20"/>
        </w:rPr>
        <w:t>- szkolenia z nowych funkcjonalności,</w:t>
      </w:r>
    </w:p>
    <w:p w:rsidR="00D84118" w:rsidRPr="003837E2" w:rsidRDefault="00D84118" w:rsidP="00D84118">
      <w:pPr>
        <w:tabs>
          <w:tab w:val="left" w:pos="3855"/>
        </w:tabs>
        <w:spacing w:after="40"/>
        <w:ind w:left="720"/>
        <w:jc w:val="both"/>
        <w:rPr>
          <w:rFonts w:ascii="Calibri" w:hAnsi="Calibri"/>
          <w:bCs/>
          <w:color w:val="000000"/>
          <w:sz w:val="20"/>
          <w:szCs w:val="20"/>
          <w:lang w:val="x-none"/>
        </w:rPr>
      </w:pPr>
      <w:r w:rsidRPr="003837E2">
        <w:rPr>
          <w:rFonts w:ascii="Calibri" w:hAnsi="Calibri"/>
          <w:bCs/>
          <w:color w:val="000000"/>
          <w:sz w:val="20"/>
          <w:szCs w:val="20"/>
        </w:rPr>
        <w:t>-</w:t>
      </w:r>
      <w:r w:rsidRPr="003837E2">
        <w:rPr>
          <w:rFonts w:ascii="Calibri" w:hAnsi="Calibri"/>
          <w:bCs/>
          <w:color w:val="000000"/>
          <w:sz w:val="20"/>
          <w:szCs w:val="20"/>
          <w:lang w:val="x-none"/>
        </w:rPr>
        <w:t xml:space="preserve"> naprawa usterek oprogramowania,</w:t>
      </w:r>
    </w:p>
    <w:p w:rsidR="00D84118" w:rsidRPr="003837E2" w:rsidRDefault="00D84118" w:rsidP="00D84118">
      <w:pPr>
        <w:tabs>
          <w:tab w:val="left" w:pos="3855"/>
        </w:tabs>
        <w:spacing w:after="40"/>
        <w:ind w:left="720"/>
        <w:jc w:val="both"/>
        <w:rPr>
          <w:rFonts w:ascii="Calibri" w:hAnsi="Calibri"/>
          <w:bCs/>
          <w:color w:val="000000"/>
          <w:sz w:val="20"/>
          <w:szCs w:val="20"/>
        </w:rPr>
      </w:pPr>
      <w:r w:rsidRPr="003837E2">
        <w:rPr>
          <w:rFonts w:ascii="Calibri" w:hAnsi="Calibri"/>
          <w:bCs/>
          <w:color w:val="000000"/>
          <w:sz w:val="20"/>
          <w:szCs w:val="20"/>
          <w:lang w:val="x-none"/>
        </w:rPr>
        <w:t xml:space="preserve">zgodnie z Załącznikiem nr </w:t>
      </w:r>
      <w:r w:rsidR="00411D78">
        <w:rPr>
          <w:rFonts w:ascii="Calibri" w:hAnsi="Calibri"/>
          <w:bCs/>
          <w:color w:val="000000"/>
          <w:sz w:val="20"/>
          <w:szCs w:val="20"/>
        </w:rPr>
        <w:t xml:space="preserve">5 </w:t>
      </w:r>
      <w:r w:rsidRPr="003837E2">
        <w:rPr>
          <w:rFonts w:ascii="Calibri" w:hAnsi="Calibri"/>
          <w:bCs/>
          <w:color w:val="000000"/>
          <w:sz w:val="20"/>
          <w:szCs w:val="20"/>
          <w:lang w:val="x-none"/>
        </w:rPr>
        <w:t>do</w:t>
      </w:r>
      <w:r>
        <w:rPr>
          <w:rFonts w:ascii="Calibri" w:hAnsi="Calibri"/>
          <w:bCs/>
          <w:color w:val="000000"/>
          <w:sz w:val="20"/>
          <w:szCs w:val="20"/>
          <w:lang w:val="x-none"/>
        </w:rPr>
        <w:t xml:space="preserve"> SIWZ, stanowiącym załącznik </w:t>
      </w:r>
      <w:r w:rsidRPr="003837E2">
        <w:rPr>
          <w:rFonts w:ascii="Calibri" w:hAnsi="Calibri"/>
          <w:bCs/>
          <w:color w:val="000000"/>
          <w:sz w:val="20"/>
          <w:szCs w:val="20"/>
          <w:lang w:val="x-none"/>
        </w:rPr>
        <w:t xml:space="preserve"> do umowy.</w:t>
      </w:r>
    </w:p>
    <w:p w:rsidR="00D84118" w:rsidRPr="003837E2" w:rsidRDefault="00D84118" w:rsidP="00D84118">
      <w:pPr>
        <w:numPr>
          <w:ilvl w:val="0"/>
          <w:numId w:val="26"/>
        </w:numPr>
        <w:tabs>
          <w:tab w:val="num" w:pos="720"/>
          <w:tab w:val="left" w:pos="3855"/>
        </w:tabs>
        <w:spacing w:after="40"/>
        <w:jc w:val="both"/>
        <w:rPr>
          <w:rFonts w:ascii="Calibri" w:hAnsi="Calibri"/>
          <w:bCs/>
          <w:color w:val="000000"/>
          <w:sz w:val="20"/>
          <w:szCs w:val="20"/>
          <w:lang w:val="x-none"/>
        </w:rPr>
      </w:pPr>
      <w:r w:rsidRPr="003837E2">
        <w:rPr>
          <w:rFonts w:ascii="Calibri" w:hAnsi="Calibri"/>
          <w:bCs/>
          <w:color w:val="000000"/>
          <w:sz w:val="20"/>
          <w:szCs w:val="20"/>
        </w:rPr>
        <w:t>Każdorazowo na żądanie Zamawiającego, w terminie nie dłuższym niż 3 dni robocze, Wykonawca</w:t>
      </w:r>
      <w:r w:rsidRPr="003837E2">
        <w:rPr>
          <w:rFonts w:ascii="Calibri" w:hAnsi="Calibri"/>
          <w:bCs/>
          <w:color w:val="000000"/>
          <w:sz w:val="20"/>
          <w:szCs w:val="20"/>
          <w:lang w:val="x-none"/>
        </w:rPr>
        <w:t>/podwykonawca</w:t>
      </w:r>
      <w:r w:rsidRPr="003837E2">
        <w:rPr>
          <w:rFonts w:ascii="Calibri" w:hAnsi="Calibri"/>
          <w:bCs/>
          <w:color w:val="000000"/>
          <w:sz w:val="20"/>
          <w:szCs w:val="20"/>
        </w:rPr>
        <w:t xml:space="preserve"> zobowiązuje się przedłożyć do wglądu kopie zanonimizowanych umów o </w:t>
      </w:r>
      <w:r w:rsidRPr="003837E2">
        <w:rPr>
          <w:rFonts w:ascii="Calibri" w:hAnsi="Calibri"/>
          <w:bCs/>
          <w:color w:val="000000"/>
          <w:sz w:val="20"/>
          <w:szCs w:val="20"/>
        </w:rPr>
        <w:lastRenderedPageBreak/>
        <w:t>pracę zawartych przez Wykonawcę</w:t>
      </w:r>
      <w:r w:rsidRPr="003837E2">
        <w:rPr>
          <w:rFonts w:ascii="Calibri" w:hAnsi="Calibri"/>
          <w:bCs/>
          <w:color w:val="000000"/>
          <w:sz w:val="20"/>
          <w:szCs w:val="20"/>
          <w:lang w:val="x-none"/>
        </w:rPr>
        <w:t>/podwykonawcę</w:t>
      </w:r>
      <w:r w:rsidRPr="003837E2">
        <w:rPr>
          <w:rFonts w:ascii="Calibri" w:hAnsi="Calibri"/>
          <w:bCs/>
          <w:color w:val="000000"/>
          <w:sz w:val="20"/>
          <w:szCs w:val="20"/>
        </w:rPr>
        <w:t xml:space="preserve"> </w:t>
      </w:r>
      <w:r w:rsidRPr="003837E2">
        <w:rPr>
          <w:rFonts w:ascii="Calibri" w:hAnsi="Calibri"/>
          <w:bCs/>
          <w:color w:val="000000"/>
          <w:sz w:val="20"/>
          <w:szCs w:val="20"/>
        </w:rPr>
        <w:br/>
        <w:t xml:space="preserve">z Pracownikami świadczącymi usługi. </w:t>
      </w:r>
    </w:p>
    <w:p w:rsidR="00D84118" w:rsidRPr="004D7442" w:rsidRDefault="00D84118" w:rsidP="00D84118">
      <w:pPr>
        <w:tabs>
          <w:tab w:val="left" w:pos="3855"/>
        </w:tabs>
        <w:spacing w:after="40"/>
        <w:ind w:left="720"/>
        <w:jc w:val="both"/>
        <w:rPr>
          <w:rFonts w:ascii="Calibri" w:hAnsi="Calibri" w:cs="Segoe UI"/>
          <w:sz w:val="20"/>
          <w:szCs w:val="20"/>
        </w:rPr>
      </w:pPr>
    </w:p>
    <w:p w:rsidR="004A345C" w:rsidRPr="004D7442" w:rsidRDefault="004A345C" w:rsidP="004D7442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C4E91">
        <w:rPr>
          <w:rFonts w:ascii="Calibri" w:hAnsi="Calibri"/>
          <w:sz w:val="20"/>
          <w:lang w:val="pl-PL"/>
        </w:rPr>
        <w:t>12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2C750C">
      <w:pPr>
        <w:numPr>
          <w:ilvl w:val="3"/>
          <w:numId w:val="5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EE618C" w:rsidRPr="00D84118" w:rsidRDefault="004A345C" w:rsidP="004D7442">
      <w:pPr>
        <w:numPr>
          <w:ilvl w:val="0"/>
          <w:numId w:val="4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Pzp</w:t>
      </w:r>
    </w:p>
    <w:p w:rsidR="00D84118" w:rsidRDefault="00D84118" w:rsidP="00D8411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D84118" w:rsidRPr="003837E2" w:rsidRDefault="00D84118" w:rsidP="00D8411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3837E2">
        <w:rPr>
          <w:rFonts w:ascii="Calibri" w:hAnsi="Calibri" w:cs="Segoe UI"/>
          <w:sz w:val="20"/>
          <w:szCs w:val="20"/>
        </w:rPr>
        <w:t xml:space="preserve">Zamawiający, najpierw dokona oceny ofert, a następnie zbada, czy Wykonawca, którego oferta została oceniona jako najkorzystniejsza, nie podlega wykluczeniu oraz spełnia </w:t>
      </w:r>
      <w:r>
        <w:rPr>
          <w:rFonts w:ascii="Calibri" w:hAnsi="Calibri" w:cs="Segoe UI"/>
          <w:sz w:val="20"/>
          <w:szCs w:val="20"/>
        </w:rPr>
        <w:t>warunki udziału</w:t>
      </w:r>
      <w:r w:rsidRPr="003837E2">
        <w:rPr>
          <w:rFonts w:ascii="Calibri" w:hAnsi="Calibri" w:cs="Segoe UI"/>
          <w:sz w:val="20"/>
          <w:szCs w:val="20"/>
        </w:rPr>
        <w:t xml:space="preserve">  w postępowaniu.</w:t>
      </w:r>
    </w:p>
    <w:p w:rsidR="00D84118" w:rsidRPr="003837E2" w:rsidRDefault="00D84118" w:rsidP="00D84118">
      <w:pPr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D84118" w:rsidRDefault="00D84118" w:rsidP="00D8411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3837E2">
        <w:rPr>
          <w:rFonts w:ascii="Calibri" w:hAnsi="Calibri" w:cs="Segoe UI"/>
          <w:sz w:val="20"/>
          <w:szCs w:val="20"/>
        </w:rPr>
        <w:t>Jeżeli Wykonawca, o którym mowa powyżej, będzie uchylał się od zawarcia umowy Zamawiający zbada, czy nie podlega wykluczeniu oraz czy spełnia warunki udziału w postępowaniu Wykonawca, który złożył ofertę najwyżej ocenioną spośród pozostałych ofert.</w:t>
      </w:r>
    </w:p>
    <w:p w:rsidR="00D84118" w:rsidRPr="004D7442" w:rsidRDefault="00D84118" w:rsidP="00D84118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D84118" w:rsidRPr="00EE618C" w:rsidRDefault="00D84118" w:rsidP="00D84118">
      <w:pPr>
        <w:pStyle w:val="Akapitzlist"/>
        <w:numPr>
          <w:ilvl w:val="0"/>
          <w:numId w:val="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>Do oferty każdy wykonawca musi dołączyć aktualne na dzień składania ofert oświadczenie w zakr</w:t>
      </w:r>
      <w:r>
        <w:rPr>
          <w:rFonts w:ascii="Calibri" w:hAnsi="Calibri"/>
          <w:color w:val="000000"/>
          <w:sz w:val="20"/>
          <w:szCs w:val="20"/>
        </w:rPr>
        <w:t>esie wskazanym w załączniku nr 2</w:t>
      </w:r>
      <w:r w:rsidRPr="00EE618C">
        <w:rPr>
          <w:rFonts w:ascii="Calibri" w:hAnsi="Calibri"/>
          <w:color w:val="000000"/>
          <w:sz w:val="20"/>
          <w:szCs w:val="20"/>
        </w:rPr>
        <w:t xml:space="preserve">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D84118" w:rsidRDefault="00D84118" w:rsidP="00D84118">
      <w:pPr>
        <w:numPr>
          <w:ilvl w:val="0"/>
          <w:numId w:val="6"/>
        </w:numPr>
        <w:spacing w:after="40"/>
        <w:jc w:val="both"/>
        <w:rPr>
          <w:rFonts w:ascii="Calibri" w:hAnsi="Calibri"/>
          <w:color w:val="000000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D84118" w:rsidRPr="00557220" w:rsidRDefault="00D84118" w:rsidP="00D84118">
      <w:pPr>
        <w:numPr>
          <w:ilvl w:val="0"/>
          <w:numId w:val="6"/>
        </w:numPr>
        <w:spacing w:after="40"/>
        <w:jc w:val="both"/>
        <w:rPr>
          <w:rFonts w:ascii="Calibri" w:hAnsi="Calibri"/>
          <w:color w:val="000000"/>
          <w:sz w:val="20"/>
          <w:szCs w:val="20"/>
        </w:rPr>
      </w:pPr>
      <w:r w:rsidRPr="00557220">
        <w:rPr>
          <w:rFonts w:ascii="Calibri" w:hAnsi="Calibri"/>
          <w:color w:val="000000"/>
          <w:sz w:val="20"/>
          <w:szCs w:val="20"/>
        </w:rPr>
        <w:t xml:space="preserve">Zamawiający może żądać przedstawienia oryginału lub notarialnie poświadczonej kopii dokumentów, wyłącznie wtedy, gdy złożona kopia dokumentu jest nieczytelna lub budzi wątpliwości co do jej prawdziwości.  </w:t>
      </w:r>
      <w:r w:rsidRPr="00557220">
        <w:rPr>
          <w:rFonts w:ascii="Calibri" w:hAnsi="Calibri"/>
          <w:b/>
          <w:color w:val="000000"/>
          <w:sz w:val="20"/>
          <w:szCs w:val="20"/>
        </w:rPr>
        <w:t>Oświadczenia  w postępowaniu składane są w oryginale</w:t>
      </w:r>
      <w:r w:rsidRPr="00557220">
        <w:rPr>
          <w:rFonts w:ascii="Calibri" w:hAnsi="Calibri"/>
          <w:color w:val="000000"/>
          <w:sz w:val="20"/>
          <w:szCs w:val="20"/>
        </w:rPr>
        <w:t>.</w:t>
      </w:r>
    </w:p>
    <w:p w:rsidR="00D84118" w:rsidRPr="00D54CB9" w:rsidRDefault="00D84118" w:rsidP="00D84118">
      <w:pPr>
        <w:spacing w:after="40"/>
        <w:ind w:left="502"/>
        <w:jc w:val="both"/>
        <w:rPr>
          <w:rFonts w:ascii="Calibri" w:hAnsi="Calibri" w:cs="Segoe UI"/>
          <w:sz w:val="20"/>
          <w:szCs w:val="20"/>
        </w:rPr>
      </w:pPr>
    </w:p>
    <w:p w:rsidR="00D84118" w:rsidRDefault="00D84118" w:rsidP="00D84118">
      <w:pPr>
        <w:numPr>
          <w:ilvl w:val="0"/>
          <w:numId w:val="6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3837E2">
        <w:rPr>
          <w:b/>
          <w:sz w:val="22"/>
          <w:szCs w:val="22"/>
        </w:rPr>
        <w:t xml:space="preserve">W celu potwierdzenia, że oferowane </w:t>
      </w:r>
      <w:r>
        <w:rPr>
          <w:b/>
          <w:sz w:val="22"/>
          <w:szCs w:val="22"/>
        </w:rPr>
        <w:t>usługi</w:t>
      </w:r>
      <w:r w:rsidRPr="003837E2">
        <w:rPr>
          <w:b/>
          <w:sz w:val="22"/>
          <w:szCs w:val="22"/>
        </w:rPr>
        <w:t xml:space="preserve"> odpowiadają wymaganiom określonym przez Zamawiającego, Zamawiający będzie żądał złożenia następujących dokumentów</w:t>
      </w:r>
      <w:r>
        <w:rPr>
          <w:b/>
          <w:sz w:val="22"/>
          <w:szCs w:val="22"/>
        </w:rPr>
        <w:t>:</w:t>
      </w:r>
      <w:r w:rsidRPr="00D54CB9">
        <w:rPr>
          <w:rFonts w:ascii="Calibri" w:hAnsi="Calibri"/>
          <w:sz w:val="20"/>
          <w:szCs w:val="20"/>
        </w:rPr>
        <w:t xml:space="preserve"> </w:t>
      </w:r>
    </w:p>
    <w:p w:rsidR="00D84118" w:rsidRDefault="00D84118" w:rsidP="00D84118">
      <w:pPr>
        <w:pStyle w:val="Akapitzlist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Pr="006A2017">
        <w:rPr>
          <w:rFonts w:ascii="Arial" w:hAnsi="Arial" w:cs="Arial"/>
          <w:sz w:val="20"/>
          <w:szCs w:val="20"/>
        </w:rPr>
        <w:t>eśli wykonawca nie jest producentem wymagane jest przedstawienie aktualnej autoryzacji producenta oprogramowania uprawniającej do świadczenia usług stanowiących przedmiot umowy.</w:t>
      </w:r>
    </w:p>
    <w:p w:rsidR="00D84118" w:rsidRPr="008B6CAA" w:rsidRDefault="00D84118" w:rsidP="00D84118">
      <w:pPr>
        <w:pStyle w:val="Akapitzlist"/>
        <w:numPr>
          <w:ilvl w:val="0"/>
          <w:numId w:val="28"/>
        </w:numPr>
        <w:rPr>
          <w:rFonts w:asciiTheme="minorHAnsi" w:hAnsiTheme="minorHAnsi" w:cs="Arial"/>
          <w:sz w:val="20"/>
          <w:szCs w:val="20"/>
        </w:rPr>
      </w:pPr>
      <w:r w:rsidRPr="008B6CAA">
        <w:rPr>
          <w:rFonts w:asciiTheme="minorHAnsi" w:hAnsiTheme="minorHAnsi" w:cs="Arial"/>
          <w:sz w:val="20"/>
          <w:szCs w:val="20"/>
        </w:rPr>
        <w:t>Oświadczenie o dysponowaniu serwisem www o funkcjonalności opisanej :</w:t>
      </w:r>
    </w:p>
    <w:p w:rsidR="00D84118" w:rsidRPr="008B6CAA" w:rsidRDefault="00D84118" w:rsidP="00D841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 w:cs="Arial"/>
          <w:b w:val="0"/>
          <w:sz w:val="20"/>
        </w:rPr>
        <w:t>wysyłanie zgłoszeń serwisowych błędów oraz konsultacji z zakresu oprogramowania aplikacyjnego,</w:t>
      </w:r>
    </w:p>
    <w:p w:rsidR="00D84118" w:rsidRPr="008B6CAA" w:rsidRDefault="00D84118" w:rsidP="00D841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 w:cs="Arial"/>
          <w:b w:val="0"/>
          <w:sz w:val="20"/>
        </w:rPr>
        <w:t>powiadamianie zwrotne o statusie obsługi wysłanych zgłoszeń,</w:t>
      </w:r>
    </w:p>
    <w:p w:rsidR="00D84118" w:rsidRPr="008B6CAA" w:rsidRDefault="00D84118" w:rsidP="00D841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 w:cs="Arial"/>
          <w:b w:val="0"/>
          <w:sz w:val="20"/>
        </w:rPr>
        <w:t>dostęp do treści historycznych zgłoszeń serwisowych wysyłanych przez Zamawiającego w okresie ostatnich 12 miesięcy,</w:t>
      </w:r>
    </w:p>
    <w:p w:rsidR="00D84118" w:rsidRPr="008B6CAA" w:rsidRDefault="00D84118" w:rsidP="00D841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 w:cs="Arial"/>
          <w:b w:val="0"/>
          <w:sz w:val="20"/>
        </w:rPr>
        <w:t xml:space="preserve">baza wiedzy zawierająca dane co najmniej z 12 miesięcy w zakresie: materiały szkoleniowe dotyczące pracy serwisowanego przez wykonawcę oprogramowania, </w:t>
      </w:r>
    </w:p>
    <w:p w:rsidR="00D84118" w:rsidRPr="008B6CAA" w:rsidRDefault="00D84118" w:rsidP="00D841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 w:cs="Arial"/>
          <w:b w:val="0"/>
          <w:sz w:val="20"/>
        </w:rPr>
        <w:t>publikowanie na bieżąco wszystkich informacji o nowych aktualizacjach systemu, ważnych komunikatach i automatyczne wysyłanie tych informacji na podane przez zamawiającego skrzynki e-mailowe wybranych pracowników zamawiającego odpowiedzialnych za obsługę umowy po stronie zamawiającego</w:t>
      </w:r>
    </w:p>
    <w:p w:rsidR="00D84118" w:rsidRPr="008B6CAA" w:rsidRDefault="00D84118" w:rsidP="00D841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/>
          <w:b w:val="0"/>
          <w:sz w:val="20"/>
        </w:rPr>
        <w:t xml:space="preserve"> </w:t>
      </w:r>
      <w:r w:rsidRPr="008B6CAA">
        <w:rPr>
          <w:rFonts w:asciiTheme="minorHAnsi" w:hAnsiTheme="minorHAnsi" w:cs="Arial"/>
          <w:b w:val="0"/>
          <w:sz w:val="20"/>
        </w:rPr>
        <w:t>serwis http lub serwer ftp, na którym zamieszczane są wszelkie uaktualnienia oprogramowania aplikacyjnego w zakresie adekwatnym do zakresu tego oprogramowania posiadanego przez Zamawiającego oraz instrukcje dla użytkowników</w:t>
      </w:r>
      <w:r w:rsidRPr="008B6CAA">
        <w:rPr>
          <w:rFonts w:asciiTheme="minorHAnsi" w:hAnsiTheme="minorHAnsi"/>
          <w:b w:val="0"/>
          <w:sz w:val="20"/>
        </w:rPr>
        <w:t>,</w:t>
      </w:r>
    </w:p>
    <w:p w:rsidR="00D84118" w:rsidRPr="00893119" w:rsidRDefault="00D84118" w:rsidP="00D84118">
      <w:pPr>
        <w:pStyle w:val="Akapitzlist"/>
        <w:numPr>
          <w:ilvl w:val="0"/>
          <w:numId w:val="6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lastRenderedPageBreak/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>
        <w:rPr>
          <w:rFonts w:ascii="Calibri" w:hAnsi="Calibri"/>
          <w:b/>
          <w:bCs/>
          <w:sz w:val="20"/>
          <w:szCs w:val="20"/>
        </w:rPr>
        <w:t xml:space="preserve"> Wg załącznika nr 3</w:t>
      </w:r>
    </w:p>
    <w:p w:rsidR="00D84118" w:rsidRDefault="00D84118" w:rsidP="00D84118">
      <w:pPr>
        <w:pStyle w:val="Akapitzlist"/>
        <w:numPr>
          <w:ilvl w:val="0"/>
          <w:numId w:val="6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br/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D84118" w:rsidRPr="00557220" w:rsidRDefault="00D84118" w:rsidP="00D84118">
      <w:pPr>
        <w:pStyle w:val="Akapitzlist"/>
        <w:numPr>
          <w:ilvl w:val="0"/>
          <w:numId w:val="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D84118" w:rsidRPr="00557220" w:rsidRDefault="00D84118" w:rsidP="00D84118">
      <w:pPr>
        <w:pStyle w:val="Listanumerowana1"/>
        <w:rPr>
          <w:rFonts w:ascii="Calibri" w:hAnsi="Calibri" w:cs="Segoe UI"/>
          <w:sz w:val="20"/>
          <w:lang w:eastAsia="pl-PL"/>
        </w:rPr>
      </w:pPr>
      <w:r w:rsidRPr="00557220">
        <w:rPr>
          <w:rFonts w:ascii="Calibri" w:hAnsi="Calibri" w:cs="Segoe UI"/>
          <w:sz w:val="20"/>
          <w:lang w:eastAsia="pl-PL"/>
        </w:rPr>
        <w:t xml:space="preserve">Zamawiający przed udzieleniem zamówienia wezwie Wykonawcę, którego oferta została najwyżej oceniona do złożenia w wyznaczonym, nie krótszym niż 5 dni, terminie aktualnych na dzień złożenia oświadczeń i dokumentów wymienionych w pkt. </w:t>
      </w:r>
      <w:r>
        <w:rPr>
          <w:rFonts w:ascii="Calibri" w:hAnsi="Calibri" w:cs="Segoe UI"/>
          <w:sz w:val="20"/>
          <w:lang w:eastAsia="pl-PL"/>
        </w:rPr>
        <w:t>3</w:t>
      </w:r>
      <w:r w:rsidRPr="00557220">
        <w:rPr>
          <w:rFonts w:ascii="Calibri" w:hAnsi="Calibri" w:cs="Segoe UI"/>
          <w:sz w:val="20"/>
          <w:lang w:eastAsia="pl-PL"/>
        </w:rPr>
        <w:t xml:space="preserve"> , potwierdzających okoliczności, o których mowa w art. 25 ust.1 Pzp</w:t>
      </w:r>
    </w:p>
    <w:p w:rsidR="00D84118" w:rsidRPr="00534AD8" w:rsidRDefault="00D84118" w:rsidP="00D84118">
      <w:pPr>
        <w:tabs>
          <w:tab w:val="left" w:pos="3855"/>
        </w:tabs>
        <w:spacing w:after="40"/>
        <w:ind w:left="142"/>
        <w:jc w:val="both"/>
        <w:rPr>
          <w:rFonts w:ascii="Calibri" w:hAnsi="Calibri" w:cs="Segoe UI"/>
          <w:sz w:val="20"/>
          <w:szCs w:val="20"/>
        </w:rPr>
      </w:pP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4D7442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</w:t>
      </w:r>
      <w:r w:rsidR="004D7442">
        <w:rPr>
          <w:rFonts w:ascii="Calibri" w:hAnsi="Calibri" w:cs="Segoe UI"/>
          <w:b/>
          <w:sz w:val="20"/>
          <w:szCs w:val="20"/>
        </w:rPr>
        <w:t>rozumiewania się z Wykonawcami.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2C750C">
      <w:pPr>
        <w:numPr>
          <w:ilvl w:val="0"/>
          <w:numId w:val="8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lastRenderedPageBreak/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DD7D3C" w:rsidRDefault="00CC4A54" w:rsidP="004D7442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Pr="004D7442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</w:t>
      </w:r>
      <w:r w:rsidR="004D7442">
        <w:rPr>
          <w:rFonts w:ascii="Calibri" w:hAnsi="Calibri" w:cs="Segoe UI"/>
          <w:b/>
          <w:sz w:val="20"/>
          <w:szCs w:val="20"/>
        </w:rPr>
        <w:t>ą.</w:t>
      </w:r>
    </w:p>
    <w:p w:rsidR="00DD7D3C" w:rsidRDefault="00DD7D3C" w:rsidP="002C750C">
      <w:pPr>
        <w:numPr>
          <w:ilvl w:val="0"/>
          <w:numId w:val="9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2C750C">
      <w:pPr>
        <w:numPr>
          <w:ilvl w:val="0"/>
          <w:numId w:val="9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4D7442" w:rsidRDefault="00DD7D3C" w:rsidP="004D7442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</w:t>
      </w:r>
      <w:r w:rsidR="004D7442">
        <w:rPr>
          <w:rFonts w:ascii="Calibri" w:hAnsi="Calibri" w:cs="Segoe UI"/>
          <w:b/>
          <w:sz w:val="20"/>
          <w:szCs w:val="20"/>
        </w:rPr>
        <w:t xml:space="preserve"> sposobu przygotowywania ofert.</w:t>
      </w:r>
    </w:p>
    <w:p w:rsidR="00DD7D3C" w:rsidRPr="00A21F94" w:rsidRDefault="00DD7D3C" w:rsidP="002C750C">
      <w:pPr>
        <w:numPr>
          <w:ilvl w:val="0"/>
          <w:numId w:val="10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2C750C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Default="00DD7D3C" w:rsidP="002C750C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2C750C">
      <w:pPr>
        <w:pStyle w:val="Akapitzlist"/>
        <w:numPr>
          <w:ilvl w:val="0"/>
          <w:numId w:val="10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2C750C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2C750C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2C750C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4D7442" w:rsidRDefault="006841B0" w:rsidP="004D7442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Oferta </w:t>
      </w:r>
      <w:r w:rsidR="00566B11">
        <w:rPr>
          <w:rFonts w:ascii="Calibri" w:hAnsi="Calibri" w:cs="Segoe UI"/>
          <w:b/>
          <w:sz w:val="20"/>
          <w:szCs w:val="20"/>
        </w:rPr>
        <w:t>ESKULAP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późn.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BD3D25" w:rsidRPr="004D7442" w:rsidRDefault="006841B0" w:rsidP="004D7442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6841B0" w:rsidRPr="004D7442" w:rsidRDefault="006841B0" w:rsidP="004D7442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</w:t>
      </w:r>
      <w:r w:rsidR="004D7442">
        <w:rPr>
          <w:rFonts w:ascii="Calibri" w:hAnsi="Calibri" w:cs="Segoe UI"/>
          <w:b/>
          <w:sz w:val="20"/>
          <w:szCs w:val="20"/>
        </w:rPr>
        <w:t>min składania i otwarcia ofert.</w:t>
      </w:r>
    </w:p>
    <w:p w:rsidR="006841B0" w:rsidRPr="00302547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437F87">
        <w:rPr>
          <w:rFonts w:ascii="Calibri" w:hAnsi="Calibri" w:cs="Segoe UI"/>
          <w:sz w:val="20"/>
          <w:szCs w:val="20"/>
        </w:rPr>
        <w:t>24</w:t>
      </w:r>
      <w:r w:rsidR="00566B11">
        <w:rPr>
          <w:rFonts w:ascii="Calibri" w:hAnsi="Calibri" w:cs="Segoe UI"/>
          <w:b/>
          <w:sz w:val="20"/>
          <w:szCs w:val="20"/>
        </w:rPr>
        <w:t>.05</w:t>
      </w:r>
      <w:r w:rsidR="00347F2E">
        <w:rPr>
          <w:rFonts w:ascii="Calibri" w:hAnsi="Calibri" w:cs="Segoe UI"/>
          <w:b/>
          <w:sz w:val="20"/>
          <w:szCs w:val="20"/>
        </w:rPr>
        <w:t>.2018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437F87">
        <w:rPr>
          <w:rFonts w:ascii="Calibri" w:hAnsi="Calibri" w:cs="Segoe UI"/>
          <w:b/>
          <w:sz w:val="20"/>
          <w:szCs w:val="20"/>
        </w:rPr>
        <w:t>24</w:t>
      </w:r>
      <w:r w:rsidR="00566B11">
        <w:rPr>
          <w:rFonts w:ascii="Calibri" w:hAnsi="Calibri" w:cs="Segoe UI"/>
          <w:b/>
          <w:sz w:val="20"/>
          <w:szCs w:val="20"/>
        </w:rPr>
        <w:t>.05</w:t>
      </w:r>
      <w:r w:rsidR="00347F2E">
        <w:rPr>
          <w:rFonts w:ascii="Calibri" w:hAnsi="Calibri" w:cs="Segoe UI"/>
          <w:b/>
          <w:sz w:val="20"/>
          <w:szCs w:val="20"/>
        </w:rPr>
        <w:t>.2018</w:t>
      </w:r>
      <w:r w:rsidR="00733491">
        <w:rPr>
          <w:rFonts w:ascii="Calibri" w:hAnsi="Calibri" w:cs="Segoe UI"/>
          <w:b/>
          <w:sz w:val="20"/>
          <w:szCs w:val="20"/>
        </w:rPr>
        <w:t xml:space="preserve">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10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2C750C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2C750C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2C750C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2C750C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2C750C">
      <w:pPr>
        <w:pStyle w:val="arimr"/>
        <w:widowControl/>
        <w:numPr>
          <w:ilvl w:val="0"/>
          <w:numId w:val="14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2C750C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2C750C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2C750C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C77DFD" w:rsidRPr="00C77DFD" w:rsidRDefault="00D61865" w:rsidP="00C77DFD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C77DFD" w:rsidRPr="00C77DFD">
        <w:rPr>
          <w:rFonts w:ascii="Calibri" w:hAnsi="Calibri" w:cs="Segoe UI"/>
          <w:sz w:val="20"/>
          <w:szCs w:val="20"/>
        </w:rPr>
        <w:t xml:space="preserve">czas naprawy błędu </w:t>
      </w:r>
      <w:r w:rsidR="00566B11">
        <w:rPr>
          <w:rFonts w:ascii="Calibri" w:hAnsi="Calibri" w:cs="Segoe UI"/>
          <w:sz w:val="20"/>
          <w:szCs w:val="20"/>
        </w:rPr>
        <w:t>aplikacji</w:t>
      </w:r>
      <w:r w:rsidR="00C77DFD" w:rsidRPr="00C77DFD">
        <w:rPr>
          <w:rFonts w:ascii="Calibri" w:hAnsi="Calibri" w:cs="Segoe UI"/>
          <w:sz w:val="20"/>
          <w:szCs w:val="20"/>
        </w:rPr>
        <w:t xml:space="preserve"> – </w:t>
      </w:r>
      <w:r w:rsidR="00C77DFD">
        <w:rPr>
          <w:rFonts w:ascii="Calibri" w:hAnsi="Calibri" w:cs="Segoe UI"/>
          <w:sz w:val="20"/>
          <w:szCs w:val="20"/>
        </w:rPr>
        <w:t>P</w:t>
      </w:r>
    </w:p>
    <w:p w:rsidR="00C77DFD" w:rsidRPr="00C77DFD" w:rsidRDefault="00C77DFD" w:rsidP="00C77DFD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C77DFD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A0C8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A0C8C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-----------------------------------------  x 60pkt</w:t>
            </w:r>
          </w:p>
          <w:p w:rsidR="00D61865" w:rsidRPr="00D61865" w:rsidRDefault="00D61865" w:rsidP="00EA0C8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A0C8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D61865" w:rsidRDefault="00C77DFD" w:rsidP="00566B11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Czas naprawy błędu </w:t>
            </w:r>
            <w:r w:rsidR="00566B11">
              <w:rPr>
                <w:rFonts w:ascii="Calibri" w:hAnsi="Calibri"/>
                <w:sz w:val="20"/>
                <w:szCs w:val="20"/>
              </w:rPr>
              <w:t>aplikacji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 w:rsidR="00DA4705">
              <w:rPr>
                <w:rFonts w:ascii="Calibri" w:eastAsia="MS Mincho" w:hAnsi="Calibri"/>
                <w:sz w:val="20"/>
                <w:szCs w:val="20"/>
              </w:rPr>
              <w:t xml:space="preserve">czas naprawy błędu </w:t>
            </w:r>
            <w:r w:rsidR="00566B11">
              <w:rPr>
                <w:rFonts w:ascii="Calibri" w:eastAsia="MS Mincho" w:hAnsi="Calibri"/>
                <w:sz w:val="20"/>
                <w:szCs w:val="20"/>
              </w:rPr>
              <w:t>aplikacji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br/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-----------------------------------------------------------------  x 40 pkt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 w:rsidR="00DA4705">
              <w:rPr>
                <w:rFonts w:ascii="Calibri" w:eastAsia="MS Mincho" w:hAnsi="Calibri"/>
                <w:sz w:val="20"/>
                <w:szCs w:val="20"/>
              </w:rPr>
              <w:t xml:space="preserve">czas naprawy błędu </w:t>
            </w:r>
            <w:r w:rsidR="00566B11">
              <w:rPr>
                <w:rFonts w:ascii="Calibri" w:eastAsia="MS Mincho" w:hAnsi="Calibri"/>
                <w:sz w:val="20"/>
                <w:szCs w:val="20"/>
              </w:rPr>
              <w:t>aplikacji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spośród badanych ofert</w:t>
            </w:r>
          </w:p>
          <w:p w:rsidR="00566B11" w:rsidRPr="00566B11" w:rsidRDefault="00566B11" w:rsidP="00566B11">
            <w:pPr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>czas naprawy 7 dni roboczych – 0 punktów</w:t>
            </w:r>
          </w:p>
          <w:p w:rsidR="00566B11" w:rsidRPr="00566B11" w:rsidRDefault="00566B11" w:rsidP="00566B11">
            <w:pPr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>czas naprawy 4 dni robocze – 3 punkty</w:t>
            </w:r>
          </w:p>
          <w:p w:rsidR="00D61865" w:rsidRPr="00566B11" w:rsidRDefault="00566B11" w:rsidP="00566B11">
            <w:pPr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>czas naprawy 1 dzień roboczy – 5 punktów</w:t>
            </w:r>
          </w:p>
        </w:tc>
      </w:tr>
      <w:tr w:rsidR="00D61865" w:rsidRPr="00F171C1" w:rsidTr="00EA0C8C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DA4705">
        <w:rPr>
          <w:rFonts w:ascii="Calibri" w:hAnsi="Calibri" w:cs="Segoe UI"/>
          <w:sz w:val="20"/>
          <w:szCs w:val="20"/>
        </w:rPr>
        <w:t xml:space="preserve">czas naprawy błędu </w:t>
      </w:r>
      <w:r w:rsidR="00566B11">
        <w:rPr>
          <w:rFonts w:ascii="Calibri" w:hAnsi="Calibri" w:cs="Segoe UI"/>
          <w:sz w:val="20"/>
          <w:szCs w:val="20"/>
        </w:rPr>
        <w:t>aplikacji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</w:t>
      </w:r>
      <w:r w:rsidR="00DA4705">
        <w:rPr>
          <w:rFonts w:ascii="Calibri" w:hAnsi="Calibri" w:cs="Segoe UI"/>
          <w:sz w:val="20"/>
          <w:szCs w:val="20"/>
        </w:rPr>
        <w:t xml:space="preserve">czas naprawy błędu </w:t>
      </w:r>
      <w:r w:rsidR="00566B11">
        <w:rPr>
          <w:rFonts w:ascii="Calibri" w:hAnsi="Calibri" w:cs="Segoe UI"/>
          <w:sz w:val="20"/>
          <w:szCs w:val="20"/>
        </w:rPr>
        <w:t>aplikacji</w:t>
      </w:r>
      <w:r w:rsidRPr="00D61865">
        <w:rPr>
          <w:rFonts w:ascii="Calibri" w:hAnsi="Calibri" w:cs="Segoe UI"/>
          <w:sz w:val="20"/>
          <w:szCs w:val="20"/>
        </w:rPr>
        <w:t xml:space="preserve">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 w:rsidR="00F61374"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lastRenderedPageBreak/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2C750C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2C750C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2C750C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2C750C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2C750C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55842" w:rsidRDefault="00C55842" w:rsidP="00C55842">
      <w:pPr>
        <w:spacing w:after="40"/>
        <w:rPr>
          <w:rFonts w:ascii="Calibri" w:hAnsi="Calibri" w:cs="Segoe UI"/>
          <w:sz w:val="20"/>
          <w:szCs w:val="20"/>
        </w:rPr>
      </w:pPr>
    </w:p>
    <w:p w:rsidR="00C55842" w:rsidRPr="00C55842" w:rsidRDefault="00C55842" w:rsidP="00C55842">
      <w:pPr>
        <w:spacing w:after="40"/>
        <w:rPr>
          <w:rFonts w:ascii="Calibri" w:hAnsi="Calibri" w:cs="Segoe UI"/>
          <w:sz w:val="20"/>
          <w:szCs w:val="20"/>
        </w:rPr>
      </w:pPr>
      <w:r w:rsidRPr="00C55842">
        <w:rPr>
          <w:rFonts w:ascii="Calibri" w:hAnsi="Calibri" w:cs="Segoe UI"/>
          <w:sz w:val="20"/>
          <w:szCs w:val="20"/>
        </w:rPr>
        <w:t>Zamawiający przewiduje możliwość zmian umowy w następującym zakresie:</w:t>
      </w:r>
    </w:p>
    <w:p w:rsidR="00C55842" w:rsidRPr="00C55842" w:rsidRDefault="00C55842" w:rsidP="00C55842">
      <w:pPr>
        <w:spacing w:after="40"/>
        <w:rPr>
          <w:rFonts w:ascii="Calibri" w:hAnsi="Calibri" w:cs="Segoe UI"/>
          <w:sz w:val="20"/>
          <w:szCs w:val="20"/>
        </w:rPr>
      </w:pPr>
      <w:r w:rsidRPr="00C55842">
        <w:rPr>
          <w:rFonts w:ascii="Calibri" w:hAnsi="Calibri" w:cs="Segoe UI"/>
          <w:bCs/>
          <w:sz w:val="20"/>
          <w:szCs w:val="20"/>
        </w:rPr>
        <w:t>a) zawieszenie realizacji umowy lub rozwiązanie umowy – w związku z wystąpieniem okoliczności niezależnych od Stron umowy, np. wystąpienia siły wyższej, ogłoszenia upadłości Wykonawcy, utraty przez Wykonawcę autoryzacji producentów uprawniających do świadczenia usług stanowiących przedmiot umowy</w:t>
      </w:r>
    </w:p>
    <w:p w:rsidR="00C55842" w:rsidRPr="00C55842" w:rsidRDefault="00C55842" w:rsidP="00C55842">
      <w:pPr>
        <w:spacing w:after="40"/>
        <w:rPr>
          <w:rFonts w:ascii="Calibri" w:hAnsi="Calibri" w:cs="Segoe UI"/>
          <w:bCs/>
          <w:sz w:val="20"/>
          <w:szCs w:val="20"/>
        </w:rPr>
      </w:pPr>
      <w:r w:rsidRPr="00C55842">
        <w:rPr>
          <w:rFonts w:ascii="Calibri" w:hAnsi="Calibri" w:cs="Segoe UI"/>
          <w:bCs/>
          <w:sz w:val="20"/>
          <w:szCs w:val="20"/>
        </w:rPr>
        <w:t>b) zmiana po którejkolwiek ze stron osób odpowiedzialnych za realizację umowy lub osób uprawnionych do wprowadzania Zgłoszeń Serwisowych</w:t>
      </w:r>
    </w:p>
    <w:p w:rsidR="00C55842" w:rsidRPr="00C55842" w:rsidRDefault="00C55842" w:rsidP="00C55842">
      <w:pPr>
        <w:spacing w:after="40"/>
        <w:rPr>
          <w:rFonts w:ascii="Calibri" w:hAnsi="Calibri" w:cs="Segoe UI"/>
          <w:bCs/>
          <w:sz w:val="20"/>
          <w:szCs w:val="20"/>
        </w:rPr>
      </w:pPr>
      <w:r w:rsidRPr="00C55842">
        <w:rPr>
          <w:rFonts w:ascii="Calibri" w:hAnsi="Calibri" w:cs="Segoe UI"/>
          <w:bCs/>
          <w:sz w:val="20"/>
          <w:szCs w:val="20"/>
        </w:rPr>
        <w:t xml:space="preserve">c) </w:t>
      </w:r>
      <w:r w:rsidRPr="00C55842">
        <w:rPr>
          <w:rFonts w:ascii="Calibri" w:hAnsi="Calibri" w:cs="Segoe UI"/>
          <w:sz w:val="20"/>
          <w:szCs w:val="20"/>
        </w:rPr>
        <w:t>w przypadku zmian stawek podatku od towarów i usług, przy czym zmianie ulegnie wyłącznie cena brutto, cena netto pozostanie bez zmian</w:t>
      </w:r>
      <w:r w:rsidRPr="00C55842">
        <w:rPr>
          <w:rFonts w:ascii="Calibri" w:hAnsi="Calibri" w:cs="Segoe UI"/>
          <w:bCs/>
          <w:sz w:val="20"/>
          <w:szCs w:val="20"/>
        </w:rPr>
        <w:t>.</w:t>
      </w:r>
    </w:p>
    <w:p w:rsidR="00C55842" w:rsidRPr="00C55842" w:rsidRDefault="00C55842" w:rsidP="00C55842">
      <w:pPr>
        <w:spacing w:after="40"/>
        <w:rPr>
          <w:rFonts w:ascii="Calibri" w:hAnsi="Calibri" w:cs="Segoe UI"/>
          <w:sz w:val="20"/>
          <w:szCs w:val="20"/>
        </w:rPr>
      </w:pPr>
      <w:r w:rsidRPr="00C55842">
        <w:rPr>
          <w:rFonts w:ascii="Calibri" w:hAnsi="Calibri" w:cs="Segoe UI"/>
          <w:sz w:val="20"/>
          <w:szCs w:val="20"/>
        </w:rPr>
        <w:t xml:space="preserve">Zmiany będą wprowadzane z inicjatywy Zamawiającego lub na pisemny wniosek Wykonawcy, co najmniej na 7 dni przed wprowadzeniem zmiany, z podaniem ich uzasadnienia. </w:t>
      </w:r>
    </w:p>
    <w:p w:rsidR="00C55842" w:rsidRPr="00C55842" w:rsidRDefault="00C55842" w:rsidP="00C55842">
      <w:pPr>
        <w:spacing w:after="40"/>
        <w:rPr>
          <w:rFonts w:ascii="Calibri" w:hAnsi="Calibri" w:cs="Segoe UI"/>
          <w:sz w:val="20"/>
          <w:szCs w:val="20"/>
        </w:rPr>
      </w:pPr>
      <w:r w:rsidRPr="00C55842">
        <w:rPr>
          <w:rFonts w:ascii="Calibri" w:hAnsi="Calibri" w:cs="Segoe UI"/>
          <w:sz w:val="20"/>
          <w:szCs w:val="20"/>
        </w:rPr>
        <w:t>Wszelkie zmiany nastąpią w formie pisemnej pod rygorem nieważności, w postaci aneksu do umowy.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2C750C">
      <w:pPr>
        <w:numPr>
          <w:ilvl w:val="0"/>
          <w:numId w:val="17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lastRenderedPageBreak/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2C750C">
      <w:pPr>
        <w:numPr>
          <w:ilvl w:val="0"/>
          <w:numId w:val="17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DA4705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Paweł Kołodziejski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Pr="004C4F8D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2C750C">
            <w:pPr>
              <w:pStyle w:val="Akapitzlist"/>
              <w:numPr>
                <w:ilvl w:val="0"/>
                <w:numId w:val="19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Bank, numer konta……………………………………………………….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2C750C">
            <w:pPr>
              <w:numPr>
                <w:ilvl w:val="0"/>
                <w:numId w:val="19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911FF5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2C750C">
            <w:pPr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566B11" w:rsidRPr="00566B11" w:rsidRDefault="00566B11" w:rsidP="00566B1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 xml:space="preserve">Obligatoryjne usługi serwisowe (Nadzór autorski i serwis aplikacji) </w:t>
            </w:r>
          </w:p>
          <w:p w:rsidR="00566B11" w:rsidRPr="00566B11" w:rsidRDefault="00566B11" w:rsidP="00566B1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b/>
                <w:sz w:val="20"/>
                <w:szCs w:val="20"/>
              </w:rPr>
              <w:t>156 godzin</w:t>
            </w:r>
            <w:r w:rsidRPr="00566B11">
              <w:rPr>
                <w:rFonts w:ascii="Arial" w:hAnsi="Arial" w:cs="Arial"/>
                <w:sz w:val="20"/>
                <w:szCs w:val="20"/>
              </w:rPr>
              <w:t xml:space="preserve"> pracy serwisu w zakresie wykonywania usług z kategorii: Konsultacje, Nowe funkcjonalności, Usługi na życzenie. </w:t>
            </w:r>
          </w:p>
          <w:p w:rsidR="00566B11" w:rsidRPr="00566B11" w:rsidRDefault="00566B11" w:rsidP="00566B1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 xml:space="preserve">Nadzór Eksploatacyjny  - 1 wizyta w trakcie roku </w:t>
            </w:r>
          </w:p>
          <w:p w:rsidR="00566B11" w:rsidRPr="00566B11" w:rsidRDefault="00566B11" w:rsidP="00566B1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 xml:space="preserve">Oferujemy realizację zamówienia zgodnie z zasadami określonymi w Specyfikacji za: </w:t>
            </w:r>
          </w:p>
          <w:p w:rsidR="00566B11" w:rsidRPr="00566B11" w:rsidRDefault="00566B11" w:rsidP="00566B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6B11" w:rsidRPr="00566B11" w:rsidRDefault="00566B11" w:rsidP="00566B11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5000" w:type="pct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1761"/>
              <w:gridCol w:w="1647"/>
              <w:gridCol w:w="1963"/>
              <w:gridCol w:w="898"/>
              <w:gridCol w:w="2128"/>
            </w:tblGrid>
            <w:tr w:rsidR="00566B11" w:rsidRPr="00566B11" w:rsidTr="003D4F42">
              <w:trPr>
                <w:trHeight w:val="1020"/>
              </w:trPr>
              <w:tc>
                <w:tcPr>
                  <w:tcW w:w="324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98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 xml:space="preserve">Opłata miesięczna netto </w:t>
                  </w:r>
                </w:p>
              </w:tc>
              <w:tc>
                <w:tcPr>
                  <w:tcW w:w="91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Opłata miesięczna brutto</w:t>
                  </w:r>
                </w:p>
              </w:tc>
              <w:tc>
                <w:tcPr>
                  <w:tcW w:w="109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Cena netto Oferty w stosunku rocznym (12 x opłata miesięczna)</w:t>
                  </w:r>
                </w:p>
              </w:tc>
              <w:tc>
                <w:tcPr>
                  <w:tcW w:w="50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VAT [%]</w:t>
                  </w:r>
                </w:p>
              </w:tc>
              <w:tc>
                <w:tcPr>
                  <w:tcW w:w="118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Cena brutto Oferty w stosunku rocznym (12 x opłata miesięczna)</w:t>
                  </w:r>
                </w:p>
              </w:tc>
            </w:tr>
            <w:tr w:rsidR="00566B11" w:rsidRPr="00566B11" w:rsidTr="003D4F42">
              <w:trPr>
                <w:trHeight w:val="720"/>
              </w:trPr>
              <w:tc>
                <w:tcPr>
                  <w:tcW w:w="32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566B11" w:rsidRPr="00566B11" w:rsidRDefault="00566B11" w:rsidP="00566B1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566B11" w:rsidRPr="00566B11" w:rsidRDefault="00566B11" w:rsidP="00566B1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9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566B11" w:rsidRPr="00566B11" w:rsidRDefault="00566B11" w:rsidP="00566B1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566B11" w:rsidRPr="00566B11" w:rsidRDefault="00566B11" w:rsidP="00566B1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8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566B11" w:rsidRPr="00566B11" w:rsidRDefault="00566B11" w:rsidP="00566B1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566B11" w:rsidRPr="00566B11" w:rsidRDefault="00566B11" w:rsidP="00566B1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566B11" w:rsidRPr="00566B11" w:rsidRDefault="00566B11" w:rsidP="00566B1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>Wartość  brutto za wykonanie całości przedmiotu zamówienia (zgodnie z opisem przedmiotu zamówienia) wynosi....................... zł</w:t>
            </w:r>
          </w:p>
          <w:p w:rsidR="00566B11" w:rsidRPr="00566B11" w:rsidRDefault="00566B11" w:rsidP="00566B11">
            <w:pPr>
              <w:spacing w:line="360" w:lineRule="auto"/>
              <w:ind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 xml:space="preserve">     kwota podatku VAT wynosi ................................ zł</w:t>
            </w:r>
          </w:p>
          <w:p w:rsidR="00566B11" w:rsidRPr="00566B11" w:rsidRDefault="00566B11" w:rsidP="00566B11">
            <w:pPr>
              <w:spacing w:line="360" w:lineRule="auto"/>
              <w:ind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ab/>
              <w:t>wartość netto za wykonanie całości przedmiotu zamówienia wynosi....................... zł</w:t>
            </w: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2C750C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566B11" w:rsidRPr="00566B11" w:rsidRDefault="00566B11" w:rsidP="00566B11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Segoe UI"/>
                <w:sz w:val="20"/>
                <w:szCs w:val="20"/>
              </w:rPr>
            </w:pPr>
            <w:r w:rsidRPr="00566B11">
              <w:rPr>
                <w:rFonts w:ascii="Calibri" w:hAnsi="Calibri" w:cs="Segoe UI"/>
                <w:sz w:val="20"/>
                <w:szCs w:val="20"/>
              </w:rPr>
              <w:t>Czas naprawy błędu aplikacji wynosi ……. (max 7 dni).</w:t>
            </w:r>
          </w:p>
          <w:p w:rsidR="00D61865" w:rsidRDefault="00D61865" w:rsidP="002C750C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Default="00D61865" w:rsidP="002C750C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A4705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</w:t>
            </w:r>
            <w:r w:rsidR="00DA4705">
              <w:rPr>
                <w:rFonts w:ascii="Calibri" w:hAnsi="Calibri" w:cs="Segoe UI"/>
                <w:sz w:val="20"/>
                <w:szCs w:val="20"/>
              </w:rPr>
              <w:t>yjmujemy warunki w nich zawarte</w:t>
            </w:r>
          </w:p>
          <w:p w:rsidR="00D61865" w:rsidRDefault="00D61865" w:rsidP="002C750C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A4705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 w:rsidRPr="00DA4705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DA4705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DA4705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DA4705" w:rsidRDefault="00D61865" w:rsidP="002C750C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A4705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DA4705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 w:rsidRPr="00DA4705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DA4705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DA4705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2C750C">
            <w:pPr>
              <w:pStyle w:val="Akapitzlist"/>
              <w:numPr>
                <w:ilvl w:val="0"/>
                <w:numId w:val="19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2C750C">
            <w:pPr>
              <w:numPr>
                <w:ilvl w:val="0"/>
                <w:numId w:val="20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2C750C">
            <w:pPr>
              <w:numPr>
                <w:ilvl w:val="0"/>
                <w:numId w:val="20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2C750C">
            <w:pPr>
              <w:pStyle w:val="Akapitzlist"/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2C750C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2C750C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DA4705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3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KRS/CEiDG)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DA470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Przystępując do udziału w postępowa</w:t>
      </w:r>
      <w:r w:rsidR="00DA4705">
        <w:rPr>
          <w:rFonts w:asciiTheme="minorHAnsi" w:hAnsiTheme="minorHAnsi" w:cs="Arial"/>
          <w:sz w:val="20"/>
          <w:szCs w:val="20"/>
        </w:rPr>
        <w:t xml:space="preserve">niu o zamówienie publiczne na: </w:t>
      </w:r>
    </w:p>
    <w:p w:rsidR="00911FF5" w:rsidRPr="00911FF5" w:rsidRDefault="00DA4705" w:rsidP="00911FF5">
      <w:pPr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Nadzór autorski oraz usługi serwisowe systemu informatycznego </w:t>
      </w:r>
      <w:r w:rsidR="00566B11">
        <w:rPr>
          <w:rFonts w:asciiTheme="minorHAnsi" w:eastAsia="Calibri" w:hAnsiTheme="minorHAnsi" w:cs="Arial"/>
          <w:b/>
          <w:sz w:val="20"/>
          <w:szCs w:val="20"/>
          <w:lang w:eastAsia="en-US"/>
        </w:rPr>
        <w:t>ESKULAP</w:t>
      </w:r>
      <w:r w:rsidR="00911FF5"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nr </w:t>
      </w:r>
      <w:r w:rsidR="00347F2E">
        <w:rPr>
          <w:rFonts w:asciiTheme="minorHAnsi" w:eastAsia="Calibri" w:hAnsiTheme="minorHAnsi" w:cs="Arial"/>
          <w:b/>
          <w:sz w:val="20"/>
          <w:szCs w:val="20"/>
          <w:lang w:eastAsia="en-US"/>
        </w:rPr>
        <w:t>21</w:t>
      </w:r>
      <w:r>
        <w:rPr>
          <w:rFonts w:asciiTheme="minorHAnsi" w:eastAsia="Calibri" w:hAnsiTheme="minorHAnsi" w:cs="Arial"/>
          <w:b/>
          <w:sz w:val="20"/>
          <w:szCs w:val="20"/>
          <w:lang w:eastAsia="en-US"/>
        </w:rPr>
        <w:t>/U</w:t>
      </w:r>
      <w:r w:rsidR="00347F2E">
        <w:rPr>
          <w:rFonts w:asciiTheme="minorHAnsi" w:eastAsia="Calibri" w:hAnsiTheme="minorHAnsi" w:cs="Arial"/>
          <w:b/>
          <w:sz w:val="20"/>
          <w:szCs w:val="20"/>
          <w:lang w:eastAsia="en-US"/>
        </w:rPr>
        <w:t>/18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>z art. 24 ust. 1 pkt 23 upzp</w:t>
      </w:r>
    </w:p>
    <w:p w:rsidR="00911FF5" w:rsidRPr="00911FF5" w:rsidRDefault="00911FF5" w:rsidP="000B5109">
      <w:pPr>
        <w:pStyle w:val="Akapitzlist"/>
        <w:numPr>
          <w:ilvl w:val="0"/>
          <w:numId w:val="25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0B5109">
      <w:pPr>
        <w:pStyle w:val="Akapitzlist"/>
        <w:numPr>
          <w:ilvl w:val="0"/>
          <w:numId w:val="25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A4705">
      <w:pPr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A4705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lastRenderedPageBreak/>
              <w:br w:type="page"/>
              <w:t>Załącznik nr 2</w:t>
            </w:r>
            <w:r w:rsidR="00DC0BE4" w:rsidRPr="004C33E9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późn.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wykonawcę, wobec którego orzeczono tytułem środka zapobiegawczego zakaz ubiegania się o zamówienia publiczne;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346F35" w:rsidRPr="00346F35" w:rsidRDefault="00346F35" w:rsidP="00346F35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 w:rsidRPr="00346F35">
        <w:rPr>
          <w:rFonts w:ascii="Arial" w:hAnsi="Arial" w:cs="Arial"/>
          <w:b/>
          <w:sz w:val="20"/>
        </w:rPr>
        <w:lastRenderedPageBreak/>
        <w:t xml:space="preserve">Załącznik nr 4 </w:t>
      </w:r>
    </w:p>
    <w:p w:rsidR="00346F35" w:rsidRPr="00346F35" w:rsidRDefault="00346F35" w:rsidP="00346F35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 w:rsidRPr="00346F35"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346F35" w:rsidRPr="00346F35" w:rsidRDefault="00346F35" w:rsidP="00346F35">
      <w:pPr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Zawarta </w:t>
      </w:r>
      <w:r w:rsidR="00ED78CE">
        <w:rPr>
          <w:rFonts w:ascii="Arial" w:hAnsi="Arial" w:cs="Arial"/>
          <w:sz w:val="20"/>
          <w:szCs w:val="20"/>
        </w:rPr>
        <w:t>w dniu .................... 2018</w:t>
      </w:r>
      <w:r w:rsidRPr="00346F35">
        <w:rPr>
          <w:rFonts w:ascii="Arial" w:hAnsi="Arial" w:cs="Arial"/>
          <w:sz w:val="20"/>
          <w:szCs w:val="20"/>
        </w:rPr>
        <w:t xml:space="preserve"> r. w Łodzi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w  wyniku  przeprowadzonego  postępowania  przetargowego  w  trybie  przetargu  nieograniczonego  art. 39  ustawy z dnia 29 stycznia 2004 r. Prawo zamówień  publicznych nr </w:t>
      </w:r>
      <w:r w:rsidR="00ED78CE">
        <w:rPr>
          <w:rFonts w:ascii="Arial" w:hAnsi="Arial" w:cs="Arial"/>
          <w:sz w:val="20"/>
          <w:szCs w:val="20"/>
        </w:rPr>
        <w:t>21/U/18</w:t>
      </w:r>
      <w:r>
        <w:rPr>
          <w:rFonts w:ascii="Arial" w:hAnsi="Arial" w:cs="Arial"/>
          <w:sz w:val="20"/>
          <w:szCs w:val="20"/>
        </w:rPr>
        <w:br/>
      </w:r>
      <w:r w:rsidRPr="00346F35">
        <w:rPr>
          <w:rFonts w:ascii="Arial" w:hAnsi="Arial" w:cs="Arial"/>
          <w:sz w:val="20"/>
          <w:szCs w:val="20"/>
        </w:rPr>
        <w:t>Pomiędzy: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Samodzielnym Publicznym Zakładem Opieki  Zdrowotnej Ministerstwa Spraw Wewnętrznych i Administracji w Łodzi,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 </w:t>
      </w:r>
      <w:r w:rsidRPr="00346F35">
        <w:rPr>
          <w:rFonts w:ascii="Arial" w:hAnsi="Arial" w:cs="Arial"/>
          <w:sz w:val="20"/>
          <w:szCs w:val="20"/>
        </w:rPr>
        <w:t>w  imieniu  którego  działają:</w:t>
      </w:r>
    </w:p>
    <w:p w:rsidR="00346F35" w:rsidRPr="00346F35" w:rsidRDefault="00346F35" w:rsidP="00346F35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="Arial" w:eastAsia="Arial Unicode MS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>Dyrektor    -  dr n. med. Robert Starzec</w:t>
      </w:r>
    </w:p>
    <w:p w:rsidR="00346F35" w:rsidRPr="00346F35" w:rsidRDefault="00346F35" w:rsidP="00346F35">
      <w:pPr>
        <w:jc w:val="both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zwanym  dalej  </w:t>
      </w:r>
      <w:r w:rsidRPr="00346F35">
        <w:rPr>
          <w:rFonts w:ascii="Arial" w:hAnsi="Arial" w:cs="Arial"/>
          <w:b/>
          <w:sz w:val="20"/>
          <w:szCs w:val="20"/>
        </w:rPr>
        <w:t>„Zamawiającym”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a   ............................................................................................................................................ z siedzibą w ………………………………………. wpisany do rejestru przedsiębiorców Krajowego Rejestru Sądowego prowadzonego przez Sad Rejonowy w …………….  wydział ….. pod numerem ……………, NIP ………………….Regon ………………….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reprezentowanym  przez:</w:t>
      </w:r>
    </w:p>
    <w:p w:rsidR="00346F35" w:rsidRPr="00346F35" w:rsidRDefault="00346F35" w:rsidP="00346F35">
      <w:pPr>
        <w:jc w:val="both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>………………………</w:t>
      </w:r>
    </w:p>
    <w:p w:rsidR="00346F35" w:rsidRPr="00346F35" w:rsidRDefault="00346F35" w:rsidP="00346F3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zwanym  dalej  </w:t>
      </w:r>
      <w:r w:rsidRPr="00346F35">
        <w:rPr>
          <w:rFonts w:ascii="Arial" w:hAnsi="Arial" w:cs="Arial"/>
          <w:b/>
          <w:sz w:val="20"/>
          <w:szCs w:val="20"/>
        </w:rPr>
        <w:t>„Wykonawcą</w:t>
      </w:r>
    </w:p>
    <w:p w:rsidR="00346F35" w:rsidRPr="00346F35" w:rsidRDefault="00346F35" w:rsidP="00346F35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rFonts w:ascii="Arial" w:hAnsi="Arial" w:cs="Arial"/>
          <w:bCs/>
          <w:sz w:val="20"/>
          <w:szCs w:val="20"/>
        </w:rPr>
      </w:pP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[PREAMBUŁA]</w:t>
      </w:r>
    </w:p>
    <w:p w:rsidR="00346F35" w:rsidRPr="00346F35" w:rsidRDefault="00346F35" w:rsidP="007A0A18">
      <w:pPr>
        <w:keepLines/>
        <w:numPr>
          <w:ilvl w:val="0"/>
          <w:numId w:val="40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Przedmiotem Umowy jest określenie warunków, na jakich Wykonawca będzie świadczył usługi związane z Oprogramowaniem znajdującym się w posiadaniu Zamawiającego.</w:t>
      </w:r>
    </w:p>
    <w:p w:rsidR="00346F35" w:rsidRPr="00346F35" w:rsidRDefault="00346F35" w:rsidP="007A0A18">
      <w:pPr>
        <w:keepLines/>
        <w:numPr>
          <w:ilvl w:val="0"/>
          <w:numId w:val="40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Umowę zawarto z zachowaniem przepisów ustawy Prawo zamówień publicznych z dnia z dnia 29 stycznia 2004 r. </w:t>
      </w:r>
    </w:p>
    <w:p w:rsidR="00346F35" w:rsidRPr="00346F35" w:rsidRDefault="00346F35" w:rsidP="00346F35">
      <w:pPr>
        <w:keepLines/>
        <w:spacing w:before="60"/>
        <w:jc w:val="both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2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[DEFINICJE]</w:t>
      </w:r>
    </w:p>
    <w:p w:rsidR="0006404E" w:rsidRPr="008D1174" w:rsidRDefault="0006404E" w:rsidP="0006404E">
      <w:pPr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>Na potrzeby niniejszej umowy Strony ustalają następujące definicje pojęć, których wystąpienia w tekście w znaczeniu przypisanym im w niniejszym paragrafie będą wyszczególnione przez ich zapisanie wielką literą: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>Umowa –</w:t>
      </w:r>
      <w:r w:rsidRPr="008D1174">
        <w:rPr>
          <w:rFonts w:ascii="Arial" w:hAnsi="Arial" w:cs="Arial"/>
          <w:sz w:val="20"/>
          <w:szCs w:val="20"/>
        </w:rPr>
        <w:t xml:space="preserve"> ilekroć w tekście niniejszego dokumentu zostanie przywołany wyraz “Umowa” bez wyraźnego wskazania jej numeru lub daty zawarcia, należy go interpretować jako odwołanie bezwzględne do niniejszej Umowy.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Strony </w:t>
      </w:r>
      <w:r w:rsidRPr="008D1174">
        <w:rPr>
          <w:rFonts w:ascii="Arial" w:hAnsi="Arial" w:cs="Arial"/>
          <w:sz w:val="20"/>
          <w:szCs w:val="20"/>
        </w:rPr>
        <w:t>– oznacza Zamawiającego i Wykonawcę.</w:t>
      </w:r>
    </w:p>
    <w:p w:rsidR="0006404E" w:rsidRPr="008D1174" w:rsidRDefault="0006404E" w:rsidP="00C4099A">
      <w:pPr>
        <w:numPr>
          <w:ilvl w:val="0"/>
          <w:numId w:val="31"/>
        </w:numPr>
        <w:suppressAutoHyphens/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Ustawa </w:t>
      </w:r>
      <w:r w:rsidRPr="008D1174">
        <w:rPr>
          <w:rFonts w:ascii="Arial" w:hAnsi="Arial" w:cs="Arial"/>
          <w:sz w:val="20"/>
          <w:szCs w:val="20"/>
        </w:rPr>
        <w:t xml:space="preserve">– ilekroć w tekście niniejszego dokumentu zostanie przywołany wyraz “ustawa” bez wyraźnego wskazania jej daty publikacji lub dziennika ustaw, w którym się ukazała, należy go rozumieć jako Ustawę z dnia 29 stycznia 2004 r. – Prawo zamówień publicznych (tekst jednolity </w:t>
      </w:r>
      <w:r w:rsidR="00C4099A" w:rsidRPr="00C4099A">
        <w:rPr>
          <w:rFonts w:ascii="Arial" w:hAnsi="Arial" w:cs="Arial"/>
          <w:sz w:val="20"/>
          <w:szCs w:val="20"/>
        </w:rPr>
        <w:t>Dz.U. 2017 poz. 1579</w:t>
      </w:r>
      <w:r w:rsidRPr="008D1174">
        <w:rPr>
          <w:rFonts w:ascii="Arial" w:hAnsi="Arial" w:cs="Arial"/>
          <w:sz w:val="20"/>
          <w:szCs w:val="20"/>
        </w:rPr>
        <w:t xml:space="preserve"> z późn. zm.).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>Siła Wyższa</w:t>
      </w:r>
      <w:r w:rsidRPr="008D1174">
        <w:rPr>
          <w:rFonts w:ascii="Arial" w:hAnsi="Arial" w:cs="Arial"/>
          <w:sz w:val="20"/>
          <w:szCs w:val="20"/>
        </w:rPr>
        <w:t xml:space="preserve"> – Wydarzenia i okoliczności nadzwyczajne, nieprzewidywalne, niezależne od woli </w:t>
      </w:r>
      <w:r w:rsidRPr="008D1174">
        <w:rPr>
          <w:rFonts w:ascii="Arial" w:hAnsi="Arial" w:cs="Arial"/>
          <w:sz w:val="20"/>
          <w:szCs w:val="20"/>
        </w:rPr>
        <w:br/>
        <w:t>i intencji którejkolwiek ze Stron Umowy, w szczególności takie jak: wojna, zamieszki, rewolucja, strajk, trzęsienia ziemi, warunki atmosferyczne, pożary lub inne klęski żywiołowe, wybuchy lub wypadki transportowe.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Autor </w:t>
      </w:r>
      <w:r w:rsidRPr="008D1174">
        <w:rPr>
          <w:rFonts w:ascii="Arial" w:hAnsi="Arial" w:cs="Arial"/>
          <w:sz w:val="20"/>
          <w:szCs w:val="20"/>
        </w:rPr>
        <w:t>–</w:t>
      </w:r>
      <w:r w:rsidRPr="008D1174">
        <w:rPr>
          <w:rFonts w:ascii="Arial" w:hAnsi="Arial" w:cs="Arial"/>
          <w:color w:val="000000"/>
          <w:sz w:val="20"/>
          <w:szCs w:val="20"/>
        </w:rPr>
        <w:t xml:space="preserve"> MEDHUB Sp. z o.o., będąca w rozumieniu ustawy z dnia 4 lutego 1994 r. „o prawie autorskim i prawach pokrewnych” (</w:t>
      </w:r>
      <w:r w:rsidR="0092133E" w:rsidRPr="00346F35">
        <w:rPr>
          <w:rFonts w:ascii="Arial" w:hAnsi="Arial" w:cs="Arial"/>
          <w:sz w:val="20"/>
          <w:szCs w:val="20"/>
        </w:rPr>
        <w:t>(</w:t>
      </w:r>
      <w:r w:rsidR="0092133E" w:rsidRPr="00936CDB">
        <w:rPr>
          <w:rFonts w:ascii="Arial" w:hAnsi="Arial" w:cs="Arial"/>
          <w:sz w:val="20"/>
          <w:szCs w:val="20"/>
        </w:rPr>
        <w:t>Dz.U. 2017 poz. 880</w:t>
      </w:r>
      <w:r w:rsidR="0092133E" w:rsidRPr="00346F35">
        <w:rPr>
          <w:rFonts w:ascii="Arial" w:hAnsi="Arial" w:cs="Arial"/>
          <w:sz w:val="20"/>
          <w:szCs w:val="20"/>
        </w:rPr>
        <w:t xml:space="preserve"> ze zmianami)</w:t>
      </w:r>
      <w:r w:rsidR="0092133E">
        <w:rPr>
          <w:rFonts w:ascii="Arial" w:hAnsi="Arial" w:cs="Arial"/>
          <w:sz w:val="20"/>
          <w:szCs w:val="20"/>
        </w:rPr>
        <w:t xml:space="preserve"> </w:t>
      </w:r>
      <w:r w:rsidRPr="008D1174">
        <w:rPr>
          <w:rFonts w:ascii="Arial" w:hAnsi="Arial" w:cs="Arial"/>
          <w:color w:val="000000"/>
          <w:sz w:val="20"/>
          <w:szCs w:val="20"/>
        </w:rPr>
        <w:t>właścicielem majątkowych praw autorskich do systemu „ESKULAP”.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>Oprogramowanie Aplikacyjne</w:t>
      </w:r>
      <w:r w:rsidRPr="008D1174">
        <w:rPr>
          <w:rFonts w:ascii="Arial" w:hAnsi="Arial" w:cs="Arial"/>
          <w:sz w:val="20"/>
          <w:szCs w:val="20"/>
        </w:rPr>
        <w:t xml:space="preserve"> – zbiór programów komputerowych (Aplikacji) wykonujących swoje procedury w interakcji ze sobą, składających się na produkt chroniony znakiem towarowym </w:t>
      </w:r>
      <w:r w:rsidRPr="008D1174">
        <w:rPr>
          <w:rFonts w:ascii="Arial" w:hAnsi="Arial" w:cs="Arial"/>
          <w:sz w:val="20"/>
          <w:szCs w:val="20"/>
        </w:rPr>
        <w:br/>
        <w:t>o nazwie “ESKULAP”.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>Aplikacja</w:t>
      </w:r>
      <w:r w:rsidRPr="008D1174">
        <w:rPr>
          <w:rFonts w:ascii="Arial" w:hAnsi="Arial" w:cs="Arial"/>
          <w:sz w:val="20"/>
          <w:szCs w:val="20"/>
        </w:rPr>
        <w:t xml:space="preserve"> – program komputerowy będący częścią składową (modułem) Oprogramowania Aplikacyjnego charakteryzujący się spójnym zakresem merytorycznym realizowanych funkcji, wykonujący swoje procedury w interakcji z innymi Aplikacjami wchodzącymi w skład Oprogramowania Aplikacyjnego. 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lastRenderedPageBreak/>
        <w:t xml:space="preserve">System zarządzania bazą danych – </w:t>
      </w:r>
      <w:r w:rsidRPr="008D1174">
        <w:rPr>
          <w:rFonts w:ascii="Arial" w:hAnsi="Arial" w:cs="Arial"/>
          <w:sz w:val="20"/>
          <w:szCs w:val="20"/>
        </w:rPr>
        <w:t>Program komputerowy dedykowany do zarządzania bazami danych,  którego prawa majątkowe przysługują firmie Oracle Inc.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Baza danych </w:t>
      </w:r>
      <w:r w:rsidRPr="008D1174">
        <w:rPr>
          <w:rFonts w:ascii="Arial" w:hAnsi="Arial" w:cs="Arial"/>
          <w:sz w:val="20"/>
          <w:szCs w:val="20"/>
        </w:rPr>
        <w:t xml:space="preserve">– dane Zamawiającego powstające w wyniku eksploatacji Oprogramowania </w:t>
      </w:r>
      <w:r w:rsidRPr="008D1174">
        <w:rPr>
          <w:rFonts w:ascii="Arial" w:hAnsi="Arial" w:cs="Arial"/>
          <w:color w:val="000000"/>
          <w:sz w:val="20"/>
          <w:szCs w:val="20"/>
        </w:rPr>
        <w:t>Aplikacyjnego obsługiwanego</w:t>
      </w:r>
      <w:r w:rsidRPr="008D1174">
        <w:rPr>
          <w:rFonts w:ascii="Arial" w:hAnsi="Arial" w:cs="Arial"/>
          <w:sz w:val="20"/>
          <w:szCs w:val="20"/>
        </w:rPr>
        <w:t xml:space="preserve"> przez System zarządzania bazą danych.</w:t>
      </w:r>
    </w:p>
    <w:p w:rsidR="0006404E" w:rsidRPr="00E144EF" w:rsidRDefault="0006404E" w:rsidP="0006404E">
      <w:pPr>
        <w:numPr>
          <w:ilvl w:val="0"/>
          <w:numId w:val="31"/>
        </w:numPr>
        <w:tabs>
          <w:tab w:val="clear" w:pos="360"/>
        </w:tabs>
        <w:autoSpaceDE w:val="0"/>
        <w:autoSpaceDN w:val="0"/>
        <w:ind w:left="284"/>
        <w:jc w:val="both"/>
        <w:rPr>
          <w:rFonts w:ascii="Arial" w:hAnsi="Arial" w:cs="Arial"/>
          <w:sz w:val="20"/>
          <w:szCs w:val="20"/>
        </w:rPr>
      </w:pPr>
      <w:r w:rsidRPr="00E144EF">
        <w:rPr>
          <w:rFonts w:ascii="Arial" w:hAnsi="Arial" w:cs="Arial"/>
          <w:b/>
          <w:sz w:val="20"/>
          <w:szCs w:val="20"/>
        </w:rPr>
        <w:t xml:space="preserve">Infrastruktura – </w:t>
      </w:r>
      <w:r w:rsidRPr="00E144EF">
        <w:rPr>
          <w:rFonts w:ascii="Arial" w:hAnsi="Arial" w:cs="Arial"/>
          <w:sz w:val="20"/>
          <w:szCs w:val="20"/>
        </w:rPr>
        <w:t xml:space="preserve">serwer, stacje robocze połączone siecią wraz z oprogramowaniem systemowym i innym, niezbędnym do pracy Oprogramowania Aplikacyjnego oraz Systemu zarządzania bazą danych. </w:t>
      </w:r>
    </w:p>
    <w:p w:rsidR="00D01FB1" w:rsidRPr="00E144EF" w:rsidRDefault="0006404E" w:rsidP="00E144EF">
      <w:pPr>
        <w:numPr>
          <w:ilvl w:val="0"/>
          <w:numId w:val="31"/>
        </w:numPr>
        <w:tabs>
          <w:tab w:val="clear" w:pos="360"/>
        </w:tabs>
        <w:autoSpaceDE w:val="0"/>
        <w:autoSpaceDN w:val="0"/>
        <w:ind w:left="284"/>
        <w:jc w:val="both"/>
        <w:rPr>
          <w:rFonts w:ascii="Arial" w:hAnsi="Arial" w:cs="Arial"/>
          <w:sz w:val="20"/>
          <w:szCs w:val="20"/>
        </w:rPr>
      </w:pPr>
      <w:r w:rsidRPr="00E144EF">
        <w:rPr>
          <w:rFonts w:ascii="Arial" w:hAnsi="Arial" w:cs="Arial"/>
          <w:b/>
          <w:sz w:val="20"/>
          <w:szCs w:val="20"/>
        </w:rPr>
        <w:t xml:space="preserve">Błąd Aplikacji – </w:t>
      </w:r>
      <w:r w:rsidRPr="00E144EF">
        <w:rPr>
          <w:rFonts w:ascii="Arial" w:hAnsi="Arial" w:cs="Arial"/>
          <w:sz w:val="20"/>
          <w:szCs w:val="20"/>
        </w:rPr>
        <w:t xml:space="preserve">nieprawidłowość w pracy Aplikacji lub Systemu zarządzania bazą danych uniemożliwiająca wykonywanie pracy przez Oprogramowanie Aplikacyjne w całości lub jego elementów, powtarzająca się i pojawiająca się za każdym razem w tym samym miejscu w Aplikacji na różnych stacjach roboczych (terminalach) i prowadząca w każdym przypadku do otrzymywania błędnych wyników jej działania mających kluczowe znaczenie, bez których poprawnego działania użytkowanie systemu komputerowego przestaje być zasadne. </w:t>
      </w:r>
      <w:r w:rsidR="00D01FB1" w:rsidRPr="00E144EF">
        <w:rPr>
          <w:rFonts w:ascii="Arial" w:hAnsi="Arial" w:cs="Arial"/>
          <w:sz w:val="20"/>
          <w:szCs w:val="20"/>
        </w:rPr>
        <w:t>„</w:t>
      </w:r>
      <w:r w:rsidR="00D01FB1" w:rsidRPr="00E144EF">
        <w:rPr>
          <w:rFonts w:ascii="Arial" w:eastAsia="Calibri" w:hAnsi="Arial" w:cs="Arial"/>
          <w:sz w:val="20"/>
          <w:szCs w:val="20"/>
          <w:lang w:eastAsia="en-US"/>
        </w:rPr>
        <w:t xml:space="preserve">Z definicji wyłącza się błędy powodowane przez następujące okoliczności: </w:t>
      </w:r>
    </w:p>
    <w:p w:rsidR="00D01FB1" w:rsidRPr="00E144EF" w:rsidRDefault="00D01FB1" w:rsidP="00D01FB1">
      <w:pPr>
        <w:pStyle w:val="tekstwstpny"/>
        <w:numPr>
          <w:ilvl w:val="0"/>
          <w:numId w:val="57"/>
        </w:numPr>
        <w:tabs>
          <w:tab w:val="clear" w:pos="927"/>
        </w:tabs>
        <w:spacing w:before="0" w:after="0"/>
        <w:ind w:left="567" w:hanging="357"/>
        <w:jc w:val="both"/>
        <w:rPr>
          <w:rFonts w:eastAsia="Calibri"/>
          <w:sz w:val="20"/>
          <w:szCs w:val="20"/>
          <w:lang w:eastAsia="en-US"/>
        </w:rPr>
      </w:pPr>
      <w:r w:rsidRPr="00E144EF">
        <w:rPr>
          <w:rFonts w:eastAsia="Calibri"/>
          <w:sz w:val="20"/>
          <w:szCs w:val="20"/>
          <w:lang w:eastAsia="en-US"/>
        </w:rPr>
        <w:t>zastosowanie Aplikacji w sposób niezgodny z przeznaczeniem</w:t>
      </w:r>
    </w:p>
    <w:p w:rsidR="00D01FB1" w:rsidRPr="00E144EF" w:rsidRDefault="00D01FB1" w:rsidP="00D01FB1">
      <w:pPr>
        <w:pStyle w:val="tekstwstpny"/>
        <w:numPr>
          <w:ilvl w:val="0"/>
          <w:numId w:val="57"/>
        </w:numPr>
        <w:tabs>
          <w:tab w:val="clear" w:pos="927"/>
        </w:tabs>
        <w:spacing w:before="0" w:after="0"/>
        <w:ind w:left="567" w:hanging="357"/>
        <w:jc w:val="both"/>
        <w:rPr>
          <w:rFonts w:eastAsia="Calibri"/>
          <w:sz w:val="20"/>
          <w:szCs w:val="20"/>
          <w:lang w:eastAsia="en-US"/>
        </w:rPr>
      </w:pPr>
      <w:r w:rsidRPr="00E144EF">
        <w:rPr>
          <w:rFonts w:eastAsia="Calibri"/>
          <w:sz w:val="20"/>
          <w:szCs w:val="20"/>
          <w:lang w:eastAsia="en-US"/>
        </w:rPr>
        <w:t>zastosowanie Aplikacji w sposób niezgodny z Dokumentacją,</w:t>
      </w:r>
    </w:p>
    <w:p w:rsidR="00D01FB1" w:rsidRPr="00E144EF" w:rsidRDefault="00D01FB1" w:rsidP="00D01FB1">
      <w:pPr>
        <w:pStyle w:val="tekstwstpny"/>
        <w:numPr>
          <w:ilvl w:val="0"/>
          <w:numId w:val="57"/>
        </w:numPr>
        <w:tabs>
          <w:tab w:val="clear" w:pos="927"/>
        </w:tabs>
        <w:spacing w:before="0" w:after="0"/>
        <w:ind w:left="567" w:hanging="357"/>
        <w:jc w:val="both"/>
        <w:rPr>
          <w:rFonts w:eastAsia="Calibri"/>
          <w:sz w:val="20"/>
          <w:szCs w:val="20"/>
          <w:lang w:eastAsia="en-US"/>
        </w:rPr>
      </w:pPr>
      <w:r w:rsidRPr="00E144EF">
        <w:rPr>
          <w:rFonts w:eastAsia="Calibri"/>
          <w:sz w:val="20"/>
          <w:szCs w:val="20"/>
          <w:lang w:eastAsia="en-US"/>
        </w:rPr>
        <w:t>błędne wprowadzenie przez Użytkownika danych,</w:t>
      </w:r>
    </w:p>
    <w:p w:rsidR="00D01FB1" w:rsidRPr="00E144EF" w:rsidRDefault="00D01FB1" w:rsidP="00D01FB1">
      <w:pPr>
        <w:pStyle w:val="tekstwstpny"/>
        <w:numPr>
          <w:ilvl w:val="0"/>
          <w:numId w:val="57"/>
        </w:numPr>
        <w:tabs>
          <w:tab w:val="clear" w:pos="927"/>
        </w:tabs>
        <w:spacing w:before="0" w:after="0"/>
        <w:ind w:left="567" w:hanging="357"/>
        <w:jc w:val="both"/>
        <w:rPr>
          <w:rFonts w:eastAsia="Calibri"/>
          <w:sz w:val="20"/>
          <w:szCs w:val="20"/>
          <w:lang w:eastAsia="en-US"/>
        </w:rPr>
      </w:pPr>
      <w:r w:rsidRPr="00E144EF">
        <w:rPr>
          <w:rFonts w:eastAsia="Calibri"/>
          <w:sz w:val="20"/>
          <w:szCs w:val="20"/>
          <w:lang w:eastAsia="en-US"/>
        </w:rPr>
        <w:t>użytkowanie Aplikacji na Infrastrukturze nie spełniającej ogólnie przyjętych w branży norm technicznych oraz bezpieczeństwa,</w:t>
      </w:r>
    </w:p>
    <w:p w:rsidR="00D01FB1" w:rsidRPr="00E144EF" w:rsidRDefault="00D01FB1" w:rsidP="00D01FB1">
      <w:pPr>
        <w:pStyle w:val="tekstwstpny"/>
        <w:numPr>
          <w:ilvl w:val="0"/>
          <w:numId w:val="57"/>
        </w:numPr>
        <w:tabs>
          <w:tab w:val="clear" w:pos="927"/>
        </w:tabs>
        <w:spacing w:before="0" w:after="0"/>
        <w:ind w:left="567" w:hanging="357"/>
        <w:jc w:val="both"/>
        <w:rPr>
          <w:rFonts w:eastAsia="Calibri"/>
          <w:sz w:val="20"/>
          <w:szCs w:val="20"/>
          <w:lang w:eastAsia="en-US"/>
        </w:rPr>
      </w:pPr>
      <w:r w:rsidRPr="00E144EF">
        <w:rPr>
          <w:rFonts w:eastAsia="Calibri"/>
          <w:sz w:val="20"/>
          <w:szCs w:val="20"/>
          <w:lang w:eastAsia="en-US"/>
        </w:rPr>
        <w:t xml:space="preserve">użytkowanie Aplikacji na Infrastrukturze nie spełniającej minimalnych parametrów wydajnościowych określonych dla wskazanej ilości stanowisk i producenta Motoru bazy danych, </w:t>
      </w:r>
    </w:p>
    <w:p w:rsidR="00D01FB1" w:rsidRPr="00E144EF" w:rsidRDefault="00D01FB1" w:rsidP="00D01FB1">
      <w:pPr>
        <w:pStyle w:val="tekstwstpny"/>
        <w:numPr>
          <w:ilvl w:val="0"/>
          <w:numId w:val="57"/>
        </w:numPr>
        <w:tabs>
          <w:tab w:val="clear" w:pos="927"/>
        </w:tabs>
        <w:spacing w:before="0" w:after="0"/>
        <w:ind w:left="567" w:hanging="357"/>
        <w:jc w:val="both"/>
        <w:rPr>
          <w:rFonts w:eastAsia="Calibri"/>
          <w:b/>
          <w:sz w:val="20"/>
          <w:szCs w:val="20"/>
          <w:lang w:eastAsia="en-US"/>
        </w:rPr>
      </w:pPr>
      <w:r w:rsidRPr="00E144EF">
        <w:rPr>
          <w:rFonts w:eastAsia="Calibri"/>
          <w:b/>
          <w:sz w:val="20"/>
          <w:szCs w:val="20"/>
          <w:lang w:eastAsia="en-US"/>
        </w:rPr>
        <w:t xml:space="preserve">wadliwego zasilania, awarii klimatyzacji lub urządzeń utrzymujących wilgotność powietrza, a także awarii nośników danych, takich jak: dyskietki, taśmy do streamerów, CD-ROMy, </w:t>
      </w:r>
    </w:p>
    <w:p w:rsidR="00D01FB1" w:rsidRPr="00E144EF" w:rsidRDefault="00D01FB1" w:rsidP="00D01FB1">
      <w:pPr>
        <w:pStyle w:val="tekstwstpny"/>
        <w:numPr>
          <w:ilvl w:val="0"/>
          <w:numId w:val="57"/>
        </w:numPr>
        <w:tabs>
          <w:tab w:val="clear" w:pos="927"/>
        </w:tabs>
        <w:spacing w:before="0" w:after="0"/>
        <w:ind w:left="567" w:hanging="357"/>
        <w:jc w:val="both"/>
        <w:rPr>
          <w:rFonts w:eastAsia="Calibri"/>
          <w:b/>
          <w:sz w:val="20"/>
          <w:szCs w:val="20"/>
          <w:lang w:eastAsia="en-US"/>
        </w:rPr>
      </w:pPr>
      <w:r w:rsidRPr="00E144EF">
        <w:rPr>
          <w:rFonts w:eastAsia="Calibri"/>
          <w:b/>
          <w:sz w:val="20"/>
          <w:szCs w:val="20"/>
          <w:lang w:eastAsia="en-US"/>
        </w:rPr>
        <w:t>nieautoryzowana przez WYKONAWCĘ zmiana parametrów Infrastruktury dokonana po wykonaniu instalacji Oprogramowania Aplikacyjnego,</w:t>
      </w:r>
    </w:p>
    <w:p w:rsidR="00D01FB1" w:rsidRPr="00E144EF" w:rsidRDefault="00D01FB1" w:rsidP="00D01FB1">
      <w:pPr>
        <w:pStyle w:val="tekstwstpny"/>
        <w:numPr>
          <w:ilvl w:val="0"/>
          <w:numId w:val="57"/>
        </w:numPr>
        <w:tabs>
          <w:tab w:val="clear" w:pos="927"/>
        </w:tabs>
        <w:spacing w:before="0" w:after="0"/>
        <w:ind w:left="567" w:hanging="357"/>
        <w:jc w:val="both"/>
        <w:rPr>
          <w:rFonts w:eastAsia="Calibri"/>
          <w:sz w:val="20"/>
          <w:szCs w:val="20"/>
          <w:lang w:eastAsia="en-US"/>
        </w:rPr>
      </w:pPr>
      <w:r w:rsidRPr="00E144EF">
        <w:rPr>
          <w:rFonts w:eastAsia="Calibri"/>
          <w:sz w:val="20"/>
          <w:szCs w:val="20"/>
          <w:lang w:eastAsia="en-US"/>
        </w:rPr>
        <w:t xml:space="preserve">użytkowanie Aplikacji w pomieszczeniach z niesprawną lub niewydolną instalacją elektryczną </w:t>
      </w:r>
      <w:r w:rsidRPr="00E144EF">
        <w:rPr>
          <w:rFonts w:eastAsia="Calibri"/>
          <w:sz w:val="20"/>
          <w:szCs w:val="20"/>
          <w:lang w:eastAsia="en-US"/>
        </w:rPr>
        <w:br/>
        <w:t>i zasilaniem elektrycznym,</w:t>
      </w:r>
    </w:p>
    <w:p w:rsidR="00D01FB1" w:rsidRPr="00E144EF" w:rsidRDefault="00D01FB1" w:rsidP="00D01FB1">
      <w:pPr>
        <w:pStyle w:val="tekstwstpny"/>
        <w:numPr>
          <w:ilvl w:val="0"/>
          <w:numId w:val="57"/>
        </w:numPr>
        <w:tabs>
          <w:tab w:val="clear" w:pos="927"/>
        </w:tabs>
        <w:spacing w:before="0" w:after="0"/>
        <w:ind w:left="567" w:hanging="357"/>
        <w:jc w:val="both"/>
        <w:rPr>
          <w:rFonts w:eastAsia="Calibri"/>
          <w:sz w:val="20"/>
          <w:szCs w:val="20"/>
          <w:lang w:eastAsia="en-US"/>
        </w:rPr>
      </w:pPr>
      <w:r w:rsidRPr="00E144EF">
        <w:rPr>
          <w:rFonts w:eastAsia="Calibri"/>
          <w:sz w:val="20"/>
          <w:szCs w:val="20"/>
          <w:lang w:eastAsia="en-US"/>
        </w:rPr>
        <w:t>działanie wirusa komputerowego,</w:t>
      </w:r>
    </w:p>
    <w:p w:rsidR="00D01FB1" w:rsidRPr="00E144EF" w:rsidRDefault="00D01FB1" w:rsidP="00D01FB1">
      <w:pPr>
        <w:pStyle w:val="tekstwstpny"/>
        <w:numPr>
          <w:ilvl w:val="0"/>
          <w:numId w:val="57"/>
        </w:numPr>
        <w:tabs>
          <w:tab w:val="clear" w:pos="927"/>
        </w:tabs>
        <w:spacing w:before="0" w:after="0"/>
        <w:ind w:left="567" w:hanging="357"/>
        <w:jc w:val="both"/>
        <w:rPr>
          <w:rFonts w:eastAsia="Calibri"/>
          <w:sz w:val="20"/>
          <w:szCs w:val="20"/>
          <w:lang w:eastAsia="en-US"/>
        </w:rPr>
      </w:pPr>
      <w:r w:rsidRPr="00E144EF">
        <w:rPr>
          <w:rFonts w:eastAsia="Calibri"/>
          <w:sz w:val="20"/>
          <w:szCs w:val="20"/>
          <w:lang w:eastAsia="en-US"/>
        </w:rPr>
        <w:t xml:space="preserve">wdrożenia Aplikacji wykonanego w sposób wadliwy, z wyłączeniem sytuacji, w której to było wykonywane przez WYKONAWCĘ, </w:t>
      </w:r>
    </w:p>
    <w:p w:rsidR="00D01FB1" w:rsidRPr="00E144EF" w:rsidRDefault="00D01FB1" w:rsidP="00D01FB1">
      <w:pPr>
        <w:pStyle w:val="tekstwstpny"/>
        <w:numPr>
          <w:ilvl w:val="0"/>
          <w:numId w:val="57"/>
        </w:numPr>
        <w:tabs>
          <w:tab w:val="clear" w:pos="927"/>
        </w:tabs>
        <w:spacing w:before="0" w:after="0"/>
        <w:ind w:left="567" w:hanging="357"/>
        <w:jc w:val="both"/>
        <w:rPr>
          <w:rFonts w:eastAsia="Calibri"/>
          <w:sz w:val="20"/>
          <w:szCs w:val="20"/>
          <w:lang w:eastAsia="en-US"/>
        </w:rPr>
      </w:pPr>
      <w:r w:rsidRPr="00E144EF">
        <w:rPr>
          <w:rFonts w:eastAsia="Calibri"/>
          <w:sz w:val="20"/>
          <w:szCs w:val="20"/>
          <w:lang w:eastAsia="en-US"/>
        </w:rPr>
        <w:t xml:space="preserve">niewłaściwa parametryzacja Aplikacji oraz Motoru bazy danych, z którym ta współpracuje, z wyłączeniem sytuacji, w której to było wykonane przez WYKONAWCĘ, </w:t>
      </w:r>
    </w:p>
    <w:p w:rsidR="00D01FB1" w:rsidRPr="00E144EF" w:rsidRDefault="00D01FB1" w:rsidP="00D01FB1">
      <w:pPr>
        <w:pStyle w:val="tekstwstpny"/>
        <w:numPr>
          <w:ilvl w:val="0"/>
          <w:numId w:val="57"/>
        </w:numPr>
        <w:tabs>
          <w:tab w:val="clear" w:pos="927"/>
        </w:tabs>
        <w:spacing w:before="0" w:after="0"/>
        <w:ind w:left="567" w:hanging="357"/>
        <w:jc w:val="both"/>
        <w:rPr>
          <w:rFonts w:eastAsia="Calibri"/>
          <w:sz w:val="20"/>
          <w:szCs w:val="20"/>
          <w:lang w:eastAsia="en-US"/>
        </w:rPr>
      </w:pPr>
      <w:r w:rsidRPr="00E144EF">
        <w:rPr>
          <w:rFonts w:eastAsia="Calibri"/>
          <w:sz w:val="20"/>
          <w:szCs w:val="20"/>
          <w:lang w:eastAsia="en-US"/>
        </w:rPr>
        <w:t xml:space="preserve">wszelkie działania ZAMAWIAJĄCEGO lub osób trzecich polegające na modyfikacji lub ingerencji w Oprogramowanie, </w:t>
      </w:r>
    </w:p>
    <w:p w:rsidR="00D01FB1" w:rsidRPr="00E144EF" w:rsidRDefault="00D01FB1" w:rsidP="00D01FB1">
      <w:pPr>
        <w:pStyle w:val="tekstwstpny"/>
        <w:numPr>
          <w:ilvl w:val="0"/>
          <w:numId w:val="57"/>
        </w:numPr>
        <w:tabs>
          <w:tab w:val="clear" w:pos="927"/>
        </w:tabs>
        <w:spacing w:before="0" w:after="0"/>
        <w:ind w:left="567" w:hanging="357"/>
        <w:jc w:val="both"/>
        <w:rPr>
          <w:rFonts w:eastAsia="Calibri"/>
          <w:sz w:val="20"/>
          <w:szCs w:val="20"/>
          <w:lang w:eastAsia="en-US"/>
        </w:rPr>
      </w:pPr>
      <w:r w:rsidRPr="00E144EF">
        <w:rPr>
          <w:rFonts w:eastAsia="Calibri"/>
          <w:sz w:val="20"/>
          <w:szCs w:val="20"/>
          <w:lang w:eastAsia="en-US"/>
        </w:rPr>
        <w:t>wszelkie działania ZAMAWIAJĄCEGO lub osób trzecich ingerujące w oprogramowanie, z którym Oprogramowanie Aplikacyjne zostało zintegrowane w zakresie wywołującym skutki dla tej  integracji (sterowniki lab., interfejsy HL7, inne),</w:t>
      </w:r>
    </w:p>
    <w:p w:rsidR="00D01FB1" w:rsidRPr="00E144EF" w:rsidRDefault="00D01FB1" w:rsidP="00D01FB1">
      <w:pPr>
        <w:pStyle w:val="tekstwstpny"/>
        <w:numPr>
          <w:ilvl w:val="0"/>
          <w:numId w:val="57"/>
        </w:numPr>
        <w:tabs>
          <w:tab w:val="clear" w:pos="927"/>
        </w:tabs>
        <w:spacing w:before="0" w:after="0"/>
        <w:ind w:left="567" w:hanging="357"/>
        <w:jc w:val="both"/>
        <w:rPr>
          <w:rFonts w:eastAsia="Calibri"/>
          <w:sz w:val="20"/>
          <w:szCs w:val="20"/>
          <w:lang w:eastAsia="en-US"/>
        </w:rPr>
      </w:pPr>
      <w:r w:rsidRPr="00E144EF">
        <w:rPr>
          <w:rFonts w:eastAsia="Calibri"/>
          <w:sz w:val="20"/>
          <w:szCs w:val="20"/>
          <w:lang w:eastAsia="en-US"/>
        </w:rPr>
        <w:t>działanie Siły Wyższej,</w:t>
      </w:r>
    </w:p>
    <w:p w:rsidR="00D01FB1" w:rsidRPr="00E144EF" w:rsidRDefault="00D01FB1" w:rsidP="00D01FB1">
      <w:pPr>
        <w:pStyle w:val="tekstwstpny"/>
        <w:numPr>
          <w:ilvl w:val="0"/>
          <w:numId w:val="57"/>
        </w:numPr>
        <w:tabs>
          <w:tab w:val="clear" w:pos="927"/>
        </w:tabs>
        <w:spacing w:before="0" w:after="0"/>
        <w:ind w:left="567" w:hanging="357"/>
        <w:jc w:val="both"/>
        <w:rPr>
          <w:rFonts w:eastAsia="Calibri"/>
          <w:sz w:val="20"/>
          <w:szCs w:val="20"/>
          <w:lang w:eastAsia="en-US"/>
        </w:rPr>
      </w:pPr>
      <w:r w:rsidRPr="00E144EF">
        <w:rPr>
          <w:rFonts w:eastAsia="Calibri"/>
          <w:sz w:val="20"/>
          <w:szCs w:val="20"/>
          <w:lang w:eastAsia="en-US"/>
        </w:rPr>
        <w:t>niewykonanie przez WYKONAWCĘ opublikowanych w serwisie HD Uaktualnień Aplikacji,</w:t>
      </w:r>
    </w:p>
    <w:p w:rsidR="00D01FB1" w:rsidRPr="00E144EF" w:rsidRDefault="00D01FB1" w:rsidP="00D01FB1">
      <w:pPr>
        <w:pStyle w:val="tekstwstpny"/>
        <w:numPr>
          <w:ilvl w:val="0"/>
          <w:numId w:val="57"/>
        </w:numPr>
        <w:tabs>
          <w:tab w:val="clear" w:pos="927"/>
        </w:tabs>
        <w:spacing w:before="0" w:after="0"/>
        <w:ind w:left="567" w:hanging="357"/>
        <w:jc w:val="both"/>
        <w:rPr>
          <w:rFonts w:eastAsia="Calibri"/>
          <w:b/>
          <w:sz w:val="20"/>
          <w:szCs w:val="20"/>
          <w:lang w:eastAsia="en-US"/>
        </w:rPr>
      </w:pPr>
      <w:r w:rsidRPr="00E144EF">
        <w:rPr>
          <w:rFonts w:eastAsia="Calibri"/>
          <w:b/>
          <w:sz w:val="20"/>
          <w:szCs w:val="20"/>
          <w:lang w:eastAsia="en-US"/>
        </w:rPr>
        <w:t>brak zgłoszenia niepomyślnego wykonania aktualizacji Aplikacji przez ZAMAWIAJĄCEGO i dalsza eksploatacja Aplikacji mimo pojawiania się błędów (dotyczy także logów),</w:t>
      </w:r>
    </w:p>
    <w:p w:rsidR="00D01FB1" w:rsidRPr="00E144EF" w:rsidRDefault="00D01FB1" w:rsidP="00D01FB1">
      <w:pPr>
        <w:pStyle w:val="tekstwstpny"/>
        <w:numPr>
          <w:ilvl w:val="0"/>
          <w:numId w:val="57"/>
        </w:numPr>
        <w:tabs>
          <w:tab w:val="clear" w:pos="927"/>
        </w:tabs>
        <w:spacing w:before="0" w:after="0"/>
        <w:ind w:left="567" w:hanging="357"/>
        <w:jc w:val="both"/>
        <w:rPr>
          <w:rFonts w:eastAsia="Calibri"/>
          <w:b/>
          <w:sz w:val="20"/>
          <w:szCs w:val="20"/>
          <w:lang w:eastAsia="en-US"/>
        </w:rPr>
      </w:pPr>
      <w:r w:rsidRPr="00E144EF">
        <w:rPr>
          <w:rFonts w:eastAsia="Calibri"/>
          <w:b/>
          <w:sz w:val="20"/>
          <w:szCs w:val="20"/>
          <w:lang w:eastAsia="en-US"/>
        </w:rPr>
        <w:t>niezastosowanie się ZAMAWIAJĄCEGO do wyraźnych zaleceń w zakresie eksploatacji Aplikacji lub jej Uaktualnień opublikowanych przez  WYKONAWCĘ,</w:t>
      </w:r>
    </w:p>
    <w:p w:rsidR="00D01FB1" w:rsidRPr="00E144EF" w:rsidRDefault="00D01FB1" w:rsidP="00D01FB1">
      <w:pPr>
        <w:pStyle w:val="tekstwstpny"/>
        <w:numPr>
          <w:ilvl w:val="0"/>
          <w:numId w:val="57"/>
        </w:numPr>
        <w:tabs>
          <w:tab w:val="clear" w:pos="927"/>
        </w:tabs>
        <w:spacing w:before="0" w:after="0"/>
        <w:ind w:left="567" w:hanging="357"/>
        <w:jc w:val="both"/>
        <w:rPr>
          <w:rFonts w:eastAsia="Calibri"/>
          <w:b/>
          <w:sz w:val="20"/>
          <w:szCs w:val="20"/>
          <w:lang w:eastAsia="en-US"/>
        </w:rPr>
      </w:pPr>
      <w:r w:rsidRPr="00E144EF">
        <w:rPr>
          <w:rFonts w:eastAsia="Calibri"/>
          <w:b/>
          <w:sz w:val="20"/>
          <w:szCs w:val="20"/>
          <w:lang w:eastAsia="en-US"/>
        </w:rPr>
        <w:t xml:space="preserve">użytkowanie Aplikacji ze złamaniem obwarowań licencyjnych nałożonych na ZAMAWIAJĄCEGO  </w:t>
      </w:r>
      <w:bookmarkStart w:id="0" w:name="_GoBack"/>
      <w:bookmarkEnd w:id="0"/>
      <w:r w:rsidRPr="00E144EF">
        <w:rPr>
          <w:rFonts w:eastAsia="Calibri"/>
          <w:b/>
          <w:sz w:val="20"/>
          <w:szCs w:val="20"/>
          <w:lang w:eastAsia="en-US"/>
        </w:rPr>
        <w:t>postanowieniami umowy licencyjnej.”</w:t>
      </w:r>
    </w:p>
    <w:p w:rsidR="0006404E" w:rsidRPr="008D1174" w:rsidRDefault="0006404E" w:rsidP="00D01FB1">
      <w:pPr>
        <w:numPr>
          <w:ilvl w:val="0"/>
          <w:numId w:val="31"/>
        </w:numPr>
        <w:tabs>
          <w:tab w:val="clear" w:pos="360"/>
        </w:tabs>
        <w:autoSpaceDE w:val="0"/>
        <w:autoSpaceDN w:val="0"/>
        <w:ind w:left="284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174">
        <w:rPr>
          <w:rFonts w:ascii="Arial" w:eastAsia="Calibri" w:hAnsi="Arial" w:cs="Arial"/>
          <w:b/>
          <w:sz w:val="20"/>
          <w:szCs w:val="20"/>
          <w:lang w:eastAsia="en-US"/>
        </w:rPr>
        <w:t>Obejście</w:t>
      </w:r>
      <w:r w:rsidRPr="008D1174">
        <w:rPr>
          <w:rFonts w:ascii="Arial" w:eastAsia="Calibri" w:hAnsi="Arial" w:cs="Arial"/>
          <w:sz w:val="20"/>
          <w:szCs w:val="20"/>
          <w:lang w:eastAsia="en-US"/>
        </w:rPr>
        <w:t xml:space="preserve"> - W przypadku, gdy usunięcie błędu aplikacji  nie jest możliwe w terminie czasu reakcji dla zgłoszenia kategorii Błąd aplikacji wskazanym w zał. Nr 1 do Umowy, Wykonawca zobowiązany jest do zapewnienia tymczasowego rozwiązania zapewniającego korzystanie z istotnych lub zbliżonych funkcjonalności systemu (obejścia). Obejście zostanie zastąpione przez rozwiązanie docelowe w terminie nieprzekraczającym czasu realizacji dla zgłoszenia kategorii Błąd aplikacji. 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autoSpaceDE w:val="0"/>
        <w:autoSpaceDN w:val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Wada aplikacji – </w:t>
      </w:r>
      <w:r w:rsidRPr="008D1174">
        <w:rPr>
          <w:rFonts w:ascii="Arial" w:hAnsi="Arial" w:cs="Arial"/>
          <w:sz w:val="20"/>
          <w:szCs w:val="20"/>
        </w:rPr>
        <w:t>powtarzalne nieudokumentowane działanie pojawiające się za każdym razem w tym samym miejscu w Aplikacji, powodujące uciążliwość jej użytkowania.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autoSpaceDE w:val="0"/>
        <w:autoSpaceDN w:val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Konsultacja – </w:t>
      </w:r>
      <w:r w:rsidRPr="008D1174">
        <w:rPr>
          <w:rFonts w:ascii="Arial" w:hAnsi="Arial" w:cs="Arial"/>
          <w:sz w:val="20"/>
          <w:szCs w:val="20"/>
        </w:rPr>
        <w:t>Usługa świadczona przez Wykonawcę polegająca na udzielaniu Zamawiającemu wyjaśnień w kwestiach dotyczących Oprogramowania Aplikacyjnego oraz Systemu zarządzania bazą danych, a także pomocy w usunięciu problemów z Oprogramowaniem Aplikacyjnym powstałych w czasie jego wykorzystywania, również z przyczyn leżących po stronie Zamawiającego.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autoSpaceDE w:val="0"/>
        <w:autoSpaceDN w:val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Zmiana prawna – </w:t>
      </w:r>
      <w:r w:rsidRPr="008D1174">
        <w:rPr>
          <w:rFonts w:ascii="Arial" w:hAnsi="Arial" w:cs="Arial"/>
          <w:sz w:val="20"/>
          <w:szCs w:val="20"/>
        </w:rPr>
        <w:t>usługa informatyczna dotycząca Systemu Eskulap wykonywana przez Wykonawcę w celu dostosowania Systemu Eskulap do obowiązujących przepisów prawa w zakresie posiadanych przez Zamawiającego licencji na Oprogramowanie Aplikacyjne.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autoSpaceDE w:val="0"/>
        <w:autoSpaceDN w:val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lastRenderedPageBreak/>
        <w:t xml:space="preserve">Nowa funkcjonalność – </w:t>
      </w:r>
      <w:r w:rsidRPr="008D1174">
        <w:rPr>
          <w:rFonts w:ascii="Arial" w:hAnsi="Arial" w:cs="Arial"/>
          <w:sz w:val="20"/>
          <w:szCs w:val="20"/>
        </w:rPr>
        <w:t>rozbudowanie/wzbogacenie funkcjonalności Aplikacji o standardowo niedostępne w niej opcje wyspecyfikowane  przez Zamawiającego.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autoSpaceDE w:val="0"/>
        <w:autoSpaceDN w:val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Usługa na życzenie – </w:t>
      </w:r>
      <w:r w:rsidRPr="008D1174">
        <w:rPr>
          <w:rFonts w:ascii="Arial" w:hAnsi="Arial" w:cs="Arial"/>
          <w:sz w:val="20"/>
          <w:szCs w:val="20"/>
        </w:rPr>
        <w:t>dodatkowo płatna usługa informatyczna dotycząca Systemu Eskulap wykonywana przez Wykonawcę na zlecenie Zamawiającego wykraczająca poza zakres Umowy.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suppressAutoHyphens/>
        <w:autoSpaceDE w:val="0"/>
        <w:autoSpaceDN w:val="0"/>
        <w:ind w:left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>Help Desk (HD)</w:t>
      </w:r>
      <w:r w:rsidRPr="008D1174">
        <w:rPr>
          <w:rFonts w:ascii="Arial" w:hAnsi="Arial" w:cs="Arial"/>
          <w:sz w:val="20"/>
          <w:szCs w:val="20"/>
        </w:rPr>
        <w:t xml:space="preserve"> – System internetowy udostępniony przez Wykonawcę pod adresem </w:t>
      </w:r>
      <w:r w:rsidRPr="008D1174">
        <w:rPr>
          <w:rFonts w:ascii="Arial" w:hAnsi="Arial" w:cs="Arial"/>
          <w:color w:val="000000"/>
          <w:sz w:val="20"/>
          <w:szCs w:val="20"/>
        </w:rPr>
        <w:t>. . . . . . . . . . . . . . . . .</w:t>
      </w:r>
      <w:r w:rsidRPr="008D1174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D1174">
        <w:rPr>
          <w:rFonts w:ascii="Arial" w:hAnsi="Arial" w:cs="Arial"/>
          <w:sz w:val="20"/>
          <w:szCs w:val="20"/>
        </w:rPr>
        <w:t>dedykowany do ewidencji i obsługi Zgłoszeń Serwisowych, udostępniania uaktualnień Aplikacji oraz publikowania informacji i procedur dotyczących eksploatacji Oprogramowania Aplikacyjnego bądź Systemu zarządzania bazą danych.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suppressAutoHyphens/>
        <w:autoSpaceDE w:val="0"/>
        <w:autoSpaceDN w:val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>Zgłoszenie Serwisowe</w:t>
      </w:r>
      <w:r w:rsidRPr="008D1174">
        <w:rPr>
          <w:rFonts w:ascii="Arial" w:hAnsi="Arial" w:cs="Arial"/>
          <w:sz w:val="20"/>
          <w:szCs w:val="20"/>
        </w:rPr>
        <w:t xml:space="preserve"> – zaewidencjonowane w HD zdarzenie dotyczące Oprogramowania Aplikacyjnego lub Systemu zarządzania bazą danych, implikujące wykonanie na rzecz Zamawiającego usługi informatycznej  przez Wykonawcę na zasadach określonych w Umowie.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suppressAutoHyphens/>
        <w:autoSpaceDE w:val="0"/>
        <w:autoSpaceDN w:val="0"/>
        <w:ind w:left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>Użytkownik</w:t>
      </w:r>
      <w:r w:rsidRPr="008D1174">
        <w:rPr>
          <w:rFonts w:ascii="Arial" w:hAnsi="Arial" w:cs="Arial"/>
          <w:sz w:val="20"/>
          <w:szCs w:val="20"/>
        </w:rPr>
        <w:t xml:space="preserve"> – zadeklarowana w Help Desk osoba fizyczna desygnowana przez Zamawiającego do bezpośredniej współpracy z Wykonawcą, w tym do ewidencji Zgłoszeń Serwisowych.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suppressAutoHyphens/>
        <w:autoSpaceDE w:val="0"/>
        <w:autoSpaceDN w:val="0"/>
        <w:ind w:left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Dokumentacja </w:t>
      </w:r>
      <w:r w:rsidRPr="008D1174">
        <w:rPr>
          <w:rFonts w:ascii="Arial" w:hAnsi="Arial" w:cs="Arial"/>
          <w:sz w:val="20"/>
          <w:szCs w:val="20"/>
        </w:rPr>
        <w:t>– podręcznik w formie elektronicznej, zawierający opis użytkowy Oprogramowania Aplikacyjnego oraz instrukcję jego obsługi w języku polskim.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suppressAutoHyphens/>
        <w:autoSpaceDE w:val="0"/>
        <w:autoSpaceDN w:val="0"/>
        <w:ind w:left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Upgrade Aplikacji </w:t>
      </w:r>
      <w:r w:rsidRPr="008D1174">
        <w:rPr>
          <w:rFonts w:ascii="Arial" w:hAnsi="Arial" w:cs="Arial"/>
          <w:sz w:val="20"/>
          <w:szCs w:val="20"/>
        </w:rPr>
        <w:t>– uaktualnienie obejmujące zmiany zakresu funkcjonalnego Aplikacji oznaczające przynajmniej jedną z poniższych modyfikacji:</w:t>
      </w:r>
    </w:p>
    <w:p w:rsidR="0006404E" w:rsidRPr="008D1174" w:rsidRDefault="0006404E" w:rsidP="0006404E">
      <w:pPr>
        <w:numPr>
          <w:ilvl w:val="0"/>
          <w:numId w:val="30"/>
        </w:numPr>
        <w:tabs>
          <w:tab w:val="num" w:pos="720"/>
        </w:tabs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 xml:space="preserve">usprawnienia dotychczasowych mechanizmów, </w:t>
      </w:r>
    </w:p>
    <w:p w:rsidR="0006404E" w:rsidRPr="008D1174" w:rsidRDefault="0006404E" w:rsidP="0006404E">
      <w:pPr>
        <w:numPr>
          <w:ilvl w:val="0"/>
          <w:numId w:val="30"/>
        </w:numPr>
        <w:tabs>
          <w:tab w:val="num" w:pos="720"/>
        </w:tabs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>poszerzenia funkcjonalności zastosowanych mechanizmów,</w:t>
      </w:r>
    </w:p>
    <w:p w:rsidR="0006404E" w:rsidRPr="008D1174" w:rsidRDefault="0006404E" w:rsidP="0006404E">
      <w:pPr>
        <w:numPr>
          <w:ilvl w:val="0"/>
          <w:numId w:val="30"/>
        </w:numPr>
        <w:tabs>
          <w:tab w:val="num" w:pos="720"/>
        </w:tabs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>dodanie nowych mechanizmów,</w:t>
      </w:r>
    </w:p>
    <w:p w:rsidR="0006404E" w:rsidRPr="008D1174" w:rsidRDefault="0006404E" w:rsidP="0006404E">
      <w:pPr>
        <w:numPr>
          <w:ilvl w:val="0"/>
          <w:numId w:val="30"/>
        </w:numPr>
        <w:tabs>
          <w:tab w:val="num" w:pos="720"/>
        </w:tabs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>zmiany estetyczne i formalne.</w:t>
      </w:r>
    </w:p>
    <w:p w:rsidR="0006404E" w:rsidRPr="008D1174" w:rsidRDefault="0006404E" w:rsidP="0006404E">
      <w:pPr>
        <w:suppressAutoHyphens/>
        <w:autoSpaceDE w:val="0"/>
        <w:autoSpaceDN w:val="0"/>
        <w:ind w:left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>Upgrade Aplikacji akceptuje automatycznie strukturę bazy danych poprzedzającego go ostatniego opublikowanego przez producenta Upgrade oraz pociąga za sobą konieczność uaktualnienia Dokumentacji, w której ujęte i opisane zostają wprowadzone modyfikacje.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suppressAutoHyphens/>
        <w:autoSpaceDE w:val="0"/>
        <w:autoSpaceDN w:val="0"/>
        <w:ind w:left="28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Update Aplikacji – </w:t>
      </w:r>
      <w:r w:rsidRPr="008D1174">
        <w:rPr>
          <w:rFonts w:ascii="Arial" w:hAnsi="Arial" w:cs="Arial"/>
          <w:sz w:val="20"/>
          <w:szCs w:val="20"/>
        </w:rPr>
        <w:t xml:space="preserve">uaktualnienie obejmujące zmiany związane z eliminacją zidentyfikowanych Błędów poszczególnych Aplikacji, najczęściej nie ingerujące w strukturę bazy danych. </w:t>
      </w:r>
      <w:r w:rsidRPr="008D1174">
        <w:rPr>
          <w:rFonts w:ascii="Arial" w:hAnsi="Arial" w:cs="Arial"/>
          <w:sz w:val="20"/>
          <w:szCs w:val="20"/>
        </w:rPr>
        <w:br/>
        <w:t xml:space="preserve">W większości przypadków Update wiąże się z usprawnieniem działania funkcji lub procesów, natomiast nie wzbogacają Aplikacji o nowe rozwiązania. Update Aplikacji akceptuje automatycznie strukturę bazy danych poprzedzającego go ostatniego opublikowanego przez producenta Update oraz nie pociąga za sobą konieczności uaktualnienia Dokumentacji. 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suppressAutoHyphens/>
        <w:autoSpaceDE w:val="0"/>
        <w:autoSpaceDN w:val="0"/>
        <w:ind w:left="28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>Czas reakcji –</w:t>
      </w:r>
      <w:r w:rsidRPr="008D1174">
        <w:rPr>
          <w:rFonts w:ascii="Arial" w:hAnsi="Arial" w:cs="Arial"/>
          <w:sz w:val="20"/>
          <w:szCs w:val="20"/>
        </w:rPr>
        <w:t xml:space="preserve"> maksymalny umowny czas jaki może upłynąć między chwilą skutecznego zarejestrowania Zgłoszenia Serwisowego w Help Desk, a przystąpieniem Wykonawcy do jego obsługi.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suppressAutoHyphens/>
        <w:autoSpaceDE w:val="0"/>
        <w:autoSpaceDN w:val="0"/>
        <w:ind w:left="28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Czas realizacji Zgłoszenia Serwisowego </w:t>
      </w:r>
      <w:r w:rsidRPr="008D1174">
        <w:rPr>
          <w:rFonts w:ascii="Arial" w:hAnsi="Arial" w:cs="Arial"/>
          <w:sz w:val="20"/>
          <w:szCs w:val="20"/>
        </w:rPr>
        <w:t>– maksymalny umowny czas jaki może upłynąć między chwilą przystąpienia Wykonawcy do realizacji Zgłoszenia Serwisowego, a chwilą jego rozwiązania.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suppressAutoHyphens/>
        <w:autoSpaceDE w:val="0"/>
        <w:autoSpaceDN w:val="0"/>
        <w:ind w:left="28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Nośnik </w:t>
      </w:r>
      <w:r w:rsidRPr="008D1174">
        <w:rPr>
          <w:rFonts w:ascii="Arial" w:hAnsi="Arial" w:cs="Arial"/>
          <w:sz w:val="20"/>
          <w:szCs w:val="20"/>
        </w:rPr>
        <w:t>– fizyczny środek (materiał lub urządzenie) przechowujący lub przeznaczony do przechowywania w nim danych (ciągów symboli): CD, DVD, FDD, HDD...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suppressAutoHyphens/>
        <w:autoSpaceDE w:val="0"/>
        <w:autoSpaceDN w:val="0"/>
        <w:ind w:left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Serwis </w:t>
      </w:r>
      <w:r w:rsidRPr="008D1174">
        <w:rPr>
          <w:rFonts w:ascii="Arial" w:hAnsi="Arial" w:cs="Arial"/>
          <w:sz w:val="20"/>
          <w:szCs w:val="20"/>
        </w:rPr>
        <w:t>– Dział Wykonawcy dedykowany do świadczenia usług serwisowych. Aktualne Dane kontaktowe Serwisu dostępne są w systemie Help Desk.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suppressAutoHyphens/>
        <w:autoSpaceDE w:val="0"/>
        <w:autoSpaceDN w:val="0"/>
        <w:ind w:left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Zapytanie Handlowe </w:t>
      </w:r>
      <w:r w:rsidRPr="008D1174">
        <w:rPr>
          <w:rFonts w:ascii="Arial" w:hAnsi="Arial" w:cs="Arial"/>
          <w:sz w:val="20"/>
          <w:szCs w:val="20"/>
        </w:rPr>
        <w:t>– szczególny rodzaj zgłoszenia serwisowego, którego ewidencja w HD, służy jedynie celom informacyjnym o charakterze handlowym, jego obsługa nie jest objęta żadnym reżimem proceduralnym, w szczególności finansowym czy czasowym z wyłączeniem uzgodnień poczynionych w samej treści zgłoszenia.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  <w:lang w:val="fr-FR"/>
        </w:rPr>
      </w:pPr>
      <w:r w:rsidRPr="00346F35">
        <w:rPr>
          <w:rFonts w:ascii="Arial" w:hAnsi="Arial" w:cs="Arial"/>
          <w:sz w:val="20"/>
          <w:szCs w:val="20"/>
          <w:lang w:val="fr-FR"/>
        </w:rPr>
        <w:t>§ 3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[PRZEDMIOT UMOWY]</w:t>
      </w:r>
    </w:p>
    <w:p w:rsidR="00346F35" w:rsidRPr="00346F35" w:rsidRDefault="00346F35" w:rsidP="007A0A18">
      <w:pPr>
        <w:keepLines/>
        <w:numPr>
          <w:ilvl w:val="0"/>
          <w:numId w:val="36"/>
        </w:numPr>
        <w:tabs>
          <w:tab w:val="num" w:pos="284"/>
        </w:tabs>
        <w:autoSpaceDE w:val="0"/>
        <w:autoSpaceDN w:val="0"/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Przedmiotem Umowy jest świadczenie przez Wykonawcę na rzecz Zamawiającego usług serwisowych oraz usług związanych z aktualizacją Oprogramowania Aplikacyjnego i Systemu zarządzania bazą danych. </w:t>
      </w:r>
    </w:p>
    <w:p w:rsidR="00346F35" w:rsidRPr="00346F35" w:rsidRDefault="00346F35" w:rsidP="007A0A18">
      <w:pPr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Wykaz usług serwisowych Oprogramowania Aplikacyjnego stanowiących przedmiot Umowy:</w:t>
      </w:r>
    </w:p>
    <w:p w:rsidR="00346F35" w:rsidRPr="00346F35" w:rsidRDefault="00346F35" w:rsidP="007A0A18">
      <w:pPr>
        <w:numPr>
          <w:ilvl w:val="1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Obligatoryjne usługi serwisowe (Nadzór autorski i serwis aplikacji) </w:t>
      </w:r>
    </w:p>
    <w:p w:rsidR="00346F35" w:rsidRPr="00346F35" w:rsidRDefault="00346F35" w:rsidP="007A0A18">
      <w:pPr>
        <w:numPr>
          <w:ilvl w:val="1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156 godzin pracy serwisu w zakresie wykonywania usług z kategorii: Konsultacje, Nowe funkcjonalności, Usługi na życzenie. </w:t>
      </w:r>
    </w:p>
    <w:p w:rsidR="00346F35" w:rsidRPr="00346F35" w:rsidRDefault="00346F35" w:rsidP="007A0A18">
      <w:pPr>
        <w:numPr>
          <w:ilvl w:val="1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Nadzór Eksploatacyjny  - 1 wizyta w trakcie roku </w:t>
      </w:r>
    </w:p>
    <w:p w:rsidR="00346F35" w:rsidRPr="00ED78CE" w:rsidRDefault="00346F35" w:rsidP="00ED78CE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  <w:sz w:val="20"/>
          <w:szCs w:val="20"/>
        </w:rPr>
      </w:pPr>
      <w:r w:rsidRPr="00ED78CE">
        <w:rPr>
          <w:rFonts w:ascii="Arial" w:hAnsi="Arial" w:cs="Arial"/>
          <w:sz w:val="20"/>
          <w:szCs w:val="20"/>
        </w:rPr>
        <w:t>Usługi serwisowe będą realizowane zgodnie z czasami reakcji i realizacji podanymi w Załączniku nr 1 do Umowy.</w:t>
      </w:r>
    </w:p>
    <w:p w:rsidR="00ED78CE" w:rsidRPr="00ED78CE" w:rsidRDefault="00ED78CE" w:rsidP="00ED78CE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  <w:sz w:val="20"/>
          <w:szCs w:val="20"/>
        </w:rPr>
      </w:pPr>
      <w:r w:rsidRPr="00ED78CE">
        <w:rPr>
          <w:rFonts w:ascii="Arial" w:hAnsi="Arial" w:cs="Arial"/>
          <w:sz w:val="20"/>
          <w:szCs w:val="20"/>
        </w:rPr>
        <w:lastRenderedPageBreak/>
        <w:t>Zamawiający wymaga złożenia oświadczenia przez Wykonawcę lub podwykonawcę o zatrudnieniu na podstawie umowy o pracę osób wykonujących wskazane przez Zamawiającego niżej wymienione czynności:</w:t>
      </w:r>
    </w:p>
    <w:p w:rsidR="00ED78CE" w:rsidRPr="00ED78CE" w:rsidRDefault="00ED78CE" w:rsidP="00ED78CE">
      <w:pPr>
        <w:ind w:left="720"/>
        <w:rPr>
          <w:rFonts w:ascii="Arial" w:hAnsi="Arial" w:cs="Arial"/>
          <w:sz w:val="20"/>
          <w:szCs w:val="20"/>
        </w:rPr>
      </w:pPr>
      <w:r w:rsidRPr="00ED78CE">
        <w:rPr>
          <w:rFonts w:ascii="Arial" w:hAnsi="Arial" w:cs="Arial"/>
          <w:sz w:val="20"/>
          <w:szCs w:val="20"/>
        </w:rPr>
        <w:t>- aktualizacja oprogramowania</w:t>
      </w:r>
    </w:p>
    <w:p w:rsidR="00ED78CE" w:rsidRPr="00ED78CE" w:rsidRDefault="00ED78CE" w:rsidP="00ED78CE">
      <w:pPr>
        <w:ind w:left="720"/>
        <w:rPr>
          <w:rFonts w:ascii="Arial" w:hAnsi="Arial" w:cs="Arial"/>
          <w:sz w:val="20"/>
          <w:szCs w:val="20"/>
        </w:rPr>
      </w:pPr>
      <w:r w:rsidRPr="00ED78CE">
        <w:rPr>
          <w:rFonts w:ascii="Arial" w:hAnsi="Arial" w:cs="Arial"/>
          <w:sz w:val="20"/>
          <w:szCs w:val="20"/>
        </w:rPr>
        <w:t>- konserwacja oprogramowania</w:t>
      </w:r>
    </w:p>
    <w:p w:rsidR="00ED78CE" w:rsidRPr="00ED78CE" w:rsidRDefault="00ED78CE" w:rsidP="00ED78CE">
      <w:pPr>
        <w:ind w:left="720"/>
        <w:rPr>
          <w:rFonts w:ascii="Arial" w:hAnsi="Arial" w:cs="Arial"/>
          <w:sz w:val="20"/>
          <w:szCs w:val="20"/>
        </w:rPr>
      </w:pPr>
      <w:r w:rsidRPr="00ED78CE">
        <w:rPr>
          <w:rFonts w:ascii="Arial" w:hAnsi="Arial" w:cs="Arial"/>
          <w:sz w:val="20"/>
          <w:szCs w:val="20"/>
        </w:rPr>
        <w:t>- szkolenia z nowych funkcjonalności</w:t>
      </w:r>
    </w:p>
    <w:p w:rsidR="00ED78CE" w:rsidRPr="00ED78CE" w:rsidRDefault="00ED78CE" w:rsidP="00ED78CE">
      <w:pPr>
        <w:ind w:left="720"/>
        <w:rPr>
          <w:rFonts w:ascii="Arial" w:hAnsi="Arial" w:cs="Arial"/>
          <w:sz w:val="20"/>
          <w:szCs w:val="20"/>
        </w:rPr>
      </w:pPr>
      <w:r w:rsidRPr="00ED78CE">
        <w:rPr>
          <w:rFonts w:ascii="Arial" w:hAnsi="Arial" w:cs="Arial"/>
          <w:sz w:val="20"/>
          <w:szCs w:val="20"/>
        </w:rPr>
        <w:t>- naprawa usterek oprogramowania</w:t>
      </w:r>
    </w:p>
    <w:p w:rsidR="00ED78CE" w:rsidRPr="00ED78CE" w:rsidRDefault="00ED78CE" w:rsidP="00ED78CE">
      <w:pPr>
        <w:ind w:left="720"/>
        <w:rPr>
          <w:rFonts w:ascii="Arial" w:hAnsi="Arial" w:cs="Arial"/>
          <w:sz w:val="20"/>
          <w:szCs w:val="20"/>
        </w:rPr>
      </w:pPr>
      <w:r w:rsidRPr="00ED78CE">
        <w:rPr>
          <w:rFonts w:ascii="Arial" w:hAnsi="Arial" w:cs="Arial"/>
          <w:sz w:val="20"/>
          <w:szCs w:val="20"/>
        </w:rPr>
        <w:t xml:space="preserve">zgodnie z załącznikiem nr 6  do SIWZ, stanowiącym załącznik do umowy </w:t>
      </w:r>
    </w:p>
    <w:p w:rsidR="00ED78CE" w:rsidRPr="00FA4E84" w:rsidRDefault="00ED78CE" w:rsidP="00FA4E84">
      <w:pPr>
        <w:numPr>
          <w:ilvl w:val="0"/>
          <w:numId w:val="36"/>
        </w:numPr>
        <w:tabs>
          <w:tab w:val="num" w:pos="709"/>
        </w:tabs>
        <w:rPr>
          <w:rFonts w:ascii="Arial" w:hAnsi="Arial" w:cs="Arial"/>
          <w:sz w:val="20"/>
          <w:szCs w:val="20"/>
        </w:rPr>
      </w:pPr>
      <w:r w:rsidRPr="00ED78CE">
        <w:rPr>
          <w:rFonts w:ascii="Arial" w:hAnsi="Arial" w:cs="Arial"/>
          <w:sz w:val="20"/>
          <w:szCs w:val="20"/>
        </w:rPr>
        <w:t>Każdorazowo na żądanie Zamawiającego, w terminie nie dłuższym niż trzy dni robocze, Wykonawca lub podwykonawca zobowiązuje się przedłożyć do wglądu kopie zanonimizowanych umów o pracę zawartych przez Wykonawcę lub podwykonawcę  z pracownikami świadczącymi usługi.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4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 [WYNAGRODZENIE]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 xml:space="preserve">Całkowita wartość niniejszej Umowy wynosi: ……………………………… zł netto (słownie: ………………………………………………………………………………..) </w:t>
      </w:r>
      <w:r w:rsidRPr="00346F35">
        <w:rPr>
          <w:rFonts w:ascii="Arial" w:hAnsi="Arial" w:cs="Arial"/>
          <w:snapToGrid w:val="0"/>
          <w:sz w:val="20"/>
          <w:szCs w:val="20"/>
        </w:rPr>
        <w:br/>
        <w:t>tj. ………………………zł brutto (słownie:…………………………………………………………………) w tym podatek od towarów i usług VAT wg obowiązującej stawki 23% w kwocie ……………………………………..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 xml:space="preserve">Miesięczne zryczałtowane wynagrodzenie Wykonawcy z tytułu realizacji przedmiotu Umowy wynosi ……………….. zł netto + …….. VAT, to jest łącznie ………………….. zł (słownie: …………………………………………) brutto. 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>Nakłady czasowe Wykonawcy związane z realizacją zadań na rzecz Zamawiającego w ramach niniejszej Umowy określane będą na podstawie protokołów wykonania prac przedkładanego do akceptacji Zamawiającego na koniec każdego miesiąca obowiązywania Umowy.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 xml:space="preserve">Wystawienie comiesięcznej faktury przez Wykonawcę z tytułu realizacji Umowy musi być każdorazowo poprzedzone formalnym potwierdzeniem przez Zamawiającego protokołu wykonania prac za miniony miesiąc o którym mowa ust. 3 </w:t>
      </w:r>
      <w:r w:rsidRPr="00346F35">
        <w:rPr>
          <w:rFonts w:ascii="Arial" w:hAnsi="Arial" w:cs="Arial"/>
          <w:sz w:val="20"/>
          <w:szCs w:val="20"/>
        </w:rPr>
        <w:t xml:space="preserve"> § 4.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>Wynagrodzenie Wykonawcy płatne będzie za dany miesiąc z dołu na podstawie faktury VAT wystawionej każdorazowo w ostatnim dniu roboczym każdego miesiąca, w którym usługa była świadczona.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 xml:space="preserve">Wynagrodzenie będzie płatne przelewem na rachunek Wykonawcy wskazany na fakturze </w:t>
      </w:r>
      <w:r w:rsidRPr="00346F35">
        <w:rPr>
          <w:rFonts w:ascii="Arial" w:hAnsi="Arial" w:cs="Arial"/>
          <w:snapToGrid w:val="0"/>
          <w:sz w:val="20"/>
          <w:szCs w:val="20"/>
        </w:rPr>
        <w:br/>
        <w:t>w terminie 30 dni od dnia otrzymania prawidłowo wystawionej faktury</w:t>
      </w:r>
      <w:r w:rsidRPr="00346F35">
        <w:rPr>
          <w:rFonts w:ascii="Arial" w:hAnsi="Arial" w:cs="Arial"/>
          <w:sz w:val="20"/>
          <w:szCs w:val="20"/>
        </w:rPr>
        <w:t xml:space="preserve"> (faktura może być przesłana drogą elektroniczną na adres email: kancelaria@zozmswlodz.pl).</w:t>
      </w:r>
      <w:r w:rsidRPr="00346F35">
        <w:rPr>
          <w:rFonts w:ascii="Arial" w:hAnsi="Arial" w:cs="Arial"/>
          <w:snapToGrid w:val="0"/>
          <w:sz w:val="20"/>
          <w:szCs w:val="20"/>
        </w:rPr>
        <w:t xml:space="preserve"> Za datę uregulowania należności uważa się dzień obciążenia konta Zamawiającego.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>Jeżeli zwłoka w realizacji zobowiązań finansowych wynikających z którekolwiek z faktur związanych z Umową przekroczy 30 dni, Wykonawca może wstrzymać realizację usług stanowiących przedmiot Umowy do czasu ich uregulowania w całości przez Zamawiającego, po uprzednim pisemnym wezwaniu Zamawiającego do zapłaty i bezskutecznym upływie wyznaczonego w tym celu 14-dniowego terminu dodatkowego.</w:t>
      </w:r>
    </w:p>
    <w:p w:rsidR="00346F35" w:rsidRPr="00346F35" w:rsidRDefault="00346F35" w:rsidP="007A0A18">
      <w:pPr>
        <w:numPr>
          <w:ilvl w:val="0"/>
          <w:numId w:val="4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i obowiązkiem zapłaty przez Wykonawcę na rzecz Zamawiającego kary umownej w wysokości równowartości przeniesionej wierzytelności.</w:t>
      </w:r>
    </w:p>
    <w:p w:rsidR="00346F35" w:rsidRPr="00346F35" w:rsidRDefault="00346F35" w:rsidP="007A0A18">
      <w:pPr>
        <w:numPr>
          <w:ilvl w:val="0"/>
          <w:numId w:val="4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równowartości poręczenia lub przyjętego </w:t>
      </w:r>
      <w:r w:rsidRPr="00346F35">
        <w:rPr>
          <w:rFonts w:ascii="Arial" w:hAnsi="Arial" w:cs="Arial"/>
          <w:sz w:val="20"/>
          <w:szCs w:val="20"/>
        </w:rPr>
        <w:br/>
        <w:t>w innej formie zabezpieczenia.</w:t>
      </w:r>
    </w:p>
    <w:p w:rsidR="00346F35" w:rsidRPr="00346F35" w:rsidRDefault="00346F35" w:rsidP="00346F35">
      <w:pPr>
        <w:keepLines/>
        <w:autoSpaceDE w:val="0"/>
        <w:autoSpaceDN w:val="0"/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5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lastRenderedPageBreak/>
        <w:t>[KONTAKTY]</w:t>
      </w: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Osobami uprawnionymi do reprezentowania Wykonawcy w kwestiach dotyczących postanowień Umowy są …………………. tel. ………………….. w kwestiach formalnych oraz p. …………………. tel. …………………. w kwestiach dotyczących Help Desk.</w:t>
      </w: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Osobami uprawnionymi do reprezentowania Zamawiającego w kwestiach dotyczących postanowień Umowy są p. Paweł Kołodziejski tel. 42 634 11 03.</w:t>
      </w: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Strony ustalają, że jedynymi osobami uprawnionymi do dokonywania Zgłoszeń Serwisowych są następujący Użytkownicy, z których osoba wskazana w podpunkcie „a” posiada uprawnienia Certyfikowanego Administratora.</w:t>
      </w:r>
    </w:p>
    <w:p w:rsidR="00346F35" w:rsidRPr="00346F35" w:rsidRDefault="00346F35" w:rsidP="007A0A18">
      <w:pPr>
        <w:numPr>
          <w:ilvl w:val="0"/>
          <w:numId w:val="3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Paweł Kołodziejski</w:t>
      </w:r>
    </w:p>
    <w:p w:rsidR="00346F35" w:rsidRPr="00346F35" w:rsidRDefault="00ED78CE" w:rsidP="007A0A18">
      <w:pPr>
        <w:numPr>
          <w:ilvl w:val="0"/>
          <w:numId w:val="3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Radosław Fijałkowski</w:t>
      </w:r>
    </w:p>
    <w:p w:rsidR="00346F35" w:rsidRPr="00346F35" w:rsidRDefault="00346F35" w:rsidP="007A0A18">
      <w:pPr>
        <w:numPr>
          <w:ilvl w:val="0"/>
          <w:numId w:val="3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Lubomir Marecki</w:t>
      </w:r>
    </w:p>
    <w:p w:rsidR="00346F35" w:rsidRPr="00346F35" w:rsidRDefault="00346F35" w:rsidP="00346F35">
      <w:pPr>
        <w:tabs>
          <w:tab w:val="left" w:pos="284"/>
        </w:tabs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Strony zobowiązują się do pisemnego powiadamiania o zmianach osób odpowiedzialnych za kontakt w sprawach tyczących Umowy. Ponadto Zamawiający zobligowany jest do powiadamiania Wykonawcy o zmianach Użytkowników wskazanych w ust. 3 powyżej w celu nadania nowo powołanym do tej funkcji osobom danych umożliwiającymi autentykację w serwisie HD.</w:t>
      </w: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Zamawiający przyjmuje do wiadomości, że danymi umożliwiającymi autentykację w serwisie HD mogą posługiwać się wyłącznie Użytkownicy, zobowiązuje się także do dołożenia należytej staranności w celu zabezpieczenia tych danych przed dostępem osób trzecich. </w:t>
      </w: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Użytkownicy zobowiązani są do bieżącego śledzenia treści zamieszczanych przez Wykonawcę </w:t>
      </w:r>
      <w:r w:rsidRPr="00346F35">
        <w:rPr>
          <w:rFonts w:ascii="Arial" w:hAnsi="Arial" w:cs="Arial"/>
          <w:sz w:val="20"/>
          <w:szCs w:val="20"/>
        </w:rPr>
        <w:br/>
        <w:t>w systemie HD. W przypadku uaktualnień Oprogramowania Aplikacyjnego są także zobowiązani do samodzielnego pobrania Update, bądź Upgrade z systemu HD oraz do ich niezwłocznej instalacji chyba, że istnieją ku temu istotne przeciwwskazania.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6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[WARUNKI LICENCJI]</w:t>
      </w:r>
    </w:p>
    <w:p w:rsidR="00346F35" w:rsidRPr="00346F35" w:rsidRDefault="00346F35" w:rsidP="007A0A18">
      <w:pPr>
        <w:keepLines/>
        <w:numPr>
          <w:ilvl w:val="0"/>
          <w:numId w:val="41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Wykonawca oświadcza, że on, jak również ewentualnie dedykowany do wykonania usług stanowiących przedmiot Umowy podwykonawca, posiadają prawo do oferowania na rynku polskim Oprogramowania Aplikacyjnego oraz świadczenia usług objętych Umową. Zobowiązania w stosunku do właściciela praw autorskich do Oprogramowania Aplikacyjnego precyzuje odrębne porozumienie pomiędzy Wykonawcą a Autorem.</w:t>
      </w:r>
    </w:p>
    <w:p w:rsidR="00346F35" w:rsidRPr="00346F35" w:rsidRDefault="00346F35" w:rsidP="00936CDB">
      <w:pPr>
        <w:keepLines/>
        <w:numPr>
          <w:ilvl w:val="0"/>
          <w:numId w:val="41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Aplikacje będące przedmiotem Umowy są chronione prawem autorskim wynikającym z przepisów Ustawy z dnia 4 lutego 1994 roku o prawie autorskim i prawach pokrewnych (</w:t>
      </w:r>
      <w:r w:rsidR="00936CDB" w:rsidRPr="00936CDB">
        <w:rPr>
          <w:rFonts w:ascii="Arial" w:hAnsi="Arial" w:cs="Arial"/>
          <w:sz w:val="20"/>
          <w:szCs w:val="20"/>
        </w:rPr>
        <w:t>Dz.U. 2017 poz. 880</w:t>
      </w:r>
      <w:r w:rsidRPr="00346F35">
        <w:rPr>
          <w:rFonts w:ascii="Arial" w:hAnsi="Arial" w:cs="Arial"/>
          <w:sz w:val="20"/>
          <w:szCs w:val="20"/>
        </w:rPr>
        <w:t xml:space="preserve"> ze zmianami).  Zamawiający i Wykonawca zobowiązują się do respektowania tego prawa niezależnie od powstałych okoliczności.</w:t>
      </w:r>
    </w:p>
    <w:p w:rsidR="00346F35" w:rsidRPr="00346F35" w:rsidRDefault="00346F35" w:rsidP="007A0A18">
      <w:pPr>
        <w:keepLines/>
        <w:numPr>
          <w:ilvl w:val="0"/>
          <w:numId w:val="41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Aplikacje, o których mowa w Umowie nie mogą być bez pisemnej zgody Wykonawcy zwracane, dzierżawione, najmowane lub przekazane osobom trzecim do odpłatnego lub nieodpłatnego korzystania, podlegać cesji praw, odsprzedawane. </w:t>
      </w:r>
    </w:p>
    <w:p w:rsidR="00346F35" w:rsidRPr="00346F35" w:rsidRDefault="00346F35" w:rsidP="007A0A18">
      <w:pPr>
        <w:keepLines/>
        <w:numPr>
          <w:ilvl w:val="0"/>
          <w:numId w:val="41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Zamawiający nie może wykonywać samowolnie żadnych zmian w Aplikacjach, jak również zobowiązany jest do ich ochrony przed nieuprawnionym rozpowszechnianiem. </w:t>
      </w:r>
    </w:p>
    <w:p w:rsidR="00346F35" w:rsidRPr="00FA4E84" w:rsidRDefault="00346F35" w:rsidP="00FA4E84">
      <w:pPr>
        <w:keepLines/>
        <w:numPr>
          <w:ilvl w:val="0"/>
          <w:numId w:val="41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Zamawiający nie ma prawa do eksploatacji Oprogramowania Aplikacyjnego w odrębnej lokalizacji, na dodatkowych stanowiskach lub w innym zakresie funkcjonalnym, jak również zmiany zakresu licencji. 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7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[OBOWIĄZKI STRON]</w:t>
      </w:r>
    </w:p>
    <w:p w:rsidR="00346F35" w:rsidRPr="00346F35" w:rsidRDefault="00346F35" w:rsidP="007A0A18">
      <w:pPr>
        <w:keepLines/>
        <w:numPr>
          <w:ilvl w:val="0"/>
          <w:numId w:val="42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Zamawiający zobowiązany jest do udzielenia Wykonawcy dostępu do Infrastruktury, Oprogramowania Aplikacyjnego oraz Systemu zarządzania bazą danych za pomocą bezpiecznego połączenia w celu umożliwienia realizacji usług stanowiących przedmiot Umowy. </w:t>
      </w:r>
    </w:p>
    <w:p w:rsidR="00346F35" w:rsidRPr="00346F35" w:rsidRDefault="00346F35" w:rsidP="007A0A18">
      <w:pPr>
        <w:keepLines/>
        <w:numPr>
          <w:ilvl w:val="0"/>
          <w:numId w:val="42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Zamawiający zapewni Wykonawcy dostęp do wszelkich posiadanych informacji merytorycznie związanych ze świadczeniem usług w ramach Umowy, a uznanych przez strony za konieczne dla świadczenia tych usług. Wykonawca zapewni poufność otrzymanych od Zamawiającego informacji zgodnie z postanowieniami </w:t>
      </w:r>
      <w:r w:rsidRPr="00346F35">
        <w:rPr>
          <w:rFonts w:ascii="Arial" w:hAnsi="Arial" w:cs="Arial"/>
          <w:sz w:val="20"/>
          <w:szCs w:val="20"/>
          <w:u w:val="single"/>
        </w:rPr>
        <w:t>§ 10</w:t>
      </w:r>
      <w:r w:rsidRPr="00346F35">
        <w:rPr>
          <w:rFonts w:ascii="Arial" w:hAnsi="Arial" w:cs="Arial"/>
          <w:sz w:val="20"/>
          <w:szCs w:val="20"/>
        </w:rPr>
        <w:t xml:space="preserve"> Umowy.</w:t>
      </w:r>
    </w:p>
    <w:p w:rsidR="00346F35" w:rsidRPr="00346F35" w:rsidRDefault="00346F35" w:rsidP="007A0A18">
      <w:pPr>
        <w:keepLines/>
        <w:numPr>
          <w:ilvl w:val="0"/>
          <w:numId w:val="42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lastRenderedPageBreak/>
        <w:t>Zamawiający zezwala i obowiązany jest umożliwić Wykonawcy instalację narzędzi umożliwiających zdalny dostęp do serwera/ów, na którym/ch posadowiony jest System zarządzania bazą danych wraz z Bazą danych, jak również uruchomienie sesji Aplikacji zdalnej.</w:t>
      </w:r>
    </w:p>
    <w:p w:rsidR="00346F35" w:rsidRPr="00346F35" w:rsidRDefault="00346F35" w:rsidP="007A0A18">
      <w:pPr>
        <w:keepLines/>
        <w:numPr>
          <w:ilvl w:val="0"/>
          <w:numId w:val="42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Wykonawca zobowiązuje się przy uwzględnieniu zawodowego charakteru swej działalności, świadczyć usługi ze szczególną starannością wymaganą dla usług tego rodzaju, uwzględniającą specyfikę działalności Zamawiającego.</w:t>
      </w:r>
    </w:p>
    <w:p w:rsidR="00FA4E84" w:rsidRPr="00FA4E84" w:rsidRDefault="00346F35" w:rsidP="00FA4E84">
      <w:pPr>
        <w:keepLines/>
        <w:numPr>
          <w:ilvl w:val="0"/>
          <w:numId w:val="42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Zamawiający oświadcza, iż posiada możliwość aktualizacji Systemu zarządzania bazą danych.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  § 8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[BEZPIECZEŃSTWO DANYCH]</w:t>
      </w:r>
    </w:p>
    <w:p w:rsidR="00346F35" w:rsidRPr="00346F35" w:rsidRDefault="00346F35" w:rsidP="007A0A18">
      <w:pPr>
        <w:keepLines/>
        <w:numPr>
          <w:ilvl w:val="0"/>
          <w:numId w:val="37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Zamawiający ponosi odpowiedzialność za prawidłowe tj. zgodne z przyjętymi zasadami obsługi systemów komputerowych, kopiowanie danych i Oprogramowania Aplikacyjnego oraz zapewnienie bezpieczeństwa przechowywania nośników.</w:t>
      </w:r>
    </w:p>
    <w:p w:rsidR="00346F35" w:rsidRPr="00346F35" w:rsidRDefault="00346F35" w:rsidP="007A0A18">
      <w:pPr>
        <w:keepLines/>
        <w:numPr>
          <w:ilvl w:val="0"/>
          <w:numId w:val="37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Zamawiający oświadcza, że jest świadomy konsekwencji braku dokonywania i weryfikacji poprawności kopii bezpieczeństwa danych generowanych przez Oprogramowanie Aplikacyjne.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9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[ODPOWIEDZIALNOŚĆ]</w:t>
      </w:r>
    </w:p>
    <w:p w:rsidR="00346F35" w:rsidRPr="00346F35" w:rsidRDefault="00346F35" w:rsidP="007A0A18">
      <w:pPr>
        <w:keepLines/>
        <w:numPr>
          <w:ilvl w:val="0"/>
          <w:numId w:val="38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Wykonawca nie ponosi odpowiedzialności za szkody:</w:t>
      </w:r>
    </w:p>
    <w:p w:rsidR="00346F35" w:rsidRPr="00346F35" w:rsidRDefault="00346F35" w:rsidP="007A0A18">
      <w:pPr>
        <w:numPr>
          <w:ilvl w:val="0"/>
          <w:numId w:val="4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polegające na utracie danych nie z winy Wykonawcy,</w:t>
      </w:r>
    </w:p>
    <w:p w:rsidR="00346F35" w:rsidRPr="00346F35" w:rsidRDefault="00346F35" w:rsidP="007A0A18">
      <w:pPr>
        <w:numPr>
          <w:ilvl w:val="0"/>
          <w:numId w:val="4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polegające na utrudnieniu korzystania lub całkowitemu utraceniu możliwości eksploatacji, Oprogramowania Aplikacyjnego lub innych programów, jeżeli jest to spowodowane utratą danych nie z winy Wykonawcy,</w:t>
      </w:r>
    </w:p>
    <w:p w:rsidR="00346F35" w:rsidRPr="00346F35" w:rsidRDefault="00346F35" w:rsidP="007A0A18">
      <w:pPr>
        <w:numPr>
          <w:ilvl w:val="0"/>
          <w:numId w:val="4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 wszystkie szkody będące następstwami okoliczności wymienionych powyżej.</w:t>
      </w:r>
    </w:p>
    <w:p w:rsidR="00346F35" w:rsidRPr="00346F35" w:rsidRDefault="00346F35" w:rsidP="007A0A18">
      <w:pPr>
        <w:keepLines/>
        <w:numPr>
          <w:ilvl w:val="0"/>
          <w:numId w:val="38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Wykonawca nie ponosi odpowiedzialności za szkody powstałe w wyniku utraty bądź przekazania przez Użytkowników bez upoważnienia Wykonawcy danych identyfikacyjnych umożliwiających autentykację i pracę w systemie HD osobom trzecim.</w:t>
      </w:r>
    </w:p>
    <w:p w:rsidR="00346F35" w:rsidRPr="00FA4E84" w:rsidRDefault="00346F35" w:rsidP="00FA4E84">
      <w:pPr>
        <w:keepLines/>
        <w:numPr>
          <w:ilvl w:val="0"/>
          <w:numId w:val="38"/>
        </w:numPr>
        <w:tabs>
          <w:tab w:val="left" w:pos="4928"/>
        </w:tabs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Powyższe ograniczenie w zakresie odpowiedzialności Wykonawcy, nie obowiązuje w wypadku powstania szkody w wyniku niedbalstwa lub winy Wykonawcy.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10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mallCaps/>
          <w:sz w:val="20"/>
          <w:szCs w:val="20"/>
        </w:rPr>
      </w:pPr>
      <w:r w:rsidRPr="00346F35">
        <w:rPr>
          <w:rFonts w:ascii="Arial" w:hAnsi="Arial" w:cs="Arial"/>
          <w:smallCaps/>
          <w:sz w:val="20"/>
          <w:szCs w:val="20"/>
        </w:rPr>
        <w:t>[ZACHOWANIE POUFNOŚCI]</w:t>
      </w:r>
    </w:p>
    <w:p w:rsidR="00A515E5" w:rsidRPr="00A515E5" w:rsidRDefault="00A515E5" w:rsidP="00CE2980">
      <w:pPr>
        <w:numPr>
          <w:ilvl w:val="0"/>
          <w:numId w:val="44"/>
        </w:numPr>
        <w:tabs>
          <w:tab w:val="clear" w:pos="720"/>
          <w:tab w:val="num" w:pos="284"/>
        </w:tabs>
        <w:suppressAutoHyphens/>
        <w:autoSpaceDE w:val="0"/>
        <w:autoSpaceDN w:val="0"/>
        <w:ind w:left="284" w:hanging="295"/>
        <w:jc w:val="both"/>
        <w:rPr>
          <w:rFonts w:ascii="Arial" w:hAnsi="Arial" w:cs="Arial"/>
          <w:sz w:val="20"/>
          <w:szCs w:val="20"/>
        </w:rPr>
      </w:pPr>
      <w:r w:rsidRPr="00A515E5">
        <w:rPr>
          <w:rFonts w:ascii="Arial" w:hAnsi="Arial" w:cs="Arial"/>
          <w:sz w:val="20"/>
          <w:szCs w:val="20"/>
        </w:rPr>
        <w:t>Zgodnie z Art. 139 Ust. 3 Ustawy Umowa jest jawna i podlega udostępnianiu na zasadach określonych w przepisach o dostępie do informacji publicznej zapisanych w Ustawie z dnia 6 września 2001 r. o dostępie do informacji publicznej (</w:t>
      </w:r>
      <w:r w:rsidR="00CE2980" w:rsidRPr="00CE2980">
        <w:rPr>
          <w:rFonts w:ascii="Arial" w:hAnsi="Arial" w:cs="Arial"/>
          <w:sz w:val="20"/>
          <w:szCs w:val="20"/>
        </w:rPr>
        <w:t>Dz.U. 2016 poz. 1764</w:t>
      </w:r>
      <w:r w:rsidRPr="00A515E5">
        <w:rPr>
          <w:rFonts w:ascii="Arial" w:hAnsi="Arial" w:cs="Arial"/>
          <w:sz w:val="20"/>
          <w:szCs w:val="20"/>
        </w:rPr>
        <w:t xml:space="preserve"> z późn. zm.).</w:t>
      </w:r>
    </w:p>
    <w:p w:rsidR="00A515E5" w:rsidRPr="00A515E5" w:rsidRDefault="00A515E5" w:rsidP="00A515E5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515E5">
        <w:rPr>
          <w:rFonts w:ascii="Arial" w:hAnsi="Arial" w:cs="Arial"/>
          <w:sz w:val="20"/>
          <w:szCs w:val="20"/>
        </w:rPr>
        <w:t>Strony zobowiązują się wzajemnie do zachowania w poufności wszelkich informacji pozyskanych w trakcie realizacji Umowy, co do których mogą powziąć podejrzenie, iż są poufnymi informacjami handlowymi lub, że jako takie traktowane są przez drugą stronę. W szczególności za dane takie uznaje się: dane osobowe pacjentów, dane osobowe pracowników Zamawiającego, dane finansowe Zamawiającego oraz jego kontrahentów.</w:t>
      </w:r>
    </w:p>
    <w:p w:rsidR="00A515E5" w:rsidRPr="00A515E5" w:rsidRDefault="00A515E5" w:rsidP="00A515E5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515E5">
        <w:rPr>
          <w:rFonts w:ascii="Arial" w:hAnsi="Arial" w:cs="Arial"/>
          <w:sz w:val="20"/>
          <w:szCs w:val="20"/>
        </w:rPr>
        <w:t xml:space="preserve">Zamawiający, jako Administrator danych osobowych (zwany w dalszej części „Administratorem”), powierza </w:t>
      </w:r>
      <w:r w:rsidRPr="00A515E5">
        <w:rPr>
          <w:rFonts w:ascii="Arial" w:hAnsi="Arial" w:cs="Arial"/>
          <w:bCs/>
          <w:sz w:val="20"/>
          <w:szCs w:val="20"/>
        </w:rPr>
        <w:t>Wykonawcy</w:t>
      </w:r>
      <w:r w:rsidRPr="00A515E5">
        <w:rPr>
          <w:rFonts w:ascii="Arial" w:hAnsi="Arial" w:cs="Arial"/>
          <w:sz w:val="20"/>
          <w:szCs w:val="20"/>
        </w:rPr>
        <w:t xml:space="preserve"> w trybie art. </w:t>
      </w:r>
      <w:r w:rsidRPr="00A515E5">
        <w:rPr>
          <w:rFonts w:ascii="Arial" w:hAnsi="Arial" w:cs="Arial"/>
          <w:bCs/>
          <w:sz w:val="20"/>
          <w:szCs w:val="20"/>
        </w:rPr>
        <w:t>28 Rozporządzenia Parlamentu Europejskiego i Rady (UE) 2016/679 z dnia 27 kwietnia 2016 r. w sprawie ochrony osób fizycznych w związku z przetwarzaniem danych osobowych i w sprawie swobodnego przepływu takich danych oraz uchylenia dyrektywy 95/46/WE (zwanego w dalszej części „Rozporządzeniem”)</w:t>
      </w:r>
      <w:r w:rsidRPr="00A515E5">
        <w:rPr>
          <w:rFonts w:ascii="Arial" w:hAnsi="Arial" w:cs="Arial"/>
          <w:sz w:val="20"/>
          <w:szCs w:val="20"/>
        </w:rPr>
        <w:t xml:space="preserve"> dane osobowe do przetwarzania, na zasadach i w celu określonym w niniejszej Umowie.</w:t>
      </w:r>
    </w:p>
    <w:p w:rsidR="00A515E5" w:rsidRPr="00A515E5" w:rsidRDefault="00A515E5" w:rsidP="00A515E5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515E5">
        <w:rPr>
          <w:rFonts w:ascii="Arial" w:hAnsi="Arial" w:cs="Arial"/>
          <w:sz w:val="20"/>
          <w:szCs w:val="20"/>
        </w:rPr>
        <w:t>Wykonawca zobowiązuje się przetwarzać powierzone mu dane osobowe zgodnie z niniejszą Umową, Rozporządzeniem oraz z innymi przepisami prawa powszechnie obowiązującego, które chronią prawa osób, których dane dotyczą.</w:t>
      </w:r>
    </w:p>
    <w:p w:rsidR="00A515E5" w:rsidRPr="00A515E5" w:rsidRDefault="00A515E5" w:rsidP="00A515E5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515E5">
        <w:rPr>
          <w:rFonts w:ascii="Arial" w:hAnsi="Arial" w:cs="Arial"/>
          <w:sz w:val="20"/>
          <w:szCs w:val="20"/>
        </w:rPr>
        <w:t xml:space="preserve">Wykonawca oświadcza, iż stosuje środki bezpieczeństwa spełniające wymogi Rozporządzenia. </w:t>
      </w:r>
    </w:p>
    <w:p w:rsidR="00A515E5" w:rsidRPr="00A515E5" w:rsidRDefault="00A515E5" w:rsidP="00A515E5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515E5">
        <w:rPr>
          <w:rFonts w:ascii="Arial" w:hAnsi="Arial" w:cs="Arial"/>
          <w:sz w:val="20"/>
          <w:szCs w:val="20"/>
        </w:rPr>
        <w:t xml:space="preserve">Wykonawca będzie przetwarzał, powierzone dane:  zwykłe oraz szczególnych kategorii* ze zbiorów Zamawiającego, dotyczące pacjentów oraz pracowników Zamawiającego, w postaci m.in.: imion i nazwisk, adresu zamieszkania i zameldowania, nr telefonu, adresu email, nr PESEL., miejsca urodzenia, płci, stanu cywilnego, wykształcenia, zawodu, dane kontaktowe do opiekuna, stanu zdrowia, miejsca zatrudnienia,………………… * </w:t>
      </w:r>
      <w:r w:rsidRPr="00A515E5">
        <w:rPr>
          <w:rFonts w:ascii="Arial" w:hAnsi="Arial" w:cs="Arial"/>
          <w:i/>
          <w:sz w:val="20"/>
          <w:szCs w:val="20"/>
        </w:rPr>
        <w:t>(niewłaściwe skreślić)</w:t>
      </w:r>
    </w:p>
    <w:p w:rsidR="00A515E5" w:rsidRPr="00A515E5" w:rsidRDefault="00A515E5" w:rsidP="00A515E5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515E5">
        <w:rPr>
          <w:rFonts w:ascii="Arial" w:hAnsi="Arial" w:cs="Arial"/>
          <w:sz w:val="20"/>
          <w:szCs w:val="20"/>
        </w:rPr>
        <w:t>Powierzone przez Zamawiającego dane osobowe będą przetwarzane przez Wykonawcę wyłącznie w celu realizacji niniejszej Umowy.</w:t>
      </w:r>
    </w:p>
    <w:p w:rsidR="00A515E5" w:rsidRPr="00A515E5" w:rsidRDefault="00A515E5" w:rsidP="00A515E5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515E5">
        <w:rPr>
          <w:rFonts w:ascii="Arial" w:hAnsi="Arial" w:cs="Arial"/>
          <w:sz w:val="20"/>
          <w:szCs w:val="20"/>
        </w:rPr>
        <w:lastRenderedPageBreak/>
        <w:t>Wykonawca zobowiązuje się, przy przetwarzaniu powierzonych danych osobowych, do ich zabezpieczenia poprzez stosowanie odpowiednich środków technicznych i organizacyjnych zapewniających adekwatny stopień bezpieczeństwa odpowiadający ryzyku związanym z przetwarzaniem danych osobowych, o których mowa w art. 32 Rozporządzenia.</w:t>
      </w:r>
    </w:p>
    <w:p w:rsidR="00A515E5" w:rsidRPr="00A515E5" w:rsidRDefault="00A515E5" w:rsidP="00A515E5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515E5">
        <w:rPr>
          <w:rFonts w:ascii="Arial" w:hAnsi="Arial" w:cs="Arial"/>
          <w:sz w:val="20"/>
          <w:szCs w:val="20"/>
        </w:rPr>
        <w:t>Wykonawca zobowiązuje się do:</w:t>
      </w:r>
    </w:p>
    <w:p w:rsidR="00A515E5" w:rsidRPr="00A515E5" w:rsidRDefault="00A515E5" w:rsidP="00A515E5">
      <w:pPr>
        <w:numPr>
          <w:ilvl w:val="0"/>
          <w:numId w:val="54"/>
        </w:numPr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dołożenia należytej staranności przy przetwarzaniu powierzonych danych osobowych;</w:t>
      </w:r>
    </w:p>
    <w:p w:rsidR="00A515E5" w:rsidRPr="00A515E5" w:rsidRDefault="00A515E5" w:rsidP="00A515E5">
      <w:pPr>
        <w:numPr>
          <w:ilvl w:val="0"/>
          <w:numId w:val="54"/>
        </w:numPr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nadania upoważnień do przetwarzania danych osobowych wszystkim osobom, które będą przetwarzały powierzone dane w celu realizacji niniejszej Umowy;</w:t>
      </w:r>
    </w:p>
    <w:p w:rsidR="00A515E5" w:rsidRPr="00A515E5" w:rsidRDefault="00A515E5" w:rsidP="00A515E5">
      <w:pPr>
        <w:numPr>
          <w:ilvl w:val="0"/>
          <w:numId w:val="54"/>
        </w:numPr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zapewnienia zachowania w tajemnicy, (o której mowa w art. 28 ust 3 pkt b Rozporządzenia) przetwarzanych danych przez osoby, które upoważnia do przetwarzania danych osobowych w celu realizacji niniejszej Umowy, zarówno w trakcie jej obowiązywania, jak i po jej ustaniu;</w:t>
      </w:r>
    </w:p>
    <w:p w:rsidR="00A515E5" w:rsidRPr="00A515E5" w:rsidRDefault="00A515E5" w:rsidP="00A515E5">
      <w:pPr>
        <w:numPr>
          <w:ilvl w:val="0"/>
          <w:numId w:val="54"/>
        </w:numPr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przekazania Zamawiającemu listy osób dedykowanych do realizacji Umowy w terminie 14 dni od jej podpisania oraz powiadomienia Zamawiającego o każdej zmianie listy osób dedykowanych do realizacji Umowy celem nadania/odebrania dostępu do bazy danych Zamawiającego,</w:t>
      </w:r>
    </w:p>
    <w:p w:rsidR="00A515E5" w:rsidRPr="00A515E5" w:rsidRDefault="00A515E5" w:rsidP="00A515E5">
      <w:pPr>
        <w:numPr>
          <w:ilvl w:val="0"/>
          <w:numId w:val="54"/>
        </w:numPr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zachowania w tajemnicy wszelkich informacji, danych, materiałów, dokumentów i danych osobowych otrzymanych od Administratora i od współpracujących z nim osób oraz danych uzyskanych w jakikolwiek inny sposób, zamierzony czy przypadkowy w formie ustnej, pisemnej lub elektronicznej („dane poufne”);</w:t>
      </w:r>
    </w:p>
    <w:p w:rsidR="00A515E5" w:rsidRPr="00A515E5" w:rsidRDefault="00A515E5" w:rsidP="00A515E5">
      <w:pPr>
        <w:numPr>
          <w:ilvl w:val="0"/>
          <w:numId w:val="54"/>
        </w:numPr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do zachowania w tajemnicy danych poufnych i oświadcza, że nie będą one wykorzystywane, ujawniane ani udostępniane bez pisemnej zgody Administratora w innym celu niż wykonanie Umowy, chyba że konieczność ujawnienia posiadanych informacji wynika  z obowiązujących przepisów prawa lub Umowy;</w:t>
      </w:r>
    </w:p>
    <w:p w:rsidR="00A515E5" w:rsidRPr="00A515E5" w:rsidRDefault="00A515E5" w:rsidP="00A515E5">
      <w:pPr>
        <w:numPr>
          <w:ilvl w:val="0"/>
          <w:numId w:val="54"/>
        </w:numPr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Wykonawca po zakończeniu świadczenia usług związanych z przetwarzaniem, w zależności od decyzji Zamawiającego, usuwa lub zwraca Administratorowi wszelkie dane osobowe oraz usuwa wszelkie ich istniejące kopie, chyba że prawo Unii lub prawo państwa członkowskiego nakazują przechowywanie danych osobowych.</w:t>
      </w:r>
    </w:p>
    <w:p w:rsidR="00A515E5" w:rsidRPr="00A515E5" w:rsidRDefault="00A515E5" w:rsidP="00A515E5">
      <w:pPr>
        <w:numPr>
          <w:ilvl w:val="0"/>
          <w:numId w:val="54"/>
        </w:numPr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pomagania, w miarę możliwości, Administratorowi w niezbędnym zakresie wywiązywać się z obowiązku odpowiadania na żądania osoby, której dane dotyczą oraz wywiązywania się z obowiązków określonych w art. 32-36 Rozporządzenia.</w:t>
      </w:r>
    </w:p>
    <w:p w:rsidR="00A515E5" w:rsidRPr="00A515E5" w:rsidRDefault="00A515E5" w:rsidP="00A515E5">
      <w:pPr>
        <w:numPr>
          <w:ilvl w:val="0"/>
          <w:numId w:val="44"/>
        </w:numPr>
        <w:ind w:left="567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Wykonawca odpowiedzialny jest za:</w:t>
      </w:r>
    </w:p>
    <w:p w:rsidR="00A515E5" w:rsidRPr="00A515E5" w:rsidRDefault="00A515E5" w:rsidP="00A515E5">
      <w:pPr>
        <w:numPr>
          <w:ilvl w:val="0"/>
          <w:numId w:val="55"/>
        </w:numPr>
        <w:ind w:left="993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udostępnienie lub wykorzystanie danych osobowych niezgodnie z treścią Umowy lub Rozporządzenia, a w szczególności za udostępnienie powierzonych do przetwarzania danych osobowych osobom nieupoważnionym;</w:t>
      </w:r>
    </w:p>
    <w:p w:rsidR="00A515E5" w:rsidRPr="00A515E5" w:rsidRDefault="00A515E5" w:rsidP="00A515E5">
      <w:pPr>
        <w:numPr>
          <w:ilvl w:val="0"/>
          <w:numId w:val="55"/>
        </w:numPr>
        <w:ind w:left="993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niezwłoczne poinformowanie Administratora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tych danych osobowych, w szczególności prowadzonych przez inspektorów upoważnionych przez Prezesa Urzędu Ochrony Danych Osobowych.</w:t>
      </w:r>
    </w:p>
    <w:p w:rsidR="00A515E5" w:rsidRPr="00A515E5" w:rsidRDefault="00A515E5" w:rsidP="00A515E5">
      <w:pPr>
        <w:numPr>
          <w:ilvl w:val="0"/>
          <w:numId w:val="44"/>
        </w:numPr>
        <w:ind w:left="567" w:hanging="491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Zamawiający zgodnie z art. 28 ust. 3 pkt h) Rozporządzenia ma prawo kontroli, czy środki zastosowane przez Wykonawcę przy przetwarzaniu i zabezpieczeniu powierzonych danych osobowych spełniają postanowienia Umowy i Rozporządzenia.</w:t>
      </w:r>
    </w:p>
    <w:p w:rsidR="00A515E5" w:rsidRPr="00A515E5" w:rsidRDefault="00A515E5" w:rsidP="00A515E5">
      <w:pPr>
        <w:numPr>
          <w:ilvl w:val="0"/>
          <w:numId w:val="44"/>
        </w:numPr>
        <w:ind w:left="567" w:hanging="491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Zamawiający realizować będzie prawo kontroli w godzinach pracy Wykonawcy, tj. 8:00 do 15:00, z minimum 7 dniowym jego uprzedzeniem.</w:t>
      </w:r>
    </w:p>
    <w:p w:rsidR="00A515E5" w:rsidRPr="00A515E5" w:rsidRDefault="00A515E5" w:rsidP="00A515E5">
      <w:pPr>
        <w:numPr>
          <w:ilvl w:val="0"/>
          <w:numId w:val="44"/>
        </w:numPr>
        <w:ind w:left="567" w:hanging="491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Wykonawca zobowiązuje się do usunięcia uchybień stwierdzonych podczas kontroli w terminie wskazanym przez Administratora danych nie dłuższym niż 7 dni.</w:t>
      </w:r>
    </w:p>
    <w:p w:rsidR="00A515E5" w:rsidRPr="00A515E5" w:rsidRDefault="00A515E5" w:rsidP="00A515E5">
      <w:pPr>
        <w:numPr>
          <w:ilvl w:val="0"/>
          <w:numId w:val="44"/>
        </w:numPr>
        <w:ind w:left="567" w:hanging="491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 xml:space="preserve">Wykonawca udostępnia Zamawiającemu wszelkie informacje niezbędne do wykazania spełnienia obowiązków określonych w art. 28 Rozporządzenia. </w:t>
      </w:r>
    </w:p>
    <w:p w:rsidR="00A515E5" w:rsidRPr="00A515E5" w:rsidRDefault="00A515E5" w:rsidP="00A515E5">
      <w:pPr>
        <w:numPr>
          <w:ilvl w:val="0"/>
          <w:numId w:val="44"/>
        </w:numPr>
        <w:ind w:left="567" w:hanging="491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Wykonawca może powierzyć dane osobowe objęte niniejszą Umową do dalszego przetwarzania podwykonawcom jedynie w celu wykonania Umowy po uzyskaniu uprzedniej pisemnej zgody Zamawiającego.  Podwykonawca, winien spełniać te same gwarancje i obowiązki jakie zostały nałożone na Wykonawcę  w niniejszej Umowie.</w:t>
      </w:r>
    </w:p>
    <w:p w:rsidR="00A515E5" w:rsidRPr="00A515E5" w:rsidRDefault="00A515E5" w:rsidP="00A515E5">
      <w:pPr>
        <w:numPr>
          <w:ilvl w:val="0"/>
          <w:numId w:val="44"/>
        </w:numPr>
        <w:ind w:left="567" w:hanging="491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Przekazanie powierzonych danych do państwa trzeciego może nastąpić jedynie na pisemne polecenie Zamawiającego chyba, że obowiązek taki nakłada na Wykonawcę prawo Unii lub prawo państwa członkowskiego, któremu podlega Wykonawca. W takim przypadku przed rozpoczęciem przetwarzania Wykonawca informuje Zamawiającego w formie pisemnej o tym obowiązku prawnym, o ile prawo to nie zabrania udzielania takiej informacji z uwagi na ważny interes publiczny.</w:t>
      </w:r>
    </w:p>
    <w:p w:rsidR="00A515E5" w:rsidRPr="00A515E5" w:rsidRDefault="00A515E5" w:rsidP="00A515E5">
      <w:pPr>
        <w:numPr>
          <w:ilvl w:val="0"/>
          <w:numId w:val="44"/>
        </w:numPr>
        <w:ind w:left="567" w:hanging="491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lastRenderedPageBreak/>
        <w:t>Wykonawca ponosi pełną odpowiedzialność wobec Zamawiającego za nie wywiązanie się ze spoczywających na podwykonawcy, o którym mowa w ust. 15, obowiązków ochrony danych.</w:t>
      </w:r>
    </w:p>
    <w:p w:rsidR="00A515E5" w:rsidRPr="00A515E5" w:rsidRDefault="00A515E5" w:rsidP="00A515E5">
      <w:pPr>
        <w:numPr>
          <w:ilvl w:val="0"/>
          <w:numId w:val="44"/>
        </w:numPr>
        <w:ind w:left="567" w:hanging="491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Wykonawca po stwierdzeniu naruszenia ochrony danych osobowych bez zbędnej zwłoki zgłasza je Administratorowi w ciągu 48 h.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11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[PODWYKONAWCY]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W szczególnych wypadkach, po uzyskaniu pisemnej zgody Zamawiającego, Wykonawca może  powierzyć wykonanie usług stanowiących przedmiot Umowy innym podwykonawcom. W takiej sytuacji Wykonawca za podwykonawców ponosi odpowiedzialność jak za własne działania lub zaniechania. 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12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[CZAS OBOWIĄZYWANIA]</w:t>
      </w:r>
    </w:p>
    <w:p w:rsidR="00346F35" w:rsidRPr="00346F35" w:rsidRDefault="00346F35" w:rsidP="00FA4E84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Umowa zostaje zawarta na okres 12</w:t>
      </w:r>
      <w:r w:rsidRPr="00346F35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346F35">
        <w:rPr>
          <w:rFonts w:ascii="Arial" w:hAnsi="Arial" w:cs="Arial"/>
          <w:sz w:val="20"/>
          <w:szCs w:val="20"/>
        </w:rPr>
        <w:t>miesięcy, tj. na okres od dn</w:t>
      </w:r>
      <w:r w:rsidR="00FA4E84">
        <w:rPr>
          <w:rFonts w:ascii="Arial" w:hAnsi="Arial" w:cs="Arial"/>
          <w:sz w:val="20"/>
          <w:szCs w:val="20"/>
        </w:rPr>
        <w:t>ia ………………….. do dnia ……………………..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ind w:left="4248" w:firstLine="6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13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[KARY UMOWNE]</w:t>
      </w:r>
    </w:p>
    <w:p w:rsidR="00346F35" w:rsidRPr="00346F35" w:rsidRDefault="00346F35" w:rsidP="007A0A18">
      <w:pPr>
        <w:numPr>
          <w:ilvl w:val="0"/>
          <w:numId w:val="46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 niedotrzymanie terminów świadczenia usług będących przedmiotem Umowy, w szczególności terminów wskazanych w Załączniku nr 1 do Umowy, Zamawiający może naliczyć Wykonawcy karę umowną w wysokości 1% miesięcznego wynagrodzenia brutto Umowy za każdy dzień opóźnienia</w:t>
      </w:r>
      <w:r w:rsidRPr="00346F35">
        <w:rPr>
          <w:rFonts w:ascii="Arial" w:hAnsi="Arial" w:cs="Arial"/>
          <w:color w:val="FF0000"/>
          <w:sz w:val="20"/>
          <w:szCs w:val="20"/>
        </w:rPr>
        <w:t xml:space="preserve"> </w:t>
      </w:r>
      <w:r w:rsidRPr="00346F35">
        <w:rPr>
          <w:rFonts w:ascii="Arial" w:hAnsi="Arial" w:cs="Arial"/>
          <w:sz w:val="20"/>
          <w:szCs w:val="20"/>
        </w:rPr>
        <w:t>w odniesieniu do terminów wyrażonych w dniach.</w:t>
      </w:r>
    </w:p>
    <w:p w:rsidR="002B11BF" w:rsidRPr="002B11BF" w:rsidRDefault="002B11BF" w:rsidP="002B11BF">
      <w:pPr>
        <w:numPr>
          <w:ilvl w:val="0"/>
          <w:numId w:val="46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2B11BF">
        <w:rPr>
          <w:rFonts w:ascii="Arial" w:hAnsi="Arial" w:cs="Arial"/>
          <w:sz w:val="20"/>
          <w:szCs w:val="20"/>
        </w:rPr>
        <w:t>Strony zgodnie postanawiają, iż w przypadku, gdy kara umowna nie będzie odpowiadała wysokości realnie poniesionej przez Zamawiającego szkody, będzie on uprawniony do dochodzenia odszkodowania na zasadach ogólnych.</w:t>
      </w:r>
    </w:p>
    <w:p w:rsidR="002B11BF" w:rsidRPr="002B11BF" w:rsidRDefault="002B11BF" w:rsidP="002B11BF">
      <w:pPr>
        <w:numPr>
          <w:ilvl w:val="0"/>
          <w:numId w:val="46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2B11BF">
        <w:rPr>
          <w:rFonts w:ascii="Arial" w:hAnsi="Arial" w:cs="Arial"/>
          <w:sz w:val="20"/>
          <w:szCs w:val="20"/>
        </w:rPr>
        <w:t>Zamawiający wypłaci Wykonawcy odsetki ustawowe w przypadku niedotrzymania terminów płatności wskazanych w Umowie.</w:t>
      </w:r>
    </w:p>
    <w:p w:rsidR="002B11BF" w:rsidRPr="002B11BF" w:rsidRDefault="002B11BF" w:rsidP="002B11BF">
      <w:pPr>
        <w:numPr>
          <w:ilvl w:val="0"/>
          <w:numId w:val="46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2B11BF">
        <w:rPr>
          <w:rFonts w:ascii="Arial" w:hAnsi="Arial" w:cs="Arial"/>
          <w:sz w:val="20"/>
          <w:szCs w:val="20"/>
        </w:rPr>
        <w:t xml:space="preserve">Zamawiający może dokonać potrącenia kar umownych oraz odszkodowań  z wierzytelnościami przysługującymi Wykonawcy z tytułu wykonania niniejszej umowy. Potracenie nie wymaga zgody Wykonawcy. </w:t>
      </w:r>
    </w:p>
    <w:p w:rsidR="00C37474" w:rsidRPr="00C37474" w:rsidRDefault="00C37474" w:rsidP="00C37474">
      <w:pPr>
        <w:numPr>
          <w:ilvl w:val="0"/>
          <w:numId w:val="46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C37474">
        <w:rPr>
          <w:rFonts w:asciiTheme="minorHAnsi" w:hAnsiTheme="minorHAnsi" w:cs="Arial"/>
          <w:sz w:val="20"/>
          <w:szCs w:val="20"/>
        </w:rPr>
        <w:t>W przypadku nieprzedłożenia w terminie do wglądu wymaganych kopii zanonimizowanych umów o pracę zawartych przez Wykonawcę/podwykonawcę  z pracownikami św</w:t>
      </w:r>
      <w:r>
        <w:rPr>
          <w:rFonts w:asciiTheme="minorHAnsi" w:hAnsiTheme="minorHAnsi" w:cs="Arial"/>
          <w:sz w:val="20"/>
          <w:szCs w:val="20"/>
        </w:rPr>
        <w:t>iadczącymi usługi /zgodnie z § 3</w:t>
      </w:r>
      <w:r w:rsidRPr="00C37474">
        <w:rPr>
          <w:rFonts w:asciiTheme="minorHAnsi" w:hAnsiTheme="minorHAnsi" w:cs="Arial"/>
          <w:sz w:val="20"/>
          <w:szCs w:val="20"/>
        </w:rPr>
        <w:t xml:space="preserve"> pkt 4 / Wykonawca zapłaci Zamawiającemu  karę umowną w wysokości 2.000,00 brutto za każdy taki przypadek. </w:t>
      </w:r>
    </w:p>
    <w:p w:rsidR="00346F35" w:rsidRPr="00346F35" w:rsidRDefault="00346F35" w:rsidP="00FA4E84">
      <w:pPr>
        <w:suppressAutoHyphens/>
        <w:autoSpaceDE w:val="0"/>
        <w:autoSpaceDN w:val="0"/>
        <w:spacing w:before="60" w:after="60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14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[WARUNKI ROZWIĄZANIA UMOWY]</w:t>
      </w:r>
    </w:p>
    <w:p w:rsidR="00346F35" w:rsidRPr="00346F35" w:rsidRDefault="00346F35" w:rsidP="007A0A18">
      <w:pPr>
        <w:numPr>
          <w:ilvl w:val="0"/>
          <w:numId w:val="32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46F35">
        <w:rPr>
          <w:rFonts w:ascii="Arial" w:hAnsi="Arial" w:cs="Arial"/>
          <w:color w:val="000000"/>
          <w:sz w:val="20"/>
          <w:szCs w:val="20"/>
        </w:rPr>
        <w:t xml:space="preserve">Umowa może zostać rozwiązana bez wypowiedzenia przez </w:t>
      </w:r>
      <w:r w:rsidRPr="00346F35">
        <w:rPr>
          <w:rFonts w:ascii="Arial" w:hAnsi="Arial" w:cs="Arial"/>
          <w:sz w:val="20"/>
          <w:szCs w:val="20"/>
        </w:rPr>
        <w:t>Zamawiającego</w:t>
      </w:r>
      <w:r w:rsidRPr="00346F35">
        <w:rPr>
          <w:rFonts w:ascii="Arial" w:hAnsi="Arial" w:cs="Arial"/>
          <w:color w:val="000000"/>
          <w:sz w:val="20"/>
          <w:szCs w:val="20"/>
        </w:rPr>
        <w:t xml:space="preserve"> w następujących sytuacjach:</w:t>
      </w:r>
    </w:p>
    <w:p w:rsidR="00346F35" w:rsidRPr="00346F35" w:rsidRDefault="00346F35" w:rsidP="007A0A18">
      <w:pPr>
        <w:numPr>
          <w:ilvl w:val="0"/>
          <w:numId w:val="33"/>
        </w:numPr>
        <w:suppressAutoHyphens/>
        <w:autoSpaceDE w:val="0"/>
        <w:autoSpaceDN w:val="0"/>
        <w:spacing w:before="60" w:after="60"/>
        <w:jc w:val="both"/>
        <w:rPr>
          <w:rFonts w:ascii="Arial" w:hAnsi="Arial" w:cs="Arial"/>
          <w:b/>
          <w:bCs/>
          <w:color w:val="000000"/>
          <w:sz w:val="20"/>
          <w:szCs w:val="22"/>
        </w:rPr>
      </w:pPr>
      <w:r w:rsidRPr="00346F35">
        <w:rPr>
          <w:rFonts w:ascii="Arial" w:hAnsi="Arial" w:cs="Arial"/>
          <w:color w:val="000000"/>
          <w:sz w:val="20"/>
          <w:szCs w:val="20"/>
        </w:rPr>
        <w:t xml:space="preserve">w przypadku określonym w Art. 145 Ustawy </w:t>
      </w:r>
      <w:hyperlink r:id="rId13" w:history="1">
        <w:r w:rsidRPr="003D4F42">
          <w:rPr>
            <w:rFonts w:ascii="Arial" w:hAnsi="Arial" w:cs="Arial"/>
            <w:bCs/>
            <w:color w:val="000000" w:themeColor="text1"/>
            <w:sz w:val="20"/>
            <w:szCs w:val="22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Prawo zamówień publicznych</w:t>
        </w:r>
      </w:hyperlink>
    </w:p>
    <w:p w:rsidR="00346F35" w:rsidRPr="00346F35" w:rsidRDefault="00346F35" w:rsidP="007A0A18">
      <w:pPr>
        <w:numPr>
          <w:ilvl w:val="0"/>
          <w:numId w:val="33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color w:val="000000"/>
          <w:sz w:val="20"/>
          <w:szCs w:val="20"/>
        </w:rPr>
        <w:t xml:space="preserve">w przypadku, w którym </w:t>
      </w:r>
      <w:r w:rsidRPr="00346F35">
        <w:rPr>
          <w:rFonts w:ascii="Arial" w:hAnsi="Arial" w:cs="Arial"/>
          <w:sz w:val="20"/>
          <w:szCs w:val="20"/>
        </w:rPr>
        <w:t>Wykonawca</w:t>
      </w:r>
      <w:r w:rsidRPr="00346F35">
        <w:rPr>
          <w:rFonts w:ascii="Arial" w:hAnsi="Arial" w:cs="Arial"/>
          <w:color w:val="000000"/>
          <w:sz w:val="20"/>
          <w:szCs w:val="20"/>
        </w:rPr>
        <w:t xml:space="preserve"> realizuje prace objęte Umową w sposób nierzetelny lub w inny sposób naruszy jej postanowienia. Strony uznają, że taka sytuacja ma </w:t>
      </w:r>
      <w:r w:rsidRPr="00346F35">
        <w:rPr>
          <w:rFonts w:ascii="Arial" w:hAnsi="Arial" w:cs="Arial"/>
          <w:sz w:val="20"/>
          <w:szCs w:val="20"/>
        </w:rPr>
        <w:t>miejsce</w:t>
      </w:r>
      <w:r w:rsidRPr="00346F35">
        <w:rPr>
          <w:rFonts w:ascii="Arial" w:hAnsi="Arial" w:cs="Arial"/>
          <w:b/>
          <w:sz w:val="20"/>
          <w:szCs w:val="20"/>
        </w:rPr>
        <w:t xml:space="preserve"> </w:t>
      </w:r>
      <w:r w:rsidRPr="00346F35">
        <w:rPr>
          <w:rFonts w:ascii="Arial" w:hAnsi="Arial" w:cs="Arial"/>
          <w:b/>
          <w:sz w:val="20"/>
          <w:szCs w:val="20"/>
        </w:rPr>
        <w:br/>
      </w:r>
      <w:r w:rsidRPr="00346F35">
        <w:rPr>
          <w:rFonts w:ascii="Arial" w:hAnsi="Arial" w:cs="Arial"/>
          <w:sz w:val="20"/>
          <w:szCs w:val="20"/>
        </w:rPr>
        <w:t xml:space="preserve">m.in. w przypadku trzykrotnego nałożenia kary umownej wskazanej w § 13 </w:t>
      </w:r>
    </w:p>
    <w:p w:rsidR="00346F35" w:rsidRPr="00346F35" w:rsidRDefault="00346F35" w:rsidP="007A0A18">
      <w:pPr>
        <w:numPr>
          <w:ilvl w:val="0"/>
          <w:numId w:val="33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46F35">
        <w:rPr>
          <w:rFonts w:ascii="Arial" w:hAnsi="Arial" w:cs="Arial"/>
          <w:color w:val="000000"/>
          <w:sz w:val="20"/>
          <w:szCs w:val="20"/>
        </w:rPr>
        <w:t>wydania prawomocnego postanowienia o wszczęciu postępowania upadłościowego wobec Wykonawcy.</w:t>
      </w:r>
    </w:p>
    <w:p w:rsidR="00346F35" w:rsidRPr="00346F35" w:rsidRDefault="00346F35" w:rsidP="007A0A18">
      <w:pPr>
        <w:numPr>
          <w:ilvl w:val="0"/>
          <w:numId w:val="32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46F35">
        <w:rPr>
          <w:rFonts w:ascii="Arial" w:hAnsi="Arial" w:cs="Arial"/>
          <w:color w:val="000000"/>
          <w:sz w:val="20"/>
          <w:szCs w:val="20"/>
        </w:rPr>
        <w:t>Umowa może zostać rozwiązana bez wypowiedzenia przez Wykonawcę w następujących sytuacjach:</w:t>
      </w:r>
    </w:p>
    <w:p w:rsidR="00346F35" w:rsidRPr="00346F35" w:rsidRDefault="00346F35" w:rsidP="007A0A18">
      <w:pPr>
        <w:numPr>
          <w:ilvl w:val="0"/>
          <w:numId w:val="34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46F35">
        <w:rPr>
          <w:rFonts w:ascii="Arial" w:hAnsi="Arial" w:cs="Arial"/>
          <w:color w:val="000000"/>
          <w:sz w:val="20"/>
          <w:szCs w:val="20"/>
        </w:rPr>
        <w:t>wydania prawomocnego postanowienia o wszczęciu postępowania upadłościowego Zamawiającego.</w:t>
      </w:r>
    </w:p>
    <w:p w:rsidR="00346F35" w:rsidRPr="00346F35" w:rsidRDefault="00346F35" w:rsidP="007A0A18">
      <w:pPr>
        <w:numPr>
          <w:ilvl w:val="0"/>
          <w:numId w:val="34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 przypadku naruszenia przez Zamawiającego obwarowań licencyjnych zapisanych oraz certyfikacie licencyjnym.</w:t>
      </w:r>
    </w:p>
    <w:p w:rsidR="002B11BF" w:rsidRPr="002B11BF" w:rsidRDefault="00346F35" w:rsidP="002B11BF">
      <w:pPr>
        <w:pStyle w:val="Akapitzlist"/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 w:rsidRPr="002B11BF">
        <w:rPr>
          <w:rFonts w:ascii="Arial" w:hAnsi="Arial" w:cs="Arial"/>
          <w:sz w:val="20"/>
          <w:szCs w:val="20"/>
        </w:rPr>
        <w:t>Odstąpienie od Umowy lub oświadczenie o rozwiązaniu Umowy musi zostać złożone w formie pisemnej, pod rygorem nieważności takiego oświadczenia i zawierać będzie szczegółowe uzasadnienie.</w:t>
      </w:r>
      <w:r w:rsidR="002B11BF" w:rsidRPr="002B11BF">
        <w:t xml:space="preserve"> </w:t>
      </w:r>
    </w:p>
    <w:p w:rsidR="002B11BF" w:rsidRPr="002B11BF" w:rsidRDefault="002B11BF" w:rsidP="002B11BF">
      <w:pPr>
        <w:pStyle w:val="Akapitzlist"/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 w:rsidRPr="002B11BF">
        <w:rPr>
          <w:rFonts w:ascii="Arial" w:hAnsi="Arial" w:cs="Arial"/>
          <w:sz w:val="20"/>
          <w:szCs w:val="20"/>
        </w:rPr>
        <w:lastRenderedPageBreak/>
        <w:t>W razie odstąpienie od umowy z winy Wykonawcy  Zamawiający może naliczyć Wykonawcy karę umowną w wysokości, 100% miesięcznego wynagrodzenia brutto Umowy.</w:t>
      </w:r>
    </w:p>
    <w:p w:rsidR="00346F35" w:rsidRPr="002B11BF" w:rsidRDefault="00346F35" w:rsidP="002B11BF">
      <w:pPr>
        <w:suppressAutoHyphens/>
        <w:autoSpaceDE w:val="0"/>
        <w:autoSpaceDN w:val="0"/>
        <w:spacing w:before="60" w:after="60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2B11BF" w:rsidRPr="00346F35" w:rsidRDefault="002B11BF" w:rsidP="002B11BF">
      <w:pPr>
        <w:suppressAutoHyphens/>
        <w:autoSpaceDE w:val="0"/>
        <w:autoSpaceDN w:val="0"/>
        <w:spacing w:before="60" w:after="60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15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[SIŁA WYŻSZA]</w:t>
      </w:r>
    </w:p>
    <w:p w:rsidR="00346F35" w:rsidRPr="00346F35" w:rsidRDefault="00346F35" w:rsidP="007A0A18">
      <w:pPr>
        <w:keepLines/>
        <w:numPr>
          <w:ilvl w:val="0"/>
          <w:numId w:val="43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 przypadku, gdy Siła wyższa uniemożliwia wykonanie jakichkolwiek zobowiązań kontraktowych którejkolwiek ze stron Umowy, określony czas zobowiązań umownych będzie przedłużony o czas trwania Siły wyższej oraz odpowiednio o czas trwania jej skutków.</w:t>
      </w:r>
    </w:p>
    <w:p w:rsidR="00346F35" w:rsidRPr="00346F35" w:rsidRDefault="00346F35" w:rsidP="007A0A18">
      <w:pPr>
        <w:keepLines/>
        <w:numPr>
          <w:ilvl w:val="0"/>
          <w:numId w:val="43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 przypadku, gdy którakolwiek ze stron nie jest w stanie wywiązać się ze swych zobowiązań umownych w związku z okolicznościami Siły wyższej druga strona musi być o tym poinformowana w formie pisemnej w terminie 3 dni od momentu zaistnienia ww. okoliczności.</w:t>
      </w:r>
    </w:p>
    <w:p w:rsidR="00346F35" w:rsidRPr="00346F35" w:rsidRDefault="00346F35" w:rsidP="007A0A18">
      <w:pPr>
        <w:keepLines/>
        <w:numPr>
          <w:ilvl w:val="0"/>
          <w:numId w:val="43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Gdy okoliczności Siły wyższej uniemożliwiają jednej ze stron Umowy wywiązanie się ze swych zobowiązań umownych przez okres dłuższy niż 14 dni, Strony Umowy mogą rozwiązać Umowę w całości lub w części. W przypadku rozwiązania Umowy w taki sposób, jej wykonanie i końcowe rozliczenie musi być uzgodnione i postanowione przez obie Strony Umowy.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16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[POSTANOWIENIA KOŃCOWE]</w:t>
      </w:r>
    </w:p>
    <w:p w:rsidR="002B11BF" w:rsidRPr="002B11BF" w:rsidRDefault="002B11BF" w:rsidP="002B11BF">
      <w:pPr>
        <w:keepLines/>
        <w:numPr>
          <w:ilvl w:val="0"/>
          <w:numId w:val="39"/>
        </w:numPr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11BF">
        <w:rPr>
          <w:rFonts w:ascii="Arial" w:hAnsi="Arial" w:cs="Arial"/>
          <w:sz w:val="20"/>
          <w:szCs w:val="20"/>
        </w:rPr>
        <w:t>Wszelkie zmiany w Umowie wymagają zachowania formy pisemnej w postaci kolejno numerowanych aneksów, pod rygorem nieważności.</w:t>
      </w:r>
    </w:p>
    <w:p w:rsidR="002B11BF" w:rsidRPr="002B11BF" w:rsidRDefault="002B11BF" w:rsidP="002B11BF">
      <w:pPr>
        <w:keepLines/>
        <w:numPr>
          <w:ilvl w:val="0"/>
          <w:numId w:val="39"/>
        </w:numPr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11BF">
        <w:rPr>
          <w:rFonts w:ascii="Arial" w:hAnsi="Arial" w:cs="Arial"/>
          <w:sz w:val="20"/>
          <w:szCs w:val="20"/>
        </w:rPr>
        <w:t>Zamawiający przewiduje możliwość zmian umowy w następującym zakresie:</w:t>
      </w:r>
    </w:p>
    <w:p w:rsidR="002B11BF" w:rsidRPr="002B11BF" w:rsidRDefault="002B11BF" w:rsidP="002B11BF">
      <w:pPr>
        <w:numPr>
          <w:ilvl w:val="1"/>
          <w:numId w:val="56"/>
        </w:numPr>
        <w:ind w:left="709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B11BF">
        <w:rPr>
          <w:rFonts w:ascii="Arial" w:eastAsiaTheme="minorHAnsi" w:hAnsi="Arial" w:cs="Arial"/>
          <w:bCs/>
          <w:sz w:val="20"/>
          <w:szCs w:val="20"/>
          <w:lang w:eastAsia="en-US"/>
        </w:rPr>
        <w:t>zawieszenie realizacji umowy lub rozwiązanie umowy – w związku z wystąpieniem okoliczności niezależnych od Stron umowy, np. wystąpienia siły wyższej, ogłoszenia upadłości Wykonawcy, utraty przez Wykonawcę autoryzacji producentów uprawniających do świadczenia usług stanowiących przedmiot umowy,</w:t>
      </w:r>
    </w:p>
    <w:p w:rsidR="002B11BF" w:rsidRPr="002B11BF" w:rsidRDefault="002B11BF" w:rsidP="002B11BF">
      <w:pPr>
        <w:numPr>
          <w:ilvl w:val="1"/>
          <w:numId w:val="56"/>
        </w:numPr>
        <w:tabs>
          <w:tab w:val="left" w:pos="794"/>
        </w:tabs>
        <w:overflowPunct w:val="0"/>
        <w:autoSpaceDE w:val="0"/>
        <w:autoSpaceDN w:val="0"/>
        <w:adjustRightInd w:val="0"/>
        <w:ind w:left="709"/>
        <w:contextualSpacing/>
        <w:jc w:val="both"/>
        <w:textAlignment w:val="baseline"/>
        <w:rPr>
          <w:rFonts w:ascii="Arial" w:eastAsiaTheme="minorHAnsi" w:hAnsi="Arial" w:cs="Arial"/>
          <w:bCs/>
          <w:sz w:val="20"/>
          <w:szCs w:val="20"/>
          <w:lang w:eastAsia="en-US"/>
        </w:rPr>
      </w:pPr>
      <w:r w:rsidRPr="002B11BF">
        <w:rPr>
          <w:rFonts w:ascii="Arial" w:eastAsiaTheme="minorHAnsi" w:hAnsi="Arial" w:cs="Arial"/>
          <w:bCs/>
          <w:sz w:val="20"/>
          <w:szCs w:val="20"/>
          <w:lang w:eastAsia="en-US"/>
        </w:rPr>
        <w:t>zmiana po którejkolwiek ze stron osób odpowiedzialnych za realizację umowy lub osób uprawnionych do wprowadzania Zgłoszeń Serwisowych,</w:t>
      </w:r>
    </w:p>
    <w:p w:rsidR="002B11BF" w:rsidRPr="002B11BF" w:rsidRDefault="002B11BF" w:rsidP="002B11BF">
      <w:pPr>
        <w:numPr>
          <w:ilvl w:val="1"/>
          <w:numId w:val="56"/>
        </w:numPr>
        <w:tabs>
          <w:tab w:val="left" w:pos="794"/>
        </w:tabs>
        <w:overflowPunct w:val="0"/>
        <w:autoSpaceDE w:val="0"/>
        <w:autoSpaceDN w:val="0"/>
        <w:adjustRightInd w:val="0"/>
        <w:ind w:left="709"/>
        <w:contextualSpacing/>
        <w:jc w:val="both"/>
        <w:textAlignment w:val="baseline"/>
        <w:rPr>
          <w:rFonts w:ascii="Arial" w:eastAsiaTheme="minorHAnsi" w:hAnsi="Arial" w:cs="Arial"/>
          <w:bCs/>
          <w:sz w:val="20"/>
          <w:szCs w:val="20"/>
          <w:lang w:eastAsia="en-US"/>
        </w:rPr>
      </w:pPr>
      <w:r w:rsidRPr="002B11BF">
        <w:rPr>
          <w:rFonts w:ascii="Arial" w:eastAsiaTheme="minorHAnsi" w:hAnsi="Arial" w:cs="Arial"/>
          <w:sz w:val="20"/>
          <w:szCs w:val="20"/>
          <w:lang w:eastAsia="en-US"/>
        </w:rPr>
        <w:t>w przypadku zmian stawek podatku od towarów i usług , przy czym zmianie ulegnie wyłącznie cena brutto, cena netto pozostanie bez zmian</w:t>
      </w:r>
      <w:r w:rsidRPr="002B11BF">
        <w:rPr>
          <w:rFonts w:ascii="Arial" w:eastAsiaTheme="minorHAnsi" w:hAnsi="Arial" w:cs="Arial"/>
          <w:bCs/>
          <w:sz w:val="20"/>
          <w:szCs w:val="20"/>
          <w:lang w:eastAsia="en-US"/>
        </w:rPr>
        <w:t>.</w:t>
      </w:r>
    </w:p>
    <w:p w:rsidR="002B11BF" w:rsidRPr="002B11BF" w:rsidRDefault="002B11BF" w:rsidP="002B11BF">
      <w:pPr>
        <w:keepLines/>
        <w:numPr>
          <w:ilvl w:val="0"/>
          <w:numId w:val="39"/>
        </w:numPr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11BF">
        <w:rPr>
          <w:rFonts w:ascii="Arial" w:hAnsi="Arial" w:cs="Arial"/>
          <w:sz w:val="20"/>
          <w:szCs w:val="20"/>
        </w:rPr>
        <w:t xml:space="preserve">Zmiany będą wprowadzane z inicjatywy Zamawiającego lub na pisemny wniosek Wykonawcy, co najmniej na 7 dni przed wprowadzeniem zmiany, z podaniem ich uzasadnienia. </w:t>
      </w:r>
    </w:p>
    <w:p w:rsidR="002B11BF" w:rsidRPr="002B11BF" w:rsidRDefault="002B11BF" w:rsidP="002B11BF">
      <w:pPr>
        <w:keepLines/>
        <w:numPr>
          <w:ilvl w:val="0"/>
          <w:numId w:val="39"/>
        </w:numPr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11BF">
        <w:rPr>
          <w:rFonts w:ascii="Arial" w:hAnsi="Arial" w:cs="Arial"/>
          <w:sz w:val="20"/>
          <w:szCs w:val="20"/>
        </w:rPr>
        <w:t>W sprawach nieuregulowanych Umową stosuje się przepisy ustawy Prawo zamówień publicznych, Kodeksu cywilnego i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:rsidR="002B11BF" w:rsidRPr="002B11BF" w:rsidRDefault="002B11BF" w:rsidP="002B11BF">
      <w:pPr>
        <w:keepLines/>
        <w:numPr>
          <w:ilvl w:val="0"/>
          <w:numId w:val="39"/>
        </w:numPr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11BF">
        <w:rPr>
          <w:rFonts w:ascii="Arial" w:hAnsi="Arial" w:cs="Arial"/>
          <w:sz w:val="20"/>
          <w:szCs w:val="20"/>
        </w:rPr>
        <w:t>Ewentualne spory wynikłe na tle niniejszej umowy będzie rozstrzygał Sąd właściwy dla siedziby Zamawiającego.</w:t>
      </w:r>
    </w:p>
    <w:p w:rsidR="002B11BF" w:rsidRPr="002B11BF" w:rsidRDefault="002B11BF" w:rsidP="002B11BF">
      <w:pPr>
        <w:keepLines/>
        <w:numPr>
          <w:ilvl w:val="0"/>
          <w:numId w:val="39"/>
        </w:numPr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11BF">
        <w:rPr>
          <w:rFonts w:ascii="Arial" w:hAnsi="Arial" w:cs="Arial"/>
          <w:sz w:val="20"/>
          <w:szCs w:val="20"/>
        </w:rPr>
        <w:t>Umowa została sporządzona w dwóch jednobrzmiących egzemplarzach, po jednym egzemplarzu dla każdej ze Stron.</w:t>
      </w:r>
    </w:p>
    <w:p w:rsidR="002B11BF" w:rsidRPr="002B11BF" w:rsidRDefault="002B11BF" w:rsidP="002B11BF">
      <w:pPr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-44"/>
        <w:tblW w:w="0" w:type="auto"/>
        <w:tblLook w:val="01E0" w:firstRow="1" w:lastRow="1" w:firstColumn="1" w:lastColumn="1" w:noHBand="0" w:noVBand="0"/>
      </w:tblPr>
      <w:tblGrid>
        <w:gridCol w:w="4530"/>
        <w:gridCol w:w="4542"/>
      </w:tblGrid>
      <w:tr w:rsidR="00346F35" w:rsidRPr="00346F35" w:rsidTr="003D4F42">
        <w:tc>
          <w:tcPr>
            <w:tcW w:w="4639" w:type="dxa"/>
          </w:tcPr>
          <w:p w:rsidR="00346F35" w:rsidRPr="00346F35" w:rsidRDefault="00346F35" w:rsidP="00346F35">
            <w:pPr>
              <w:pBdr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pBdr>
              <w:tabs>
                <w:tab w:val="left" w:pos="1304"/>
                <w:tab w:val="left" w:pos="929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F35">
              <w:rPr>
                <w:rFonts w:ascii="Arial" w:hAnsi="Arial" w:cs="Arial"/>
                <w:b/>
                <w:sz w:val="20"/>
                <w:szCs w:val="20"/>
              </w:rPr>
              <w:t>Wykonawca</w:t>
            </w:r>
          </w:p>
        </w:tc>
        <w:tc>
          <w:tcPr>
            <w:tcW w:w="4649" w:type="dxa"/>
          </w:tcPr>
          <w:p w:rsidR="00346F35" w:rsidRPr="00346F35" w:rsidRDefault="00346F35" w:rsidP="00346F35">
            <w:pPr>
              <w:pBdr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pBdr>
              <w:tabs>
                <w:tab w:val="left" w:pos="1304"/>
                <w:tab w:val="left" w:pos="929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F35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 w:rsidRPr="00346F35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</w:tr>
    </w:tbl>
    <w:p w:rsidR="00C37474" w:rsidRPr="00346F35" w:rsidRDefault="00C37474" w:rsidP="00346F35">
      <w:pPr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p w:rsidR="00A515E5" w:rsidRDefault="00A515E5" w:rsidP="00346F35">
      <w:pPr>
        <w:rPr>
          <w:rFonts w:ascii="Arial" w:hAnsi="Arial" w:cs="Arial"/>
          <w:sz w:val="20"/>
          <w:szCs w:val="20"/>
        </w:rPr>
      </w:pPr>
    </w:p>
    <w:p w:rsidR="00A515E5" w:rsidRDefault="00A515E5" w:rsidP="00346F35">
      <w:pPr>
        <w:rPr>
          <w:rFonts w:ascii="Arial" w:hAnsi="Arial" w:cs="Arial"/>
          <w:sz w:val="20"/>
          <w:szCs w:val="20"/>
        </w:rPr>
      </w:pPr>
    </w:p>
    <w:p w:rsidR="00A515E5" w:rsidRDefault="00A515E5" w:rsidP="00346F35">
      <w:pPr>
        <w:rPr>
          <w:rFonts w:ascii="Arial" w:hAnsi="Arial" w:cs="Arial"/>
          <w:sz w:val="20"/>
          <w:szCs w:val="20"/>
        </w:rPr>
      </w:pPr>
    </w:p>
    <w:p w:rsidR="00A515E5" w:rsidRDefault="00A515E5" w:rsidP="00346F35">
      <w:pPr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Załączniki:</w:t>
      </w:r>
    </w:p>
    <w:p w:rsidR="00346F35" w:rsidRDefault="00346F35" w:rsidP="007A0A18">
      <w:pPr>
        <w:numPr>
          <w:ilvl w:val="3"/>
          <w:numId w:val="39"/>
        </w:numPr>
        <w:ind w:left="426" w:hanging="426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346F35">
        <w:rPr>
          <w:rFonts w:ascii="Arial" w:eastAsia="Calibri" w:hAnsi="Arial" w:cs="Arial"/>
          <w:bCs/>
          <w:sz w:val="20"/>
          <w:szCs w:val="20"/>
          <w:lang w:eastAsia="en-US"/>
        </w:rPr>
        <w:t>Czasy reakcji i realizacji Zgłoszeń serwisowych / usunięcia błędów w zależności od ich kategorii.</w:t>
      </w:r>
    </w:p>
    <w:p w:rsidR="00FA4E84" w:rsidRPr="00346F35" w:rsidRDefault="00FA4E84" w:rsidP="00FA4E84">
      <w:pPr>
        <w:numPr>
          <w:ilvl w:val="3"/>
          <w:numId w:val="39"/>
        </w:numPr>
        <w:tabs>
          <w:tab w:val="clear" w:pos="2520"/>
        </w:tabs>
        <w:ind w:left="426" w:hanging="426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A4E84">
        <w:rPr>
          <w:rFonts w:ascii="Arial" w:eastAsia="Calibri" w:hAnsi="Arial" w:cs="Arial"/>
          <w:bCs/>
          <w:sz w:val="20"/>
          <w:szCs w:val="20"/>
          <w:lang w:eastAsia="en-US"/>
        </w:rPr>
        <w:t>Oświadczenie Wykonawcy lub podwykonawcy o zatrudnieniu na podstawie umowy o pracę osób wykonujących wskazane przez Zamawiającego czynności</w:t>
      </w:r>
    </w:p>
    <w:p w:rsidR="00346F35" w:rsidRDefault="00346F35" w:rsidP="00FA4E84">
      <w:pPr>
        <w:rPr>
          <w:rFonts w:ascii="Arial" w:hAnsi="Arial" w:cs="Arial"/>
          <w:b/>
          <w:sz w:val="20"/>
          <w:szCs w:val="20"/>
        </w:rPr>
      </w:pPr>
    </w:p>
    <w:p w:rsid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A515E5" w:rsidRDefault="00A515E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A515E5" w:rsidRDefault="00A515E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2B11BF" w:rsidRDefault="002B11BF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2B11BF" w:rsidRDefault="002B11BF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2B11BF" w:rsidRDefault="002B11BF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2B11BF" w:rsidRDefault="002B11BF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2B11BF" w:rsidRDefault="002B11BF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>Załącznik nr 1.</w:t>
      </w: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center"/>
        <w:rPr>
          <w:rFonts w:ascii="Arial" w:hAnsi="Arial" w:cs="Arial"/>
          <w:b/>
          <w:szCs w:val="20"/>
        </w:rPr>
      </w:pPr>
      <w:r w:rsidRPr="00346F35">
        <w:rPr>
          <w:rFonts w:ascii="Arial" w:hAnsi="Arial" w:cs="Arial"/>
          <w:b/>
          <w:szCs w:val="20"/>
        </w:rPr>
        <w:t xml:space="preserve">Czasy reakcji i realizacji Zgłoszeń serwisowych / usunięcia błędów </w:t>
      </w:r>
      <w:r w:rsidRPr="00346F35">
        <w:rPr>
          <w:rFonts w:ascii="Arial" w:hAnsi="Arial" w:cs="Arial"/>
          <w:b/>
          <w:szCs w:val="20"/>
        </w:rPr>
        <w:br/>
        <w:t>w zależności od ich kategorii.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outlineLvl w:val="3"/>
        <w:rPr>
          <w:rFonts w:ascii="Arial" w:hAnsi="Arial" w:cs="Arial"/>
          <w:b/>
          <w:sz w:val="20"/>
        </w:rPr>
      </w:pPr>
    </w:p>
    <w:p w:rsidR="00346F35" w:rsidRPr="00346F35" w:rsidRDefault="00346F35" w:rsidP="00346F35">
      <w:pPr>
        <w:jc w:val="both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1946"/>
        <w:gridCol w:w="3597"/>
      </w:tblGrid>
      <w:tr w:rsidR="00346F35" w:rsidRPr="00346F35" w:rsidTr="003D4F42">
        <w:trPr>
          <w:trHeight w:val="301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before="120" w:line="256" w:lineRule="auto"/>
              <w:ind w:left="36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Kategoria Zgłoszenia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before="120" w:line="256" w:lineRule="auto"/>
              <w:ind w:left="36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Czas reakcji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before="120" w:line="256" w:lineRule="auto"/>
              <w:ind w:left="36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Czas realizacji </w:t>
            </w:r>
          </w:p>
        </w:tc>
      </w:tr>
      <w:tr w:rsidR="00346F35" w:rsidRPr="00346F35" w:rsidTr="003D4F42">
        <w:trPr>
          <w:trHeight w:val="481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Błąd aplikacji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1 dzień (przygotowanie obejścia – 1 dzień)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 xml:space="preserve">…….max 7  dni </w:t>
            </w:r>
          </w:p>
        </w:tc>
      </w:tr>
      <w:tr w:rsidR="00346F35" w:rsidRPr="00346F35" w:rsidTr="003D4F42">
        <w:trPr>
          <w:trHeight w:val="408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Wada aplikacji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2 dni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30 dni</w:t>
            </w:r>
          </w:p>
        </w:tc>
      </w:tr>
      <w:tr w:rsidR="00346F35" w:rsidRPr="00346F35" w:rsidTr="003D4F42">
        <w:trPr>
          <w:trHeight w:val="428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Zmiana prawna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7 dni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60 dni</w:t>
            </w:r>
          </w:p>
        </w:tc>
      </w:tr>
      <w:tr w:rsidR="00346F35" w:rsidRPr="00346F35" w:rsidTr="003D4F42">
        <w:trPr>
          <w:trHeight w:val="428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Usługa na życzenie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14 dni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uzgodniony między Stronami Umowy</w:t>
            </w:r>
          </w:p>
        </w:tc>
      </w:tr>
      <w:tr w:rsidR="00346F35" w:rsidRPr="00346F35" w:rsidTr="003D4F42">
        <w:trPr>
          <w:trHeight w:val="406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Nowa funkcjonalność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14 dni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uzgodniony między Stronami Umowy</w:t>
            </w:r>
          </w:p>
        </w:tc>
      </w:tr>
      <w:tr w:rsidR="00346F35" w:rsidRPr="00346F35" w:rsidTr="003D4F42">
        <w:trPr>
          <w:trHeight w:val="406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Konsultacja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1 dzień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7 dni</w:t>
            </w:r>
          </w:p>
        </w:tc>
      </w:tr>
    </w:tbl>
    <w:p w:rsidR="00346F35" w:rsidRPr="00346F35" w:rsidRDefault="00346F35" w:rsidP="00346F35"/>
    <w:p w:rsidR="00346F35" w:rsidRPr="00346F35" w:rsidRDefault="00346F35" w:rsidP="00346F35"/>
    <w:p w:rsidR="00346F35" w:rsidRPr="00346F35" w:rsidRDefault="00346F35" w:rsidP="00346F35">
      <w:r w:rsidRPr="00346F35">
        <w:t xml:space="preserve"> 1 dzień  to 1 dzień roboczy</w:t>
      </w: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/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A515E5" w:rsidRDefault="00A515E5" w:rsidP="00C37474">
      <w:pPr>
        <w:jc w:val="right"/>
        <w:rPr>
          <w:b/>
          <w:color w:val="000000"/>
          <w:sz w:val="22"/>
          <w:szCs w:val="22"/>
        </w:rPr>
      </w:pPr>
    </w:p>
    <w:p w:rsidR="00A515E5" w:rsidRDefault="00A515E5" w:rsidP="00C37474">
      <w:pPr>
        <w:jc w:val="right"/>
        <w:rPr>
          <w:b/>
          <w:color w:val="000000"/>
          <w:sz w:val="22"/>
          <w:szCs w:val="22"/>
        </w:rPr>
      </w:pPr>
    </w:p>
    <w:p w:rsidR="002B11BF" w:rsidRDefault="002B11BF" w:rsidP="00C37474">
      <w:pPr>
        <w:jc w:val="right"/>
        <w:rPr>
          <w:b/>
          <w:color w:val="000000"/>
          <w:sz w:val="22"/>
          <w:szCs w:val="22"/>
        </w:rPr>
      </w:pPr>
    </w:p>
    <w:p w:rsidR="002B11BF" w:rsidRDefault="002B11BF" w:rsidP="00C37474">
      <w:pPr>
        <w:jc w:val="right"/>
        <w:rPr>
          <w:b/>
          <w:color w:val="000000"/>
          <w:sz w:val="22"/>
          <w:szCs w:val="22"/>
        </w:rPr>
      </w:pPr>
    </w:p>
    <w:p w:rsidR="002B11BF" w:rsidRDefault="002B11BF" w:rsidP="00C37474">
      <w:pPr>
        <w:jc w:val="right"/>
        <w:rPr>
          <w:b/>
          <w:color w:val="000000"/>
          <w:sz w:val="22"/>
          <w:szCs w:val="22"/>
        </w:rPr>
      </w:pPr>
    </w:p>
    <w:p w:rsidR="002B11BF" w:rsidRDefault="002B11BF" w:rsidP="00C37474">
      <w:pPr>
        <w:jc w:val="right"/>
        <w:rPr>
          <w:b/>
          <w:color w:val="000000"/>
          <w:sz w:val="22"/>
          <w:szCs w:val="22"/>
        </w:rPr>
      </w:pPr>
    </w:p>
    <w:p w:rsidR="002B11BF" w:rsidRDefault="002B11BF" w:rsidP="00C37474">
      <w:pPr>
        <w:jc w:val="right"/>
        <w:rPr>
          <w:b/>
          <w:color w:val="000000"/>
          <w:sz w:val="22"/>
          <w:szCs w:val="22"/>
        </w:rPr>
      </w:pPr>
    </w:p>
    <w:p w:rsidR="002B11BF" w:rsidRDefault="002B11BF" w:rsidP="00C37474">
      <w:pPr>
        <w:jc w:val="right"/>
        <w:rPr>
          <w:b/>
          <w:color w:val="000000"/>
          <w:sz w:val="22"/>
          <w:szCs w:val="22"/>
        </w:rPr>
      </w:pPr>
    </w:p>
    <w:p w:rsidR="00C37474" w:rsidRPr="00C37474" w:rsidRDefault="00C37474" w:rsidP="00C37474">
      <w:pPr>
        <w:jc w:val="right"/>
        <w:rPr>
          <w:b/>
          <w:color w:val="000000"/>
          <w:sz w:val="22"/>
          <w:szCs w:val="22"/>
        </w:rPr>
      </w:pPr>
      <w:r w:rsidRPr="00C37474">
        <w:rPr>
          <w:b/>
          <w:color w:val="000000"/>
          <w:sz w:val="22"/>
          <w:szCs w:val="22"/>
        </w:rPr>
        <w:t>Załącznik Nr 5 do SIWZ</w:t>
      </w:r>
    </w:p>
    <w:p w:rsidR="00C37474" w:rsidRPr="00C37474" w:rsidRDefault="00C37474" w:rsidP="00C37474">
      <w:pPr>
        <w:jc w:val="right"/>
        <w:rPr>
          <w:b/>
          <w:color w:val="000000"/>
          <w:sz w:val="22"/>
          <w:szCs w:val="22"/>
        </w:rPr>
      </w:pPr>
      <w:r w:rsidRPr="00C37474">
        <w:rPr>
          <w:b/>
          <w:color w:val="000000"/>
          <w:sz w:val="22"/>
          <w:szCs w:val="22"/>
        </w:rPr>
        <w:t xml:space="preserve">Załącznik Nr </w:t>
      </w:r>
      <w:r w:rsidR="00FA4E84">
        <w:rPr>
          <w:b/>
          <w:color w:val="000000"/>
          <w:sz w:val="22"/>
          <w:szCs w:val="22"/>
        </w:rPr>
        <w:t>2</w:t>
      </w:r>
      <w:r w:rsidRPr="00C37474">
        <w:rPr>
          <w:b/>
          <w:color w:val="000000"/>
          <w:sz w:val="22"/>
          <w:szCs w:val="22"/>
        </w:rPr>
        <w:t xml:space="preserve"> do umowy</w:t>
      </w:r>
    </w:p>
    <w:p w:rsidR="00C37474" w:rsidRPr="00C37474" w:rsidRDefault="00C37474" w:rsidP="00C37474">
      <w:pPr>
        <w:tabs>
          <w:tab w:val="center" w:pos="6480"/>
        </w:tabs>
        <w:spacing w:line="360" w:lineRule="auto"/>
        <w:rPr>
          <w:color w:val="000000"/>
          <w:sz w:val="22"/>
          <w:szCs w:val="22"/>
        </w:rPr>
      </w:pPr>
    </w:p>
    <w:p w:rsidR="00C37474" w:rsidRPr="00C37474" w:rsidRDefault="00C37474" w:rsidP="00C37474">
      <w:pPr>
        <w:tabs>
          <w:tab w:val="right" w:pos="5760"/>
          <w:tab w:val="right" w:leader="dot" w:pos="9000"/>
        </w:tabs>
        <w:spacing w:line="360" w:lineRule="auto"/>
        <w:rPr>
          <w:b/>
          <w:color w:val="000000"/>
          <w:sz w:val="22"/>
          <w:szCs w:val="22"/>
        </w:rPr>
      </w:pPr>
      <w:r w:rsidRPr="00C37474">
        <w:rPr>
          <w:i/>
          <w:color w:val="000000"/>
          <w:sz w:val="22"/>
          <w:szCs w:val="22"/>
        </w:rPr>
        <w:t>(pieczęć firmy)</w:t>
      </w:r>
    </w:p>
    <w:p w:rsidR="00C37474" w:rsidRPr="00C37474" w:rsidRDefault="00C37474" w:rsidP="00C37474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line="360" w:lineRule="auto"/>
        <w:ind w:firstLine="708"/>
        <w:jc w:val="both"/>
        <w:rPr>
          <w:color w:val="FF0000"/>
          <w:sz w:val="22"/>
          <w:szCs w:val="22"/>
        </w:rPr>
      </w:pPr>
    </w:p>
    <w:p w:rsidR="00C37474" w:rsidRPr="00C37474" w:rsidRDefault="00C37474" w:rsidP="00C37474">
      <w:pPr>
        <w:rPr>
          <w:rFonts w:ascii="Arial" w:hAnsi="Arial" w:cs="Arial"/>
          <w:i/>
          <w:sz w:val="18"/>
          <w:szCs w:val="18"/>
        </w:rPr>
      </w:pPr>
    </w:p>
    <w:p w:rsidR="00C37474" w:rsidRPr="00C37474" w:rsidRDefault="00C37474" w:rsidP="00C37474">
      <w:pPr>
        <w:ind w:firstLine="708"/>
        <w:jc w:val="right"/>
        <w:rPr>
          <w:rFonts w:ascii="Arial" w:hAnsi="Arial" w:cs="Arial"/>
          <w:i/>
          <w:sz w:val="18"/>
          <w:szCs w:val="18"/>
        </w:rPr>
      </w:pPr>
    </w:p>
    <w:p w:rsidR="00C37474" w:rsidRPr="00C37474" w:rsidRDefault="00C37474" w:rsidP="00C37474">
      <w:pPr>
        <w:ind w:firstLine="708"/>
        <w:jc w:val="center"/>
        <w:rPr>
          <w:rFonts w:ascii="Arial" w:hAnsi="Arial" w:cs="Arial"/>
          <w:b/>
        </w:rPr>
      </w:pPr>
    </w:p>
    <w:p w:rsidR="00C37474" w:rsidRPr="00C37474" w:rsidRDefault="00C37474" w:rsidP="00C37474">
      <w:pPr>
        <w:ind w:firstLine="708"/>
        <w:jc w:val="center"/>
        <w:rPr>
          <w:rFonts w:ascii="Arial" w:hAnsi="Arial" w:cs="Arial"/>
          <w:b/>
        </w:rPr>
      </w:pPr>
      <w:r w:rsidRPr="00C37474">
        <w:rPr>
          <w:rFonts w:ascii="Arial" w:hAnsi="Arial" w:cs="Arial"/>
          <w:b/>
        </w:rPr>
        <w:t>Oświadczenie Wykonawcy lub podwykonawcy o zatrudnieniu na podstawie umowy o pracę osób wykonujących wskazane przez Zamawiającego czynności</w:t>
      </w:r>
    </w:p>
    <w:p w:rsidR="00C37474" w:rsidRPr="00C37474" w:rsidRDefault="00C37474" w:rsidP="00C37474">
      <w:pPr>
        <w:ind w:firstLine="708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8"/>
        <w:gridCol w:w="3260"/>
        <w:gridCol w:w="1400"/>
        <w:gridCol w:w="939"/>
        <w:gridCol w:w="1523"/>
      </w:tblGrid>
      <w:tr w:rsidR="00C37474" w:rsidRPr="00C37474" w:rsidTr="00D21F75">
        <w:trPr>
          <w:trHeight w:val="50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l.p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 xml:space="preserve">Pracownicy wykonujący czynności  polegające na </w:t>
            </w:r>
          </w:p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wykonywaniu</w:t>
            </w:r>
          </w:p>
          <w:p w:rsidR="00C37474" w:rsidRPr="00C37474" w:rsidRDefault="00C37474" w:rsidP="00C37474">
            <w:pPr>
              <w:jc w:val="both"/>
              <w:rPr>
                <w:bCs/>
                <w:sz w:val="22"/>
                <w:szCs w:val="22"/>
              </w:rPr>
            </w:pPr>
            <w:r w:rsidRPr="00C37474">
              <w:rPr>
                <w:bCs/>
                <w:sz w:val="22"/>
                <w:szCs w:val="22"/>
              </w:rPr>
              <w:t>1.  aktualizacja oprogramowania,</w:t>
            </w:r>
          </w:p>
          <w:p w:rsidR="00C37474" w:rsidRPr="00C37474" w:rsidRDefault="00C37474" w:rsidP="00C37474">
            <w:pPr>
              <w:jc w:val="both"/>
              <w:rPr>
                <w:bCs/>
                <w:sz w:val="22"/>
                <w:szCs w:val="22"/>
              </w:rPr>
            </w:pPr>
            <w:r w:rsidRPr="00C37474">
              <w:rPr>
                <w:bCs/>
                <w:sz w:val="22"/>
                <w:szCs w:val="22"/>
              </w:rPr>
              <w:t>2. konserwacja oprogramowania,</w:t>
            </w:r>
          </w:p>
          <w:p w:rsidR="00C37474" w:rsidRPr="00C37474" w:rsidRDefault="00C37474" w:rsidP="00C37474">
            <w:pPr>
              <w:jc w:val="both"/>
              <w:rPr>
                <w:bCs/>
                <w:sz w:val="22"/>
                <w:szCs w:val="22"/>
              </w:rPr>
            </w:pPr>
            <w:r w:rsidRPr="00C37474">
              <w:rPr>
                <w:bCs/>
                <w:sz w:val="22"/>
                <w:szCs w:val="22"/>
              </w:rPr>
              <w:t xml:space="preserve">3.szkolenia z nowych  </w:t>
            </w:r>
          </w:p>
          <w:p w:rsidR="00C37474" w:rsidRPr="00C37474" w:rsidRDefault="00C37474" w:rsidP="00C37474">
            <w:pPr>
              <w:jc w:val="both"/>
              <w:rPr>
                <w:bCs/>
                <w:sz w:val="22"/>
                <w:szCs w:val="22"/>
              </w:rPr>
            </w:pPr>
            <w:r w:rsidRPr="00C37474">
              <w:rPr>
                <w:bCs/>
                <w:sz w:val="22"/>
                <w:szCs w:val="22"/>
              </w:rPr>
              <w:t xml:space="preserve">   funkcjonalności,</w:t>
            </w:r>
          </w:p>
          <w:p w:rsidR="00C37474" w:rsidRPr="00C37474" w:rsidRDefault="00C37474" w:rsidP="00C37474">
            <w:pPr>
              <w:rPr>
                <w:bCs/>
                <w:sz w:val="22"/>
                <w:szCs w:val="22"/>
              </w:rPr>
            </w:pPr>
            <w:r w:rsidRPr="00C37474">
              <w:rPr>
                <w:bCs/>
                <w:sz w:val="22"/>
                <w:szCs w:val="22"/>
              </w:rPr>
              <w:t xml:space="preserve">4. </w:t>
            </w:r>
            <w:r w:rsidRPr="00C37474">
              <w:rPr>
                <w:bCs/>
                <w:sz w:val="22"/>
                <w:szCs w:val="22"/>
                <w:lang w:val="x-none"/>
              </w:rPr>
              <w:t>naprawa</w:t>
            </w:r>
            <w:r w:rsidRPr="00C37474">
              <w:rPr>
                <w:bCs/>
                <w:sz w:val="22"/>
                <w:szCs w:val="22"/>
              </w:rPr>
              <w:t xml:space="preserve"> </w:t>
            </w:r>
            <w:r w:rsidRPr="00C37474">
              <w:rPr>
                <w:bCs/>
                <w:sz w:val="22"/>
                <w:szCs w:val="22"/>
                <w:lang w:val="x-none"/>
              </w:rPr>
              <w:t>usterek</w:t>
            </w:r>
            <w:r w:rsidRPr="00C37474">
              <w:rPr>
                <w:bCs/>
                <w:sz w:val="22"/>
                <w:szCs w:val="22"/>
              </w:rPr>
              <w:t xml:space="preserve">   </w:t>
            </w:r>
          </w:p>
          <w:p w:rsidR="00C37474" w:rsidRPr="00C37474" w:rsidRDefault="00C37474" w:rsidP="00C37474">
            <w:pPr>
              <w:rPr>
                <w:bCs/>
                <w:sz w:val="22"/>
                <w:szCs w:val="22"/>
                <w:lang w:val="x-none"/>
              </w:rPr>
            </w:pPr>
            <w:r w:rsidRPr="00C37474">
              <w:rPr>
                <w:bCs/>
                <w:sz w:val="22"/>
                <w:szCs w:val="22"/>
              </w:rPr>
              <w:t xml:space="preserve">   </w:t>
            </w:r>
            <w:r w:rsidRPr="00C37474">
              <w:rPr>
                <w:bCs/>
                <w:sz w:val="22"/>
                <w:szCs w:val="22"/>
                <w:lang w:val="x-none"/>
              </w:rPr>
              <w:t>oprogramowania,</w:t>
            </w:r>
          </w:p>
          <w:p w:rsidR="00C37474" w:rsidRPr="00C37474" w:rsidRDefault="00C37474" w:rsidP="00C37474">
            <w:pPr>
              <w:rPr>
                <w:rFonts w:ascii="Arial" w:hAnsi="Arial" w:cs="Arial"/>
                <w:sz w:val="18"/>
                <w:szCs w:val="18"/>
              </w:rPr>
            </w:pPr>
          </w:p>
          <w:p w:rsidR="00C37474" w:rsidRPr="00C37474" w:rsidRDefault="00C37474" w:rsidP="00C374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sz w:val="18"/>
                <w:szCs w:val="18"/>
              </w:rPr>
              <w:t>(podać</w:t>
            </w:r>
            <w:r w:rsidRPr="00C374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7474">
              <w:rPr>
                <w:rFonts w:ascii="Arial" w:hAnsi="Arial" w:cs="Arial"/>
                <w:sz w:val="18"/>
                <w:szCs w:val="18"/>
              </w:rPr>
              <w:t>i</w:t>
            </w:r>
            <w:r w:rsidRPr="00C37474">
              <w:rPr>
                <w:rFonts w:ascii="Arial" w:hAnsi="Arial" w:cs="Arial"/>
                <w:bCs/>
                <w:sz w:val="18"/>
                <w:szCs w:val="18"/>
              </w:rPr>
              <w:t>mię i nazwisko zatrudnionego</w:t>
            </w:r>
            <w:r w:rsidRPr="00C3747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Podstawa zatrudnienia</w:t>
            </w:r>
          </w:p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(rodzaj umowy o pracę)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 xml:space="preserve">Wymiar czasu pracy 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Czynność</w:t>
            </w:r>
          </w:p>
        </w:tc>
      </w:tr>
      <w:tr w:rsidR="00C37474" w:rsidRPr="00C37474" w:rsidTr="00D21F75">
        <w:trPr>
          <w:trHeight w:val="50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7474" w:rsidRPr="00C37474" w:rsidTr="00D21F75">
        <w:trPr>
          <w:trHeight w:val="50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7474" w:rsidRPr="00C37474" w:rsidTr="00D21F75">
        <w:trPr>
          <w:trHeight w:val="50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7474" w:rsidRPr="00C37474" w:rsidTr="00D21F75">
        <w:trPr>
          <w:trHeight w:val="50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7474" w:rsidRPr="00C37474" w:rsidTr="00D21F75">
        <w:trPr>
          <w:trHeight w:val="50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7474" w:rsidRPr="00C37474" w:rsidTr="00D21F75">
        <w:trPr>
          <w:trHeight w:val="506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474" w:rsidRPr="00C37474" w:rsidRDefault="00C37474" w:rsidP="00C37474">
            <w:pPr>
              <w:jc w:val="center"/>
              <w:rPr>
                <w:b/>
                <w:sz w:val="20"/>
                <w:szCs w:val="20"/>
              </w:rPr>
            </w:pPr>
            <w:r w:rsidRPr="00C37474">
              <w:rPr>
                <w:b/>
                <w:sz w:val="20"/>
                <w:szCs w:val="20"/>
              </w:rPr>
              <w:t>….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b/>
                <w:sz w:val="20"/>
                <w:szCs w:val="20"/>
              </w:rPr>
            </w:pPr>
          </w:p>
          <w:p w:rsidR="00C37474" w:rsidRPr="00C37474" w:rsidRDefault="00C37474" w:rsidP="00C37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37474" w:rsidRPr="00C37474" w:rsidRDefault="00C37474" w:rsidP="00C37474">
      <w:pPr>
        <w:spacing w:before="100" w:beforeAutospacing="1" w:after="198" w:line="360" w:lineRule="auto"/>
        <w:rPr>
          <w:rFonts w:ascii="Arial" w:hAnsi="Arial" w:cs="Arial"/>
          <w:sz w:val="18"/>
          <w:szCs w:val="18"/>
        </w:rPr>
      </w:pPr>
    </w:p>
    <w:p w:rsidR="00C37474" w:rsidRPr="00C37474" w:rsidRDefault="00C37474" w:rsidP="00C37474">
      <w:pPr>
        <w:widowControl w:val="0"/>
        <w:ind w:right="-2"/>
        <w:rPr>
          <w:sz w:val="22"/>
          <w:szCs w:val="22"/>
        </w:rPr>
      </w:pPr>
    </w:p>
    <w:p w:rsidR="00C37474" w:rsidRPr="00C37474" w:rsidRDefault="00C37474" w:rsidP="00C37474">
      <w:pPr>
        <w:spacing w:line="360" w:lineRule="auto"/>
        <w:jc w:val="both"/>
      </w:pPr>
      <w:r w:rsidRPr="00C37474">
        <w:t>………………………………………                              ………………………………</w:t>
      </w:r>
    </w:p>
    <w:p w:rsidR="00C37474" w:rsidRPr="00C37474" w:rsidRDefault="00C37474" w:rsidP="00C37474">
      <w:pPr>
        <w:spacing w:line="360" w:lineRule="auto"/>
        <w:jc w:val="both"/>
      </w:pPr>
      <w:r w:rsidRPr="00C37474">
        <w:t xml:space="preserve">          (miejscowość i data)                                              (podpis i pieczęć Wykonawcy)</w:t>
      </w:r>
    </w:p>
    <w:p w:rsidR="00C37474" w:rsidRPr="00C37474" w:rsidRDefault="00C37474" w:rsidP="00C37474">
      <w:pPr>
        <w:spacing w:line="360" w:lineRule="auto"/>
        <w:jc w:val="both"/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/>
    <w:p w:rsidR="00811757" w:rsidRPr="00D61865" w:rsidRDefault="00811757" w:rsidP="00346F35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Calibri" w:hAnsi="Calibri" w:cs="Segoe UI"/>
          <w:sz w:val="20"/>
          <w:szCs w:val="20"/>
        </w:rPr>
      </w:pPr>
    </w:p>
    <w:sectPr w:rsidR="00811757" w:rsidRPr="00D61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3A0" w:rsidRDefault="00F753A0">
      <w:r>
        <w:separator/>
      </w:r>
    </w:p>
  </w:endnote>
  <w:endnote w:type="continuationSeparator" w:id="0">
    <w:p w:rsidR="00F753A0" w:rsidRDefault="00F75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A515E5" w:rsidRDefault="00A51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4EF">
          <w:rPr>
            <w:noProof/>
          </w:rPr>
          <w:t>26</w:t>
        </w:r>
        <w:r>
          <w:fldChar w:fldCharType="end"/>
        </w:r>
      </w:p>
    </w:sdtContent>
  </w:sdt>
  <w:p w:rsidR="00A515E5" w:rsidRDefault="00A515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3A0" w:rsidRDefault="00F753A0">
      <w:r>
        <w:separator/>
      </w:r>
    </w:p>
  </w:footnote>
  <w:footnote w:type="continuationSeparator" w:id="0">
    <w:p w:rsidR="00F753A0" w:rsidRDefault="00F753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5E5" w:rsidRDefault="00A515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D38E7A4C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EE84F49A"/>
    <w:name w:val="WW8Num11"/>
    <w:lvl w:ilvl="0">
      <w:start w:val="1"/>
      <w:numFmt w:val="bullet"/>
      <w:lvlText w:val=""/>
      <w:lvlJc w:val="left"/>
      <w:pPr>
        <w:tabs>
          <w:tab w:val="num" w:pos="587"/>
        </w:tabs>
        <w:ind w:left="567" w:hanging="340"/>
      </w:pPr>
      <w:rPr>
        <w:rFonts w:ascii="Symbol" w:hAnsi="Symbol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singleLevel"/>
    <w:tmpl w:val="0000000C"/>
    <w:name w:val="WW8Num14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 w15:restartNumberingAfterBreak="0">
    <w:nsid w:val="0000000D"/>
    <w:multiLevelType w:val="multi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hAnsi="Arial" w:cs="Arial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singleLevel"/>
    <w:tmpl w:val="0000000E"/>
    <w:name w:val="WW8Num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2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0"/>
    <w:multiLevelType w:val="multi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2"/>
    <w:multiLevelType w:val="multilevel"/>
    <w:tmpl w:val="00000012"/>
    <w:name w:val="WW8Num20"/>
    <w:lvl w:ilvl="0">
      <w:start w:val="14"/>
      <w:numFmt w:val="decimal"/>
      <w:lvlText w:val="%1."/>
      <w:lvlJc w:val="left"/>
      <w:pPr>
        <w:tabs>
          <w:tab w:val="num" w:pos="1410"/>
        </w:tabs>
        <w:ind w:left="1410" w:hanging="141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1410"/>
      </w:pPr>
    </w:lvl>
    <w:lvl w:ilvl="3">
      <w:start w:val="1"/>
      <w:numFmt w:val="decimal"/>
      <w:lvlText w:val="%1.%2.%3.%4."/>
      <w:lvlJc w:val="left"/>
      <w:pPr>
        <w:tabs>
          <w:tab w:val="num" w:pos="1410"/>
        </w:tabs>
        <w:ind w:left="1410" w:hanging="1410"/>
      </w:p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7"/>
    <w:multiLevelType w:val="multilevel"/>
    <w:tmpl w:val="00000017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Arial" w:hAnsi="Arial" w:cs="Arial" w:hint="default"/>
        <w:sz w:val="20"/>
        <w:szCs w:val="20"/>
      </w:rPr>
    </w:lvl>
  </w:abstractNum>
  <w:abstractNum w:abstractNumId="21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24" w15:restartNumberingAfterBreak="0">
    <w:nsid w:val="0000001B"/>
    <w:multiLevelType w:val="singleLevel"/>
    <w:tmpl w:val="0000001B"/>
    <w:name w:val="WW8Num29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25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E"/>
    <w:multiLevelType w:val="singleLevel"/>
    <w:tmpl w:val="0000001E"/>
    <w:name w:val="WW8Num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cs="Times New Roman" w:hint="default"/>
      </w:rPr>
    </w:lvl>
  </w:abstractNum>
  <w:abstractNum w:abstractNumId="28" w15:restartNumberingAfterBreak="0">
    <w:nsid w:val="0000001F"/>
    <w:multiLevelType w:val="multilevel"/>
    <w:tmpl w:val="0000001F"/>
    <w:name w:val="WW8Num3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9" w15:restartNumberingAfterBreak="0">
    <w:nsid w:val="00000020"/>
    <w:multiLevelType w:val="multilevel"/>
    <w:tmpl w:val="00000020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110" w:hanging="75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21"/>
    <w:multiLevelType w:val="singleLevel"/>
    <w:tmpl w:val="00000021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1" w15:restartNumberingAfterBreak="0">
    <w:nsid w:val="00000022"/>
    <w:multiLevelType w:val="multilevel"/>
    <w:tmpl w:val="00000022"/>
    <w:name w:val="WW8Num3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3"/>
    <w:multiLevelType w:val="singleLevel"/>
    <w:tmpl w:val="00000023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3" w15:restartNumberingAfterBreak="0">
    <w:nsid w:val="00000024"/>
    <w:multiLevelType w:val="multilevel"/>
    <w:tmpl w:val="00000024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5"/>
    <w:multiLevelType w:val="multilevel"/>
    <w:tmpl w:val="00000025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0000026"/>
    <w:multiLevelType w:val="multilevel"/>
    <w:tmpl w:val="00000026"/>
    <w:name w:val="WW8Num40"/>
    <w:lvl w:ilvl="0">
      <w:start w:val="22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6" w15:restartNumberingAfterBreak="0">
    <w:nsid w:val="00000027"/>
    <w:multiLevelType w:val="singleLevel"/>
    <w:tmpl w:val="00000027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</w:abstractNum>
  <w:abstractNum w:abstractNumId="37" w15:restartNumberingAfterBreak="0">
    <w:nsid w:val="00000028"/>
    <w:multiLevelType w:val="multilevel"/>
    <w:tmpl w:val="00000028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9"/>
    <w:multiLevelType w:val="multilevel"/>
    <w:tmpl w:val="00000029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177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0" w:hanging="180"/>
      </w:pPr>
    </w:lvl>
  </w:abstractNum>
  <w:abstractNum w:abstractNumId="39" w15:restartNumberingAfterBreak="0">
    <w:nsid w:val="0000002A"/>
    <w:multiLevelType w:val="singleLevel"/>
    <w:tmpl w:val="0000002A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</w:rPr>
    </w:lvl>
  </w:abstractNum>
  <w:abstractNum w:abstractNumId="40" w15:restartNumberingAfterBreak="0">
    <w:nsid w:val="0000002B"/>
    <w:multiLevelType w:val="multilevel"/>
    <w:tmpl w:val="0000002B"/>
    <w:name w:val="WW8Num45"/>
    <w:lvl w:ilvl="0">
      <w:start w:val="14"/>
      <w:numFmt w:val="decimal"/>
      <w:lvlText w:val="%1."/>
      <w:lvlJc w:val="left"/>
      <w:pPr>
        <w:tabs>
          <w:tab w:val="num" w:pos="1410"/>
        </w:tabs>
        <w:ind w:left="1410" w:hanging="141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1410"/>
      </w:pPr>
    </w:lvl>
    <w:lvl w:ilvl="3">
      <w:start w:val="1"/>
      <w:numFmt w:val="decimal"/>
      <w:lvlText w:val="%1.%2.%3.%4."/>
      <w:lvlJc w:val="left"/>
      <w:pPr>
        <w:tabs>
          <w:tab w:val="num" w:pos="1410"/>
        </w:tabs>
        <w:ind w:left="1410" w:hanging="1410"/>
      </w:p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1" w15:restartNumberingAfterBreak="0">
    <w:nsid w:val="0000002C"/>
    <w:multiLevelType w:val="multilevel"/>
    <w:tmpl w:val="0000002C"/>
    <w:name w:val="WW8Num46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000002D"/>
    <w:multiLevelType w:val="singleLevel"/>
    <w:tmpl w:val="0000002D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</w:abstractNum>
  <w:abstractNum w:abstractNumId="43" w15:restartNumberingAfterBreak="0">
    <w:nsid w:val="0000002E"/>
    <w:multiLevelType w:val="multilevel"/>
    <w:tmpl w:val="0000002E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0000002F"/>
    <w:multiLevelType w:val="singleLevel"/>
    <w:tmpl w:val="0000002F"/>
    <w:name w:val="WW8Num4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5" w15:restartNumberingAfterBreak="0">
    <w:nsid w:val="00000030"/>
    <w:multiLevelType w:val="singleLevel"/>
    <w:tmpl w:val="00000030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46" w15:restartNumberingAfterBreak="0">
    <w:nsid w:val="00000031"/>
    <w:multiLevelType w:val="singleLevel"/>
    <w:tmpl w:val="00000031"/>
    <w:name w:val="WW8Num5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47" w15:restartNumberingAfterBreak="0">
    <w:nsid w:val="00000032"/>
    <w:multiLevelType w:val="singleLevel"/>
    <w:tmpl w:val="00000032"/>
    <w:name w:val="WW8Num52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8" w15:restartNumberingAfterBreak="0">
    <w:nsid w:val="02702E03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05681B62"/>
    <w:multiLevelType w:val="hybridMultilevel"/>
    <w:tmpl w:val="108661FC"/>
    <w:lvl w:ilvl="0" w:tplc="AD9EF21E">
      <w:start w:val="1"/>
      <w:numFmt w:val="decimal"/>
      <w:pStyle w:val="Listanumerowana1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07475703"/>
    <w:multiLevelType w:val="multilevel"/>
    <w:tmpl w:val="C5C46FAA"/>
    <w:name w:val="WW8Num222232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3" w15:restartNumberingAfterBreak="0">
    <w:nsid w:val="101817CD"/>
    <w:multiLevelType w:val="singleLevel"/>
    <w:tmpl w:val="83C8F044"/>
    <w:name w:val="WW8Num442"/>
    <w:lvl w:ilvl="0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b w:val="0"/>
        <w:bCs w:val="0"/>
        <w:i w:val="0"/>
        <w:iCs w:val="0"/>
      </w:rPr>
    </w:lvl>
  </w:abstractNum>
  <w:abstractNum w:abstractNumId="54" w15:restartNumberingAfterBreak="0">
    <w:nsid w:val="113B39B7"/>
    <w:multiLevelType w:val="hybridMultilevel"/>
    <w:tmpl w:val="487874D4"/>
    <w:lvl w:ilvl="0" w:tplc="8C68FAD2">
      <w:start w:val="1"/>
      <w:numFmt w:val="decimal"/>
      <w:pStyle w:val="Nagwek6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2934A7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14010E5D"/>
    <w:multiLevelType w:val="hybridMultilevel"/>
    <w:tmpl w:val="5906CDE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9061F75"/>
    <w:multiLevelType w:val="singleLevel"/>
    <w:tmpl w:val="83C8F044"/>
    <w:lvl w:ilvl="0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b w:val="0"/>
        <w:bCs w:val="0"/>
        <w:i w:val="0"/>
        <w:iCs w:val="0"/>
      </w:rPr>
    </w:lvl>
  </w:abstractNum>
  <w:abstractNum w:abstractNumId="58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1A364F1A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 w15:restartNumberingAfterBreak="0">
    <w:nsid w:val="1ED92958"/>
    <w:multiLevelType w:val="hybridMultilevel"/>
    <w:tmpl w:val="AC84AE5E"/>
    <w:lvl w:ilvl="0" w:tplc="C4D84BD0">
      <w:start w:val="1"/>
      <w:numFmt w:val="decimal"/>
      <w:lvlText w:val="%1."/>
      <w:lvlJc w:val="left"/>
      <w:pPr>
        <w:tabs>
          <w:tab w:val="num" w:pos="1017"/>
        </w:tabs>
        <w:ind w:left="1017" w:hanging="45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1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62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4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5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289216BE"/>
    <w:multiLevelType w:val="multilevel"/>
    <w:tmpl w:val="AB7C5B48"/>
    <w:name w:val="WW8Num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0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982CC8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 w15:restartNumberingAfterBreak="0">
    <w:nsid w:val="2DFF57CE"/>
    <w:multiLevelType w:val="multilevel"/>
    <w:tmpl w:val="D1089BA0"/>
    <w:name w:val="WW8Num2222322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3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74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35507397"/>
    <w:multiLevelType w:val="multilevel"/>
    <w:tmpl w:val="0A689D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6" w15:restartNumberingAfterBreak="0">
    <w:nsid w:val="361460ED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 w15:restartNumberingAfterBreak="0">
    <w:nsid w:val="3EEE7814"/>
    <w:multiLevelType w:val="singleLevel"/>
    <w:tmpl w:val="EADA4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</w:abstractNum>
  <w:abstractNum w:abstractNumId="78" w15:restartNumberingAfterBreak="0">
    <w:nsid w:val="402340CB"/>
    <w:multiLevelType w:val="singleLevel"/>
    <w:tmpl w:val="1D34D0C2"/>
    <w:name w:val="WW8Num182"/>
    <w:lvl w:ilvl="0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</w:abstractNum>
  <w:abstractNum w:abstractNumId="79" w15:restartNumberingAfterBreak="0">
    <w:nsid w:val="40C87DC2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D6D1FAB"/>
    <w:multiLevelType w:val="singleLevel"/>
    <w:tmpl w:val="E014F8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</w:abstractNum>
  <w:abstractNum w:abstractNumId="82" w15:restartNumberingAfterBreak="0">
    <w:nsid w:val="4E8E634F"/>
    <w:multiLevelType w:val="hybridMultilevel"/>
    <w:tmpl w:val="C9C40026"/>
    <w:lvl w:ilvl="0" w:tplc="29AE8070">
      <w:start w:val="1"/>
      <w:numFmt w:val="bullet"/>
      <w:pStyle w:val="Nagwek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2392AA6"/>
    <w:multiLevelType w:val="hybridMultilevel"/>
    <w:tmpl w:val="A1CC922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52EB4D27"/>
    <w:multiLevelType w:val="hybridMultilevel"/>
    <w:tmpl w:val="441408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6" w15:restartNumberingAfterBreak="0">
    <w:nsid w:val="5833686E"/>
    <w:multiLevelType w:val="singleLevel"/>
    <w:tmpl w:val="83C8F044"/>
    <w:lvl w:ilvl="0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b w:val="0"/>
        <w:bCs w:val="0"/>
        <w:i w:val="0"/>
        <w:iCs w:val="0"/>
      </w:rPr>
    </w:lvl>
  </w:abstractNum>
  <w:abstractNum w:abstractNumId="87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5E2443C9"/>
    <w:multiLevelType w:val="hybridMultilevel"/>
    <w:tmpl w:val="54AE17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FD963C3"/>
    <w:multiLevelType w:val="singleLevel"/>
    <w:tmpl w:val="1D34D0C2"/>
    <w:lvl w:ilvl="0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</w:abstractNum>
  <w:abstractNum w:abstractNumId="91" w15:restartNumberingAfterBreak="0">
    <w:nsid w:val="5FFD2899"/>
    <w:multiLevelType w:val="multilevel"/>
    <w:tmpl w:val="78BE9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60F25BE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3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9AE140A"/>
    <w:multiLevelType w:val="hybridMultilevel"/>
    <w:tmpl w:val="C960F724"/>
    <w:lvl w:ilvl="0" w:tplc="3BCA3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7" w15:restartNumberingAfterBreak="0">
    <w:nsid w:val="6E197634"/>
    <w:multiLevelType w:val="hybridMultilevel"/>
    <w:tmpl w:val="F98ADF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39F7290"/>
    <w:multiLevelType w:val="hybridMultilevel"/>
    <w:tmpl w:val="AECECAFE"/>
    <w:lvl w:ilvl="0" w:tplc="AA923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5DC5566"/>
    <w:multiLevelType w:val="hybridMultilevel"/>
    <w:tmpl w:val="28849F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76C40E3D"/>
    <w:multiLevelType w:val="hybridMultilevel"/>
    <w:tmpl w:val="284E9BE8"/>
    <w:lvl w:ilvl="0" w:tplc="ED72AF56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0"/>
  </w:num>
  <w:num w:numId="2">
    <w:abstractNumId w:val="82"/>
  </w:num>
  <w:num w:numId="3">
    <w:abstractNumId w:val="73"/>
  </w:num>
  <w:num w:numId="4">
    <w:abstractNumId w:val="54"/>
  </w:num>
  <w:num w:numId="5">
    <w:abstractNumId w:val="93"/>
  </w:num>
  <w:num w:numId="6">
    <w:abstractNumId w:val="49"/>
  </w:num>
  <w:num w:numId="7">
    <w:abstractNumId w:val="88"/>
  </w:num>
  <w:num w:numId="8">
    <w:abstractNumId w:val="69"/>
  </w:num>
  <w:num w:numId="9">
    <w:abstractNumId w:val="58"/>
  </w:num>
  <w:num w:numId="10">
    <w:abstractNumId w:val="64"/>
  </w:num>
  <w:num w:numId="11">
    <w:abstractNumId w:val="87"/>
  </w:num>
  <w:num w:numId="12">
    <w:abstractNumId w:val="51"/>
  </w:num>
  <w:num w:numId="13">
    <w:abstractNumId w:val="94"/>
  </w:num>
  <w:num w:numId="14">
    <w:abstractNumId w:val="52"/>
  </w:num>
  <w:num w:numId="15">
    <w:abstractNumId w:val="74"/>
  </w:num>
  <w:num w:numId="16">
    <w:abstractNumId w:val="66"/>
  </w:num>
  <w:num w:numId="17">
    <w:abstractNumId w:val="67"/>
  </w:num>
  <w:num w:numId="18">
    <w:abstractNumId w:val="70"/>
  </w:num>
  <w:num w:numId="19">
    <w:abstractNumId w:val="62"/>
  </w:num>
  <w:num w:numId="20">
    <w:abstractNumId w:val="96"/>
  </w:num>
  <w:num w:numId="21">
    <w:abstractNumId w:val="63"/>
  </w:num>
  <w:num w:numId="22">
    <w:abstractNumId w:val="99"/>
  </w:num>
  <w:num w:numId="23">
    <w:abstractNumId w:val="61"/>
  </w:num>
  <w:num w:numId="24">
    <w:abstractNumId w:val="65"/>
  </w:num>
  <w:num w:numId="25">
    <w:abstractNumId w:val="85"/>
  </w:num>
  <w:num w:numId="26">
    <w:abstractNumId w:val="98"/>
  </w:num>
  <w:num w:numId="27">
    <w:abstractNumId w:val="56"/>
  </w:num>
  <w:num w:numId="28">
    <w:abstractNumId w:val="95"/>
  </w:num>
  <w:num w:numId="29">
    <w:abstractNumId w:val="91"/>
  </w:num>
  <w:num w:numId="30">
    <w:abstractNumId w:val="57"/>
  </w:num>
  <w:num w:numId="31">
    <w:abstractNumId w:val="81"/>
  </w:num>
  <w:num w:numId="32">
    <w:abstractNumId w:val="77"/>
  </w:num>
  <w:num w:numId="33">
    <w:abstractNumId w:val="78"/>
  </w:num>
  <w:num w:numId="34">
    <w:abstractNumId w:val="90"/>
  </w:num>
  <w:num w:numId="35">
    <w:abstractNumId w:val="50"/>
  </w:num>
  <w:num w:numId="36">
    <w:abstractNumId w:val="55"/>
  </w:num>
  <w:num w:numId="37">
    <w:abstractNumId w:val="79"/>
  </w:num>
  <w:num w:numId="38">
    <w:abstractNumId w:val="71"/>
  </w:num>
  <w:num w:numId="39">
    <w:abstractNumId w:val="59"/>
  </w:num>
  <w:num w:numId="40">
    <w:abstractNumId w:val="48"/>
  </w:num>
  <w:num w:numId="41">
    <w:abstractNumId w:val="92"/>
  </w:num>
  <w:num w:numId="42">
    <w:abstractNumId w:val="68"/>
  </w:num>
  <w:num w:numId="43">
    <w:abstractNumId w:val="76"/>
  </w:num>
  <w:num w:numId="44">
    <w:abstractNumId w:val="100"/>
  </w:num>
  <w:num w:numId="45">
    <w:abstractNumId w:val="72"/>
  </w:num>
  <w:num w:numId="46">
    <w:abstractNumId w:val="60"/>
  </w:num>
  <w:num w:numId="47">
    <w:abstractNumId w:val="75"/>
  </w:num>
  <w:num w:numId="48">
    <w:abstractNumId w:val="86"/>
  </w:num>
  <w:num w:numId="49">
    <w:abstractNumId w:val="101"/>
  </w:num>
  <w:num w:numId="50">
    <w:abstractNumId w:val="6"/>
  </w:num>
  <w:num w:numId="51">
    <w:abstractNumId w:val="89"/>
  </w:num>
  <w:num w:numId="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8"/>
  </w:num>
  <w:num w:numId="54">
    <w:abstractNumId w:val="97"/>
  </w:num>
  <w:num w:numId="55">
    <w:abstractNumId w:val="84"/>
  </w:num>
  <w:num w:numId="56">
    <w:abstractNumId w:val="83"/>
  </w:num>
  <w:num w:numId="57">
    <w:abstractNumId w:val="5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33B1B"/>
    <w:rsid w:val="0006404E"/>
    <w:rsid w:val="00085FA4"/>
    <w:rsid w:val="000B5109"/>
    <w:rsid w:val="000E2D0F"/>
    <w:rsid w:val="0010238E"/>
    <w:rsid w:val="00127C2E"/>
    <w:rsid w:val="00135E35"/>
    <w:rsid w:val="001409E0"/>
    <w:rsid w:val="001A4718"/>
    <w:rsid w:val="001B0606"/>
    <w:rsid w:val="001C7324"/>
    <w:rsid w:val="001F539D"/>
    <w:rsid w:val="002208D6"/>
    <w:rsid w:val="00233B4E"/>
    <w:rsid w:val="00235988"/>
    <w:rsid w:val="002922F2"/>
    <w:rsid w:val="002B11BF"/>
    <w:rsid w:val="002C2C40"/>
    <w:rsid w:val="002C750C"/>
    <w:rsid w:val="002D29B3"/>
    <w:rsid w:val="003002F6"/>
    <w:rsid w:val="00305A4B"/>
    <w:rsid w:val="00313942"/>
    <w:rsid w:val="0031540B"/>
    <w:rsid w:val="00316D48"/>
    <w:rsid w:val="00330C7C"/>
    <w:rsid w:val="00346F35"/>
    <w:rsid w:val="00347F2E"/>
    <w:rsid w:val="0036695D"/>
    <w:rsid w:val="003B20E5"/>
    <w:rsid w:val="003C0634"/>
    <w:rsid w:val="003C4E91"/>
    <w:rsid w:val="003D4F42"/>
    <w:rsid w:val="003E4857"/>
    <w:rsid w:val="00411D78"/>
    <w:rsid w:val="004261F0"/>
    <w:rsid w:val="00427004"/>
    <w:rsid w:val="00437F87"/>
    <w:rsid w:val="00486841"/>
    <w:rsid w:val="00492BAB"/>
    <w:rsid w:val="004A345C"/>
    <w:rsid w:val="004C4F8D"/>
    <w:rsid w:val="004D7442"/>
    <w:rsid w:val="00502487"/>
    <w:rsid w:val="0050331C"/>
    <w:rsid w:val="00527886"/>
    <w:rsid w:val="00541939"/>
    <w:rsid w:val="00557B01"/>
    <w:rsid w:val="00566B11"/>
    <w:rsid w:val="005A1CB4"/>
    <w:rsid w:val="005D084B"/>
    <w:rsid w:val="00616B78"/>
    <w:rsid w:val="00635ABC"/>
    <w:rsid w:val="00645F5E"/>
    <w:rsid w:val="00677E25"/>
    <w:rsid w:val="006841B0"/>
    <w:rsid w:val="006A2017"/>
    <w:rsid w:val="006A70C3"/>
    <w:rsid w:val="006C2697"/>
    <w:rsid w:val="006E5846"/>
    <w:rsid w:val="0071182A"/>
    <w:rsid w:val="00733491"/>
    <w:rsid w:val="00757D2C"/>
    <w:rsid w:val="007745FF"/>
    <w:rsid w:val="007A0A18"/>
    <w:rsid w:val="007A6A04"/>
    <w:rsid w:val="007C271C"/>
    <w:rsid w:val="007F0B38"/>
    <w:rsid w:val="007F2CFB"/>
    <w:rsid w:val="007F53BF"/>
    <w:rsid w:val="008009F0"/>
    <w:rsid w:val="00811757"/>
    <w:rsid w:val="00821167"/>
    <w:rsid w:val="00893119"/>
    <w:rsid w:val="008B2600"/>
    <w:rsid w:val="008B6CAA"/>
    <w:rsid w:val="008F224C"/>
    <w:rsid w:val="00900C2C"/>
    <w:rsid w:val="00911F6F"/>
    <w:rsid w:val="00911FF5"/>
    <w:rsid w:val="00916F49"/>
    <w:rsid w:val="0092133E"/>
    <w:rsid w:val="00936CDB"/>
    <w:rsid w:val="0096299B"/>
    <w:rsid w:val="009731D6"/>
    <w:rsid w:val="00984348"/>
    <w:rsid w:val="009D2EB9"/>
    <w:rsid w:val="00A01D93"/>
    <w:rsid w:val="00A24B7E"/>
    <w:rsid w:val="00A515E5"/>
    <w:rsid w:val="00A82980"/>
    <w:rsid w:val="00AB4C87"/>
    <w:rsid w:val="00AE5FE2"/>
    <w:rsid w:val="00B02D1E"/>
    <w:rsid w:val="00B1621B"/>
    <w:rsid w:val="00B666E5"/>
    <w:rsid w:val="00B77036"/>
    <w:rsid w:val="00B93E7D"/>
    <w:rsid w:val="00BC457D"/>
    <w:rsid w:val="00BD3D25"/>
    <w:rsid w:val="00C011F6"/>
    <w:rsid w:val="00C13522"/>
    <w:rsid w:val="00C342D6"/>
    <w:rsid w:val="00C37474"/>
    <w:rsid w:val="00C4099A"/>
    <w:rsid w:val="00C44B5A"/>
    <w:rsid w:val="00C55842"/>
    <w:rsid w:val="00C77132"/>
    <w:rsid w:val="00C77DFD"/>
    <w:rsid w:val="00C9193E"/>
    <w:rsid w:val="00CB624F"/>
    <w:rsid w:val="00CC4A54"/>
    <w:rsid w:val="00CE2980"/>
    <w:rsid w:val="00CE796F"/>
    <w:rsid w:val="00D01FB1"/>
    <w:rsid w:val="00D21F75"/>
    <w:rsid w:val="00D35A94"/>
    <w:rsid w:val="00D4159A"/>
    <w:rsid w:val="00D503CC"/>
    <w:rsid w:val="00D517B8"/>
    <w:rsid w:val="00D564F3"/>
    <w:rsid w:val="00D61865"/>
    <w:rsid w:val="00D71159"/>
    <w:rsid w:val="00D84118"/>
    <w:rsid w:val="00DA4705"/>
    <w:rsid w:val="00DC0BE4"/>
    <w:rsid w:val="00DC6392"/>
    <w:rsid w:val="00DD7D3C"/>
    <w:rsid w:val="00E13929"/>
    <w:rsid w:val="00E144EF"/>
    <w:rsid w:val="00E23384"/>
    <w:rsid w:val="00E3286C"/>
    <w:rsid w:val="00EA0C8C"/>
    <w:rsid w:val="00EC13B5"/>
    <w:rsid w:val="00ED78CE"/>
    <w:rsid w:val="00EE618C"/>
    <w:rsid w:val="00F22F11"/>
    <w:rsid w:val="00F25037"/>
    <w:rsid w:val="00F61374"/>
    <w:rsid w:val="00F753A0"/>
    <w:rsid w:val="00F754E5"/>
    <w:rsid w:val="00F93263"/>
    <w:rsid w:val="00FA4E84"/>
    <w:rsid w:val="00FC7D98"/>
    <w:rsid w:val="00FF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6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77132"/>
    <w:pPr>
      <w:keepNext/>
      <w:numPr>
        <w:numId w:val="2"/>
      </w:numPr>
      <w:tabs>
        <w:tab w:val="left" w:pos="1080"/>
      </w:tabs>
      <w:suppressAutoHyphens/>
      <w:overflowPunct w:val="0"/>
      <w:autoSpaceDE w:val="0"/>
      <w:outlineLvl w:val="1"/>
    </w:pPr>
    <w:rPr>
      <w:b/>
      <w:sz w:val="28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77132"/>
    <w:pPr>
      <w:keepNext/>
      <w:tabs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jc w:val="right"/>
      <w:outlineLvl w:val="3"/>
    </w:pPr>
    <w:rPr>
      <w:b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77132"/>
    <w:pPr>
      <w:keepNext/>
      <w:suppressAutoHyphens/>
      <w:jc w:val="center"/>
      <w:outlineLvl w:val="4"/>
    </w:pPr>
    <w:rPr>
      <w:b/>
      <w:sz w:val="28"/>
      <w:szCs w:val="20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77132"/>
    <w:pPr>
      <w:keepNext/>
      <w:numPr>
        <w:numId w:val="4"/>
      </w:numPr>
      <w:tabs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jc w:val="both"/>
      <w:outlineLvl w:val="5"/>
    </w:pPr>
    <w:rPr>
      <w:sz w:val="28"/>
      <w:szCs w:val="20"/>
      <w:u w:val="single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77132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4A345C"/>
    <w:pPr>
      <w:ind w:left="708"/>
    </w:p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customStyle="1" w:styleId="Nagwek4Znak">
    <w:name w:val="Nagłówek 4 Znak"/>
    <w:basedOn w:val="Domylnaczcionkaakapitu"/>
    <w:link w:val="Nagwek4"/>
    <w:semiHidden/>
    <w:rsid w:val="00C77132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C77132"/>
    <w:rPr>
      <w:rFonts w:ascii="Times New Roman" w:eastAsia="Times New Roman" w:hAnsi="Times New Roman" w:cs="Times New Roman"/>
      <w:b/>
      <w:sz w:val="28"/>
      <w:szCs w:val="20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C77132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713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semiHidden/>
    <w:unhideWhenUsed/>
    <w:rsid w:val="00C77132"/>
    <w:pPr>
      <w:suppressAutoHyphens/>
    </w:pPr>
    <w:rPr>
      <w:sz w:val="20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C7713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tabs>
        <w:tab w:val="left" w:pos="1304"/>
        <w:tab w:val="left" w:pos="9298"/>
      </w:tabs>
      <w:suppressAutoHyphens/>
      <w:jc w:val="center"/>
    </w:pPr>
    <w:rPr>
      <w:szCs w:val="20"/>
      <w:lang w:eastAsia="zh-CN"/>
    </w:rPr>
  </w:style>
  <w:style w:type="paragraph" w:customStyle="1" w:styleId="Indeks">
    <w:name w:val="Indeks"/>
    <w:basedOn w:val="Normalny"/>
    <w:rsid w:val="00C77132"/>
    <w:pPr>
      <w:suppressLineNumbers/>
      <w:suppressAutoHyphens/>
    </w:pPr>
    <w:rPr>
      <w:rFonts w:cs="Mangal"/>
      <w:lang w:eastAsia="zh-CN"/>
    </w:rPr>
  </w:style>
  <w:style w:type="paragraph" w:customStyle="1" w:styleId="Tekstpodstawowywcity31">
    <w:name w:val="Tekst podstawowy wcięty 31"/>
    <w:basedOn w:val="Normalny"/>
    <w:rsid w:val="00C77132"/>
    <w:pPr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suppressAutoHyphens/>
      <w:ind w:left="340" w:hanging="340"/>
      <w:jc w:val="both"/>
    </w:pPr>
    <w:rPr>
      <w:sz w:val="28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C77132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ind w:left="675" w:hanging="675"/>
      <w:jc w:val="both"/>
    </w:pPr>
    <w:rPr>
      <w:sz w:val="28"/>
      <w:szCs w:val="20"/>
      <w:lang w:eastAsia="zh-CN"/>
    </w:rPr>
  </w:style>
  <w:style w:type="paragraph" w:customStyle="1" w:styleId="Tekstblokowy2">
    <w:name w:val="Tekst blokowy2"/>
    <w:basedOn w:val="Normalny"/>
    <w:rsid w:val="00C77132"/>
    <w:pPr>
      <w:widowControl w:val="0"/>
      <w:tabs>
        <w:tab w:val="left" w:pos="1276"/>
        <w:tab w:val="left" w:pos="2410"/>
      </w:tabs>
      <w:suppressAutoHyphens/>
      <w:ind w:left="7" w:right="-150"/>
      <w:jc w:val="right"/>
    </w:pPr>
    <w:rPr>
      <w:b/>
      <w:sz w:val="28"/>
      <w:szCs w:val="20"/>
      <w:lang w:eastAsia="zh-CN"/>
    </w:rPr>
  </w:style>
  <w:style w:type="paragraph" w:customStyle="1" w:styleId="Tekstpodstawowy31">
    <w:name w:val="Tekst podstawowy 31"/>
    <w:basedOn w:val="Normalny"/>
    <w:rsid w:val="00C77132"/>
    <w:pPr>
      <w:suppressAutoHyphens/>
      <w:overflowPunct w:val="0"/>
      <w:autoSpaceDE w:val="0"/>
    </w:pPr>
    <w:rPr>
      <w:rFonts w:ascii="Century" w:hAnsi="Century" w:cs="Century"/>
      <w:color w:val="000000"/>
      <w:lang w:eastAsia="zh-CN"/>
    </w:rPr>
  </w:style>
  <w:style w:type="paragraph" w:customStyle="1" w:styleId="Tekstpodstawowy23">
    <w:name w:val="Tekst podstawowy 23"/>
    <w:basedOn w:val="Normalny"/>
    <w:rsid w:val="00C77132"/>
    <w:pPr>
      <w:suppressAutoHyphens/>
      <w:overflowPunct w:val="0"/>
      <w:autoSpaceDE w:val="0"/>
      <w:ind w:left="360"/>
    </w:pPr>
    <w:rPr>
      <w:szCs w:val="20"/>
      <w:lang w:eastAsia="zh-CN"/>
    </w:rPr>
  </w:style>
  <w:style w:type="paragraph" w:customStyle="1" w:styleId="Tekstpodstawowywcity22">
    <w:name w:val="Tekst podstawowy wcięty 22"/>
    <w:basedOn w:val="Normalny"/>
    <w:rsid w:val="00C77132"/>
    <w:pPr>
      <w:suppressAutoHyphens/>
      <w:overflowPunct w:val="0"/>
      <w:autoSpaceDE w:val="0"/>
      <w:ind w:left="709" w:hanging="142"/>
    </w:pPr>
    <w:rPr>
      <w:szCs w:val="20"/>
      <w:lang w:eastAsia="zh-CN"/>
    </w:rPr>
  </w:style>
  <w:style w:type="paragraph" w:customStyle="1" w:styleId="Tekstpodstawowywcity32">
    <w:name w:val="Tekst podstawowy wcięty 32"/>
    <w:basedOn w:val="Normalny"/>
    <w:rsid w:val="00C77132"/>
    <w:pPr>
      <w:suppressAutoHyphens/>
      <w:overflowPunct w:val="0"/>
      <w:autoSpaceDE w:val="0"/>
      <w:ind w:left="360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C77132"/>
    <w:pPr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Standard">
    <w:name w:val="Standard"/>
    <w:basedOn w:val="Normalny"/>
    <w:rsid w:val="00C77132"/>
    <w:pPr>
      <w:widowControl w:val="0"/>
      <w:suppressAutoHyphens/>
      <w:autoSpaceDE w:val="0"/>
    </w:pPr>
    <w:rPr>
      <w:szCs w:val="20"/>
      <w:lang w:eastAsia="zh-CN"/>
    </w:rPr>
  </w:style>
  <w:style w:type="paragraph" w:customStyle="1" w:styleId="Listanumerowana1">
    <w:name w:val="Lista numerowana1"/>
    <w:basedOn w:val="Normalny"/>
    <w:rsid w:val="00C77132"/>
    <w:pPr>
      <w:numPr>
        <w:numId w:val="6"/>
      </w:numPr>
      <w:suppressAutoHyphens/>
      <w:spacing w:before="120"/>
      <w:jc w:val="both"/>
    </w:pPr>
    <w:rPr>
      <w:szCs w:val="20"/>
      <w:lang w:eastAsia="zh-CN"/>
    </w:rPr>
  </w:style>
  <w:style w:type="paragraph" w:customStyle="1" w:styleId="Pawe">
    <w:name w:val="Paweł"/>
    <w:basedOn w:val="Normalny"/>
    <w:rsid w:val="00C77132"/>
    <w:pPr>
      <w:suppressAutoHyphens/>
      <w:jc w:val="both"/>
    </w:pPr>
    <w:rPr>
      <w:szCs w:val="20"/>
      <w:lang w:eastAsia="zh-CN"/>
    </w:rPr>
  </w:style>
  <w:style w:type="paragraph" w:customStyle="1" w:styleId="Default">
    <w:name w:val="Default"/>
    <w:rsid w:val="00C77132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Tekstblokowy1">
    <w:name w:val="Tekst blokowy1"/>
    <w:basedOn w:val="Normalny"/>
    <w:rsid w:val="00C77132"/>
    <w:pPr>
      <w:suppressAutoHyphens/>
      <w:ind w:left="1701" w:right="-709" w:hanging="1701"/>
    </w:pPr>
    <w:rPr>
      <w:rFonts w:ascii="Arial" w:hAnsi="Arial" w:cs="Arial"/>
      <w:b/>
      <w:sz w:val="20"/>
      <w:szCs w:val="20"/>
      <w:lang w:eastAsia="zh-CN"/>
    </w:rPr>
  </w:style>
  <w:style w:type="paragraph" w:customStyle="1" w:styleId="p4">
    <w:name w:val="p4"/>
    <w:basedOn w:val="Normalny"/>
    <w:rsid w:val="00C77132"/>
    <w:pPr>
      <w:suppressAutoHyphens/>
      <w:spacing w:before="280" w:after="280"/>
    </w:pPr>
    <w:rPr>
      <w:lang w:eastAsia="zh-CN"/>
    </w:rPr>
  </w:style>
  <w:style w:type="paragraph" w:customStyle="1" w:styleId="p3">
    <w:name w:val="p3"/>
    <w:basedOn w:val="Normalny"/>
    <w:rsid w:val="00C77132"/>
    <w:pPr>
      <w:suppressAutoHyphens/>
      <w:spacing w:before="280" w:after="280"/>
    </w:pPr>
    <w:rPr>
      <w:lang w:eastAsia="zh-CN"/>
    </w:rPr>
  </w:style>
  <w:style w:type="paragraph" w:customStyle="1" w:styleId="msonormalc3">
    <w:name w:val="msonormal c3"/>
    <w:basedOn w:val="Normalny"/>
    <w:rsid w:val="00C77132"/>
    <w:pPr>
      <w:suppressAutoHyphens/>
      <w:spacing w:before="280" w:after="280"/>
    </w:pPr>
    <w:rPr>
      <w:lang w:eastAsia="zh-CN"/>
    </w:rPr>
  </w:style>
  <w:style w:type="paragraph" w:customStyle="1" w:styleId="StandardowyArial11">
    <w:name w:val="Standardowy + Arial 11"/>
    <w:basedOn w:val="Normalny"/>
    <w:rsid w:val="00C77132"/>
    <w:pPr>
      <w:tabs>
        <w:tab w:val="left" w:pos="360"/>
      </w:tabs>
      <w:suppressAutoHyphens/>
      <w:autoSpaceDE w:val="0"/>
      <w:spacing w:before="60" w:after="60"/>
      <w:jc w:val="both"/>
    </w:pPr>
    <w:rPr>
      <w:rFonts w:ascii="Arial" w:hAnsi="Arial" w:cs="Arial"/>
      <w:sz w:val="22"/>
      <w:szCs w:val="22"/>
      <w:lang w:eastAsia="zh-CN"/>
    </w:rPr>
  </w:style>
  <w:style w:type="paragraph" w:customStyle="1" w:styleId="CharChar1CharChar">
    <w:name w:val="Char Char1 Char Char"/>
    <w:basedOn w:val="Normalny"/>
    <w:rsid w:val="00C77132"/>
    <w:pPr>
      <w:suppressAutoHyphens/>
    </w:pPr>
    <w:rPr>
      <w:rFonts w:ascii="Arial" w:hAnsi="Arial" w:cs="Arial"/>
      <w:lang w:eastAsia="zh-CN"/>
    </w:rPr>
  </w:style>
  <w:style w:type="paragraph" w:customStyle="1" w:styleId="Tekstkomentarza1">
    <w:name w:val="Tekst komentarza1"/>
    <w:basedOn w:val="Normalny"/>
    <w:rsid w:val="00C77132"/>
    <w:pPr>
      <w:suppressAutoHyphens/>
    </w:pPr>
    <w:rPr>
      <w:sz w:val="20"/>
      <w:szCs w:val="20"/>
      <w:lang w:eastAsia="zh-CN"/>
    </w:rPr>
  </w:style>
  <w:style w:type="paragraph" w:customStyle="1" w:styleId="BodyText21">
    <w:name w:val="Body Text 21"/>
    <w:basedOn w:val="Normalny"/>
    <w:rsid w:val="00C77132"/>
    <w:pPr>
      <w:suppressAutoHyphens/>
      <w:overflowPunct w:val="0"/>
      <w:autoSpaceDE w:val="0"/>
      <w:ind w:left="360"/>
    </w:pPr>
    <w:rPr>
      <w:szCs w:val="20"/>
      <w:lang w:eastAsia="zh-CN"/>
    </w:rPr>
  </w:style>
  <w:style w:type="paragraph" w:customStyle="1" w:styleId="Znak">
    <w:name w:val="Znak"/>
    <w:basedOn w:val="Normalny"/>
    <w:rsid w:val="00C77132"/>
    <w:pPr>
      <w:suppressAutoHyphens/>
    </w:pPr>
    <w:rPr>
      <w:rFonts w:ascii="Arial" w:hAnsi="Arial" w:cs="Arial"/>
      <w:lang w:eastAsia="zh-CN"/>
    </w:rPr>
  </w:style>
  <w:style w:type="paragraph" w:customStyle="1" w:styleId="ust">
    <w:name w:val="ust"/>
    <w:basedOn w:val="Normalny"/>
    <w:rsid w:val="00C77132"/>
    <w:pPr>
      <w:suppressAutoHyphens/>
      <w:spacing w:after="80"/>
      <w:ind w:left="431" w:hanging="255"/>
      <w:jc w:val="both"/>
    </w:pPr>
    <w:rPr>
      <w:lang w:eastAsia="zh-CN"/>
    </w:rPr>
  </w:style>
  <w:style w:type="paragraph" w:customStyle="1" w:styleId="Zawartotabeli">
    <w:name w:val="Zawartość tabeli"/>
    <w:basedOn w:val="Normalny"/>
    <w:rsid w:val="00C77132"/>
    <w:pPr>
      <w:suppressLineNumbers/>
      <w:suppressAutoHyphens/>
    </w:pPr>
    <w:rPr>
      <w:lang w:eastAsia="zh-CN"/>
    </w:rPr>
  </w:style>
  <w:style w:type="paragraph" w:customStyle="1" w:styleId="Nagwektabeli">
    <w:name w:val="Nagłówek tabeli"/>
    <w:basedOn w:val="Zawartotabeli"/>
    <w:rsid w:val="00C77132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C77132"/>
    <w:pPr>
      <w:suppressAutoHyphens/>
    </w:pPr>
    <w:rPr>
      <w:lang w:eastAsia="zh-CN"/>
    </w:rPr>
  </w:style>
  <w:style w:type="character" w:customStyle="1" w:styleId="WW8Num1z0">
    <w:name w:val="WW8Num1z0"/>
    <w:rsid w:val="00C77132"/>
  </w:style>
  <w:style w:type="character" w:customStyle="1" w:styleId="WW8Num1z1">
    <w:name w:val="WW8Num1z1"/>
    <w:rsid w:val="00C77132"/>
  </w:style>
  <w:style w:type="character" w:customStyle="1" w:styleId="WW8Num1z2">
    <w:name w:val="WW8Num1z2"/>
    <w:rsid w:val="00C77132"/>
  </w:style>
  <w:style w:type="character" w:customStyle="1" w:styleId="WW8Num1z3">
    <w:name w:val="WW8Num1z3"/>
    <w:rsid w:val="00C77132"/>
  </w:style>
  <w:style w:type="character" w:customStyle="1" w:styleId="WW8Num1z4">
    <w:name w:val="WW8Num1z4"/>
    <w:rsid w:val="00C77132"/>
  </w:style>
  <w:style w:type="character" w:customStyle="1" w:styleId="WW8Num1z5">
    <w:name w:val="WW8Num1z5"/>
    <w:rsid w:val="00C77132"/>
  </w:style>
  <w:style w:type="character" w:customStyle="1" w:styleId="WW8Num1z6">
    <w:name w:val="WW8Num1z6"/>
    <w:rsid w:val="00C77132"/>
  </w:style>
  <w:style w:type="character" w:customStyle="1" w:styleId="WW8Num1z7">
    <w:name w:val="WW8Num1z7"/>
    <w:rsid w:val="00C77132"/>
  </w:style>
  <w:style w:type="character" w:customStyle="1" w:styleId="WW8Num1z8">
    <w:name w:val="WW8Num1z8"/>
    <w:rsid w:val="00C77132"/>
  </w:style>
  <w:style w:type="character" w:customStyle="1" w:styleId="WW8Num2z0">
    <w:name w:val="WW8Num2z0"/>
    <w:rsid w:val="00C77132"/>
  </w:style>
  <w:style w:type="character" w:customStyle="1" w:styleId="WW8Num3z0">
    <w:name w:val="WW8Num3z0"/>
    <w:rsid w:val="00C77132"/>
  </w:style>
  <w:style w:type="character" w:customStyle="1" w:styleId="WW8Num4z0">
    <w:name w:val="WW8Num4z0"/>
    <w:rsid w:val="00C77132"/>
  </w:style>
  <w:style w:type="character" w:customStyle="1" w:styleId="WW8Num4z1">
    <w:name w:val="WW8Num4z1"/>
    <w:rsid w:val="00C77132"/>
  </w:style>
  <w:style w:type="character" w:customStyle="1" w:styleId="WW8Num4z2">
    <w:name w:val="WW8Num4z2"/>
    <w:rsid w:val="00C77132"/>
  </w:style>
  <w:style w:type="character" w:customStyle="1" w:styleId="WW8Num4z3">
    <w:name w:val="WW8Num4z3"/>
    <w:rsid w:val="00C77132"/>
  </w:style>
  <w:style w:type="character" w:customStyle="1" w:styleId="WW8Num4z4">
    <w:name w:val="WW8Num4z4"/>
    <w:rsid w:val="00C77132"/>
  </w:style>
  <w:style w:type="character" w:customStyle="1" w:styleId="WW8Num4z5">
    <w:name w:val="WW8Num4z5"/>
    <w:rsid w:val="00C77132"/>
  </w:style>
  <w:style w:type="character" w:customStyle="1" w:styleId="WW8Num4z6">
    <w:name w:val="WW8Num4z6"/>
    <w:rsid w:val="00C77132"/>
  </w:style>
  <w:style w:type="character" w:customStyle="1" w:styleId="WW8Num4z7">
    <w:name w:val="WW8Num4z7"/>
    <w:rsid w:val="00C77132"/>
  </w:style>
  <w:style w:type="character" w:customStyle="1" w:styleId="WW8Num4z8">
    <w:name w:val="WW8Num4z8"/>
    <w:rsid w:val="00C77132"/>
  </w:style>
  <w:style w:type="character" w:customStyle="1" w:styleId="WW8Num5z0">
    <w:name w:val="WW8Num5z0"/>
    <w:rsid w:val="00C77132"/>
    <w:rPr>
      <w:rFonts w:ascii="Arial" w:eastAsia="Calibri" w:hAnsi="Arial" w:cs="Arial" w:hint="default"/>
      <w:sz w:val="20"/>
      <w:szCs w:val="20"/>
    </w:rPr>
  </w:style>
  <w:style w:type="character" w:customStyle="1" w:styleId="WW8Num5z1">
    <w:name w:val="WW8Num5z1"/>
    <w:rsid w:val="00C77132"/>
  </w:style>
  <w:style w:type="character" w:customStyle="1" w:styleId="WW8Num5z2">
    <w:name w:val="WW8Num5z2"/>
    <w:rsid w:val="00C77132"/>
  </w:style>
  <w:style w:type="character" w:customStyle="1" w:styleId="WW8Num5z3">
    <w:name w:val="WW8Num5z3"/>
    <w:rsid w:val="00C77132"/>
  </w:style>
  <w:style w:type="character" w:customStyle="1" w:styleId="WW8Num5z4">
    <w:name w:val="WW8Num5z4"/>
    <w:rsid w:val="00C77132"/>
  </w:style>
  <w:style w:type="character" w:customStyle="1" w:styleId="WW8Num5z5">
    <w:name w:val="WW8Num5z5"/>
    <w:rsid w:val="00C77132"/>
  </w:style>
  <w:style w:type="character" w:customStyle="1" w:styleId="WW8Num5z6">
    <w:name w:val="WW8Num5z6"/>
    <w:rsid w:val="00C77132"/>
  </w:style>
  <w:style w:type="character" w:customStyle="1" w:styleId="WW8Num5z7">
    <w:name w:val="WW8Num5z7"/>
    <w:rsid w:val="00C77132"/>
  </w:style>
  <w:style w:type="character" w:customStyle="1" w:styleId="WW8Num5z8">
    <w:name w:val="WW8Num5z8"/>
    <w:rsid w:val="00C77132"/>
  </w:style>
  <w:style w:type="character" w:customStyle="1" w:styleId="WW8Num6z0">
    <w:name w:val="WW8Num6z0"/>
    <w:rsid w:val="00C77132"/>
    <w:rPr>
      <w:rFonts w:ascii="Arial" w:hAnsi="Arial" w:cs="Arial" w:hint="default"/>
      <w:b/>
      <w:bCs w:val="0"/>
      <w:sz w:val="20"/>
      <w:szCs w:val="20"/>
    </w:rPr>
  </w:style>
  <w:style w:type="character" w:customStyle="1" w:styleId="WW8Num6z1">
    <w:name w:val="WW8Num6z1"/>
    <w:rsid w:val="00C77132"/>
  </w:style>
  <w:style w:type="character" w:customStyle="1" w:styleId="WW8Num6z2">
    <w:name w:val="WW8Num6z2"/>
    <w:rsid w:val="00C77132"/>
  </w:style>
  <w:style w:type="character" w:customStyle="1" w:styleId="WW8Num6z3">
    <w:name w:val="WW8Num6z3"/>
    <w:rsid w:val="00C77132"/>
  </w:style>
  <w:style w:type="character" w:customStyle="1" w:styleId="WW8Num6z4">
    <w:name w:val="WW8Num6z4"/>
    <w:rsid w:val="00C77132"/>
  </w:style>
  <w:style w:type="character" w:customStyle="1" w:styleId="WW8Num6z5">
    <w:name w:val="WW8Num6z5"/>
    <w:rsid w:val="00C77132"/>
  </w:style>
  <w:style w:type="character" w:customStyle="1" w:styleId="WW8Num6z6">
    <w:name w:val="WW8Num6z6"/>
    <w:rsid w:val="00C77132"/>
  </w:style>
  <w:style w:type="character" w:customStyle="1" w:styleId="WW8Num6z7">
    <w:name w:val="WW8Num6z7"/>
    <w:rsid w:val="00C77132"/>
  </w:style>
  <w:style w:type="character" w:customStyle="1" w:styleId="WW8Num6z8">
    <w:name w:val="WW8Num6z8"/>
    <w:rsid w:val="00C77132"/>
  </w:style>
  <w:style w:type="character" w:customStyle="1" w:styleId="WW8Num7z0">
    <w:name w:val="WW8Num7z0"/>
    <w:rsid w:val="00C77132"/>
  </w:style>
  <w:style w:type="character" w:customStyle="1" w:styleId="WW8Num7z1">
    <w:name w:val="WW8Num7z1"/>
    <w:rsid w:val="00C77132"/>
    <w:rPr>
      <w:rFonts w:ascii="Arial" w:hAnsi="Arial" w:cs="Arial" w:hint="default"/>
      <w:sz w:val="20"/>
      <w:szCs w:val="20"/>
    </w:rPr>
  </w:style>
  <w:style w:type="character" w:customStyle="1" w:styleId="WW8Num7z2">
    <w:name w:val="WW8Num7z2"/>
    <w:rsid w:val="00C77132"/>
  </w:style>
  <w:style w:type="character" w:customStyle="1" w:styleId="WW8Num7z3">
    <w:name w:val="WW8Num7z3"/>
    <w:rsid w:val="00C77132"/>
  </w:style>
  <w:style w:type="character" w:customStyle="1" w:styleId="WW8Num7z4">
    <w:name w:val="WW8Num7z4"/>
    <w:rsid w:val="00C77132"/>
  </w:style>
  <w:style w:type="character" w:customStyle="1" w:styleId="WW8Num7z5">
    <w:name w:val="WW8Num7z5"/>
    <w:rsid w:val="00C77132"/>
  </w:style>
  <w:style w:type="character" w:customStyle="1" w:styleId="WW8Num7z6">
    <w:name w:val="WW8Num7z6"/>
    <w:rsid w:val="00C77132"/>
  </w:style>
  <w:style w:type="character" w:customStyle="1" w:styleId="WW8Num7z7">
    <w:name w:val="WW8Num7z7"/>
    <w:rsid w:val="00C77132"/>
  </w:style>
  <w:style w:type="character" w:customStyle="1" w:styleId="WW8Num7z8">
    <w:name w:val="WW8Num7z8"/>
    <w:rsid w:val="00C77132"/>
  </w:style>
  <w:style w:type="character" w:customStyle="1" w:styleId="WW8Num8z0">
    <w:name w:val="WW8Num8z0"/>
    <w:rsid w:val="00C77132"/>
    <w:rPr>
      <w:rFonts w:ascii="Arial" w:hAnsi="Arial" w:cs="Arial" w:hint="default"/>
      <w:sz w:val="20"/>
      <w:szCs w:val="20"/>
    </w:rPr>
  </w:style>
  <w:style w:type="character" w:customStyle="1" w:styleId="WW8Num8z1">
    <w:name w:val="WW8Num8z1"/>
    <w:rsid w:val="00C77132"/>
    <w:rPr>
      <w:rFonts w:ascii="Symbol" w:hAnsi="Symbol" w:cs="Symbol" w:hint="default"/>
    </w:rPr>
  </w:style>
  <w:style w:type="character" w:customStyle="1" w:styleId="WW8Num8z2">
    <w:name w:val="WW8Num8z2"/>
    <w:rsid w:val="00C77132"/>
  </w:style>
  <w:style w:type="character" w:customStyle="1" w:styleId="WW8Num8z3">
    <w:name w:val="WW8Num8z3"/>
    <w:rsid w:val="00C77132"/>
  </w:style>
  <w:style w:type="character" w:customStyle="1" w:styleId="WW8Num8z4">
    <w:name w:val="WW8Num8z4"/>
    <w:rsid w:val="00C77132"/>
  </w:style>
  <w:style w:type="character" w:customStyle="1" w:styleId="WW8Num8z5">
    <w:name w:val="WW8Num8z5"/>
    <w:rsid w:val="00C77132"/>
  </w:style>
  <w:style w:type="character" w:customStyle="1" w:styleId="WW8Num8z6">
    <w:name w:val="WW8Num8z6"/>
    <w:rsid w:val="00C77132"/>
  </w:style>
  <w:style w:type="character" w:customStyle="1" w:styleId="WW8Num8z7">
    <w:name w:val="WW8Num8z7"/>
    <w:rsid w:val="00C77132"/>
  </w:style>
  <w:style w:type="character" w:customStyle="1" w:styleId="WW8Num8z8">
    <w:name w:val="WW8Num8z8"/>
    <w:rsid w:val="00C77132"/>
  </w:style>
  <w:style w:type="character" w:customStyle="1" w:styleId="WW8Num9z0">
    <w:name w:val="WW8Num9z0"/>
    <w:rsid w:val="00C77132"/>
  </w:style>
  <w:style w:type="character" w:customStyle="1" w:styleId="WW8Num9z1">
    <w:name w:val="WW8Num9z1"/>
    <w:rsid w:val="00C77132"/>
  </w:style>
  <w:style w:type="character" w:customStyle="1" w:styleId="WW8Num9z2">
    <w:name w:val="WW8Num9z2"/>
    <w:rsid w:val="00C77132"/>
  </w:style>
  <w:style w:type="character" w:customStyle="1" w:styleId="WW8Num9z3">
    <w:name w:val="WW8Num9z3"/>
    <w:rsid w:val="00C77132"/>
  </w:style>
  <w:style w:type="character" w:customStyle="1" w:styleId="WW8Num9z4">
    <w:name w:val="WW8Num9z4"/>
    <w:rsid w:val="00C77132"/>
  </w:style>
  <w:style w:type="character" w:customStyle="1" w:styleId="WW8Num9z5">
    <w:name w:val="WW8Num9z5"/>
    <w:rsid w:val="00C77132"/>
  </w:style>
  <w:style w:type="character" w:customStyle="1" w:styleId="WW8Num9z6">
    <w:name w:val="WW8Num9z6"/>
    <w:rsid w:val="00C77132"/>
  </w:style>
  <w:style w:type="character" w:customStyle="1" w:styleId="WW8Num9z7">
    <w:name w:val="WW8Num9z7"/>
    <w:rsid w:val="00C77132"/>
  </w:style>
  <w:style w:type="character" w:customStyle="1" w:styleId="WW8Num9z8">
    <w:name w:val="WW8Num9z8"/>
    <w:rsid w:val="00C77132"/>
  </w:style>
  <w:style w:type="character" w:customStyle="1" w:styleId="WW8Num10z0">
    <w:name w:val="WW8Num10z0"/>
    <w:rsid w:val="00C77132"/>
    <w:rPr>
      <w:rFonts w:ascii="Wingdings" w:hAnsi="Wingdings" w:cs="Wingdings" w:hint="default"/>
    </w:rPr>
  </w:style>
  <w:style w:type="character" w:customStyle="1" w:styleId="WW8Num10z1">
    <w:name w:val="WW8Num10z1"/>
    <w:rsid w:val="00C77132"/>
    <w:rPr>
      <w:rFonts w:ascii="Courier New" w:hAnsi="Courier New" w:cs="Courier New" w:hint="default"/>
    </w:rPr>
  </w:style>
  <w:style w:type="character" w:customStyle="1" w:styleId="WW8Num10z3">
    <w:name w:val="WW8Num10z3"/>
    <w:rsid w:val="00C77132"/>
    <w:rPr>
      <w:rFonts w:ascii="Symbol" w:hAnsi="Symbol" w:cs="Symbol" w:hint="default"/>
    </w:rPr>
  </w:style>
  <w:style w:type="character" w:customStyle="1" w:styleId="WW8Num11z0">
    <w:name w:val="WW8Num11z0"/>
    <w:rsid w:val="00C77132"/>
  </w:style>
  <w:style w:type="character" w:customStyle="1" w:styleId="WW8Num11z1">
    <w:name w:val="WW8Num11z1"/>
    <w:rsid w:val="00C77132"/>
    <w:rPr>
      <w:rFonts w:ascii="Symbol" w:hAnsi="Symbol" w:cs="Symbol" w:hint="default"/>
    </w:rPr>
  </w:style>
  <w:style w:type="character" w:customStyle="1" w:styleId="WW8Num12z0">
    <w:name w:val="WW8Num12z0"/>
    <w:rsid w:val="00C77132"/>
  </w:style>
  <w:style w:type="character" w:customStyle="1" w:styleId="WW8Num12z2">
    <w:name w:val="WW8Num12z2"/>
    <w:rsid w:val="00C77132"/>
    <w:rPr>
      <w:rFonts w:ascii="Symbol" w:hAnsi="Symbol" w:cs="Symbol" w:hint="default"/>
    </w:rPr>
  </w:style>
  <w:style w:type="character" w:customStyle="1" w:styleId="WW8Num13z0">
    <w:name w:val="WW8Num13z0"/>
    <w:rsid w:val="00C77132"/>
    <w:rPr>
      <w:rFonts w:ascii="Arial" w:hAnsi="Arial" w:cs="Arial" w:hint="default"/>
      <w:sz w:val="20"/>
      <w:szCs w:val="20"/>
    </w:rPr>
  </w:style>
  <w:style w:type="character" w:customStyle="1" w:styleId="WW8Num13z1">
    <w:name w:val="WW8Num13z1"/>
    <w:rsid w:val="00C77132"/>
  </w:style>
  <w:style w:type="character" w:customStyle="1" w:styleId="WW8Num13z2">
    <w:name w:val="WW8Num13z2"/>
    <w:rsid w:val="00C77132"/>
  </w:style>
  <w:style w:type="character" w:customStyle="1" w:styleId="WW8Num13z3">
    <w:name w:val="WW8Num13z3"/>
    <w:rsid w:val="00C77132"/>
  </w:style>
  <w:style w:type="character" w:customStyle="1" w:styleId="WW8Num13z4">
    <w:name w:val="WW8Num13z4"/>
    <w:rsid w:val="00C77132"/>
  </w:style>
  <w:style w:type="character" w:customStyle="1" w:styleId="WW8Num13z5">
    <w:name w:val="WW8Num13z5"/>
    <w:rsid w:val="00C77132"/>
  </w:style>
  <w:style w:type="character" w:customStyle="1" w:styleId="WW8Num13z6">
    <w:name w:val="WW8Num13z6"/>
    <w:rsid w:val="00C77132"/>
  </w:style>
  <w:style w:type="character" w:customStyle="1" w:styleId="WW8Num13z7">
    <w:name w:val="WW8Num13z7"/>
    <w:rsid w:val="00C77132"/>
  </w:style>
  <w:style w:type="character" w:customStyle="1" w:styleId="WW8Num13z8">
    <w:name w:val="WW8Num13z8"/>
    <w:rsid w:val="00C77132"/>
  </w:style>
  <w:style w:type="character" w:customStyle="1" w:styleId="WW8Num14z0">
    <w:name w:val="WW8Num14z0"/>
    <w:rsid w:val="00C77132"/>
  </w:style>
  <w:style w:type="character" w:customStyle="1" w:styleId="WW8Num15z0">
    <w:name w:val="WW8Num15z0"/>
    <w:rsid w:val="00C77132"/>
    <w:rPr>
      <w:rFonts w:ascii="Arial" w:hAnsi="Arial" w:cs="Arial" w:hint="default"/>
      <w:sz w:val="22"/>
      <w:szCs w:val="20"/>
    </w:rPr>
  </w:style>
  <w:style w:type="character" w:customStyle="1" w:styleId="WW8Num15z1">
    <w:name w:val="WW8Num15z1"/>
    <w:rsid w:val="00C77132"/>
  </w:style>
  <w:style w:type="character" w:customStyle="1" w:styleId="WW8Num15z2">
    <w:name w:val="WW8Num15z2"/>
    <w:rsid w:val="00C77132"/>
  </w:style>
  <w:style w:type="character" w:customStyle="1" w:styleId="WW8Num15z3">
    <w:name w:val="WW8Num15z3"/>
    <w:rsid w:val="00C77132"/>
  </w:style>
  <w:style w:type="character" w:customStyle="1" w:styleId="WW8Num15z4">
    <w:name w:val="WW8Num15z4"/>
    <w:rsid w:val="00C77132"/>
  </w:style>
  <w:style w:type="character" w:customStyle="1" w:styleId="WW8Num15z5">
    <w:name w:val="WW8Num15z5"/>
    <w:rsid w:val="00C77132"/>
  </w:style>
  <w:style w:type="character" w:customStyle="1" w:styleId="WW8Num15z6">
    <w:name w:val="WW8Num15z6"/>
    <w:rsid w:val="00C77132"/>
  </w:style>
  <w:style w:type="character" w:customStyle="1" w:styleId="WW8Num15z7">
    <w:name w:val="WW8Num15z7"/>
    <w:rsid w:val="00C77132"/>
  </w:style>
  <w:style w:type="character" w:customStyle="1" w:styleId="WW8Num15z8">
    <w:name w:val="WW8Num15z8"/>
    <w:rsid w:val="00C77132"/>
  </w:style>
  <w:style w:type="character" w:customStyle="1" w:styleId="WW8Num16z0">
    <w:name w:val="WW8Num16z0"/>
    <w:rsid w:val="00C77132"/>
    <w:rPr>
      <w:rFonts w:ascii="Arial" w:hAnsi="Arial" w:cs="Arial" w:hint="default"/>
      <w:sz w:val="20"/>
      <w:szCs w:val="20"/>
    </w:rPr>
  </w:style>
  <w:style w:type="character" w:customStyle="1" w:styleId="WW8Num16z1">
    <w:name w:val="WW8Num16z1"/>
    <w:rsid w:val="00C77132"/>
  </w:style>
  <w:style w:type="character" w:customStyle="1" w:styleId="WW8Num16z2">
    <w:name w:val="WW8Num16z2"/>
    <w:rsid w:val="00C77132"/>
    <w:rPr>
      <w:sz w:val="22"/>
    </w:rPr>
  </w:style>
  <w:style w:type="character" w:customStyle="1" w:styleId="WW8Num16z3">
    <w:name w:val="WW8Num16z3"/>
    <w:rsid w:val="00C77132"/>
  </w:style>
  <w:style w:type="character" w:customStyle="1" w:styleId="WW8Num16z4">
    <w:name w:val="WW8Num16z4"/>
    <w:rsid w:val="00C77132"/>
  </w:style>
  <w:style w:type="character" w:customStyle="1" w:styleId="WW8Num16z5">
    <w:name w:val="WW8Num16z5"/>
    <w:rsid w:val="00C77132"/>
  </w:style>
  <w:style w:type="character" w:customStyle="1" w:styleId="WW8Num16z6">
    <w:name w:val="WW8Num16z6"/>
    <w:rsid w:val="00C77132"/>
  </w:style>
  <w:style w:type="character" w:customStyle="1" w:styleId="WW8Num16z7">
    <w:name w:val="WW8Num16z7"/>
    <w:rsid w:val="00C77132"/>
  </w:style>
  <w:style w:type="character" w:customStyle="1" w:styleId="WW8Num16z8">
    <w:name w:val="WW8Num16z8"/>
    <w:rsid w:val="00C77132"/>
  </w:style>
  <w:style w:type="character" w:customStyle="1" w:styleId="WW8Num17z0">
    <w:name w:val="WW8Num17z0"/>
    <w:rsid w:val="00C77132"/>
  </w:style>
  <w:style w:type="character" w:customStyle="1" w:styleId="WW8Num17z1">
    <w:name w:val="WW8Num17z1"/>
    <w:rsid w:val="00C77132"/>
  </w:style>
  <w:style w:type="character" w:customStyle="1" w:styleId="WW8Num17z2">
    <w:name w:val="WW8Num17z2"/>
    <w:rsid w:val="00C77132"/>
  </w:style>
  <w:style w:type="character" w:customStyle="1" w:styleId="WW8Num17z3">
    <w:name w:val="WW8Num17z3"/>
    <w:rsid w:val="00C77132"/>
  </w:style>
  <w:style w:type="character" w:customStyle="1" w:styleId="WW8Num17z4">
    <w:name w:val="WW8Num17z4"/>
    <w:rsid w:val="00C77132"/>
  </w:style>
  <w:style w:type="character" w:customStyle="1" w:styleId="WW8Num17z5">
    <w:name w:val="WW8Num17z5"/>
    <w:rsid w:val="00C77132"/>
  </w:style>
  <w:style w:type="character" w:customStyle="1" w:styleId="WW8Num17z6">
    <w:name w:val="WW8Num17z6"/>
    <w:rsid w:val="00C77132"/>
  </w:style>
  <w:style w:type="character" w:customStyle="1" w:styleId="WW8Num17z7">
    <w:name w:val="WW8Num17z7"/>
    <w:rsid w:val="00C77132"/>
  </w:style>
  <w:style w:type="character" w:customStyle="1" w:styleId="WW8Num17z8">
    <w:name w:val="WW8Num17z8"/>
    <w:rsid w:val="00C77132"/>
  </w:style>
  <w:style w:type="character" w:customStyle="1" w:styleId="WW8Num18z0">
    <w:name w:val="WW8Num18z0"/>
    <w:rsid w:val="00C77132"/>
    <w:rPr>
      <w:rFonts w:ascii="Arial" w:hAnsi="Arial" w:cs="Arial" w:hint="default"/>
      <w:sz w:val="20"/>
    </w:rPr>
  </w:style>
  <w:style w:type="character" w:customStyle="1" w:styleId="WW8Num18z1">
    <w:name w:val="WW8Num18z1"/>
    <w:rsid w:val="00C77132"/>
  </w:style>
  <w:style w:type="character" w:customStyle="1" w:styleId="WW8Num18z2">
    <w:name w:val="WW8Num18z2"/>
    <w:rsid w:val="00C77132"/>
  </w:style>
  <w:style w:type="character" w:customStyle="1" w:styleId="WW8Num18z3">
    <w:name w:val="WW8Num18z3"/>
    <w:rsid w:val="00C77132"/>
  </w:style>
  <w:style w:type="character" w:customStyle="1" w:styleId="WW8Num18z4">
    <w:name w:val="WW8Num18z4"/>
    <w:rsid w:val="00C77132"/>
  </w:style>
  <w:style w:type="character" w:customStyle="1" w:styleId="WW8Num18z5">
    <w:name w:val="WW8Num18z5"/>
    <w:rsid w:val="00C77132"/>
  </w:style>
  <w:style w:type="character" w:customStyle="1" w:styleId="WW8Num18z6">
    <w:name w:val="WW8Num18z6"/>
    <w:rsid w:val="00C77132"/>
  </w:style>
  <w:style w:type="character" w:customStyle="1" w:styleId="WW8Num18z7">
    <w:name w:val="WW8Num18z7"/>
    <w:rsid w:val="00C77132"/>
  </w:style>
  <w:style w:type="character" w:customStyle="1" w:styleId="WW8Num18z8">
    <w:name w:val="WW8Num18z8"/>
    <w:rsid w:val="00C77132"/>
  </w:style>
  <w:style w:type="character" w:customStyle="1" w:styleId="WW8Num19z0">
    <w:name w:val="WW8Num19z0"/>
    <w:rsid w:val="00C77132"/>
  </w:style>
  <w:style w:type="character" w:customStyle="1" w:styleId="WW8Num19z1">
    <w:name w:val="WW8Num19z1"/>
    <w:rsid w:val="00C77132"/>
  </w:style>
  <w:style w:type="character" w:customStyle="1" w:styleId="WW8Num19z2">
    <w:name w:val="WW8Num19z2"/>
    <w:rsid w:val="00C77132"/>
  </w:style>
  <w:style w:type="character" w:customStyle="1" w:styleId="WW8Num19z3">
    <w:name w:val="WW8Num19z3"/>
    <w:rsid w:val="00C77132"/>
  </w:style>
  <w:style w:type="character" w:customStyle="1" w:styleId="WW8Num19z4">
    <w:name w:val="WW8Num19z4"/>
    <w:rsid w:val="00C77132"/>
  </w:style>
  <w:style w:type="character" w:customStyle="1" w:styleId="WW8Num19z5">
    <w:name w:val="WW8Num19z5"/>
    <w:rsid w:val="00C77132"/>
  </w:style>
  <w:style w:type="character" w:customStyle="1" w:styleId="WW8Num19z6">
    <w:name w:val="WW8Num19z6"/>
    <w:rsid w:val="00C77132"/>
  </w:style>
  <w:style w:type="character" w:customStyle="1" w:styleId="WW8Num19z7">
    <w:name w:val="WW8Num19z7"/>
    <w:rsid w:val="00C77132"/>
  </w:style>
  <w:style w:type="character" w:customStyle="1" w:styleId="WW8Num19z8">
    <w:name w:val="WW8Num19z8"/>
    <w:rsid w:val="00C77132"/>
  </w:style>
  <w:style w:type="character" w:customStyle="1" w:styleId="WW8Num20z0">
    <w:name w:val="WW8Num20z0"/>
    <w:rsid w:val="00C77132"/>
  </w:style>
  <w:style w:type="character" w:customStyle="1" w:styleId="WW8Num20z1">
    <w:name w:val="WW8Num20z1"/>
    <w:rsid w:val="00C77132"/>
    <w:rPr>
      <w:rFonts w:ascii="Symbol" w:hAnsi="Symbol" w:cs="Symbol" w:hint="default"/>
    </w:rPr>
  </w:style>
  <w:style w:type="character" w:customStyle="1" w:styleId="WW8Num21z0">
    <w:name w:val="WW8Num21z0"/>
    <w:rsid w:val="00C77132"/>
  </w:style>
  <w:style w:type="character" w:customStyle="1" w:styleId="WW8Num21z1">
    <w:name w:val="WW8Num21z1"/>
    <w:rsid w:val="00C77132"/>
  </w:style>
  <w:style w:type="character" w:customStyle="1" w:styleId="WW8Num21z2">
    <w:name w:val="WW8Num21z2"/>
    <w:rsid w:val="00C77132"/>
  </w:style>
  <w:style w:type="character" w:customStyle="1" w:styleId="WW8Num21z3">
    <w:name w:val="WW8Num21z3"/>
    <w:rsid w:val="00C77132"/>
  </w:style>
  <w:style w:type="character" w:customStyle="1" w:styleId="WW8Num21z4">
    <w:name w:val="WW8Num21z4"/>
    <w:rsid w:val="00C77132"/>
  </w:style>
  <w:style w:type="character" w:customStyle="1" w:styleId="WW8Num21z5">
    <w:name w:val="WW8Num21z5"/>
    <w:rsid w:val="00C77132"/>
  </w:style>
  <w:style w:type="character" w:customStyle="1" w:styleId="WW8Num21z6">
    <w:name w:val="WW8Num21z6"/>
    <w:rsid w:val="00C77132"/>
  </w:style>
  <w:style w:type="character" w:customStyle="1" w:styleId="WW8Num21z7">
    <w:name w:val="WW8Num21z7"/>
    <w:rsid w:val="00C77132"/>
  </w:style>
  <w:style w:type="character" w:customStyle="1" w:styleId="WW8Num21z8">
    <w:name w:val="WW8Num21z8"/>
    <w:rsid w:val="00C77132"/>
  </w:style>
  <w:style w:type="character" w:customStyle="1" w:styleId="WW8Num22z0">
    <w:name w:val="WW8Num22z0"/>
    <w:rsid w:val="00C77132"/>
  </w:style>
  <w:style w:type="character" w:customStyle="1" w:styleId="WW8Num23z0">
    <w:name w:val="WW8Num23z0"/>
    <w:rsid w:val="00C77132"/>
    <w:rPr>
      <w:rFonts w:ascii="Arial" w:eastAsia="Calibri" w:hAnsi="Arial" w:cs="Arial" w:hint="default"/>
    </w:rPr>
  </w:style>
  <w:style w:type="character" w:customStyle="1" w:styleId="WW8Num23z1">
    <w:name w:val="WW8Num23z1"/>
    <w:rsid w:val="00C77132"/>
    <w:rPr>
      <w:rFonts w:ascii="Arial" w:hAnsi="Arial" w:cs="Arial" w:hint="default"/>
      <w:sz w:val="20"/>
      <w:szCs w:val="20"/>
    </w:rPr>
  </w:style>
  <w:style w:type="character" w:customStyle="1" w:styleId="WW8Num23z2">
    <w:name w:val="WW8Num23z2"/>
    <w:rsid w:val="00C77132"/>
  </w:style>
  <w:style w:type="character" w:customStyle="1" w:styleId="WW8Num23z3">
    <w:name w:val="WW8Num23z3"/>
    <w:rsid w:val="00C77132"/>
    <w:rPr>
      <w:rFonts w:ascii="Arial" w:hAnsi="Arial" w:cs="Arial" w:hint="default"/>
      <w:sz w:val="20"/>
      <w:szCs w:val="20"/>
    </w:rPr>
  </w:style>
  <w:style w:type="character" w:customStyle="1" w:styleId="WW8Num23z4">
    <w:name w:val="WW8Num23z4"/>
    <w:rsid w:val="00C77132"/>
  </w:style>
  <w:style w:type="character" w:customStyle="1" w:styleId="WW8Num23z5">
    <w:name w:val="WW8Num23z5"/>
    <w:rsid w:val="00C77132"/>
  </w:style>
  <w:style w:type="character" w:customStyle="1" w:styleId="WW8Num23z6">
    <w:name w:val="WW8Num23z6"/>
    <w:rsid w:val="00C77132"/>
  </w:style>
  <w:style w:type="character" w:customStyle="1" w:styleId="WW8Num23z7">
    <w:name w:val="WW8Num23z7"/>
    <w:rsid w:val="00C77132"/>
  </w:style>
  <w:style w:type="character" w:customStyle="1" w:styleId="WW8Num23z8">
    <w:name w:val="WW8Num23z8"/>
    <w:rsid w:val="00C77132"/>
  </w:style>
  <w:style w:type="character" w:customStyle="1" w:styleId="WW8Num24z0">
    <w:name w:val="WW8Num24z0"/>
    <w:rsid w:val="00C77132"/>
  </w:style>
  <w:style w:type="character" w:customStyle="1" w:styleId="WW8Num24z1">
    <w:name w:val="WW8Num24z1"/>
    <w:rsid w:val="00C77132"/>
  </w:style>
  <w:style w:type="character" w:customStyle="1" w:styleId="WW8Num24z2">
    <w:name w:val="WW8Num24z2"/>
    <w:rsid w:val="00C77132"/>
  </w:style>
  <w:style w:type="character" w:customStyle="1" w:styleId="WW8Num24z3">
    <w:name w:val="WW8Num24z3"/>
    <w:rsid w:val="00C77132"/>
  </w:style>
  <w:style w:type="character" w:customStyle="1" w:styleId="WW8Num24z4">
    <w:name w:val="WW8Num24z4"/>
    <w:rsid w:val="00C77132"/>
  </w:style>
  <w:style w:type="character" w:customStyle="1" w:styleId="WW8Num24z5">
    <w:name w:val="WW8Num24z5"/>
    <w:rsid w:val="00C77132"/>
  </w:style>
  <w:style w:type="character" w:customStyle="1" w:styleId="WW8Num24z6">
    <w:name w:val="WW8Num24z6"/>
    <w:rsid w:val="00C77132"/>
  </w:style>
  <w:style w:type="character" w:customStyle="1" w:styleId="WW8Num24z7">
    <w:name w:val="WW8Num24z7"/>
    <w:rsid w:val="00C77132"/>
  </w:style>
  <w:style w:type="character" w:customStyle="1" w:styleId="WW8Num24z8">
    <w:name w:val="WW8Num24z8"/>
    <w:rsid w:val="00C77132"/>
  </w:style>
  <w:style w:type="character" w:customStyle="1" w:styleId="WW8Num25z0">
    <w:name w:val="WW8Num25z0"/>
    <w:rsid w:val="00C77132"/>
    <w:rPr>
      <w:rFonts w:ascii="Arial" w:hAnsi="Arial" w:cs="Arial" w:hint="default"/>
      <w:sz w:val="20"/>
      <w:szCs w:val="20"/>
    </w:rPr>
  </w:style>
  <w:style w:type="character" w:customStyle="1" w:styleId="WW8Num26z0">
    <w:name w:val="WW8Num26z0"/>
    <w:rsid w:val="00C77132"/>
  </w:style>
  <w:style w:type="character" w:customStyle="1" w:styleId="WW8Num26z1">
    <w:name w:val="WW8Num26z1"/>
    <w:rsid w:val="00C77132"/>
  </w:style>
  <w:style w:type="character" w:customStyle="1" w:styleId="WW8Num26z2">
    <w:name w:val="WW8Num26z2"/>
    <w:rsid w:val="00C77132"/>
  </w:style>
  <w:style w:type="character" w:customStyle="1" w:styleId="WW8Num26z3">
    <w:name w:val="WW8Num26z3"/>
    <w:rsid w:val="00C77132"/>
  </w:style>
  <w:style w:type="character" w:customStyle="1" w:styleId="WW8Num26z4">
    <w:name w:val="WW8Num26z4"/>
    <w:rsid w:val="00C77132"/>
  </w:style>
  <w:style w:type="character" w:customStyle="1" w:styleId="WW8Num26z5">
    <w:name w:val="WW8Num26z5"/>
    <w:rsid w:val="00C77132"/>
  </w:style>
  <w:style w:type="character" w:customStyle="1" w:styleId="WW8Num26z6">
    <w:name w:val="WW8Num26z6"/>
    <w:rsid w:val="00C77132"/>
  </w:style>
  <w:style w:type="character" w:customStyle="1" w:styleId="WW8Num26z7">
    <w:name w:val="WW8Num26z7"/>
    <w:rsid w:val="00C77132"/>
  </w:style>
  <w:style w:type="character" w:customStyle="1" w:styleId="WW8Num26z8">
    <w:name w:val="WW8Num26z8"/>
    <w:rsid w:val="00C77132"/>
  </w:style>
  <w:style w:type="character" w:customStyle="1" w:styleId="WW8Num27z0">
    <w:name w:val="WW8Num27z0"/>
    <w:rsid w:val="00C77132"/>
    <w:rPr>
      <w:rFonts w:ascii="Arial" w:hAnsi="Arial" w:cs="Arial" w:hint="default"/>
      <w:sz w:val="20"/>
      <w:szCs w:val="20"/>
    </w:rPr>
  </w:style>
  <w:style w:type="character" w:customStyle="1" w:styleId="WW8Num27z1">
    <w:name w:val="WW8Num27z1"/>
    <w:rsid w:val="00C77132"/>
  </w:style>
  <w:style w:type="character" w:customStyle="1" w:styleId="WW8Num27z2">
    <w:name w:val="WW8Num27z2"/>
    <w:rsid w:val="00C77132"/>
  </w:style>
  <w:style w:type="character" w:customStyle="1" w:styleId="WW8Num27z3">
    <w:name w:val="WW8Num27z3"/>
    <w:rsid w:val="00C77132"/>
  </w:style>
  <w:style w:type="character" w:customStyle="1" w:styleId="WW8Num27z4">
    <w:name w:val="WW8Num27z4"/>
    <w:rsid w:val="00C77132"/>
  </w:style>
  <w:style w:type="character" w:customStyle="1" w:styleId="WW8Num27z5">
    <w:name w:val="WW8Num27z5"/>
    <w:rsid w:val="00C77132"/>
  </w:style>
  <w:style w:type="character" w:customStyle="1" w:styleId="WW8Num27z6">
    <w:name w:val="WW8Num27z6"/>
    <w:rsid w:val="00C77132"/>
  </w:style>
  <w:style w:type="character" w:customStyle="1" w:styleId="WW8Num27z7">
    <w:name w:val="WW8Num27z7"/>
    <w:rsid w:val="00C77132"/>
  </w:style>
  <w:style w:type="character" w:customStyle="1" w:styleId="WW8Num27z8">
    <w:name w:val="WW8Num27z8"/>
    <w:rsid w:val="00C77132"/>
  </w:style>
  <w:style w:type="character" w:customStyle="1" w:styleId="WW8Num28z0">
    <w:name w:val="WW8Num28z0"/>
    <w:rsid w:val="00C77132"/>
    <w:rPr>
      <w:rFonts w:ascii="Arial" w:hAnsi="Arial" w:cs="Arial" w:hint="default"/>
      <w:sz w:val="20"/>
      <w:szCs w:val="20"/>
    </w:rPr>
  </w:style>
  <w:style w:type="character" w:customStyle="1" w:styleId="WW8Num28z1">
    <w:name w:val="WW8Num28z1"/>
    <w:rsid w:val="00C77132"/>
  </w:style>
  <w:style w:type="character" w:customStyle="1" w:styleId="WW8Num28z2">
    <w:name w:val="WW8Num28z2"/>
    <w:rsid w:val="00C77132"/>
  </w:style>
  <w:style w:type="character" w:customStyle="1" w:styleId="WW8Num28z3">
    <w:name w:val="WW8Num28z3"/>
    <w:rsid w:val="00C77132"/>
  </w:style>
  <w:style w:type="character" w:customStyle="1" w:styleId="WW8Num28z4">
    <w:name w:val="WW8Num28z4"/>
    <w:rsid w:val="00C77132"/>
  </w:style>
  <w:style w:type="character" w:customStyle="1" w:styleId="WW8Num28z5">
    <w:name w:val="WW8Num28z5"/>
    <w:rsid w:val="00C77132"/>
  </w:style>
  <w:style w:type="character" w:customStyle="1" w:styleId="WW8Num28z6">
    <w:name w:val="WW8Num28z6"/>
    <w:rsid w:val="00C77132"/>
  </w:style>
  <w:style w:type="character" w:customStyle="1" w:styleId="WW8Num28z7">
    <w:name w:val="WW8Num28z7"/>
    <w:rsid w:val="00C77132"/>
  </w:style>
  <w:style w:type="character" w:customStyle="1" w:styleId="WW8Num28z8">
    <w:name w:val="WW8Num28z8"/>
    <w:rsid w:val="00C77132"/>
  </w:style>
  <w:style w:type="character" w:customStyle="1" w:styleId="WW8Num29z0">
    <w:name w:val="WW8Num29z0"/>
    <w:rsid w:val="00C77132"/>
    <w:rPr>
      <w:rFonts w:ascii="Arial" w:hAnsi="Arial" w:cs="Arial" w:hint="default"/>
      <w:sz w:val="20"/>
      <w:szCs w:val="20"/>
    </w:rPr>
  </w:style>
  <w:style w:type="character" w:customStyle="1" w:styleId="WW8Num29z1">
    <w:name w:val="WW8Num29z1"/>
    <w:rsid w:val="00C77132"/>
  </w:style>
  <w:style w:type="character" w:customStyle="1" w:styleId="WW8Num29z2">
    <w:name w:val="WW8Num29z2"/>
    <w:rsid w:val="00C77132"/>
  </w:style>
  <w:style w:type="character" w:customStyle="1" w:styleId="WW8Num29z3">
    <w:name w:val="WW8Num29z3"/>
    <w:rsid w:val="00C77132"/>
  </w:style>
  <w:style w:type="character" w:customStyle="1" w:styleId="WW8Num29z4">
    <w:name w:val="WW8Num29z4"/>
    <w:rsid w:val="00C77132"/>
  </w:style>
  <w:style w:type="character" w:customStyle="1" w:styleId="WW8Num29z5">
    <w:name w:val="WW8Num29z5"/>
    <w:rsid w:val="00C77132"/>
  </w:style>
  <w:style w:type="character" w:customStyle="1" w:styleId="WW8Num29z6">
    <w:name w:val="WW8Num29z6"/>
    <w:rsid w:val="00C77132"/>
  </w:style>
  <w:style w:type="character" w:customStyle="1" w:styleId="WW8Num29z7">
    <w:name w:val="WW8Num29z7"/>
    <w:rsid w:val="00C77132"/>
  </w:style>
  <w:style w:type="character" w:customStyle="1" w:styleId="WW8Num29z8">
    <w:name w:val="WW8Num29z8"/>
    <w:rsid w:val="00C77132"/>
  </w:style>
  <w:style w:type="character" w:customStyle="1" w:styleId="WW8Num30z0">
    <w:name w:val="WW8Num30z0"/>
    <w:rsid w:val="00C77132"/>
    <w:rPr>
      <w:rFonts w:ascii="Arial" w:hAnsi="Arial" w:cs="Arial" w:hint="default"/>
      <w:sz w:val="20"/>
      <w:szCs w:val="20"/>
    </w:rPr>
  </w:style>
  <w:style w:type="character" w:customStyle="1" w:styleId="WW8Num30z1">
    <w:name w:val="WW8Num30z1"/>
    <w:rsid w:val="00C77132"/>
    <w:rPr>
      <w:rFonts w:ascii="Arial" w:hAnsi="Arial" w:cs="Arial" w:hint="default"/>
      <w:sz w:val="20"/>
      <w:szCs w:val="20"/>
    </w:rPr>
  </w:style>
  <w:style w:type="character" w:customStyle="1" w:styleId="WW8Num30z2">
    <w:name w:val="WW8Num30z2"/>
    <w:rsid w:val="00C77132"/>
  </w:style>
  <w:style w:type="character" w:customStyle="1" w:styleId="WW8Num30z3">
    <w:name w:val="WW8Num30z3"/>
    <w:rsid w:val="00C77132"/>
  </w:style>
  <w:style w:type="character" w:customStyle="1" w:styleId="WW8Num30z4">
    <w:name w:val="WW8Num30z4"/>
    <w:rsid w:val="00C77132"/>
  </w:style>
  <w:style w:type="character" w:customStyle="1" w:styleId="WW8Num30z5">
    <w:name w:val="WW8Num30z5"/>
    <w:rsid w:val="00C77132"/>
  </w:style>
  <w:style w:type="character" w:customStyle="1" w:styleId="WW8Num30z6">
    <w:name w:val="WW8Num30z6"/>
    <w:rsid w:val="00C77132"/>
  </w:style>
  <w:style w:type="character" w:customStyle="1" w:styleId="WW8Num30z7">
    <w:name w:val="WW8Num30z7"/>
    <w:rsid w:val="00C77132"/>
  </w:style>
  <w:style w:type="character" w:customStyle="1" w:styleId="WW8Num30z8">
    <w:name w:val="WW8Num30z8"/>
    <w:rsid w:val="00C77132"/>
  </w:style>
  <w:style w:type="character" w:customStyle="1" w:styleId="WW8Num31z0">
    <w:name w:val="WW8Num31z0"/>
    <w:rsid w:val="00C77132"/>
    <w:rPr>
      <w:rFonts w:ascii="Arial" w:hAnsi="Arial" w:cs="Arial" w:hint="default"/>
      <w:sz w:val="20"/>
      <w:szCs w:val="20"/>
    </w:rPr>
  </w:style>
  <w:style w:type="character" w:customStyle="1" w:styleId="WW8Num31z1">
    <w:name w:val="WW8Num31z1"/>
    <w:rsid w:val="00C77132"/>
  </w:style>
  <w:style w:type="character" w:customStyle="1" w:styleId="WW8Num31z2">
    <w:name w:val="WW8Num31z2"/>
    <w:rsid w:val="00C77132"/>
  </w:style>
  <w:style w:type="character" w:customStyle="1" w:styleId="WW8Num31z3">
    <w:name w:val="WW8Num31z3"/>
    <w:rsid w:val="00C77132"/>
  </w:style>
  <w:style w:type="character" w:customStyle="1" w:styleId="WW8Num31z4">
    <w:name w:val="WW8Num31z4"/>
    <w:rsid w:val="00C77132"/>
  </w:style>
  <w:style w:type="character" w:customStyle="1" w:styleId="WW8Num31z5">
    <w:name w:val="WW8Num31z5"/>
    <w:rsid w:val="00C77132"/>
  </w:style>
  <w:style w:type="character" w:customStyle="1" w:styleId="WW8Num31z6">
    <w:name w:val="WW8Num31z6"/>
    <w:rsid w:val="00C77132"/>
  </w:style>
  <w:style w:type="character" w:customStyle="1" w:styleId="WW8Num31z7">
    <w:name w:val="WW8Num31z7"/>
    <w:rsid w:val="00C77132"/>
  </w:style>
  <w:style w:type="character" w:customStyle="1" w:styleId="WW8Num31z8">
    <w:name w:val="WW8Num31z8"/>
    <w:rsid w:val="00C77132"/>
  </w:style>
  <w:style w:type="character" w:customStyle="1" w:styleId="WW8Num32z0">
    <w:name w:val="WW8Num32z0"/>
    <w:rsid w:val="00C77132"/>
  </w:style>
  <w:style w:type="character" w:customStyle="1" w:styleId="WW8Num33z0">
    <w:name w:val="WW8Num33z0"/>
    <w:rsid w:val="00C77132"/>
    <w:rPr>
      <w:rFonts w:ascii="Symbol" w:hAnsi="Symbol" w:cs="Symbol" w:hint="default"/>
    </w:rPr>
  </w:style>
  <w:style w:type="character" w:customStyle="1" w:styleId="WW8Num33z1">
    <w:name w:val="WW8Num33z1"/>
    <w:rsid w:val="00C77132"/>
  </w:style>
  <w:style w:type="character" w:customStyle="1" w:styleId="WW8Num34z0">
    <w:name w:val="WW8Num34z0"/>
    <w:rsid w:val="00C77132"/>
  </w:style>
  <w:style w:type="character" w:customStyle="1" w:styleId="WW8Num34z1">
    <w:name w:val="WW8Num34z1"/>
    <w:rsid w:val="00C77132"/>
  </w:style>
  <w:style w:type="character" w:customStyle="1" w:styleId="WW8Num34z2">
    <w:name w:val="WW8Num34z2"/>
    <w:rsid w:val="00C77132"/>
  </w:style>
  <w:style w:type="character" w:customStyle="1" w:styleId="WW8Num34z3">
    <w:name w:val="WW8Num34z3"/>
    <w:rsid w:val="00C77132"/>
  </w:style>
  <w:style w:type="character" w:customStyle="1" w:styleId="WW8Num34z4">
    <w:name w:val="WW8Num34z4"/>
    <w:rsid w:val="00C77132"/>
  </w:style>
  <w:style w:type="character" w:customStyle="1" w:styleId="WW8Num34z5">
    <w:name w:val="WW8Num34z5"/>
    <w:rsid w:val="00C77132"/>
  </w:style>
  <w:style w:type="character" w:customStyle="1" w:styleId="WW8Num34z6">
    <w:name w:val="WW8Num34z6"/>
    <w:rsid w:val="00C77132"/>
  </w:style>
  <w:style w:type="character" w:customStyle="1" w:styleId="WW8Num34z7">
    <w:name w:val="WW8Num34z7"/>
    <w:rsid w:val="00C77132"/>
  </w:style>
  <w:style w:type="character" w:customStyle="1" w:styleId="WW8Num34z8">
    <w:name w:val="WW8Num34z8"/>
    <w:rsid w:val="00C77132"/>
  </w:style>
  <w:style w:type="character" w:customStyle="1" w:styleId="WW8Num35z0">
    <w:name w:val="WW8Num35z0"/>
    <w:rsid w:val="00C77132"/>
    <w:rPr>
      <w:rFonts w:ascii="Arial" w:hAnsi="Arial" w:cs="Arial" w:hint="default"/>
      <w:sz w:val="20"/>
      <w:szCs w:val="20"/>
    </w:rPr>
  </w:style>
  <w:style w:type="character" w:customStyle="1" w:styleId="WW8Num35z1">
    <w:name w:val="WW8Num35z1"/>
    <w:rsid w:val="00C77132"/>
  </w:style>
  <w:style w:type="character" w:customStyle="1" w:styleId="WW8Num35z2">
    <w:name w:val="WW8Num35z2"/>
    <w:rsid w:val="00C77132"/>
  </w:style>
  <w:style w:type="character" w:customStyle="1" w:styleId="WW8Num35z3">
    <w:name w:val="WW8Num35z3"/>
    <w:rsid w:val="00C77132"/>
  </w:style>
  <w:style w:type="character" w:customStyle="1" w:styleId="WW8Num35z4">
    <w:name w:val="WW8Num35z4"/>
    <w:rsid w:val="00C77132"/>
  </w:style>
  <w:style w:type="character" w:customStyle="1" w:styleId="WW8Num35z5">
    <w:name w:val="WW8Num35z5"/>
    <w:rsid w:val="00C77132"/>
  </w:style>
  <w:style w:type="character" w:customStyle="1" w:styleId="WW8Num35z6">
    <w:name w:val="WW8Num35z6"/>
    <w:rsid w:val="00C77132"/>
  </w:style>
  <w:style w:type="character" w:customStyle="1" w:styleId="WW8Num35z7">
    <w:name w:val="WW8Num35z7"/>
    <w:rsid w:val="00C77132"/>
  </w:style>
  <w:style w:type="character" w:customStyle="1" w:styleId="WW8Num35z8">
    <w:name w:val="WW8Num35z8"/>
    <w:rsid w:val="00C77132"/>
  </w:style>
  <w:style w:type="character" w:customStyle="1" w:styleId="WW8Num36z0">
    <w:name w:val="WW8Num36z0"/>
    <w:rsid w:val="00C77132"/>
    <w:rPr>
      <w:rFonts w:ascii="Symbol" w:hAnsi="Symbol" w:cs="Symbol" w:hint="default"/>
    </w:rPr>
  </w:style>
  <w:style w:type="character" w:customStyle="1" w:styleId="WW8Num36z1">
    <w:name w:val="WW8Num36z1"/>
    <w:rsid w:val="00C77132"/>
  </w:style>
  <w:style w:type="character" w:customStyle="1" w:styleId="WW8Num37z0">
    <w:name w:val="WW8Num37z0"/>
    <w:rsid w:val="00C77132"/>
    <w:rPr>
      <w:rFonts w:ascii="Arial" w:hAnsi="Arial" w:cs="Arial" w:hint="default"/>
      <w:sz w:val="20"/>
      <w:szCs w:val="20"/>
    </w:rPr>
  </w:style>
  <w:style w:type="character" w:customStyle="1" w:styleId="WW8Num37z1">
    <w:name w:val="WW8Num37z1"/>
    <w:rsid w:val="00C77132"/>
  </w:style>
  <w:style w:type="character" w:customStyle="1" w:styleId="WW8Num37z2">
    <w:name w:val="WW8Num37z2"/>
    <w:rsid w:val="00C77132"/>
  </w:style>
  <w:style w:type="character" w:customStyle="1" w:styleId="WW8Num37z3">
    <w:name w:val="WW8Num37z3"/>
    <w:rsid w:val="00C77132"/>
  </w:style>
  <w:style w:type="character" w:customStyle="1" w:styleId="WW8Num37z4">
    <w:name w:val="WW8Num37z4"/>
    <w:rsid w:val="00C77132"/>
  </w:style>
  <w:style w:type="character" w:customStyle="1" w:styleId="WW8Num37z5">
    <w:name w:val="WW8Num37z5"/>
    <w:rsid w:val="00C77132"/>
  </w:style>
  <w:style w:type="character" w:customStyle="1" w:styleId="WW8Num37z6">
    <w:name w:val="WW8Num37z6"/>
    <w:rsid w:val="00C77132"/>
  </w:style>
  <w:style w:type="character" w:customStyle="1" w:styleId="WW8Num37z7">
    <w:name w:val="WW8Num37z7"/>
    <w:rsid w:val="00C77132"/>
  </w:style>
  <w:style w:type="character" w:customStyle="1" w:styleId="WW8Num37z8">
    <w:name w:val="WW8Num37z8"/>
    <w:rsid w:val="00C77132"/>
  </w:style>
  <w:style w:type="character" w:customStyle="1" w:styleId="WW8Num38z0">
    <w:name w:val="WW8Num38z0"/>
    <w:rsid w:val="00C77132"/>
    <w:rPr>
      <w:rFonts w:ascii="Arial" w:hAnsi="Arial" w:cs="Arial" w:hint="default"/>
      <w:sz w:val="20"/>
      <w:szCs w:val="20"/>
    </w:rPr>
  </w:style>
  <w:style w:type="character" w:customStyle="1" w:styleId="WW8Num38z1">
    <w:name w:val="WW8Num38z1"/>
    <w:rsid w:val="00C77132"/>
    <w:rPr>
      <w:rFonts w:ascii="Arial" w:hAnsi="Arial" w:cs="Arial" w:hint="default"/>
      <w:sz w:val="20"/>
      <w:szCs w:val="20"/>
    </w:rPr>
  </w:style>
  <w:style w:type="character" w:customStyle="1" w:styleId="WW8Num38z2">
    <w:name w:val="WW8Num38z2"/>
    <w:rsid w:val="00C77132"/>
  </w:style>
  <w:style w:type="character" w:customStyle="1" w:styleId="WW8Num38z3">
    <w:name w:val="WW8Num38z3"/>
    <w:rsid w:val="00C77132"/>
  </w:style>
  <w:style w:type="character" w:customStyle="1" w:styleId="WW8Num38z4">
    <w:name w:val="WW8Num38z4"/>
    <w:rsid w:val="00C77132"/>
  </w:style>
  <w:style w:type="character" w:customStyle="1" w:styleId="WW8Num38z5">
    <w:name w:val="WW8Num38z5"/>
    <w:rsid w:val="00C77132"/>
  </w:style>
  <w:style w:type="character" w:customStyle="1" w:styleId="WW8Num38z6">
    <w:name w:val="WW8Num38z6"/>
    <w:rsid w:val="00C77132"/>
  </w:style>
  <w:style w:type="character" w:customStyle="1" w:styleId="WW8Num38z7">
    <w:name w:val="WW8Num38z7"/>
    <w:rsid w:val="00C77132"/>
  </w:style>
  <w:style w:type="character" w:customStyle="1" w:styleId="WW8Num38z8">
    <w:name w:val="WW8Num38z8"/>
    <w:rsid w:val="00C77132"/>
  </w:style>
  <w:style w:type="character" w:customStyle="1" w:styleId="WW8Num39z0">
    <w:name w:val="WW8Num39z0"/>
    <w:rsid w:val="00C77132"/>
    <w:rPr>
      <w:rFonts w:ascii="Arial" w:hAnsi="Arial" w:cs="Arial" w:hint="default"/>
      <w:sz w:val="20"/>
      <w:szCs w:val="20"/>
    </w:rPr>
  </w:style>
  <w:style w:type="character" w:customStyle="1" w:styleId="WW8Num39z1">
    <w:name w:val="WW8Num39z1"/>
    <w:rsid w:val="00C77132"/>
  </w:style>
  <w:style w:type="character" w:customStyle="1" w:styleId="WW8Num39z2">
    <w:name w:val="WW8Num39z2"/>
    <w:rsid w:val="00C77132"/>
  </w:style>
  <w:style w:type="character" w:customStyle="1" w:styleId="WW8Num39z3">
    <w:name w:val="WW8Num39z3"/>
    <w:rsid w:val="00C77132"/>
  </w:style>
  <w:style w:type="character" w:customStyle="1" w:styleId="WW8Num39z4">
    <w:name w:val="WW8Num39z4"/>
    <w:rsid w:val="00C77132"/>
  </w:style>
  <w:style w:type="character" w:customStyle="1" w:styleId="WW8Num39z5">
    <w:name w:val="WW8Num39z5"/>
    <w:rsid w:val="00C77132"/>
  </w:style>
  <w:style w:type="character" w:customStyle="1" w:styleId="WW8Num39z6">
    <w:name w:val="WW8Num39z6"/>
    <w:rsid w:val="00C77132"/>
  </w:style>
  <w:style w:type="character" w:customStyle="1" w:styleId="WW8Num39z7">
    <w:name w:val="WW8Num39z7"/>
    <w:rsid w:val="00C77132"/>
  </w:style>
  <w:style w:type="character" w:customStyle="1" w:styleId="WW8Num39z8">
    <w:name w:val="WW8Num39z8"/>
    <w:rsid w:val="00C77132"/>
  </w:style>
  <w:style w:type="character" w:customStyle="1" w:styleId="WW8Num40z0">
    <w:name w:val="WW8Num40z0"/>
    <w:rsid w:val="00C77132"/>
  </w:style>
  <w:style w:type="character" w:customStyle="1" w:styleId="WW8Num40z2">
    <w:name w:val="WW8Num40z2"/>
    <w:rsid w:val="00C77132"/>
    <w:rPr>
      <w:rFonts w:ascii="Symbol" w:hAnsi="Symbol" w:cs="Symbol" w:hint="default"/>
    </w:rPr>
  </w:style>
  <w:style w:type="character" w:customStyle="1" w:styleId="WW8Num41z0">
    <w:name w:val="WW8Num41z0"/>
    <w:rsid w:val="00C77132"/>
    <w:rPr>
      <w:rFonts w:ascii="Arial" w:hAnsi="Arial" w:cs="Arial" w:hint="default"/>
      <w:sz w:val="20"/>
      <w:szCs w:val="20"/>
    </w:rPr>
  </w:style>
  <w:style w:type="character" w:customStyle="1" w:styleId="WW8Num41z1">
    <w:name w:val="WW8Num41z1"/>
    <w:rsid w:val="00C77132"/>
  </w:style>
  <w:style w:type="character" w:customStyle="1" w:styleId="WW8Num41z2">
    <w:name w:val="WW8Num41z2"/>
    <w:rsid w:val="00C77132"/>
  </w:style>
  <w:style w:type="character" w:customStyle="1" w:styleId="WW8Num41z3">
    <w:name w:val="WW8Num41z3"/>
    <w:rsid w:val="00C77132"/>
  </w:style>
  <w:style w:type="character" w:customStyle="1" w:styleId="WW8Num41z4">
    <w:name w:val="WW8Num41z4"/>
    <w:rsid w:val="00C77132"/>
  </w:style>
  <w:style w:type="character" w:customStyle="1" w:styleId="WW8Num41z5">
    <w:name w:val="WW8Num41z5"/>
    <w:rsid w:val="00C77132"/>
  </w:style>
  <w:style w:type="character" w:customStyle="1" w:styleId="WW8Num41z6">
    <w:name w:val="WW8Num41z6"/>
    <w:rsid w:val="00C77132"/>
  </w:style>
  <w:style w:type="character" w:customStyle="1" w:styleId="WW8Num41z7">
    <w:name w:val="WW8Num41z7"/>
    <w:rsid w:val="00C77132"/>
  </w:style>
  <w:style w:type="character" w:customStyle="1" w:styleId="WW8Num41z8">
    <w:name w:val="WW8Num41z8"/>
    <w:rsid w:val="00C77132"/>
  </w:style>
  <w:style w:type="character" w:customStyle="1" w:styleId="WW8Num42z0">
    <w:name w:val="WW8Num42z0"/>
    <w:rsid w:val="00C77132"/>
    <w:rPr>
      <w:rFonts w:ascii="Arial" w:hAnsi="Arial" w:cs="Arial" w:hint="default"/>
      <w:sz w:val="20"/>
      <w:szCs w:val="20"/>
    </w:rPr>
  </w:style>
  <w:style w:type="character" w:customStyle="1" w:styleId="WW8Num42z1">
    <w:name w:val="WW8Num42z1"/>
    <w:rsid w:val="00C77132"/>
  </w:style>
  <w:style w:type="character" w:customStyle="1" w:styleId="WW8Num42z2">
    <w:name w:val="WW8Num42z2"/>
    <w:rsid w:val="00C77132"/>
  </w:style>
  <w:style w:type="character" w:customStyle="1" w:styleId="WW8Num42z3">
    <w:name w:val="WW8Num42z3"/>
    <w:rsid w:val="00C77132"/>
  </w:style>
  <w:style w:type="character" w:customStyle="1" w:styleId="WW8Num42z4">
    <w:name w:val="WW8Num42z4"/>
    <w:rsid w:val="00C77132"/>
  </w:style>
  <w:style w:type="character" w:customStyle="1" w:styleId="WW8Num42z5">
    <w:name w:val="WW8Num42z5"/>
    <w:rsid w:val="00C77132"/>
  </w:style>
  <w:style w:type="character" w:customStyle="1" w:styleId="WW8Num42z6">
    <w:name w:val="WW8Num42z6"/>
    <w:rsid w:val="00C77132"/>
  </w:style>
  <w:style w:type="character" w:customStyle="1" w:styleId="WW8Num42z7">
    <w:name w:val="WW8Num42z7"/>
    <w:rsid w:val="00C77132"/>
  </w:style>
  <w:style w:type="character" w:customStyle="1" w:styleId="WW8Num42z8">
    <w:name w:val="WW8Num42z8"/>
    <w:rsid w:val="00C77132"/>
  </w:style>
  <w:style w:type="character" w:customStyle="1" w:styleId="WW8Num43z0">
    <w:name w:val="WW8Num43z0"/>
    <w:rsid w:val="00C77132"/>
    <w:rPr>
      <w:rFonts w:ascii="Arial" w:hAnsi="Arial" w:cs="Arial" w:hint="default"/>
      <w:sz w:val="20"/>
      <w:szCs w:val="20"/>
    </w:rPr>
  </w:style>
  <w:style w:type="character" w:customStyle="1" w:styleId="WW8Num43z1">
    <w:name w:val="WW8Num43z1"/>
    <w:rsid w:val="00C77132"/>
    <w:rPr>
      <w:rFonts w:ascii="Arial" w:hAnsi="Arial" w:cs="Arial" w:hint="default"/>
      <w:sz w:val="20"/>
      <w:szCs w:val="20"/>
    </w:rPr>
  </w:style>
  <w:style w:type="character" w:customStyle="1" w:styleId="WW8Num43z2">
    <w:name w:val="WW8Num43z2"/>
    <w:rsid w:val="00C77132"/>
  </w:style>
  <w:style w:type="character" w:customStyle="1" w:styleId="WW8Num43z3">
    <w:name w:val="WW8Num43z3"/>
    <w:rsid w:val="00C77132"/>
  </w:style>
  <w:style w:type="character" w:customStyle="1" w:styleId="WW8Num43z4">
    <w:name w:val="WW8Num43z4"/>
    <w:rsid w:val="00C77132"/>
  </w:style>
  <w:style w:type="character" w:customStyle="1" w:styleId="WW8Num43z5">
    <w:name w:val="WW8Num43z5"/>
    <w:rsid w:val="00C77132"/>
  </w:style>
  <w:style w:type="character" w:customStyle="1" w:styleId="WW8Num43z6">
    <w:name w:val="WW8Num43z6"/>
    <w:rsid w:val="00C77132"/>
  </w:style>
  <w:style w:type="character" w:customStyle="1" w:styleId="WW8Num43z7">
    <w:name w:val="WW8Num43z7"/>
    <w:rsid w:val="00C77132"/>
  </w:style>
  <w:style w:type="character" w:customStyle="1" w:styleId="WW8Num43z8">
    <w:name w:val="WW8Num43z8"/>
    <w:rsid w:val="00C77132"/>
  </w:style>
  <w:style w:type="character" w:customStyle="1" w:styleId="WW8Num44z0">
    <w:name w:val="WW8Num44z0"/>
    <w:rsid w:val="00C77132"/>
    <w:rPr>
      <w:rFonts w:ascii="Arial" w:hAnsi="Arial" w:cs="Arial" w:hint="default"/>
      <w:sz w:val="20"/>
    </w:rPr>
  </w:style>
  <w:style w:type="character" w:customStyle="1" w:styleId="WW8Num44z1">
    <w:name w:val="WW8Num44z1"/>
    <w:rsid w:val="00C77132"/>
  </w:style>
  <w:style w:type="character" w:customStyle="1" w:styleId="WW8Num44z2">
    <w:name w:val="WW8Num44z2"/>
    <w:rsid w:val="00C77132"/>
  </w:style>
  <w:style w:type="character" w:customStyle="1" w:styleId="WW8Num44z3">
    <w:name w:val="WW8Num44z3"/>
    <w:rsid w:val="00C77132"/>
  </w:style>
  <w:style w:type="character" w:customStyle="1" w:styleId="WW8Num44z4">
    <w:name w:val="WW8Num44z4"/>
    <w:rsid w:val="00C77132"/>
  </w:style>
  <w:style w:type="character" w:customStyle="1" w:styleId="WW8Num44z5">
    <w:name w:val="WW8Num44z5"/>
    <w:rsid w:val="00C77132"/>
  </w:style>
  <w:style w:type="character" w:customStyle="1" w:styleId="WW8Num44z6">
    <w:name w:val="WW8Num44z6"/>
    <w:rsid w:val="00C77132"/>
  </w:style>
  <w:style w:type="character" w:customStyle="1" w:styleId="WW8Num44z7">
    <w:name w:val="WW8Num44z7"/>
    <w:rsid w:val="00C77132"/>
  </w:style>
  <w:style w:type="character" w:customStyle="1" w:styleId="WW8Num44z8">
    <w:name w:val="WW8Num44z8"/>
    <w:rsid w:val="00C77132"/>
  </w:style>
  <w:style w:type="character" w:customStyle="1" w:styleId="WW8Num45z0">
    <w:name w:val="WW8Num45z0"/>
    <w:rsid w:val="00C77132"/>
  </w:style>
  <w:style w:type="character" w:customStyle="1" w:styleId="WW8Num45z1">
    <w:name w:val="WW8Num45z1"/>
    <w:rsid w:val="00C77132"/>
    <w:rPr>
      <w:rFonts w:ascii="Symbol" w:hAnsi="Symbol" w:cs="Symbol" w:hint="default"/>
    </w:rPr>
  </w:style>
  <w:style w:type="character" w:customStyle="1" w:styleId="WW8Num46z0">
    <w:name w:val="WW8Num46z0"/>
    <w:rsid w:val="00C77132"/>
  </w:style>
  <w:style w:type="character" w:customStyle="1" w:styleId="WW8Num46z1">
    <w:name w:val="WW8Num46z1"/>
    <w:rsid w:val="00C77132"/>
    <w:rPr>
      <w:rFonts w:ascii="Arial" w:hAnsi="Arial" w:cs="Arial" w:hint="default"/>
      <w:sz w:val="20"/>
      <w:szCs w:val="20"/>
    </w:rPr>
  </w:style>
  <w:style w:type="character" w:customStyle="1" w:styleId="WW8Num46z2">
    <w:name w:val="WW8Num46z2"/>
    <w:rsid w:val="00C77132"/>
  </w:style>
  <w:style w:type="character" w:customStyle="1" w:styleId="WW8Num46z3">
    <w:name w:val="WW8Num46z3"/>
    <w:rsid w:val="00C77132"/>
  </w:style>
  <w:style w:type="character" w:customStyle="1" w:styleId="WW8Num46z4">
    <w:name w:val="WW8Num46z4"/>
    <w:rsid w:val="00C77132"/>
  </w:style>
  <w:style w:type="character" w:customStyle="1" w:styleId="WW8Num46z5">
    <w:name w:val="WW8Num46z5"/>
    <w:rsid w:val="00C77132"/>
  </w:style>
  <w:style w:type="character" w:customStyle="1" w:styleId="WW8Num46z6">
    <w:name w:val="WW8Num46z6"/>
    <w:rsid w:val="00C77132"/>
  </w:style>
  <w:style w:type="character" w:customStyle="1" w:styleId="WW8Num46z7">
    <w:name w:val="WW8Num46z7"/>
    <w:rsid w:val="00C77132"/>
  </w:style>
  <w:style w:type="character" w:customStyle="1" w:styleId="WW8Num46z8">
    <w:name w:val="WW8Num46z8"/>
    <w:rsid w:val="00C77132"/>
  </w:style>
  <w:style w:type="character" w:customStyle="1" w:styleId="WW8Num47z0">
    <w:name w:val="WW8Num47z0"/>
    <w:rsid w:val="00C77132"/>
    <w:rPr>
      <w:rFonts w:ascii="Arial" w:hAnsi="Arial" w:cs="Arial" w:hint="default"/>
      <w:sz w:val="20"/>
      <w:szCs w:val="20"/>
    </w:rPr>
  </w:style>
  <w:style w:type="character" w:customStyle="1" w:styleId="WW8Num47z1">
    <w:name w:val="WW8Num47z1"/>
    <w:rsid w:val="00C77132"/>
  </w:style>
  <w:style w:type="character" w:customStyle="1" w:styleId="WW8Num47z2">
    <w:name w:val="WW8Num47z2"/>
    <w:rsid w:val="00C77132"/>
  </w:style>
  <w:style w:type="character" w:customStyle="1" w:styleId="WW8Num47z3">
    <w:name w:val="WW8Num47z3"/>
    <w:rsid w:val="00C77132"/>
  </w:style>
  <w:style w:type="character" w:customStyle="1" w:styleId="WW8Num47z4">
    <w:name w:val="WW8Num47z4"/>
    <w:rsid w:val="00C77132"/>
  </w:style>
  <w:style w:type="character" w:customStyle="1" w:styleId="WW8Num47z5">
    <w:name w:val="WW8Num47z5"/>
    <w:rsid w:val="00C77132"/>
  </w:style>
  <w:style w:type="character" w:customStyle="1" w:styleId="WW8Num47z6">
    <w:name w:val="WW8Num47z6"/>
    <w:rsid w:val="00C77132"/>
  </w:style>
  <w:style w:type="character" w:customStyle="1" w:styleId="WW8Num47z7">
    <w:name w:val="WW8Num47z7"/>
    <w:rsid w:val="00C77132"/>
  </w:style>
  <w:style w:type="character" w:customStyle="1" w:styleId="WW8Num47z8">
    <w:name w:val="WW8Num47z8"/>
    <w:rsid w:val="00C77132"/>
  </w:style>
  <w:style w:type="character" w:customStyle="1" w:styleId="WW8Num48z0">
    <w:name w:val="WW8Num48z0"/>
    <w:rsid w:val="00C77132"/>
  </w:style>
  <w:style w:type="character" w:customStyle="1" w:styleId="WW8Num48z1">
    <w:name w:val="WW8Num48z1"/>
    <w:rsid w:val="00C77132"/>
    <w:rPr>
      <w:rFonts w:ascii="Arial" w:hAnsi="Arial" w:cs="Arial" w:hint="default"/>
      <w:sz w:val="20"/>
      <w:szCs w:val="20"/>
    </w:rPr>
  </w:style>
  <w:style w:type="character" w:customStyle="1" w:styleId="WW8Num48z2">
    <w:name w:val="WW8Num48z2"/>
    <w:rsid w:val="00C77132"/>
  </w:style>
  <w:style w:type="character" w:customStyle="1" w:styleId="WW8Num48z3">
    <w:name w:val="WW8Num48z3"/>
    <w:rsid w:val="00C77132"/>
  </w:style>
  <w:style w:type="character" w:customStyle="1" w:styleId="WW8Num48z4">
    <w:name w:val="WW8Num48z4"/>
    <w:rsid w:val="00C77132"/>
  </w:style>
  <w:style w:type="character" w:customStyle="1" w:styleId="WW8Num48z5">
    <w:name w:val="WW8Num48z5"/>
    <w:rsid w:val="00C77132"/>
  </w:style>
  <w:style w:type="character" w:customStyle="1" w:styleId="WW8Num48z6">
    <w:name w:val="WW8Num48z6"/>
    <w:rsid w:val="00C77132"/>
  </w:style>
  <w:style w:type="character" w:customStyle="1" w:styleId="WW8Num48z7">
    <w:name w:val="WW8Num48z7"/>
    <w:rsid w:val="00C77132"/>
  </w:style>
  <w:style w:type="character" w:customStyle="1" w:styleId="WW8Num48z8">
    <w:name w:val="WW8Num48z8"/>
    <w:rsid w:val="00C77132"/>
  </w:style>
  <w:style w:type="character" w:customStyle="1" w:styleId="WW8Num49z0">
    <w:name w:val="WW8Num49z0"/>
    <w:rsid w:val="00C77132"/>
    <w:rPr>
      <w:rFonts w:ascii="Symbol" w:hAnsi="Symbol" w:cs="Symbol" w:hint="default"/>
    </w:rPr>
  </w:style>
  <w:style w:type="character" w:customStyle="1" w:styleId="WW8Num49z1">
    <w:name w:val="WW8Num49z1"/>
    <w:rsid w:val="00C77132"/>
    <w:rPr>
      <w:rFonts w:ascii="Courier New" w:hAnsi="Courier New" w:cs="Courier New" w:hint="default"/>
    </w:rPr>
  </w:style>
  <w:style w:type="character" w:customStyle="1" w:styleId="WW8Num49z2">
    <w:name w:val="WW8Num49z2"/>
    <w:rsid w:val="00C77132"/>
    <w:rPr>
      <w:rFonts w:ascii="Wingdings" w:hAnsi="Wingdings" w:cs="Wingdings" w:hint="default"/>
    </w:rPr>
  </w:style>
  <w:style w:type="character" w:customStyle="1" w:styleId="WW8Num50z0">
    <w:name w:val="WW8Num50z0"/>
    <w:rsid w:val="00C77132"/>
    <w:rPr>
      <w:rFonts w:ascii="Arial" w:hAnsi="Arial" w:cs="Arial" w:hint="default"/>
      <w:sz w:val="20"/>
      <w:szCs w:val="20"/>
    </w:rPr>
  </w:style>
  <w:style w:type="character" w:customStyle="1" w:styleId="WW8Num50z1">
    <w:name w:val="WW8Num50z1"/>
    <w:rsid w:val="00C77132"/>
  </w:style>
  <w:style w:type="character" w:customStyle="1" w:styleId="WW8Num50z2">
    <w:name w:val="WW8Num50z2"/>
    <w:rsid w:val="00C77132"/>
  </w:style>
  <w:style w:type="character" w:customStyle="1" w:styleId="WW8Num50z3">
    <w:name w:val="WW8Num50z3"/>
    <w:rsid w:val="00C77132"/>
  </w:style>
  <w:style w:type="character" w:customStyle="1" w:styleId="WW8Num50z4">
    <w:name w:val="WW8Num50z4"/>
    <w:rsid w:val="00C77132"/>
  </w:style>
  <w:style w:type="character" w:customStyle="1" w:styleId="WW8Num50z5">
    <w:name w:val="WW8Num50z5"/>
    <w:rsid w:val="00C77132"/>
  </w:style>
  <w:style w:type="character" w:customStyle="1" w:styleId="WW8Num50z6">
    <w:name w:val="WW8Num50z6"/>
    <w:rsid w:val="00C77132"/>
  </w:style>
  <w:style w:type="character" w:customStyle="1" w:styleId="WW8Num50z7">
    <w:name w:val="WW8Num50z7"/>
    <w:rsid w:val="00C77132"/>
  </w:style>
  <w:style w:type="character" w:customStyle="1" w:styleId="WW8Num50z8">
    <w:name w:val="WW8Num50z8"/>
    <w:rsid w:val="00C77132"/>
  </w:style>
  <w:style w:type="character" w:customStyle="1" w:styleId="WW8Num51z0">
    <w:name w:val="WW8Num51z0"/>
    <w:rsid w:val="00C77132"/>
    <w:rPr>
      <w:rFonts w:ascii="Arial" w:hAnsi="Arial" w:cs="Arial" w:hint="default"/>
      <w:sz w:val="20"/>
      <w:szCs w:val="20"/>
    </w:rPr>
  </w:style>
  <w:style w:type="character" w:customStyle="1" w:styleId="WW8Num51z1">
    <w:name w:val="WW8Num51z1"/>
    <w:rsid w:val="00C77132"/>
  </w:style>
  <w:style w:type="character" w:customStyle="1" w:styleId="WW8Num51z2">
    <w:name w:val="WW8Num51z2"/>
    <w:rsid w:val="00C77132"/>
  </w:style>
  <w:style w:type="character" w:customStyle="1" w:styleId="WW8Num51z3">
    <w:name w:val="WW8Num51z3"/>
    <w:rsid w:val="00C77132"/>
  </w:style>
  <w:style w:type="character" w:customStyle="1" w:styleId="WW8Num51z4">
    <w:name w:val="WW8Num51z4"/>
    <w:rsid w:val="00C77132"/>
  </w:style>
  <w:style w:type="character" w:customStyle="1" w:styleId="WW8Num51z5">
    <w:name w:val="WW8Num51z5"/>
    <w:rsid w:val="00C77132"/>
  </w:style>
  <w:style w:type="character" w:customStyle="1" w:styleId="WW8Num51z6">
    <w:name w:val="WW8Num51z6"/>
    <w:rsid w:val="00C77132"/>
  </w:style>
  <w:style w:type="character" w:customStyle="1" w:styleId="WW8Num51z7">
    <w:name w:val="WW8Num51z7"/>
    <w:rsid w:val="00C77132"/>
  </w:style>
  <w:style w:type="character" w:customStyle="1" w:styleId="WW8Num51z8">
    <w:name w:val="WW8Num51z8"/>
    <w:rsid w:val="00C77132"/>
  </w:style>
  <w:style w:type="character" w:customStyle="1" w:styleId="WW8Num52z0">
    <w:name w:val="WW8Num52z0"/>
    <w:rsid w:val="00C77132"/>
    <w:rPr>
      <w:rFonts w:ascii="Times New Roman" w:eastAsia="Times New Roman" w:hAnsi="Times New Roman" w:cs="Times New Roman" w:hint="default"/>
    </w:rPr>
  </w:style>
  <w:style w:type="character" w:customStyle="1" w:styleId="WW8Num52z1">
    <w:name w:val="WW8Num52z1"/>
    <w:rsid w:val="00C77132"/>
    <w:rPr>
      <w:rFonts w:ascii="Courier New" w:hAnsi="Courier New" w:cs="Courier New" w:hint="default"/>
    </w:rPr>
  </w:style>
  <w:style w:type="character" w:customStyle="1" w:styleId="WW8Num52z2">
    <w:name w:val="WW8Num52z2"/>
    <w:rsid w:val="00C77132"/>
    <w:rPr>
      <w:rFonts w:ascii="Wingdings" w:hAnsi="Wingdings" w:cs="Wingdings" w:hint="default"/>
    </w:rPr>
  </w:style>
  <w:style w:type="character" w:customStyle="1" w:styleId="WW8Num52z3">
    <w:name w:val="WW8Num52z3"/>
    <w:rsid w:val="00C77132"/>
    <w:rPr>
      <w:rFonts w:ascii="Symbol" w:hAnsi="Symbol" w:cs="Symbol" w:hint="default"/>
    </w:rPr>
  </w:style>
  <w:style w:type="character" w:customStyle="1" w:styleId="Domylnaczcionkaakapitu1">
    <w:name w:val="Domyślna czcionka akapitu1"/>
    <w:rsid w:val="00C77132"/>
  </w:style>
  <w:style w:type="character" w:customStyle="1" w:styleId="dane">
    <w:name w:val="dane"/>
    <w:basedOn w:val="Domylnaczcionkaakapitu1"/>
    <w:rsid w:val="00C77132"/>
  </w:style>
  <w:style w:type="character" w:customStyle="1" w:styleId="c1">
    <w:name w:val="c1"/>
    <w:basedOn w:val="Domylnaczcionkaakapitu1"/>
    <w:rsid w:val="00C77132"/>
  </w:style>
  <w:style w:type="character" w:customStyle="1" w:styleId="Odwoaniedokomentarza1">
    <w:name w:val="Odwołanie do komentarza1"/>
    <w:rsid w:val="00C77132"/>
    <w:rPr>
      <w:sz w:val="16"/>
      <w:szCs w:val="16"/>
    </w:rPr>
  </w:style>
  <w:style w:type="character" w:customStyle="1" w:styleId="TekstkomentarzaZnak">
    <w:name w:val="Tekst komentarza Znak"/>
    <w:rsid w:val="00C77132"/>
    <w:rPr>
      <w:lang w:val="pl-PL" w:bidi="ar-SA"/>
    </w:rPr>
  </w:style>
  <w:style w:type="character" w:customStyle="1" w:styleId="ustZnak">
    <w:name w:val="ust Znak"/>
    <w:rsid w:val="00C77132"/>
    <w:rPr>
      <w:sz w:val="24"/>
      <w:szCs w:val="24"/>
      <w:lang w:val="pl-PL" w:bidi="ar-SA"/>
    </w:rPr>
  </w:style>
  <w:style w:type="character" w:customStyle="1" w:styleId="ZnakZnak9">
    <w:name w:val="Znak Znak9"/>
    <w:rsid w:val="00C77132"/>
    <w:rPr>
      <w:sz w:val="24"/>
      <w:lang w:val="pl-PL" w:bidi="ar-SA"/>
    </w:rPr>
  </w:style>
  <w:style w:type="character" w:customStyle="1" w:styleId="Znakiprzypiswkocowych">
    <w:name w:val="Znaki przypisów końcowych"/>
    <w:rsid w:val="00C77132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2788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278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wstpny">
    <w:name w:val="tekst wstępny"/>
    <w:basedOn w:val="Normalny"/>
    <w:rsid w:val="00D01FB1"/>
    <w:pPr>
      <w:suppressAutoHyphens/>
      <w:autoSpaceDE w:val="0"/>
      <w:autoSpaceDN w:val="0"/>
      <w:spacing w:before="60" w:after="60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5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lexlege.pl/prawo-zamowien-publiczn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ozmsw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9B487-8165-43E0-8BD1-F1FB13462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10717</Words>
  <Characters>64304</Characters>
  <Application>Microsoft Office Word</Application>
  <DocSecurity>0</DocSecurity>
  <Lines>535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2018-05-14T08:45:00Z</cp:lastPrinted>
  <dcterms:created xsi:type="dcterms:W3CDTF">2018-05-22T12:02:00Z</dcterms:created>
  <dcterms:modified xsi:type="dcterms:W3CDTF">2018-05-22T12:02:00Z</dcterms:modified>
</cp:coreProperties>
</file>