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</w:p>
        </w:tc>
      </w:tr>
      <w:tr w:rsidR="004A345C" w:rsidRPr="00D245E8" w:rsidTr="00EA0C8C">
        <w:tc>
          <w:tcPr>
            <w:tcW w:w="9577" w:type="dxa"/>
            <w:gridSpan w:val="2"/>
          </w:tcPr>
          <w:p w:rsidR="004A345C" w:rsidRPr="00D245E8" w:rsidRDefault="00520F03" w:rsidP="002E264F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  <w:r w:rsidRPr="00520F03">
              <w:rPr>
                <w:rFonts w:ascii="Arial" w:hAnsi="Arial" w:cs="Arial"/>
                <w:b/>
              </w:rPr>
              <w:t>DOSTAWA SPRZĘTU DO ZABIEGÓW SPECJALISTYCZNYCH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520F03">
              <w:rPr>
                <w:rFonts w:ascii="Calibri" w:hAnsi="Calibri" w:cs="Segoe UI"/>
                <w:b/>
                <w:sz w:val="22"/>
                <w:szCs w:val="22"/>
              </w:rPr>
              <w:t>20</w:t>
            </w:r>
            <w:r w:rsidR="00C10A4B">
              <w:rPr>
                <w:rFonts w:ascii="Calibri" w:hAnsi="Calibri" w:cs="Segoe UI"/>
                <w:b/>
                <w:sz w:val="22"/>
                <w:szCs w:val="22"/>
              </w:rPr>
              <w:t>/D/18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E334E8" w:rsidRPr="00E334E8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</w:p>
          <w:p w:rsidR="006C2697" w:rsidRPr="006C2697" w:rsidRDefault="00E334E8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oświadczenie o wyr. medycznych</w:t>
            </w:r>
            <w:r w:rsidR="006C2697"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  <w:p w:rsidR="00E334E8" w:rsidRPr="009D226A" w:rsidRDefault="00E334E8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6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520F03">
              <w:rPr>
                <w:rFonts w:ascii="Calibri" w:hAnsi="Calibri" w:cs="Segoe UI"/>
                <w:sz w:val="16"/>
                <w:szCs w:val="16"/>
              </w:rPr>
              <w:t>08</w:t>
            </w:r>
            <w:r w:rsidR="00821167">
              <w:rPr>
                <w:rFonts w:ascii="Calibri" w:hAnsi="Calibri" w:cs="Segoe UI"/>
                <w:sz w:val="16"/>
                <w:szCs w:val="16"/>
              </w:rPr>
              <w:t>.0</w:t>
            </w:r>
            <w:r w:rsidR="00520F03">
              <w:rPr>
                <w:rFonts w:ascii="Calibri" w:hAnsi="Calibri" w:cs="Segoe UI"/>
                <w:sz w:val="16"/>
                <w:szCs w:val="16"/>
              </w:rPr>
              <w:t>5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</w:t>
            </w:r>
            <w:r w:rsidR="00C10A4B">
              <w:rPr>
                <w:rFonts w:ascii="Calibri" w:hAnsi="Calibri" w:cs="Segoe UI"/>
                <w:sz w:val="16"/>
                <w:szCs w:val="16"/>
              </w:rPr>
              <w:t>2018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9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635ABC" w:rsidRDefault="004A345C" w:rsidP="00635AB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Przedmiotem zamówienia jest </w:t>
      </w:r>
      <w:r>
        <w:rPr>
          <w:rFonts w:ascii="Calibri" w:hAnsi="Calibri" w:cs="Segoe UI"/>
          <w:sz w:val="20"/>
          <w:szCs w:val="20"/>
        </w:rPr>
        <w:t xml:space="preserve">dostawa </w:t>
      </w:r>
      <w:r w:rsidR="00520F03">
        <w:rPr>
          <w:rFonts w:ascii="Calibri" w:hAnsi="Calibri" w:cs="Segoe UI"/>
          <w:sz w:val="20"/>
          <w:szCs w:val="20"/>
        </w:rPr>
        <w:t xml:space="preserve">sprzętu do zabiegów </w:t>
      </w:r>
      <w:proofErr w:type="spellStart"/>
      <w:r w:rsidR="00520F03">
        <w:rPr>
          <w:rFonts w:ascii="Calibri" w:hAnsi="Calibri" w:cs="Segoe UI"/>
          <w:sz w:val="20"/>
          <w:szCs w:val="20"/>
        </w:rPr>
        <w:t>specjalistycznych</w:t>
      </w:r>
      <w:r w:rsidR="002E264F">
        <w:rPr>
          <w:rFonts w:ascii="Calibri" w:hAnsi="Calibri" w:cs="Segoe UI"/>
          <w:sz w:val="20"/>
          <w:szCs w:val="20"/>
        </w:rPr>
        <w:t>h</w:t>
      </w:r>
      <w:proofErr w:type="spellEnd"/>
      <w:r w:rsidR="002E264F">
        <w:rPr>
          <w:rFonts w:ascii="Calibri" w:hAnsi="Calibri" w:cs="Segoe UI"/>
          <w:sz w:val="20"/>
          <w:szCs w:val="20"/>
        </w:rPr>
        <w:t xml:space="preserve"> w podziale na pakiety</w:t>
      </w:r>
      <w:r w:rsidR="00BC457D">
        <w:rPr>
          <w:rFonts w:ascii="Calibri" w:hAnsi="Calibri" w:cs="Segoe UI"/>
          <w:sz w:val="20"/>
          <w:szCs w:val="20"/>
        </w:rPr>
        <w:t>.</w:t>
      </w:r>
    </w:p>
    <w:p w:rsidR="004A345C" w:rsidRPr="007F1170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 xml:space="preserve">Szczegółowy opis  przedmiotu zamówienia stanowi </w:t>
      </w:r>
      <w:r w:rsidR="003B20E5">
        <w:rPr>
          <w:rFonts w:ascii="Calibri" w:hAnsi="Calibri" w:cs="Segoe UI"/>
          <w:b/>
          <w:sz w:val="20"/>
          <w:szCs w:val="20"/>
        </w:rPr>
        <w:t>Załącznik nr 2</w:t>
      </w:r>
      <w:r w:rsidRPr="007F1170">
        <w:rPr>
          <w:rFonts w:ascii="Calibri" w:hAnsi="Calibri" w:cs="Segoe UI"/>
          <w:b/>
          <w:sz w:val="20"/>
          <w:szCs w:val="20"/>
        </w:rPr>
        <w:t xml:space="preserve"> </w:t>
      </w:r>
      <w:r w:rsidRPr="007F1170">
        <w:rPr>
          <w:rFonts w:ascii="Calibri" w:hAnsi="Calibri" w:cs="Segoe UI"/>
          <w:sz w:val="20"/>
          <w:szCs w:val="20"/>
        </w:rPr>
        <w:t>do SIWZ.</w:t>
      </w:r>
      <w:r w:rsidRPr="007F1170">
        <w:rPr>
          <w:rFonts w:ascii="Calibri" w:hAnsi="Calibri"/>
          <w:sz w:val="20"/>
          <w:szCs w:val="20"/>
        </w:rPr>
        <w:t xml:space="preserve"> 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>Wykonawca zobowiązany jest zrealizować zamówienie na zasadach i warunkach opisanych we wzorze umowy stanowiącym</w:t>
      </w:r>
      <w:r w:rsidRPr="002733D9">
        <w:rPr>
          <w:rFonts w:ascii="Calibri" w:hAnsi="Calibri" w:cs="Segoe UI"/>
          <w:sz w:val="20"/>
          <w:szCs w:val="20"/>
        </w:rPr>
        <w:t xml:space="preserve"> </w:t>
      </w:r>
      <w:r w:rsidRPr="002733D9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>
        <w:rPr>
          <w:rFonts w:ascii="Calibri" w:hAnsi="Calibri" w:cs="Segoe UI"/>
          <w:b/>
          <w:sz w:val="20"/>
          <w:szCs w:val="20"/>
        </w:rPr>
        <w:t xml:space="preserve"> 4</w:t>
      </w:r>
      <w:r w:rsidR="008009F0">
        <w:rPr>
          <w:rFonts w:ascii="Calibri" w:hAnsi="Calibri" w:cs="Segoe UI"/>
          <w:b/>
          <w:sz w:val="20"/>
          <w:szCs w:val="20"/>
        </w:rPr>
        <w:t xml:space="preserve"> </w:t>
      </w:r>
      <w:r w:rsidRPr="002733D9">
        <w:rPr>
          <w:rFonts w:ascii="Calibri" w:hAnsi="Calibri" w:cs="Segoe UI"/>
          <w:sz w:val="20"/>
          <w:szCs w:val="20"/>
        </w:rPr>
        <w:t>do SIWZ.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A345C">
        <w:rPr>
          <w:rFonts w:ascii="Calibri" w:hAnsi="Calibri" w:cs="Segoe UI"/>
          <w:sz w:val="20"/>
          <w:szCs w:val="20"/>
        </w:rPr>
        <w:t xml:space="preserve">Wspólny Słownik Zamówień CPV: </w:t>
      </w:r>
      <w:r w:rsidR="002E264F">
        <w:rPr>
          <w:rFonts w:ascii="Arial" w:hAnsi="Arial" w:cs="Arial"/>
          <w:b/>
          <w:bCs/>
          <w:sz w:val="20"/>
        </w:rPr>
        <w:t xml:space="preserve">33141121-4 szwy chirurgiczne 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Zamawiający </w:t>
      </w:r>
      <w:r w:rsidR="002E264F">
        <w:rPr>
          <w:rFonts w:ascii="Calibri" w:hAnsi="Calibri" w:cs="Segoe UI"/>
          <w:sz w:val="20"/>
          <w:szCs w:val="20"/>
        </w:rPr>
        <w:t>dopuszcza składanie</w:t>
      </w:r>
      <w:r>
        <w:rPr>
          <w:rFonts w:ascii="Calibri" w:hAnsi="Calibri" w:cs="Segoe UI"/>
          <w:sz w:val="20"/>
          <w:szCs w:val="20"/>
        </w:rPr>
        <w:t xml:space="preserve"> ofert częściowych.</w:t>
      </w:r>
    </w:p>
    <w:p w:rsidR="004A345C" w:rsidRDefault="004A345C" w:rsidP="004A345C">
      <w:pPr>
        <w:pStyle w:val="Akapitzlist"/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3C4E91">
        <w:rPr>
          <w:rFonts w:ascii="Calibri" w:hAnsi="Calibri"/>
          <w:sz w:val="20"/>
          <w:lang w:val="pl-PL"/>
        </w:rPr>
        <w:t>12</w:t>
      </w:r>
      <w:r w:rsidR="003B20E5">
        <w:rPr>
          <w:rFonts w:ascii="Calibri" w:hAnsi="Calibri"/>
          <w:sz w:val="20"/>
          <w:lang w:val="pl-PL"/>
        </w:rPr>
        <w:t xml:space="preserve"> miesięcy</w:t>
      </w:r>
      <w:r>
        <w:rPr>
          <w:rFonts w:ascii="Calibri" w:hAnsi="Calibri"/>
          <w:sz w:val="20"/>
          <w:lang w:val="pl-PL"/>
        </w:rPr>
        <w:t xml:space="preserve"> licząc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2E264F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</w:t>
      </w:r>
      <w:proofErr w:type="spellStart"/>
      <w:r w:rsidR="00AE5FE2">
        <w:rPr>
          <w:rFonts w:ascii="Calibri" w:hAnsi="Calibri"/>
          <w:bCs/>
          <w:sz w:val="20"/>
          <w:szCs w:val="20"/>
        </w:rPr>
        <w:t>Pzp</w:t>
      </w:r>
      <w:proofErr w:type="spellEnd"/>
    </w:p>
    <w:p w:rsidR="00EE618C" w:rsidRDefault="002E264F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s</w:t>
      </w:r>
      <w:r w:rsidRPr="002E264F">
        <w:rPr>
          <w:rFonts w:ascii="Calibri" w:hAnsi="Calibri" w:cs="Segoe UI"/>
          <w:sz w:val="20"/>
          <w:szCs w:val="20"/>
        </w:rPr>
        <w:t xml:space="preserve">pełniają warunki z art. 22 ust.1 pkt 2) ustawy </w:t>
      </w:r>
      <w:proofErr w:type="spellStart"/>
      <w:r w:rsidRPr="002E264F">
        <w:rPr>
          <w:rFonts w:ascii="Calibri" w:hAnsi="Calibri" w:cs="Segoe UI"/>
          <w:sz w:val="20"/>
          <w:szCs w:val="20"/>
        </w:rPr>
        <w:t>Pzp</w:t>
      </w:r>
      <w:proofErr w:type="spellEnd"/>
      <w:r w:rsidRPr="002E264F">
        <w:rPr>
          <w:rFonts w:ascii="Calibri" w:hAnsi="Calibri" w:cs="Segoe UI"/>
          <w:sz w:val="20"/>
          <w:szCs w:val="20"/>
        </w:rPr>
        <w:t>.</w:t>
      </w:r>
    </w:p>
    <w:p w:rsidR="002E264F" w:rsidRPr="002E264F" w:rsidRDefault="002E264F" w:rsidP="002E264F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D54CB9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677E25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lastRenderedPageBreak/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677E25" w:rsidRPr="007D5309" w:rsidRDefault="00677E25" w:rsidP="006E5846">
      <w:pPr>
        <w:pStyle w:val="Akapitzlist"/>
        <w:numPr>
          <w:ilvl w:val="0"/>
          <w:numId w:val="8"/>
        </w:numPr>
        <w:suppressAutoHyphens/>
        <w:autoSpaceDE w:val="0"/>
        <w:spacing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CC4A54">
        <w:rPr>
          <w:rFonts w:ascii="Arial" w:hAnsi="Arial" w:cs="Arial"/>
          <w:sz w:val="18"/>
          <w:szCs w:val="18"/>
          <w:lang w:eastAsia="ar-SA"/>
        </w:rPr>
        <w:t xml:space="preserve">zgodnie z ustawą z dnia 20.05.2010r. o wyrobach medycznych (Dz. U. Nr 107, poz. 679),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Zamawiający żąda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oświadczenia Wykonawcy,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że posiada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aktualne dopuszczenia do obrotu na każdy oferowany produkt (w postaci Deklaracji Zgodności wydanej przez producenta oraz Certyfikatu CE wydanego przez jednostkę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notyfikacyjną (jeżeli dotyczy)</w:t>
      </w:r>
      <w:r w:rsidR="00E334E8">
        <w:rPr>
          <w:rFonts w:ascii="Arial" w:hAnsi="Arial" w:cs="Arial"/>
          <w:sz w:val="18"/>
          <w:szCs w:val="18"/>
          <w:lang w:eastAsia="ar-SA"/>
        </w:rPr>
        <w:t xml:space="preserve"> – zgodnie z zał. Nr 6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i n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a żądanie Zamawiającego, Wykonawca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 każdej chwili udostępni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w/w dokumenty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sz w:val="18"/>
          <w:szCs w:val="18"/>
          <w:u w:val="single"/>
          <w:lang w:eastAsia="ar-SA"/>
        </w:rPr>
        <w:t>w terminie 3 dni od dnia otrzymania pisemnego wezwania</w:t>
      </w:r>
      <w:r w:rsidR="00135E35">
        <w:rPr>
          <w:rFonts w:ascii="Arial" w:hAnsi="Arial" w:cs="Arial"/>
          <w:sz w:val="18"/>
          <w:szCs w:val="18"/>
          <w:u w:val="single"/>
          <w:lang w:eastAsia="ar-SA"/>
        </w:rPr>
        <w:t xml:space="preserve"> – dotyczy wyrobów medycznych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, </w:t>
      </w:r>
    </w:p>
    <w:p w:rsidR="007D5309" w:rsidRPr="007D5309" w:rsidRDefault="007D5309" w:rsidP="007D5309">
      <w:pPr>
        <w:pStyle w:val="Akapitzlist"/>
        <w:numPr>
          <w:ilvl w:val="0"/>
          <w:numId w:val="8"/>
        </w:numPr>
        <w:suppressAutoHyphens/>
        <w:autoSpaceDE w:val="0"/>
        <w:spacing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7D5309">
        <w:rPr>
          <w:rFonts w:ascii="Arial" w:hAnsi="Arial" w:cs="Arial"/>
          <w:sz w:val="18"/>
          <w:szCs w:val="18"/>
          <w:lang w:eastAsia="ar-SA"/>
        </w:rPr>
        <w:t>dla potwierdzenia i weryfikacji informacji zawartych w ofercie należy dołączyć materiały informacyjne w postaci katalogów/folderów z zaznaczeniem której pozycji asortymentowej dotyczą</w:t>
      </w:r>
    </w:p>
    <w:p w:rsidR="00CC4A54" w:rsidRPr="00893119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893119">
        <w:rPr>
          <w:rFonts w:ascii="Calibri" w:hAnsi="Calibri"/>
          <w:b/>
          <w:bCs/>
          <w:sz w:val="20"/>
          <w:szCs w:val="20"/>
        </w:rPr>
        <w:t xml:space="preserve"> 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  <w:r w:rsidR="00233B4E">
        <w:rPr>
          <w:rFonts w:ascii="Calibri" w:hAnsi="Calibri" w:cs="Segoe UI"/>
          <w:sz w:val="20"/>
          <w:szCs w:val="20"/>
        </w:rPr>
        <w:t>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C44B5A">
        <w:rPr>
          <w:rFonts w:ascii="Calibri" w:hAnsi="Calibri" w:cs="Segoe UI"/>
          <w:sz w:val="20"/>
          <w:szCs w:val="20"/>
        </w:rPr>
        <w:t>Edyta Czerwińska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Pr="00DC1A99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</w:t>
      </w:r>
      <w:proofErr w:type="spellStart"/>
      <w:r w:rsidR="007D5309">
        <w:rPr>
          <w:rFonts w:ascii="Calibri" w:hAnsi="Calibri" w:cs="Segoe UI"/>
          <w:b/>
          <w:sz w:val="20"/>
          <w:szCs w:val="20"/>
        </w:rPr>
        <w:t>Staplery</w:t>
      </w:r>
      <w:proofErr w:type="spellEnd"/>
      <w:r w:rsidR="007D5309">
        <w:rPr>
          <w:rFonts w:ascii="Calibri" w:hAnsi="Calibri" w:cs="Segoe UI"/>
          <w:b/>
          <w:sz w:val="20"/>
          <w:szCs w:val="20"/>
        </w:rPr>
        <w:t xml:space="preserve"> 20</w:t>
      </w:r>
      <w:r w:rsidR="00C10A4B">
        <w:rPr>
          <w:rFonts w:ascii="Calibri" w:hAnsi="Calibri" w:cs="Segoe UI"/>
          <w:b/>
          <w:sz w:val="20"/>
          <w:szCs w:val="20"/>
        </w:rPr>
        <w:t>/D/18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7D5309">
        <w:rPr>
          <w:rFonts w:ascii="Calibri" w:hAnsi="Calibri" w:cs="Segoe UI"/>
          <w:b/>
          <w:sz w:val="20"/>
          <w:szCs w:val="20"/>
        </w:rPr>
        <w:t>1</w:t>
      </w:r>
      <w:r w:rsidR="00C10A4B">
        <w:rPr>
          <w:rFonts w:ascii="Calibri" w:hAnsi="Calibri" w:cs="Segoe UI"/>
          <w:b/>
          <w:sz w:val="20"/>
          <w:szCs w:val="20"/>
        </w:rPr>
        <w:t>8</w:t>
      </w:r>
      <w:r w:rsidR="003C4E91">
        <w:rPr>
          <w:rFonts w:ascii="Calibri" w:hAnsi="Calibri" w:cs="Segoe UI"/>
          <w:b/>
          <w:sz w:val="20"/>
          <w:szCs w:val="20"/>
        </w:rPr>
        <w:t>.0</w:t>
      </w:r>
      <w:r w:rsidR="00F1750C">
        <w:rPr>
          <w:rFonts w:ascii="Calibri" w:hAnsi="Calibri" w:cs="Segoe UI"/>
          <w:b/>
          <w:sz w:val="20"/>
          <w:szCs w:val="20"/>
        </w:rPr>
        <w:t>5</w:t>
      </w:r>
      <w:r w:rsidR="00C10A4B">
        <w:rPr>
          <w:rFonts w:ascii="Calibri" w:hAnsi="Calibri" w:cs="Segoe UI"/>
          <w:b/>
          <w:sz w:val="20"/>
          <w:szCs w:val="20"/>
        </w:rPr>
        <w:t>.2018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7D5309">
        <w:rPr>
          <w:rFonts w:ascii="Calibri" w:hAnsi="Calibri" w:cs="Segoe UI"/>
          <w:b/>
          <w:sz w:val="20"/>
          <w:szCs w:val="20"/>
        </w:rPr>
        <w:t>1</w:t>
      </w:r>
      <w:r w:rsidR="00C10A4B">
        <w:rPr>
          <w:rFonts w:ascii="Calibri" w:hAnsi="Calibri" w:cs="Segoe UI"/>
          <w:b/>
          <w:sz w:val="20"/>
          <w:szCs w:val="20"/>
        </w:rPr>
        <w:t>8</w:t>
      </w:r>
      <w:r w:rsidR="00F1750C">
        <w:rPr>
          <w:rFonts w:ascii="Calibri" w:hAnsi="Calibri" w:cs="Segoe UI"/>
          <w:b/>
          <w:sz w:val="20"/>
          <w:szCs w:val="20"/>
        </w:rPr>
        <w:t>.05</w:t>
      </w:r>
      <w:r w:rsidR="00C10A4B">
        <w:rPr>
          <w:rFonts w:ascii="Calibri" w:hAnsi="Calibri" w:cs="Segoe UI"/>
          <w:b/>
          <w:sz w:val="20"/>
          <w:szCs w:val="20"/>
        </w:rPr>
        <w:t>.2018</w:t>
      </w:r>
      <w:r w:rsidR="00733491">
        <w:rPr>
          <w:rFonts w:ascii="Calibri" w:hAnsi="Calibri" w:cs="Segoe UI"/>
          <w:b/>
          <w:sz w:val="20"/>
          <w:szCs w:val="20"/>
        </w:rPr>
        <w:t xml:space="preserve">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lastRenderedPageBreak/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10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733939" w:rsidRPr="00733939" w:rsidRDefault="00733939" w:rsidP="00733939">
      <w:pPr>
        <w:numPr>
          <w:ilvl w:val="0"/>
          <w:numId w:val="17"/>
        </w:numPr>
        <w:spacing w:after="40"/>
        <w:ind w:left="426" w:hanging="284"/>
        <w:jc w:val="both"/>
        <w:rPr>
          <w:rFonts w:ascii="Calibri" w:hAnsi="Calibri" w:cs="Segoe UI"/>
          <w:sz w:val="20"/>
          <w:szCs w:val="20"/>
        </w:rPr>
      </w:pPr>
      <w:r w:rsidRPr="00733939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733939" w:rsidRPr="00733939" w:rsidRDefault="00733939" w:rsidP="00733939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33939">
        <w:rPr>
          <w:rFonts w:ascii="Calibri" w:hAnsi="Calibri" w:cs="Segoe UI"/>
          <w:sz w:val="20"/>
          <w:szCs w:val="20"/>
        </w:rPr>
        <w:t>„Łączna cena ofertowa brutto” – C;</w:t>
      </w:r>
    </w:p>
    <w:p w:rsidR="00733939" w:rsidRPr="00733939" w:rsidRDefault="00733939" w:rsidP="00733939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33939">
        <w:rPr>
          <w:rFonts w:ascii="Calibri" w:hAnsi="Calibri" w:cs="Segoe UI"/>
          <w:sz w:val="20"/>
          <w:szCs w:val="20"/>
        </w:rPr>
        <w:t xml:space="preserve"> „Termin dostawy” – P.</w:t>
      </w:r>
    </w:p>
    <w:p w:rsidR="00733939" w:rsidRPr="00733939" w:rsidRDefault="00733939" w:rsidP="00733939">
      <w:pPr>
        <w:numPr>
          <w:ilvl w:val="0"/>
          <w:numId w:val="17"/>
        </w:numPr>
        <w:spacing w:after="40"/>
        <w:ind w:left="142" w:firstLine="0"/>
        <w:jc w:val="both"/>
        <w:rPr>
          <w:rFonts w:ascii="Calibri" w:hAnsi="Calibri" w:cs="Segoe UI"/>
          <w:sz w:val="20"/>
          <w:szCs w:val="20"/>
        </w:rPr>
      </w:pPr>
      <w:r w:rsidRPr="00733939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733939" w:rsidRPr="00733939" w:rsidRDefault="00733939" w:rsidP="00733939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733939" w:rsidRPr="00733939" w:rsidTr="003F6F1D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733939" w:rsidRPr="00733939" w:rsidRDefault="00733939" w:rsidP="0073393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733939" w:rsidRPr="00733939" w:rsidRDefault="00733939" w:rsidP="0073393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733939" w:rsidRPr="00733939" w:rsidRDefault="00733939" w:rsidP="0073393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733939" w:rsidRPr="00733939" w:rsidRDefault="00733939" w:rsidP="0073393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Sposób oceny wg wzoru</w:t>
            </w:r>
          </w:p>
        </w:tc>
      </w:tr>
      <w:tr w:rsidR="00733939" w:rsidRPr="00733939" w:rsidTr="003F6F1D">
        <w:trPr>
          <w:trHeight w:val="1027"/>
          <w:jc w:val="center"/>
        </w:trPr>
        <w:tc>
          <w:tcPr>
            <w:tcW w:w="1604" w:type="dxa"/>
            <w:vAlign w:val="center"/>
          </w:tcPr>
          <w:p w:rsidR="00733939" w:rsidRPr="00733939" w:rsidRDefault="00733939" w:rsidP="0073393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733939" w:rsidRPr="00733939" w:rsidRDefault="00733939" w:rsidP="0073393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60%</w:t>
            </w:r>
          </w:p>
        </w:tc>
        <w:tc>
          <w:tcPr>
            <w:tcW w:w="1208" w:type="dxa"/>
            <w:vAlign w:val="center"/>
          </w:tcPr>
          <w:p w:rsidR="00733939" w:rsidRPr="00733939" w:rsidRDefault="00733939" w:rsidP="0073393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733939" w:rsidRPr="00733939" w:rsidRDefault="00733939" w:rsidP="0073393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 xml:space="preserve">         Cena najtańszej oferty</w:t>
            </w:r>
          </w:p>
          <w:p w:rsidR="00733939" w:rsidRPr="00733939" w:rsidRDefault="00733939" w:rsidP="0073393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C = -----------------------------------------  x 60pkt</w:t>
            </w:r>
          </w:p>
          <w:p w:rsidR="00733939" w:rsidRPr="00733939" w:rsidRDefault="00733939" w:rsidP="0073393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 xml:space="preserve">          Cena badanej oferty</w:t>
            </w:r>
          </w:p>
        </w:tc>
      </w:tr>
      <w:tr w:rsidR="00733939" w:rsidRPr="00733939" w:rsidTr="003F6F1D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733939" w:rsidRPr="00733939" w:rsidRDefault="00733939" w:rsidP="0073393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lastRenderedPageBreak/>
              <w:t>Termin dostawy</w:t>
            </w:r>
          </w:p>
        </w:tc>
        <w:tc>
          <w:tcPr>
            <w:tcW w:w="882" w:type="dxa"/>
            <w:vAlign w:val="center"/>
          </w:tcPr>
          <w:p w:rsidR="00733939" w:rsidRPr="00733939" w:rsidRDefault="00733939" w:rsidP="0073393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40%</w:t>
            </w:r>
          </w:p>
        </w:tc>
        <w:tc>
          <w:tcPr>
            <w:tcW w:w="1208" w:type="dxa"/>
            <w:vAlign w:val="center"/>
          </w:tcPr>
          <w:p w:rsidR="00733939" w:rsidRPr="00733939" w:rsidRDefault="00733939" w:rsidP="0073393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40</w:t>
            </w:r>
          </w:p>
        </w:tc>
        <w:tc>
          <w:tcPr>
            <w:tcW w:w="5244" w:type="dxa"/>
            <w:vAlign w:val="center"/>
          </w:tcPr>
          <w:p w:rsidR="00733939" w:rsidRPr="00733939" w:rsidRDefault="00733939" w:rsidP="0073393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733939" w:rsidRPr="00733939" w:rsidRDefault="00733939" w:rsidP="0073393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 xml:space="preserve">Liczba punktów za ocenę termin </w:t>
            </w:r>
            <w:r>
              <w:rPr>
                <w:rFonts w:ascii="Calibri" w:hAnsi="Calibri" w:cs="Segoe UI"/>
                <w:sz w:val="20"/>
                <w:szCs w:val="20"/>
              </w:rPr>
              <w:t>dostawy</w:t>
            </w:r>
            <w:r w:rsidRPr="00733939">
              <w:rPr>
                <w:rFonts w:ascii="Calibri" w:hAnsi="Calibri" w:cs="Segoe UI"/>
                <w:sz w:val="20"/>
                <w:szCs w:val="20"/>
              </w:rPr>
              <w:br/>
              <w:t xml:space="preserve"> w badanej ofercie</w:t>
            </w:r>
          </w:p>
          <w:p w:rsidR="00733939" w:rsidRPr="00733939" w:rsidRDefault="00733939" w:rsidP="0073393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P = -----------------------------------------------------------------  x 40 pkt</w:t>
            </w:r>
          </w:p>
          <w:p w:rsidR="00733939" w:rsidRPr="00733939" w:rsidRDefault="00733939" w:rsidP="0073393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 xml:space="preserve">Maksymalna liczba punktów za ocenę termin </w:t>
            </w:r>
            <w:r>
              <w:rPr>
                <w:rFonts w:ascii="Calibri" w:hAnsi="Calibri" w:cs="Segoe UI"/>
                <w:sz w:val="20"/>
                <w:szCs w:val="20"/>
              </w:rPr>
              <w:t>dostawy</w:t>
            </w:r>
            <w:r w:rsidRPr="00733939">
              <w:rPr>
                <w:rFonts w:ascii="Calibri" w:hAnsi="Calibri" w:cs="Segoe UI"/>
                <w:sz w:val="20"/>
                <w:szCs w:val="20"/>
              </w:rPr>
              <w:t xml:space="preserve"> spośród badanych ofert</w:t>
            </w:r>
          </w:p>
          <w:p w:rsidR="00733939" w:rsidRPr="00733939" w:rsidRDefault="00733939" w:rsidP="0073393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Termin dostawy 3 dni roboczych  - 0 punktów</w:t>
            </w:r>
          </w:p>
          <w:p w:rsidR="00733939" w:rsidRPr="00733939" w:rsidRDefault="00733939" w:rsidP="0073393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2 dni robocze – 3 punkty</w:t>
            </w:r>
          </w:p>
          <w:p w:rsidR="00733939" w:rsidRPr="00733939" w:rsidRDefault="00733939" w:rsidP="0073393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1 dzień roboczy - 5 punktów</w:t>
            </w:r>
          </w:p>
          <w:p w:rsidR="00733939" w:rsidRPr="00733939" w:rsidRDefault="00733939" w:rsidP="00733939">
            <w:pPr>
              <w:ind w:left="66"/>
              <w:jc w:val="both"/>
              <w:rPr>
                <w:sz w:val="22"/>
                <w:szCs w:val="22"/>
              </w:rPr>
            </w:pPr>
            <w:r w:rsidRPr="00733939">
              <w:rPr>
                <w:sz w:val="22"/>
                <w:szCs w:val="22"/>
              </w:rPr>
              <w:t xml:space="preserve">Jeżeli wykonawca zadeklaruje termin dostawy dłuższy niż 3 dni robocze, to Zamawiający uzna, że treść oferty nie odpowiada treści </w:t>
            </w:r>
            <w:proofErr w:type="spellStart"/>
            <w:r w:rsidRPr="00733939">
              <w:rPr>
                <w:sz w:val="22"/>
                <w:szCs w:val="22"/>
              </w:rPr>
              <w:t>siwz</w:t>
            </w:r>
            <w:proofErr w:type="spellEnd"/>
            <w:r w:rsidRPr="00733939">
              <w:rPr>
                <w:sz w:val="22"/>
                <w:szCs w:val="22"/>
              </w:rPr>
              <w:t xml:space="preserve"> i ofertę odrzuci. </w:t>
            </w:r>
          </w:p>
          <w:p w:rsidR="00733939" w:rsidRPr="00733939" w:rsidRDefault="00733939" w:rsidP="00733939">
            <w:pPr>
              <w:ind w:left="786"/>
              <w:jc w:val="both"/>
              <w:rPr>
                <w:sz w:val="22"/>
                <w:szCs w:val="22"/>
              </w:rPr>
            </w:pPr>
          </w:p>
          <w:p w:rsidR="00733939" w:rsidRPr="00733939" w:rsidRDefault="00733939" w:rsidP="00733939">
            <w:pPr>
              <w:tabs>
                <w:tab w:val="left" w:pos="142"/>
                <w:tab w:val="left" w:pos="567"/>
                <w:tab w:val="left" w:pos="907"/>
                <w:tab w:val="left" w:pos="1020"/>
              </w:tabs>
              <w:jc w:val="both"/>
              <w:rPr>
                <w:sz w:val="22"/>
                <w:szCs w:val="22"/>
              </w:rPr>
            </w:pPr>
            <w:r w:rsidRPr="00733939">
              <w:rPr>
                <w:sz w:val="22"/>
                <w:szCs w:val="22"/>
              </w:rPr>
              <w:t>Wykonawca, który nie poda w załączniku nr 1 terminu dostawy  – zostanie uznany, że oferuje termin dostawy 3 dni robocze.</w:t>
            </w:r>
          </w:p>
          <w:p w:rsidR="00733939" w:rsidRPr="00733939" w:rsidRDefault="00733939" w:rsidP="0073393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733939" w:rsidRPr="00733939" w:rsidTr="003F6F1D">
        <w:trPr>
          <w:trHeight w:val="437"/>
          <w:jc w:val="center"/>
        </w:trPr>
        <w:tc>
          <w:tcPr>
            <w:tcW w:w="1604" w:type="dxa"/>
            <w:vAlign w:val="center"/>
          </w:tcPr>
          <w:p w:rsidR="00733939" w:rsidRPr="00733939" w:rsidRDefault="00733939" w:rsidP="0073393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733939" w:rsidRPr="00733939" w:rsidRDefault="00733939" w:rsidP="0073393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733939" w:rsidRPr="00733939" w:rsidRDefault="00733939" w:rsidP="0073393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33939" w:rsidRPr="00733939" w:rsidRDefault="00733939" w:rsidP="00733939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733939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33939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33939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33939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33939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33939">
              <w:rPr>
                <w:rFonts w:ascii="Calibri" w:hAnsi="Calibri" w:cs="Segoe U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733939" w:rsidRPr="00733939" w:rsidRDefault="00733939" w:rsidP="00733939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733939" w:rsidRPr="00733939" w:rsidRDefault="00733939" w:rsidP="00733939">
      <w:pPr>
        <w:numPr>
          <w:ilvl w:val="0"/>
          <w:numId w:val="17"/>
        </w:numPr>
        <w:tabs>
          <w:tab w:val="clear" w:pos="1800"/>
        </w:tabs>
        <w:spacing w:after="40"/>
        <w:ind w:left="426" w:firstLine="0"/>
        <w:jc w:val="both"/>
        <w:rPr>
          <w:rFonts w:ascii="Calibri" w:hAnsi="Calibri" w:cs="Segoe UI"/>
          <w:sz w:val="20"/>
          <w:szCs w:val="20"/>
        </w:rPr>
      </w:pPr>
      <w:r w:rsidRPr="00733939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733939" w:rsidRPr="00733939" w:rsidRDefault="00733939" w:rsidP="00733939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33939">
        <w:rPr>
          <w:rFonts w:ascii="Calibri" w:hAnsi="Calibri" w:cs="Segoe UI"/>
          <w:sz w:val="20"/>
          <w:szCs w:val="20"/>
        </w:rPr>
        <w:t>L = C + P</w:t>
      </w:r>
    </w:p>
    <w:p w:rsidR="00733939" w:rsidRPr="00733939" w:rsidRDefault="00733939" w:rsidP="00733939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33939">
        <w:rPr>
          <w:rFonts w:ascii="Calibri" w:hAnsi="Calibri" w:cs="Segoe UI"/>
          <w:sz w:val="20"/>
          <w:szCs w:val="20"/>
        </w:rPr>
        <w:t>gdzie:</w:t>
      </w:r>
    </w:p>
    <w:p w:rsidR="00733939" w:rsidRPr="00733939" w:rsidRDefault="00733939" w:rsidP="00733939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33939">
        <w:rPr>
          <w:rFonts w:ascii="Calibri" w:hAnsi="Calibri" w:cs="Segoe UI"/>
          <w:sz w:val="20"/>
          <w:szCs w:val="20"/>
        </w:rPr>
        <w:t>L – całkowita liczba punktów,</w:t>
      </w:r>
    </w:p>
    <w:p w:rsidR="00733939" w:rsidRPr="00733939" w:rsidRDefault="00733939" w:rsidP="00733939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33939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733939" w:rsidRPr="00733939" w:rsidRDefault="00733939" w:rsidP="00733939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33939">
        <w:rPr>
          <w:rFonts w:ascii="Calibri" w:hAnsi="Calibri" w:cs="Segoe UI"/>
          <w:sz w:val="20"/>
          <w:szCs w:val="20"/>
        </w:rPr>
        <w:t xml:space="preserve">P – punkty uzyskane w kryterium „termin dostawy”. </w:t>
      </w:r>
    </w:p>
    <w:p w:rsidR="00733939" w:rsidRPr="00733939" w:rsidRDefault="00733939" w:rsidP="00733939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33939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733939" w:rsidRPr="00733939" w:rsidRDefault="00733939" w:rsidP="00733939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33939">
        <w:rPr>
          <w:rFonts w:ascii="Calibri" w:hAnsi="Calibri" w:cs="Segoe UI"/>
          <w:sz w:val="20"/>
          <w:szCs w:val="20"/>
        </w:rPr>
        <w:t xml:space="preserve">Ocena punktowa w kryterium „termin </w:t>
      </w:r>
      <w:r>
        <w:rPr>
          <w:rFonts w:ascii="Calibri" w:hAnsi="Calibri" w:cs="Segoe UI"/>
          <w:sz w:val="20"/>
          <w:szCs w:val="20"/>
        </w:rPr>
        <w:t>dostawy</w:t>
      </w:r>
      <w:r w:rsidRPr="00733939">
        <w:rPr>
          <w:rFonts w:ascii="Calibri" w:hAnsi="Calibri" w:cs="Segoe UI"/>
          <w:sz w:val="20"/>
          <w:szCs w:val="20"/>
        </w:rPr>
        <w:t>” dokonana zostanie na podstawie</w:t>
      </w:r>
      <w:r w:rsidRPr="00733939">
        <w:rPr>
          <w:rFonts w:ascii="Calibri" w:hAnsi="Calibri" w:cs="Segoe UI"/>
          <w:b/>
          <w:sz w:val="20"/>
          <w:szCs w:val="20"/>
        </w:rPr>
        <w:t xml:space="preserve"> </w:t>
      </w:r>
      <w:r w:rsidRPr="00733939">
        <w:rPr>
          <w:rFonts w:ascii="Calibri" w:hAnsi="Calibri" w:cs="Segoe UI"/>
          <w:sz w:val="20"/>
          <w:szCs w:val="20"/>
        </w:rPr>
        <w:t>wypełnionego załącznika nr 1 do SIWZ.</w:t>
      </w:r>
    </w:p>
    <w:p w:rsidR="00733939" w:rsidRPr="00733939" w:rsidRDefault="00733939" w:rsidP="00733939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33939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733939" w:rsidRPr="00733939" w:rsidRDefault="00733939" w:rsidP="00733939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33939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przedstawionym w ustawie PZP, oraz w SIWZ i zostanie oceniona jako najkorzystniejsza w oparciu o podane kryteria wyboru.</w:t>
      </w:r>
    </w:p>
    <w:p w:rsidR="00733939" w:rsidRPr="00733939" w:rsidRDefault="00733939" w:rsidP="00733939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33939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Pr="004C4F8D" w:rsidRDefault="00D61865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>Sporządził: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Default="00DC1A99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Marek Stempień</w:t>
      </w:r>
      <w:r w:rsidR="004C4F8D" w:rsidRPr="004C4F8D">
        <w:rPr>
          <w:rFonts w:asciiTheme="minorHAnsi" w:hAnsiTheme="minorHAnsi"/>
          <w:sz w:val="20"/>
          <w:szCs w:val="20"/>
        </w:rPr>
        <w:t xml:space="preserve"> </w:t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  <w:t>…………………………..</w:t>
      </w:r>
    </w:p>
    <w:p w:rsidR="00DC1A99" w:rsidRDefault="00DC1A99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DC1A99" w:rsidRDefault="00DC1A99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Beata Wiatr                                                           ………………………………..</w:t>
      </w: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Pr="004C4F8D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D61865" w:rsidRPr="004C4F8D" w:rsidRDefault="00D61865" w:rsidP="00D61865">
      <w:pPr>
        <w:spacing w:after="40"/>
        <w:jc w:val="both"/>
        <w:rPr>
          <w:rFonts w:asciiTheme="minorHAnsi" w:hAnsiTheme="minorHAnsi" w:cs="Segoe UI"/>
          <w:sz w:val="20"/>
          <w:szCs w:val="20"/>
        </w:rPr>
        <w:sectPr w:rsidR="00D61865" w:rsidRPr="004C4F8D" w:rsidSect="00EA0C8C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D61865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lastRenderedPageBreak/>
              <w:br w:type="page"/>
            </w:r>
            <w:r w:rsidR="007A6A04">
              <w:rPr>
                <w:rFonts w:ascii="Calibri" w:hAnsi="Calibri" w:cs="Segoe UI"/>
                <w:b/>
              </w:rPr>
              <w:t>Załącznik nr 1</w:t>
            </w:r>
            <w:r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911FF5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  <w:r w:rsidR="00161F86">
              <w:rPr>
                <w:b/>
                <w:sz w:val="22"/>
                <w:szCs w:val="22"/>
              </w:rPr>
              <w:t>Pakiet …..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color w:val="000080"/>
                <w:sz w:val="22"/>
                <w:szCs w:val="22"/>
              </w:rPr>
            </w:pP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>nie ………..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D61865" w:rsidRPr="00501FC7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911FF5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B1794">
        <w:rPr>
          <w:i/>
          <w:sz w:val="20"/>
          <w:szCs w:val="20"/>
        </w:rPr>
        <w:t>CEiDG</w:t>
      </w:r>
      <w:proofErr w:type="spellEnd"/>
      <w:r w:rsidRPr="006B1794">
        <w:rPr>
          <w:i/>
          <w:sz w:val="20"/>
          <w:szCs w:val="20"/>
        </w:rPr>
        <w:t>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733939">
        <w:rPr>
          <w:rFonts w:asciiTheme="minorHAnsi" w:eastAsia="Calibri" w:hAnsiTheme="minorHAnsi" w:cs="Arial"/>
          <w:b/>
          <w:sz w:val="20"/>
          <w:szCs w:val="20"/>
          <w:lang w:eastAsia="en-US"/>
        </w:rPr>
        <w:t>sprzętu do zabiegów specjalistycznych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733939">
        <w:rPr>
          <w:rFonts w:asciiTheme="minorHAnsi" w:eastAsia="Calibri" w:hAnsiTheme="minorHAnsi" w:cs="Arial"/>
          <w:b/>
          <w:sz w:val="20"/>
          <w:szCs w:val="20"/>
          <w:lang w:eastAsia="en-US"/>
        </w:rPr>
        <w:t>nr 20</w:t>
      </w:r>
      <w:r w:rsidR="003C4E91">
        <w:rPr>
          <w:rFonts w:asciiTheme="minorHAnsi" w:eastAsia="Calibri" w:hAnsiTheme="minorHAnsi" w:cs="Arial"/>
          <w:b/>
          <w:sz w:val="20"/>
          <w:szCs w:val="20"/>
          <w:lang w:eastAsia="en-US"/>
        </w:rPr>
        <w:t>/D/1</w:t>
      </w:r>
      <w:r w:rsidR="00C10A4B">
        <w:rPr>
          <w:rFonts w:asciiTheme="minorHAnsi" w:eastAsia="Calibri" w:hAnsiTheme="minorHAnsi" w:cs="Arial"/>
          <w:b/>
          <w:sz w:val="20"/>
          <w:szCs w:val="20"/>
          <w:lang w:eastAsia="en-US"/>
        </w:rPr>
        <w:t>8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 xml:space="preserve">z art. 24 ust. 1 pkt 23 </w:t>
      </w:r>
      <w:proofErr w:type="spellStart"/>
      <w:r w:rsidRPr="00911FF5">
        <w:rPr>
          <w:rFonts w:asciiTheme="minorHAnsi" w:hAnsiTheme="minorHAnsi" w:cs="Arial"/>
          <w:sz w:val="20"/>
          <w:szCs w:val="20"/>
        </w:rPr>
        <w:t>upzp</w:t>
      </w:r>
      <w:proofErr w:type="spellEnd"/>
    </w:p>
    <w:p w:rsidR="00911FF5" w:rsidRPr="00911FF5" w:rsidRDefault="00911FF5" w:rsidP="00911FF5">
      <w:pPr>
        <w:pStyle w:val="Akapitzlist"/>
        <w:numPr>
          <w:ilvl w:val="0"/>
          <w:numId w:val="44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911FF5">
      <w:pPr>
        <w:pStyle w:val="Akapitzlist"/>
        <w:numPr>
          <w:ilvl w:val="0"/>
          <w:numId w:val="44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B02D1E" w:rsidRPr="00911FF5" w:rsidRDefault="00B02D1E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lastRenderedPageBreak/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p w:rsidR="00811757" w:rsidRPr="001B0606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1409E0" w:rsidRDefault="001409E0" w:rsidP="001409E0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Załącznik nr 4 </w:t>
      </w:r>
    </w:p>
    <w:p w:rsidR="001409E0" w:rsidRDefault="001409E0" w:rsidP="001409E0">
      <w:pPr>
        <w:keepNext/>
        <w:ind w:left="-360"/>
        <w:jc w:val="center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Wzór umowy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Zawarta w dniu .................... …. r. w Łodzi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 wyniku  przeprowadzonego  postępowania  przetargowego  w  trybie  przetargu  nieograniczonego  art. 39  ustawy z dnia 29 stycznia 2004 r. Pr</w:t>
      </w:r>
      <w:r w:rsidR="00733939">
        <w:rPr>
          <w:rFonts w:asciiTheme="minorHAnsi" w:hAnsiTheme="minorHAnsi" w:cs="Arial"/>
          <w:sz w:val="20"/>
          <w:szCs w:val="20"/>
        </w:rPr>
        <w:t>awo zamówień  publicznych  nr 20</w:t>
      </w:r>
      <w:r w:rsidR="00C10A4B">
        <w:rPr>
          <w:rFonts w:asciiTheme="minorHAnsi" w:hAnsiTheme="minorHAnsi" w:cs="Arial"/>
          <w:sz w:val="20"/>
          <w:szCs w:val="20"/>
        </w:rPr>
        <w:t>/D/18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Pomiędzy: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  <w:lang w:eastAsia="ar-SA"/>
        </w:rPr>
        <w:t>Samodzielnym Publicznym Zakładem Opieki  Zdrowotnej Ministerstwa Spraw Wewnętrznych i Administracji w Łodzi</w:t>
      </w:r>
      <w:r w:rsidRPr="001409E0">
        <w:rPr>
          <w:rFonts w:asciiTheme="minorHAnsi" w:hAnsiTheme="minorHAnsi"/>
          <w:sz w:val="20"/>
          <w:szCs w:val="20"/>
          <w:lang w:eastAsia="ar-SA"/>
        </w:rPr>
        <w:t>,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br/>
      </w:r>
      <w:r w:rsidRPr="001409E0">
        <w:rPr>
          <w:rFonts w:asciiTheme="minorHAnsi" w:hAnsiTheme="minorHAnsi" w:cs="Arial"/>
          <w:sz w:val="20"/>
          <w:szCs w:val="20"/>
        </w:rPr>
        <w:t>w  imieniu  którego  działają:</w:t>
      </w:r>
    </w:p>
    <w:p w:rsidR="001409E0" w:rsidRPr="001409E0" w:rsidRDefault="001409E0" w:rsidP="001409E0">
      <w:pPr>
        <w:keepNext/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ind w:left="1080" w:hanging="1080"/>
        <w:jc w:val="both"/>
        <w:textAlignment w:val="baseline"/>
        <w:outlineLvl w:val="1"/>
        <w:rPr>
          <w:rFonts w:asciiTheme="minorHAnsi" w:eastAsia="Arial Unicode MS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Dyrektor    -  dr n. med. Robert Starzec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„Zamawiającym”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a   ..........................................................................................................................z siedzibą w …..wpisany do rejestru przedsiębiorców Krajowego Rejestru Sądowego prowadzonego przez Sad Rejonowy w ….  wydział …..pod numerem ………, NIP ………………….Regon ………………….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reprezentowanym  przez: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………………………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„Wykonawcą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Przedmiot umowy:</w:t>
      </w:r>
    </w:p>
    <w:p w:rsidR="001409E0" w:rsidRPr="001409E0" w:rsidRDefault="001409E0" w:rsidP="00BC457D">
      <w:pPr>
        <w:numPr>
          <w:ilvl w:val="0"/>
          <w:numId w:val="46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sz w:val="20"/>
          <w:szCs w:val="20"/>
        </w:rPr>
        <w:t xml:space="preserve">Wykonawca zobowiązuje się do dostarczenia na swój koszt, a Zamawiający do nabycia </w:t>
      </w:r>
      <w:r w:rsidR="00733939">
        <w:rPr>
          <w:rFonts w:asciiTheme="minorHAnsi" w:hAnsiTheme="minorHAnsi"/>
          <w:sz w:val="20"/>
          <w:szCs w:val="20"/>
        </w:rPr>
        <w:t>sprzętu do zabiegów specjalistycznych (pakiet ..)</w:t>
      </w:r>
      <w:r w:rsidRPr="001409E0">
        <w:rPr>
          <w:rFonts w:asciiTheme="minorHAnsi" w:hAnsiTheme="minorHAnsi"/>
          <w:sz w:val="20"/>
          <w:szCs w:val="20"/>
        </w:rPr>
        <w:t xml:space="preserve"> w oryginalny</w:t>
      </w:r>
      <w:r w:rsidR="00BC457D">
        <w:rPr>
          <w:rFonts w:asciiTheme="minorHAnsi" w:hAnsiTheme="minorHAnsi"/>
          <w:sz w:val="20"/>
          <w:szCs w:val="20"/>
        </w:rPr>
        <w:t>m opakowaniu zgodnym z rodzajem</w:t>
      </w:r>
      <w:r w:rsidRPr="001409E0">
        <w:rPr>
          <w:rFonts w:asciiTheme="minorHAnsi" w:hAnsiTheme="minorHAnsi"/>
          <w:sz w:val="20"/>
          <w:szCs w:val="20"/>
        </w:rPr>
        <w:t xml:space="preserve"> i przeznaczeniem oraz datą ważności w liczbie szacunkowej określonej w formularzu cenowym stanowiącym załącznik nr 1, będącym integralną częścią umowy. Ilości szacunkowe mogą ulec zmianie.</w:t>
      </w:r>
    </w:p>
    <w:p w:rsidR="001409E0" w:rsidRPr="001409E0" w:rsidRDefault="001409E0" w:rsidP="001409E0">
      <w:pPr>
        <w:numPr>
          <w:ilvl w:val="0"/>
          <w:numId w:val="46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Wykonawcy nie przysługuje roszczenie do Zamawiającego w przypadku dostaw w ilościach mniejszych niż wskazane szacunkowo w formularzu cenowym.</w:t>
      </w:r>
    </w:p>
    <w:p w:rsidR="001409E0" w:rsidRPr="001409E0" w:rsidRDefault="001409E0" w:rsidP="001409E0">
      <w:pPr>
        <w:numPr>
          <w:ilvl w:val="0"/>
          <w:numId w:val="46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może zmienić ilości w ramach zamawianego asortymentu w granicach kwoty kontraktu.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2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Cena</w:t>
      </w:r>
    </w:p>
    <w:p w:rsidR="001409E0" w:rsidRPr="001409E0" w:rsidRDefault="001409E0" w:rsidP="001409E0">
      <w:pPr>
        <w:numPr>
          <w:ilvl w:val="0"/>
          <w:numId w:val="47"/>
        </w:num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dostarcza towar określony w § 1 za cenę jednostkową wskazaną w formularzu cenowym z dnia …….. r. stanowiącym załącznik nr 1 do umowy.</w:t>
      </w:r>
    </w:p>
    <w:p w:rsidR="001409E0" w:rsidRPr="001409E0" w:rsidRDefault="001409E0" w:rsidP="001409E0">
      <w:pPr>
        <w:numPr>
          <w:ilvl w:val="0"/>
          <w:numId w:val="47"/>
        </w:num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Wartość brutto niniejszej umowy wynosi </w:t>
      </w:r>
      <w:r w:rsidRPr="001409E0">
        <w:rPr>
          <w:rFonts w:asciiTheme="minorHAnsi" w:hAnsiTheme="minorHAnsi" w:cs="Arial"/>
          <w:b/>
          <w:bCs/>
          <w:sz w:val="20"/>
          <w:szCs w:val="20"/>
        </w:rPr>
        <w:t>…… zł</w:t>
      </w:r>
      <w:r w:rsidRPr="001409E0">
        <w:rPr>
          <w:rFonts w:asciiTheme="minorHAnsi" w:hAnsiTheme="minorHAnsi" w:cs="Arial"/>
          <w:sz w:val="20"/>
          <w:szCs w:val="20"/>
        </w:rPr>
        <w:t>,(słownie: …………………………………………).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3</w:t>
      </w: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Warunki płatności</w:t>
      </w:r>
    </w:p>
    <w:p w:rsidR="001409E0" w:rsidRPr="001409E0" w:rsidRDefault="001409E0" w:rsidP="001409E0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ustalają, iż zapłata za zrealizowaną część umowy następować będzie w oparciu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o prawidłowo wystawioną przez Wykonawcę fakturę VAT. </w:t>
      </w:r>
    </w:p>
    <w:p w:rsidR="001409E0" w:rsidRPr="001409E0" w:rsidRDefault="001409E0" w:rsidP="001409E0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Płatność dokonywana będzie w terminie 30 dni od daty otrzymania przez Zamawiającego prawidłowo wystawionej faktury VAT na konto Wykonawcy</w:t>
      </w:r>
      <w:r w:rsidR="001C7324">
        <w:rPr>
          <w:rFonts w:asciiTheme="minorHAnsi" w:hAnsiTheme="minorHAnsi" w:cs="Arial"/>
          <w:sz w:val="20"/>
          <w:szCs w:val="20"/>
        </w:rPr>
        <w:t>.</w:t>
      </w:r>
      <w:r w:rsidRPr="001409E0">
        <w:rPr>
          <w:rFonts w:asciiTheme="minorHAnsi" w:hAnsiTheme="minorHAnsi" w:cs="Arial"/>
          <w:sz w:val="20"/>
          <w:szCs w:val="20"/>
        </w:rPr>
        <w:t xml:space="preserve"> </w:t>
      </w:r>
    </w:p>
    <w:p w:rsidR="001409E0" w:rsidRPr="001409E0" w:rsidRDefault="001409E0" w:rsidP="001409E0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 datę uregulowania należności uważa się dzień obciążenia konta Zamawiającego.</w:t>
      </w:r>
    </w:p>
    <w:p w:rsidR="001409E0" w:rsidRPr="001409E0" w:rsidRDefault="001409E0" w:rsidP="001409E0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niedotrzymania terminu, o którym mowa w ust. 3 Wykonawca może obciążyć Zamawiającego odsetkami ustawowymi.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4</w:t>
      </w:r>
    </w:p>
    <w:p w:rsidR="003E4857" w:rsidRPr="003E4857" w:rsidRDefault="003E4857" w:rsidP="003E4857">
      <w:pPr>
        <w:ind w:left="360"/>
        <w:jc w:val="center"/>
        <w:rPr>
          <w:rFonts w:asciiTheme="majorHAnsi" w:hAnsiTheme="majorHAnsi"/>
          <w:sz w:val="20"/>
          <w:szCs w:val="20"/>
        </w:rPr>
      </w:pPr>
      <w:r w:rsidRPr="003E4857">
        <w:rPr>
          <w:rFonts w:asciiTheme="majorHAnsi" w:hAnsiTheme="majorHAnsi"/>
          <w:sz w:val="20"/>
          <w:szCs w:val="20"/>
        </w:rPr>
        <w:t>Termin dostawy</w:t>
      </w:r>
    </w:p>
    <w:p w:rsidR="003E4857" w:rsidRPr="00733491" w:rsidRDefault="003E4857" w:rsidP="003E4857">
      <w:pPr>
        <w:numPr>
          <w:ilvl w:val="0"/>
          <w:numId w:val="36"/>
        </w:numPr>
        <w:tabs>
          <w:tab w:val="left" w:pos="567"/>
        </w:tabs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realizacji dostawy towaru w ilości i asortymencie zgodnie z zamówieniem zgłoszonym przez Zamawiającego telefonicznie, e-mailem lub faksem.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zobowiązany jest dostarczyć zamówiony towar w całości podczas jednej dostawy bez względu na wielkość zamówienia. Towar dostarczony powinien mieć na opakowaniu oznaczenie fabryczne, tzn. rodzaj, nazwę wyrobu, ilość, datę produkcji, nazwę i adres producenta oraz winien być właściwie transportowany.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elastycznego reagowania na zwiększone lub zmniejszone potrzeby Zamawiającego, jak również na ewentualne korekty już dokonanych zamówień.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lastRenderedPageBreak/>
        <w:t>Wykonawca zobowiązuje się do dostarczenie zamówionej partii towaru do Apteki Zamawiającego na własny koszt i ryzyko w terminie do …… dni od złożenia zamówienia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br/>
        <w:t xml:space="preserve"> (z wyjątkiem świąt i niedziel). Dostawa towaru będzie miał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>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miejsce w godzinach pracy Apteki (poniedziałek – piątek godz. 8.00 do 14.00). Do obowiązków Wykonawcy należy również rozładunek towaru dokonany na własny koszt i ryzyko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na miejsce wskazane przez Zamawiającego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Jeżeli dostawa wypada w dniu wolnym od pracy lub poza godzinami pracy Apteki szpitalnej, dostawa nastąpi w pierwszym dniu roboczym po wyznaczonym terminie.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z w:val="20"/>
          <w:szCs w:val="20"/>
        </w:rPr>
        <w:t>Odbiór asortymentu odbywać się będzie na podstawie wystawionej faktury VAT z określeniem przedmiotu umowy oraz ceny jednostkowej netto i brutto, dacie ważności i nr serii towaru.</w:t>
      </w:r>
    </w:p>
    <w:p w:rsidR="001409E0" w:rsidRPr="001409E0" w:rsidRDefault="001409E0" w:rsidP="003E4857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5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braków ilościowych lub jakościowych w dostawie Zamawiający w terminie 5 dni od dnia otrzymania towaru zawiadamia Wykonawcę pisemnie o wadach.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Wykonawca zobowiązuje się do niezwłocznej wymiany wadliwego towaru na zgodny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z zamówieniem co do jakości, ewentualnie w razie braków ilościowych do niezwłocznego dostarczenia brakującej ilości, nie później niż w terminie 7 dni od dnia otrzymania informacji </w:t>
      </w:r>
      <w:r w:rsidRPr="001409E0">
        <w:rPr>
          <w:rFonts w:asciiTheme="minorHAnsi" w:hAnsiTheme="minorHAnsi" w:cs="Arial"/>
          <w:sz w:val="20"/>
          <w:szCs w:val="20"/>
        </w:rPr>
        <w:br/>
        <w:t>o brakach lub o złej jakości towaru.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Strony ustalają, iż w przypadku:</w:t>
      </w:r>
    </w:p>
    <w:p w:rsidR="001409E0" w:rsidRPr="001409E0" w:rsidRDefault="001409E0" w:rsidP="001409E0">
      <w:pPr>
        <w:numPr>
          <w:ilvl w:val="0"/>
          <w:numId w:val="48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opóźnienia w dostarczeniu przedmiotu umowy, Wykonawca zapłaci Zamawiającemu karę </w:t>
      </w:r>
      <w:r w:rsidRPr="001409E0">
        <w:rPr>
          <w:rFonts w:asciiTheme="minorHAnsi" w:hAnsiTheme="minorHAnsi" w:cs="Arial"/>
          <w:sz w:val="20"/>
          <w:szCs w:val="20"/>
        </w:rPr>
        <w:br/>
        <w:t>w wysokości 1% wartości brutto opóźnionej dostawy za każdy dzień opóźnienia</w:t>
      </w:r>
    </w:p>
    <w:p w:rsidR="001409E0" w:rsidRPr="001409E0" w:rsidRDefault="001409E0" w:rsidP="001409E0">
      <w:pPr>
        <w:numPr>
          <w:ilvl w:val="0"/>
          <w:numId w:val="48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usunięciu wad stwierdzonych przy odbiorze lub po upływie okresu reklamacji Wykonawca zapłaci Zamawiającemu karę w wysokości 1% wartości brutto dostawy za każdy dzień opóźnienia liczony od dnia wyznaczonego na usunięcie wad</w:t>
      </w:r>
    </w:p>
    <w:p w:rsidR="001409E0" w:rsidRPr="001409E0" w:rsidRDefault="001409E0" w:rsidP="001409E0">
      <w:pPr>
        <w:ind w:left="360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odstąpienia od umowy z powodu okoliczności, za które odpowiada Wykonawca - Wykonawca zobowiązuje się zapłacić Zamawiającemu karę w wysokości 10% wartości brutto przedmiotu umowy, o której mowa w § 2 ust. 2 Umowy.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Wyżej wymienione kary mogą podlegać sumowaniu.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razie opóźnienia w zapłacie wyżej wymienionych kar Zamawiający może potrącić należną mu karę z należności Wykonawcy</w:t>
      </w:r>
      <w:r w:rsidR="0050331C">
        <w:rPr>
          <w:rFonts w:asciiTheme="minorHAnsi" w:hAnsiTheme="minorHAnsi" w:cs="Arial"/>
          <w:sz w:val="20"/>
          <w:szCs w:val="20"/>
        </w:rPr>
        <w:t>. Potrącenie takie nie</w:t>
      </w:r>
      <w:r w:rsidRPr="001409E0">
        <w:rPr>
          <w:rFonts w:asciiTheme="minorHAnsi" w:hAnsiTheme="minorHAnsi" w:cs="Arial"/>
          <w:sz w:val="20"/>
          <w:szCs w:val="20"/>
        </w:rPr>
        <w:t xml:space="preserve"> wymaga zgody Wykonawcy.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zastrzega możliwość dochodzenia na zasadach ogólnych odszkodowania przewyższającego wartość wyżej wymienionych kar, jeśli te nie pokrywają wyrządzonej szkody.</w:t>
      </w:r>
    </w:p>
    <w:p w:rsidR="001409E0" w:rsidRPr="001409E0" w:rsidRDefault="001409E0" w:rsidP="001409E0">
      <w:pPr>
        <w:numPr>
          <w:ilvl w:val="0"/>
          <w:numId w:val="31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dostarczeniu przedmiotu zamówienia dłuższej niż 3 dni uprawnia Zamawiającego do dokonania zakupu danego artykułu u innego dostawcy (zakup interwencyjny), a różnica kosztów wynikająca z ceny przetargowej i ceny nabycia u innego dostawcy, obciążać będzie Wykonawcę.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Zakup interwencyjny, o którym mowa powyżej skutkuje zmniejszeniem ilości przedmiotu umowy </w:t>
      </w:r>
      <w:r w:rsidRPr="001409E0">
        <w:rPr>
          <w:rFonts w:asciiTheme="minorHAnsi" w:hAnsiTheme="minorHAnsi" w:cs="Arial"/>
          <w:sz w:val="20"/>
          <w:szCs w:val="20"/>
        </w:rPr>
        <w:br/>
        <w:t>o wielkość tego zakupu.</w:t>
      </w:r>
    </w:p>
    <w:p w:rsidR="001409E0" w:rsidRPr="001409E0" w:rsidRDefault="001409E0" w:rsidP="00DC55DE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6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1.</w:t>
      </w:r>
      <w:r w:rsidRPr="0050331C">
        <w:rPr>
          <w:rFonts w:asciiTheme="minorHAnsi" w:hAnsiTheme="minorHAnsi" w:cs="Arial"/>
          <w:sz w:val="20"/>
          <w:szCs w:val="20"/>
        </w:rPr>
        <w:tab/>
        <w:t>Umowa zawarta została na czas określony od dnia ………… do dnia………………………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2.</w:t>
      </w:r>
      <w:r w:rsidRPr="0050331C">
        <w:rPr>
          <w:rFonts w:asciiTheme="minorHAnsi" w:hAnsiTheme="minorHAnsi" w:cs="Arial"/>
          <w:sz w:val="20"/>
          <w:szCs w:val="20"/>
        </w:rPr>
        <w:tab/>
        <w:t xml:space="preserve">Zamawiający ma prawo rozwiązania umowy ze skutkiem natychmiastowym, w przypadku:  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A) trzykrotnego dostarczenia towaru przez Wykonawcę  z opóźnieniem powyżej 10 dni roboczych w stosunku</w:t>
      </w:r>
      <w:r>
        <w:rPr>
          <w:rFonts w:asciiTheme="minorHAnsi" w:hAnsiTheme="minorHAnsi" w:cs="Arial"/>
          <w:sz w:val="20"/>
          <w:szCs w:val="20"/>
        </w:rPr>
        <w:t xml:space="preserve"> do terminu określonego w § 4 ust 4</w:t>
      </w:r>
      <w:r w:rsidRPr="0050331C">
        <w:rPr>
          <w:rFonts w:asciiTheme="minorHAnsi" w:hAnsiTheme="minorHAnsi" w:cs="Arial"/>
          <w:sz w:val="20"/>
          <w:szCs w:val="20"/>
        </w:rPr>
        <w:t>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B) dwukrotnej dostawy towaru wadliwego;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C)  innego rażącego naruszenia postanowień niniejszej umowy przez Wykonawcę.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3.</w:t>
      </w:r>
      <w:r w:rsidRPr="0050331C">
        <w:rPr>
          <w:rFonts w:asciiTheme="minorHAnsi" w:hAnsiTheme="minorHAnsi" w:cs="Arial"/>
          <w:sz w:val="20"/>
          <w:szCs w:val="20"/>
        </w:rPr>
        <w:tab/>
        <w:t>W razie wystąpienia istotnej  zmiany okoliczności powodującej, że wykonanie umowy nie leży w interesie publicznym, czego nie można było przewidzieć w chwili zawarcia umowy, Zamawiający może odstąpić od umowy w terminie 30 dni od powzięcia wiadomości o powyższych okolicznościach.</w:t>
      </w:r>
    </w:p>
    <w:p w:rsidR="001409E0" w:rsidRPr="001409E0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4.</w:t>
      </w:r>
      <w:r w:rsidRPr="0050331C">
        <w:rPr>
          <w:rFonts w:asciiTheme="minorHAnsi" w:hAnsiTheme="minorHAnsi" w:cs="Arial"/>
          <w:sz w:val="20"/>
          <w:szCs w:val="20"/>
        </w:rPr>
        <w:tab/>
        <w:t>W</w:t>
      </w:r>
      <w:r>
        <w:rPr>
          <w:rFonts w:asciiTheme="minorHAnsi" w:hAnsiTheme="minorHAnsi" w:cs="Arial"/>
          <w:sz w:val="20"/>
          <w:szCs w:val="20"/>
        </w:rPr>
        <w:t xml:space="preserve"> przypadku o którym mowa w ust </w:t>
      </w:r>
      <w:r w:rsidR="003E4857">
        <w:rPr>
          <w:rFonts w:asciiTheme="minorHAnsi" w:hAnsiTheme="minorHAnsi" w:cs="Arial"/>
          <w:sz w:val="20"/>
          <w:szCs w:val="20"/>
        </w:rPr>
        <w:t>2,3</w:t>
      </w:r>
      <w:r w:rsidRPr="0050331C">
        <w:rPr>
          <w:rFonts w:asciiTheme="minorHAnsi" w:hAnsiTheme="minorHAnsi" w:cs="Arial"/>
          <w:sz w:val="20"/>
          <w:szCs w:val="20"/>
        </w:rPr>
        <w:t xml:space="preserve"> niniejszego paragrafu Wykonawca może żądać wyłącznie wynagrodzenia należnego z tytułu wykonania części umowy.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7</w:t>
      </w:r>
    </w:p>
    <w:p w:rsidR="001409E0" w:rsidRPr="001409E0" w:rsidRDefault="001409E0" w:rsidP="001409E0">
      <w:pPr>
        <w:numPr>
          <w:ilvl w:val="0"/>
          <w:numId w:val="50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trybie natychmiastowym i obowiązkiem zapłaty przez Wykonawcę na rzecz Zamawiającego kary umownej w wysokości równowartości przeniesionej wierzytelności.</w:t>
      </w:r>
    </w:p>
    <w:p w:rsidR="001409E0" w:rsidRPr="001409E0" w:rsidRDefault="001409E0" w:rsidP="001409E0">
      <w:pPr>
        <w:numPr>
          <w:ilvl w:val="0"/>
          <w:numId w:val="50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lastRenderedPageBreak/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8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Wszelkie zmiany bądź uzupełnienia niniejszej umowy wymagają formy pisemnej pod rygorem nieważności.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Zgodnie z art. 144 Ustawy </w:t>
      </w:r>
      <w:proofErr w:type="spellStart"/>
      <w:r w:rsidRPr="001409E0">
        <w:rPr>
          <w:rFonts w:asciiTheme="minorHAnsi" w:hAnsiTheme="minorHAnsi" w:cs="Arial"/>
          <w:sz w:val="20"/>
          <w:szCs w:val="20"/>
        </w:rPr>
        <w:t>Pzp</w:t>
      </w:r>
      <w:proofErr w:type="spellEnd"/>
      <w:r w:rsidRPr="001409E0">
        <w:rPr>
          <w:rFonts w:asciiTheme="minorHAnsi" w:hAnsiTheme="minorHAnsi" w:cs="Arial"/>
          <w:sz w:val="20"/>
          <w:szCs w:val="20"/>
        </w:rPr>
        <w:t xml:space="preserve"> Zamawiający  przewiduje możliwość dokonania zmiany warunków zawartej umowy w zakresie:</w:t>
      </w:r>
    </w:p>
    <w:p w:rsidR="001409E0" w:rsidRPr="001409E0" w:rsidRDefault="001409E0" w:rsidP="001409E0">
      <w:pPr>
        <w:numPr>
          <w:ilvl w:val="0"/>
          <w:numId w:val="51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zmiany ceny jednostkowej towaru spowodowanej zmianą stawki podatku  od towarów i usług VAT</w:t>
      </w:r>
    </w:p>
    <w:p w:rsidR="001409E0" w:rsidRPr="001409E0" w:rsidRDefault="001409E0" w:rsidP="001409E0">
      <w:pPr>
        <w:numPr>
          <w:ilvl w:val="0"/>
          <w:numId w:val="51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numeru katalogowego towaru</w:t>
      </w:r>
    </w:p>
    <w:p w:rsidR="001409E0" w:rsidRPr="001409E0" w:rsidRDefault="001409E0" w:rsidP="001409E0">
      <w:pPr>
        <w:numPr>
          <w:ilvl w:val="0"/>
          <w:numId w:val="51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wydłużenie okresu trwania umowy w przypadku niewyczerpania całości asortymentu określonego w załączniku „Formularz cenowy”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9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sprawach nie uregulowanych niniejszą umową obowiązują przepisy Kodeksu Cywilnego, Ustawy prawo zamówień publicznych oraz oferta przetargowa  Wykonawcy.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10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Ewentualne spory wynikłe na tle niniejszej umowy będzie rozstrzygał Sąd właściwy dla siedziby Zamawiającego.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11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Umowę sporządzono w dwóch jednobrzmiących egzemplarzach, po jednym dla każdej ze stron.</w:t>
      </w: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  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1A4718" w:rsidP="001A4718">
      <w:pPr>
        <w:rPr>
          <w:rFonts w:asciiTheme="minorHAnsi" w:hAnsiTheme="minorHAnsi"/>
          <w:b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W imieniu Wykonawcy                                                                                               W imieniu </w:t>
      </w:r>
      <w:r w:rsidR="00911FF5" w:rsidRPr="001409E0">
        <w:rPr>
          <w:rFonts w:asciiTheme="minorHAnsi" w:hAnsiTheme="minorHAnsi"/>
          <w:b/>
          <w:sz w:val="20"/>
          <w:szCs w:val="20"/>
        </w:rPr>
        <w:t>Zamawiającego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  <w:r w:rsidRPr="00776AAC">
        <w:rPr>
          <w:rFonts w:ascii="Arial Narrow" w:hAnsi="Arial Narrow"/>
          <w:b/>
          <w:sz w:val="20"/>
          <w:szCs w:val="20"/>
        </w:rPr>
        <w:t xml:space="preserve"> </w:t>
      </w:r>
    </w:p>
    <w:p w:rsidR="00B02D1E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Pr="00776AAC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DC55DE" w:rsidRDefault="00DC55DE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DC55DE" w:rsidRDefault="00DC55DE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342277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  <w:bookmarkStart w:id="0" w:name="_GoBack"/>
      <w:bookmarkEnd w:id="0"/>
      <w:r>
        <w:rPr>
          <w:rFonts w:ascii="Calibri" w:hAnsi="Calibri" w:cs="Segoe UI"/>
          <w:b/>
          <w:bCs/>
          <w:sz w:val="20"/>
          <w:szCs w:val="20"/>
        </w:rPr>
        <w:lastRenderedPageBreak/>
        <w:t>Załącznik nr 6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>OŚWIADCZENIE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Telefon...............................................................................................................................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Fax.....................................................................................................................................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 xml:space="preserve"> Oświadczamy, iż oferowany przedmiot zamówienia jest dopuszczony do stosowania w placówkach służby zdrowia stosownie do zapisów Ustawy </w:t>
      </w:r>
      <w:r w:rsidRPr="00E334E8">
        <w:rPr>
          <w:rFonts w:ascii="Calibri" w:hAnsi="Calibri" w:cs="Segoe UI"/>
          <w:b/>
          <w:sz w:val="20"/>
          <w:szCs w:val="20"/>
        </w:rPr>
        <w:br/>
        <w:t>z dnia 20 maja 2010 r. o wyrobach medycznych (Dz. U. Nr 107 poz. 679).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                                                          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miejscowość i data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podpis i pieczęć osoby uprawnionej do reprezentowania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811757" w:rsidRPr="00D61865" w:rsidRDefault="00811757" w:rsidP="00B02D1E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sectPr w:rsidR="00811757" w:rsidRPr="00D61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CE3" w:rsidRDefault="00DB1CE3">
      <w:r>
        <w:separator/>
      </w:r>
    </w:p>
  </w:endnote>
  <w:endnote w:type="continuationSeparator" w:id="0">
    <w:p w:rsidR="00DB1CE3" w:rsidRDefault="00DB1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Content>
      <w:p w:rsidR="00520F03" w:rsidRDefault="00520F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5DE">
          <w:rPr>
            <w:noProof/>
          </w:rPr>
          <w:t>17</w:t>
        </w:r>
        <w:r>
          <w:fldChar w:fldCharType="end"/>
        </w:r>
      </w:p>
    </w:sdtContent>
  </w:sdt>
  <w:p w:rsidR="00520F03" w:rsidRDefault="00520F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CE3" w:rsidRDefault="00DB1CE3">
      <w:r>
        <w:separator/>
      </w:r>
    </w:p>
  </w:footnote>
  <w:footnote w:type="continuationSeparator" w:id="0">
    <w:p w:rsidR="00DB1CE3" w:rsidRDefault="00DB1C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F03" w:rsidRDefault="00520F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4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6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ECE6E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9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0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2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3" w15:restartNumberingAfterBreak="0">
    <w:nsid w:val="228D3F21"/>
    <w:multiLevelType w:val="hybridMultilevel"/>
    <w:tmpl w:val="2F18F6F0"/>
    <w:lvl w:ilvl="0" w:tplc="525E63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E0243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9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8B1E58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1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2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BF02564"/>
    <w:multiLevelType w:val="hybridMultilevel"/>
    <w:tmpl w:val="3B7A13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972CB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499C271B"/>
    <w:multiLevelType w:val="multilevel"/>
    <w:tmpl w:val="9E943B1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7" w15:restartNumberingAfterBreak="0">
    <w:nsid w:val="4E154B29"/>
    <w:multiLevelType w:val="hybridMultilevel"/>
    <w:tmpl w:val="413CFEFC"/>
    <w:lvl w:ilvl="0" w:tplc="53CC2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57440FB4"/>
    <w:multiLevelType w:val="hybridMultilevel"/>
    <w:tmpl w:val="1DA46270"/>
    <w:lvl w:ilvl="0" w:tplc="D4042F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5D329E9"/>
    <w:multiLevelType w:val="hybridMultilevel"/>
    <w:tmpl w:val="F2C8A0A8"/>
    <w:lvl w:ilvl="0" w:tplc="DF708E7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3DE56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9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A21EE7"/>
    <w:multiLevelType w:val="hybridMultilevel"/>
    <w:tmpl w:val="9BBE34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52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38"/>
  </w:num>
  <w:num w:numId="3">
    <w:abstractNumId w:val="52"/>
  </w:num>
  <w:num w:numId="4">
    <w:abstractNumId w:val="31"/>
  </w:num>
  <w:num w:numId="5">
    <w:abstractNumId w:val="14"/>
  </w:num>
  <w:num w:numId="6">
    <w:abstractNumId w:val="44"/>
  </w:num>
  <w:num w:numId="7">
    <w:abstractNumId w:val="10"/>
  </w:num>
  <w:num w:numId="8">
    <w:abstractNumId w:val="9"/>
  </w:num>
  <w:num w:numId="9">
    <w:abstractNumId w:val="42"/>
  </w:num>
  <w:num w:numId="10">
    <w:abstractNumId w:val="28"/>
  </w:num>
  <w:num w:numId="11">
    <w:abstractNumId w:val="16"/>
  </w:num>
  <w:num w:numId="12">
    <w:abstractNumId w:val="22"/>
  </w:num>
  <w:num w:numId="13">
    <w:abstractNumId w:val="41"/>
  </w:num>
  <w:num w:numId="14">
    <w:abstractNumId w:val="11"/>
  </w:num>
  <w:num w:numId="15">
    <w:abstractNumId w:val="45"/>
  </w:num>
  <w:num w:numId="16">
    <w:abstractNumId w:val="12"/>
  </w:num>
  <w:num w:numId="17">
    <w:abstractNumId w:val="32"/>
  </w:num>
  <w:num w:numId="18">
    <w:abstractNumId w:val="25"/>
  </w:num>
  <w:num w:numId="19">
    <w:abstractNumId w:val="26"/>
  </w:num>
  <w:num w:numId="20">
    <w:abstractNumId w:val="29"/>
  </w:num>
  <w:num w:numId="21">
    <w:abstractNumId w:val="20"/>
  </w:num>
  <w:num w:numId="22">
    <w:abstractNumId w:val="46"/>
  </w:num>
  <w:num w:numId="23">
    <w:abstractNumId w:val="21"/>
  </w:num>
  <w:num w:numId="24">
    <w:abstractNumId w:val="49"/>
  </w:num>
  <w:num w:numId="25">
    <w:abstractNumId w:val="19"/>
  </w:num>
  <w:num w:numId="26">
    <w:abstractNumId w:val="24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7"/>
  </w:num>
  <w:num w:numId="29">
    <w:abstractNumId w:val="18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30"/>
  </w:num>
  <w:num w:numId="34">
    <w:abstractNumId w:val="50"/>
  </w:num>
  <w:num w:numId="35">
    <w:abstractNumId w:val="37"/>
  </w:num>
  <w:num w:numId="36">
    <w:abstractNumId w:val="40"/>
  </w:num>
  <w:num w:numId="37">
    <w:abstractNumId w:val="36"/>
  </w:num>
  <w:num w:numId="38">
    <w:abstractNumId w:val="48"/>
    <w:lvlOverride w:ilvl="0">
      <w:startOverride w:val="1"/>
    </w:lvlOverride>
  </w:num>
  <w:num w:numId="39">
    <w:abstractNumId w:val="27"/>
    <w:lvlOverride w:ilvl="0">
      <w:startOverride w:val="1"/>
    </w:lvlOverride>
  </w:num>
  <w:num w:numId="40">
    <w:abstractNumId w:val="17"/>
    <w:lvlOverride w:ilvl="0">
      <w:startOverride w:val="1"/>
    </w:lvlOverride>
  </w:num>
  <w:num w:numId="41">
    <w:abstractNumId w:val="35"/>
    <w:lvlOverride w:ilvl="0">
      <w:startOverride w:val="1"/>
    </w:lvlOverride>
  </w:num>
  <w:num w:numId="42">
    <w:abstractNumId w:val="33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8"/>
  </w:num>
  <w:num w:numId="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3"/>
  </w:num>
  <w:num w:numId="4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8"/>
  </w:num>
  <w:num w:numId="52">
    <w:abstractNumId w:val="4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33B1B"/>
    <w:rsid w:val="00085FA4"/>
    <w:rsid w:val="000E2D0F"/>
    <w:rsid w:val="00127C2E"/>
    <w:rsid w:val="00135E35"/>
    <w:rsid w:val="001409E0"/>
    <w:rsid w:val="00161F86"/>
    <w:rsid w:val="001A4718"/>
    <w:rsid w:val="001B0606"/>
    <w:rsid w:val="001C7324"/>
    <w:rsid w:val="00233B4E"/>
    <w:rsid w:val="00235988"/>
    <w:rsid w:val="002922F2"/>
    <w:rsid w:val="002C2C40"/>
    <w:rsid w:val="002E264F"/>
    <w:rsid w:val="00305A4B"/>
    <w:rsid w:val="00313942"/>
    <w:rsid w:val="0031540B"/>
    <w:rsid w:val="00316D48"/>
    <w:rsid w:val="00342277"/>
    <w:rsid w:val="003B20E5"/>
    <w:rsid w:val="003C4E91"/>
    <w:rsid w:val="003E4857"/>
    <w:rsid w:val="004261F0"/>
    <w:rsid w:val="00427004"/>
    <w:rsid w:val="00486841"/>
    <w:rsid w:val="004A345C"/>
    <w:rsid w:val="004C4F8D"/>
    <w:rsid w:val="00502487"/>
    <w:rsid w:val="0050331C"/>
    <w:rsid w:val="00520F03"/>
    <w:rsid w:val="00541939"/>
    <w:rsid w:val="005D084B"/>
    <w:rsid w:val="00635ABC"/>
    <w:rsid w:val="00645F5E"/>
    <w:rsid w:val="00677E25"/>
    <w:rsid w:val="006841B0"/>
    <w:rsid w:val="006C2697"/>
    <w:rsid w:val="006E5846"/>
    <w:rsid w:val="0071182A"/>
    <w:rsid w:val="00733491"/>
    <w:rsid w:val="00733939"/>
    <w:rsid w:val="007A6A04"/>
    <w:rsid w:val="007C271C"/>
    <w:rsid w:val="007D5309"/>
    <w:rsid w:val="007F0B38"/>
    <w:rsid w:val="007F2CFB"/>
    <w:rsid w:val="007F53BF"/>
    <w:rsid w:val="008009F0"/>
    <w:rsid w:val="00811757"/>
    <w:rsid w:val="00821167"/>
    <w:rsid w:val="00893119"/>
    <w:rsid w:val="008B2600"/>
    <w:rsid w:val="00911F6F"/>
    <w:rsid w:val="00911FF5"/>
    <w:rsid w:val="0096299B"/>
    <w:rsid w:val="009731D6"/>
    <w:rsid w:val="00A01D93"/>
    <w:rsid w:val="00A24B7E"/>
    <w:rsid w:val="00A82980"/>
    <w:rsid w:val="00AE5FE2"/>
    <w:rsid w:val="00B02D1E"/>
    <w:rsid w:val="00B1621B"/>
    <w:rsid w:val="00B666E5"/>
    <w:rsid w:val="00B77036"/>
    <w:rsid w:val="00BC457D"/>
    <w:rsid w:val="00BD3D25"/>
    <w:rsid w:val="00C011F6"/>
    <w:rsid w:val="00C10A4B"/>
    <w:rsid w:val="00C44B5A"/>
    <w:rsid w:val="00CC4A54"/>
    <w:rsid w:val="00CE796F"/>
    <w:rsid w:val="00CF0F8C"/>
    <w:rsid w:val="00D35A94"/>
    <w:rsid w:val="00D4159A"/>
    <w:rsid w:val="00D503CC"/>
    <w:rsid w:val="00D517B8"/>
    <w:rsid w:val="00D564F3"/>
    <w:rsid w:val="00D61865"/>
    <w:rsid w:val="00DB1CE3"/>
    <w:rsid w:val="00DC0BE4"/>
    <w:rsid w:val="00DC1A99"/>
    <w:rsid w:val="00DC55DE"/>
    <w:rsid w:val="00DD7D3C"/>
    <w:rsid w:val="00E0788A"/>
    <w:rsid w:val="00E13929"/>
    <w:rsid w:val="00E334E8"/>
    <w:rsid w:val="00E37322"/>
    <w:rsid w:val="00EA0C8C"/>
    <w:rsid w:val="00EC13B5"/>
    <w:rsid w:val="00EE618C"/>
    <w:rsid w:val="00F1750C"/>
    <w:rsid w:val="00F25037"/>
    <w:rsid w:val="00F61374"/>
    <w:rsid w:val="00F754E5"/>
    <w:rsid w:val="00F9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ozmsw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ozmswlodz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FF6AE-A7D6-4E8C-B9DE-8616DD479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17</Pages>
  <Words>6599</Words>
  <Characters>39594</Characters>
  <Application>Microsoft Office Word</Application>
  <DocSecurity>0</DocSecurity>
  <Lines>329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2016-12-27T14:06:00Z</cp:lastPrinted>
  <dcterms:created xsi:type="dcterms:W3CDTF">2016-11-07T10:50:00Z</dcterms:created>
  <dcterms:modified xsi:type="dcterms:W3CDTF">2018-05-08T08:40:00Z</dcterms:modified>
</cp:coreProperties>
</file>