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AE4F3A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Georgia" w:hAnsi="Georgia" w:cs="Arial"/>
                <w:noProof/>
              </w:rPr>
              <w:drawing>
                <wp:inline distT="0" distB="0" distL="0" distR="0" wp14:anchorId="70907DFD" wp14:editId="479D1BD0">
                  <wp:extent cx="609600" cy="828675"/>
                  <wp:effectExtent l="0" t="0" r="0" b="9525"/>
                  <wp:docPr id="1" name="Obraz 1" descr="logo_mał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mał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4A345C" w:rsidRPr="00D245E8" w:rsidRDefault="006542A1" w:rsidP="00EA0C8C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>
              <w:rPr>
                <w:rFonts w:ascii="Calibri" w:hAnsi="Calibri" w:cs="Segoe UI"/>
                <w:b/>
                <w:sz w:val="28"/>
                <w:szCs w:val="28"/>
              </w:rPr>
              <w:t>Wywóz i utylizacja odpadów medycznych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2D28C9">
              <w:rPr>
                <w:rFonts w:ascii="Calibri" w:hAnsi="Calibri" w:cs="Segoe UI"/>
                <w:b/>
                <w:sz w:val="22"/>
                <w:szCs w:val="22"/>
              </w:rPr>
              <w:t>30</w:t>
            </w:r>
            <w:r w:rsidR="006542A1">
              <w:rPr>
                <w:rFonts w:ascii="Calibri" w:hAnsi="Calibri" w:cs="Segoe UI"/>
                <w:b/>
                <w:sz w:val="22"/>
                <w:szCs w:val="22"/>
              </w:rPr>
              <w:t>/U</w:t>
            </w:r>
            <w:r w:rsidR="002D28C9">
              <w:rPr>
                <w:rFonts w:ascii="Calibri" w:hAnsi="Calibri" w:cs="Segoe UI"/>
                <w:b/>
                <w:sz w:val="22"/>
                <w:szCs w:val="22"/>
              </w:rPr>
              <w:t>/18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6C2697" w:rsidRPr="006C2697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Pr="009D226A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2D28C9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2D28C9">
              <w:rPr>
                <w:rFonts w:ascii="Calibri" w:hAnsi="Calibri" w:cs="Segoe UI"/>
                <w:sz w:val="16"/>
                <w:szCs w:val="16"/>
              </w:rPr>
              <w:t>02</w:t>
            </w:r>
            <w:r w:rsidR="00B21873">
              <w:rPr>
                <w:rFonts w:ascii="Calibri" w:hAnsi="Calibri" w:cs="Segoe UI"/>
                <w:sz w:val="16"/>
                <w:szCs w:val="16"/>
              </w:rPr>
              <w:t>.08.</w:t>
            </w:r>
            <w:r w:rsidR="002D28C9">
              <w:rPr>
                <w:rFonts w:ascii="Calibri" w:hAnsi="Calibri" w:cs="Segoe UI"/>
                <w:sz w:val="16"/>
                <w:szCs w:val="16"/>
              </w:rPr>
              <w:t>2018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6542A1" w:rsidRDefault="006542A1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542A1" w:rsidRPr="006542A1" w:rsidRDefault="006542A1" w:rsidP="006542A1">
      <w:pPr>
        <w:numPr>
          <w:ilvl w:val="0"/>
          <w:numId w:val="3"/>
        </w:numPr>
        <w:tabs>
          <w:tab w:val="left" w:pos="3855"/>
        </w:tabs>
        <w:autoSpaceDE w:val="0"/>
        <w:autoSpaceDN w:val="0"/>
        <w:adjustRightInd w:val="0"/>
        <w:spacing w:after="40"/>
        <w:jc w:val="both"/>
        <w:rPr>
          <w:rFonts w:ascii="Calibri" w:hAnsi="Calibri" w:cs="Segoe UI"/>
          <w:sz w:val="20"/>
          <w:szCs w:val="20"/>
        </w:rPr>
      </w:pPr>
      <w:r w:rsidRPr="006542A1">
        <w:rPr>
          <w:rFonts w:ascii="Calibri" w:hAnsi="Calibri" w:cs="Segoe UI"/>
          <w:sz w:val="20"/>
          <w:szCs w:val="20"/>
        </w:rPr>
        <w:t xml:space="preserve">Kod wg CPV:  – 90524000-6 </w:t>
      </w:r>
    </w:p>
    <w:p w:rsidR="006542A1" w:rsidRPr="006603AA" w:rsidRDefault="006542A1" w:rsidP="006603AA">
      <w:pPr>
        <w:numPr>
          <w:ilvl w:val="0"/>
          <w:numId w:val="3"/>
        </w:numPr>
        <w:tabs>
          <w:tab w:val="left" w:pos="3855"/>
        </w:tabs>
        <w:autoSpaceDE w:val="0"/>
        <w:autoSpaceDN w:val="0"/>
        <w:adjustRightInd w:val="0"/>
        <w:spacing w:after="40"/>
        <w:jc w:val="both"/>
        <w:rPr>
          <w:rFonts w:ascii="Calibri" w:hAnsi="Calibri" w:cs="Segoe UI"/>
          <w:sz w:val="20"/>
          <w:szCs w:val="20"/>
        </w:rPr>
      </w:pPr>
      <w:r w:rsidRPr="006542A1">
        <w:rPr>
          <w:rFonts w:ascii="Calibri" w:hAnsi="Calibri" w:cs="Segoe UI"/>
          <w:sz w:val="20"/>
          <w:szCs w:val="20"/>
        </w:rPr>
        <w:t>Przedmiotem zamówienia jest usługa wywozu i utylizacji odpadów medycznych przez okres 12 miesięcy. Ilość odbieranych odpadów</w:t>
      </w:r>
      <w:r w:rsidR="00C145CB">
        <w:rPr>
          <w:rFonts w:ascii="Calibri" w:hAnsi="Calibri" w:cs="Segoe UI"/>
          <w:sz w:val="20"/>
          <w:szCs w:val="20"/>
        </w:rPr>
        <w:t xml:space="preserve"> rocznie szacuje się na około </w:t>
      </w:r>
      <w:r w:rsidR="002D28C9">
        <w:rPr>
          <w:rFonts w:ascii="Calibri" w:hAnsi="Calibri" w:cs="Segoe UI"/>
          <w:sz w:val="20"/>
          <w:szCs w:val="20"/>
        </w:rPr>
        <w:t>88680</w:t>
      </w:r>
      <w:r w:rsidRPr="006542A1">
        <w:rPr>
          <w:rFonts w:ascii="Calibri" w:hAnsi="Calibri" w:cs="Segoe UI"/>
          <w:sz w:val="20"/>
          <w:szCs w:val="20"/>
        </w:rPr>
        <w:t>,00 kg (grupa 1801 odpady z diagnozowania, leczenia i profilaktyki medycznej).</w:t>
      </w:r>
      <w:r>
        <w:rPr>
          <w:rFonts w:ascii="Calibri" w:hAnsi="Calibri" w:cs="Segoe UI"/>
          <w:sz w:val="20"/>
          <w:szCs w:val="20"/>
        </w:rPr>
        <w:t xml:space="preserve"> </w:t>
      </w:r>
      <w:r w:rsidRPr="006542A1">
        <w:rPr>
          <w:rFonts w:ascii="Calibri" w:hAnsi="Calibri" w:cs="Segoe UI"/>
          <w:sz w:val="20"/>
          <w:szCs w:val="20"/>
        </w:rPr>
        <w:t>Wywóz i utylizacja odpadów medycznych w asortymencie GRUPA</w:t>
      </w:r>
      <w:r w:rsidR="00C145CB">
        <w:rPr>
          <w:rFonts w:ascii="Calibri" w:hAnsi="Calibri" w:cs="Segoe UI"/>
          <w:sz w:val="20"/>
          <w:szCs w:val="20"/>
        </w:rPr>
        <w:t xml:space="preserve"> 18 01  w ilości miesięcznej </w:t>
      </w:r>
      <w:r w:rsidR="002D28C9">
        <w:rPr>
          <w:rFonts w:ascii="Calibri" w:hAnsi="Calibri" w:cs="Segoe UI"/>
          <w:sz w:val="20"/>
          <w:szCs w:val="20"/>
        </w:rPr>
        <w:t>7390</w:t>
      </w:r>
      <w:r w:rsidRPr="006542A1">
        <w:rPr>
          <w:rFonts w:ascii="Calibri" w:hAnsi="Calibri" w:cs="Segoe UI"/>
          <w:sz w:val="20"/>
          <w:szCs w:val="20"/>
        </w:rPr>
        <w:t>,00 kg, w tym:</w:t>
      </w:r>
      <w:r w:rsidR="006603AA">
        <w:rPr>
          <w:rFonts w:ascii="Calibri" w:hAnsi="Calibri" w:cs="Segoe UI"/>
          <w:sz w:val="20"/>
          <w:szCs w:val="20"/>
        </w:rPr>
        <w:t xml:space="preserve"> </w:t>
      </w:r>
      <w:r w:rsidRPr="006603AA">
        <w:rPr>
          <w:rFonts w:ascii="Calibri" w:hAnsi="Calibri" w:cs="Segoe UI"/>
          <w:sz w:val="20"/>
          <w:szCs w:val="20"/>
        </w:rPr>
        <w:t>grupa 18 01 02* ok.</w:t>
      </w:r>
      <w:r w:rsidR="002D28C9">
        <w:rPr>
          <w:rFonts w:ascii="Calibri" w:hAnsi="Calibri" w:cs="Segoe UI"/>
          <w:sz w:val="20"/>
          <w:szCs w:val="20"/>
        </w:rPr>
        <w:t>27</w:t>
      </w:r>
      <w:r w:rsidR="00C145CB">
        <w:rPr>
          <w:rFonts w:ascii="Calibri" w:hAnsi="Calibri" w:cs="Segoe UI"/>
          <w:sz w:val="20"/>
          <w:szCs w:val="20"/>
        </w:rPr>
        <w:t xml:space="preserve">0 kg, grupa 18 01 03*  ok. </w:t>
      </w:r>
      <w:r w:rsidR="002D28C9">
        <w:rPr>
          <w:rFonts w:ascii="Calibri" w:hAnsi="Calibri" w:cs="Segoe UI"/>
          <w:sz w:val="20"/>
          <w:szCs w:val="20"/>
        </w:rPr>
        <w:t>670</w:t>
      </w:r>
      <w:r w:rsidRPr="006603AA">
        <w:rPr>
          <w:rFonts w:ascii="Calibri" w:hAnsi="Calibri" w:cs="Segoe UI"/>
          <w:sz w:val="20"/>
          <w:szCs w:val="20"/>
        </w:rPr>
        <w:t xml:space="preserve">0 kg, </w:t>
      </w:r>
      <w:r w:rsidR="00C145CB">
        <w:rPr>
          <w:rFonts w:ascii="Calibri" w:hAnsi="Calibri" w:cs="Segoe UI"/>
          <w:sz w:val="20"/>
          <w:szCs w:val="20"/>
        </w:rPr>
        <w:t xml:space="preserve">grupa 18 01 06* ok. </w:t>
      </w:r>
      <w:r w:rsidR="002D28C9">
        <w:rPr>
          <w:rFonts w:ascii="Calibri" w:hAnsi="Calibri" w:cs="Segoe UI"/>
          <w:sz w:val="20"/>
          <w:szCs w:val="20"/>
        </w:rPr>
        <w:t>100 kg, grupa 18 01 08* ok. 32</w:t>
      </w:r>
      <w:r w:rsidR="0029554B">
        <w:rPr>
          <w:rFonts w:ascii="Calibri" w:hAnsi="Calibri" w:cs="Segoe UI"/>
          <w:sz w:val="20"/>
          <w:szCs w:val="20"/>
        </w:rPr>
        <w:t>0</w:t>
      </w:r>
      <w:r w:rsidRPr="006603AA">
        <w:rPr>
          <w:rFonts w:ascii="Calibri" w:hAnsi="Calibri" w:cs="Segoe UI"/>
          <w:sz w:val="20"/>
          <w:szCs w:val="20"/>
        </w:rPr>
        <w:t xml:space="preserve"> kg, grupa 18 01 09 ok. 1 kg,  grupa 18 01 10* ok. 1 kg</w:t>
      </w:r>
    </w:p>
    <w:p w:rsidR="006542A1" w:rsidRPr="006603AA" w:rsidRDefault="006542A1" w:rsidP="006603AA">
      <w:pPr>
        <w:tabs>
          <w:tab w:val="left" w:pos="3855"/>
        </w:tabs>
        <w:autoSpaceDE w:val="0"/>
        <w:autoSpaceDN w:val="0"/>
        <w:adjustRightInd w:val="0"/>
        <w:spacing w:after="40"/>
        <w:ind w:left="363"/>
        <w:jc w:val="both"/>
        <w:rPr>
          <w:rFonts w:ascii="Calibri" w:hAnsi="Calibri" w:cs="Segoe UI"/>
          <w:sz w:val="20"/>
          <w:szCs w:val="20"/>
        </w:rPr>
      </w:pPr>
      <w:r w:rsidRPr="006603AA">
        <w:rPr>
          <w:rFonts w:ascii="Calibri" w:hAnsi="Calibri" w:cs="Segoe UI"/>
          <w:sz w:val="20"/>
          <w:szCs w:val="20"/>
        </w:rPr>
        <w:t>Odbiór odpadów ze Szpitala przy ul. Północnej 42 - trzy razy w tygodniu (poniedziałek, środa, piątek).</w:t>
      </w:r>
    </w:p>
    <w:p w:rsidR="006542A1" w:rsidRPr="006603AA" w:rsidRDefault="006542A1" w:rsidP="006603AA">
      <w:pPr>
        <w:tabs>
          <w:tab w:val="left" w:pos="3855"/>
        </w:tabs>
        <w:autoSpaceDE w:val="0"/>
        <w:autoSpaceDN w:val="0"/>
        <w:adjustRightInd w:val="0"/>
        <w:spacing w:after="40"/>
        <w:ind w:left="363"/>
        <w:jc w:val="both"/>
        <w:rPr>
          <w:rFonts w:ascii="Calibri" w:hAnsi="Calibri" w:cs="Segoe UI"/>
          <w:sz w:val="20"/>
          <w:szCs w:val="20"/>
        </w:rPr>
      </w:pPr>
      <w:r w:rsidRPr="006603AA">
        <w:rPr>
          <w:rFonts w:ascii="Calibri" w:hAnsi="Calibri" w:cs="Segoe UI"/>
          <w:sz w:val="20"/>
          <w:szCs w:val="20"/>
        </w:rPr>
        <w:t>Usługa winna być wykonana zgodnie z przepisami ustawy z 27 kwietnia 2001r r. Prawo ochrony środowiska (Dz. U. nr 62 poz. 627 ze zm.);</w:t>
      </w:r>
    </w:p>
    <w:p w:rsidR="006542A1" w:rsidRPr="006542A1" w:rsidRDefault="006603AA" w:rsidP="006603AA">
      <w:pPr>
        <w:tabs>
          <w:tab w:val="left" w:pos="3855"/>
        </w:tabs>
        <w:autoSpaceDE w:val="0"/>
        <w:autoSpaceDN w:val="0"/>
        <w:adjustRightInd w:val="0"/>
        <w:spacing w:after="40"/>
        <w:ind w:left="363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- U</w:t>
      </w:r>
      <w:r w:rsidR="006542A1" w:rsidRPr="006542A1">
        <w:rPr>
          <w:rFonts w:ascii="Calibri" w:hAnsi="Calibri" w:cs="Segoe UI"/>
          <w:sz w:val="20"/>
          <w:szCs w:val="20"/>
        </w:rPr>
        <w:t xml:space="preserve">stawy z dnia 14 grudnia 2012 r. o odpadach (dz. U. 2013 poz. 21 ze zm.) - zgodnie z art. </w:t>
      </w:r>
      <w:r w:rsidR="005374CC">
        <w:rPr>
          <w:rFonts w:ascii="Calibri" w:hAnsi="Calibri" w:cs="Segoe UI"/>
          <w:sz w:val="20"/>
          <w:szCs w:val="20"/>
        </w:rPr>
        <w:t>20</w:t>
      </w:r>
      <w:r w:rsidR="006542A1" w:rsidRPr="006542A1">
        <w:rPr>
          <w:rFonts w:ascii="Calibri" w:hAnsi="Calibri" w:cs="Segoe UI"/>
          <w:sz w:val="20"/>
          <w:szCs w:val="20"/>
        </w:rPr>
        <w:t xml:space="preserve"> w/w - ustawy </w:t>
      </w:r>
      <w:r w:rsidR="005374CC">
        <w:rPr>
          <w:rFonts w:ascii="Calibri" w:hAnsi="Calibri" w:cs="Segoe UI"/>
          <w:sz w:val="20"/>
          <w:szCs w:val="20"/>
        </w:rPr>
        <w:t>zakaźne</w:t>
      </w:r>
      <w:r w:rsidR="006542A1" w:rsidRPr="006542A1">
        <w:rPr>
          <w:rFonts w:ascii="Calibri" w:hAnsi="Calibri" w:cs="Segoe UI"/>
          <w:sz w:val="20"/>
          <w:szCs w:val="20"/>
        </w:rPr>
        <w:t xml:space="preserve"> odpady medyczne muszą być unieszkodliwiane na obszarze tego województwa, na którym zostały wytworzone lub w miejsc</w:t>
      </w:r>
      <w:r w:rsidR="005374CC">
        <w:rPr>
          <w:rFonts w:ascii="Calibri" w:hAnsi="Calibri" w:cs="Segoe UI"/>
          <w:sz w:val="20"/>
          <w:szCs w:val="20"/>
        </w:rPr>
        <w:t>u najbliżej położonym</w:t>
      </w:r>
      <w:r w:rsidR="006542A1" w:rsidRPr="006542A1">
        <w:rPr>
          <w:rFonts w:ascii="Calibri" w:hAnsi="Calibri" w:cs="Segoe UI"/>
          <w:sz w:val="20"/>
          <w:szCs w:val="20"/>
        </w:rPr>
        <w:t xml:space="preserve"> miejsca ich wytworzenia.</w:t>
      </w:r>
    </w:p>
    <w:p w:rsidR="006542A1" w:rsidRPr="006542A1" w:rsidRDefault="006603AA" w:rsidP="006603AA">
      <w:pPr>
        <w:tabs>
          <w:tab w:val="left" w:pos="3855"/>
        </w:tabs>
        <w:autoSpaceDE w:val="0"/>
        <w:autoSpaceDN w:val="0"/>
        <w:adjustRightInd w:val="0"/>
        <w:spacing w:after="40"/>
        <w:ind w:left="363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- R</w:t>
      </w:r>
      <w:r w:rsidR="006542A1" w:rsidRPr="006542A1">
        <w:rPr>
          <w:rFonts w:ascii="Calibri" w:hAnsi="Calibri" w:cs="Segoe UI"/>
          <w:sz w:val="20"/>
          <w:szCs w:val="20"/>
        </w:rPr>
        <w:t>ozporządzenia Ministra Środowiska z dnia 09. 12.2014 r. w sprawie katalogu odpadów (dz. U. 2014 poz. 1923)</w:t>
      </w:r>
    </w:p>
    <w:p w:rsidR="00BE0ED2" w:rsidRDefault="006603AA" w:rsidP="00BE0ED2">
      <w:pPr>
        <w:tabs>
          <w:tab w:val="left" w:pos="3855"/>
        </w:tabs>
        <w:autoSpaceDE w:val="0"/>
        <w:autoSpaceDN w:val="0"/>
        <w:adjustRightInd w:val="0"/>
        <w:spacing w:after="40"/>
        <w:ind w:left="426" w:hanging="142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   - R</w:t>
      </w:r>
      <w:r w:rsidR="006542A1" w:rsidRPr="006542A1">
        <w:rPr>
          <w:rFonts w:ascii="Calibri" w:hAnsi="Calibri" w:cs="Segoe UI"/>
          <w:sz w:val="20"/>
          <w:szCs w:val="20"/>
        </w:rPr>
        <w:t xml:space="preserve">ozporządzenia Ministra Środowiska z dnia 12 grudnia 2014 r. (Dz. U. z 2014 r. poz. 1973) w sprawie </w:t>
      </w:r>
      <w:r>
        <w:rPr>
          <w:rFonts w:ascii="Calibri" w:hAnsi="Calibri" w:cs="Segoe UI"/>
          <w:sz w:val="20"/>
          <w:szCs w:val="20"/>
        </w:rPr>
        <w:t xml:space="preserve"> </w:t>
      </w:r>
      <w:r w:rsidR="006542A1" w:rsidRPr="006542A1">
        <w:rPr>
          <w:rFonts w:ascii="Calibri" w:hAnsi="Calibri" w:cs="Segoe UI"/>
          <w:sz w:val="20"/>
          <w:szCs w:val="20"/>
        </w:rPr>
        <w:t xml:space="preserve">wzorów </w:t>
      </w:r>
      <w:r>
        <w:rPr>
          <w:rFonts w:ascii="Calibri" w:hAnsi="Calibri" w:cs="Segoe UI"/>
          <w:sz w:val="20"/>
          <w:szCs w:val="20"/>
        </w:rPr>
        <w:t xml:space="preserve"> </w:t>
      </w:r>
      <w:r w:rsidR="006542A1" w:rsidRPr="006542A1">
        <w:rPr>
          <w:rFonts w:ascii="Calibri" w:hAnsi="Calibri" w:cs="Segoe UI"/>
          <w:sz w:val="20"/>
          <w:szCs w:val="20"/>
        </w:rPr>
        <w:t>dokumentów stosowanych na potrzeby ewidencji odpadów.</w:t>
      </w:r>
      <w:r w:rsidR="00BE0ED2">
        <w:rPr>
          <w:rFonts w:ascii="Calibri" w:hAnsi="Calibri" w:cs="Segoe UI"/>
          <w:sz w:val="20"/>
          <w:szCs w:val="20"/>
        </w:rPr>
        <w:t xml:space="preserve"> </w:t>
      </w:r>
    </w:p>
    <w:p w:rsidR="008B2286" w:rsidRPr="008B2286" w:rsidRDefault="004A345C" w:rsidP="008B2286">
      <w:pPr>
        <w:autoSpaceDE w:val="0"/>
        <w:autoSpaceDN w:val="0"/>
        <w:adjustRightInd w:val="0"/>
        <w:rPr>
          <w:rFonts w:ascii="Calibri" w:eastAsia="TimesNewRoman" w:hAnsi="Calibri" w:cs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Wykonawca zobowiązany jest zrealizować zamówienie na zasadach i warunkach opisanych we wzorze umowy stanowiącym</w:t>
      </w:r>
      <w:r w:rsidRPr="002733D9">
        <w:rPr>
          <w:rFonts w:ascii="Calibri" w:hAnsi="Calibri" w:cs="Segoe UI"/>
          <w:sz w:val="20"/>
          <w:szCs w:val="20"/>
        </w:rPr>
        <w:t xml:space="preserve"> </w:t>
      </w:r>
      <w:r w:rsidRPr="002733D9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>
        <w:rPr>
          <w:rFonts w:ascii="Calibri" w:hAnsi="Calibri" w:cs="Segoe UI"/>
          <w:b/>
          <w:sz w:val="20"/>
          <w:szCs w:val="20"/>
        </w:rPr>
        <w:t xml:space="preserve"> 4</w:t>
      </w:r>
      <w:r w:rsidR="008009F0">
        <w:rPr>
          <w:rFonts w:ascii="Calibri" w:hAnsi="Calibri" w:cs="Segoe UI"/>
          <w:b/>
          <w:sz w:val="20"/>
          <w:szCs w:val="20"/>
        </w:rPr>
        <w:t xml:space="preserve"> </w:t>
      </w:r>
      <w:r w:rsidRPr="002733D9">
        <w:rPr>
          <w:rFonts w:ascii="Calibri" w:hAnsi="Calibri" w:cs="Segoe UI"/>
          <w:sz w:val="20"/>
          <w:szCs w:val="20"/>
        </w:rPr>
        <w:t>do SIWZ.</w:t>
      </w:r>
      <w:r w:rsidR="008B2286" w:rsidRPr="008B2286">
        <w:rPr>
          <w:rFonts w:eastAsia="TimesNewRoman"/>
          <w:sz w:val="22"/>
          <w:szCs w:val="22"/>
        </w:rPr>
        <w:t xml:space="preserve"> </w:t>
      </w:r>
      <w:r w:rsidR="008B2286">
        <w:rPr>
          <w:rFonts w:eastAsia="TimesNewRoman"/>
          <w:sz w:val="22"/>
          <w:szCs w:val="22"/>
        </w:rPr>
        <w:br/>
      </w:r>
      <w:r w:rsidR="008B2286" w:rsidRPr="008B2286">
        <w:rPr>
          <w:rFonts w:ascii="Calibri" w:eastAsia="TimesNewRoman" w:hAnsi="Calibri" w:cs="Calibri"/>
          <w:sz w:val="20"/>
          <w:szCs w:val="20"/>
        </w:rPr>
        <w:t>Zamawiający stosownie do art. 29 ust 3a ustawy PZP, wymaga zatrudnienia przez Wykonawcę lub podwykonawcę na podstawie umowy o pracę osób wykonujących czynności w zakresie realizacji zamówienia, których wykonanie polega na wykonywaniu pracy w sposób określony w art. 22 §1 ustawy z dnia 26 czerwca 1974r. – Kodeks Pracy.</w:t>
      </w:r>
    </w:p>
    <w:p w:rsidR="008B2286" w:rsidRPr="008B2286" w:rsidRDefault="008B2286" w:rsidP="008B2286">
      <w:pPr>
        <w:autoSpaceDE w:val="0"/>
        <w:autoSpaceDN w:val="0"/>
        <w:adjustRightInd w:val="0"/>
        <w:rPr>
          <w:rFonts w:ascii="Calibri" w:eastAsia="TimesNewRoman" w:hAnsi="Calibri" w:cs="Calibri"/>
          <w:sz w:val="20"/>
          <w:szCs w:val="20"/>
        </w:rPr>
      </w:pPr>
      <w:r w:rsidRPr="008B2286">
        <w:rPr>
          <w:rFonts w:ascii="Calibri" w:eastAsia="TimesNewRoman" w:hAnsi="Calibri" w:cs="Calibri"/>
          <w:sz w:val="20"/>
          <w:szCs w:val="20"/>
        </w:rPr>
        <w:t>Zamawiający wymaga złożenia przez Wykonawcę lub podwykonawcę oświadczenia o zatrudnieniu na podstawie umowy o pracę osób wykonujących wskazane przez Zamawiającego czynności :</w:t>
      </w:r>
    </w:p>
    <w:p w:rsidR="008B2286" w:rsidRDefault="008B2286" w:rsidP="008B2286">
      <w:pPr>
        <w:autoSpaceDE w:val="0"/>
        <w:autoSpaceDN w:val="0"/>
        <w:adjustRightInd w:val="0"/>
        <w:rPr>
          <w:rFonts w:ascii="Calibri" w:eastAsia="TimesNewRoman" w:hAnsi="Calibri" w:cs="Calibri"/>
          <w:sz w:val="20"/>
          <w:szCs w:val="20"/>
        </w:rPr>
      </w:pPr>
      <w:r w:rsidRPr="008B2286">
        <w:rPr>
          <w:rFonts w:ascii="Calibri" w:eastAsia="TimesNewRoman" w:hAnsi="Calibri" w:cs="Calibri"/>
          <w:sz w:val="20"/>
          <w:szCs w:val="20"/>
        </w:rPr>
        <w:t xml:space="preserve">- </w:t>
      </w:r>
      <w:r w:rsidR="0020291B">
        <w:rPr>
          <w:rFonts w:ascii="Calibri" w:eastAsia="TimesNewRoman" w:hAnsi="Calibri" w:cs="Calibri"/>
          <w:sz w:val="20"/>
          <w:szCs w:val="20"/>
        </w:rPr>
        <w:t>transport odpadów (</w:t>
      </w:r>
      <w:r>
        <w:rPr>
          <w:rFonts w:ascii="Calibri" w:eastAsia="TimesNewRoman" w:hAnsi="Calibri" w:cs="Calibri"/>
          <w:sz w:val="20"/>
          <w:szCs w:val="20"/>
        </w:rPr>
        <w:t>kierowca pojazdu</w:t>
      </w:r>
      <w:r w:rsidR="0020291B">
        <w:rPr>
          <w:rFonts w:ascii="Calibri" w:eastAsia="TimesNewRoman" w:hAnsi="Calibri" w:cs="Calibri"/>
          <w:sz w:val="20"/>
          <w:szCs w:val="20"/>
        </w:rPr>
        <w:t>)</w:t>
      </w:r>
    </w:p>
    <w:p w:rsidR="008B2286" w:rsidRPr="008B2286" w:rsidRDefault="008B2286" w:rsidP="008B2286">
      <w:pPr>
        <w:autoSpaceDE w:val="0"/>
        <w:autoSpaceDN w:val="0"/>
        <w:adjustRightInd w:val="0"/>
        <w:rPr>
          <w:rFonts w:ascii="Calibri" w:eastAsia="TimesNewRoman" w:hAnsi="Calibri" w:cs="Calibri"/>
          <w:sz w:val="20"/>
          <w:szCs w:val="20"/>
        </w:rPr>
      </w:pPr>
      <w:r>
        <w:rPr>
          <w:rFonts w:ascii="Calibri" w:eastAsia="TimesNewRoman" w:hAnsi="Calibri" w:cs="Calibri"/>
          <w:sz w:val="20"/>
          <w:szCs w:val="20"/>
        </w:rPr>
        <w:t xml:space="preserve">- </w:t>
      </w:r>
      <w:r w:rsidR="0020291B">
        <w:rPr>
          <w:rFonts w:ascii="Calibri" w:eastAsia="TimesNewRoman" w:hAnsi="Calibri" w:cs="Calibri"/>
          <w:sz w:val="20"/>
          <w:szCs w:val="20"/>
        </w:rPr>
        <w:t>czynności unieszkodliwiania odpadów medycznych (</w:t>
      </w:r>
      <w:r>
        <w:rPr>
          <w:rFonts w:ascii="Calibri" w:eastAsia="TimesNewRoman" w:hAnsi="Calibri" w:cs="Calibri"/>
          <w:sz w:val="20"/>
          <w:szCs w:val="20"/>
        </w:rPr>
        <w:t>pracownik spalarni odpadów</w:t>
      </w:r>
      <w:r w:rsidR="0020291B">
        <w:rPr>
          <w:rFonts w:ascii="Calibri" w:eastAsia="TimesNewRoman" w:hAnsi="Calibri" w:cs="Calibri"/>
          <w:sz w:val="20"/>
          <w:szCs w:val="20"/>
        </w:rPr>
        <w:t>)</w:t>
      </w:r>
    </w:p>
    <w:p w:rsidR="008B2286" w:rsidRPr="008B2286" w:rsidRDefault="008B2286" w:rsidP="008B2286">
      <w:pPr>
        <w:autoSpaceDE w:val="0"/>
        <w:autoSpaceDN w:val="0"/>
        <w:adjustRightInd w:val="0"/>
        <w:rPr>
          <w:rFonts w:ascii="Calibri" w:eastAsia="TimesNewRoman" w:hAnsi="Calibri" w:cs="Calibri"/>
          <w:sz w:val="20"/>
          <w:szCs w:val="20"/>
        </w:rPr>
      </w:pPr>
    </w:p>
    <w:p w:rsidR="00784416" w:rsidRPr="003837E2" w:rsidRDefault="00784416" w:rsidP="0019164F">
      <w:pPr>
        <w:tabs>
          <w:tab w:val="left" w:pos="3855"/>
        </w:tabs>
        <w:spacing w:after="40"/>
        <w:rPr>
          <w:rFonts w:ascii="Calibri" w:hAnsi="Calibri"/>
          <w:bCs/>
          <w:color w:val="000000"/>
          <w:sz w:val="20"/>
          <w:szCs w:val="20"/>
          <w:lang w:val="x-none"/>
        </w:rPr>
      </w:pPr>
      <w:r w:rsidRPr="003837E2">
        <w:rPr>
          <w:rFonts w:ascii="Calibri" w:hAnsi="Calibri"/>
          <w:bCs/>
          <w:color w:val="000000"/>
          <w:sz w:val="20"/>
          <w:szCs w:val="20"/>
        </w:rPr>
        <w:t xml:space="preserve">Każdorazowo na żądanie Zamawiającego, w terminie nie dłuższym niż </w:t>
      </w:r>
      <w:r>
        <w:rPr>
          <w:rFonts w:ascii="Calibri" w:hAnsi="Calibri"/>
          <w:bCs/>
          <w:color w:val="000000"/>
          <w:sz w:val="20"/>
          <w:szCs w:val="20"/>
        </w:rPr>
        <w:t>7 dni roboczych</w:t>
      </w:r>
      <w:r w:rsidRPr="003837E2">
        <w:rPr>
          <w:rFonts w:ascii="Calibri" w:hAnsi="Calibri"/>
          <w:bCs/>
          <w:color w:val="000000"/>
          <w:sz w:val="20"/>
          <w:szCs w:val="20"/>
        </w:rPr>
        <w:t>, Wykonawca</w:t>
      </w:r>
      <w:r w:rsidRPr="003837E2">
        <w:rPr>
          <w:rFonts w:ascii="Calibri" w:hAnsi="Calibri"/>
          <w:bCs/>
          <w:color w:val="000000"/>
          <w:sz w:val="20"/>
          <w:szCs w:val="20"/>
          <w:lang w:val="x-none"/>
        </w:rPr>
        <w:t>/podwykonawca</w:t>
      </w:r>
      <w:r w:rsidRPr="003837E2">
        <w:rPr>
          <w:rFonts w:ascii="Calibri" w:hAnsi="Calibri"/>
          <w:bCs/>
          <w:color w:val="000000"/>
          <w:sz w:val="20"/>
          <w:szCs w:val="20"/>
        </w:rPr>
        <w:t xml:space="preserve"> zobowiązuje się przedłożyć do wglądu kopie zanonimizowanych umów o pracę zawartych przez Wykonawcę</w:t>
      </w:r>
      <w:r w:rsidRPr="003837E2">
        <w:rPr>
          <w:rFonts w:ascii="Calibri" w:hAnsi="Calibri"/>
          <w:bCs/>
          <w:color w:val="000000"/>
          <w:sz w:val="20"/>
          <w:szCs w:val="20"/>
          <w:lang w:val="x-none"/>
        </w:rPr>
        <w:t>/podwykonawcę</w:t>
      </w:r>
      <w:r w:rsidR="0019164F">
        <w:rPr>
          <w:rFonts w:ascii="Calibri" w:hAnsi="Calibri"/>
          <w:bCs/>
          <w:color w:val="000000"/>
          <w:sz w:val="20"/>
          <w:szCs w:val="20"/>
        </w:rPr>
        <w:t xml:space="preserve"> </w:t>
      </w:r>
      <w:r w:rsidRPr="003837E2">
        <w:rPr>
          <w:rFonts w:ascii="Calibri" w:hAnsi="Calibri"/>
          <w:bCs/>
          <w:color w:val="000000"/>
          <w:sz w:val="20"/>
          <w:szCs w:val="20"/>
        </w:rPr>
        <w:t xml:space="preserve">z Pracownikami świadczącymi usługi. </w:t>
      </w:r>
    </w:p>
    <w:p w:rsidR="004A345C" w:rsidRDefault="004A345C" w:rsidP="00BE0ED2">
      <w:pPr>
        <w:tabs>
          <w:tab w:val="left" w:pos="3855"/>
        </w:tabs>
        <w:autoSpaceDE w:val="0"/>
        <w:autoSpaceDN w:val="0"/>
        <w:adjustRightInd w:val="0"/>
        <w:spacing w:after="40"/>
        <w:ind w:left="426" w:hanging="142"/>
        <w:jc w:val="both"/>
        <w:rPr>
          <w:rFonts w:ascii="Calibri" w:hAnsi="Calibri" w:cs="Segoe UI"/>
          <w:sz w:val="20"/>
          <w:szCs w:val="20"/>
        </w:rPr>
      </w:pPr>
    </w:p>
    <w:p w:rsidR="004A345C" w:rsidRPr="006603AA" w:rsidRDefault="006603AA" w:rsidP="006603AA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lastRenderedPageBreak/>
        <w:t xml:space="preserve"> </w:t>
      </w:r>
      <w:r w:rsidR="004A345C" w:rsidRPr="006603AA">
        <w:rPr>
          <w:rFonts w:ascii="Calibri" w:hAnsi="Calibri" w:cs="Segoe UI"/>
          <w:sz w:val="20"/>
          <w:szCs w:val="20"/>
        </w:rPr>
        <w:t xml:space="preserve">Zamawiający </w:t>
      </w:r>
      <w:r w:rsidR="006542A1" w:rsidRPr="006603AA">
        <w:rPr>
          <w:rFonts w:ascii="Calibri" w:hAnsi="Calibri" w:cs="Segoe UI"/>
          <w:sz w:val="20"/>
          <w:szCs w:val="20"/>
        </w:rPr>
        <w:t>nie dopuszcza składania</w:t>
      </w:r>
      <w:r w:rsidR="004A345C" w:rsidRPr="006603AA">
        <w:rPr>
          <w:rFonts w:ascii="Calibri" w:hAnsi="Calibri" w:cs="Segoe UI"/>
          <w:sz w:val="20"/>
          <w:szCs w:val="20"/>
        </w:rPr>
        <w:t xml:space="preserve"> ofert częściowych.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B20E5">
        <w:rPr>
          <w:rFonts w:ascii="Calibri" w:hAnsi="Calibri"/>
          <w:sz w:val="20"/>
          <w:lang w:val="pl-PL"/>
        </w:rPr>
        <w:t>12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4A345C" w:rsidRPr="00E71BF4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7A4E10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wykluczeniu;</w:t>
      </w:r>
    </w:p>
    <w:p w:rsidR="004A345C" w:rsidRPr="004A345C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4A345C">
        <w:rPr>
          <w:rFonts w:ascii="Calibri" w:hAnsi="Calibri"/>
          <w:sz w:val="20"/>
          <w:szCs w:val="20"/>
        </w:rPr>
        <w:t xml:space="preserve">spełniają warunki udziału w postępowaniu dotyczące: </w:t>
      </w:r>
    </w:p>
    <w:p w:rsidR="005545F4" w:rsidRPr="005545F4" w:rsidRDefault="005545F4" w:rsidP="005545F4">
      <w:pPr>
        <w:ind w:left="360"/>
        <w:rPr>
          <w:rFonts w:asciiTheme="minorHAnsi" w:hAnsiTheme="minorHAnsi" w:cs="Arial"/>
          <w:b/>
          <w:sz w:val="20"/>
          <w:szCs w:val="20"/>
        </w:rPr>
      </w:pPr>
      <w:r w:rsidRPr="005545F4">
        <w:rPr>
          <w:rFonts w:asciiTheme="minorHAnsi" w:hAnsiTheme="minorHAnsi"/>
          <w:sz w:val="20"/>
          <w:szCs w:val="20"/>
        </w:rPr>
        <w:t>kompetencji lub uprawnień do prowadzenia określonej działalności  zawodowej, o ile wynika to z odrębnych przepisów:</w:t>
      </w:r>
      <w:r w:rsidRPr="005545F4">
        <w:rPr>
          <w:rFonts w:asciiTheme="minorHAnsi" w:hAnsiTheme="minorHAnsi" w:cs="Arial"/>
          <w:b/>
          <w:sz w:val="20"/>
          <w:szCs w:val="20"/>
        </w:rPr>
        <w:t xml:space="preserve"> Wykonawca posiada aktualne zezwolenia na działalność w zakresie transportu oraz unieszkodliwiania odpadów medycznych o kodach: 180102</w:t>
      </w:r>
      <w:r w:rsidRPr="005545F4">
        <w:rPr>
          <w:rFonts w:asciiTheme="minorHAnsi" w:hAnsiTheme="minorHAnsi" w:cs="Arial"/>
          <w:b/>
          <w:sz w:val="20"/>
          <w:szCs w:val="20"/>
          <w:vertAlign w:val="superscript"/>
        </w:rPr>
        <w:t>*</w:t>
      </w:r>
      <w:r w:rsidRPr="005545F4">
        <w:rPr>
          <w:rFonts w:asciiTheme="minorHAnsi" w:hAnsiTheme="minorHAnsi" w:cs="Arial"/>
          <w:b/>
          <w:sz w:val="20"/>
          <w:szCs w:val="20"/>
        </w:rPr>
        <w:t>, 180103</w:t>
      </w:r>
      <w:r w:rsidRPr="005545F4">
        <w:rPr>
          <w:rFonts w:asciiTheme="minorHAnsi" w:hAnsiTheme="minorHAnsi" w:cs="Arial"/>
          <w:b/>
          <w:sz w:val="20"/>
          <w:szCs w:val="20"/>
          <w:vertAlign w:val="superscript"/>
        </w:rPr>
        <w:t>*</w:t>
      </w:r>
      <w:r w:rsidRPr="005545F4">
        <w:rPr>
          <w:rFonts w:asciiTheme="minorHAnsi" w:hAnsiTheme="minorHAnsi" w:cs="Arial"/>
          <w:b/>
          <w:sz w:val="20"/>
          <w:szCs w:val="20"/>
        </w:rPr>
        <w:t>, 180106</w:t>
      </w:r>
      <w:r w:rsidRPr="005545F4">
        <w:rPr>
          <w:rFonts w:asciiTheme="minorHAnsi" w:hAnsiTheme="minorHAnsi" w:cs="Arial"/>
          <w:b/>
          <w:sz w:val="20"/>
          <w:szCs w:val="20"/>
          <w:vertAlign w:val="superscript"/>
        </w:rPr>
        <w:t>*</w:t>
      </w:r>
      <w:r w:rsidRPr="005545F4">
        <w:rPr>
          <w:rFonts w:asciiTheme="minorHAnsi" w:hAnsiTheme="minorHAnsi" w:cs="Arial"/>
          <w:b/>
          <w:sz w:val="20"/>
          <w:szCs w:val="20"/>
        </w:rPr>
        <w:t>, 180108</w:t>
      </w:r>
      <w:r w:rsidRPr="005545F4">
        <w:rPr>
          <w:rFonts w:asciiTheme="minorHAnsi" w:hAnsiTheme="minorHAnsi" w:cs="Arial"/>
          <w:b/>
          <w:sz w:val="20"/>
          <w:szCs w:val="20"/>
          <w:vertAlign w:val="superscript"/>
        </w:rPr>
        <w:t>*</w:t>
      </w:r>
      <w:r w:rsidRPr="005545F4">
        <w:rPr>
          <w:rFonts w:asciiTheme="minorHAnsi" w:hAnsiTheme="minorHAnsi" w:cs="Arial"/>
          <w:b/>
          <w:sz w:val="20"/>
          <w:szCs w:val="20"/>
        </w:rPr>
        <w:t>, 180109 metodą D 10 oraz odpadu o kodzie 180110* metodą D 9 lub D10 zgodnie z ustawą o odpadach i aktualnie obowiązującymi rozporządzeniami.</w:t>
      </w:r>
    </w:p>
    <w:p w:rsidR="00EE618C" w:rsidRPr="005545F4" w:rsidRDefault="00EE618C" w:rsidP="005545F4">
      <w:pPr>
        <w:tabs>
          <w:tab w:val="left" w:pos="851"/>
        </w:tabs>
        <w:spacing w:after="40"/>
        <w:ind w:left="851"/>
        <w:jc w:val="both"/>
        <w:rPr>
          <w:rFonts w:asciiTheme="minorHAnsi" w:hAnsiTheme="minorHAnsi"/>
          <w:sz w:val="20"/>
          <w:szCs w:val="20"/>
        </w:rPr>
      </w:pPr>
    </w:p>
    <w:p w:rsidR="005545F4" w:rsidRDefault="005545F4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5545F4" w:rsidRPr="005545F4" w:rsidRDefault="00EE618C" w:rsidP="00821F87">
      <w:pPr>
        <w:pStyle w:val="Akapitzlist"/>
        <w:numPr>
          <w:ilvl w:val="0"/>
          <w:numId w:val="25"/>
        </w:numPr>
        <w:ind w:left="0" w:firstLine="0"/>
        <w:rPr>
          <w:rFonts w:asciiTheme="minorHAnsi" w:hAnsiTheme="minorHAnsi"/>
          <w:sz w:val="20"/>
          <w:szCs w:val="20"/>
        </w:rPr>
      </w:pPr>
      <w:r w:rsidRPr="005545F4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</w:t>
      </w:r>
      <w:r w:rsidRPr="005545F4">
        <w:rPr>
          <w:rFonts w:asciiTheme="minorHAnsi" w:hAnsiTheme="minorHAnsi"/>
          <w:color w:val="000000"/>
          <w:sz w:val="20"/>
          <w:szCs w:val="20"/>
        </w:rPr>
        <w:t xml:space="preserve">wskazanym w załączniku nr 3 do SIWZ Informacje zawarte w oświadczeniu będą stanowić wstępne potwierdzenie, że wykonawca </w:t>
      </w:r>
      <w:r w:rsidRPr="005545F4">
        <w:rPr>
          <w:rFonts w:asciiTheme="minorHAnsi" w:hAnsiTheme="minorHAnsi"/>
          <w:bCs/>
          <w:color w:val="000000"/>
          <w:sz w:val="20"/>
          <w:szCs w:val="20"/>
        </w:rPr>
        <w:t>nie podlega wykluczeniu oraz spełnia warunki udziału w postępowaniu.</w:t>
      </w:r>
      <w:r w:rsidR="005545F4" w:rsidRPr="005545F4">
        <w:rPr>
          <w:rFonts w:asciiTheme="minorHAnsi" w:hAnsiTheme="minorHAnsi" w:cs="Arial"/>
          <w:sz w:val="20"/>
          <w:szCs w:val="20"/>
        </w:rPr>
        <w:t xml:space="preserve"> </w:t>
      </w:r>
    </w:p>
    <w:p w:rsidR="005545F4" w:rsidRPr="005545F4" w:rsidRDefault="005545F4" w:rsidP="00821F87">
      <w:pPr>
        <w:pStyle w:val="Akapitzlist"/>
        <w:numPr>
          <w:ilvl w:val="0"/>
          <w:numId w:val="25"/>
        </w:numPr>
        <w:ind w:left="0" w:firstLine="0"/>
        <w:rPr>
          <w:rFonts w:asciiTheme="minorHAnsi" w:hAnsiTheme="minorHAnsi"/>
          <w:sz w:val="20"/>
          <w:szCs w:val="20"/>
        </w:rPr>
      </w:pPr>
      <w:r w:rsidRPr="005545F4">
        <w:rPr>
          <w:rFonts w:asciiTheme="minorHAnsi" w:hAnsiTheme="minorHAnsi"/>
          <w:sz w:val="20"/>
          <w:szCs w:val="20"/>
        </w:rPr>
        <w:t>W celu potwierdzenia spełnienia przez Wykonawcę warunków udziału w postępowaniu dotyczących kompetencji lub uprawnień do prowadzenia określonej działalności zawodowej Zamawiający żąda niżej wymienionych dokumentów:</w:t>
      </w:r>
    </w:p>
    <w:p w:rsidR="002E3945" w:rsidRDefault="002E3945" w:rsidP="002E3945">
      <w:pPr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-  </w:t>
      </w:r>
      <w:r w:rsidR="005545F4" w:rsidRPr="002E3945">
        <w:rPr>
          <w:rFonts w:ascii="Calibri" w:hAnsi="Calibri" w:cs="Segoe UI"/>
          <w:sz w:val="20"/>
          <w:szCs w:val="20"/>
        </w:rPr>
        <w:t>Aktualne zezwolenia na działalność w zakresie transportu oraz unieszkodliwiania odpadów medycznych o kodach: 180102*, 180103*, 180106*, 180108*, 180109 metodą D 10 oraz odpadu o kodzie 180110* metodą D 9 lub D 10 zgodnie z ustawą o odpadach i aktualnie obowiązującymi rozporządzeniami</w:t>
      </w:r>
    </w:p>
    <w:p w:rsidR="00EE618C" w:rsidRPr="002E3945" w:rsidRDefault="00EE618C" w:rsidP="00821F87">
      <w:pPr>
        <w:pStyle w:val="Akapitzlist"/>
        <w:numPr>
          <w:ilvl w:val="0"/>
          <w:numId w:val="25"/>
        </w:numPr>
        <w:ind w:left="142" w:firstLine="0"/>
        <w:rPr>
          <w:rFonts w:ascii="Calibri" w:hAnsi="Calibri" w:cs="Segoe UI"/>
          <w:sz w:val="20"/>
          <w:szCs w:val="20"/>
        </w:rPr>
      </w:pPr>
      <w:r w:rsidRPr="002E3945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 w:rsidRPr="002E3945">
        <w:rPr>
          <w:rFonts w:ascii="Calibri" w:hAnsi="Calibri"/>
          <w:color w:val="000000"/>
          <w:sz w:val="20"/>
          <w:szCs w:val="20"/>
        </w:rPr>
        <w:t>,</w:t>
      </w:r>
      <w:r w:rsidRPr="002E3945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 w:rsidRPr="002E3945">
        <w:rPr>
          <w:rFonts w:ascii="Calibri" w:hAnsi="Calibri"/>
          <w:color w:val="000000"/>
          <w:sz w:val="20"/>
          <w:szCs w:val="20"/>
        </w:rPr>
        <w:t>o</w:t>
      </w:r>
      <w:r w:rsidRPr="002E3945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postępowaniu, brak podstaw wykluczenia w zakresie, w którym każdy z wykonawców wykazuje spełnianie warunków udziału w postępowaniu, brak podstaw wykluczenia. </w:t>
      </w:r>
    </w:p>
    <w:p w:rsidR="00CC4A54" w:rsidRPr="00CC4A54" w:rsidRDefault="00CC4A54" w:rsidP="00821F87">
      <w:pPr>
        <w:pStyle w:val="Akapitzlist"/>
        <w:numPr>
          <w:ilvl w:val="0"/>
          <w:numId w:val="25"/>
        </w:numPr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CC4A54">
        <w:rPr>
          <w:rFonts w:ascii="Calibri" w:hAnsi="Calibri" w:cs="Segoe UI"/>
          <w:sz w:val="20"/>
          <w:szCs w:val="20"/>
        </w:rPr>
        <w:t xml:space="preserve">Wykonawca </w:t>
      </w:r>
      <w:r w:rsidRPr="00CC4A54">
        <w:rPr>
          <w:rFonts w:ascii="Calibri" w:hAnsi="Calibri"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>
        <w:rPr>
          <w:rFonts w:ascii="Calibri" w:hAnsi="Calibri"/>
          <w:bCs/>
          <w:sz w:val="20"/>
          <w:szCs w:val="20"/>
        </w:rPr>
        <w:t xml:space="preserve"> </w:t>
      </w:r>
      <w:r w:rsidR="006C2697" w:rsidRPr="006C2697">
        <w:rPr>
          <w:rFonts w:ascii="Calibri" w:hAnsi="Calibri"/>
          <w:b/>
          <w:bCs/>
          <w:sz w:val="20"/>
          <w:szCs w:val="20"/>
        </w:rPr>
        <w:t>Wg załącznika nr 5</w:t>
      </w:r>
    </w:p>
    <w:p w:rsidR="00CC4A54" w:rsidRPr="002E3945" w:rsidRDefault="00CC4A54" w:rsidP="00821F87">
      <w:pPr>
        <w:pStyle w:val="Akapitzlist"/>
        <w:numPr>
          <w:ilvl w:val="0"/>
          <w:numId w:val="25"/>
        </w:numPr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2E3945">
        <w:rPr>
          <w:rFonts w:ascii="Calibri" w:hAnsi="Calibri" w:cs="Segoe UI"/>
          <w:sz w:val="20"/>
          <w:szCs w:val="20"/>
        </w:rPr>
        <w:t>W zakresie nie uregulowanym SIWZ, zastosowanie mają przepisy rozporządzenia Ministra Rozwoju z dnia 26 lipca 2016 r. w sprawie rodzajów dokumentów, jakich może żądać zamawiający od wykonawcy w postępowaniu o udzielenie zamówienia (Dz. U. z 2016 r., poz. 1126).</w:t>
      </w:r>
    </w:p>
    <w:p w:rsidR="00EE618C" w:rsidRPr="002E3945" w:rsidRDefault="00CC4A54" w:rsidP="002E3945">
      <w:pPr>
        <w:pStyle w:val="Akapitzlist"/>
        <w:tabs>
          <w:tab w:val="left" w:pos="3855"/>
        </w:tabs>
        <w:spacing w:after="40"/>
        <w:ind w:left="142"/>
        <w:jc w:val="both"/>
        <w:rPr>
          <w:rFonts w:ascii="Calibri" w:hAnsi="Calibri" w:cs="Segoe UI"/>
          <w:sz w:val="20"/>
          <w:szCs w:val="20"/>
        </w:rPr>
      </w:pPr>
      <w:r w:rsidRPr="002E3945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7A6A04" w:rsidRPr="007A6A04" w:rsidRDefault="007A6A04" w:rsidP="002E3945">
      <w:pPr>
        <w:pStyle w:val="Zwykytekst"/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rFonts w:asciiTheme="minorHAnsi" w:eastAsia="TimesNewRoman" w:hAnsiTheme="minorHAnsi"/>
          <w:b/>
          <w:lang w:val="pl-PL"/>
        </w:rPr>
      </w:pPr>
      <w:r w:rsidRPr="007A6A04">
        <w:rPr>
          <w:rFonts w:asciiTheme="minorHAnsi" w:eastAsia="TimesNewRoman" w:hAnsiTheme="minorHAnsi"/>
          <w:b/>
          <w:lang w:val="pl-PL"/>
        </w:rPr>
        <w:t>Zamawiający w niniejszym postępowaniu prowadzonym w trybie przetargu nieograniczonego, będzie najpierw dokonywał oceny ofert, a następnie zbada, czy wykonawca, którego oferta została oceniona jako najkorzystniejsza, nie podlega wykluczeniu oraz spełnia warunki udziału w postępowaniu.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lastRenderedPageBreak/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821F8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821F8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821F8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821F8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>kierowane na adres: zamowienia@zozmswlodz.p</w:t>
      </w:r>
      <w:r w:rsidR="00B21873">
        <w:rPr>
          <w:rFonts w:ascii="Calibri" w:hAnsi="Calibri" w:cs="Segoe UI"/>
          <w:sz w:val="20"/>
          <w:szCs w:val="20"/>
        </w:rPr>
        <w:t>l,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821F8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821F8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821F8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821F8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>adania wniosku, o którym mowa 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821F8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821F8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821F87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821F87">
      <w:pPr>
        <w:numPr>
          <w:ilvl w:val="0"/>
          <w:numId w:val="8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821F87">
      <w:pPr>
        <w:numPr>
          <w:ilvl w:val="0"/>
          <w:numId w:val="9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821F87">
      <w:pPr>
        <w:numPr>
          <w:ilvl w:val="0"/>
          <w:numId w:val="9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821F87">
      <w:pPr>
        <w:numPr>
          <w:ilvl w:val="0"/>
          <w:numId w:val="10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821F87">
      <w:pPr>
        <w:numPr>
          <w:ilvl w:val="2"/>
          <w:numId w:val="11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</w:t>
      </w:r>
      <w:r w:rsidRPr="00A21F94">
        <w:rPr>
          <w:rFonts w:ascii="Calibri" w:hAnsi="Calibri" w:cs="Segoe UI"/>
          <w:sz w:val="20"/>
          <w:szCs w:val="20"/>
        </w:rPr>
        <w:lastRenderedPageBreak/>
        <w:t xml:space="preserve">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821F87">
      <w:pPr>
        <w:numPr>
          <w:ilvl w:val="2"/>
          <w:numId w:val="11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Pr="00E96210" w:rsidRDefault="00DD7D3C" w:rsidP="00821F87">
      <w:pPr>
        <w:numPr>
          <w:ilvl w:val="2"/>
          <w:numId w:val="11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 w:rsidR="0044251B">
        <w:rPr>
          <w:rFonts w:ascii="Calibri" w:hAnsi="Calibri" w:cs="Segoe UI"/>
          <w:sz w:val="20"/>
          <w:szCs w:val="20"/>
        </w:rPr>
        <w:t xml:space="preserve"> </w:t>
      </w:r>
      <w:r w:rsidR="00E96210">
        <w:rPr>
          <w:rFonts w:ascii="Calibri" w:hAnsi="Calibri" w:cs="Segoe UI"/>
          <w:sz w:val="20"/>
          <w:szCs w:val="20"/>
        </w:rPr>
        <w:t>niniejszej SIWZ</w:t>
      </w:r>
    </w:p>
    <w:p w:rsidR="00E96210" w:rsidRPr="00E96210" w:rsidRDefault="00E96210" w:rsidP="00E96210">
      <w:pPr>
        <w:numPr>
          <w:ilvl w:val="2"/>
          <w:numId w:val="11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E96210">
        <w:rPr>
          <w:rFonts w:ascii="Calibri" w:eastAsia="TimesNewRoman" w:hAnsi="Calibri" w:cs="Calibri"/>
          <w:sz w:val="20"/>
          <w:szCs w:val="20"/>
        </w:rPr>
        <w:t>oświadczenia o zatrudnieniu na podstawie umowy o pracę osób wykonujących wskazane przez Zamawiającego czynności :</w:t>
      </w:r>
    </w:p>
    <w:p w:rsidR="00E96210" w:rsidRPr="00E96210" w:rsidRDefault="00E96210" w:rsidP="00E96210">
      <w:pPr>
        <w:autoSpaceDE w:val="0"/>
        <w:autoSpaceDN w:val="0"/>
        <w:adjustRightInd w:val="0"/>
        <w:ind w:left="1080"/>
        <w:rPr>
          <w:rFonts w:ascii="Calibri" w:eastAsia="TimesNewRoman" w:hAnsi="Calibri" w:cs="Calibri"/>
          <w:sz w:val="20"/>
          <w:szCs w:val="20"/>
        </w:rPr>
      </w:pPr>
      <w:r w:rsidRPr="00E96210">
        <w:rPr>
          <w:rFonts w:ascii="Calibri" w:eastAsia="TimesNewRoman" w:hAnsi="Calibri" w:cs="Calibri"/>
          <w:sz w:val="20"/>
          <w:szCs w:val="20"/>
        </w:rPr>
        <w:t>- transport odpadów (kierowca pojazdu)</w:t>
      </w:r>
    </w:p>
    <w:p w:rsidR="00E96210" w:rsidRPr="00E96210" w:rsidRDefault="00E96210" w:rsidP="00E96210">
      <w:pPr>
        <w:autoSpaceDE w:val="0"/>
        <w:autoSpaceDN w:val="0"/>
        <w:adjustRightInd w:val="0"/>
        <w:ind w:left="1080"/>
        <w:rPr>
          <w:rFonts w:ascii="Calibri" w:eastAsia="TimesNewRoman" w:hAnsi="Calibri" w:cs="Calibri"/>
          <w:sz w:val="20"/>
          <w:szCs w:val="20"/>
        </w:rPr>
      </w:pPr>
      <w:r w:rsidRPr="00E96210">
        <w:rPr>
          <w:rFonts w:ascii="Calibri" w:eastAsia="TimesNewRoman" w:hAnsi="Calibri" w:cs="Calibri"/>
          <w:sz w:val="20"/>
          <w:szCs w:val="20"/>
        </w:rPr>
        <w:t>- czynności unieszkodliwiania odpadów medycznych (pracownik spalarni odpadów)</w:t>
      </w:r>
    </w:p>
    <w:p w:rsidR="00E96210" w:rsidRDefault="00E96210" w:rsidP="00E96210">
      <w:pPr>
        <w:tabs>
          <w:tab w:val="left" w:pos="851"/>
        </w:tabs>
        <w:spacing w:after="40"/>
        <w:ind w:left="426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6841B0" w:rsidRDefault="006841B0" w:rsidP="00821F87">
      <w:pPr>
        <w:pStyle w:val="Akapitzlist"/>
        <w:numPr>
          <w:ilvl w:val="0"/>
          <w:numId w:val="10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821F87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821F87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821F87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821F87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821F87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821F87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821F87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821F87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Oferta w postępowaniu na </w:t>
      </w:r>
      <w:r w:rsidR="00837E28">
        <w:rPr>
          <w:rFonts w:ascii="Calibri" w:hAnsi="Calibri" w:cs="Segoe UI"/>
          <w:b/>
          <w:sz w:val="20"/>
          <w:szCs w:val="20"/>
        </w:rPr>
        <w:t>wywóz i utylizację odpadów medycznych</w:t>
      </w:r>
      <w:r>
        <w:rPr>
          <w:rFonts w:ascii="Calibri" w:hAnsi="Calibri" w:cs="Arial"/>
          <w:b/>
          <w:sz w:val="20"/>
          <w:szCs w:val="20"/>
        </w:rPr>
        <w:t xml:space="preserve"> </w:t>
      </w:r>
      <w:r w:rsidR="001766D4">
        <w:rPr>
          <w:rFonts w:ascii="Calibri" w:hAnsi="Calibri" w:cs="Segoe UI"/>
          <w:b/>
          <w:sz w:val="20"/>
          <w:szCs w:val="20"/>
        </w:rPr>
        <w:t>nr sprawy: 30</w:t>
      </w:r>
      <w:r w:rsidR="00837E28">
        <w:rPr>
          <w:rFonts w:ascii="Calibri" w:hAnsi="Calibri" w:cs="Segoe UI"/>
          <w:b/>
          <w:sz w:val="20"/>
          <w:szCs w:val="20"/>
        </w:rPr>
        <w:t>/U</w:t>
      </w:r>
      <w:r w:rsidR="001766D4">
        <w:rPr>
          <w:rFonts w:ascii="Calibri" w:hAnsi="Calibri" w:cs="Segoe UI"/>
          <w:b/>
          <w:sz w:val="20"/>
          <w:szCs w:val="20"/>
        </w:rPr>
        <w:t>/18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821F87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821F87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821F87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821F87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821F87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821F87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821F87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821F87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821F87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1766D4">
        <w:rPr>
          <w:rFonts w:ascii="Calibri" w:hAnsi="Calibri" w:cs="Segoe UI"/>
          <w:b/>
          <w:sz w:val="20"/>
          <w:szCs w:val="20"/>
        </w:rPr>
        <w:t>14</w:t>
      </w:r>
      <w:r w:rsidR="00E96210">
        <w:rPr>
          <w:rFonts w:ascii="Calibri" w:hAnsi="Calibri" w:cs="Segoe UI"/>
          <w:b/>
          <w:sz w:val="20"/>
          <w:szCs w:val="20"/>
        </w:rPr>
        <w:t>.08.201</w:t>
      </w:r>
      <w:r w:rsidR="001766D4">
        <w:rPr>
          <w:rFonts w:ascii="Calibri" w:hAnsi="Calibri" w:cs="Segoe UI"/>
          <w:b/>
          <w:sz w:val="20"/>
          <w:szCs w:val="20"/>
        </w:rPr>
        <w:t xml:space="preserve">8 </w:t>
      </w:r>
      <w:r w:rsidR="008009F0" w:rsidRPr="008009F0">
        <w:rPr>
          <w:rFonts w:ascii="Calibri" w:hAnsi="Calibri" w:cs="Segoe UI"/>
          <w:b/>
          <w:sz w:val="20"/>
          <w:szCs w:val="20"/>
        </w:rPr>
        <w:t>r.</w:t>
      </w:r>
      <w:r w:rsidRPr="008009F0">
        <w:rPr>
          <w:rFonts w:ascii="Calibri" w:hAnsi="Calibri" w:cs="Segoe UI"/>
          <w:b/>
          <w:sz w:val="20"/>
          <w:szCs w:val="20"/>
        </w:rPr>
        <w:t>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821F87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821F87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821F87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1766D4">
        <w:rPr>
          <w:rFonts w:ascii="Calibri" w:hAnsi="Calibri" w:cs="Segoe UI"/>
          <w:b/>
          <w:sz w:val="20"/>
          <w:szCs w:val="20"/>
        </w:rPr>
        <w:t xml:space="preserve">14.08.2018 </w:t>
      </w:r>
      <w:r w:rsidR="008009F0" w:rsidRPr="008009F0">
        <w:rPr>
          <w:rFonts w:ascii="Calibri" w:hAnsi="Calibri" w:cs="Segoe UI"/>
          <w:b/>
          <w:sz w:val="20"/>
          <w:szCs w:val="20"/>
        </w:rPr>
        <w:t>r</w:t>
      </w:r>
      <w:r w:rsidRPr="008009F0">
        <w:rPr>
          <w:rFonts w:ascii="Calibri" w:hAnsi="Calibri" w:cs="Segoe UI"/>
          <w:b/>
          <w:sz w:val="20"/>
          <w:szCs w:val="20"/>
        </w:rPr>
        <w:t xml:space="preserve">.,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821F87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821F87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821F87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821F87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821F87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821F87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821F87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821F87">
      <w:pPr>
        <w:pStyle w:val="arimr"/>
        <w:widowControl/>
        <w:numPr>
          <w:ilvl w:val="0"/>
          <w:numId w:val="14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821F87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821F87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821F87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</w:t>
      </w:r>
      <w:r w:rsidRPr="004F7CEE">
        <w:rPr>
          <w:rFonts w:ascii="Calibri" w:hAnsi="Calibri"/>
          <w:color w:val="000000"/>
          <w:sz w:val="20"/>
          <w:szCs w:val="20"/>
        </w:rPr>
        <w:lastRenderedPageBreak/>
        <w:t xml:space="preserve">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837E28" w:rsidRPr="00837E28" w:rsidRDefault="00837E28" w:rsidP="00837E28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837E28" w:rsidRPr="00837E28" w:rsidRDefault="00837E28" w:rsidP="00837E28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837E28" w:rsidRPr="00837E28" w:rsidRDefault="00837E28" w:rsidP="00837E28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Cena</w:t>
      </w:r>
      <w:r>
        <w:rPr>
          <w:rFonts w:ascii="Calibri" w:hAnsi="Calibri" w:cs="Segoe UI"/>
          <w:sz w:val="20"/>
          <w:szCs w:val="20"/>
        </w:rPr>
        <w:tab/>
      </w:r>
      <w:r>
        <w:rPr>
          <w:rFonts w:ascii="Calibri" w:hAnsi="Calibri" w:cs="Segoe UI"/>
          <w:sz w:val="20"/>
          <w:szCs w:val="20"/>
        </w:rPr>
        <w:tab/>
      </w:r>
      <w:r>
        <w:rPr>
          <w:rFonts w:ascii="Calibri" w:hAnsi="Calibri" w:cs="Segoe UI"/>
          <w:sz w:val="20"/>
          <w:szCs w:val="20"/>
        </w:rPr>
        <w:tab/>
        <w:t>-  60 %</w:t>
      </w:r>
      <w:r>
        <w:rPr>
          <w:rFonts w:ascii="Calibri" w:hAnsi="Calibri" w:cs="Segoe UI"/>
          <w:sz w:val="20"/>
          <w:szCs w:val="20"/>
        </w:rPr>
        <w:tab/>
        <w:t>- max. 60</w:t>
      </w:r>
      <w:r w:rsidRPr="00837E28">
        <w:rPr>
          <w:rFonts w:ascii="Calibri" w:hAnsi="Calibri" w:cs="Segoe UI"/>
          <w:sz w:val="20"/>
          <w:szCs w:val="20"/>
        </w:rPr>
        <w:t xml:space="preserve"> punktów</w:t>
      </w:r>
    </w:p>
    <w:p w:rsidR="00837E28" w:rsidRPr="00837E28" w:rsidRDefault="00837E28" w:rsidP="00837E28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837E28" w:rsidRPr="00837E28" w:rsidRDefault="00837E28" w:rsidP="00837E28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837E28">
        <w:rPr>
          <w:rFonts w:ascii="Calibri" w:hAnsi="Calibri" w:cs="Segoe UI"/>
          <w:sz w:val="20"/>
          <w:szCs w:val="20"/>
        </w:rPr>
        <w:t xml:space="preserve">Cena oferty obliczona będzie wg wzoru :   </w:t>
      </w:r>
      <w:r>
        <w:rPr>
          <w:rFonts w:ascii="Calibri" w:hAnsi="Calibri" w:cs="Segoe UI"/>
          <w:sz w:val="20"/>
          <w:szCs w:val="20"/>
        </w:rPr>
        <w:t>(</w:t>
      </w:r>
      <w:r w:rsidRPr="00837E28">
        <w:rPr>
          <w:rFonts w:ascii="Calibri" w:hAnsi="Calibri" w:cs="Segoe UI"/>
          <w:sz w:val="20"/>
          <w:szCs w:val="20"/>
        </w:rPr>
        <w:t xml:space="preserve">cena oferty </w:t>
      </w:r>
      <w:r>
        <w:rPr>
          <w:rFonts w:ascii="Calibri" w:hAnsi="Calibri" w:cs="Segoe UI"/>
          <w:sz w:val="20"/>
          <w:szCs w:val="20"/>
        </w:rPr>
        <w:t xml:space="preserve">najtańszej/  </w:t>
      </w:r>
      <w:r w:rsidRPr="00837E28">
        <w:rPr>
          <w:rFonts w:ascii="Calibri" w:hAnsi="Calibri" w:cs="Segoe UI"/>
          <w:sz w:val="20"/>
          <w:szCs w:val="20"/>
        </w:rPr>
        <w:t>cena oferty danej</w:t>
      </w:r>
      <w:r>
        <w:rPr>
          <w:rFonts w:ascii="Calibri" w:hAnsi="Calibri" w:cs="Segoe UI"/>
          <w:sz w:val="20"/>
          <w:szCs w:val="20"/>
        </w:rPr>
        <w:t xml:space="preserve">) </w:t>
      </w:r>
      <w:r w:rsidRPr="00837E28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x   waga kryterium</w:t>
      </w:r>
      <w:r w:rsidRPr="00837E28">
        <w:rPr>
          <w:rFonts w:ascii="Calibri" w:hAnsi="Calibri" w:cs="Segoe UI"/>
          <w:sz w:val="20"/>
          <w:szCs w:val="20"/>
        </w:rPr>
        <w:t xml:space="preserve"> </w:t>
      </w:r>
    </w:p>
    <w:p w:rsidR="00837E28" w:rsidRPr="00837E28" w:rsidRDefault="00837E28" w:rsidP="00837E28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837E28">
        <w:rPr>
          <w:rFonts w:ascii="Calibri" w:hAnsi="Calibri" w:cs="Segoe UI"/>
          <w:sz w:val="20"/>
          <w:szCs w:val="20"/>
        </w:rPr>
        <w:t xml:space="preserve">                                  </w:t>
      </w:r>
    </w:p>
    <w:p w:rsidR="00837E28" w:rsidRPr="00837E28" w:rsidRDefault="00837E28" w:rsidP="00837E28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Jakość – 40</w:t>
      </w:r>
      <w:r w:rsidRPr="00837E28">
        <w:rPr>
          <w:rFonts w:ascii="Calibri" w:hAnsi="Calibri" w:cs="Segoe UI"/>
          <w:sz w:val="20"/>
          <w:szCs w:val="20"/>
        </w:rPr>
        <w:t xml:space="preserve">% </w:t>
      </w:r>
    </w:p>
    <w:p w:rsidR="00837E28" w:rsidRPr="00837E28" w:rsidRDefault="00837E28" w:rsidP="00837E28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837E28">
        <w:rPr>
          <w:rFonts w:ascii="Calibri" w:hAnsi="Calibri" w:cs="Segoe UI"/>
          <w:sz w:val="20"/>
          <w:szCs w:val="20"/>
        </w:rPr>
        <w:t>Jakość będzie oceniona w następujący sposób:</w:t>
      </w:r>
    </w:p>
    <w:p w:rsidR="00837E28" w:rsidRPr="00837E28" w:rsidRDefault="00837E28" w:rsidP="00837E28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837E28">
        <w:rPr>
          <w:rFonts w:ascii="Calibri" w:hAnsi="Calibri" w:cs="Segoe UI"/>
          <w:sz w:val="20"/>
          <w:szCs w:val="20"/>
        </w:rPr>
        <w:t>- Posiadanie Certyfikatu ISO 9001 co najmniej w zakresie usług transportu i utylizacji odpadów medycznych wystawionego przez jednostkę akredytowaną.</w:t>
      </w:r>
    </w:p>
    <w:p w:rsidR="00837E28" w:rsidRPr="00837E28" w:rsidRDefault="00837E28" w:rsidP="00837E28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837E28" w:rsidRPr="00837E28" w:rsidRDefault="00837E28" w:rsidP="00837E28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837E28">
        <w:rPr>
          <w:rFonts w:ascii="Calibri" w:hAnsi="Calibri" w:cs="Segoe UI"/>
          <w:sz w:val="20"/>
          <w:szCs w:val="20"/>
        </w:rPr>
        <w:t>Wykonawca, który  nie załączy w/w dokumentu do oferty otrzyma 0 punktów  w  kryterium- jakość.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Default="00D61865" w:rsidP="00821F87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821F87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821F87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821F87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821F87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821F87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821F87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821F87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lastRenderedPageBreak/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821F87">
      <w:pPr>
        <w:numPr>
          <w:ilvl w:val="0"/>
          <w:numId w:val="17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821F87">
      <w:pPr>
        <w:numPr>
          <w:ilvl w:val="0"/>
          <w:numId w:val="17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1766D4" w:rsidRPr="001766D4" w:rsidRDefault="001766D4" w:rsidP="001766D4">
      <w:pPr>
        <w:spacing w:after="40"/>
        <w:jc w:val="both"/>
        <w:rPr>
          <w:rFonts w:asciiTheme="minorHAnsi" w:hAnsiTheme="minorHAnsi" w:cstheme="minorHAnsi"/>
          <w:b/>
          <w:color w:val="008000"/>
          <w:sz w:val="20"/>
          <w:szCs w:val="20"/>
        </w:rPr>
      </w:pPr>
      <w:r w:rsidRPr="001766D4">
        <w:rPr>
          <w:rFonts w:asciiTheme="minorHAnsi" w:hAnsiTheme="minorHAnsi" w:cstheme="minorHAnsi"/>
          <w:b/>
          <w:sz w:val="20"/>
          <w:szCs w:val="20"/>
        </w:rPr>
        <w:t>XVIII. Klauzula informacyjna z art. 13 RODO</w:t>
      </w:r>
    </w:p>
    <w:p w:rsidR="001766D4" w:rsidRPr="001766D4" w:rsidRDefault="001766D4" w:rsidP="001766D4">
      <w:pPr>
        <w:spacing w:after="150" w:line="360" w:lineRule="auto"/>
        <w:ind w:firstLine="567"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Zgodnie z art. 13 ust. 1 i 2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1766D4">
        <w:rPr>
          <w:rFonts w:asciiTheme="minorHAnsi" w:hAnsiTheme="minorHAnsi" w:cstheme="minorHAnsi"/>
          <w:sz w:val="20"/>
          <w:szCs w:val="20"/>
        </w:rPr>
        <w:t xml:space="preserve">dalej „RODO”, informuję, że: </w:t>
      </w:r>
    </w:p>
    <w:p w:rsidR="001766D4" w:rsidRPr="001766D4" w:rsidRDefault="001766D4" w:rsidP="001766D4">
      <w:pPr>
        <w:pStyle w:val="Akapitzlist"/>
        <w:numPr>
          <w:ilvl w:val="0"/>
          <w:numId w:val="41"/>
        </w:numPr>
        <w:tabs>
          <w:tab w:val="left" w:pos="540"/>
        </w:tabs>
        <w:spacing w:after="40"/>
        <w:ind w:left="426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administratorem Pani/Pana danych osobowych jest Samodzielny Publiczny Zakład Opieki Zdrowotnej MSWiA w Łodzi ul. Północna 42, 91-425 Łódź tel. (42) 63 41 270, fax (42) 63 41 254</w:t>
      </w:r>
    </w:p>
    <w:p w:rsidR="001766D4" w:rsidRPr="001766D4" w:rsidRDefault="001766D4" w:rsidP="001766D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inspektorem ochrony danych osobowych w </w:t>
      </w:r>
      <w:r w:rsidRPr="001766D4">
        <w:rPr>
          <w:rFonts w:asciiTheme="minorHAnsi" w:hAnsiTheme="minorHAnsi" w:cstheme="minorHAnsi"/>
          <w:i/>
          <w:sz w:val="20"/>
          <w:szCs w:val="20"/>
        </w:rPr>
        <w:t>SP ZOZ MSWIA w Łodzi</w:t>
      </w:r>
      <w:r w:rsidRPr="001766D4">
        <w:rPr>
          <w:rFonts w:asciiTheme="minorHAnsi" w:hAnsiTheme="minorHAnsi" w:cstheme="minorHAnsi"/>
          <w:sz w:val="20"/>
          <w:szCs w:val="20"/>
        </w:rPr>
        <w:t xml:space="preserve"> jest Lubomir Marecki  tel. 42 6341103</w:t>
      </w:r>
    </w:p>
    <w:p w:rsidR="001766D4" w:rsidRPr="001766D4" w:rsidRDefault="001766D4" w:rsidP="001766D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Pani/Pana dane osobowe przetwarzane będą na podstawie art. 6 ust. 1 lit. c</w:t>
      </w:r>
      <w:r w:rsidRPr="001766D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1766D4">
        <w:rPr>
          <w:rFonts w:asciiTheme="minorHAnsi" w:hAnsiTheme="minorHAnsi" w:cstheme="minorHAnsi"/>
          <w:sz w:val="20"/>
          <w:szCs w:val="20"/>
        </w:rPr>
        <w:t xml:space="preserve">RODO w celu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związanym z postępowaniem o udzielenie zamówienia publicznego 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nr sprawy 30/U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/1</w:t>
      </w:r>
      <w:r w:rsidRPr="001766D4"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  <w:t>8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>prowadzonym w trybie przetargu nieograniczonego</w:t>
      </w:r>
    </w:p>
    <w:p w:rsidR="001766D4" w:rsidRPr="001766D4" w:rsidRDefault="001766D4" w:rsidP="001766D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 xml:space="preserve">”;  </w:t>
      </w:r>
    </w:p>
    <w:p w:rsidR="001766D4" w:rsidRPr="001766D4" w:rsidRDefault="001766D4" w:rsidP="001766D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Pani/Pana dane osobowe będą przechowywane, zgodnie z art. 97 ust. 1 ustawy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:rsidR="001766D4" w:rsidRPr="001766D4" w:rsidRDefault="001766D4" w:rsidP="001766D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 xml:space="preserve">;  </w:t>
      </w:r>
    </w:p>
    <w:p w:rsidR="001766D4" w:rsidRPr="001766D4" w:rsidRDefault="001766D4" w:rsidP="001766D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766D4">
        <w:rPr>
          <w:rFonts w:asciiTheme="minorHAnsi" w:hAnsiTheme="minorHAnsi" w:cstheme="minorHAnsi"/>
          <w:sz w:val="20"/>
          <w:szCs w:val="20"/>
        </w:rPr>
        <w:t>w odniesieniu do Pani/Pana danych osobowych decyzje nie będą podejmowane w sposób zautomatyzowany, stosowanie do art. 22 RODO;</w:t>
      </w:r>
    </w:p>
    <w:p w:rsidR="001766D4" w:rsidRPr="001766D4" w:rsidRDefault="001766D4" w:rsidP="001766D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posiada Pani/Pan:</w:t>
      </w:r>
    </w:p>
    <w:p w:rsidR="001766D4" w:rsidRPr="001766D4" w:rsidRDefault="001766D4" w:rsidP="001766D4">
      <w:pPr>
        <w:numPr>
          <w:ilvl w:val="0"/>
          <w:numId w:val="3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na podstawie art. 15 RODO prawo dostępu do danych osobowych Pani/Pana dotyczących;</w:t>
      </w:r>
    </w:p>
    <w:p w:rsidR="001766D4" w:rsidRPr="001766D4" w:rsidRDefault="001766D4" w:rsidP="001766D4">
      <w:pPr>
        <w:numPr>
          <w:ilvl w:val="0"/>
          <w:numId w:val="3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na podstawie art. 16 RODO prawo do sprostowania Pani/Pana danych osobowych </w:t>
      </w:r>
      <w:r w:rsidRPr="001766D4">
        <w:rPr>
          <w:rFonts w:asciiTheme="minorHAnsi" w:hAnsiTheme="minorHAnsi" w:cstheme="minorHAnsi"/>
          <w:b/>
          <w:sz w:val="20"/>
          <w:szCs w:val="20"/>
          <w:vertAlign w:val="superscript"/>
        </w:rPr>
        <w:t>**</w:t>
      </w:r>
      <w:r w:rsidRPr="001766D4">
        <w:rPr>
          <w:rFonts w:asciiTheme="minorHAnsi" w:hAnsiTheme="minorHAnsi" w:cstheme="minorHAnsi"/>
          <w:sz w:val="20"/>
          <w:szCs w:val="20"/>
        </w:rPr>
        <w:t>;</w:t>
      </w:r>
    </w:p>
    <w:p w:rsidR="001766D4" w:rsidRPr="001766D4" w:rsidRDefault="001766D4" w:rsidP="001766D4">
      <w:pPr>
        <w:numPr>
          <w:ilvl w:val="0"/>
          <w:numId w:val="3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1766D4" w:rsidRPr="001766D4" w:rsidRDefault="001766D4" w:rsidP="001766D4">
      <w:pPr>
        <w:numPr>
          <w:ilvl w:val="0"/>
          <w:numId w:val="3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:rsidR="001766D4" w:rsidRPr="001766D4" w:rsidRDefault="001766D4" w:rsidP="001766D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nie przysługuje Pani/Panu:</w:t>
      </w:r>
    </w:p>
    <w:p w:rsidR="001766D4" w:rsidRPr="001766D4" w:rsidRDefault="001766D4" w:rsidP="001766D4">
      <w:pPr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w związku z art. 17 ust. 3 lit. b, d lub e RODO prawo do usunięcia danych osobowych;</w:t>
      </w:r>
    </w:p>
    <w:p w:rsidR="001766D4" w:rsidRPr="001766D4" w:rsidRDefault="001766D4" w:rsidP="001766D4">
      <w:pPr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prawo do przenoszenia danych osobowych, o którym mowa w art. 20 RODO;</w:t>
      </w:r>
    </w:p>
    <w:p w:rsidR="001766D4" w:rsidRPr="001766D4" w:rsidRDefault="001766D4" w:rsidP="001766D4">
      <w:pPr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1766D4">
        <w:rPr>
          <w:rFonts w:asciiTheme="minorHAnsi" w:hAnsiTheme="minorHAnsi" w:cstheme="minorHAnsi"/>
          <w:sz w:val="20"/>
          <w:szCs w:val="20"/>
        </w:rPr>
        <w:t>.</w:t>
      </w:r>
      <w:r w:rsidRPr="001766D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1766D4" w:rsidRPr="001766D4" w:rsidRDefault="001766D4" w:rsidP="001766D4">
      <w:pPr>
        <w:spacing w:before="120" w:after="120" w:line="276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>______________________</w:t>
      </w:r>
    </w:p>
    <w:p w:rsidR="001766D4" w:rsidRPr="001766D4" w:rsidRDefault="001766D4" w:rsidP="001766D4">
      <w:pPr>
        <w:spacing w:after="150"/>
        <w:ind w:left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>*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 xml:space="preserve"> 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informacja w tym zakresie jest wymagana, jeżeli w odniesieniu do danego administratora lub podmiotu przetwarzającego </w:t>
      </w:r>
      <w:r w:rsidRPr="001766D4">
        <w:rPr>
          <w:rFonts w:asciiTheme="minorHAnsi" w:hAnsiTheme="minorHAnsi" w:cstheme="minorHAnsi"/>
          <w:i/>
          <w:sz w:val="20"/>
          <w:szCs w:val="20"/>
        </w:rPr>
        <w:t>istnieje obowiązek wyznaczenia inspektora ochrony danych osobowych.</w:t>
      </w:r>
    </w:p>
    <w:p w:rsidR="001766D4" w:rsidRPr="001766D4" w:rsidRDefault="001766D4" w:rsidP="001766D4">
      <w:pPr>
        <w:ind w:left="426"/>
        <w:contextualSpacing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 xml:space="preserve">** 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>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766D4">
        <w:rPr>
          <w:rFonts w:asciiTheme="minorHAnsi" w:hAnsiTheme="minorHAnsi" w:cstheme="minorHAnsi"/>
          <w:i/>
          <w:sz w:val="20"/>
          <w:szCs w:val="20"/>
        </w:rPr>
        <w:t xml:space="preserve">skorzystanie z prawa do sprostowania nie może skutkować zmianą 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wyniku postępowania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br/>
        <w:t xml:space="preserve">o udzielenie zamówienia publicznego ani zmianą postanowień umowy w zakresie niezgodnym z ustawą </w:t>
      </w:r>
      <w:proofErr w:type="spellStart"/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Pzp</w:t>
      </w:r>
      <w:proofErr w:type="spellEnd"/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oraz nie może naruszać integralności protokołu oraz jego załączników.</w:t>
      </w:r>
    </w:p>
    <w:p w:rsidR="001766D4" w:rsidRPr="001766D4" w:rsidRDefault="001766D4" w:rsidP="001766D4">
      <w:pPr>
        <w:ind w:left="426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 xml:space="preserve">*** 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>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prawo do ograniczenia przetwarzania nie ma zastosowania w odniesieniu do </w:t>
      </w:r>
      <w:r w:rsidRPr="001766D4">
        <w:rPr>
          <w:rFonts w:asciiTheme="minorHAnsi" w:hAnsiTheme="minorHAnsi" w:cstheme="minorHAnsi"/>
          <w:i/>
          <w:sz w:val="20"/>
          <w:szCs w:val="20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1766D4" w:rsidRPr="001766D4" w:rsidRDefault="001766D4" w:rsidP="001766D4">
      <w:pPr>
        <w:spacing w:after="40"/>
        <w:jc w:val="both"/>
        <w:rPr>
          <w:rFonts w:asciiTheme="minorHAnsi" w:hAnsiTheme="minorHAnsi" w:cstheme="minorHAnsi"/>
          <w:b/>
          <w:color w:val="008000"/>
          <w:sz w:val="20"/>
          <w:szCs w:val="20"/>
        </w:rPr>
      </w:pPr>
    </w:p>
    <w:p w:rsidR="001766D4" w:rsidRPr="001766D4" w:rsidRDefault="001766D4" w:rsidP="001766D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1766D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Magdalena Sołtysiak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821F87">
            <w:pPr>
              <w:pStyle w:val="Akapitzlist"/>
              <w:numPr>
                <w:ilvl w:val="0"/>
                <w:numId w:val="19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821F87">
            <w:pPr>
              <w:numPr>
                <w:ilvl w:val="0"/>
                <w:numId w:val="19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1766D4" w:rsidRDefault="00D61865" w:rsidP="001766D4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1766D4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</w:t>
            </w:r>
          </w:p>
          <w:p w:rsidR="00D61865" w:rsidRPr="001766D4" w:rsidRDefault="00D61865" w:rsidP="001766D4">
            <w:pPr>
              <w:rPr>
                <w:rFonts w:ascii="Calibri" w:eastAsia="SimSun" w:hAnsi="Calibri"/>
                <w:sz w:val="20"/>
                <w:szCs w:val="20"/>
                <w:lang w:eastAsia="zh-CN"/>
              </w:rPr>
            </w:pP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821F87">
            <w:pPr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D61865" w:rsidRPr="009943FC" w:rsidRDefault="00D61865" w:rsidP="00EA0C8C">
            <w:pPr>
              <w:spacing w:after="40"/>
              <w:contextualSpacing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D61865" w:rsidRPr="00315882" w:rsidTr="00EA0C8C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D61865" w:rsidRPr="00127EE1" w:rsidRDefault="00D61865" w:rsidP="00EA0C8C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ŁĄCZNA CENA OFERTOWA BURTTO PLN</w:t>
                  </w:r>
                </w:p>
              </w:tc>
              <w:tc>
                <w:tcPr>
                  <w:tcW w:w="3284" w:type="dxa"/>
                </w:tcPr>
                <w:p w:rsidR="00D61865" w:rsidRPr="00315882" w:rsidRDefault="00D61865" w:rsidP="00EA0C8C">
                  <w:pPr>
                    <w:spacing w:after="40"/>
                    <w:contextualSpacing/>
                    <w:jc w:val="both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</w:tbl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821F87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2B63BE" w:rsidP="00821F87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Odbiór odpadów ze szpitala będzie się odbywać 3 razy w tygodniu</w:t>
            </w:r>
          </w:p>
          <w:p w:rsidR="00D61865" w:rsidRPr="00501FC7" w:rsidRDefault="00D61865" w:rsidP="00821F87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821F87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821F87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1766D4" w:rsidRPr="001766D4" w:rsidRDefault="00D61865" w:rsidP="001766D4">
            <w:pPr>
              <w:numPr>
                <w:ilvl w:val="0"/>
                <w:numId w:val="18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  <w:r w:rsidR="001766D4"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:rsidR="001766D4" w:rsidRPr="00DC3A43" w:rsidRDefault="001766D4" w:rsidP="001766D4">
            <w:pPr>
              <w:numPr>
                <w:ilvl w:val="0"/>
                <w:numId w:val="18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1)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wobec osób fizycznych, </w:t>
            </w:r>
            <w:r w:rsidRPr="00DC3A43">
              <w:rPr>
                <w:rFonts w:asciiTheme="minorHAnsi" w:hAnsiTheme="minorHAnsi" w:cstheme="minorHAnsi"/>
                <w:sz w:val="20"/>
                <w:szCs w:val="20"/>
              </w:rPr>
              <w:t>od których dane osobowe bezpośrednio lub pośrednio pozyskałem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 celu ubiegania się o udzielenie zamówienia publicznego w niniejszym postępowaniu</w:t>
            </w:r>
            <w:r w:rsidRPr="00DC3A43">
              <w:rPr>
                <w:rFonts w:asciiTheme="minorHAnsi" w:hAnsiTheme="minorHAnsi" w:cstheme="minorHAnsi"/>
                <w:sz w:val="20"/>
                <w:szCs w:val="20"/>
              </w:rPr>
              <w:t>.*</w:t>
            </w:r>
          </w:p>
          <w:p w:rsidR="001766D4" w:rsidRPr="00B919AE" w:rsidRDefault="001766D4" w:rsidP="001766D4">
            <w:pPr>
              <w:pStyle w:val="NormalnyWeb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919AE"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</w:t>
            </w:r>
          </w:p>
          <w:p w:rsidR="001766D4" w:rsidRDefault="001766D4" w:rsidP="001766D4">
            <w:pPr>
              <w:pStyle w:val="NormalnyWeb"/>
              <w:spacing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766D4" w:rsidRDefault="001766D4" w:rsidP="001766D4">
            <w:pPr>
              <w:pStyle w:val="Tekstprzypisudolneg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3A3206">
              <w:rPr>
                <w:rFonts w:ascii="Arial" w:hAnsi="Arial" w:cs="Arial"/>
                <w:sz w:val="16"/>
                <w:szCs w:val="16"/>
              </w:rPr>
              <w:t>rozporządzeni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A3206">
              <w:rPr>
                <w:rFonts w:ascii="Arial" w:hAnsi="Arial" w:cs="Arial"/>
                <w:sz w:val="16"/>
                <w:szCs w:val="16"/>
              </w:rPr>
      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16"/>
                <w:szCs w:val="16"/>
              </w:rPr>
              <w:t xml:space="preserve"> (Dz. Urz. UE L 119 z 04.05.2016, str. 1). </w:t>
            </w:r>
          </w:p>
          <w:p w:rsidR="001766D4" w:rsidRPr="003A3206" w:rsidRDefault="001766D4" w:rsidP="001766D4">
            <w:pPr>
              <w:pStyle w:val="Tekstprzypisudolnego"/>
              <w:jc w:val="both"/>
              <w:rPr>
                <w:sz w:val="16"/>
                <w:szCs w:val="16"/>
              </w:rPr>
            </w:pPr>
          </w:p>
          <w:p w:rsidR="001766D4" w:rsidRPr="0070464A" w:rsidRDefault="001766D4" w:rsidP="001766D4">
            <w:pPr>
              <w:pStyle w:val="NormalnyWeb"/>
              <w:spacing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</w:t>
            </w: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 xml:space="preserve">przypadku gdy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wykonawca </w:t>
            </w:r>
            <w:r w:rsidRPr="0070464A"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70464A">
              <w:rPr>
                <w:rFonts w:ascii="Arial" w:hAnsi="Arial" w:cs="Arial"/>
                <w:sz w:val="16"/>
                <w:szCs w:val="16"/>
              </w:rPr>
              <w:t xml:space="preserve"> lub zachodzi wyłączenie stosowania obowiązku informacyjnego, stosownie do art. 13 ust. 4</w:t>
            </w:r>
            <w:r>
              <w:rPr>
                <w:rFonts w:ascii="Arial" w:hAnsi="Arial" w:cs="Arial"/>
                <w:sz w:val="16"/>
                <w:szCs w:val="16"/>
              </w:rPr>
              <w:t xml:space="preserve"> lub art. 14 ust. 5 </w:t>
            </w:r>
            <w:r w:rsidRPr="0070464A">
              <w:rPr>
                <w:rFonts w:ascii="Arial" w:hAnsi="Arial" w:cs="Arial"/>
                <w:sz w:val="16"/>
                <w:szCs w:val="16"/>
              </w:rPr>
              <w:t>RODO</w:t>
            </w:r>
            <w:r>
              <w:rPr>
                <w:rFonts w:ascii="Arial" w:hAnsi="Arial" w:cs="Arial"/>
                <w:sz w:val="16"/>
                <w:szCs w:val="16"/>
              </w:rPr>
              <w:t xml:space="preserve"> treści oświadczenia wykonawca nie składa (usunięcie treści oświadczenia np. przez jego wykreślenie)</w:t>
            </w:r>
            <w:r w:rsidRPr="0070464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D61865" w:rsidRPr="00501FC7" w:rsidRDefault="00D61865" w:rsidP="001766D4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821F87">
            <w:pPr>
              <w:pStyle w:val="Akapitzlist"/>
              <w:numPr>
                <w:ilvl w:val="0"/>
                <w:numId w:val="19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821F87">
            <w:pPr>
              <w:numPr>
                <w:ilvl w:val="0"/>
                <w:numId w:val="20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821F87">
            <w:pPr>
              <w:numPr>
                <w:ilvl w:val="0"/>
                <w:numId w:val="20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821F87">
            <w:pPr>
              <w:pStyle w:val="Akapitzlist"/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1980"/>
        </w:trPr>
        <w:tc>
          <w:tcPr>
            <w:tcW w:w="9214" w:type="dxa"/>
            <w:gridSpan w:val="2"/>
          </w:tcPr>
          <w:p w:rsidR="00D4159A" w:rsidRPr="009F4795" w:rsidRDefault="00D4159A" w:rsidP="00821F87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821F87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821F87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821F87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821F87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821F87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821F87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821F87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821F87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821F87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lastRenderedPageBreak/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lastRenderedPageBreak/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2B63BE" w:rsidRDefault="002B63BE" w:rsidP="006C2697">
      <w:pPr>
        <w:tabs>
          <w:tab w:val="left" w:pos="6521"/>
        </w:tabs>
        <w:spacing w:line="276" w:lineRule="auto"/>
      </w:pPr>
    </w:p>
    <w:p w:rsidR="002B63BE" w:rsidRDefault="002B63BE" w:rsidP="006C2697">
      <w:pPr>
        <w:tabs>
          <w:tab w:val="left" w:pos="6521"/>
        </w:tabs>
        <w:spacing w:line="276" w:lineRule="auto"/>
      </w:pPr>
    </w:p>
    <w:p w:rsidR="002B63BE" w:rsidRDefault="002B63BE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1766D4" w:rsidRDefault="001766D4" w:rsidP="006C2697">
      <w:pPr>
        <w:tabs>
          <w:tab w:val="left" w:pos="6521"/>
        </w:tabs>
        <w:spacing w:line="276" w:lineRule="auto"/>
      </w:pPr>
    </w:p>
    <w:p w:rsidR="006C2697" w:rsidRPr="006F2FC3" w:rsidRDefault="006C2697" w:rsidP="006C2697">
      <w:pPr>
        <w:tabs>
          <w:tab w:val="left" w:pos="6521"/>
        </w:tabs>
        <w:spacing w:line="276" w:lineRule="auto"/>
        <w:rPr>
          <w:i/>
        </w:rPr>
      </w:pPr>
      <w:r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6C2697">
      <w:pPr>
        <w:tabs>
          <w:tab w:val="left" w:pos="5245"/>
        </w:tabs>
        <w:spacing w:line="480" w:lineRule="auto"/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6C2697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6C2697">
      <w:pPr>
        <w:spacing w:line="480" w:lineRule="auto"/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6C2697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5374CC" w:rsidRPr="00CF38D4" w:rsidRDefault="005374CC" w:rsidP="005374CC">
      <w:pPr>
        <w:jc w:val="center"/>
        <w:rPr>
          <w:rFonts w:ascii="Arial" w:hAnsi="Arial" w:cs="Arial"/>
          <w:b/>
          <w:sz w:val="22"/>
          <w:szCs w:val="22"/>
        </w:rPr>
      </w:pPr>
      <w:r w:rsidRPr="00CF38D4">
        <w:rPr>
          <w:rFonts w:ascii="Arial" w:hAnsi="Arial" w:cs="Arial"/>
          <w:b/>
          <w:sz w:val="22"/>
          <w:szCs w:val="22"/>
        </w:rPr>
        <w:t>OŚWIADCZENIE</w:t>
      </w:r>
    </w:p>
    <w:p w:rsidR="005374CC" w:rsidRPr="00816D4B" w:rsidRDefault="005374CC" w:rsidP="005374CC">
      <w:pPr>
        <w:rPr>
          <w:rFonts w:asciiTheme="minorHAnsi" w:hAnsiTheme="minorHAnsi" w:cs="Arial"/>
          <w:sz w:val="20"/>
          <w:szCs w:val="20"/>
        </w:rPr>
      </w:pPr>
      <w:r w:rsidRPr="00816D4B">
        <w:rPr>
          <w:rFonts w:asciiTheme="minorHAnsi" w:hAnsiTheme="minorHAnsi" w:cs="Arial"/>
          <w:sz w:val="20"/>
          <w:szCs w:val="20"/>
        </w:rPr>
        <w:t>Zgodnie z wymaganiami określonymi w art.24 ust.1</w:t>
      </w:r>
      <w:r w:rsidR="00CF38D4" w:rsidRPr="00816D4B">
        <w:rPr>
          <w:rFonts w:asciiTheme="minorHAnsi" w:hAnsiTheme="minorHAnsi" w:cs="Arial"/>
          <w:sz w:val="20"/>
          <w:szCs w:val="20"/>
        </w:rPr>
        <w:t xml:space="preserve">1 </w:t>
      </w:r>
      <w:r w:rsidRPr="00816D4B">
        <w:rPr>
          <w:rFonts w:asciiTheme="minorHAnsi" w:hAnsiTheme="minorHAnsi" w:cs="Arial"/>
          <w:sz w:val="20"/>
          <w:szCs w:val="20"/>
        </w:rPr>
        <w:t>ustawy z dnia 29 stycznia 2004r. Prawo zamówień publicznych</w:t>
      </w:r>
    </w:p>
    <w:p w:rsidR="005374CC" w:rsidRPr="00816D4B" w:rsidRDefault="005374CC" w:rsidP="005374CC">
      <w:pPr>
        <w:rPr>
          <w:rFonts w:asciiTheme="minorHAnsi" w:hAnsiTheme="minorHAnsi" w:cs="Arial"/>
          <w:sz w:val="20"/>
          <w:szCs w:val="20"/>
        </w:rPr>
      </w:pPr>
      <w:r w:rsidRPr="00816D4B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816D4B" w:rsidRPr="00816D4B" w:rsidRDefault="00816D4B" w:rsidP="005374CC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5374CC" w:rsidRPr="00816D4B" w:rsidRDefault="00CF38D4" w:rsidP="005374CC">
      <w:pPr>
        <w:rPr>
          <w:rFonts w:asciiTheme="minorHAnsi" w:hAnsiTheme="minorHAnsi"/>
          <w:sz w:val="20"/>
          <w:szCs w:val="20"/>
        </w:rPr>
      </w:pPr>
      <w:r w:rsidRPr="00816D4B">
        <w:rPr>
          <w:rFonts w:asciiTheme="minorHAnsi" w:eastAsia="Calibri" w:hAnsiTheme="minorHAnsi" w:cs="Arial"/>
          <w:b/>
          <w:sz w:val="20"/>
          <w:szCs w:val="20"/>
          <w:lang w:eastAsia="en-US"/>
        </w:rPr>
        <w:t>Wywóz i uty</w:t>
      </w:r>
      <w:r w:rsidR="001766D4">
        <w:rPr>
          <w:rFonts w:asciiTheme="minorHAnsi" w:eastAsia="Calibri" w:hAnsiTheme="minorHAnsi" w:cs="Arial"/>
          <w:b/>
          <w:sz w:val="20"/>
          <w:szCs w:val="20"/>
          <w:lang w:eastAsia="en-US"/>
        </w:rPr>
        <w:t>lizacje odpadów medycznych nr 30</w:t>
      </w:r>
      <w:r w:rsidR="00E96210">
        <w:rPr>
          <w:rFonts w:asciiTheme="minorHAnsi" w:eastAsia="Calibri" w:hAnsiTheme="minorHAnsi" w:cs="Arial"/>
          <w:b/>
          <w:sz w:val="20"/>
          <w:szCs w:val="20"/>
          <w:lang w:eastAsia="en-US"/>
        </w:rPr>
        <w:t>/U/17</w:t>
      </w:r>
    </w:p>
    <w:p w:rsidR="00816D4B" w:rsidRPr="00816D4B" w:rsidRDefault="00816D4B" w:rsidP="005374CC">
      <w:pPr>
        <w:rPr>
          <w:rFonts w:asciiTheme="minorHAnsi" w:hAnsiTheme="minorHAnsi" w:cs="Arial"/>
          <w:sz w:val="20"/>
          <w:szCs w:val="20"/>
        </w:rPr>
      </w:pPr>
    </w:p>
    <w:p w:rsidR="005374CC" w:rsidRPr="00816D4B" w:rsidRDefault="00CF38D4" w:rsidP="005374CC">
      <w:pPr>
        <w:rPr>
          <w:rFonts w:asciiTheme="minorHAnsi" w:hAnsiTheme="minorHAnsi" w:cs="Arial"/>
          <w:sz w:val="20"/>
          <w:szCs w:val="20"/>
        </w:rPr>
      </w:pPr>
      <w:r w:rsidRPr="00816D4B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="00816D4B">
        <w:rPr>
          <w:rFonts w:asciiTheme="minorHAnsi" w:hAnsiTheme="minorHAnsi" w:cs="Arial"/>
          <w:sz w:val="20"/>
          <w:szCs w:val="20"/>
        </w:rPr>
        <w:br/>
      </w:r>
      <w:r w:rsidRPr="00816D4B">
        <w:rPr>
          <w:rFonts w:asciiTheme="minorHAnsi" w:hAnsiTheme="minorHAnsi" w:cs="Arial"/>
          <w:sz w:val="20"/>
          <w:szCs w:val="20"/>
        </w:rPr>
        <w:t xml:space="preserve">z art. 24 ust. 1 pkt 23 </w:t>
      </w:r>
      <w:proofErr w:type="spellStart"/>
      <w:r w:rsidRPr="00816D4B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5374CC" w:rsidRPr="00816D4B" w:rsidRDefault="00CF38D4" w:rsidP="005374CC">
      <w:pPr>
        <w:pStyle w:val="Akapitzlist"/>
        <w:numPr>
          <w:ilvl w:val="0"/>
          <w:numId w:val="34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816D4B">
        <w:rPr>
          <w:rFonts w:asciiTheme="minorHAnsi" w:hAnsiTheme="minorHAnsi" w:cs="Arial"/>
          <w:color w:val="000000"/>
          <w:sz w:val="20"/>
          <w:szCs w:val="20"/>
        </w:rPr>
        <w:t>Nie przynależę</w:t>
      </w:r>
      <w:r w:rsidR="005374CC" w:rsidRPr="00816D4B">
        <w:rPr>
          <w:rFonts w:asciiTheme="minorHAnsi" w:hAnsiTheme="minorHAnsi" w:cs="Arial"/>
          <w:color w:val="000000"/>
          <w:sz w:val="20"/>
          <w:szCs w:val="20"/>
        </w:rPr>
        <w:t xml:space="preserve"> do</w:t>
      </w:r>
      <w:r w:rsidR="00816D4B" w:rsidRPr="00816D4B">
        <w:rPr>
          <w:rFonts w:asciiTheme="minorHAnsi" w:hAnsiTheme="minorHAnsi" w:cs="Arial"/>
          <w:color w:val="000000"/>
          <w:sz w:val="20"/>
          <w:szCs w:val="20"/>
        </w:rPr>
        <w:t xml:space="preserve"> tej samej</w:t>
      </w:r>
      <w:r w:rsidR="005374CC" w:rsidRPr="00816D4B">
        <w:rPr>
          <w:rFonts w:asciiTheme="minorHAnsi" w:hAnsiTheme="minorHAnsi" w:cs="Arial"/>
          <w:color w:val="000000"/>
          <w:sz w:val="20"/>
          <w:szCs w:val="20"/>
        </w:rPr>
        <w:t xml:space="preserve"> grupy kapitałowej, w rozumieniu</w:t>
      </w:r>
      <w:r w:rsidR="005374CC" w:rsidRPr="00816D4B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="005374CC" w:rsidRPr="00816D4B">
        <w:rPr>
          <w:rFonts w:asciiTheme="minorHAnsi" w:hAnsiTheme="minorHAnsi" w:cs="Arial"/>
          <w:sz w:val="20"/>
          <w:szCs w:val="20"/>
        </w:rPr>
        <w:t>ustawy</w:t>
      </w:r>
      <w:r w:rsidR="005374CC" w:rsidRPr="00816D4B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="005374CC" w:rsidRPr="00816D4B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="005374CC" w:rsidRPr="00816D4B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="005374CC" w:rsidRPr="00816D4B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="005374CC" w:rsidRPr="00816D4B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="005374CC" w:rsidRPr="00816D4B">
        <w:rPr>
          <w:rFonts w:asciiTheme="minorHAnsi" w:hAnsiTheme="minorHAnsi" w:cs="Arial"/>
          <w:color w:val="000000"/>
          <w:sz w:val="20"/>
          <w:szCs w:val="20"/>
        </w:rPr>
        <w:t>)</w:t>
      </w:r>
      <w:r w:rsidR="00816D4B" w:rsidRPr="00816D4B">
        <w:rPr>
          <w:rFonts w:asciiTheme="minorHAnsi" w:hAnsiTheme="minorHAnsi" w:cs="Arial"/>
          <w:color w:val="000000"/>
          <w:sz w:val="20"/>
          <w:szCs w:val="20"/>
        </w:rPr>
        <w:br/>
      </w:r>
      <w:r w:rsidR="005374CC" w:rsidRPr="00816D4B"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 w:rsidRPr="00816D4B">
        <w:rPr>
          <w:rFonts w:asciiTheme="minorHAnsi" w:hAnsiTheme="minorHAnsi" w:cs="Arial"/>
          <w:color w:val="000000"/>
          <w:sz w:val="20"/>
          <w:szCs w:val="20"/>
        </w:rPr>
        <w:t>z Wykonawcami którzy złożyli odrębne oferty, oferty częściowe</w:t>
      </w:r>
      <w:r w:rsidR="00816D4B" w:rsidRPr="00816D4B">
        <w:rPr>
          <w:rFonts w:asciiTheme="minorHAnsi" w:hAnsiTheme="minorHAnsi" w:cs="Arial"/>
          <w:color w:val="000000"/>
          <w:sz w:val="20"/>
          <w:szCs w:val="20"/>
        </w:rPr>
        <w:t xml:space="preserve"> lub wnioski </w:t>
      </w:r>
      <w:r w:rsidR="00816D4B" w:rsidRPr="00816D4B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="00816D4B" w:rsidRPr="00816D4B">
        <w:rPr>
          <w:rFonts w:asciiTheme="minorHAnsi" w:hAnsiTheme="minorHAnsi" w:cs="Arial"/>
          <w:sz w:val="20"/>
          <w:szCs w:val="20"/>
        </w:rPr>
        <w:t>*</w:t>
      </w:r>
    </w:p>
    <w:p w:rsidR="005374CC" w:rsidRPr="00816D4B" w:rsidRDefault="00816D4B" w:rsidP="00816D4B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816D4B">
        <w:rPr>
          <w:rFonts w:asciiTheme="minorHAnsi" w:hAnsiTheme="minorHAnsi" w:cs="Arial"/>
          <w:sz w:val="20"/>
          <w:szCs w:val="20"/>
        </w:rPr>
        <w:t>Lub</w:t>
      </w:r>
    </w:p>
    <w:p w:rsidR="00816D4B" w:rsidRPr="00816D4B" w:rsidRDefault="00816D4B" w:rsidP="00816D4B">
      <w:pPr>
        <w:pStyle w:val="Akapitzlist"/>
        <w:numPr>
          <w:ilvl w:val="0"/>
          <w:numId w:val="34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816D4B">
        <w:rPr>
          <w:rFonts w:asciiTheme="minorHAnsi" w:hAnsiTheme="minorHAnsi" w:cs="Arial"/>
          <w:sz w:val="20"/>
          <w:szCs w:val="20"/>
        </w:rPr>
        <w:t>Należę</w:t>
      </w:r>
      <w:r w:rsidRPr="00816D4B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816D4B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816D4B">
        <w:rPr>
          <w:rFonts w:asciiTheme="minorHAnsi" w:hAnsiTheme="minorHAnsi" w:cs="Arial"/>
          <w:sz w:val="20"/>
          <w:szCs w:val="20"/>
        </w:rPr>
        <w:t>ustawy</w:t>
      </w:r>
      <w:r w:rsidRPr="00816D4B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816D4B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816D4B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816D4B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816D4B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816D4B">
        <w:rPr>
          <w:rFonts w:asciiTheme="minorHAnsi" w:hAnsiTheme="minorHAnsi" w:cs="Arial"/>
          <w:color w:val="000000"/>
          <w:sz w:val="20"/>
          <w:szCs w:val="20"/>
        </w:rPr>
        <w:t>)</w:t>
      </w:r>
      <w:r w:rsidRPr="00816D4B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816D4B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816D4B">
        <w:rPr>
          <w:rFonts w:asciiTheme="minorHAnsi" w:hAnsiTheme="minorHAnsi" w:cs="Arial"/>
          <w:sz w:val="20"/>
          <w:szCs w:val="20"/>
        </w:rPr>
        <w:t>*</w:t>
      </w:r>
    </w:p>
    <w:p w:rsidR="00816D4B" w:rsidRPr="00816D4B" w:rsidRDefault="00816D4B" w:rsidP="00816D4B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816D4B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5374CC" w:rsidRPr="00816D4B" w:rsidRDefault="005374CC" w:rsidP="005374CC">
      <w:pPr>
        <w:rPr>
          <w:rFonts w:asciiTheme="minorHAnsi" w:hAnsiTheme="minorHAnsi" w:cs="Arial"/>
          <w:sz w:val="20"/>
          <w:szCs w:val="20"/>
        </w:rPr>
      </w:pPr>
    </w:p>
    <w:p w:rsidR="005374CC" w:rsidRPr="00816D4B" w:rsidRDefault="00816D4B" w:rsidP="005374CC">
      <w:pPr>
        <w:rPr>
          <w:rFonts w:asciiTheme="minorHAnsi" w:hAnsiTheme="minorHAnsi"/>
          <w:i/>
          <w:sz w:val="20"/>
          <w:szCs w:val="20"/>
        </w:rPr>
      </w:pPr>
      <w:r w:rsidRPr="00816D4B">
        <w:rPr>
          <w:rFonts w:asciiTheme="minorHAnsi" w:hAnsiTheme="minorHAnsi"/>
          <w:i/>
          <w:sz w:val="20"/>
          <w:szCs w:val="20"/>
        </w:rPr>
        <w:t>*</w:t>
      </w:r>
      <w:r w:rsidR="005374CC" w:rsidRPr="00816D4B">
        <w:rPr>
          <w:rFonts w:asciiTheme="minorHAnsi" w:hAnsiTheme="minorHAnsi"/>
          <w:i/>
          <w:sz w:val="20"/>
          <w:szCs w:val="20"/>
        </w:rPr>
        <w:t>- niepotrzebne skreślić</w:t>
      </w:r>
    </w:p>
    <w:p w:rsidR="005374CC" w:rsidRPr="00816D4B" w:rsidRDefault="005374CC" w:rsidP="005374CC">
      <w:pPr>
        <w:rPr>
          <w:rFonts w:asciiTheme="minorHAnsi" w:hAnsiTheme="minorHAnsi"/>
          <w:sz w:val="20"/>
          <w:szCs w:val="20"/>
        </w:rPr>
      </w:pPr>
    </w:p>
    <w:p w:rsidR="005374CC" w:rsidRPr="00816D4B" w:rsidRDefault="005374CC" w:rsidP="005374CC">
      <w:pPr>
        <w:rPr>
          <w:rFonts w:asciiTheme="minorHAnsi" w:hAnsiTheme="minorHAnsi"/>
          <w:sz w:val="20"/>
          <w:szCs w:val="20"/>
        </w:rPr>
      </w:pPr>
    </w:p>
    <w:p w:rsidR="005374CC" w:rsidRPr="00E3756C" w:rsidRDefault="005374CC" w:rsidP="005374CC">
      <w:pPr>
        <w:rPr>
          <w:rFonts w:ascii="Calibri" w:hAnsi="Calibri"/>
        </w:rPr>
      </w:pPr>
      <w:r w:rsidRPr="00816D4B">
        <w:rPr>
          <w:rFonts w:asciiTheme="minorHAnsi" w:hAnsiTheme="minorHAnsi"/>
          <w:sz w:val="20"/>
          <w:szCs w:val="20"/>
        </w:rPr>
        <w:t>………......,dnia……………</w:t>
      </w:r>
      <w:r w:rsidRPr="00E3756C">
        <w:rPr>
          <w:rFonts w:ascii="Calibri" w:hAnsi="Calibri"/>
        </w:rPr>
        <w:t xml:space="preserve">                          </w:t>
      </w:r>
      <w:r>
        <w:rPr>
          <w:rFonts w:ascii="Calibri" w:hAnsi="Calibri"/>
        </w:rPr>
        <w:t xml:space="preserve">                </w:t>
      </w:r>
      <w:r w:rsidRPr="00E3756C">
        <w:rPr>
          <w:rFonts w:ascii="Calibri" w:hAnsi="Calibri"/>
        </w:rPr>
        <w:t xml:space="preserve">       ……………………………………………………</w:t>
      </w:r>
    </w:p>
    <w:p w:rsidR="00B02D1E" w:rsidRPr="00816D4B" w:rsidRDefault="005374CC" w:rsidP="00816D4B">
      <w:pPr>
        <w:rPr>
          <w:rFonts w:ascii="Calibri" w:hAnsi="Calibri"/>
          <w:b/>
          <w:sz w:val="20"/>
          <w:szCs w:val="20"/>
        </w:rPr>
      </w:pPr>
      <w:r w:rsidRPr="00816D4B">
        <w:rPr>
          <w:rFonts w:ascii="Calibri" w:hAnsi="Calibri"/>
          <w:sz w:val="20"/>
          <w:szCs w:val="20"/>
        </w:rPr>
        <w:t xml:space="preserve">                                                                                            </w:t>
      </w:r>
      <w:r w:rsidR="00816D4B">
        <w:rPr>
          <w:rFonts w:ascii="Calibri" w:hAnsi="Calibri"/>
          <w:sz w:val="20"/>
          <w:szCs w:val="20"/>
        </w:rPr>
        <w:t xml:space="preserve">             </w:t>
      </w:r>
      <w:r w:rsidRPr="00816D4B">
        <w:rPr>
          <w:rFonts w:ascii="Calibri" w:hAnsi="Calibri"/>
          <w:sz w:val="20"/>
          <w:szCs w:val="20"/>
        </w:rPr>
        <w:t xml:space="preserve">  ( podpis i pieczęć Wykonawcy)</w:t>
      </w:r>
    </w:p>
    <w:p w:rsidR="006C2697" w:rsidRDefault="006C2697" w:rsidP="00D4159A">
      <w:pPr>
        <w:spacing w:after="40"/>
        <w:rPr>
          <w:rFonts w:ascii="Calibri" w:hAnsi="Calibri" w:cs="Segoe UI"/>
          <w:sz w:val="22"/>
          <w:szCs w:val="22"/>
        </w:rPr>
      </w:pPr>
    </w:p>
    <w:p w:rsidR="002B63BE" w:rsidRDefault="002B63BE" w:rsidP="002B63BE">
      <w:pPr>
        <w:ind w:left="5246" w:firstLine="708"/>
        <w:jc w:val="right"/>
        <w:rPr>
          <w:b/>
        </w:rPr>
      </w:pPr>
      <w:r>
        <w:rPr>
          <w:b/>
        </w:rPr>
        <w:t>Załącznik nr 3</w:t>
      </w:r>
    </w:p>
    <w:p w:rsidR="002B63BE" w:rsidRDefault="002B63BE" w:rsidP="002B63BE">
      <w:pPr>
        <w:ind w:left="5246" w:firstLine="708"/>
        <w:jc w:val="right"/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5120C4" w:rsidRPr="004C33E9" w:rsidTr="001E7FCC">
        <w:tc>
          <w:tcPr>
            <w:tcW w:w="9214" w:type="dxa"/>
            <w:shd w:val="clear" w:color="auto" w:fill="D9D9D9"/>
            <w:vAlign w:val="center"/>
          </w:tcPr>
          <w:p w:rsidR="005120C4" w:rsidRPr="004C33E9" w:rsidRDefault="005120C4" w:rsidP="001E7FC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5120C4" w:rsidRPr="004C33E9" w:rsidTr="001E7FCC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5120C4" w:rsidRPr="004C33E9" w:rsidRDefault="005120C4" w:rsidP="001E7FCC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5120C4" w:rsidRPr="004C33E9" w:rsidRDefault="005120C4" w:rsidP="005120C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5120C4" w:rsidRPr="004C33E9" w:rsidTr="001E7FCC">
        <w:trPr>
          <w:trHeight w:val="429"/>
        </w:trPr>
        <w:tc>
          <w:tcPr>
            <w:tcW w:w="9465" w:type="dxa"/>
            <w:vAlign w:val="center"/>
          </w:tcPr>
          <w:p w:rsidR="005120C4" w:rsidRPr="004C33E9" w:rsidRDefault="005120C4" w:rsidP="001E7FC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5120C4" w:rsidRPr="004C33E9" w:rsidTr="001E7FCC">
        <w:trPr>
          <w:trHeight w:val="429"/>
        </w:trPr>
        <w:tc>
          <w:tcPr>
            <w:tcW w:w="9465" w:type="dxa"/>
            <w:vAlign w:val="center"/>
          </w:tcPr>
          <w:p w:rsidR="005120C4" w:rsidRPr="004C33E9" w:rsidRDefault="005120C4" w:rsidP="001E7FC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5120C4" w:rsidRPr="004C33E9" w:rsidRDefault="005120C4" w:rsidP="001E7FC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5120C4" w:rsidRPr="004C33E9" w:rsidRDefault="005120C4" w:rsidP="001E7FCC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5120C4" w:rsidRPr="004C33E9" w:rsidTr="001E7FCC">
        <w:trPr>
          <w:trHeight w:val="803"/>
        </w:trPr>
        <w:tc>
          <w:tcPr>
            <w:tcW w:w="9465" w:type="dxa"/>
            <w:vAlign w:val="center"/>
          </w:tcPr>
          <w:p w:rsidR="005120C4" w:rsidRPr="004C33E9" w:rsidRDefault="005120C4" w:rsidP="001E7FCC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  <w:r w:rsidRPr="005120C4">
              <w:rPr>
                <w:rFonts w:ascii="Calibri" w:hAnsi="Calibri" w:cs="Segoe UI"/>
                <w:b/>
                <w:sz w:val="20"/>
                <w:szCs w:val="20"/>
              </w:rPr>
              <w:t>oraz spełniam warunki udziału w postepowaniu</w:t>
            </w:r>
          </w:p>
        </w:tc>
      </w:tr>
      <w:tr w:rsidR="005120C4" w:rsidRPr="004C33E9" w:rsidTr="001E7FCC">
        <w:trPr>
          <w:trHeight w:val="283"/>
        </w:trPr>
        <w:tc>
          <w:tcPr>
            <w:tcW w:w="9465" w:type="dxa"/>
            <w:vAlign w:val="center"/>
          </w:tcPr>
          <w:p w:rsidR="005120C4" w:rsidRPr="004C33E9" w:rsidRDefault="005120C4" w:rsidP="001E7FCC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5120C4" w:rsidRPr="004C33E9" w:rsidRDefault="005120C4" w:rsidP="005120C4">
            <w:pPr>
              <w:pStyle w:val="Akapitzlist"/>
              <w:numPr>
                <w:ilvl w:val="0"/>
                <w:numId w:val="42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5120C4" w:rsidRPr="004C33E9" w:rsidRDefault="005120C4" w:rsidP="005120C4">
            <w:pPr>
              <w:pStyle w:val="Akapitzlist"/>
              <w:numPr>
                <w:ilvl w:val="0"/>
                <w:numId w:val="42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5120C4" w:rsidRPr="004C33E9" w:rsidRDefault="005120C4" w:rsidP="005120C4">
            <w:pPr>
              <w:pStyle w:val="Akapitzlist"/>
              <w:numPr>
                <w:ilvl w:val="0"/>
                <w:numId w:val="43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5120C4" w:rsidRPr="004C33E9" w:rsidRDefault="005120C4" w:rsidP="005120C4">
            <w:pPr>
              <w:pStyle w:val="Akapitzlist"/>
              <w:numPr>
                <w:ilvl w:val="0"/>
                <w:numId w:val="43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5120C4" w:rsidRPr="004C33E9" w:rsidRDefault="005120C4" w:rsidP="005120C4">
            <w:pPr>
              <w:pStyle w:val="Akapitzlist"/>
              <w:numPr>
                <w:ilvl w:val="0"/>
                <w:numId w:val="43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5120C4" w:rsidRPr="004C33E9" w:rsidRDefault="005120C4" w:rsidP="005120C4">
            <w:pPr>
              <w:pStyle w:val="Akapitzlist"/>
              <w:numPr>
                <w:ilvl w:val="0"/>
                <w:numId w:val="43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5120C4" w:rsidRPr="004C33E9" w:rsidRDefault="005120C4" w:rsidP="005120C4">
            <w:pPr>
              <w:pStyle w:val="Akapitzlist"/>
              <w:numPr>
                <w:ilvl w:val="0"/>
                <w:numId w:val="42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5120C4" w:rsidRPr="004C33E9" w:rsidRDefault="005120C4" w:rsidP="005120C4">
            <w:pPr>
              <w:pStyle w:val="Akapitzlist"/>
              <w:numPr>
                <w:ilvl w:val="0"/>
                <w:numId w:val="42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5120C4" w:rsidRPr="004C33E9" w:rsidRDefault="005120C4" w:rsidP="005120C4">
            <w:pPr>
              <w:pStyle w:val="Akapitzlist"/>
              <w:numPr>
                <w:ilvl w:val="0"/>
                <w:numId w:val="42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5120C4" w:rsidRPr="004C33E9" w:rsidRDefault="005120C4" w:rsidP="005120C4">
            <w:pPr>
              <w:pStyle w:val="Akapitzlist"/>
              <w:numPr>
                <w:ilvl w:val="0"/>
                <w:numId w:val="42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5120C4" w:rsidRPr="004C33E9" w:rsidRDefault="005120C4" w:rsidP="005120C4">
            <w:pPr>
              <w:pStyle w:val="Akapitzlist"/>
              <w:numPr>
                <w:ilvl w:val="0"/>
                <w:numId w:val="42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5120C4" w:rsidRPr="004C33E9" w:rsidRDefault="005120C4" w:rsidP="005120C4">
            <w:pPr>
              <w:pStyle w:val="Akapitzlist"/>
              <w:numPr>
                <w:ilvl w:val="0"/>
                <w:numId w:val="42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5120C4" w:rsidRPr="004C33E9" w:rsidRDefault="005120C4" w:rsidP="005120C4">
            <w:pPr>
              <w:pStyle w:val="Akapitzlist"/>
              <w:numPr>
                <w:ilvl w:val="0"/>
                <w:numId w:val="42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5120C4" w:rsidRPr="004C33E9" w:rsidRDefault="005120C4" w:rsidP="005120C4">
            <w:pPr>
              <w:pStyle w:val="Akapitzlist"/>
              <w:numPr>
                <w:ilvl w:val="0"/>
                <w:numId w:val="42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5120C4" w:rsidRPr="004C33E9" w:rsidRDefault="005120C4" w:rsidP="005120C4">
            <w:pPr>
              <w:pStyle w:val="Akapitzlist"/>
              <w:numPr>
                <w:ilvl w:val="0"/>
                <w:numId w:val="42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5120C4" w:rsidRPr="004C33E9" w:rsidRDefault="005120C4" w:rsidP="005120C4">
            <w:pPr>
              <w:pStyle w:val="Akapitzlist"/>
              <w:numPr>
                <w:ilvl w:val="0"/>
                <w:numId w:val="42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5120C4" w:rsidRPr="004C33E9" w:rsidRDefault="005120C4" w:rsidP="001E7FCC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5120C4" w:rsidRPr="004C33E9" w:rsidTr="001E7FCC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5120C4" w:rsidRPr="004C33E9" w:rsidTr="001E7FCC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5120C4" w:rsidRPr="004C33E9" w:rsidRDefault="005120C4" w:rsidP="001E7FCC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5120C4" w:rsidRPr="004C33E9" w:rsidRDefault="005120C4" w:rsidP="001E7FCC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5120C4" w:rsidRPr="004C33E9" w:rsidRDefault="005120C4" w:rsidP="001E7FCC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5120C4" w:rsidRPr="004C33E9" w:rsidRDefault="005120C4" w:rsidP="001E7FCC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5120C4" w:rsidRPr="00F62534" w:rsidRDefault="005120C4" w:rsidP="001E7FC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5120C4" w:rsidRPr="004C33E9" w:rsidRDefault="005120C4" w:rsidP="001E7FC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5120C4" w:rsidRPr="004C33E9" w:rsidTr="001E7FCC">
        <w:trPr>
          <w:trHeight w:val="65"/>
        </w:trPr>
        <w:tc>
          <w:tcPr>
            <w:tcW w:w="9465" w:type="dxa"/>
            <w:vAlign w:val="bottom"/>
          </w:tcPr>
          <w:p w:rsidR="005120C4" w:rsidRPr="00F62534" w:rsidRDefault="005120C4" w:rsidP="001E7FCC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5120C4" w:rsidRPr="002B63BE" w:rsidRDefault="005120C4" w:rsidP="005120C4">
      <w:pPr>
        <w:spacing w:line="360" w:lineRule="auto"/>
        <w:jc w:val="both"/>
        <w:rPr>
          <w:i/>
        </w:rPr>
      </w:pPr>
    </w:p>
    <w:p w:rsidR="005120C4" w:rsidRPr="00893119" w:rsidRDefault="005120C4" w:rsidP="005120C4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5120C4" w:rsidRPr="00893119" w:rsidRDefault="005120C4" w:rsidP="005120C4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5120C4" w:rsidRPr="00893119" w:rsidRDefault="005120C4" w:rsidP="005120C4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5120C4" w:rsidRPr="00893119" w:rsidRDefault="005120C4" w:rsidP="005120C4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5120C4" w:rsidRPr="00893119" w:rsidRDefault="005120C4" w:rsidP="005120C4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5120C4" w:rsidRPr="00893119" w:rsidRDefault="005120C4" w:rsidP="005120C4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5120C4" w:rsidRPr="00893119" w:rsidRDefault="005120C4" w:rsidP="005120C4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5120C4" w:rsidRPr="00893119" w:rsidRDefault="005120C4" w:rsidP="005120C4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5120C4" w:rsidRPr="00893119" w:rsidRDefault="005120C4" w:rsidP="005120C4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5120C4" w:rsidRPr="00893119" w:rsidRDefault="005120C4" w:rsidP="005120C4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5120C4" w:rsidRPr="00893119" w:rsidRDefault="005120C4" w:rsidP="005120C4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5120C4" w:rsidRPr="00893119" w:rsidRDefault="005120C4" w:rsidP="005120C4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5120C4" w:rsidRPr="00893119" w:rsidRDefault="005120C4" w:rsidP="005120C4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5120C4" w:rsidRPr="00893119" w:rsidRDefault="005120C4" w:rsidP="005120C4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5120C4" w:rsidRPr="00893119" w:rsidRDefault="005120C4" w:rsidP="005120C4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5120C4" w:rsidRPr="00893119" w:rsidRDefault="005120C4" w:rsidP="005120C4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5120C4" w:rsidRPr="00893119" w:rsidRDefault="005120C4" w:rsidP="005120C4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5120C4" w:rsidRPr="00893119" w:rsidRDefault="005120C4" w:rsidP="005120C4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5120C4" w:rsidRDefault="005120C4" w:rsidP="005120C4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5120C4" w:rsidRPr="00893119" w:rsidRDefault="005120C4" w:rsidP="005120C4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5120C4" w:rsidRPr="00893119" w:rsidRDefault="005120C4" w:rsidP="005120C4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5120C4" w:rsidRPr="00893119" w:rsidRDefault="005120C4" w:rsidP="005120C4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6047C9" w:rsidRPr="002B63BE" w:rsidRDefault="006047C9" w:rsidP="002B63BE">
      <w:pPr>
        <w:spacing w:line="360" w:lineRule="auto"/>
        <w:jc w:val="both"/>
      </w:pPr>
    </w:p>
    <w:p w:rsidR="006047C9" w:rsidRPr="006047C9" w:rsidRDefault="006047C9" w:rsidP="006047C9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b/>
        </w:rPr>
      </w:pPr>
      <w:r w:rsidRPr="006047C9">
        <w:rPr>
          <w:b/>
        </w:rPr>
        <w:t>Załącznik nr 2</w:t>
      </w:r>
    </w:p>
    <w:p w:rsidR="006047C9" w:rsidRPr="006047C9" w:rsidRDefault="006047C9" w:rsidP="006047C9">
      <w:pPr>
        <w:rPr>
          <w:b/>
          <w:bCs/>
          <w:sz w:val="28"/>
        </w:rPr>
      </w:pPr>
    </w:p>
    <w:p w:rsidR="006047C9" w:rsidRPr="006047C9" w:rsidRDefault="006047C9" w:rsidP="006047C9">
      <w:pPr>
        <w:rPr>
          <w:b/>
          <w:bCs/>
          <w:sz w:val="28"/>
        </w:rPr>
      </w:pPr>
    </w:p>
    <w:p w:rsidR="006047C9" w:rsidRPr="006047C9" w:rsidRDefault="006047C9" w:rsidP="006047C9">
      <w:pPr>
        <w:rPr>
          <w:b/>
          <w:bCs/>
          <w:sz w:val="28"/>
        </w:rPr>
      </w:pPr>
    </w:p>
    <w:p w:rsidR="006047C9" w:rsidRPr="006047C9" w:rsidRDefault="006047C9" w:rsidP="006047C9">
      <w:pPr>
        <w:rPr>
          <w:b/>
          <w:bCs/>
          <w:sz w:val="28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6"/>
        <w:gridCol w:w="652"/>
        <w:gridCol w:w="1122"/>
        <w:gridCol w:w="1309"/>
        <w:gridCol w:w="1309"/>
        <w:gridCol w:w="748"/>
        <w:gridCol w:w="1309"/>
        <w:gridCol w:w="1496"/>
      </w:tblGrid>
      <w:tr w:rsidR="006047C9" w:rsidRPr="006047C9" w:rsidTr="0017438B">
        <w:tc>
          <w:tcPr>
            <w:tcW w:w="203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6047C9" w:rsidRPr="006047C9" w:rsidRDefault="006047C9" w:rsidP="006047C9">
            <w:pPr>
              <w:rPr>
                <w:b/>
                <w:bCs/>
              </w:rPr>
            </w:pPr>
            <w:r w:rsidRPr="006047C9">
              <w:rPr>
                <w:b/>
                <w:bCs/>
              </w:rPr>
              <w:t>Przedmiot zamówienia</w:t>
            </w:r>
          </w:p>
        </w:tc>
        <w:tc>
          <w:tcPr>
            <w:tcW w:w="65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047C9" w:rsidRPr="006047C9" w:rsidRDefault="006047C9" w:rsidP="006047C9">
            <w:pPr>
              <w:rPr>
                <w:b/>
                <w:bCs/>
              </w:rPr>
            </w:pPr>
            <w:r w:rsidRPr="006047C9">
              <w:rPr>
                <w:b/>
                <w:bCs/>
              </w:rPr>
              <w:t>j.m.</w:t>
            </w:r>
          </w:p>
        </w:tc>
        <w:tc>
          <w:tcPr>
            <w:tcW w:w="112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047C9" w:rsidRPr="006047C9" w:rsidRDefault="006047C9" w:rsidP="006047C9">
            <w:pPr>
              <w:rPr>
                <w:b/>
                <w:bCs/>
              </w:rPr>
            </w:pPr>
            <w:r w:rsidRPr="006047C9">
              <w:rPr>
                <w:b/>
                <w:bCs/>
              </w:rPr>
              <w:t>Średnia ilość kg w m-</w:t>
            </w:r>
            <w:proofErr w:type="spellStart"/>
            <w:r w:rsidRPr="006047C9">
              <w:rPr>
                <w:b/>
                <w:bCs/>
              </w:rPr>
              <w:t>cu</w:t>
            </w:r>
            <w:proofErr w:type="spellEnd"/>
          </w:p>
        </w:tc>
        <w:tc>
          <w:tcPr>
            <w:tcW w:w="1309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047C9" w:rsidRPr="006047C9" w:rsidRDefault="006047C9" w:rsidP="006047C9">
            <w:pPr>
              <w:rPr>
                <w:b/>
                <w:bCs/>
              </w:rPr>
            </w:pPr>
            <w:r w:rsidRPr="006047C9">
              <w:rPr>
                <w:b/>
                <w:bCs/>
              </w:rPr>
              <w:t xml:space="preserve">Cena jedn. netto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6047C9">
                <w:rPr>
                  <w:b/>
                  <w:bCs/>
                </w:rPr>
                <w:t>1 kg</w:t>
              </w:r>
            </w:smartTag>
          </w:p>
        </w:tc>
        <w:tc>
          <w:tcPr>
            <w:tcW w:w="1309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047C9" w:rsidRPr="006047C9" w:rsidRDefault="006047C9" w:rsidP="006047C9">
            <w:pPr>
              <w:rPr>
                <w:b/>
                <w:bCs/>
              </w:rPr>
            </w:pPr>
            <w:r w:rsidRPr="006047C9">
              <w:rPr>
                <w:b/>
                <w:bCs/>
              </w:rPr>
              <w:t xml:space="preserve">Cena jedn. brutto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6047C9">
                <w:rPr>
                  <w:b/>
                  <w:bCs/>
                </w:rPr>
                <w:t>1 kg</w:t>
              </w:r>
            </w:smartTag>
          </w:p>
        </w:tc>
        <w:tc>
          <w:tcPr>
            <w:tcW w:w="748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047C9" w:rsidRPr="006047C9" w:rsidRDefault="006047C9" w:rsidP="006047C9">
            <w:pPr>
              <w:rPr>
                <w:b/>
                <w:bCs/>
              </w:rPr>
            </w:pPr>
            <w:r w:rsidRPr="006047C9">
              <w:rPr>
                <w:b/>
                <w:bCs/>
              </w:rPr>
              <w:t>VAT %</w:t>
            </w:r>
          </w:p>
        </w:tc>
        <w:tc>
          <w:tcPr>
            <w:tcW w:w="1309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047C9" w:rsidRPr="006047C9" w:rsidRDefault="006047C9" w:rsidP="006047C9">
            <w:pPr>
              <w:rPr>
                <w:b/>
                <w:bCs/>
              </w:rPr>
            </w:pPr>
            <w:r w:rsidRPr="006047C9">
              <w:rPr>
                <w:b/>
                <w:bCs/>
              </w:rPr>
              <w:t>Wartość netto</w:t>
            </w:r>
          </w:p>
        </w:tc>
        <w:tc>
          <w:tcPr>
            <w:tcW w:w="1496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047C9" w:rsidRPr="006047C9" w:rsidRDefault="006047C9" w:rsidP="006047C9">
            <w:pPr>
              <w:rPr>
                <w:b/>
                <w:bCs/>
              </w:rPr>
            </w:pPr>
            <w:r w:rsidRPr="006047C9">
              <w:rPr>
                <w:b/>
                <w:bCs/>
              </w:rPr>
              <w:t>Wartość brutto</w:t>
            </w:r>
          </w:p>
        </w:tc>
      </w:tr>
      <w:tr w:rsidR="006047C9" w:rsidRPr="006047C9" w:rsidTr="0017438B">
        <w:trPr>
          <w:trHeight w:val="1384"/>
        </w:trPr>
        <w:tc>
          <w:tcPr>
            <w:tcW w:w="2036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6047C9" w:rsidRPr="006047C9" w:rsidRDefault="006047C9" w:rsidP="006047C9">
            <w:r w:rsidRPr="006047C9">
              <w:t>Wywóz i utylizacja odpadów medycznych</w:t>
            </w:r>
          </w:p>
        </w:tc>
        <w:tc>
          <w:tcPr>
            <w:tcW w:w="652" w:type="dxa"/>
            <w:tcBorders>
              <w:top w:val="thinThickSmallGap" w:sz="24" w:space="0" w:color="auto"/>
            </w:tcBorders>
          </w:tcPr>
          <w:p w:rsidR="006047C9" w:rsidRPr="006047C9" w:rsidRDefault="006047C9" w:rsidP="006047C9">
            <w:r w:rsidRPr="006047C9">
              <w:t>kg</w:t>
            </w:r>
          </w:p>
        </w:tc>
        <w:tc>
          <w:tcPr>
            <w:tcW w:w="1122" w:type="dxa"/>
            <w:tcBorders>
              <w:top w:val="thinThickSmallGap" w:sz="24" w:space="0" w:color="auto"/>
            </w:tcBorders>
          </w:tcPr>
          <w:p w:rsidR="006047C9" w:rsidRPr="006047C9" w:rsidRDefault="00784416" w:rsidP="006047C9">
            <w:r>
              <w:t>7390</w:t>
            </w:r>
            <w:r w:rsidR="006047C9" w:rsidRPr="006047C9">
              <w:t>,00</w:t>
            </w:r>
          </w:p>
        </w:tc>
        <w:tc>
          <w:tcPr>
            <w:tcW w:w="1309" w:type="dxa"/>
            <w:tcBorders>
              <w:top w:val="thinThickSmallGap" w:sz="24" w:space="0" w:color="auto"/>
            </w:tcBorders>
          </w:tcPr>
          <w:p w:rsidR="006047C9" w:rsidRPr="006047C9" w:rsidRDefault="006047C9" w:rsidP="006047C9"/>
        </w:tc>
        <w:tc>
          <w:tcPr>
            <w:tcW w:w="1309" w:type="dxa"/>
            <w:tcBorders>
              <w:top w:val="thinThickSmallGap" w:sz="24" w:space="0" w:color="auto"/>
            </w:tcBorders>
          </w:tcPr>
          <w:p w:rsidR="006047C9" w:rsidRPr="006047C9" w:rsidRDefault="006047C9" w:rsidP="006047C9"/>
        </w:tc>
        <w:tc>
          <w:tcPr>
            <w:tcW w:w="748" w:type="dxa"/>
            <w:tcBorders>
              <w:top w:val="thinThickSmallGap" w:sz="24" w:space="0" w:color="auto"/>
            </w:tcBorders>
          </w:tcPr>
          <w:p w:rsidR="006047C9" w:rsidRPr="006047C9" w:rsidRDefault="006047C9" w:rsidP="006047C9"/>
        </w:tc>
        <w:tc>
          <w:tcPr>
            <w:tcW w:w="1309" w:type="dxa"/>
            <w:tcBorders>
              <w:top w:val="thinThickSmallGap" w:sz="24" w:space="0" w:color="auto"/>
            </w:tcBorders>
          </w:tcPr>
          <w:p w:rsidR="006047C9" w:rsidRPr="006047C9" w:rsidRDefault="006047C9" w:rsidP="006047C9"/>
        </w:tc>
        <w:tc>
          <w:tcPr>
            <w:tcW w:w="1496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6047C9" w:rsidRPr="006047C9" w:rsidRDefault="006047C9" w:rsidP="006047C9"/>
        </w:tc>
      </w:tr>
      <w:tr w:rsidR="006047C9" w:rsidRPr="006047C9" w:rsidTr="006047C9">
        <w:trPr>
          <w:cantSplit/>
        </w:trPr>
        <w:tc>
          <w:tcPr>
            <w:tcW w:w="7176" w:type="dxa"/>
            <w:gridSpan w:val="6"/>
            <w:tcBorders>
              <w:left w:val="thinThickSmallGap" w:sz="24" w:space="0" w:color="auto"/>
            </w:tcBorders>
          </w:tcPr>
          <w:p w:rsidR="006047C9" w:rsidRPr="006047C9" w:rsidRDefault="006047C9" w:rsidP="006047C9">
            <w:pPr>
              <w:jc w:val="right"/>
            </w:pPr>
            <w:r w:rsidRPr="006047C9">
              <w:t xml:space="preserve">                                                                      RAZEM (miesięcznie)</w:t>
            </w:r>
          </w:p>
          <w:p w:rsidR="006047C9" w:rsidRPr="006047C9" w:rsidRDefault="006047C9" w:rsidP="006047C9"/>
          <w:p w:rsidR="006047C9" w:rsidRPr="006047C9" w:rsidRDefault="006047C9" w:rsidP="006047C9"/>
        </w:tc>
        <w:tc>
          <w:tcPr>
            <w:tcW w:w="1309" w:type="dxa"/>
          </w:tcPr>
          <w:p w:rsidR="006047C9" w:rsidRPr="006047C9" w:rsidRDefault="006047C9" w:rsidP="006047C9"/>
        </w:tc>
        <w:tc>
          <w:tcPr>
            <w:tcW w:w="1496" w:type="dxa"/>
            <w:tcBorders>
              <w:right w:val="thinThickSmallGap" w:sz="24" w:space="0" w:color="auto"/>
            </w:tcBorders>
          </w:tcPr>
          <w:p w:rsidR="006047C9" w:rsidRPr="006047C9" w:rsidRDefault="006047C9" w:rsidP="006047C9"/>
        </w:tc>
      </w:tr>
      <w:tr w:rsidR="006047C9" w:rsidRPr="006047C9" w:rsidTr="006047C9">
        <w:trPr>
          <w:cantSplit/>
          <w:trHeight w:val="1164"/>
        </w:trPr>
        <w:tc>
          <w:tcPr>
            <w:tcW w:w="7176" w:type="dxa"/>
            <w:gridSpan w:val="6"/>
            <w:tcBorders>
              <w:left w:val="thinThickSmallGap" w:sz="24" w:space="0" w:color="auto"/>
              <w:bottom w:val="thinThickSmallGap" w:sz="24" w:space="0" w:color="auto"/>
            </w:tcBorders>
          </w:tcPr>
          <w:p w:rsidR="006047C9" w:rsidRPr="006047C9" w:rsidRDefault="006047C9" w:rsidP="006047C9">
            <w:pPr>
              <w:jc w:val="right"/>
            </w:pPr>
            <w:r>
              <w:t>RAZEM 12 miesięcy</w:t>
            </w:r>
          </w:p>
        </w:tc>
        <w:tc>
          <w:tcPr>
            <w:tcW w:w="1309" w:type="dxa"/>
            <w:tcBorders>
              <w:bottom w:val="thinThickSmallGap" w:sz="24" w:space="0" w:color="auto"/>
            </w:tcBorders>
          </w:tcPr>
          <w:p w:rsidR="006047C9" w:rsidRPr="006047C9" w:rsidRDefault="006047C9" w:rsidP="006047C9"/>
        </w:tc>
        <w:tc>
          <w:tcPr>
            <w:tcW w:w="1496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6047C9" w:rsidRPr="006047C9" w:rsidRDefault="006047C9" w:rsidP="006047C9"/>
        </w:tc>
      </w:tr>
    </w:tbl>
    <w:p w:rsidR="006047C9" w:rsidRPr="006047C9" w:rsidRDefault="006047C9" w:rsidP="006047C9">
      <w:pPr>
        <w:rPr>
          <w:rFonts w:ascii="Arial" w:hAnsi="Arial" w:cs="Arial"/>
        </w:rPr>
      </w:pPr>
    </w:p>
    <w:p w:rsidR="006047C9" w:rsidRPr="006047C9" w:rsidRDefault="006047C9" w:rsidP="006047C9">
      <w:pPr>
        <w:rPr>
          <w:rFonts w:ascii="Arial" w:hAnsi="Arial" w:cs="Arial"/>
        </w:rPr>
      </w:pPr>
    </w:p>
    <w:p w:rsidR="006047C9" w:rsidRPr="006047C9" w:rsidRDefault="006047C9" w:rsidP="006047C9">
      <w:pPr>
        <w:rPr>
          <w:rFonts w:ascii="Arial" w:hAnsi="Arial" w:cs="Arial"/>
        </w:rPr>
      </w:pPr>
    </w:p>
    <w:p w:rsidR="006047C9" w:rsidRPr="006047C9" w:rsidRDefault="006047C9" w:rsidP="006047C9">
      <w:pPr>
        <w:rPr>
          <w:rFonts w:ascii="Arial" w:hAnsi="Arial" w:cs="Arial"/>
        </w:rPr>
      </w:pPr>
    </w:p>
    <w:p w:rsidR="006047C9" w:rsidRPr="006047C9" w:rsidRDefault="006047C9" w:rsidP="006047C9">
      <w:pPr>
        <w:rPr>
          <w:rFonts w:ascii="Arial" w:hAnsi="Arial" w:cs="Arial"/>
        </w:rPr>
      </w:pPr>
    </w:p>
    <w:p w:rsidR="006047C9" w:rsidRPr="006047C9" w:rsidRDefault="006047C9" w:rsidP="006047C9">
      <w:pPr>
        <w:rPr>
          <w:rFonts w:ascii="Arial" w:hAnsi="Arial" w:cs="Arial"/>
        </w:rPr>
      </w:pPr>
    </w:p>
    <w:p w:rsidR="006047C9" w:rsidRPr="006047C9" w:rsidRDefault="006047C9" w:rsidP="006047C9">
      <w:pPr>
        <w:rPr>
          <w:rFonts w:ascii="Arial" w:hAnsi="Arial" w:cs="Arial"/>
        </w:rPr>
      </w:pPr>
    </w:p>
    <w:p w:rsidR="006047C9" w:rsidRPr="006047C9" w:rsidRDefault="006047C9" w:rsidP="006047C9">
      <w:pPr>
        <w:rPr>
          <w:rFonts w:ascii="Arial" w:hAnsi="Arial" w:cs="Arial"/>
        </w:rPr>
      </w:pPr>
    </w:p>
    <w:p w:rsidR="006047C9" w:rsidRPr="006047C9" w:rsidRDefault="006047C9" w:rsidP="006047C9">
      <w:pPr>
        <w:rPr>
          <w:rFonts w:ascii="Arial" w:hAnsi="Arial" w:cs="Arial"/>
        </w:rPr>
      </w:pPr>
    </w:p>
    <w:p w:rsidR="006047C9" w:rsidRPr="006047C9" w:rsidRDefault="006047C9" w:rsidP="006047C9">
      <w:pPr>
        <w:rPr>
          <w:rFonts w:ascii="Arial" w:hAnsi="Arial" w:cs="Arial"/>
        </w:rPr>
      </w:pPr>
    </w:p>
    <w:p w:rsidR="006047C9" w:rsidRPr="006047C9" w:rsidRDefault="006047C9" w:rsidP="006047C9">
      <w:pPr>
        <w:ind w:left="3540" w:firstLine="708"/>
        <w:rPr>
          <w:rFonts w:ascii="Arial" w:hAnsi="Arial" w:cs="Arial"/>
          <w:sz w:val="16"/>
        </w:rPr>
      </w:pPr>
      <w:r w:rsidRPr="006047C9">
        <w:rPr>
          <w:rFonts w:ascii="Arial" w:hAnsi="Arial" w:cs="Arial"/>
          <w:sz w:val="16"/>
        </w:rPr>
        <w:t>.............................................................</w:t>
      </w:r>
    </w:p>
    <w:p w:rsidR="006047C9" w:rsidRPr="006047C9" w:rsidRDefault="006047C9" w:rsidP="006047C9">
      <w:pPr>
        <w:ind w:left="4248"/>
        <w:rPr>
          <w:rFonts w:ascii="Arial" w:hAnsi="Arial" w:cs="Arial"/>
          <w:sz w:val="16"/>
        </w:rPr>
      </w:pPr>
      <w:r w:rsidRPr="006047C9">
        <w:rPr>
          <w:rFonts w:ascii="Arial" w:hAnsi="Arial" w:cs="Arial"/>
        </w:rPr>
        <w:t xml:space="preserve">         /</w:t>
      </w:r>
      <w:r w:rsidRPr="006047C9">
        <w:rPr>
          <w:rFonts w:ascii="Arial" w:hAnsi="Arial" w:cs="Arial"/>
          <w:sz w:val="16"/>
        </w:rPr>
        <w:t xml:space="preserve">podpis upoważnionego </w:t>
      </w:r>
    </w:p>
    <w:p w:rsidR="006047C9" w:rsidRPr="006047C9" w:rsidRDefault="006047C9" w:rsidP="006047C9">
      <w:pPr>
        <w:rPr>
          <w:rFonts w:ascii="Arial" w:hAnsi="Arial" w:cs="Arial"/>
          <w:sz w:val="16"/>
        </w:rPr>
      </w:pPr>
      <w:r w:rsidRPr="006047C9">
        <w:rPr>
          <w:rFonts w:ascii="Arial" w:hAnsi="Arial" w:cs="Arial"/>
          <w:sz w:val="16"/>
        </w:rPr>
        <w:t xml:space="preserve">                                                                                                         przedstawiciela Wykonawcy/</w:t>
      </w:r>
    </w:p>
    <w:p w:rsidR="006047C9" w:rsidRPr="006047C9" w:rsidRDefault="006047C9" w:rsidP="006047C9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cs="Arial"/>
          <w:bCs/>
          <w:sz w:val="16"/>
        </w:rPr>
      </w:pPr>
    </w:p>
    <w:p w:rsidR="006047C9" w:rsidRPr="006047C9" w:rsidRDefault="006047C9" w:rsidP="006047C9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bCs/>
        </w:rPr>
      </w:pPr>
    </w:p>
    <w:p w:rsidR="006047C9" w:rsidRPr="006047C9" w:rsidRDefault="006047C9" w:rsidP="006047C9">
      <w:pPr>
        <w:rPr>
          <w:rFonts w:ascii="Arial" w:hAnsi="Arial" w:cs="Arial"/>
          <w:sz w:val="20"/>
          <w:szCs w:val="20"/>
        </w:rPr>
      </w:pPr>
    </w:p>
    <w:p w:rsidR="002B63BE" w:rsidRPr="002B63BE" w:rsidRDefault="002B63BE" w:rsidP="002B63BE">
      <w:pPr>
        <w:jc w:val="right"/>
        <w:rPr>
          <w:b/>
          <w:i/>
          <w:iCs/>
        </w:rPr>
      </w:pPr>
    </w:p>
    <w:p w:rsidR="002B63BE" w:rsidRPr="002B63BE" w:rsidRDefault="002B63BE" w:rsidP="002B63BE">
      <w:pPr>
        <w:jc w:val="right"/>
        <w:rPr>
          <w:b/>
          <w:i/>
          <w:iCs/>
        </w:rPr>
      </w:pPr>
    </w:p>
    <w:p w:rsidR="002B63BE" w:rsidRPr="002B63BE" w:rsidRDefault="002B63BE" w:rsidP="002B63BE">
      <w:pPr>
        <w:jc w:val="right"/>
        <w:rPr>
          <w:b/>
          <w:i/>
          <w:iCs/>
        </w:rPr>
      </w:pPr>
    </w:p>
    <w:p w:rsidR="002B63BE" w:rsidRPr="002B63BE" w:rsidRDefault="002B63BE" w:rsidP="002B63BE">
      <w:pPr>
        <w:jc w:val="right"/>
        <w:rPr>
          <w:b/>
          <w:i/>
          <w:iCs/>
        </w:rPr>
      </w:pPr>
    </w:p>
    <w:p w:rsidR="002B63BE" w:rsidRPr="002B63BE" w:rsidRDefault="002B63BE" w:rsidP="002B63BE">
      <w:pPr>
        <w:jc w:val="right"/>
        <w:rPr>
          <w:b/>
          <w:i/>
          <w:iCs/>
        </w:rPr>
      </w:pPr>
    </w:p>
    <w:p w:rsidR="002B63BE" w:rsidRPr="002B63BE" w:rsidRDefault="002B63BE" w:rsidP="002B63BE">
      <w:pPr>
        <w:jc w:val="right"/>
        <w:rPr>
          <w:b/>
          <w:i/>
          <w:iCs/>
        </w:rPr>
      </w:pPr>
    </w:p>
    <w:p w:rsidR="002B63BE" w:rsidRPr="002B63BE" w:rsidRDefault="002B63BE" w:rsidP="002B63BE">
      <w:pPr>
        <w:jc w:val="right"/>
        <w:rPr>
          <w:b/>
          <w:i/>
          <w:iCs/>
        </w:rPr>
      </w:pPr>
    </w:p>
    <w:p w:rsidR="002B63BE" w:rsidRPr="002B63BE" w:rsidRDefault="002B63BE" w:rsidP="002B63BE">
      <w:pPr>
        <w:ind w:right="-144"/>
        <w:jc w:val="both"/>
      </w:pPr>
    </w:p>
    <w:p w:rsidR="002B63BE" w:rsidRPr="002B63BE" w:rsidRDefault="002B63BE" w:rsidP="002B63BE">
      <w:pPr>
        <w:ind w:right="-144"/>
        <w:jc w:val="both"/>
      </w:pPr>
    </w:p>
    <w:p w:rsidR="002B63BE" w:rsidRPr="002B63BE" w:rsidRDefault="002B63BE" w:rsidP="002B63BE">
      <w:pPr>
        <w:ind w:right="-144"/>
        <w:jc w:val="both"/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930C10" w:rsidRPr="00BE0ED2" w:rsidRDefault="00930C10" w:rsidP="00930C10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 w:rsidRPr="00BE0ED2">
        <w:rPr>
          <w:rFonts w:ascii="Arial" w:hAnsi="Arial" w:cs="Arial"/>
          <w:b/>
          <w:sz w:val="20"/>
        </w:rPr>
        <w:lastRenderedPageBreak/>
        <w:t xml:space="preserve">Załącznik nr 4 </w:t>
      </w:r>
    </w:p>
    <w:p w:rsidR="00930C10" w:rsidRPr="00BE0ED2" w:rsidRDefault="00930C10" w:rsidP="00930C10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 w:rsidRPr="00BE0ED2"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930C10" w:rsidRPr="00BE0ED2" w:rsidRDefault="00930C10" w:rsidP="00930C10">
      <w:pPr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Zawarta w dniu .................... …. r. w Łodzi</w:t>
      </w:r>
    </w:p>
    <w:p w:rsidR="00930C10" w:rsidRPr="00BE0ED2" w:rsidRDefault="00930C10" w:rsidP="00930C10">
      <w:p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 xml:space="preserve">w  wyniku  przeprowadzonego  postępowania  przetargowego  w  trybie  przetargu  nieograniczonego  art. 39  ustawy z dnia 29 stycznia 2004 r. Prawo zamówień  publicznych </w:t>
      </w:r>
      <w:r w:rsidR="00784416">
        <w:rPr>
          <w:rFonts w:ascii="Arial" w:hAnsi="Arial" w:cs="Arial"/>
          <w:sz w:val="20"/>
        </w:rPr>
        <w:t xml:space="preserve"> nr 30/U/18</w:t>
      </w:r>
    </w:p>
    <w:p w:rsidR="00930C10" w:rsidRPr="00BE0ED2" w:rsidRDefault="00930C10" w:rsidP="00930C10">
      <w:p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Pomiędzy:</w:t>
      </w:r>
    </w:p>
    <w:p w:rsidR="00930C10" w:rsidRPr="00BE0ED2" w:rsidRDefault="00930C10" w:rsidP="00930C10">
      <w:pPr>
        <w:jc w:val="both"/>
        <w:rPr>
          <w:rFonts w:ascii="Arial" w:hAnsi="Arial" w:cs="Arial"/>
          <w:sz w:val="20"/>
          <w:szCs w:val="20"/>
        </w:rPr>
      </w:pPr>
      <w:r w:rsidRPr="00BE0ED2">
        <w:rPr>
          <w:b/>
          <w:sz w:val="22"/>
          <w:szCs w:val="22"/>
          <w:lang w:eastAsia="ar-SA"/>
        </w:rPr>
        <w:t>Samodzielnym Publicznym Zakładem Opieki  Zdrowotnej Ministerstwa Spraw Wewnętrznych i Administracji w Łodzi</w:t>
      </w:r>
      <w:r w:rsidRPr="00BE0ED2">
        <w:rPr>
          <w:sz w:val="22"/>
          <w:szCs w:val="22"/>
          <w:lang w:eastAsia="ar-SA"/>
        </w:rPr>
        <w:t>,</w:t>
      </w:r>
      <w:r w:rsidRPr="00BE0ED2">
        <w:rPr>
          <w:b/>
          <w:sz w:val="22"/>
          <w:szCs w:val="22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BE0ED2">
        <w:rPr>
          <w:b/>
          <w:sz w:val="22"/>
          <w:szCs w:val="22"/>
          <w:lang w:eastAsia="ar-SA"/>
        </w:rPr>
        <w:br/>
      </w:r>
      <w:r w:rsidRPr="00BE0ED2">
        <w:rPr>
          <w:rFonts w:ascii="Arial" w:hAnsi="Arial" w:cs="Arial"/>
          <w:sz w:val="20"/>
          <w:szCs w:val="20"/>
        </w:rPr>
        <w:t>w  imieniu  którego  działają:</w:t>
      </w:r>
    </w:p>
    <w:p w:rsidR="00930C10" w:rsidRPr="00BE0ED2" w:rsidRDefault="00930C10" w:rsidP="00930C10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="Arial" w:eastAsia="Arial Unicode MS" w:hAnsi="Arial" w:cs="Arial"/>
          <w:b/>
          <w:sz w:val="20"/>
          <w:szCs w:val="20"/>
        </w:rPr>
      </w:pPr>
      <w:r w:rsidRPr="00BE0ED2">
        <w:rPr>
          <w:rFonts w:ascii="Arial" w:hAnsi="Arial" w:cs="Arial"/>
          <w:b/>
          <w:sz w:val="20"/>
          <w:szCs w:val="20"/>
        </w:rPr>
        <w:t>Dyrektor    -  dr n. med. Robert Starzec</w:t>
      </w:r>
    </w:p>
    <w:p w:rsidR="00930C10" w:rsidRPr="00BE0ED2" w:rsidRDefault="00930C10" w:rsidP="00930C10">
      <w:pPr>
        <w:jc w:val="both"/>
        <w:rPr>
          <w:rFonts w:ascii="Arial" w:hAnsi="Arial" w:cs="Arial"/>
          <w:b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 xml:space="preserve">zwanym  dalej  </w:t>
      </w:r>
      <w:r w:rsidRPr="00BE0ED2">
        <w:rPr>
          <w:rFonts w:ascii="Arial" w:hAnsi="Arial" w:cs="Arial"/>
          <w:b/>
          <w:sz w:val="20"/>
          <w:szCs w:val="20"/>
        </w:rPr>
        <w:t>„Zamawiającym”</w:t>
      </w:r>
    </w:p>
    <w:p w:rsidR="00930C10" w:rsidRPr="00BE0ED2" w:rsidRDefault="00930C10" w:rsidP="00930C10">
      <w:p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930C10" w:rsidRPr="00BE0ED2" w:rsidRDefault="00930C10" w:rsidP="00930C10">
      <w:p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reprezentowanym  przez:</w:t>
      </w:r>
    </w:p>
    <w:p w:rsidR="00930C10" w:rsidRPr="00BE0ED2" w:rsidRDefault="00930C10" w:rsidP="00930C10">
      <w:pPr>
        <w:jc w:val="both"/>
        <w:rPr>
          <w:rFonts w:ascii="Arial" w:hAnsi="Arial" w:cs="Arial"/>
          <w:b/>
          <w:sz w:val="20"/>
          <w:szCs w:val="20"/>
        </w:rPr>
      </w:pPr>
      <w:r w:rsidRPr="00BE0ED2">
        <w:rPr>
          <w:rFonts w:ascii="Arial" w:hAnsi="Arial" w:cs="Arial"/>
          <w:b/>
          <w:sz w:val="20"/>
          <w:szCs w:val="20"/>
        </w:rPr>
        <w:t>………………………</w:t>
      </w:r>
    </w:p>
    <w:p w:rsidR="00930C10" w:rsidRPr="00BE0ED2" w:rsidRDefault="00930C10" w:rsidP="00930C1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 xml:space="preserve">zwanym  dalej  </w:t>
      </w:r>
      <w:r w:rsidRPr="00BE0ED2">
        <w:rPr>
          <w:rFonts w:ascii="Arial" w:hAnsi="Arial" w:cs="Arial"/>
          <w:b/>
          <w:sz w:val="20"/>
          <w:szCs w:val="20"/>
        </w:rPr>
        <w:t>„Wykonawcą</w:t>
      </w:r>
    </w:p>
    <w:p w:rsidR="00930C10" w:rsidRPr="00BE0ED2" w:rsidRDefault="00930C10" w:rsidP="00930C1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rFonts w:ascii="Arial" w:hAnsi="Arial" w:cs="Arial"/>
          <w:bCs/>
          <w:sz w:val="20"/>
          <w:szCs w:val="20"/>
        </w:rPr>
      </w:pPr>
    </w:p>
    <w:p w:rsidR="00930C10" w:rsidRPr="00BE0ED2" w:rsidRDefault="00930C10" w:rsidP="00930C1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rFonts w:ascii="Arial" w:hAnsi="Arial" w:cs="Arial"/>
          <w:bCs/>
          <w:sz w:val="20"/>
          <w:szCs w:val="20"/>
        </w:rPr>
      </w:pPr>
      <w:r w:rsidRPr="00BE0ED2">
        <w:rPr>
          <w:rFonts w:ascii="Arial" w:hAnsi="Arial" w:cs="Arial"/>
          <w:bCs/>
          <w:sz w:val="20"/>
          <w:szCs w:val="20"/>
        </w:rPr>
        <w:t>§ 1</w:t>
      </w:r>
    </w:p>
    <w:p w:rsidR="00930C10" w:rsidRPr="00BE0ED2" w:rsidRDefault="00930C10" w:rsidP="00930C10">
      <w:pPr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Przedmiot umowy:</w:t>
      </w:r>
    </w:p>
    <w:p w:rsidR="00930C10" w:rsidRPr="00BE0ED2" w:rsidRDefault="00930C10" w:rsidP="00930C10">
      <w:pPr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 xml:space="preserve">Zamawiający powierza a Wykonawca przyjmuje do wykonania czynności związane </w:t>
      </w:r>
      <w:r>
        <w:rPr>
          <w:rFonts w:ascii="Arial" w:hAnsi="Arial" w:cs="Arial"/>
          <w:sz w:val="20"/>
          <w:szCs w:val="20"/>
        </w:rPr>
        <w:br/>
      </w:r>
      <w:r w:rsidRPr="00BE0ED2">
        <w:rPr>
          <w:rFonts w:ascii="Arial" w:hAnsi="Arial" w:cs="Arial"/>
          <w:sz w:val="20"/>
          <w:szCs w:val="20"/>
        </w:rPr>
        <w:t>z wywożeniem i utylizacją odpadów medycznych z terenu Samodzielnego Publicznego Zakładu Opieki Zdrowotnej MSW</w:t>
      </w:r>
      <w:r>
        <w:rPr>
          <w:rFonts w:ascii="Arial" w:hAnsi="Arial" w:cs="Arial"/>
          <w:sz w:val="20"/>
          <w:szCs w:val="20"/>
        </w:rPr>
        <w:t>iA</w:t>
      </w:r>
      <w:r w:rsidRPr="00BE0ED2">
        <w:rPr>
          <w:rFonts w:ascii="Arial" w:hAnsi="Arial" w:cs="Arial"/>
          <w:sz w:val="20"/>
          <w:szCs w:val="20"/>
        </w:rPr>
        <w:t xml:space="preserve"> w Łodzi przy ul. Północnej 42.</w:t>
      </w:r>
    </w:p>
    <w:p w:rsidR="00930C10" w:rsidRPr="00BE0ED2" w:rsidRDefault="00930C10" w:rsidP="00930C10">
      <w:pPr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Ilość odpadów jakie Zamawiający będzie przekazywał Wykonawcy do utylizacji w okresi</w:t>
      </w:r>
      <w:r>
        <w:rPr>
          <w:rFonts w:ascii="Arial" w:hAnsi="Arial" w:cs="Arial"/>
          <w:sz w:val="20"/>
          <w:szCs w:val="20"/>
        </w:rPr>
        <w:t>e 1 miesiąca ustala się na ok.</w:t>
      </w:r>
      <w:r w:rsidR="00784416">
        <w:rPr>
          <w:rFonts w:ascii="Arial" w:hAnsi="Arial" w:cs="Arial"/>
          <w:sz w:val="20"/>
          <w:szCs w:val="20"/>
        </w:rPr>
        <w:t>7390</w:t>
      </w:r>
      <w:r w:rsidRPr="00BE0ED2">
        <w:rPr>
          <w:rFonts w:ascii="Arial" w:hAnsi="Arial" w:cs="Arial"/>
          <w:sz w:val="20"/>
          <w:szCs w:val="20"/>
        </w:rPr>
        <w:t>,00 kg.</w:t>
      </w:r>
    </w:p>
    <w:p w:rsidR="00930C10" w:rsidRPr="00BE0ED2" w:rsidRDefault="00930C10" w:rsidP="00930C10">
      <w:pPr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Podana ilość jest wartością szacunkową, w przypadku mniejszych ilości Wykonawcy nie będzie przysługiwało roszczenie w stosunku do Zamawiającego.</w:t>
      </w:r>
    </w:p>
    <w:p w:rsidR="00930C10" w:rsidRPr="00BE0ED2" w:rsidRDefault="00930C10" w:rsidP="00930C10">
      <w:pPr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Wykonawca gwarantuje wykonanie usługi z zachowaniem obowiązujących przepisów prawa</w:t>
      </w:r>
      <w:r>
        <w:rPr>
          <w:rFonts w:ascii="Arial" w:hAnsi="Arial" w:cs="Arial"/>
          <w:sz w:val="20"/>
          <w:szCs w:val="20"/>
        </w:rPr>
        <w:br/>
        <w:t xml:space="preserve"> w szczególności Ustawy z dnia 14 grudnia 2012 r. o odpadach (Dz. U. z 8 stycznia 2013 r. poz. 21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zm.)</w:t>
      </w:r>
      <w:r w:rsidRPr="00BE0ED2">
        <w:rPr>
          <w:rFonts w:ascii="Arial" w:hAnsi="Arial" w:cs="Arial"/>
          <w:sz w:val="20"/>
          <w:szCs w:val="20"/>
        </w:rPr>
        <w:t xml:space="preserve">. </w:t>
      </w:r>
    </w:p>
    <w:p w:rsidR="00930C10" w:rsidRPr="00BE0ED2" w:rsidRDefault="00930C10" w:rsidP="00930C10">
      <w:pPr>
        <w:ind w:left="360"/>
        <w:jc w:val="center"/>
        <w:rPr>
          <w:rFonts w:ascii="Arial" w:hAnsi="Arial" w:cs="Arial"/>
          <w:sz w:val="20"/>
          <w:szCs w:val="20"/>
        </w:rPr>
      </w:pPr>
    </w:p>
    <w:p w:rsidR="00930C10" w:rsidRPr="00BE0ED2" w:rsidRDefault="00930C10" w:rsidP="00930C10">
      <w:pPr>
        <w:ind w:left="360"/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§ 2</w:t>
      </w:r>
    </w:p>
    <w:p w:rsidR="00930C10" w:rsidRPr="00BE0ED2" w:rsidRDefault="00930C10" w:rsidP="00930C10">
      <w:pPr>
        <w:ind w:left="360"/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Cena</w:t>
      </w:r>
    </w:p>
    <w:p w:rsidR="00930C10" w:rsidRPr="00BE0ED2" w:rsidRDefault="00930C10" w:rsidP="00930C10">
      <w:pPr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 xml:space="preserve">Wykonawca wykonuje usługę określoną w § 1 za cenę jednostkową wskazaną </w:t>
      </w:r>
      <w:r w:rsidRPr="00BE0ED2">
        <w:rPr>
          <w:rFonts w:ascii="Arial" w:hAnsi="Arial" w:cs="Arial"/>
          <w:sz w:val="20"/>
          <w:szCs w:val="20"/>
        </w:rPr>
        <w:br/>
        <w:t>w ofercie z dnia .......................................... stanowiącą integralną część umowy.</w:t>
      </w:r>
    </w:p>
    <w:p w:rsidR="00930C10" w:rsidRPr="00BE0ED2" w:rsidRDefault="00930C10" w:rsidP="00930C10">
      <w:pPr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Cena zawiera koszt transportu, utylizacji, ubezpieczenia z SP ZOZ MSW</w:t>
      </w:r>
      <w:r>
        <w:rPr>
          <w:rFonts w:ascii="Arial" w:hAnsi="Arial" w:cs="Arial"/>
          <w:sz w:val="20"/>
          <w:szCs w:val="20"/>
        </w:rPr>
        <w:t>iA</w:t>
      </w:r>
      <w:r w:rsidRPr="00BE0ED2">
        <w:rPr>
          <w:rFonts w:ascii="Arial" w:hAnsi="Arial" w:cs="Arial"/>
          <w:sz w:val="20"/>
          <w:szCs w:val="20"/>
        </w:rPr>
        <w:t xml:space="preserve"> w Łodzi, ul. Północna 42.</w:t>
      </w:r>
    </w:p>
    <w:p w:rsidR="00930C10" w:rsidRPr="00BE0ED2" w:rsidRDefault="00930C10" w:rsidP="00930C10">
      <w:pPr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 xml:space="preserve">Cena netto </w:t>
      </w:r>
      <w:smartTag w:uri="urn:schemas-microsoft-com:office:smarttags" w:element="metricconverter">
        <w:smartTagPr>
          <w:attr w:name="ProductID" w:val="1 kg"/>
        </w:smartTagPr>
        <w:r w:rsidRPr="00BE0ED2">
          <w:rPr>
            <w:rFonts w:ascii="Arial" w:hAnsi="Arial" w:cs="Arial"/>
            <w:sz w:val="20"/>
            <w:szCs w:val="20"/>
          </w:rPr>
          <w:t>1 kg</w:t>
        </w:r>
      </w:smartTag>
      <w:r w:rsidRPr="00BE0ED2">
        <w:rPr>
          <w:rFonts w:ascii="Arial" w:hAnsi="Arial" w:cs="Arial"/>
          <w:sz w:val="20"/>
          <w:szCs w:val="20"/>
        </w:rPr>
        <w:t xml:space="preserve"> wywozu i utylizacji odpadów medycznych wynosi ................................</w:t>
      </w:r>
    </w:p>
    <w:p w:rsidR="00930C10" w:rsidRPr="00BE0ED2" w:rsidRDefault="00930C10" w:rsidP="00930C10">
      <w:pPr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Wartość brutto umowy wynosi ............................................. słownie.</w:t>
      </w:r>
    </w:p>
    <w:p w:rsidR="00930C10" w:rsidRPr="00BE0ED2" w:rsidRDefault="00930C10" w:rsidP="00930C10">
      <w:pPr>
        <w:ind w:left="720"/>
        <w:jc w:val="center"/>
        <w:rPr>
          <w:rFonts w:ascii="Arial" w:hAnsi="Arial" w:cs="Arial"/>
          <w:sz w:val="20"/>
          <w:szCs w:val="20"/>
        </w:rPr>
      </w:pPr>
    </w:p>
    <w:p w:rsidR="00930C10" w:rsidRPr="00BE0ED2" w:rsidRDefault="00930C10" w:rsidP="00930C10">
      <w:pPr>
        <w:ind w:left="720"/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§ 3</w:t>
      </w:r>
    </w:p>
    <w:p w:rsidR="00930C10" w:rsidRPr="00BE0ED2" w:rsidRDefault="00930C10" w:rsidP="00930C10">
      <w:pPr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 xml:space="preserve">Odbiór odpadów dokonywany będzie transportem Wykonawcy zgodnie </w:t>
      </w:r>
      <w:r w:rsidRPr="00BE0ED2">
        <w:rPr>
          <w:rFonts w:ascii="Arial" w:hAnsi="Arial" w:cs="Arial"/>
          <w:sz w:val="20"/>
          <w:szCs w:val="20"/>
        </w:rPr>
        <w:br/>
        <w:t xml:space="preserve">z ustawą z dnia 19 sierpnia 2011 r.( Dz. U. z 2011 r. nr 227, poz. 1367 z </w:t>
      </w:r>
      <w:proofErr w:type="spellStart"/>
      <w:r w:rsidRPr="00BE0ED2">
        <w:rPr>
          <w:rFonts w:ascii="Arial" w:hAnsi="Arial" w:cs="Arial"/>
          <w:sz w:val="20"/>
          <w:szCs w:val="20"/>
        </w:rPr>
        <w:t>późn</w:t>
      </w:r>
      <w:proofErr w:type="spellEnd"/>
      <w:r w:rsidRPr="00BE0ED2">
        <w:rPr>
          <w:rFonts w:ascii="Arial" w:hAnsi="Arial" w:cs="Arial"/>
          <w:sz w:val="20"/>
          <w:szCs w:val="20"/>
        </w:rPr>
        <w:t>. zm.)</w:t>
      </w:r>
      <w:r w:rsidRPr="00BE0ED2">
        <w:rPr>
          <w:rFonts w:ascii="Arial" w:hAnsi="Arial" w:cs="Arial"/>
          <w:sz w:val="20"/>
          <w:szCs w:val="20"/>
        </w:rPr>
        <w:br/>
        <w:t xml:space="preserve"> o przewozie towarów niebezpiecznych.</w:t>
      </w:r>
    </w:p>
    <w:p w:rsidR="00930C10" w:rsidRPr="00BE0ED2" w:rsidRDefault="00930C10" w:rsidP="00930C10">
      <w:pPr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 xml:space="preserve">Odpady pobierane będą przez Wykonawcę w terminach zgodnych z przepisami </w:t>
      </w:r>
      <w:proofErr w:type="spellStart"/>
      <w:r w:rsidRPr="00BE0ED2">
        <w:rPr>
          <w:rFonts w:ascii="Arial" w:hAnsi="Arial" w:cs="Arial"/>
          <w:sz w:val="20"/>
          <w:szCs w:val="20"/>
        </w:rPr>
        <w:t>sanitarno</w:t>
      </w:r>
      <w:proofErr w:type="spellEnd"/>
      <w:r w:rsidRPr="00BE0ED2">
        <w:rPr>
          <w:rFonts w:ascii="Arial" w:hAnsi="Arial" w:cs="Arial"/>
          <w:sz w:val="20"/>
          <w:szCs w:val="20"/>
        </w:rPr>
        <w:t xml:space="preserve"> – epidemiologicznymi nie rzadziej niż trzy razy w tygodniu tj. </w:t>
      </w:r>
      <w:r w:rsidRPr="00BE0ED2">
        <w:rPr>
          <w:rFonts w:ascii="Arial" w:hAnsi="Arial" w:cs="Arial"/>
          <w:sz w:val="20"/>
          <w:szCs w:val="20"/>
        </w:rPr>
        <w:br/>
        <w:t>w poniedziałek, środę i piątek.</w:t>
      </w:r>
    </w:p>
    <w:p w:rsidR="00930C10" w:rsidRPr="00BE0ED2" w:rsidRDefault="00930C10" w:rsidP="00930C10">
      <w:pPr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Dowodem odbioru odpadów przez Wykonawcę jest każdorazowo sporządzana Karta przekazania odpadu zgodnie z Rozporządzeniem Ministra Środowiska z dnia 12 grudnia 2014 roku.</w:t>
      </w:r>
    </w:p>
    <w:p w:rsidR="00930C10" w:rsidRPr="00BE0ED2" w:rsidRDefault="00930C10" w:rsidP="00930C10">
      <w:pPr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Niniejsza umowa zostaje zawarta na okres 12 miesięcy od daty podpisania umowy.</w:t>
      </w:r>
    </w:p>
    <w:p w:rsidR="00930C10" w:rsidRPr="00BE0ED2" w:rsidRDefault="00930C10" w:rsidP="00930C10">
      <w:pPr>
        <w:rPr>
          <w:rFonts w:ascii="Arial" w:hAnsi="Arial" w:cs="Arial"/>
          <w:sz w:val="20"/>
          <w:szCs w:val="20"/>
        </w:rPr>
      </w:pPr>
    </w:p>
    <w:p w:rsidR="00930C10" w:rsidRPr="00BE0ED2" w:rsidRDefault="00930C10" w:rsidP="00930C10">
      <w:pPr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§ 4</w:t>
      </w:r>
    </w:p>
    <w:p w:rsidR="00930C10" w:rsidRPr="00BE0ED2" w:rsidRDefault="00930C10" w:rsidP="00930C10">
      <w:pPr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Warunki płatności</w:t>
      </w:r>
    </w:p>
    <w:p w:rsidR="00930C10" w:rsidRPr="00BE0ED2" w:rsidRDefault="00930C10" w:rsidP="00930C10">
      <w:pPr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 xml:space="preserve">Strony ustalają, iż zapłata za wykonywaną usługę następować będzie w oparciu </w:t>
      </w:r>
      <w:r w:rsidRPr="00BE0ED2">
        <w:rPr>
          <w:rFonts w:ascii="Arial" w:hAnsi="Arial" w:cs="Arial"/>
          <w:sz w:val="20"/>
          <w:szCs w:val="20"/>
        </w:rPr>
        <w:br/>
        <w:t>o prawidłowo wystawioną przez Wykonawcę fakturę /rachunek.</w:t>
      </w:r>
    </w:p>
    <w:p w:rsidR="00930C10" w:rsidRPr="00BE0ED2" w:rsidRDefault="00930C10" w:rsidP="00930C10">
      <w:pPr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lastRenderedPageBreak/>
        <w:t>Płatność dokonywana będzie w terminie 30 dni od daty otrzymania prawidłowo wystawionej faktury zaakceptowanej przez Zamawiającego na konto wykonawcy ...........................................................................................................................................</w:t>
      </w:r>
    </w:p>
    <w:p w:rsidR="00930C10" w:rsidRPr="00BE0ED2" w:rsidRDefault="00930C10" w:rsidP="00930C10">
      <w:pPr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Za datę uregulowania należności uważa się dzień obciążenia konta Zamawiającego.</w:t>
      </w:r>
    </w:p>
    <w:p w:rsidR="00930C10" w:rsidRDefault="00930C10" w:rsidP="00930C10">
      <w:pPr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W przypadku nie dotrzymania terminu płatności określonego w pkt 3 Wykonawca może naliczyć odsetki ustawowe.</w:t>
      </w:r>
    </w:p>
    <w:p w:rsidR="00930C10" w:rsidRPr="0017438B" w:rsidRDefault="00930C10" w:rsidP="00930C10">
      <w:pPr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17438B">
        <w:rPr>
          <w:rFonts w:ascii="Arial" w:hAnsi="Arial" w:cs="Arial"/>
          <w:sz w:val="20"/>
          <w:szCs w:val="20"/>
        </w:rPr>
        <w:t>W przypadku nieterminowego odbioru odpadów medycznych Zamawiający może obciążyć Wykonawcę karą umowną w wysokości 1 % wartości brutto umowy określonej w § 2 ust. 4 niniejszej Umowy</w:t>
      </w:r>
      <w:r>
        <w:rPr>
          <w:rFonts w:ascii="Arial" w:hAnsi="Arial" w:cs="Arial"/>
          <w:sz w:val="20"/>
          <w:szCs w:val="20"/>
        </w:rPr>
        <w:t xml:space="preserve"> za każdy dzień opóźnienia.</w:t>
      </w:r>
    </w:p>
    <w:p w:rsidR="00930C10" w:rsidRPr="00222063" w:rsidRDefault="00930C10" w:rsidP="00930C10">
      <w:pPr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ponosi odpowiedzialność z tytułu kar finansowych nałożonych na Zamawiającego przez upoważnione instytucje w przypadku wykonywania usług będących przedmiotem niniejszej Umowy niezgodnie z obowiązującymi przepisami.</w:t>
      </w:r>
      <w:r w:rsidRPr="00D60385">
        <w:rPr>
          <w:sz w:val="22"/>
          <w:szCs w:val="22"/>
          <w:lang w:eastAsia="zh-CN"/>
        </w:rPr>
        <w:t xml:space="preserve"> </w:t>
      </w:r>
    </w:p>
    <w:p w:rsidR="00222063" w:rsidRPr="00222063" w:rsidRDefault="00222063" w:rsidP="00222063">
      <w:pPr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222063">
        <w:rPr>
          <w:rFonts w:ascii="Arial" w:hAnsi="Arial" w:cs="Arial"/>
          <w:sz w:val="20"/>
          <w:szCs w:val="20"/>
        </w:rPr>
        <w:t xml:space="preserve">W przypadku nieprzedłożenia w terminie do wglądu wymaganych kopii zanonimizowanych umów o pracę zawartych przez Wykonawcę/podwykonawcę  z pracownikami świadczącymi usługi /zgodnie z § </w:t>
      </w:r>
      <w:r>
        <w:rPr>
          <w:rFonts w:ascii="Arial" w:hAnsi="Arial" w:cs="Arial"/>
          <w:sz w:val="20"/>
          <w:szCs w:val="20"/>
        </w:rPr>
        <w:t>6</w:t>
      </w:r>
      <w:r w:rsidRPr="00222063">
        <w:rPr>
          <w:rFonts w:ascii="Arial" w:hAnsi="Arial" w:cs="Arial"/>
          <w:sz w:val="20"/>
          <w:szCs w:val="20"/>
        </w:rPr>
        <w:t xml:space="preserve"> pkt 4 / Wykonawca zapłaci Zamawiającemu  karę umowną w wysokości 2.000,00 brutto za każdy taki przypadek. </w:t>
      </w:r>
    </w:p>
    <w:p w:rsidR="00930C10" w:rsidRPr="00BE0ED2" w:rsidRDefault="00930C10" w:rsidP="00930C10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930C10" w:rsidRPr="00BE0ED2" w:rsidRDefault="00930C10" w:rsidP="00930C10">
      <w:pPr>
        <w:jc w:val="center"/>
        <w:rPr>
          <w:rFonts w:ascii="Arial" w:hAnsi="Arial" w:cs="Arial"/>
          <w:sz w:val="20"/>
          <w:szCs w:val="20"/>
        </w:rPr>
      </w:pPr>
    </w:p>
    <w:p w:rsidR="00930C10" w:rsidRPr="00BE0ED2" w:rsidRDefault="00930C10" w:rsidP="00930C10">
      <w:pPr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§ 5</w:t>
      </w:r>
    </w:p>
    <w:p w:rsidR="00930C10" w:rsidRPr="00BE0ED2" w:rsidRDefault="00930C10" w:rsidP="00930C10">
      <w:p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Zamawiający zobowiązuje się do:</w:t>
      </w:r>
    </w:p>
    <w:p w:rsidR="00930C10" w:rsidRPr="00BE0ED2" w:rsidRDefault="00930C10" w:rsidP="00930C10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zorganizowania miejsca stałego składowania odpadów przeznaczonych do odbioru przez Wykonawcę.</w:t>
      </w:r>
    </w:p>
    <w:p w:rsidR="00930C10" w:rsidRPr="00BE0ED2" w:rsidRDefault="00930C10" w:rsidP="00930C10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przekazywania Wykonawcy odpadów w szczelnie zamkniętych i nieuszkodzonych workach plastikowych o wymiarach 60cm x 100cm</w:t>
      </w:r>
    </w:p>
    <w:p w:rsidR="00930C10" w:rsidRPr="00BE0ED2" w:rsidRDefault="00930C10" w:rsidP="00930C10">
      <w:pPr>
        <w:jc w:val="center"/>
        <w:rPr>
          <w:rFonts w:ascii="Arial" w:hAnsi="Arial" w:cs="Arial"/>
          <w:sz w:val="20"/>
          <w:szCs w:val="20"/>
        </w:rPr>
      </w:pPr>
    </w:p>
    <w:p w:rsidR="00930C10" w:rsidRPr="00BE0ED2" w:rsidRDefault="00930C10" w:rsidP="00930C10">
      <w:pPr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§ 6</w:t>
      </w:r>
    </w:p>
    <w:p w:rsidR="00930C10" w:rsidRPr="00BE0ED2" w:rsidRDefault="00930C10" w:rsidP="00930C10">
      <w:p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Wykonawca zobowiązuje się do:</w:t>
      </w:r>
    </w:p>
    <w:p w:rsidR="00930C10" w:rsidRPr="00BE0ED2" w:rsidRDefault="00930C10" w:rsidP="00930C10">
      <w:pPr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nieodpłatnego przeszkolenia pracowników wyznaczonych przez Zamawiającego</w:t>
      </w:r>
      <w:r w:rsidRPr="00BE0ED2">
        <w:rPr>
          <w:rFonts w:ascii="Arial" w:hAnsi="Arial" w:cs="Arial"/>
          <w:sz w:val="20"/>
          <w:szCs w:val="20"/>
        </w:rPr>
        <w:br/>
        <w:t xml:space="preserve"> w zakresie: gromadzenia, transportu wewnętrznego i składowania odpadów.</w:t>
      </w:r>
    </w:p>
    <w:p w:rsidR="00930C10" w:rsidRPr="00D60385" w:rsidRDefault="00930C10" w:rsidP="00930C10">
      <w:pPr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terminowego odbioru odpadów zgodnie z zapisami niniejszej umowy.</w:t>
      </w:r>
      <w:r w:rsidRPr="00D60385">
        <w:rPr>
          <w:sz w:val="22"/>
          <w:szCs w:val="22"/>
          <w:lang w:eastAsia="zh-CN"/>
        </w:rPr>
        <w:t xml:space="preserve"> </w:t>
      </w:r>
    </w:p>
    <w:p w:rsidR="00930C10" w:rsidRDefault="00930C10" w:rsidP="00930C10">
      <w:pPr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D60385">
        <w:rPr>
          <w:rFonts w:ascii="Arial" w:hAnsi="Arial" w:cs="Arial"/>
          <w:sz w:val="20"/>
          <w:szCs w:val="20"/>
        </w:rPr>
        <w:t xml:space="preserve">okazania Zamawiającemu, na każdorazowe wezwanie Zamawiającego, </w:t>
      </w:r>
      <w:r w:rsidR="0019164F" w:rsidRPr="00ED78CE">
        <w:rPr>
          <w:rFonts w:ascii="Arial" w:hAnsi="Arial" w:cs="Arial"/>
          <w:sz w:val="20"/>
          <w:szCs w:val="20"/>
        </w:rPr>
        <w:t xml:space="preserve">zatrudnieniu na podstawie umowy o pracę osób wykonujących wskazane przez Zamawiającego </w:t>
      </w:r>
      <w:r w:rsidRPr="00D60385">
        <w:rPr>
          <w:rFonts w:ascii="Arial" w:hAnsi="Arial" w:cs="Arial"/>
          <w:sz w:val="20"/>
          <w:szCs w:val="20"/>
        </w:rPr>
        <w:t xml:space="preserve">czynności </w:t>
      </w:r>
      <w:r>
        <w:rPr>
          <w:rFonts w:ascii="Arial" w:hAnsi="Arial" w:cs="Arial"/>
          <w:sz w:val="20"/>
          <w:szCs w:val="20"/>
        </w:rPr>
        <w:t>transportu odpadów oraz unieszkodliwiania odpadów medycznych (pracownik spalarni, kierowca pojazdu)</w:t>
      </w:r>
      <w:r w:rsidRPr="00D60385">
        <w:rPr>
          <w:rFonts w:ascii="Arial" w:hAnsi="Arial" w:cs="Arial"/>
          <w:sz w:val="20"/>
          <w:szCs w:val="20"/>
        </w:rPr>
        <w:t xml:space="preserve">, </w:t>
      </w:r>
      <w:r w:rsidR="0019164F">
        <w:rPr>
          <w:rFonts w:ascii="Arial" w:hAnsi="Arial" w:cs="Arial"/>
          <w:sz w:val="20"/>
          <w:szCs w:val="20"/>
        </w:rPr>
        <w:t>zgodnie z załącznikiem nr</w:t>
      </w:r>
      <w:r w:rsidR="00B414DF">
        <w:rPr>
          <w:rFonts w:ascii="Arial" w:hAnsi="Arial" w:cs="Arial"/>
          <w:sz w:val="20"/>
          <w:szCs w:val="20"/>
        </w:rPr>
        <w:t xml:space="preserve"> 6 </w:t>
      </w:r>
      <w:bookmarkStart w:id="0" w:name="_GoBack"/>
      <w:bookmarkEnd w:id="0"/>
      <w:r w:rsidR="0019164F">
        <w:rPr>
          <w:rFonts w:ascii="Arial" w:hAnsi="Arial" w:cs="Arial"/>
          <w:sz w:val="20"/>
          <w:szCs w:val="20"/>
        </w:rPr>
        <w:t>do SIWZ stanowiącym załącznik do umowy</w:t>
      </w:r>
    </w:p>
    <w:p w:rsidR="0019164F" w:rsidRPr="0019164F" w:rsidRDefault="0019164F" w:rsidP="0019164F">
      <w:pPr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19164F">
        <w:rPr>
          <w:rFonts w:ascii="Arial" w:hAnsi="Arial" w:cs="Arial"/>
          <w:sz w:val="20"/>
          <w:szCs w:val="20"/>
        </w:rPr>
        <w:t xml:space="preserve">Każdorazowo na żądanie Zamawiającego, w terminie nie dłuższym niż 7 dni roboczych, Wykonawca lub podwykonawca zobowiązuje się przedłożyć do wglądu kopie zanonimizowanych umów o pracę zawartych przez Wykonawcę lub podwykonawcę </w:t>
      </w:r>
      <w:r>
        <w:rPr>
          <w:rFonts w:ascii="Arial" w:hAnsi="Arial" w:cs="Arial"/>
          <w:sz w:val="20"/>
          <w:szCs w:val="20"/>
        </w:rPr>
        <w:br/>
      </w:r>
      <w:r w:rsidRPr="0019164F">
        <w:rPr>
          <w:rFonts w:ascii="Arial" w:hAnsi="Arial" w:cs="Arial"/>
          <w:sz w:val="20"/>
          <w:szCs w:val="20"/>
        </w:rPr>
        <w:t xml:space="preserve"> z pracownikami świadczącymi usługi.</w:t>
      </w:r>
    </w:p>
    <w:p w:rsidR="00930C10" w:rsidRPr="00BE0ED2" w:rsidRDefault="00930C10" w:rsidP="00930C10">
      <w:pPr>
        <w:rPr>
          <w:rFonts w:ascii="Arial" w:hAnsi="Arial" w:cs="Arial"/>
          <w:sz w:val="20"/>
          <w:szCs w:val="20"/>
        </w:rPr>
      </w:pPr>
    </w:p>
    <w:p w:rsidR="00930C10" w:rsidRPr="00BE0ED2" w:rsidRDefault="00930C10" w:rsidP="00930C10">
      <w:pPr>
        <w:ind w:left="360"/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§ 7</w:t>
      </w:r>
    </w:p>
    <w:p w:rsidR="00930C10" w:rsidRPr="00BE0ED2" w:rsidRDefault="00930C10" w:rsidP="00930C10">
      <w:pPr>
        <w:numPr>
          <w:ilvl w:val="0"/>
          <w:numId w:val="24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w trybie natychmiastowym i obowiązkiem zapłaty przez Wykonawcę na rzecz Zamawiającego kary umownej w wysokości równowartości przeniesionej wierzytelności.</w:t>
      </w:r>
    </w:p>
    <w:p w:rsidR="00930C10" w:rsidRPr="00BE0ED2" w:rsidRDefault="00930C10" w:rsidP="00930C10">
      <w:pPr>
        <w:numPr>
          <w:ilvl w:val="0"/>
          <w:numId w:val="24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</w:t>
      </w:r>
      <w:r>
        <w:rPr>
          <w:rFonts w:ascii="Arial" w:hAnsi="Arial" w:cs="Arial"/>
          <w:sz w:val="20"/>
          <w:szCs w:val="20"/>
        </w:rPr>
        <w:t>ie</w:t>
      </w:r>
      <w:r w:rsidRPr="00BE0ED2">
        <w:rPr>
          <w:rFonts w:ascii="Arial" w:hAnsi="Arial" w:cs="Arial"/>
          <w:sz w:val="20"/>
          <w:szCs w:val="20"/>
        </w:rPr>
        <w:t xml:space="preserve">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9164F" w:rsidRDefault="0019164F" w:rsidP="00930C10">
      <w:pPr>
        <w:ind w:left="360"/>
        <w:jc w:val="center"/>
        <w:rPr>
          <w:rFonts w:ascii="Arial" w:hAnsi="Arial" w:cs="Arial"/>
          <w:sz w:val="20"/>
          <w:szCs w:val="20"/>
        </w:rPr>
      </w:pPr>
    </w:p>
    <w:p w:rsidR="00930C10" w:rsidRPr="00BE0ED2" w:rsidRDefault="00930C10" w:rsidP="00930C10">
      <w:pPr>
        <w:ind w:left="360"/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§ 8</w:t>
      </w:r>
    </w:p>
    <w:p w:rsidR="00930C10" w:rsidRPr="00BE0ED2" w:rsidRDefault="00930C10" w:rsidP="00930C10">
      <w:pPr>
        <w:numPr>
          <w:ilvl w:val="0"/>
          <w:numId w:val="23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Wszelkie zmiany bądź uzupełnienia niniejszej umowy wymagają formy pisemnej pod rygorem nieważności.</w:t>
      </w:r>
    </w:p>
    <w:p w:rsidR="00930C10" w:rsidRPr="00BE0ED2" w:rsidRDefault="00930C10" w:rsidP="00930C10">
      <w:pPr>
        <w:numPr>
          <w:ilvl w:val="0"/>
          <w:numId w:val="23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 xml:space="preserve">Zgodnie z art. 144 ustawy </w:t>
      </w:r>
      <w:proofErr w:type="spellStart"/>
      <w:r w:rsidRPr="00BE0ED2">
        <w:rPr>
          <w:rFonts w:ascii="Arial" w:hAnsi="Arial" w:cs="Arial"/>
          <w:sz w:val="20"/>
          <w:szCs w:val="20"/>
        </w:rPr>
        <w:t>Pzp</w:t>
      </w:r>
      <w:proofErr w:type="spellEnd"/>
      <w:r w:rsidRPr="00BE0ED2">
        <w:rPr>
          <w:rFonts w:ascii="Arial" w:hAnsi="Arial" w:cs="Arial"/>
          <w:sz w:val="20"/>
          <w:szCs w:val="20"/>
        </w:rPr>
        <w:t xml:space="preserve"> Zamawiający przewiduje możliwość dokonania zmiany warunków zawartej umowy w zakresie:</w:t>
      </w:r>
    </w:p>
    <w:p w:rsidR="00930C10" w:rsidRPr="00BE0ED2" w:rsidRDefault="00930C10" w:rsidP="00930C10">
      <w:pPr>
        <w:numPr>
          <w:ilvl w:val="0"/>
          <w:numId w:val="33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lastRenderedPageBreak/>
        <w:t>zmiany ceny jednostkowej usługi spowodowanej zmianą stawki podatku od towarów i usług VAT. Zmiana cen spowodowana wprowadzeniem ustawowej zmiany stawki podatku VAT obowiązuje od dnia wskazanego w ustawie. Cena brutto nie może ulec zmianie.</w:t>
      </w:r>
    </w:p>
    <w:p w:rsidR="00930C10" w:rsidRPr="00BE0ED2" w:rsidRDefault="00930C10" w:rsidP="00930C10">
      <w:pPr>
        <w:numPr>
          <w:ilvl w:val="0"/>
          <w:numId w:val="23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Zamawiający może odstąpić od umowy na podstawie art. 145 ustawy Prawo zamówień publicznych składając Wykonawcy odpowiednie oświadczenie na piśmie.</w:t>
      </w:r>
    </w:p>
    <w:p w:rsidR="00930C10" w:rsidRDefault="00930C10" w:rsidP="00930C10">
      <w:pPr>
        <w:numPr>
          <w:ilvl w:val="0"/>
          <w:numId w:val="23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Zamawiający ma prawo rozwiązać umowę ze skutkiem natychmiastowym w razie</w:t>
      </w:r>
      <w:r>
        <w:rPr>
          <w:rFonts w:ascii="Arial" w:hAnsi="Arial" w:cs="Arial"/>
          <w:sz w:val="20"/>
          <w:szCs w:val="20"/>
        </w:rPr>
        <w:t>:</w:t>
      </w:r>
    </w:p>
    <w:p w:rsidR="00930C10" w:rsidRDefault="00930C10" w:rsidP="00930C10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BE0ED2">
        <w:rPr>
          <w:rFonts w:ascii="Arial" w:hAnsi="Arial" w:cs="Arial"/>
          <w:sz w:val="20"/>
          <w:szCs w:val="20"/>
        </w:rPr>
        <w:t xml:space="preserve"> dwukrotnego niewykonania usługi</w:t>
      </w:r>
      <w:r>
        <w:rPr>
          <w:rFonts w:ascii="Arial" w:hAnsi="Arial" w:cs="Arial"/>
          <w:sz w:val="20"/>
          <w:szCs w:val="20"/>
        </w:rPr>
        <w:t xml:space="preserve"> w określonym w niniejszej umowie terminie</w:t>
      </w:r>
      <w:r w:rsidRPr="00BE0ED2">
        <w:rPr>
          <w:rFonts w:ascii="Arial" w:hAnsi="Arial" w:cs="Arial"/>
          <w:sz w:val="20"/>
          <w:szCs w:val="20"/>
        </w:rPr>
        <w:t>,</w:t>
      </w:r>
    </w:p>
    <w:p w:rsidR="00930C10" w:rsidRDefault="00930C10" w:rsidP="00930C10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dwukrotnego wykonania usługi z opóźnieniem wynoszącym co najmniej 12 h,</w:t>
      </w:r>
    </w:p>
    <w:p w:rsidR="00930C10" w:rsidRDefault="00930C10" w:rsidP="00930C10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nie wykonania zobowiązania o którym mowa w </w:t>
      </w:r>
      <w:r w:rsidRPr="009676BD">
        <w:rPr>
          <w:rFonts w:ascii="Arial" w:hAnsi="Arial" w:cs="Arial"/>
          <w:sz w:val="20"/>
          <w:szCs w:val="20"/>
        </w:rPr>
        <w:t>§ 6</w:t>
      </w:r>
      <w:r>
        <w:rPr>
          <w:rFonts w:ascii="Arial" w:hAnsi="Arial" w:cs="Arial"/>
          <w:sz w:val="20"/>
          <w:szCs w:val="20"/>
        </w:rPr>
        <w:t xml:space="preserve"> ust. 4 niniejszej umowy,</w:t>
      </w:r>
    </w:p>
    <w:p w:rsidR="00930C10" w:rsidRPr="00BE0ED2" w:rsidRDefault="00930C10" w:rsidP="00930C10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innego rażącego naruszenia postanowień niniejszej Umowy.</w:t>
      </w:r>
    </w:p>
    <w:p w:rsidR="00930C10" w:rsidRPr="00BE0ED2" w:rsidRDefault="00930C10" w:rsidP="00930C10">
      <w:p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</w:p>
    <w:p w:rsidR="00930C10" w:rsidRPr="00BE0ED2" w:rsidRDefault="00930C10" w:rsidP="00930C10">
      <w:pPr>
        <w:tabs>
          <w:tab w:val="left" w:pos="72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sz w:val="20"/>
          <w:szCs w:val="20"/>
        </w:rPr>
      </w:pPr>
      <w:r w:rsidRPr="00BE0ED2">
        <w:rPr>
          <w:szCs w:val="20"/>
        </w:rPr>
        <w:t>§ 9</w:t>
      </w:r>
    </w:p>
    <w:p w:rsidR="00930C10" w:rsidRPr="00BE0ED2" w:rsidRDefault="00930C10" w:rsidP="00930C10">
      <w:pPr>
        <w:ind w:left="360"/>
        <w:jc w:val="both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930C10" w:rsidRPr="00BE0ED2" w:rsidRDefault="00930C10" w:rsidP="00930C10">
      <w:pPr>
        <w:rPr>
          <w:rFonts w:ascii="Arial" w:hAnsi="Arial" w:cs="Arial"/>
          <w:sz w:val="20"/>
          <w:szCs w:val="20"/>
        </w:rPr>
      </w:pPr>
    </w:p>
    <w:p w:rsidR="00930C10" w:rsidRPr="00BE0ED2" w:rsidRDefault="00930C10" w:rsidP="00930C10">
      <w:pPr>
        <w:ind w:left="360"/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§ 10</w:t>
      </w:r>
    </w:p>
    <w:p w:rsidR="00930C10" w:rsidRPr="00BE0ED2" w:rsidRDefault="00930C10" w:rsidP="00930C10">
      <w:pPr>
        <w:overflowPunct w:val="0"/>
        <w:autoSpaceDE w:val="0"/>
        <w:autoSpaceDN w:val="0"/>
        <w:adjustRightInd w:val="0"/>
        <w:ind w:left="360"/>
        <w:textAlignment w:val="baseline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Ewentualne spory wynikłe na tle niniejszej umowy będzie rozstrzygał Sąd właściwy dla siedziby Zamawiającego.</w:t>
      </w:r>
    </w:p>
    <w:p w:rsidR="00930C10" w:rsidRPr="00BE0ED2" w:rsidRDefault="00930C10" w:rsidP="00930C10">
      <w:pPr>
        <w:ind w:left="360"/>
        <w:jc w:val="center"/>
        <w:rPr>
          <w:rFonts w:ascii="Arial" w:hAnsi="Arial" w:cs="Arial"/>
          <w:sz w:val="20"/>
          <w:szCs w:val="20"/>
        </w:rPr>
      </w:pPr>
    </w:p>
    <w:p w:rsidR="00930C10" w:rsidRPr="00BE0ED2" w:rsidRDefault="00930C10" w:rsidP="00930C10">
      <w:pPr>
        <w:ind w:left="360"/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§ 11</w:t>
      </w:r>
    </w:p>
    <w:p w:rsidR="00930C10" w:rsidRPr="00BE0ED2" w:rsidRDefault="00930C10" w:rsidP="00930C10">
      <w:pPr>
        <w:overflowPunct w:val="0"/>
        <w:autoSpaceDE w:val="0"/>
        <w:autoSpaceDN w:val="0"/>
        <w:adjustRightInd w:val="0"/>
        <w:ind w:left="360"/>
        <w:textAlignment w:val="baseline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Wykonawca zobowiązuje się do przestrzegania wymagań ochrony środowiska i zasad BHP zgodnie z załącznikiem nr 1.</w:t>
      </w:r>
    </w:p>
    <w:p w:rsidR="00930C10" w:rsidRPr="00BE0ED2" w:rsidRDefault="00930C10" w:rsidP="00930C10">
      <w:pPr>
        <w:jc w:val="both"/>
        <w:rPr>
          <w:rFonts w:ascii="Arial" w:hAnsi="Arial" w:cs="Arial"/>
          <w:sz w:val="20"/>
          <w:szCs w:val="20"/>
        </w:rPr>
      </w:pPr>
    </w:p>
    <w:p w:rsidR="00930C10" w:rsidRPr="00BE0ED2" w:rsidRDefault="00930C10" w:rsidP="00930C10">
      <w:pPr>
        <w:ind w:left="360"/>
        <w:jc w:val="center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§ 12</w:t>
      </w:r>
    </w:p>
    <w:p w:rsidR="00930C10" w:rsidRPr="00BE0ED2" w:rsidRDefault="00930C10" w:rsidP="00930C10">
      <w:pPr>
        <w:overflowPunct w:val="0"/>
        <w:autoSpaceDE w:val="0"/>
        <w:autoSpaceDN w:val="0"/>
        <w:adjustRightInd w:val="0"/>
        <w:ind w:left="360"/>
        <w:textAlignment w:val="baseline"/>
        <w:rPr>
          <w:rFonts w:ascii="Arial" w:hAnsi="Arial" w:cs="Arial"/>
          <w:sz w:val="20"/>
          <w:szCs w:val="20"/>
        </w:rPr>
      </w:pPr>
      <w:r w:rsidRPr="00BE0ED2">
        <w:rPr>
          <w:rFonts w:ascii="Arial" w:hAnsi="Arial" w:cs="Arial"/>
          <w:sz w:val="20"/>
          <w:szCs w:val="20"/>
        </w:rPr>
        <w:t>Umowę sporządzono w dwóch jednobrzmiących egzemplarzach, po jednym dla każdej ze stron.</w:t>
      </w:r>
    </w:p>
    <w:p w:rsidR="00930C10" w:rsidRPr="00BE0ED2" w:rsidRDefault="00930C10" w:rsidP="00930C10">
      <w:pPr>
        <w:jc w:val="both"/>
        <w:rPr>
          <w:rFonts w:ascii="Arial" w:hAnsi="Arial" w:cs="Arial"/>
          <w:sz w:val="20"/>
          <w:szCs w:val="20"/>
        </w:rPr>
      </w:pPr>
    </w:p>
    <w:p w:rsidR="00930C10" w:rsidRPr="00BE0ED2" w:rsidRDefault="00930C10" w:rsidP="00930C10">
      <w:pPr>
        <w:rPr>
          <w:rFonts w:ascii="Arial" w:hAnsi="Arial" w:cs="Arial"/>
          <w:b/>
          <w:sz w:val="20"/>
          <w:szCs w:val="20"/>
        </w:rPr>
      </w:pPr>
      <w:r w:rsidRPr="00BE0ED2">
        <w:rPr>
          <w:rFonts w:ascii="Arial" w:hAnsi="Arial" w:cs="Arial"/>
          <w:b/>
          <w:sz w:val="20"/>
          <w:szCs w:val="20"/>
        </w:rPr>
        <w:t xml:space="preserve">W imieniu </w:t>
      </w:r>
      <w:r>
        <w:rPr>
          <w:rFonts w:ascii="Arial" w:hAnsi="Arial" w:cs="Arial"/>
          <w:b/>
          <w:sz w:val="20"/>
          <w:szCs w:val="20"/>
        </w:rPr>
        <w:t>Wykonawcy</w:t>
      </w:r>
      <w:r w:rsidRPr="00BE0ED2">
        <w:rPr>
          <w:rFonts w:ascii="Arial" w:hAnsi="Arial" w:cs="Arial"/>
          <w:b/>
          <w:sz w:val="20"/>
          <w:szCs w:val="20"/>
        </w:rPr>
        <w:t xml:space="preserve">                                                                 W imieniu </w:t>
      </w:r>
      <w:r>
        <w:rPr>
          <w:rFonts w:ascii="Arial" w:hAnsi="Arial" w:cs="Arial"/>
          <w:b/>
          <w:sz w:val="20"/>
          <w:szCs w:val="20"/>
        </w:rPr>
        <w:t>Zamawiającego</w:t>
      </w:r>
      <w:r w:rsidRPr="00BE0ED2">
        <w:rPr>
          <w:rFonts w:ascii="Arial" w:hAnsi="Arial" w:cs="Arial"/>
          <w:b/>
          <w:sz w:val="20"/>
          <w:szCs w:val="20"/>
        </w:rPr>
        <w:t xml:space="preserve">   </w:t>
      </w:r>
    </w:p>
    <w:p w:rsidR="00930C10" w:rsidRPr="00BE0ED2" w:rsidRDefault="00930C10" w:rsidP="00930C10"/>
    <w:p w:rsidR="00811757" w:rsidRDefault="00811757" w:rsidP="00BE0ED2">
      <w:pPr>
        <w:jc w:val="right"/>
        <w:rPr>
          <w:rFonts w:ascii="Calibri" w:hAnsi="Calibri" w:cs="Segoe UI"/>
          <w:sz w:val="20"/>
          <w:szCs w:val="20"/>
        </w:rPr>
      </w:pPr>
    </w:p>
    <w:p w:rsidR="00222063" w:rsidRDefault="00222063" w:rsidP="00BE0ED2">
      <w:pPr>
        <w:jc w:val="right"/>
        <w:rPr>
          <w:rFonts w:ascii="Calibri" w:hAnsi="Calibri" w:cs="Segoe UI"/>
          <w:sz w:val="20"/>
          <w:szCs w:val="20"/>
        </w:rPr>
      </w:pPr>
    </w:p>
    <w:p w:rsidR="00222063" w:rsidRDefault="00222063" w:rsidP="00BE0ED2">
      <w:pPr>
        <w:jc w:val="right"/>
        <w:rPr>
          <w:rFonts w:ascii="Calibri" w:hAnsi="Calibri" w:cs="Segoe UI"/>
          <w:sz w:val="20"/>
          <w:szCs w:val="20"/>
        </w:rPr>
      </w:pPr>
    </w:p>
    <w:p w:rsidR="00222063" w:rsidRDefault="00222063" w:rsidP="00BE0ED2">
      <w:pPr>
        <w:jc w:val="right"/>
        <w:rPr>
          <w:rFonts w:ascii="Calibri" w:hAnsi="Calibri" w:cs="Segoe UI"/>
          <w:sz w:val="20"/>
          <w:szCs w:val="20"/>
        </w:rPr>
      </w:pPr>
    </w:p>
    <w:p w:rsidR="00222063" w:rsidRDefault="00222063" w:rsidP="00BE0ED2">
      <w:pPr>
        <w:jc w:val="right"/>
        <w:rPr>
          <w:rFonts w:ascii="Calibri" w:hAnsi="Calibri" w:cs="Segoe UI"/>
          <w:sz w:val="20"/>
          <w:szCs w:val="20"/>
        </w:rPr>
      </w:pPr>
    </w:p>
    <w:p w:rsidR="00222063" w:rsidRDefault="00222063" w:rsidP="00BE0ED2">
      <w:pPr>
        <w:jc w:val="right"/>
        <w:rPr>
          <w:rFonts w:ascii="Calibri" w:hAnsi="Calibri" w:cs="Segoe UI"/>
          <w:sz w:val="20"/>
          <w:szCs w:val="20"/>
        </w:rPr>
      </w:pPr>
    </w:p>
    <w:p w:rsidR="00222063" w:rsidRDefault="00222063" w:rsidP="00222063">
      <w:pPr>
        <w:jc w:val="right"/>
        <w:rPr>
          <w:b/>
          <w:color w:val="000000"/>
          <w:sz w:val="22"/>
          <w:szCs w:val="22"/>
        </w:rPr>
      </w:pPr>
    </w:p>
    <w:p w:rsidR="00222063" w:rsidRDefault="00222063" w:rsidP="00222063">
      <w:pPr>
        <w:jc w:val="right"/>
        <w:rPr>
          <w:b/>
          <w:color w:val="000000"/>
          <w:sz w:val="22"/>
          <w:szCs w:val="22"/>
        </w:rPr>
      </w:pPr>
    </w:p>
    <w:p w:rsidR="00222063" w:rsidRDefault="00222063" w:rsidP="00222063">
      <w:pPr>
        <w:jc w:val="right"/>
        <w:rPr>
          <w:b/>
          <w:color w:val="000000"/>
          <w:sz w:val="22"/>
          <w:szCs w:val="22"/>
        </w:rPr>
      </w:pPr>
    </w:p>
    <w:p w:rsidR="00222063" w:rsidRDefault="00222063" w:rsidP="00222063">
      <w:pPr>
        <w:jc w:val="right"/>
        <w:rPr>
          <w:b/>
          <w:color w:val="000000"/>
          <w:sz w:val="22"/>
          <w:szCs w:val="22"/>
        </w:rPr>
      </w:pPr>
    </w:p>
    <w:p w:rsidR="00222063" w:rsidRDefault="00222063" w:rsidP="00222063">
      <w:pPr>
        <w:jc w:val="right"/>
        <w:rPr>
          <w:b/>
          <w:color w:val="000000"/>
          <w:sz w:val="22"/>
          <w:szCs w:val="22"/>
        </w:rPr>
      </w:pPr>
    </w:p>
    <w:p w:rsidR="00222063" w:rsidRDefault="00222063" w:rsidP="00222063">
      <w:pPr>
        <w:jc w:val="right"/>
        <w:rPr>
          <w:b/>
          <w:color w:val="000000"/>
          <w:sz w:val="22"/>
          <w:szCs w:val="22"/>
        </w:rPr>
      </w:pPr>
    </w:p>
    <w:p w:rsidR="00222063" w:rsidRDefault="00222063" w:rsidP="00222063">
      <w:pPr>
        <w:jc w:val="right"/>
        <w:rPr>
          <w:b/>
          <w:color w:val="000000"/>
          <w:sz w:val="22"/>
          <w:szCs w:val="22"/>
        </w:rPr>
      </w:pPr>
    </w:p>
    <w:p w:rsidR="00222063" w:rsidRDefault="00222063" w:rsidP="00222063">
      <w:pPr>
        <w:jc w:val="right"/>
        <w:rPr>
          <w:b/>
          <w:color w:val="000000"/>
          <w:sz w:val="22"/>
          <w:szCs w:val="22"/>
        </w:rPr>
      </w:pPr>
    </w:p>
    <w:p w:rsidR="00222063" w:rsidRDefault="00222063" w:rsidP="00222063">
      <w:pPr>
        <w:jc w:val="right"/>
        <w:rPr>
          <w:b/>
          <w:color w:val="000000"/>
          <w:sz w:val="22"/>
          <w:szCs w:val="22"/>
        </w:rPr>
      </w:pPr>
    </w:p>
    <w:p w:rsidR="00222063" w:rsidRDefault="00222063" w:rsidP="00222063">
      <w:pPr>
        <w:jc w:val="right"/>
        <w:rPr>
          <w:b/>
          <w:color w:val="000000"/>
          <w:sz w:val="22"/>
          <w:szCs w:val="22"/>
        </w:rPr>
      </w:pPr>
    </w:p>
    <w:p w:rsidR="00222063" w:rsidRDefault="00222063" w:rsidP="00222063">
      <w:pPr>
        <w:jc w:val="right"/>
        <w:rPr>
          <w:b/>
          <w:color w:val="000000"/>
          <w:sz w:val="22"/>
          <w:szCs w:val="22"/>
        </w:rPr>
      </w:pPr>
    </w:p>
    <w:p w:rsidR="00222063" w:rsidRDefault="00222063" w:rsidP="00222063">
      <w:pPr>
        <w:jc w:val="right"/>
        <w:rPr>
          <w:b/>
          <w:color w:val="000000"/>
          <w:sz w:val="22"/>
          <w:szCs w:val="22"/>
        </w:rPr>
      </w:pPr>
    </w:p>
    <w:p w:rsidR="00222063" w:rsidRDefault="00222063" w:rsidP="00222063">
      <w:pPr>
        <w:jc w:val="right"/>
        <w:rPr>
          <w:b/>
          <w:color w:val="000000"/>
          <w:sz w:val="22"/>
          <w:szCs w:val="22"/>
        </w:rPr>
      </w:pPr>
    </w:p>
    <w:p w:rsidR="00222063" w:rsidRDefault="00222063" w:rsidP="00222063">
      <w:pPr>
        <w:jc w:val="right"/>
        <w:rPr>
          <w:b/>
          <w:color w:val="000000"/>
          <w:sz w:val="22"/>
          <w:szCs w:val="22"/>
        </w:rPr>
      </w:pPr>
    </w:p>
    <w:p w:rsidR="00222063" w:rsidRDefault="00222063" w:rsidP="00222063">
      <w:pPr>
        <w:jc w:val="right"/>
        <w:rPr>
          <w:b/>
          <w:color w:val="000000"/>
          <w:sz w:val="22"/>
          <w:szCs w:val="22"/>
        </w:rPr>
      </w:pPr>
    </w:p>
    <w:p w:rsidR="00222063" w:rsidRDefault="00222063" w:rsidP="00222063">
      <w:pPr>
        <w:jc w:val="right"/>
        <w:rPr>
          <w:b/>
          <w:color w:val="000000"/>
          <w:sz w:val="22"/>
          <w:szCs w:val="22"/>
        </w:rPr>
      </w:pPr>
    </w:p>
    <w:p w:rsidR="00222063" w:rsidRDefault="00222063" w:rsidP="00222063">
      <w:pPr>
        <w:jc w:val="right"/>
        <w:rPr>
          <w:b/>
          <w:color w:val="000000"/>
          <w:sz w:val="22"/>
          <w:szCs w:val="22"/>
        </w:rPr>
      </w:pPr>
    </w:p>
    <w:p w:rsidR="00222063" w:rsidRDefault="00222063" w:rsidP="00222063">
      <w:pPr>
        <w:jc w:val="right"/>
        <w:rPr>
          <w:b/>
          <w:color w:val="000000"/>
          <w:sz w:val="22"/>
          <w:szCs w:val="22"/>
        </w:rPr>
      </w:pPr>
    </w:p>
    <w:p w:rsidR="00222063" w:rsidRDefault="00222063" w:rsidP="00222063">
      <w:pPr>
        <w:jc w:val="right"/>
        <w:rPr>
          <w:b/>
          <w:color w:val="000000"/>
          <w:sz w:val="22"/>
          <w:szCs w:val="22"/>
        </w:rPr>
      </w:pPr>
    </w:p>
    <w:p w:rsidR="00222063" w:rsidRDefault="00222063" w:rsidP="00222063">
      <w:pPr>
        <w:jc w:val="right"/>
        <w:rPr>
          <w:b/>
          <w:color w:val="000000"/>
          <w:sz w:val="22"/>
          <w:szCs w:val="22"/>
        </w:rPr>
      </w:pPr>
    </w:p>
    <w:p w:rsidR="00222063" w:rsidRDefault="00222063" w:rsidP="00222063">
      <w:pPr>
        <w:jc w:val="right"/>
        <w:rPr>
          <w:b/>
          <w:color w:val="000000"/>
          <w:sz w:val="22"/>
          <w:szCs w:val="22"/>
        </w:rPr>
      </w:pPr>
    </w:p>
    <w:p w:rsidR="00222063" w:rsidRDefault="00222063" w:rsidP="00222063">
      <w:pPr>
        <w:jc w:val="right"/>
        <w:rPr>
          <w:b/>
          <w:color w:val="000000"/>
          <w:sz w:val="22"/>
          <w:szCs w:val="22"/>
        </w:rPr>
      </w:pPr>
    </w:p>
    <w:p w:rsidR="00222063" w:rsidRDefault="00222063" w:rsidP="00222063">
      <w:pPr>
        <w:jc w:val="right"/>
        <w:rPr>
          <w:b/>
          <w:color w:val="000000"/>
          <w:sz w:val="22"/>
          <w:szCs w:val="22"/>
        </w:rPr>
      </w:pPr>
    </w:p>
    <w:p w:rsidR="00222063" w:rsidRPr="00C37474" w:rsidRDefault="00222063" w:rsidP="00222063">
      <w:pPr>
        <w:jc w:val="righ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>Załącznik Nr 6</w:t>
      </w:r>
      <w:r w:rsidRPr="00C37474">
        <w:rPr>
          <w:b/>
          <w:color w:val="000000"/>
          <w:sz w:val="22"/>
          <w:szCs w:val="22"/>
        </w:rPr>
        <w:t xml:space="preserve"> do SIWZ</w:t>
      </w:r>
    </w:p>
    <w:p w:rsidR="00222063" w:rsidRPr="00C37474" w:rsidRDefault="00222063" w:rsidP="00222063">
      <w:pPr>
        <w:jc w:val="right"/>
        <w:rPr>
          <w:b/>
          <w:color w:val="000000"/>
          <w:sz w:val="22"/>
          <w:szCs w:val="22"/>
        </w:rPr>
      </w:pPr>
      <w:r w:rsidRPr="00C37474">
        <w:rPr>
          <w:b/>
          <w:color w:val="000000"/>
          <w:sz w:val="22"/>
          <w:szCs w:val="22"/>
        </w:rPr>
        <w:t xml:space="preserve">Załącznik Nr </w:t>
      </w:r>
      <w:r>
        <w:rPr>
          <w:b/>
          <w:color w:val="000000"/>
          <w:sz w:val="22"/>
          <w:szCs w:val="22"/>
        </w:rPr>
        <w:t>2</w:t>
      </w:r>
      <w:r w:rsidRPr="00C37474">
        <w:rPr>
          <w:b/>
          <w:color w:val="000000"/>
          <w:sz w:val="22"/>
          <w:szCs w:val="22"/>
        </w:rPr>
        <w:t xml:space="preserve"> do umowy</w:t>
      </w:r>
    </w:p>
    <w:p w:rsidR="00222063" w:rsidRPr="00C37474" w:rsidRDefault="00222063" w:rsidP="00222063">
      <w:pPr>
        <w:tabs>
          <w:tab w:val="center" w:pos="6480"/>
        </w:tabs>
        <w:spacing w:line="360" w:lineRule="auto"/>
        <w:rPr>
          <w:color w:val="000000"/>
          <w:sz w:val="22"/>
          <w:szCs w:val="22"/>
        </w:rPr>
      </w:pPr>
    </w:p>
    <w:p w:rsidR="00222063" w:rsidRPr="00C37474" w:rsidRDefault="00222063" w:rsidP="00222063">
      <w:pPr>
        <w:tabs>
          <w:tab w:val="right" w:pos="5760"/>
          <w:tab w:val="right" w:leader="dot" w:pos="9000"/>
        </w:tabs>
        <w:spacing w:line="360" w:lineRule="auto"/>
        <w:rPr>
          <w:b/>
          <w:color w:val="000000"/>
          <w:sz w:val="22"/>
          <w:szCs w:val="22"/>
        </w:rPr>
      </w:pPr>
      <w:r w:rsidRPr="00C37474">
        <w:rPr>
          <w:i/>
          <w:color w:val="000000"/>
          <w:sz w:val="22"/>
          <w:szCs w:val="22"/>
        </w:rPr>
        <w:t>(pieczęć firmy)</w:t>
      </w:r>
    </w:p>
    <w:p w:rsidR="00222063" w:rsidRPr="00C37474" w:rsidRDefault="00222063" w:rsidP="00222063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line="360" w:lineRule="auto"/>
        <w:ind w:firstLine="708"/>
        <w:jc w:val="both"/>
        <w:rPr>
          <w:color w:val="FF0000"/>
          <w:sz w:val="22"/>
          <w:szCs w:val="22"/>
        </w:rPr>
      </w:pPr>
    </w:p>
    <w:p w:rsidR="00222063" w:rsidRPr="00C37474" w:rsidRDefault="00222063" w:rsidP="00222063">
      <w:pPr>
        <w:rPr>
          <w:rFonts w:ascii="Arial" w:hAnsi="Arial" w:cs="Arial"/>
          <w:i/>
          <w:sz w:val="18"/>
          <w:szCs w:val="18"/>
        </w:rPr>
      </w:pPr>
    </w:p>
    <w:p w:rsidR="00222063" w:rsidRPr="00C37474" w:rsidRDefault="00222063" w:rsidP="00222063">
      <w:pPr>
        <w:ind w:firstLine="708"/>
        <w:jc w:val="right"/>
        <w:rPr>
          <w:rFonts w:ascii="Arial" w:hAnsi="Arial" w:cs="Arial"/>
          <w:i/>
          <w:sz w:val="18"/>
          <w:szCs w:val="18"/>
        </w:rPr>
      </w:pPr>
    </w:p>
    <w:p w:rsidR="00222063" w:rsidRPr="00C37474" w:rsidRDefault="00222063" w:rsidP="00222063">
      <w:pPr>
        <w:ind w:firstLine="708"/>
        <w:jc w:val="center"/>
        <w:rPr>
          <w:rFonts w:ascii="Arial" w:hAnsi="Arial" w:cs="Arial"/>
          <w:b/>
        </w:rPr>
      </w:pPr>
    </w:p>
    <w:p w:rsidR="00222063" w:rsidRPr="00C37474" w:rsidRDefault="00222063" w:rsidP="00222063">
      <w:pPr>
        <w:ind w:firstLine="708"/>
        <w:jc w:val="center"/>
        <w:rPr>
          <w:rFonts w:ascii="Arial" w:hAnsi="Arial" w:cs="Arial"/>
          <w:b/>
        </w:rPr>
      </w:pPr>
      <w:r w:rsidRPr="00C37474">
        <w:rPr>
          <w:rFonts w:ascii="Arial" w:hAnsi="Arial" w:cs="Arial"/>
          <w:b/>
        </w:rPr>
        <w:t>Oświadczenie Wykonawcy lub podwykonawcy o zatrudnieniu na podstawie umowy o pracę osób wykonujących wskazane przez Zamawiającego czynności</w:t>
      </w:r>
    </w:p>
    <w:p w:rsidR="00222063" w:rsidRPr="00C37474" w:rsidRDefault="00222063" w:rsidP="00222063">
      <w:pPr>
        <w:ind w:firstLine="708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8"/>
        <w:gridCol w:w="3260"/>
        <w:gridCol w:w="1400"/>
        <w:gridCol w:w="939"/>
        <w:gridCol w:w="1523"/>
      </w:tblGrid>
      <w:tr w:rsidR="00222063" w:rsidRPr="00C37474" w:rsidTr="001E7FCC">
        <w:trPr>
          <w:trHeight w:val="50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C37474">
              <w:rPr>
                <w:rFonts w:ascii="Arial" w:hAnsi="Arial" w:cs="Arial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 xml:space="preserve">Pracownicy wykonujący czynności  polegające na </w:t>
            </w:r>
          </w:p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wykonywaniu</w:t>
            </w:r>
          </w:p>
          <w:p w:rsidR="00B414DF" w:rsidRDefault="00B414DF" w:rsidP="00B414DF">
            <w:pPr>
              <w:autoSpaceDE w:val="0"/>
              <w:autoSpaceDN w:val="0"/>
              <w:adjustRightInd w:val="0"/>
              <w:rPr>
                <w:rFonts w:ascii="Calibri" w:eastAsia="TimesNewRoman" w:hAnsi="Calibri" w:cs="Calibri"/>
                <w:sz w:val="20"/>
                <w:szCs w:val="20"/>
              </w:rPr>
            </w:pPr>
            <w:r w:rsidRPr="008B2286">
              <w:rPr>
                <w:rFonts w:ascii="Calibri" w:eastAsia="TimesNewRoman" w:hAnsi="Calibri" w:cs="Calibri"/>
                <w:sz w:val="20"/>
                <w:szCs w:val="20"/>
              </w:rPr>
              <w:t xml:space="preserve">- </w:t>
            </w:r>
            <w:r>
              <w:rPr>
                <w:rFonts w:ascii="Calibri" w:eastAsia="TimesNewRoman" w:hAnsi="Calibri" w:cs="Calibri"/>
                <w:sz w:val="20"/>
                <w:szCs w:val="20"/>
              </w:rPr>
              <w:t>transport odpadów (kierowca pojazdu)</w:t>
            </w:r>
          </w:p>
          <w:p w:rsidR="00B414DF" w:rsidRPr="008B2286" w:rsidRDefault="00B414DF" w:rsidP="00B414DF">
            <w:pPr>
              <w:autoSpaceDE w:val="0"/>
              <w:autoSpaceDN w:val="0"/>
              <w:adjustRightInd w:val="0"/>
              <w:rPr>
                <w:rFonts w:ascii="Calibri" w:eastAsia="TimesNewRoman" w:hAnsi="Calibri" w:cs="Calibri"/>
                <w:sz w:val="20"/>
                <w:szCs w:val="20"/>
              </w:rPr>
            </w:pPr>
            <w:r>
              <w:rPr>
                <w:rFonts w:ascii="Calibri" w:eastAsia="TimesNewRoman" w:hAnsi="Calibri" w:cs="Calibri"/>
                <w:sz w:val="20"/>
                <w:szCs w:val="20"/>
              </w:rPr>
              <w:t>- czynności unieszkodliwiania odpadów medycznych (pracownik spalarni odpadów)</w:t>
            </w:r>
          </w:p>
          <w:p w:rsidR="00222063" w:rsidRPr="00C37474" w:rsidRDefault="00222063" w:rsidP="001E7FCC">
            <w:pPr>
              <w:rPr>
                <w:rFonts w:ascii="Arial" w:hAnsi="Arial" w:cs="Arial"/>
                <w:sz w:val="18"/>
                <w:szCs w:val="18"/>
              </w:rPr>
            </w:pPr>
          </w:p>
          <w:p w:rsidR="00222063" w:rsidRPr="00C37474" w:rsidRDefault="00222063" w:rsidP="001E7F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sz w:val="18"/>
                <w:szCs w:val="18"/>
              </w:rPr>
              <w:t>(podać</w:t>
            </w:r>
            <w:r w:rsidRPr="00C374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7474">
              <w:rPr>
                <w:rFonts w:ascii="Arial" w:hAnsi="Arial" w:cs="Arial"/>
                <w:sz w:val="18"/>
                <w:szCs w:val="18"/>
              </w:rPr>
              <w:t>i</w:t>
            </w:r>
            <w:r w:rsidRPr="00C37474">
              <w:rPr>
                <w:rFonts w:ascii="Arial" w:hAnsi="Arial" w:cs="Arial"/>
                <w:bCs/>
                <w:sz w:val="18"/>
                <w:szCs w:val="18"/>
              </w:rPr>
              <w:t>mię i nazwisko zatrudnionego</w:t>
            </w:r>
            <w:r w:rsidRPr="00C3747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Podstawa zatrudnienia</w:t>
            </w:r>
          </w:p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(rodzaj umowy o pracę)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 xml:space="preserve">Wymiar czasu pracy 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Czynność</w:t>
            </w:r>
          </w:p>
        </w:tc>
      </w:tr>
      <w:tr w:rsidR="00222063" w:rsidRPr="00C37474" w:rsidTr="001E7FCC">
        <w:trPr>
          <w:trHeight w:val="50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63" w:rsidRPr="00C37474" w:rsidRDefault="00222063" w:rsidP="001E7FC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63" w:rsidRPr="00C37474" w:rsidRDefault="00222063" w:rsidP="001E7FC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2063" w:rsidRPr="00C37474" w:rsidTr="001E7FCC">
        <w:trPr>
          <w:trHeight w:val="50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2063" w:rsidRPr="00C37474" w:rsidTr="001E7FCC">
        <w:trPr>
          <w:trHeight w:val="50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63" w:rsidRPr="00C37474" w:rsidRDefault="00222063" w:rsidP="001E7FC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63" w:rsidRPr="00C37474" w:rsidRDefault="00222063" w:rsidP="001E7FC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2063" w:rsidRPr="00C37474" w:rsidTr="001E7FCC">
        <w:trPr>
          <w:trHeight w:val="50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2063" w:rsidRPr="00C37474" w:rsidTr="001E7FCC">
        <w:trPr>
          <w:trHeight w:val="50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63" w:rsidRPr="00C37474" w:rsidRDefault="00222063" w:rsidP="001E7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2063" w:rsidRPr="00C37474" w:rsidTr="001E7FCC">
        <w:trPr>
          <w:trHeight w:val="506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63" w:rsidRPr="00C37474" w:rsidRDefault="00222063" w:rsidP="001E7FCC">
            <w:pPr>
              <w:jc w:val="center"/>
              <w:rPr>
                <w:b/>
                <w:sz w:val="20"/>
                <w:szCs w:val="20"/>
              </w:rPr>
            </w:pPr>
            <w:r w:rsidRPr="00C37474">
              <w:rPr>
                <w:b/>
                <w:sz w:val="20"/>
                <w:szCs w:val="20"/>
              </w:rPr>
              <w:t>….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63" w:rsidRPr="00C37474" w:rsidRDefault="00222063" w:rsidP="001E7FCC">
            <w:pPr>
              <w:jc w:val="center"/>
              <w:rPr>
                <w:b/>
                <w:sz w:val="20"/>
                <w:szCs w:val="20"/>
              </w:rPr>
            </w:pPr>
          </w:p>
          <w:p w:rsidR="00222063" w:rsidRPr="00C37474" w:rsidRDefault="00222063" w:rsidP="001E7FC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63" w:rsidRPr="00C37474" w:rsidRDefault="00222063" w:rsidP="001E7FC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63" w:rsidRPr="00C37474" w:rsidRDefault="00222063" w:rsidP="001E7FC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63" w:rsidRPr="00C37474" w:rsidRDefault="00222063" w:rsidP="001E7FCC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222063" w:rsidRPr="00C37474" w:rsidRDefault="00222063" w:rsidP="00222063">
      <w:pPr>
        <w:spacing w:before="100" w:beforeAutospacing="1" w:after="198" w:line="360" w:lineRule="auto"/>
        <w:rPr>
          <w:rFonts w:ascii="Arial" w:hAnsi="Arial" w:cs="Arial"/>
          <w:sz w:val="18"/>
          <w:szCs w:val="18"/>
        </w:rPr>
      </w:pPr>
    </w:p>
    <w:p w:rsidR="00222063" w:rsidRPr="00C37474" w:rsidRDefault="00222063" w:rsidP="00222063">
      <w:pPr>
        <w:widowControl w:val="0"/>
        <w:ind w:right="-2"/>
        <w:rPr>
          <w:sz w:val="22"/>
          <w:szCs w:val="22"/>
        </w:rPr>
      </w:pPr>
    </w:p>
    <w:p w:rsidR="00222063" w:rsidRPr="00C37474" w:rsidRDefault="00222063" w:rsidP="00222063">
      <w:pPr>
        <w:spacing w:line="360" w:lineRule="auto"/>
        <w:jc w:val="both"/>
      </w:pPr>
      <w:r w:rsidRPr="00C37474">
        <w:t>………………………………………                              ………………………………</w:t>
      </w:r>
    </w:p>
    <w:p w:rsidR="00222063" w:rsidRPr="00C37474" w:rsidRDefault="00222063" w:rsidP="00222063">
      <w:pPr>
        <w:spacing w:line="360" w:lineRule="auto"/>
        <w:jc w:val="both"/>
      </w:pPr>
      <w:r w:rsidRPr="00C37474">
        <w:t xml:space="preserve">          (miejscowość i data)                                              (podpis i pieczęć Wykonawcy)</w:t>
      </w:r>
    </w:p>
    <w:p w:rsidR="00222063" w:rsidRPr="00D61865" w:rsidRDefault="00222063" w:rsidP="00222063">
      <w:pPr>
        <w:rPr>
          <w:rFonts w:ascii="Calibri" w:hAnsi="Calibri" w:cs="Segoe UI"/>
          <w:sz w:val="20"/>
          <w:szCs w:val="20"/>
        </w:rPr>
      </w:pPr>
    </w:p>
    <w:sectPr w:rsidR="00222063" w:rsidRPr="00D61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31E" w:rsidRDefault="009E731E">
      <w:r>
        <w:separator/>
      </w:r>
    </w:p>
  </w:endnote>
  <w:endnote w:type="continuationSeparator" w:id="0">
    <w:p w:rsidR="009E731E" w:rsidRDefault="009E7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Content>
      <w:p w:rsidR="002D28C9" w:rsidRDefault="002D28C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057">
          <w:rPr>
            <w:noProof/>
          </w:rPr>
          <w:t>18</w:t>
        </w:r>
        <w:r>
          <w:fldChar w:fldCharType="end"/>
        </w:r>
      </w:p>
    </w:sdtContent>
  </w:sdt>
  <w:p w:rsidR="002D28C9" w:rsidRDefault="002D28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31E" w:rsidRDefault="009E731E">
      <w:r>
        <w:separator/>
      </w:r>
    </w:p>
  </w:footnote>
  <w:footnote w:type="continuationSeparator" w:id="0">
    <w:p w:rsidR="009E731E" w:rsidRDefault="009E73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28"/>
    <w:multiLevelType w:val="singleLevel"/>
    <w:tmpl w:val="00000028"/>
    <w:name w:val="WW8Num41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</w:abstractNum>
  <w:abstractNum w:abstractNumId="9" w15:restartNumberingAfterBreak="0">
    <w:nsid w:val="00000030"/>
    <w:multiLevelType w:val="singleLevel"/>
    <w:tmpl w:val="00000030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sz w:val="20"/>
        <w:szCs w:val="20"/>
      </w:rPr>
    </w:lvl>
  </w:abstractNum>
  <w:abstractNum w:abstractNumId="10" w15:restartNumberingAfterBreak="0">
    <w:nsid w:val="03F21AF6"/>
    <w:multiLevelType w:val="hybridMultilevel"/>
    <w:tmpl w:val="8AC078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C91575E"/>
    <w:multiLevelType w:val="hybridMultilevel"/>
    <w:tmpl w:val="91D2B60A"/>
    <w:lvl w:ilvl="0" w:tplc="0C127458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6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1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2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8C41C5"/>
    <w:multiLevelType w:val="hybridMultilevel"/>
    <w:tmpl w:val="23C6E190"/>
    <w:lvl w:ilvl="0" w:tplc="10303E8E">
      <w:start w:val="1"/>
      <w:numFmt w:val="decimal"/>
      <w:lvlText w:val="%1."/>
      <w:lvlJc w:val="righ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1C84EDE"/>
    <w:multiLevelType w:val="hybridMultilevel"/>
    <w:tmpl w:val="D270C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24351EF"/>
    <w:multiLevelType w:val="hybridMultilevel"/>
    <w:tmpl w:val="19E6D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56CF1B97"/>
    <w:multiLevelType w:val="hybridMultilevel"/>
    <w:tmpl w:val="18642152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B4D6CB7"/>
    <w:multiLevelType w:val="hybridMultilevel"/>
    <w:tmpl w:val="F33E58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7D2374C"/>
    <w:multiLevelType w:val="hybridMultilevel"/>
    <w:tmpl w:val="F722757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6A2A1059"/>
    <w:multiLevelType w:val="hybridMultilevel"/>
    <w:tmpl w:val="C924E942"/>
    <w:lvl w:ilvl="0" w:tplc="4E604B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00542E1"/>
    <w:multiLevelType w:val="hybridMultilevel"/>
    <w:tmpl w:val="C73491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39F7290"/>
    <w:multiLevelType w:val="hybridMultilevel"/>
    <w:tmpl w:val="AECECAFE"/>
    <w:lvl w:ilvl="0" w:tplc="AA923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817D67"/>
    <w:multiLevelType w:val="hybridMultilevel"/>
    <w:tmpl w:val="8F7630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D2849AA"/>
    <w:multiLevelType w:val="hybridMultilevel"/>
    <w:tmpl w:val="B5B0C8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5"/>
  </w:num>
  <w:num w:numId="3">
    <w:abstractNumId w:val="51"/>
  </w:num>
  <w:num w:numId="4">
    <w:abstractNumId w:val="29"/>
  </w:num>
  <w:num w:numId="5">
    <w:abstractNumId w:val="14"/>
  </w:num>
  <w:num w:numId="6">
    <w:abstractNumId w:val="41"/>
  </w:num>
  <w:num w:numId="7">
    <w:abstractNumId w:val="39"/>
  </w:num>
  <w:num w:numId="8">
    <w:abstractNumId w:val="26"/>
  </w:num>
  <w:num w:numId="9">
    <w:abstractNumId w:val="16"/>
  </w:num>
  <w:num w:numId="10">
    <w:abstractNumId w:val="21"/>
  </w:num>
  <w:num w:numId="11">
    <w:abstractNumId w:val="38"/>
  </w:num>
  <w:num w:numId="12">
    <w:abstractNumId w:val="12"/>
  </w:num>
  <w:num w:numId="13">
    <w:abstractNumId w:val="42"/>
  </w:num>
  <w:num w:numId="14">
    <w:abstractNumId w:val="13"/>
  </w:num>
  <w:num w:numId="15">
    <w:abstractNumId w:val="31"/>
  </w:num>
  <w:num w:numId="16">
    <w:abstractNumId w:val="23"/>
  </w:num>
  <w:num w:numId="17">
    <w:abstractNumId w:val="24"/>
  </w:num>
  <w:num w:numId="18">
    <w:abstractNumId w:val="27"/>
  </w:num>
  <w:num w:numId="19">
    <w:abstractNumId w:val="19"/>
  </w:num>
  <w:num w:numId="20">
    <w:abstractNumId w:val="43"/>
  </w:num>
  <w:num w:numId="21">
    <w:abstractNumId w:val="20"/>
  </w:num>
  <w:num w:numId="22">
    <w:abstractNumId w:val="48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5"/>
  </w:num>
  <w:num w:numId="25">
    <w:abstractNumId w:val="28"/>
  </w:num>
  <w:num w:numId="26">
    <w:abstractNumId w:val="11"/>
  </w:num>
  <w:num w:numId="27">
    <w:abstractNumId w:val="50"/>
  </w:num>
  <w:num w:numId="28">
    <w:abstractNumId w:val="46"/>
  </w:num>
  <w:num w:numId="29">
    <w:abstractNumId w:val="40"/>
  </w:num>
  <w:num w:numId="30">
    <w:abstractNumId w:val="49"/>
  </w:num>
  <w:num w:numId="31">
    <w:abstractNumId w:val="32"/>
  </w:num>
  <w:num w:numId="32">
    <w:abstractNumId w:val="10"/>
  </w:num>
  <w:num w:numId="33">
    <w:abstractNumId w:val="44"/>
  </w:num>
  <w:num w:numId="34">
    <w:abstractNumId w:val="36"/>
  </w:num>
  <w:num w:numId="35">
    <w:abstractNumId w:val="37"/>
  </w:num>
  <w:num w:numId="36">
    <w:abstractNumId w:val="8"/>
    <w:lvlOverride w:ilvl="0">
      <w:startOverride w:val="1"/>
    </w:lvlOverride>
  </w:num>
  <w:num w:numId="37">
    <w:abstractNumId w:val="9"/>
    <w:lvlOverride w:ilvl="0">
      <w:startOverride w:val="1"/>
    </w:lvlOverride>
  </w:num>
  <w:num w:numId="38">
    <w:abstractNumId w:val="25"/>
  </w:num>
  <w:num w:numId="39">
    <w:abstractNumId w:val="17"/>
  </w:num>
  <w:num w:numId="40">
    <w:abstractNumId w:val="30"/>
  </w:num>
  <w:num w:numId="41">
    <w:abstractNumId w:val="33"/>
  </w:num>
  <w:num w:numId="42">
    <w:abstractNumId w:val="18"/>
  </w:num>
  <w:num w:numId="43">
    <w:abstractNumId w:val="22"/>
  </w:num>
  <w:num w:numId="44">
    <w:abstractNumId w:val="4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E1057"/>
    <w:rsid w:val="00120A09"/>
    <w:rsid w:val="0017438B"/>
    <w:rsid w:val="001766D4"/>
    <w:rsid w:val="0019164F"/>
    <w:rsid w:val="001A4404"/>
    <w:rsid w:val="001B0606"/>
    <w:rsid w:val="001E56DD"/>
    <w:rsid w:val="0020291B"/>
    <w:rsid w:val="00222063"/>
    <w:rsid w:val="00235988"/>
    <w:rsid w:val="0029554B"/>
    <w:rsid w:val="002A44CA"/>
    <w:rsid w:val="002A75A4"/>
    <w:rsid w:val="002B63BE"/>
    <w:rsid w:val="002C2C40"/>
    <w:rsid w:val="002D28C9"/>
    <w:rsid w:val="002E01DC"/>
    <w:rsid w:val="002E3945"/>
    <w:rsid w:val="00305A4B"/>
    <w:rsid w:val="00313942"/>
    <w:rsid w:val="0031540B"/>
    <w:rsid w:val="003B20E5"/>
    <w:rsid w:val="003C1E48"/>
    <w:rsid w:val="0044251B"/>
    <w:rsid w:val="00464C25"/>
    <w:rsid w:val="00486841"/>
    <w:rsid w:val="004A345C"/>
    <w:rsid w:val="004C4F8D"/>
    <w:rsid w:val="005120C4"/>
    <w:rsid w:val="005374CC"/>
    <w:rsid w:val="005545F4"/>
    <w:rsid w:val="005D084B"/>
    <w:rsid w:val="005F123C"/>
    <w:rsid w:val="005F3DF6"/>
    <w:rsid w:val="006047C9"/>
    <w:rsid w:val="00645F5E"/>
    <w:rsid w:val="006542A1"/>
    <w:rsid w:val="006603AA"/>
    <w:rsid w:val="00677E25"/>
    <w:rsid w:val="006841B0"/>
    <w:rsid w:val="006C2697"/>
    <w:rsid w:val="006E5846"/>
    <w:rsid w:val="007037C8"/>
    <w:rsid w:val="0071182A"/>
    <w:rsid w:val="00784416"/>
    <w:rsid w:val="00785FBA"/>
    <w:rsid w:val="007A6A04"/>
    <w:rsid w:val="007F0B38"/>
    <w:rsid w:val="007F53BF"/>
    <w:rsid w:val="008009F0"/>
    <w:rsid w:val="00811757"/>
    <w:rsid w:val="00816D4B"/>
    <w:rsid w:val="00821F87"/>
    <w:rsid w:val="00837E28"/>
    <w:rsid w:val="008B2286"/>
    <w:rsid w:val="00911F6F"/>
    <w:rsid w:val="00930C10"/>
    <w:rsid w:val="00940DCA"/>
    <w:rsid w:val="0096299B"/>
    <w:rsid w:val="009731D6"/>
    <w:rsid w:val="009969D4"/>
    <w:rsid w:val="009E731E"/>
    <w:rsid w:val="00AC5022"/>
    <w:rsid w:val="00AE4F3A"/>
    <w:rsid w:val="00B02D1E"/>
    <w:rsid w:val="00B21873"/>
    <w:rsid w:val="00B414DF"/>
    <w:rsid w:val="00BD0D71"/>
    <w:rsid w:val="00BD3D25"/>
    <w:rsid w:val="00BD7516"/>
    <w:rsid w:val="00BE0ED2"/>
    <w:rsid w:val="00C011F6"/>
    <w:rsid w:val="00C145CB"/>
    <w:rsid w:val="00C44B5A"/>
    <w:rsid w:val="00CC4A54"/>
    <w:rsid w:val="00CF38D4"/>
    <w:rsid w:val="00D000A8"/>
    <w:rsid w:val="00D4159A"/>
    <w:rsid w:val="00D564F3"/>
    <w:rsid w:val="00D60385"/>
    <w:rsid w:val="00D61865"/>
    <w:rsid w:val="00DD7D3C"/>
    <w:rsid w:val="00E13929"/>
    <w:rsid w:val="00E1617E"/>
    <w:rsid w:val="00E96210"/>
    <w:rsid w:val="00EA0C8C"/>
    <w:rsid w:val="00ED6BCB"/>
    <w:rsid w:val="00EE618C"/>
    <w:rsid w:val="00F61374"/>
    <w:rsid w:val="00F754E5"/>
    <w:rsid w:val="00F93263"/>
    <w:rsid w:val="00FF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6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0E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47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47C9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0ED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apple-converted-space">
    <w:name w:val="apple-converted-space"/>
    <w:basedOn w:val="Domylnaczcionkaakapitu"/>
    <w:rsid w:val="005374CC"/>
  </w:style>
  <w:style w:type="paragraph" w:styleId="NormalnyWeb">
    <w:name w:val="Normal (Web)"/>
    <w:basedOn w:val="Normalny"/>
    <w:uiPriority w:val="99"/>
    <w:unhideWhenUsed/>
    <w:rsid w:val="001766D4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6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5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7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4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8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43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7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13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83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99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9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87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0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1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3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0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4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2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8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98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0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1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39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1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4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3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12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7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56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0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2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1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1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3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1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0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7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1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8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5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36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9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2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3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5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5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8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7298</Words>
  <Characters>43788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2016-10-21T10:23:00Z</cp:lastPrinted>
  <dcterms:created xsi:type="dcterms:W3CDTF">2017-08-09T11:35:00Z</dcterms:created>
  <dcterms:modified xsi:type="dcterms:W3CDTF">2018-08-01T12:16:00Z</dcterms:modified>
</cp:coreProperties>
</file>