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805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materiałów opatrunkowych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4B3D32">
              <w:rPr>
                <w:rFonts w:ascii="Calibri" w:hAnsi="Calibri" w:cs="Segoe UI"/>
                <w:b/>
                <w:sz w:val="22"/>
                <w:szCs w:val="22"/>
              </w:rPr>
              <w:t>32/D/18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3F4A0A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4B3D32">
              <w:rPr>
                <w:rFonts w:ascii="Calibri" w:hAnsi="Calibri" w:cs="Segoe UI"/>
                <w:sz w:val="16"/>
                <w:szCs w:val="16"/>
              </w:rPr>
              <w:t>0</w:t>
            </w:r>
            <w:r w:rsidR="003F4A0A">
              <w:rPr>
                <w:rFonts w:ascii="Calibri" w:hAnsi="Calibri" w:cs="Segoe UI"/>
                <w:sz w:val="16"/>
                <w:szCs w:val="16"/>
              </w:rPr>
              <w:t>6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0</w:t>
            </w:r>
            <w:r w:rsidR="008050EF">
              <w:rPr>
                <w:rFonts w:ascii="Calibri" w:hAnsi="Calibri" w:cs="Segoe UI"/>
                <w:sz w:val="16"/>
                <w:szCs w:val="16"/>
              </w:rPr>
              <w:t>8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4B3D32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050EF" w:rsidRPr="008050EF" w:rsidRDefault="008050EF" w:rsidP="008050E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materiałów opatrunkowych wyszczególnione </w:t>
      </w:r>
      <w:r w:rsidRPr="008050EF">
        <w:rPr>
          <w:rFonts w:ascii="Arial" w:hAnsi="Arial" w:cs="Arial"/>
          <w:sz w:val="20"/>
          <w:szCs w:val="20"/>
        </w:rPr>
        <w:br/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8D29A8">
        <w:rPr>
          <w:rFonts w:ascii="Arial" w:hAnsi="Arial" w:cs="Arial"/>
          <w:sz w:val="20"/>
          <w:szCs w:val="20"/>
        </w:rPr>
        <w:t xml:space="preserve"> 13</w:t>
      </w:r>
      <w:bookmarkStart w:id="0" w:name="_GoBack"/>
      <w:bookmarkEnd w:id="0"/>
      <w:r w:rsidRPr="008050EF">
        <w:rPr>
          <w:rFonts w:ascii="Arial" w:hAnsi="Arial" w:cs="Arial"/>
          <w:sz w:val="20"/>
          <w:szCs w:val="20"/>
        </w:rPr>
        <w:t xml:space="preserve"> pakietów.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 - kompresy włókninowe, gazowe, gaza opatrunkowa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II - opaski gipsowe, podkłady pod gips, siatki opatrunkowe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III - opaski dziane i elastyczne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IV -  tupfery, setony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IV A - gazy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 - przylepce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 -  opatrunki do mocowania kaniul obwodowych, centralnych i folia operacyjna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VII - opatrunki jałowe samoprzylepne z warstwą chłonną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VIII - opatrunki specjalistyczne</w:t>
      </w:r>
    </w:p>
    <w:p w:rsid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IX - asortyment różny</w:t>
      </w:r>
    </w:p>
    <w:p w:rsidR="005A675E" w:rsidRDefault="005A675E" w:rsidP="00F11A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X – gąbka hemostatyczna</w:t>
      </w:r>
    </w:p>
    <w:p w:rsidR="005A675E" w:rsidRPr="008050EF" w:rsidRDefault="005A675E" w:rsidP="00F11A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XI – wata, pieluchomajtki, podkłady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F11A67">
        <w:rPr>
          <w:rFonts w:ascii="Arial" w:hAnsi="Arial" w:cs="Arial"/>
          <w:sz w:val="20"/>
          <w:szCs w:val="20"/>
        </w:rPr>
        <w:br/>
        <w:t>Pakiet XII – Zestawy gotowe do opatrunków prózniowych</w:t>
      </w:r>
    </w:p>
    <w:p w:rsidR="00A65A01" w:rsidRPr="008050EF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8050EF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8050EF">
        <w:rPr>
          <w:rFonts w:ascii="Calibri" w:hAnsi="Calibri" w:cs="Segoe UI"/>
          <w:b/>
          <w:sz w:val="20"/>
          <w:szCs w:val="20"/>
        </w:rPr>
        <w:t>Załącznik nr 2</w:t>
      </w:r>
      <w:r w:rsidRPr="008050EF">
        <w:rPr>
          <w:rFonts w:ascii="Calibri" w:hAnsi="Calibri" w:cs="Segoe UI"/>
          <w:b/>
          <w:sz w:val="20"/>
          <w:szCs w:val="20"/>
        </w:rPr>
        <w:t xml:space="preserve"> </w:t>
      </w:r>
      <w:r w:rsidRPr="008050EF">
        <w:rPr>
          <w:rFonts w:ascii="Calibri" w:hAnsi="Calibri" w:cs="Segoe UI"/>
          <w:sz w:val="20"/>
          <w:szCs w:val="20"/>
        </w:rPr>
        <w:t>do SIWZ.</w:t>
      </w:r>
      <w:r w:rsidRPr="008050EF">
        <w:rPr>
          <w:rFonts w:ascii="Calibri" w:hAnsi="Calibri"/>
          <w:sz w:val="20"/>
          <w:szCs w:val="20"/>
        </w:rPr>
        <w:t xml:space="preserve"> </w:t>
      </w:r>
      <w:r w:rsidR="00A65A01" w:rsidRPr="008050EF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8050EF" w:rsidRPr="005D6533">
        <w:rPr>
          <w:rFonts w:ascii="Arial" w:hAnsi="Arial" w:cs="Arial"/>
          <w:b/>
          <w:bCs/>
          <w:sz w:val="20"/>
          <w:szCs w:val="20"/>
        </w:rPr>
        <w:t>33141110-4, 33141111-1, 33141112-8, 33141113-4, 33141114-2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5D6533">
        <w:rPr>
          <w:rFonts w:ascii="Calibri" w:hAnsi="Calibri" w:cs="Segoe UI"/>
          <w:sz w:val="20"/>
          <w:szCs w:val="20"/>
        </w:rPr>
        <w:t>dopuszcza składanie</w:t>
      </w:r>
      <w:r w:rsidRPr="005D6533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5D6533">
        <w:rPr>
          <w:rFonts w:ascii="Arial" w:hAnsi="Arial" w:cs="Arial"/>
          <w:sz w:val="20"/>
          <w:szCs w:val="20"/>
        </w:rPr>
        <w:t xml:space="preserve"> W pakiecie IX dopuszcza się możliwość składania ofert na poszczególne pozycje.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>pełniają warunki z art. 22 ust.1 pkt 2) ustawy Pzp.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5D6533" w:rsidRDefault="005D6533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5D6533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677E25" w:rsidRDefault="007C7086" w:rsidP="005D6533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d</w:t>
      </w:r>
      <w:r w:rsidR="005D6533" w:rsidRPr="005D6533">
        <w:rPr>
          <w:rFonts w:ascii="Arial" w:hAnsi="Arial" w:cs="Arial"/>
          <w:sz w:val="18"/>
          <w:szCs w:val="18"/>
          <w:lang w:eastAsia="ar-SA"/>
        </w:rPr>
        <w:t>o pakietu I oraz II karty danych technicznych potwierdzające zgodność z opisem przedmiotu zamówienia.</w:t>
      </w:r>
      <w:r w:rsidR="004B4840">
        <w:rPr>
          <w:rFonts w:ascii="Arial" w:hAnsi="Arial" w:cs="Arial"/>
          <w:sz w:val="18"/>
          <w:szCs w:val="18"/>
          <w:lang w:eastAsia="ar-SA"/>
        </w:rPr>
        <w:t xml:space="preserve"> </w:t>
      </w:r>
    </w:p>
    <w:p w:rsidR="004B4840" w:rsidRPr="005D6533" w:rsidRDefault="004B4840" w:rsidP="005D6533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Zamawiający przewiduje możliwość wezwania do złożenia próbek w przypadku wątpliwości w ocenie zgodności z opisem przedmiotu zamówienia na podstawie katalogów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lastRenderedPageBreak/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lastRenderedPageBreak/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7C7086">
        <w:rPr>
          <w:rFonts w:ascii="Calibri" w:hAnsi="Calibri" w:cs="Segoe UI"/>
          <w:b/>
          <w:sz w:val="20"/>
          <w:szCs w:val="20"/>
        </w:rPr>
        <w:t>Materiały opatrunkowe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4B4840">
        <w:rPr>
          <w:rFonts w:ascii="Calibri" w:hAnsi="Calibri" w:cs="Segoe UI"/>
          <w:b/>
          <w:sz w:val="20"/>
          <w:szCs w:val="20"/>
        </w:rPr>
        <w:t>21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7C7086">
        <w:rPr>
          <w:rFonts w:ascii="Calibri" w:hAnsi="Calibri" w:cs="Segoe UI"/>
          <w:b/>
          <w:sz w:val="20"/>
          <w:szCs w:val="20"/>
        </w:rPr>
        <w:t>8</w:t>
      </w:r>
      <w:r w:rsidR="004B4840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4B4840">
        <w:rPr>
          <w:rFonts w:ascii="Calibri" w:hAnsi="Calibri" w:cs="Segoe UI"/>
          <w:b/>
          <w:sz w:val="20"/>
          <w:szCs w:val="20"/>
        </w:rPr>
        <w:t>21</w:t>
      </w:r>
      <w:r w:rsidR="007C7086">
        <w:rPr>
          <w:rFonts w:ascii="Calibri" w:hAnsi="Calibri" w:cs="Segoe UI"/>
          <w:b/>
          <w:sz w:val="20"/>
          <w:szCs w:val="20"/>
        </w:rPr>
        <w:t>.08</w:t>
      </w:r>
      <w:r w:rsidR="004B4840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4B3D3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4B4840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 xml:space="preserve">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A2F44" w:rsidRPr="007A2F44" w:rsidRDefault="007A2F44" w:rsidP="007A2F44">
            <w:pPr>
              <w:ind w:left="66"/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</w:rPr>
              <w:t xml:space="preserve">Jeżeli wykonawca zadeklaruje termin dostawy dłuższy niż 5 dni roboczych, to Zamawiający uzna, że treść oferty nie odpowiada treści siwz i ofertę odrzuci. </w:t>
            </w:r>
          </w:p>
          <w:p w:rsidR="007A2F44" w:rsidRPr="007A2F44" w:rsidRDefault="007A2F44" w:rsidP="007A2F44">
            <w:pPr>
              <w:ind w:left="786"/>
              <w:jc w:val="both"/>
              <w:rPr>
                <w:sz w:val="22"/>
                <w:szCs w:val="22"/>
              </w:rPr>
            </w:pPr>
          </w:p>
          <w:p w:rsidR="007A2F44" w:rsidRPr="007A2F44" w:rsidRDefault="007A2F44" w:rsidP="007A2F44">
            <w:pPr>
              <w:tabs>
                <w:tab w:val="left" w:pos="142"/>
                <w:tab w:val="left" w:pos="510"/>
                <w:tab w:val="left" w:pos="567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  <w:lang w:val="x-none"/>
              </w:rPr>
              <w:t xml:space="preserve">Wykonawca, który nie poda w załączniku nr </w:t>
            </w:r>
            <w:r w:rsidRPr="007A2F44">
              <w:rPr>
                <w:b/>
                <w:sz w:val="22"/>
                <w:szCs w:val="22"/>
              </w:rPr>
              <w:t>1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terminu dostawy  – zostanie uznany, że oferuje </w:t>
            </w:r>
            <w:r w:rsidRPr="007A2F44">
              <w:rPr>
                <w:b/>
                <w:sz w:val="22"/>
                <w:szCs w:val="22"/>
              </w:rPr>
              <w:t>termin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dostawy </w:t>
            </w:r>
            <w:r w:rsidRPr="007A2F44">
              <w:rPr>
                <w:b/>
                <w:sz w:val="22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4B3D32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7A2F44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i”.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 w:rsidR="007A2F44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Default="007A2F44" w:rsidP="007A2F44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7A2F44">
      <w:pPr>
        <w:pStyle w:val="Akapitzlist"/>
        <w:numPr>
          <w:ilvl w:val="0"/>
          <w:numId w:val="41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 32/D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Pr="001766D4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>posiada Pani/Pan: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Katarzyna Łęgocka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4B3D32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9 pozycja ……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7A2F44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C02B88">
        <w:rPr>
          <w:rFonts w:asciiTheme="minorHAnsi" w:eastAsia="Calibri" w:hAnsiTheme="minorHAnsi" w:cs="Arial"/>
          <w:b/>
          <w:sz w:val="20"/>
          <w:szCs w:val="20"/>
          <w:lang w:eastAsia="en-US"/>
        </w:rPr>
        <w:t>materiałów opatrunkowych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7A2F44">
        <w:rPr>
          <w:rFonts w:asciiTheme="minorHAnsi" w:eastAsia="Calibri" w:hAnsiTheme="minorHAnsi" w:cs="Arial"/>
          <w:b/>
          <w:sz w:val="20"/>
          <w:szCs w:val="20"/>
          <w:lang w:eastAsia="en-US"/>
        </w:rPr>
        <w:t>nr 32/D/18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7A2F44">
        <w:rPr>
          <w:rFonts w:asciiTheme="minorHAnsi" w:hAnsiTheme="minorHAnsi" w:cs="Arial"/>
          <w:sz w:val="20"/>
          <w:szCs w:val="20"/>
        </w:rPr>
        <w:t>awo zamówień  publicznych  nr 32/D/18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C02B88">
        <w:rPr>
          <w:rFonts w:asciiTheme="minorHAnsi" w:hAnsiTheme="minorHAnsi"/>
          <w:sz w:val="20"/>
          <w:szCs w:val="20"/>
        </w:rPr>
        <w:t>materiałów opatrunkowych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Zgodnie z art. 144 Ustawy Pzp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24" w:rsidRDefault="00B11124">
      <w:r>
        <w:separator/>
      </w:r>
    </w:p>
  </w:endnote>
  <w:endnote w:type="continuationSeparator" w:id="0">
    <w:p w:rsidR="00B11124" w:rsidRDefault="00B1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A0A" w:rsidRDefault="003F4A0A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4A0A" w:rsidRDefault="003F4A0A" w:rsidP="004B3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A0A" w:rsidRDefault="003F4A0A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29A8">
      <w:rPr>
        <w:rStyle w:val="Numerstrony"/>
        <w:noProof/>
      </w:rPr>
      <w:t>9</w:t>
    </w:r>
    <w:r>
      <w:rPr>
        <w:rStyle w:val="Numerstrony"/>
      </w:rPr>
      <w:fldChar w:fldCharType="end"/>
    </w:r>
  </w:p>
  <w:p w:rsidR="003F4A0A" w:rsidRDefault="003F4A0A" w:rsidP="004B3D3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3F4A0A" w:rsidRDefault="003F4A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9A8">
          <w:rPr>
            <w:noProof/>
          </w:rPr>
          <w:t>19</w:t>
        </w:r>
        <w:r>
          <w:fldChar w:fldCharType="end"/>
        </w:r>
      </w:p>
    </w:sdtContent>
  </w:sdt>
  <w:p w:rsidR="003F4A0A" w:rsidRDefault="003F4A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24" w:rsidRDefault="00B11124">
      <w:r>
        <w:separator/>
      </w:r>
    </w:p>
  </w:footnote>
  <w:footnote w:type="continuationSeparator" w:id="0">
    <w:p w:rsidR="00B11124" w:rsidRDefault="00B11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A0A" w:rsidRDefault="003F4A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8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6"/>
  </w:num>
  <w:num w:numId="3">
    <w:abstractNumId w:val="48"/>
  </w:num>
  <w:num w:numId="4">
    <w:abstractNumId w:val="30"/>
  </w:num>
  <w:num w:numId="5">
    <w:abstractNumId w:val="13"/>
  </w:num>
  <w:num w:numId="6">
    <w:abstractNumId w:val="41"/>
  </w:num>
  <w:num w:numId="7">
    <w:abstractNumId w:val="9"/>
  </w:num>
  <w:num w:numId="8">
    <w:abstractNumId w:val="8"/>
  </w:num>
  <w:num w:numId="9">
    <w:abstractNumId w:val="40"/>
  </w:num>
  <w:num w:numId="10">
    <w:abstractNumId w:val="27"/>
  </w:num>
  <w:num w:numId="11">
    <w:abstractNumId w:val="15"/>
  </w:num>
  <w:num w:numId="12">
    <w:abstractNumId w:val="21"/>
  </w:num>
  <w:num w:numId="13">
    <w:abstractNumId w:val="39"/>
  </w:num>
  <w:num w:numId="14">
    <w:abstractNumId w:val="10"/>
  </w:num>
  <w:num w:numId="15">
    <w:abstractNumId w:val="42"/>
  </w:num>
  <w:num w:numId="16">
    <w:abstractNumId w:val="11"/>
  </w:num>
  <w:num w:numId="17">
    <w:abstractNumId w:val="32"/>
  </w:num>
  <w:num w:numId="18">
    <w:abstractNumId w:val="24"/>
  </w:num>
  <w:num w:numId="19">
    <w:abstractNumId w:val="25"/>
  </w:num>
  <w:num w:numId="20">
    <w:abstractNumId w:val="28"/>
  </w:num>
  <w:num w:numId="21">
    <w:abstractNumId w:val="19"/>
  </w:num>
  <w:num w:numId="22">
    <w:abstractNumId w:val="43"/>
  </w:num>
  <w:num w:numId="23">
    <w:abstractNumId w:val="20"/>
  </w:num>
  <w:num w:numId="24">
    <w:abstractNumId w:val="45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37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46"/>
  </w:num>
  <w:num w:numId="38">
    <w:abstractNumId w:val="26"/>
  </w:num>
  <w:num w:numId="39">
    <w:abstractNumId w:val="16"/>
  </w:num>
  <w:num w:numId="40">
    <w:abstractNumId w:val="31"/>
  </w:num>
  <w:num w:numId="41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510F7"/>
    <w:rsid w:val="00085FA4"/>
    <w:rsid w:val="000A0A05"/>
    <w:rsid w:val="000E2D0F"/>
    <w:rsid w:val="000E368F"/>
    <w:rsid w:val="00112F88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3F4A0A"/>
    <w:rsid w:val="00404F16"/>
    <w:rsid w:val="004261F0"/>
    <w:rsid w:val="00427004"/>
    <w:rsid w:val="00486841"/>
    <w:rsid w:val="004A345C"/>
    <w:rsid w:val="004B3D32"/>
    <w:rsid w:val="004B4840"/>
    <w:rsid w:val="004C4F8D"/>
    <w:rsid w:val="00502487"/>
    <w:rsid w:val="0050331C"/>
    <w:rsid w:val="00525FCD"/>
    <w:rsid w:val="00541939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2F44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8D29A8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3053"/>
    <w:rsid w:val="00AE5FE2"/>
    <w:rsid w:val="00AF160A"/>
    <w:rsid w:val="00AF1C4F"/>
    <w:rsid w:val="00B02D1E"/>
    <w:rsid w:val="00B11124"/>
    <w:rsid w:val="00B1621B"/>
    <w:rsid w:val="00B666E5"/>
    <w:rsid w:val="00B77036"/>
    <w:rsid w:val="00BC457D"/>
    <w:rsid w:val="00BD3D25"/>
    <w:rsid w:val="00C011F6"/>
    <w:rsid w:val="00C02B88"/>
    <w:rsid w:val="00C44B5A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7440</Words>
  <Characters>44641</Characters>
  <Application>Microsoft Office Word</Application>
  <DocSecurity>0</DocSecurity>
  <Lines>372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2018-08-06T07:55:00Z</cp:lastPrinted>
  <dcterms:created xsi:type="dcterms:W3CDTF">2016-11-07T10:50:00Z</dcterms:created>
  <dcterms:modified xsi:type="dcterms:W3CDTF">2018-08-06T10:51:00Z</dcterms:modified>
</cp:coreProperties>
</file>