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3F1438" w:rsidRPr="009F4795" w:rsidTr="00EA0C8C">
        <w:tc>
          <w:tcPr>
            <w:tcW w:w="9577" w:type="dxa"/>
            <w:gridSpan w:val="2"/>
          </w:tcPr>
          <w:p w:rsidR="003F1438" w:rsidRPr="00286368" w:rsidRDefault="008050EF" w:rsidP="008050E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dostawę</w:t>
            </w:r>
            <w:r w:rsidR="003F1438" w:rsidRPr="00286368">
              <w:rPr>
                <w:b/>
                <w:i/>
              </w:rPr>
              <w:t xml:space="preserve"> </w:t>
            </w:r>
            <w:r w:rsidR="00223581">
              <w:rPr>
                <w:b/>
                <w:i/>
              </w:rPr>
              <w:t xml:space="preserve">rękawiczek oraz </w:t>
            </w:r>
            <w:r>
              <w:rPr>
                <w:b/>
                <w:i/>
              </w:rPr>
              <w:t>materiałów opatrunkowych</w:t>
            </w:r>
          </w:p>
        </w:tc>
      </w:tr>
      <w:tr w:rsidR="003F1438" w:rsidRPr="00D245E8" w:rsidTr="00EA0C8C">
        <w:tc>
          <w:tcPr>
            <w:tcW w:w="9577" w:type="dxa"/>
            <w:gridSpan w:val="2"/>
          </w:tcPr>
          <w:p w:rsidR="003F1438" w:rsidRPr="00286368" w:rsidRDefault="003F1438" w:rsidP="00AF1C4F">
            <w:pPr>
              <w:rPr>
                <w:b/>
                <w:i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7A6536">
              <w:rPr>
                <w:rFonts w:ascii="Calibri" w:hAnsi="Calibri" w:cs="Segoe UI"/>
                <w:b/>
                <w:sz w:val="22"/>
                <w:szCs w:val="22"/>
              </w:rPr>
              <w:t>3</w:t>
            </w:r>
            <w:r w:rsidR="00223581">
              <w:rPr>
                <w:rFonts w:ascii="Calibri" w:hAnsi="Calibri" w:cs="Segoe UI"/>
                <w:b/>
                <w:sz w:val="22"/>
                <w:szCs w:val="22"/>
              </w:rPr>
              <w:t>9</w:t>
            </w:r>
            <w:r w:rsidR="007A6536">
              <w:rPr>
                <w:rFonts w:ascii="Calibri" w:hAnsi="Calibri" w:cs="Segoe UI"/>
                <w:b/>
                <w:sz w:val="22"/>
                <w:szCs w:val="22"/>
              </w:rPr>
              <w:t>/D/18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E334E8" w:rsidRPr="00E334E8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</w:p>
          <w:p w:rsidR="006C2697" w:rsidRPr="006C2697" w:rsidRDefault="00E334E8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oświadczenie o wyr. medycznych</w:t>
            </w:r>
            <w:r w:rsidR="006C2697"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  <w:p w:rsidR="00E334E8" w:rsidRPr="009D226A" w:rsidRDefault="00E334E8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6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5A675E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7A6536">
              <w:rPr>
                <w:rFonts w:ascii="Calibri" w:hAnsi="Calibri" w:cs="Segoe UI"/>
                <w:sz w:val="16"/>
                <w:szCs w:val="16"/>
              </w:rPr>
              <w:t>01</w:t>
            </w:r>
            <w:r w:rsidR="005A675E">
              <w:rPr>
                <w:rFonts w:ascii="Calibri" w:hAnsi="Calibri" w:cs="Segoe UI"/>
                <w:sz w:val="16"/>
                <w:szCs w:val="16"/>
              </w:rPr>
              <w:t>.</w:t>
            </w:r>
            <w:r w:rsidR="007A6536">
              <w:rPr>
                <w:rFonts w:ascii="Calibri" w:hAnsi="Calibri" w:cs="Segoe UI"/>
                <w:sz w:val="16"/>
                <w:szCs w:val="16"/>
              </w:rPr>
              <w:t>10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7A6536">
              <w:rPr>
                <w:rFonts w:ascii="Calibri" w:hAnsi="Calibri" w:cs="Segoe UI"/>
                <w:sz w:val="16"/>
                <w:szCs w:val="16"/>
              </w:rPr>
              <w:t>2018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AF1C4F" w:rsidRDefault="00AF1C4F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8050EF" w:rsidRPr="008050EF" w:rsidRDefault="008050EF" w:rsidP="008050EF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 xml:space="preserve">Przedmiotem zamówienia są  sukcesywne dostawy </w:t>
      </w:r>
      <w:r w:rsidR="00223581">
        <w:rPr>
          <w:rFonts w:ascii="Arial" w:hAnsi="Arial" w:cs="Arial"/>
          <w:sz w:val="20"/>
          <w:szCs w:val="20"/>
        </w:rPr>
        <w:t xml:space="preserve">rękawiczek oraz </w:t>
      </w:r>
      <w:r w:rsidRPr="008050EF">
        <w:rPr>
          <w:rFonts w:ascii="Arial" w:hAnsi="Arial" w:cs="Arial"/>
          <w:sz w:val="20"/>
          <w:szCs w:val="20"/>
        </w:rPr>
        <w:t>materiałów</w:t>
      </w:r>
      <w:r w:rsidR="00223581">
        <w:rPr>
          <w:rFonts w:ascii="Arial" w:hAnsi="Arial" w:cs="Arial"/>
          <w:sz w:val="20"/>
          <w:szCs w:val="20"/>
        </w:rPr>
        <w:t xml:space="preserve"> opatrunkowych wyszczególnione </w:t>
      </w:r>
      <w:r w:rsidRPr="008050EF">
        <w:rPr>
          <w:rFonts w:ascii="Arial" w:hAnsi="Arial" w:cs="Arial"/>
          <w:sz w:val="20"/>
          <w:szCs w:val="20"/>
        </w:rPr>
        <w:t>w załączniku nr 2 – formularz cenowy. Prze</w:t>
      </w:r>
      <w:r w:rsidR="005A675E">
        <w:rPr>
          <w:rFonts w:ascii="Arial" w:hAnsi="Arial" w:cs="Arial"/>
          <w:sz w:val="20"/>
          <w:szCs w:val="20"/>
        </w:rPr>
        <w:t>dmiot zamówienia podzielono na</w:t>
      </w:r>
      <w:r w:rsidR="00F11A67">
        <w:rPr>
          <w:rFonts w:ascii="Arial" w:hAnsi="Arial" w:cs="Arial"/>
          <w:sz w:val="20"/>
          <w:szCs w:val="20"/>
        </w:rPr>
        <w:t xml:space="preserve"> </w:t>
      </w:r>
      <w:r w:rsidR="00223581">
        <w:rPr>
          <w:rFonts w:ascii="Arial" w:hAnsi="Arial" w:cs="Arial"/>
          <w:sz w:val="20"/>
          <w:szCs w:val="20"/>
        </w:rPr>
        <w:t>5</w:t>
      </w:r>
      <w:r w:rsidRPr="008050EF">
        <w:rPr>
          <w:rFonts w:ascii="Arial" w:hAnsi="Arial" w:cs="Arial"/>
          <w:sz w:val="20"/>
          <w:szCs w:val="20"/>
        </w:rPr>
        <w:t xml:space="preserve"> pakietów.</w:t>
      </w:r>
    </w:p>
    <w:p w:rsidR="00A65A01" w:rsidRPr="008050EF" w:rsidRDefault="004A345C" w:rsidP="008050EF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8050EF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3B20E5" w:rsidRPr="008050EF">
        <w:rPr>
          <w:rFonts w:ascii="Calibri" w:hAnsi="Calibri" w:cs="Segoe UI"/>
          <w:b/>
          <w:sz w:val="20"/>
          <w:szCs w:val="20"/>
        </w:rPr>
        <w:t>Załącznik nr 2</w:t>
      </w:r>
      <w:r w:rsidRPr="008050EF">
        <w:rPr>
          <w:rFonts w:ascii="Calibri" w:hAnsi="Calibri" w:cs="Segoe UI"/>
          <w:b/>
          <w:sz w:val="20"/>
          <w:szCs w:val="20"/>
        </w:rPr>
        <w:t xml:space="preserve"> </w:t>
      </w:r>
      <w:r w:rsidRPr="008050EF">
        <w:rPr>
          <w:rFonts w:ascii="Calibri" w:hAnsi="Calibri" w:cs="Segoe UI"/>
          <w:sz w:val="20"/>
          <w:szCs w:val="20"/>
        </w:rPr>
        <w:t>do SIWZ.</w:t>
      </w:r>
      <w:r w:rsidRPr="008050EF">
        <w:rPr>
          <w:rFonts w:ascii="Calibri" w:hAnsi="Calibri"/>
          <w:sz w:val="20"/>
          <w:szCs w:val="20"/>
        </w:rPr>
        <w:t xml:space="preserve"> </w:t>
      </w:r>
      <w:r w:rsidR="00A65A01" w:rsidRPr="008050EF">
        <w:rPr>
          <w:rFonts w:ascii="Calibri" w:hAnsi="Calibri"/>
          <w:sz w:val="20"/>
          <w:szCs w:val="20"/>
        </w:rPr>
        <w:t xml:space="preserve">Oferowane wyroby winny spełniać wymagania prawne dotyczące dopuszczenia oferowanego przedmiotu zamówienia do obrotu na terenie Polski. </w:t>
      </w:r>
    </w:p>
    <w:p w:rsidR="004A345C" w:rsidRPr="005D6533" w:rsidRDefault="004A345C" w:rsidP="00A65A0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A65A01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A65A01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A65A01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A65A01">
        <w:rPr>
          <w:rFonts w:ascii="Calibri" w:hAnsi="Calibri" w:cs="Segoe UI"/>
          <w:b/>
          <w:sz w:val="20"/>
          <w:szCs w:val="20"/>
        </w:rPr>
        <w:t xml:space="preserve"> </w:t>
      </w:r>
      <w:r w:rsidRPr="00A65A01">
        <w:rPr>
          <w:rFonts w:ascii="Calibri" w:hAnsi="Calibri" w:cs="Segoe UI"/>
          <w:sz w:val="20"/>
          <w:szCs w:val="20"/>
        </w:rPr>
        <w:t>do SIWZ.</w:t>
      </w:r>
    </w:p>
    <w:p w:rsidR="008050EF" w:rsidRPr="005D6533" w:rsidRDefault="004A345C" w:rsidP="008050EF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5D6533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223581">
        <w:rPr>
          <w:rFonts w:ascii="Arial" w:hAnsi="Arial" w:cs="Arial"/>
          <w:b/>
          <w:bCs/>
          <w:sz w:val="20"/>
          <w:szCs w:val="20"/>
        </w:rPr>
        <w:t>33141111-1</w:t>
      </w:r>
      <w:r w:rsidR="008050EF" w:rsidRPr="005D6533">
        <w:rPr>
          <w:rFonts w:ascii="Arial" w:hAnsi="Arial" w:cs="Arial"/>
          <w:b/>
          <w:bCs/>
          <w:sz w:val="20"/>
          <w:szCs w:val="20"/>
        </w:rPr>
        <w:t xml:space="preserve">, </w:t>
      </w:r>
      <w:r w:rsidR="00223581">
        <w:rPr>
          <w:rFonts w:ascii="Arial" w:hAnsi="Arial" w:cs="Arial"/>
          <w:b/>
          <w:bCs/>
          <w:sz w:val="20"/>
          <w:szCs w:val="20"/>
        </w:rPr>
        <w:t>33141420-0</w:t>
      </w:r>
    </w:p>
    <w:p w:rsidR="008050EF" w:rsidRPr="005D6533" w:rsidRDefault="004A345C" w:rsidP="008050EF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5D6533">
        <w:rPr>
          <w:rFonts w:ascii="Calibri" w:hAnsi="Calibri" w:cs="Segoe UI"/>
          <w:sz w:val="20"/>
          <w:szCs w:val="20"/>
        </w:rPr>
        <w:t xml:space="preserve">Zamawiający </w:t>
      </w:r>
      <w:r w:rsidR="002E264F" w:rsidRPr="005D6533">
        <w:rPr>
          <w:rFonts w:ascii="Calibri" w:hAnsi="Calibri" w:cs="Segoe UI"/>
          <w:sz w:val="20"/>
          <w:szCs w:val="20"/>
        </w:rPr>
        <w:t>dopuszcza składanie</w:t>
      </w:r>
      <w:r w:rsidRPr="005D6533">
        <w:rPr>
          <w:rFonts w:ascii="Calibri" w:hAnsi="Calibri" w:cs="Segoe UI"/>
          <w:sz w:val="20"/>
          <w:szCs w:val="20"/>
        </w:rPr>
        <w:t xml:space="preserve"> ofert częściowych.</w:t>
      </w:r>
      <w:r w:rsidR="007A6536">
        <w:rPr>
          <w:rFonts w:ascii="Calibri" w:hAnsi="Calibri" w:cs="Segoe UI"/>
          <w:sz w:val="20"/>
          <w:szCs w:val="20"/>
        </w:rPr>
        <w:t xml:space="preserve"> W pakiecie 1 można przystąpić do poszczególnych pozycji w pakiecie.</w:t>
      </w:r>
      <w:r w:rsidR="008050EF" w:rsidRPr="005D6533">
        <w:rPr>
          <w:rFonts w:ascii="Arial" w:hAnsi="Arial" w:cs="Arial"/>
          <w:sz w:val="20"/>
          <w:szCs w:val="20"/>
        </w:rPr>
        <w:t xml:space="preserve"> </w:t>
      </w:r>
    </w:p>
    <w:p w:rsidR="004A345C" w:rsidRPr="005D6533" w:rsidRDefault="004A345C" w:rsidP="005D6533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5D6533">
        <w:rPr>
          <w:rFonts w:ascii="Calibri" w:hAnsi="Calibri" w:cs="Segoe UI"/>
          <w:sz w:val="20"/>
          <w:szCs w:val="20"/>
        </w:rPr>
        <w:t xml:space="preserve">Zamawiający </w:t>
      </w:r>
      <w:r w:rsidRPr="005D6533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5D6533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3C4E91">
        <w:rPr>
          <w:rFonts w:ascii="Calibri" w:hAnsi="Calibri"/>
          <w:sz w:val="20"/>
          <w:lang w:val="pl-PL"/>
        </w:rPr>
        <w:t>12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2E264F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EE618C" w:rsidRDefault="002E264F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s</w:t>
      </w:r>
      <w:r w:rsidRPr="002E264F">
        <w:rPr>
          <w:rFonts w:ascii="Calibri" w:hAnsi="Calibri" w:cs="Segoe UI"/>
          <w:sz w:val="20"/>
          <w:szCs w:val="20"/>
        </w:rPr>
        <w:t xml:space="preserve">pełniają warunki z art. 22 ust.1 pkt 2) ustawy </w:t>
      </w:r>
      <w:proofErr w:type="spellStart"/>
      <w:r w:rsidRPr="002E264F">
        <w:rPr>
          <w:rFonts w:ascii="Calibri" w:hAnsi="Calibri" w:cs="Segoe UI"/>
          <w:sz w:val="20"/>
          <w:szCs w:val="20"/>
        </w:rPr>
        <w:t>Pzp</w:t>
      </w:r>
      <w:proofErr w:type="spellEnd"/>
      <w:r w:rsidRPr="002E264F">
        <w:rPr>
          <w:rFonts w:ascii="Calibri" w:hAnsi="Calibri" w:cs="Segoe UI"/>
          <w:sz w:val="20"/>
          <w:szCs w:val="20"/>
        </w:rPr>
        <w:t>.</w:t>
      </w:r>
    </w:p>
    <w:p w:rsidR="002E264F" w:rsidRPr="002E264F" w:rsidRDefault="002E264F" w:rsidP="002E264F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lastRenderedPageBreak/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7A6536" w:rsidRDefault="00677E25" w:rsidP="005D6533">
      <w:pPr>
        <w:pStyle w:val="Akapitzlist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</w:t>
      </w:r>
      <w:r w:rsidR="00E334E8">
        <w:rPr>
          <w:rFonts w:ascii="Arial" w:hAnsi="Arial" w:cs="Arial"/>
          <w:sz w:val="18"/>
          <w:szCs w:val="18"/>
          <w:lang w:eastAsia="ar-SA"/>
        </w:rPr>
        <w:t xml:space="preserve"> – zgodnie z zał. Nr 6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="00135E35">
        <w:rPr>
          <w:rFonts w:ascii="Arial" w:hAnsi="Arial" w:cs="Arial"/>
          <w:sz w:val="18"/>
          <w:szCs w:val="18"/>
          <w:u w:val="single"/>
          <w:lang w:eastAsia="ar-SA"/>
        </w:rPr>
        <w:t xml:space="preserve"> – dotyczy wyrobów medycznych</w:t>
      </w:r>
      <w:r w:rsidRPr="00CC4A54">
        <w:rPr>
          <w:rFonts w:ascii="Arial" w:hAnsi="Arial" w:cs="Arial"/>
          <w:sz w:val="18"/>
          <w:szCs w:val="18"/>
          <w:lang w:eastAsia="ar-SA"/>
        </w:rPr>
        <w:t>,</w:t>
      </w:r>
    </w:p>
    <w:p w:rsidR="005D6533" w:rsidRDefault="00677E25" w:rsidP="005D6533">
      <w:pPr>
        <w:pStyle w:val="Akapitzlist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7A6536" w:rsidRPr="00106071">
        <w:rPr>
          <w:rFonts w:asciiTheme="minorHAnsi" w:hAnsiTheme="minorHAnsi" w:cstheme="minorHAnsi"/>
          <w:sz w:val="20"/>
          <w:szCs w:val="20"/>
        </w:rPr>
        <w:t>Dokładny opis oferowanego przedmiotu zamówienia, potwierdzający spełnienie parametrów technicznych wymaganych przez Zamawiającego (szczegółowo opisanych w Załączniku nr 2) w formie prospektów, katalogów producenta, itp. w języku polskim.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7A6536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>Oferta musi zawierać następujące oświadczenia i dokumenty</w:t>
      </w:r>
      <w:r w:rsidR="00106071">
        <w:rPr>
          <w:rFonts w:ascii="Calibri" w:hAnsi="Calibri" w:cs="Segoe UI"/>
          <w:sz w:val="20"/>
          <w:szCs w:val="20"/>
        </w:rPr>
        <w:t xml:space="preserve"> na dzień składania ofert</w:t>
      </w:r>
      <w:r w:rsidRPr="00A21F94">
        <w:rPr>
          <w:rFonts w:ascii="Calibri" w:hAnsi="Calibri" w:cs="Segoe UI"/>
          <w:sz w:val="20"/>
          <w:szCs w:val="20"/>
        </w:rPr>
        <w:t xml:space="preserve">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106071" w:rsidRPr="007A6536" w:rsidRDefault="00106071" w:rsidP="007A6536">
      <w:pPr>
        <w:numPr>
          <w:ilvl w:val="2"/>
          <w:numId w:val="13"/>
        </w:numPr>
        <w:tabs>
          <w:tab w:val="clear" w:pos="2340"/>
        </w:tabs>
        <w:ind w:left="851" w:hanging="425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7A6536">
        <w:rPr>
          <w:rFonts w:ascii="Calibri" w:hAnsi="Calibri" w:cs="Segoe UI"/>
          <w:sz w:val="20"/>
          <w:szCs w:val="20"/>
        </w:rPr>
        <w:t>Badania producenta potwierdzające poziom protein w rękawicach lateksowych ( z kraju pochodzenia) zgodnie z załącznikiem nr 2</w:t>
      </w:r>
      <w:r w:rsidRPr="007A6536">
        <w:rPr>
          <w:rFonts w:ascii="Calibri" w:hAnsi="Calibri" w:cs="Segoe UI"/>
          <w:sz w:val="20"/>
          <w:szCs w:val="20"/>
        </w:rPr>
        <w:tab/>
      </w:r>
      <w:r w:rsidRPr="007A6536">
        <w:rPr>
          <w:rFonts w:ascii="Calibri" w:hAnsi="Calibri" w:cs="Segoe UI"/>
          <w:sz w:val="20"/>
          <w:szCs w:val="20"/>
        </w:rPr>
        <w:tab/>
      </w:r>
      <w:r w:rsidRPr="007A6536">
        <w:rPr>
          <w:rFonts w:ascii="Calibri" w:hAnsi="Calibri" w:cs="Segoe UI"/>
          <w:sz w:val="20"/>
          <w:szCs w:val="20"/>
        </w:rPr>
        <w:tab/>
      </w:r>
      <w:r w:rsidRPr="007A6536">
        <w:rPr>
          <w:rFonts w:ascii="Calibri" w:hAnsi="Calibri" w:cs="Segoe UI"/>
          <w:sz w:val="20"/>
          <w:szCs w:val="20"/>
        </w:rPr>
        <w:tab/>
      </w:r>
      <w:r w:rsidRPr="007A6536">
        <w:rPr>
          <w:rFonts w:ascii="Calibri" w:hAnsi="Calibri" w:cs="Segoe UI"/>
          <w:sz w:val="20"/>
          <w:szCs w:val="20"/>
        </w:rPr>
        <w:tab/>
      </w:r>
    </w:p>
    <w:p w:rsidR="00DD7D3C" w:rsidRPr="007A6536" w:rsidRDefault="00DD7D3C" w:rsidP="007A6536">
      <w:pPr>
        <w:numPr>
          <w:ilvl w:val="2"/>
          <w:numId w:val="13"/>
        </w:numPr>
        <w:tabs>
          <w:tab w:val="clear" w:pos="2340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7A6536">
        <w:rPr>
          <w:rFonts w:ascii="Calibri" w:hAnsi="Calibri" w:cs="Segoe UI"/>
          <w:sz w:val="20"/>
          <w:szCs w:val="20"/>
        </w:rPr>
        <w:t>oświadczenia wymienione w rozdziale VI. 1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AB0DC3">
        <w:rPr>
          <w:rFonts w:ascii="Calibri" w:hAnsi="Calibri" w:cs="Segoe UI"/>
          <w:b/>
          <w:sz w:val="20"/>
          <w:szCs w:val="20"/>
        </w:rPr>
        <w:t>Rękawiczki, mat. opatrunkowe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7A6536">
        <w:rPr>
          <w:rFonts w:ascii="Calibri" w:hAnsi="Calibri" w:cs="Segoe UI"/>
          <w:b/>
          <w:sz w:val="20"/>
          <w:szCs w:val="20"/>
        </w:rPr>
        <w:t>10.10.2018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7A6536">
        <w:rPr>
          <w:rFonts w:ascii="Calibri" w:hAnsi="Calibri" w:cs="Segoe UI"/>
          <w:b/>
          <w:sz w:val="20"/>
          <w:szCs w:val="20"/>
        </w:rPr>
        <w:t>10.10.2018</w:t>
      </w:r>
      <w:r w:rsidR="00733491">
        <w:rPr>
          <w:rFonts w:ascii="Calibri" w:hAnsi="Calibri" w:cs="Segoe UI"/>
          <w:b/>
          <w:sz w:val="20"/>
          <w:szCs w:val="20"/>
        </w:rPr>
        <w:t xml:space="preserve">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lastRenderedPageBreak/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7A6536" w:rsidRPr="009F4795" w:rsidRDefault="007A6536" w:rsidP="007A6536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7A6536" w:rsidRPr="007C7086" w:rsidRDefault="007A6536" w:rsidP="007A6536">
      <w:pPr>
        <w:numPr>
          <w:ilvl w:val="0"/>
          <w:numId w:val="17"/>
        </w:numPr>
        <w:tabs>
          <w:tab w:val="clear" w:pos="1800"/>
        </w:tabs>
        <w:spacing w:after="40"/>
        <w:ind w:left="426" w:hanging="284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7A6536" w:rsidRPr="007C7086" w:rsidRDefault="007A6536" w:rsidP="007A653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„Łączna cena ofertowa brutto” – C;</w:t>
      </w:r>
    </w:p>
    <w:p w:rsidR="007A6536" w:rsidRPr="007C7086" w:rsidRDefault="007A6536" w:rsidP="007A653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 „Termin </w:t>
      </w:r>
      <w:r>
        <w:rPr>
          <w:rFonts w:ascii="Calibri" w:hAnsi="Calibri" w:cs="Segoe UI"/>
          <w:sz w:val="20"/>
          <w:szCs w:val="20"/>
        </w:rPr>
        <w:t>dostawy</w:t>
      </w:r>
      <w:r w:rsidRPr="007C7086">
        <w:rPr>
          <w:rFonts w:ascii="Calibri" w:hAnsi="Calibri" w:cs="Segoe UI"/>
          <w:sz w:val="20"/>
          <w:szCs w:val="20"/>
        </w:rPr>
        <w:t>” – P.</w:t>
      </w:r>
    </w:p>
    <w:p w:rsidR="007A6536" w:rsidRPr="007C7086" w:rsidRDefault="007A6536" w:rsidP="007A6536">
      <w:pPr>
        <w:numPr>
          <w:ilvl w:val="0"/>
          <w:numId w:val="17"/>
        </w:numPr>
        <w:tabs>
          <w:tab w:val="clear" w:pos="1800"/>
        </w:tabs>
        <w:spacing w:after="40"/>
        <w:ind w:left="142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7A6536" w:rsidRPr="007C7086" w:rsidRDefault="007A6536" w:rsidP="007A653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7A6536" w:rsidRPr="007C7086" w:rsidTr="007A6536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7A6536" w:rsidRPr="007C7086" w:rsidRDefault="007A6536" w:rsidP="007A653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7A6536" w:rsidRPr="007C7086" w:rsidRDefault="007A6536" w:rsidP="007A653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7A6536" w:rsidRPr="007C7086" w:rsidRDefault="007A6536" w:rsidP="007A653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7A6536" w:rsidRPr="007C7086" w:rsidRDefault="007A6536" w:rsidP="007A653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Sposób oceny wg wzoru</w:t>
            </w:r>
          </w:p>
        </w:tc>
      </w:tr>
      <w:tr w:rsidR="007A6536" w:rsidRPr="007C7086" w:rsidTr="007A6536">
        <w:trPr>
          <w:trHeight w:val="1027"/>
          <w:jc w:val="center"/>
        </w:trPr>
        <w:tc>
          <w:tcPr>
            <w:tcW w:w="1604" w:type="dxa"/>
            <w:vAlign w:val="center"/>
          </w:tcPr>
          <w:p w:rsidR="007A6536" w:rsidRPr="007C7086" w:rsidRDefault="007A6536" w:rsidP="007A653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7A6536" w:rsidRPr="007C7086" w:rsidRDefault="007A6536" w:rsidP="007A653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7A6536" w:rsidRPr="007C7086" w:rsidRDefault="007A6536" w:rsidP="007A653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7A6536" w:rsidRPr="007C7086" w:rsidRDefault="007A6536" w:rsidP="007A653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 Cena najtańszej oferty</w:t>
            </w:r>
          </w:p>
          <w:p w:rsidR="007A6536" w:rsidRPr="007C7086" w:rsidRDefault="007A6536" w:rsidP="007A653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C = -----------------------------------------  x 60pkt</w:t>
            </w:r>
          </w:p>
          <w:p w:rsidR="007A6536" w:rsidRPr="007C7086" w:rsidRDefault="007A6536" w:rsidP="007A653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Cena badanej oferty</w:t>
            </w:r>
          </w:p>
        </w:tc>
      </w:tr>
      <w:tr w:rsidR="007A6536" w:rsidRPr="007C7086" w:rsidTr="007A6536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7A6536" w:rsidRPr="007C7086" w:rsidRDefault="007A6536" w:rsidP="007A653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lastRenderedPageBreak/>
              <w:t xml:space="preserve">Termin </w:t>
            </w:r>
            <w:r>
              <w:rPr>
                <w:rFonts w:ascii="Calibri" w:hAnsi="Calibri" w:cs="Segoe UI"/>
                <w:sz w:val="20"/>
                <w:szCs w:val="20"/>
              </w:rPr>
              <w:t>dostawy</w:t>
            </w:r>
          </w:p>
        </w:tc>
        <w:tc>
          <w:tcPr>
            <w:tcW w:w="882" w:type="dxa"/>
            <w:vAlign w:val="center"/>
          </w:tcPr>
          <w:p w:rsidR="007A6536" w:rsidRPr="007C7086" w:rsidRDefault="007A6536" w:rsidP="007A653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7A6536" w:rsidRPr="007C7086" w:rsidRDefault="007A6536" w:rsidP="007A653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7A6536" w:rsidRPr="007C7086" w:rsidRDefault="007A6536" w:rsidP="007A653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7A6536" w:rsidRPr="007C7086" w:rsidRDefault="007A6536" w:rsidP="007A653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Liczba punktów za ocenę termin </w:t>
            </w:r>
            <w:r>
              <w:rPr>
                <w:rFonts w:ascii="Calibri" w:hAnsi="Calibri" w:cs="Segoe UI"/>
                <w:sz w:val="20"/>
                <w:szCs w:val="20"/>
              </w:rPr>
              <w:t>dostawy</w:t>
            </w:r>
            <w:r w:rsidRPr="007C7086">
              <w:rPr>
                <w:rFonts w:ascii="Calibri" w:hAnsi="Calibri" w:cs="Segoe UI"/>
                <w:sz w:val="20"/>
                <w:szCs w:val="20"/>
              </w:rPr>
              <w:br/>
              <w:t xml:space="preserve"> w badanej ofercie</w:t>
            </w:r>
          </w:p>
          <w:p w:rsidR="007A6536" w:rsidRPr="007C7086" w:rsidRDefault="007A6536" w:rsidP="007A653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P = -----------------------------------------------------------------  x 40 pkt</w:t>
            </w:r>
          </w:p>
          <w:p w:rsidR="007A6536" w:rsidRPr="007C7086" w:rsidRDefault="007A6536" w:rsidP="007A653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Maksymalna liczba punktów za ocenę termin </w:t>
            </w:r>
            <w:r>
              <w:rPr>
                <w:rFonts w:ascii="Calibri" w:hAnsi="Calibri" w:cs="Segoe UI"/>
                <w:sz w:val="20"/>
                <w:szCs w:val="20"/>
              </w:rPr>
              <w:t>dostawy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spośród badanych ofert</w:t>
            </w:r>
          </w:p>
          <w:p w:rsidR="007A6536" w:rsidRPr="007C7086" w:rsidRDefault="007A6536" w:rsidP="007A653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Termin dostawy 5 dni roboczych  - 0 punktów</w:t>
            </w:r>
          </w:p>
          <w:p w:rsidR="007A6536" w:rsidRPr="007C7086" w:rsidRDefault="007A6536" w:rsidP="007A653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 dni robocze – 3 punkty</w:t>
            </w:r>
          </w:p>
          <w:p w:rsidR="007A6536" w:rsidRPr="007C7086" w:rsidRDefault="007A6536" w:rsidP="007A653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3 dni robocze - 5 punktów</w:t>
            </w:r>
          </w:p>
          <w:p w:rsidR="007A6536" w:rsidRPr="007A2F44" w:rsidRDefault="007A6536" w:rsidP="007A6536">
            <w:pPr>
              <w:ind w:left="66"/>
              <w:jc w:val="both"/>
              <w:rPr>
                <w:b/>
                <w:sz w:val="22"/>
                <w:szCs w:val="22"/>
              </w:rPr>
            </w:pPr>
            <w:r w:rsidRPr="007A2F44">
              <w:rPr>
                <w:b/>
                <w:sz w:val="22"/>
                <w:szCs w:val="22"/>
              </w:rPr>
              <w:t xml:space="preserve">Jeżeli wykonawca zadeklaruje termin dostawy dłuższy niż 5 dni roboczych, to Zamawiający uzna, że treść oferty nie odpowiada treści </w:t>
            </w:r>
            <w:proofErr w:type="spellStart"/>
            <w:r w:rsidRPr="007A2F44">
              <w:rPr>
                <w:b/>
                <w:sz w:val="22"/>
                <w:szCs w:val="22"/>
              </w:rPr>
              <w:t>siwz</w:t>
            </w:r>
            <w:proofErr w:type="spellEnd"/>
            <w:r w:rsidRPr="007A2F44">
              <w:rPr>
                <w:b/>
                <w:sz w:val="22"/>
                <w:szCs w:val="22"/>
              </w:rPr>
              <w:t xml:space="preserve"> i ofertę odrzuci. </w:t>
            </w:r>
          </w:p>
          <w:p w:rsidR="007A6536" w:rsidRPr="007A2F44" w:rsidRDefault="007A6536" w:rsidP="007A6536">
            <w:pPr>
              <w:ind w:left="786"/>
              <w:jc w:val="both"/>
              <w:rPr>
                <w:sz w:val="22"/>
                <w:szCs w:val="22"/>
              </w:rPr>
            </w:pPr>
          </w:p>
          <w:p w:rsidR="007A6536" w:rsidRPr="007A2F44" w:rsidRDefault="007A6536" w:rsidP="007A6536">
            <w:pPr>
              <w:tabs>
                <w:tab w:val="left" w:pos="142"/>
                <w:tab w:val="left" w:pos="510"/>
                <w:tab w:val="left" w:pos="567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7A2F44">
              <w:rPr>
                <w:b/>
                <w:sz w:val="22"/>
                <w:szCs w:val="22"/>
                <w:lang w:val="x-none"/>
              </w:rPr>
              <w:t xml:space="preserve">Wykonawca, który nie poda w załączniku nr </w:t>
            </w:r>
            <w:r w:rsidRPr="007A2F44">
              <w:rPr>
                <w:b/>
                <w:sz w:val="22"/>
                <w:szCs w:val="22"/>
              </w:rPr>
              <w:t>1</w:t>
            </w:r>
            <w:r w:rsidRPr="007A2F44">
              <w:rPr>
                <w:b/>
                <w:sz w:val="22"/>
                <w:szCs w:val="22"/>
                <w:lang w:val="x-none"/>
              </w:rPr>
              <w:t xml:space="preserve"> terminu dostawy  – zostanie uznany, że oferuje </w:t>
            </w:r>
            <w:r w:rsidRPr="007A2F44">
              <w:rPr>
                <w:b/>
                <w:sz w:val="22"/>
                <w:szCs w:val="22"/>
              </w:rPr>
              <w:t>termin</w:t>
            </w:r>
            <w:r w:rsidRPr="007A2F44">
              <w:rPr>
                <w:b/>
                <w:sz w:val="22"/>
                <w:szCs w:val="22"/>
                <w:lang w:val="x-none"/>
              </w:rPr>
              <w:t xml:space="preserve"> dostawy </w:t>
            </w:r>
            <w:r w:rsidRPr="007A2F44">
              <w:rPr>
                <w:b/>
                <w:sz w:val="22"/>
                <w:szCs w:val="22"/>
              </w:rPr>
              <w:t>5 dni roboczych.</w:t>
            </w:r>
          </w:p>
          <w:p w:rsidR="007A6536" w:rsidRPr="007C7086" w:rsidRDefault="007A6536" w:rsidP="007A653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7A6536" w:rsidRPr="007C7086" w:rsidTr="007A6536">
        <w:trPr>
          <w:trHeight w:val="437"/>
          <w:jc w:val="center"/>
        </w:trPr>
        <w:tc>
          <w:tcPr>
            <w:tcW w:w="1604" w:type="dxa"/>
            <w:vAlign w:val="center"/>
          </w:tcPr>
          <w:p w:rsidR="007A6536" w:rsidRPr="007C7086" w:rsidRDefault="007A6536" w:rsidP="007A653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7A6536" w:rsidRPr="007C7086" w:rsidRDefault="007A6536" w:rsidP="007A653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7A6536" w:rsidRPr="007C7086" w:rsidRDefault="007A6536" w:rsidP="007A653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6536" w:rsidRPr="007C7086" w:rsidRDefault="007A6536" w:rsidP="007A6536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7A6536" w:rsidRPr="007C7086" w:rsidRDefault="007A6536" w:rsidP="007A653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7A6536" w:rsidRPr="007C7086" w:rsidRDefault="007A6536" w:rsidP="007A6536">
      <w:pPr>
        <w:numPr>
          <w:ilvl w:val="0"/>
          <w:numId w:val="1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7A6536" w:rsidRPr="007C7086" w:rsidRDefault="007A6536" w:rsidP="007A653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L = C + P</w:t>
      </w:r>
    </w:p>
    <w:p w:rsidR="007A6536" w:rsidRPr="007C7086" w:rsidRDefault="007A6536" w:rsidP="007A653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gdzie:</w:t>
      </w:r>
    </w:p>
    <w:p w:rsidR="007A6536" w:rsidRPr="007C7086" w:rsidRDefault="007A6536" w:rsidP="007A653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L – całkowita liczba punktów,</w:t>
      </w:r>
    </w:p>
    <w:p w:rsidR="007A6536" w:rsidRPr="007C7086" w:rsidRDefault="007A6536" w:rsidP="007A653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7A6536" w:rsidRPr="007C7086" w:rsidRDefault="007A6536" w:rsidP="007A653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P – punkty uzyskane w kryterium „termin </w:t>
      </w:r>
      <w:proofErr w:type="spellStart"/>
      <w:r>
        <w:rPr>
          <w:rFonts w:ascii="Calibri" w:hAnsi="Calibri" w:cs="Segoe UI"/>
          <w:sz w:val="20"/>
          <w:szCs w:val="20"/>
        </w:rPr>
        <w:t>dostawy</w:t>
      </w:r>
      <w:r w:rsidRPr="007C7086">
        <w:rPr>
          <w:rFonts w:ascii="Calibri" w:hAnsi="Calibri" w:cs="Segoe UI"/>
          <w:sz w:val="20"/>
          <w:szCs w:val="20"/>
        </w:rPr>
        <w:t>i</w:t>
      </w:r>
      <w:proofErr w:type="spellEnd"/>
      <w:r w:rsidRPr="007C7086">
        <w:rPr>
          <w:rFonts w:ascii="Calibri" w:hAnsi="Calibri" w:cs="Segoe UI"/>
          <w:sz w:val="20"/>
          <w:szCs w:val="20"/>
        </w:rPr>
        <w:t xml:space="preserve">”. </w:t>
      </w:r>
    </w:p>
    <w:p w:rsidR="007A6536" w:rsidRPr="007C7086" w:rsidRDefault="007A6536" w:rsidP="007A653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7A6536" w:rsidRPr="007C7086" w:rsidRDefault="007A6536" w:rsidP="007A653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Ocena punktowa w kryterium „termin </w:t>
      </w:r>
      <w:r>
        <w:rPr>
          <w:rFonts w:ascii="Calibri" w:hAnsi="Calibri" w:cs="Segoe UI"/>
          <w:sz w:val="20"/>
          <w:szCs w:val="20"/>
        </w:rPr>
        <w:t>dostawy</w:t>
      </w:r>
      <w:r w:rsidRPr="007C7086">
        <w:rPr>
          <w:rFonts w:ascii="Calibri" w:hAnsi="Calibri" w:cs="Segoe UI"/>
          <w:sz w:val="20"/>
          <w:szCs w:val="20"/>
        </w:rPr>
        <w:t>” dokonana zostanie na podstawie</w:t>
      </w:r>
      <w:r w:rsidRPr="007C7086">
        <w:rPr>
          <w:rFonts w:ascii="Calibri" w:hAnsi="Calibri" w:cs="Segoe UI"/>
          <w:b/>
          <w:sz w:val="20"/>
          <w:szCs w:val="20"/>
        </w:rPr>
        <w:t xml:space="preserve"> </w:t>
      </w:r>
      <w:r w:rsidRPr="007C7086">
        <w:rPr>
          <w:rFonts w:ascii="Calibri" w:hAnsi="Calibri" w:cs="Segoe UI"/>
          <w:sz w:val="20"/>
          <w:szCs w:val="20"/>
        </w:rPr>
        <w:t>wypełnionego załącznika nr 1 do SIWZ.</w:t>
      </w:r>
    </w:p>
    <w:p w:rsidR="007A6536" w:rsidRPr="007C7086" w:rsidRDefault="007A6536" w:rsidP="007A653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7A6536" w:rsidRPr="007C7086" w:rsidRDefault="007A6536" w:rsidP="007A653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przedstawionym w ustawie PZP, oraz w SIWZ i zostanie oceniona jako najkorzystniejsza w oparciu o podane kryteria wyboru.</w:t>
      </w:r>
    </w:p>
    <w:p w:rsidR="007A6536" w:rsidRPr="007C7086" w:rsidRDefault="007A6536" w:rsidP="007A653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7A6536" w:rsidRPr="001766D4" w:rsidRDefault="007A6536" w:rsidP="007A6536">
      <w:pPr>
        <w:spacing w:after="40"/>
        <w:jc w:val="both"/>
        <w:rPr>
          <w:rFonts w:asciiTheme="minorHAnsi" w:hAnsiTheme="minorHAnsi" w:cstheme="minorHAnsi"/>
          <w:b/>
          <w:color w:val="008000"/>
          <w:sz w:val="20"/>
          <w:szCs w:val="20"/>
        </w:rPr>
      </w:pPr>
      <w:r w:rsidRPr="001766D4">
        <w:rPr>
          <w:rFonts w:asciiTheme="minorHAnsi" w:hAnsiTheme="minorHAnsi" w:cstheme="minorHAnsi"/>
          <w:b/>
          <w:sz w:val="20"/>
          <w:szCs w:val="20"/>
        </w:rPr>
        <w:t>XVIII. Klauzula informacyjna z art. 13 RODO</w:t>
      </w:r>
    </w:p>
    <w:p w:rsidR="007A6536" w:rsidRPr="001766D4" w:rsidRDefault="007A6536" w:rsidP="007A6536">
      <w:pPr>
        <w:spacing w:after="150" w:line="360" w:lineRule="auto"/>
        <w:ind w:firstLine="567"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Zgodnie z art. 13 ust. 1 i 2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1766D4">
        <w:rPr>
          <w:rFonts w:asciiTheme="minorHAnsi" w:hAnsiTheme="minorHAnsi" w:cstheme="minorHAnsi"/>
          <w:sz w:val="20"/>
          <w:szCs w:val="20"/>
        </w:rPr>
        <w:t xml:space="preserve">dalej „RODO”, informuję, że: </w:t>
      </w:r>
    </w:p>
    <w:p w:rsidR="007A6536" w:rsidRPr="001766D4" w:rsidRDefault="007A6536" w:rsidP="007A6536">
      <w:pPr>
        <w:pStyle w:val="Akapitzlist"/>
        <w:numPr>
          <w:ilvl w:val="0"/>
          <w:numId w:val="42"/>
        </w:numPr>
        <w:tabs>
          <w:tab w:val="left" w:pos="540"/>
        </w:tabs>
        <w:spacing w:after="40"/>
        <w:ind w:left="426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administratorem Pani/Pana danych osobowych jest Samodzielny Publiczny Zakład Opieki Zdrowotnej MSWiA w Łodzi ul. Północna 42, 91-425 Łódź tel. (42) 63 41 270, fax (42) 63 41 254</w:t>
      </w:r>
    </w:p>
    <w:p w:rsidR="007A6536" w:rsidRPr="001766D4" w:rsidRDefault="007A6536" w:rsidP="007A6536">
      <w:pPr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inspektorem ochrony danych osobowych w </w:t>
      </w:r>
      <w:r w:rsidRPr="001766D4">
        <w:rPr>
          <w:rFonts w:asciiTheme="minorHAnsi" w:hAnsiTheme="minorHAnsi" w:cstheme="minorHAnsi"/>
          <w:i/>
          <w:sz w:val="20"/>
          <w:szCs w:val="20"/>
        </w:rPr>
        <w:t>SP ZOZ MSWIA w Łodzi</w:t>
      </w:r>
      <w:r w:rsidRPr="001766D4">
        <w:rPr>
          <w:rFonts w:asciiTheme="minorHAnsi" w:hAnsiTheme="minorHAnsi" w:cstheme="minorHAnsi"/>
          <w:sz w:val="20"/>
          <w:szCs w:val="20"/>
        </w:rPr>
        <w:t xml:space="preserve"> jest Lubomir Marecki  tel. 42 6341103</w:t>
      </w:r>
    </w:p>
    <w:p w:rsidR="007A6536" w:rsidRPr="001766D4" w:rsidRDefault="007A6536" w:rsidP="007A6536">
      <w:pPr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Pani/Pana dane osobowe przetwarzane będą na podstawie art. 6 ust. 1 lit. c</w:t>
      </w:r>
      <w:r w:rsidRPr="001766D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1766D4">
        <w:rPr>
          <w:rFonts w:asciiTheme="minorHAnsi" w:hAnsiTheme="minorHAnsi" w:cstheme="minorHAnsi"/>
          <w:sz w:val="20"/>
          <w:szCs w:val="20"/>
        </w:rPr>
        <w:t xml:space="preserve">RODO w celu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związanym z postępowaniem o udzielenie zamówienia publicznego </w:t>
      </w:r>
      <w:r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nr sprawy 39/D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/1</w:t>
      </w:r>
      <w:r w:rsidRPr="001766D4"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  <w:t>8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>prowadzonym w trybie przetargu nieograniczonego</w:t>
      </w:r>
    </w:p>
    <w:p w:rsidR="007A6536" w:rsidRPr="001766D4" w:rsidRDefault="007A6536" w:rsidP="007A6536">
      <w:pPr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 xml:space="preserve">”;  </w:t>
      </w:r>
    </w:p>
    <w:p w:rsidR="007A6536" w:rsidRPr="001766D4" w:rsidRDefault="007A6536" w:rsidP="007A6536">
      <w:pPr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Pani/Pana dane osobowe będą przechowywane, zgodnie z art. 97 ust. 1 ustawy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:rsidR="007A6536" w:rsidRPr="001766D4" w:rsidRDefault="007A6536" w:rsidP="007A6536">
      <w:pPr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 xml:space="preserve">;  </w:t>
      </w:r>
    </w:p>
    <w:p w:rsidR="007A6536" w:rsidRPr="001766D4" w:rsidRDefault="007A6536" w:rsidP="007A6536">
      <w:pPr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766D4">
        <w:rPr>
          <w:rFonts w:asciiTheme="minorHAnsi" w:hAnsiTheme="minorHAnsi" w:cstheme="minorHAnsi"/>
          <w:sz w:val="20"/>
          <w:szCs w:val="20"/>
        </w:rPr>
        <w:t>w odniesieniu do Pani/Pana danych osobowych decyzje nie będą podejmowane w sposób zautomatyzowany, stosowanie do art. 22 RODO;</w:t>
      </w:r>
    </w:p>
    <w:p w:rsidR="007A6536" w:rsidRPr="001766D4" w:rsidRDefault="007A6536" w:rsidP="007A6536">
      <w:pPr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lastRenderedPageBreak/>
        <w:t>posiada Pani/Pan:</w:t>
      </w:r>
    </w:p>
    <w:p w:rsidR="007A6536" w:rsidRPr="001766D4" w:rsidRDefault="007A6536" w:rsidP="007A6536">
      <w:pPr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na podstawie art. 15 RODO prawo dostępu do danych osobowych Pani/Pana dotyczących;</w:t>
      </w:r>
    </w:p>
    <w:p w:rsidR="007A6536" w:rsidRPr="001766D4" w:rsidRDefault="007A6536" w:rsidP="007A6536">
      <w:pPr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na podstawie art. 16 RODO prawo do sprostowania Pani/Pana danych osobowych </w:t>
      </w:r>
      <w:r w:rsidRPr="001766D4">
        <w:rPr>
          <w:rFonts w:asciiTheme="minorHAnsi" w:hAnsiTheme="minorHAnsi" w:cstheme="minorHAnsi"/>
          <w:b/>
          <w:sz w:val="20"/>
          <w:szCs w:val="20"/>
          <w:vertAlign w:val="superscript"/>
        </w:rPr>
        <w:t>**</w:t>
      </w:r>
      <w:r w:rsidRPr="001766D4">
        <w:rPr>
          <w:rFonts w:asciiTheme="minorHAnsi" w:hAnsiTheme="minorHAnsi" w:cstheme="minorHAnsi"/>
          <w:sz w:val="20"/>
          <w:szCs w:val="20"/>
        </w:rPr>
        <w:t>;</w:t>
      </w:r>
    </w:p>
    <w:p w:rsidR="007A6536" w:rsidRPr="001766D4" w:rsidRDefault="007A6536" w:rsidP="007A6536">
      <w:pPr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7A6536" w:rsidRPr="001766D4" w:rsidRDefault="007A6536" w:rsidP="007A6536">
      <w:pPr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7A6536" w:rsidRPr="001766D4" w:rsidRDefault="007A6536" w:rsidP="007A6536">
      <w:pPr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nie przysługuje Pani/Panu:</w:t>
      </w:r>
    </w:p>
    <w:p w:rsidR="007A6536" w:rsidRPr="001766D4" w:rsidRDefault="007A6536" w:rsidP="007A6536">
      <w:pPr>
        <w:numPr>
          <w:ilvl w:val="0"/>
          <w:numId w:val="41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w związku z art. 17 ust. 3 lit. b, d lub e RODO prawo do usunięcia danych osobowych;</w:t>
      </w:r>
    </w:p>
    <w:p w:rsidR="007A6536" w:rsidRPr="001766D4" w:rsidRDefault="007A6536" w:rsidP="007A6536">
      <w:pPr>
        <w:numPr>
          <w:ilvl w:val="0"/>
          <w:numId w:val="41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prawo do przenoszenia danych osobowych, o którym mowa w art. 20 RODO;</w:t>
      </w:r>
    </w:p>
    <w:p w:rsidR="007A6536" w:rsidRPr="001766D4" w:rsidRDefault="007A6536" w:rsidP="007A6536">
      <w:pPr>
        <w:numPr>
          <w:ilvl w:val="0"/>
          <w:numId w:val="41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1766D4">
        <w:rPr>
          <w:rFonts w:asciiTheme="minorHAnsi" w:hAnsiTheme="minorHAnsi" w:cstheme="minorHAnsi"/>
          <w:sz w:val="20"/>
          <w:szCs w:val="20"/>
        </w:rPr>
        <w:t>.</w:t>
      </w:r>
      <w:r w:rsidRPr="001766D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7A6536" w:rsidRPr="001766D4" w:rsidRDefault="007A6536" w:rsidP="007A6536">
      <w:pPr>
        <w:spacing w:before="120" w:after="120" w:line="276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>______________________</w:t>
      </w:r>
    </w:p>
    <w:p w:rsidR="007A6536" w:rsidRPr="001766D4" w:rsidRDefault="007A6536" w:rsidP="007A6536">
      <w:pPr>
        <w:spacing w:after="150"/>
        <w:ind w:left="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>*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 xml:space="preserve"> 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informacja w tym zakresie jest wymagana, jeżeli w odniesieniu do danego administratora lub podmiotu przetwarzającego </w:t>
      </w:r>
      <w:r w:rsidRPr="001766D4">
        <w:rPr>
          <w:rFonts w:asciiTheme="minorHAnsi" w:hAnsiTheme="minorHAnsi" w:cstheme="minorHAnsi"/>
          <w:i/>
          <w:sz w:val="20"/>
          <w:szCs w:val="20"/>
        </w:rPr>
        <w:t>istnieje obowiązek wyznaczenia inspektora ochrony danych osobowych.</w:t>
      </w:r>
    </w:p>
    <w:p w:rsidR="007A6536" w:rsidRPr="001766D4" w:rsidRDefault="007A6536" w:rsidP="007A6536">
      <w:pPr>
        <w:ind w:left="426"/>
        <w:contextualSpacing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 xml:space="preserve">** 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>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766D4">
        <w:rPr>
          <w:rFonts w:asciiTheme="minorHAnsi" w:hAnsiTheme="minorHAnsi" w:cstheme="minorHAnsi"/>
          <w:i/>
          <w:sz w:val="20"/>
          <w:szCs w:val="20"/>
        </w:rPr>
        <w:t xml:space="preserve">skorzystanie z prawa do sprostowania nie może skutkować zmianą 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wyniku postępowania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br/>
        <w:t xml:space="preserve">o udzielenie zamówienia publicznego ani zmianą postanowień umowy w zakresie niezgodnym z ustawą </w:t>
      </w:r>
      <w:proofErr w:type="spellStart"/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Pzp</w:t>
      </w:r>
      <w:proofErr w:type="spellEnd"/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oraz nie może naruszać integralności protokołu oraz jego załączników.</w:t>
      </w:r>
    </w:p>
    <w:p w:rsidR="007A6536" w:rsidRPr="001766D4" w:rsidRDefault="007A6536" w:rsidP="007A6536">
      <w:pPr>
        <w:ind w:left="426"/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 xml:space="preserve">*** 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>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prawo do ograniczenia przetwarzania nie ma zastosowania w odniesieniu do </w:t>
      </w:r>
      <w:r w:rsidRPr="001766D4">
        <w:rPr>
          <w:rFonts w:asciiTheme="minorHAnsi" w:hAnsiTheme="minorHAnsi" w:cstheme="minorHAnsi"/>
          <w:i/>
          <w:sz w:val="20"/>
          <w:szCs w:val="20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7A6536" w:rsidRPr="001766D4" w:rsidRDefault="007A6536" w:rsidP="007A6536">
      <w:pPr>
        <w:spacing w:after="40"/>
        <w:jc w:val="both"/>
        <w:rPr>
          <w:rFonts w:asciiTheme="minorHAnsi" w:hAnsiTheme="minorHAnsi" w:cstheme="minorHAnsi"/>
          <w:b/>
          <w:color w:val="008000"/>
          <w:sz w:val="20"/>
          <w:szCs w:val="20"/>
        </w:rPr>
      </w:pPr>
    </w:p>
    <w:p w:rsidR="007A6536" w:rsidRPr="001766D4" w:rsidRDefault="007A6536" w:rsidP="007A6536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7A6536" w:rsidRPr="004C4F8D" w:rsidRDefault="007A6536" w:rsidP="007A6536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1F4BE6" w:rsidRPr="001F4BE6" w:rsidRDefault="001F4BE6" w:rsidP="001F4BE6">
      <w:pPr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>Podpisy osób wyznaczonych do przygotowania postępowania przetargowego: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AB0DC3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Anna Kotarba</w:t>
      </w:r>
      <w:r w:rsidR="001F4BE6" w:rsidRPr="001F4BE6">
        <w:rPr>
          <w:rFonts w:ascii="Arial" w:hAnsi="Arial" w:cs="Arial"/>
          <w:sz w:val="20"/>
          <w:szCs w:val="20"/>
        </w:rPr>
        <w:t xml:space="preserve"> ……………………………………………………………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7A653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Anna Konarska</w:t>
      </w:r>
      <w:r w:rsidR="001F4BE6" w:rsidRPr="001F4BE6">
        <w:rPr>
          <w:rFonts w:ascii="Arial" w:hAnsi="Arial" w:cs="Arial"/>
          <w:sz w:val="20"/>
          <w:szCs w:val="20"/>
        </w:rPr>
        <w:t xml:space="preserve">           ……………………………………………………….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 xml:space="preserve">  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>J. Edyta Czerwińska   ………………………………………………</w:t>
      </w:r>
    </w:p>
    <w:p w:rsidR="001F4BE6" w:rsidRPr="001F4BE6" w:rsidRDefault="001F4BE6" w:rsidP="001F4BE6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b/>
        </w:rPr>
      </w:pPr>
    </w:p>
    <w:p w:rsidR="001F4BE6" w:rsidRPr="001F4BE6" w:rsidRDefault="001F4BE6" w:rsidP="001F4BE6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b/>
        </w:rPr>
        <w:sectPr w:rsidR="001F4BE6" w:rsidRPr="001F4BE6" w:rsidSect="00223581">
          <w:footerReference w:type="even" r:id="rId10"/>
          <w:footerReference w:type="default" r:id="rId11"/>
          <w:pgSz w:w="11905" w:h="16837" w:code="9"/>
          <w:pgMar w:top="1134" w:right="1418" w:bottom="1134" w:left="1418" w:header="709" w:footer="720" w:gutter="0"/>
          <w:cols w:space="708"/>
          <w:titlePg/>
          <w:docGrid w:linePitch="360"/>
        </w:sect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7A6A04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Załącznik nr 1</w:t>
            </w:r>
            <w:r w:rsidR="00D61865"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OFEROWANY PRZEDMIOT ZAMÓWIENIA:</w:t>
            </w:r>
          </w:p>
          <w:p w:rsidR="00D61865" w:rsidRPr="00E374C7" w:rsidRDefault="00D61865" w:rsidP="00AF1C4F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="00AF1C4F"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  <w:r w:rsidR="00161F86">
              <w:rPr>
                <w:b/>
                <w:sz w:val="22"/>
                <w:szCs w:val="22"/>
              </w:rPr>
              <w:t xml:space="preserve">Pakiet </w:t>
            </w:r>
            <w:r w:rsidR="007A6536">
              <w:rPr>
                <w:b/>
                <w:sz w:val="22"/>
                <w:szCs w:val="22"/>
              </w:rPr>
              <w:t>1 pozycja …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7A6536" w:rsidRDefault="007A6536" w:rsidP="007A653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7A6536" w:rsidRDefault="007A6536" w:rsidP="007A653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Pakiet …</w:t>
            </w:r>
          </w:p>
          <w:p w:rsidR="007A6536" w:rsidRPr="00911FF5" w:rsidRDefault="007A6536" w:rsidP="007A653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7A6536" w:rsidRPr="00911FF5" w:rsidRDefault="007A6536" w:rsidP="007A653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7A6536" w:rsidRDefault="007A6536" w:rsidP="007A653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7A6536" w:rsidRPr="00911FF5" w:rsidRDefault="007A6536" w:rsidP="007A653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 xml:space="preserve">nie </w:t>
            </w:r>
            <w:r w:rsidR="00C02B88">
              <w:rPr>
                <w:rFonts w:ascii="Calibri" w:hAnsi="Calibri" w:cs="Segoe UI"/>
                <w:sz w:val="20"/>
                <w:szCs w:val="20"/>
              </w:rPr>
              <w:t>….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AF1C4F" w:rsidRPr="003577D5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  <w:r w:rsidR="00AF1C4F" w:rsidRPr="00AF1C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577D5" w:rsidRPr="00DC3A43" w:rsidRDefault="003577D5" w:rsidP="003577D5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1)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wobec osób fizycznych, </w:t>
            </w:r>
            <w:r w:rsidRPr="00DC3A43">
              <w:rPr>
                <w:rFonts w:asciiTheme="minorHAnsi" w:hAnsiTheme="minorHAnsi" w:cstheme="minorHAnsi"/>
                <w:sz w:val="20"/>
                <w:szCs w:val="20"/>
              </w:rPr>
              <w:t>od których dane osobowe bezpośrednio lub pośrednio pozyskałem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 celu ubiegania się o udzielenie zamówienia publicznego w niniejszym postępowaniu</w:t>
            </w:r>
            <w:r w:rsidRPr="00DC3A43">
              <w:rPr>
                <w:rFonts w:asciiTheme="minorHAnsi" w:hAnsiTheme="minorHAnsi" w:cstheme="minorHAnsi"/>
                <w:sz w:val="20"/>
                <w:szCs w:val="20"/>
              </w:rPr>
              <w:t>.*</w:t>
            </w:r>
          </w:p>
          <w:p w:rsidR="003577D5" w:rsidRPr="00B919AE" w:rsidRDefault="003577D5" w:rsidP="003577D5">
            <w:pPr>
              <w:pStyle w:val="NormalnyWeb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919AE"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</w:t>
            </w:r>
          </w:p>
          <w:p w:rsidR="003577D5" w:rsidRDefault="003577D5" w:rsidP="003577D5">
            <w:pPr>
              <w:pStyle w:val="NormalnyWeb"/>
              <w:spacing w:line="276" w:lineRule="auto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577D5" w:rsidRDefault="003577D5" w:rsidP="003577D5">
            <w:pPr>
              <w:pStyle w:val="Tekstprzypisudolneg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3A3206">
              <w:rPr>
                <w:rFonts w:ascii="Arial" w:hAnsi="Arial" w:cs="Arial"/>
                <w:sz w:val="16"/>
                <w:szCs w:val="16"/>
              </w:rPr>
              <w:t>rozporządzeni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3A3206">
              <w:rPr>
                <w:rFonts w:ascii="Arial" w:hAnsi="Arial" w:cs="Arial"/>
                <w:sz w:val="16"/>
                <w:szCs w:val="16"/>
              </w:rPr>
      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16"/>
                <w:szCs w:val="16"/>
              </w:rPr>
              <w:t xml:space="preserve"> (Dz. Urz. UE L 119 z 04.05.2016, str. 1). </w:t>
            </w:r>
          </w:p>
          <w:p w:rsidR="003577D5" w:rsidRPr="003A3206" w:rsidRDefault="003577D5" w:rsidP="003577D5">
            <w:pPr>
              <w:pStyle w:val="Tekstprzypisudolnego"/>
              <w:jc w:val="both"/>
              <w:rPr>
                <w:sz w:val="16"/>
                <w:szCs w:val="16"/>
              </w:rPr>
            </w:pPr>
          </w:p>
          <w:p w:rsidR="003577D5" w:rsidRPr="0070464A" w:rsidRDefault="003577D5" w:rsidP="003577D5">
            <w:pPr>
              <w:pStyle w:val="NormalnyWeb"/>
              <w:spacing w:line="276" w:lineRule="auto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</w:t>
            </w: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 xml:space="preserve">przypadku gdy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wykonawca </w:t>
            </w:r>
            <w:r w:rsidRPr="0070464A">
              <w:rPr>
                <w:rFonts w:ascii="Arial" w:hAnsi="Arial" w:cs="Arial"/>
                <w:sz w:val="16"/>
                <w:szCs w:val="16"/>
              </w:rPr>
              <w:t>nie przekazuje danych osobowych innych niż bezpośrednio jego dotycząc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70464A">
              <w:rPr>
                <w:rFonts w:ascii="Arial" w:hAnsi="Arial" w:cs="Arial"/>
                <w:sz w:val="16"/>
                <w:szCs w:val="16"/>
              </w:rPr>
              <w:t xml:space="preserve"> lub zachodzi wyłączenie stosowania obowiązku informacyjnego, stosownie do art. 13 ust. 4</w:t>
            </w:r>
            <w:r>
              <w:rPr>
                <w:rFonts w:ascii="Arial" w:hAnsi="Arial" w:cs="Arial"/>
                <w:sz w:val="16"/>
                <w:szCs w:val="16"/>
              </w:rPr>
              <w:t xml:space="preserve"> lub art. 14 ust. 5 </w:t>
            </w:r>
            <w:r w:rsidRPr="0070464A">
              <w:rPr>
                <w:rFonts w:ascii="Arial" w:hAnsi="Arial" w:cs="Arial"/>
                <w:sz w:val="16"/>
                <w:szCs w:val="16"/>
              </w:rPr>
              <w:t>RODO</w:t>
            </w:r>
            <w:r>
              <w:rPr>
                <w:rFonts w:ascii="Arial" w:hAnsi="Arial" w:cs="Arial"/>
                <w:sz w:val="16"/>
                <w:szCs w:val="16"/>
              </w:rPr>
              <w:t xml:space="preserve"> treści oświadczenia wykonawca nie składa (usunięcie treści oświadczenia np. przez jego wykreślenie)</w:t>
            </w:r>
            <w:r w:rsidRPr="0070464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577D5" w:rsidRPr="00AF1C4F" w:rsidRDefault="003577D5" w:rsidP="003577D5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D61865" w:rsidRPr="009F4795" w:rsidRDefault="00D61865" w:rsidP="00C02B88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lastRenderedPageBreak/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B0DC3" w:rsidRDefault="00AB0DC3" w:rsidP="003577D5">
      <w:pPr>
        <w:tabs>
          <w:tab w:val="left" w:pos="6521"/>
        </w:tabs>
        <w:spacing w:line="276" w:lineRule="auto"/>
      </w:pPr>
    </w:p>
    <w:p w:rsidR="00AB0DC3" w:rsidRDefault="00AB0DC3" w:rsidP="00911FF5">
      <w:pPr>
        <w:tabs>
          <w:tab w:val="left" w:pos="6521"/>
        </w:tabs>
        <w:spacing w:line="276" w:lineRule="auto"/>
        <w:jc w:val="right"/>
      </w:pPr>
    </w:p>
    <w:p w:rsidR="00AB0DC3" w:rsidRDefault="00AB0DC3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AB0DC3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rękawiczek oraz </w:t>
      </w:r>
      <w:r w:rsidR="00C02B88">
        <w:rPr>
          <w:rFonts w:asciiTheme="minorHAnsi" w:eastAsia="Calibri" w:hAnsiTheme="minorHAnsi" w:cs="Arial"/>
          <w:b/>
          <w:sz w:val="20"/>
          <w:szCs w:val="20"/>
          <w:lang w:eastAsia="en-US"/>
        </w:rPr>
        <w:t>materiałów opatrunkowych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3577D5">
        <w:rPr>
          <w:rFonts w:asciiTheme="minorHAnsi" w:eastAsia="Calibri" w:hAnsiTheme="minorHAnsi" w:cs="Arial"/>
          <w:b/>
          <w:sz w:val="20"/>
          <w:szCs w:val="20"/>
          <w:lang w:eastAsia="en-US"/>
        </w:rPr>
        <w:t>nr 3</w:t>
      </w:r>
      <w:r w:rsidR="00AB0DC3">
        <w:rPr>
          <w:rFonts w:asciiTheme="minorHAnsi" w:eastAsia="Calibri" w:hAnsiTheme="minorHAnsi" w:cs="Arial"/>
          <w:b/>
          <w:sz w:val="20"/>
          <w:szCs w:val="20"/>
          <w:lang w:eastAsia="en-US"/>
        </w:rPr>
        <w:t>9</w:t>
      </w:r>
      <w:r w:rsidR="003577D5">
        <w:rPr>
          <w:rFonts w:asciiTheme="minorHAnsi" w:eastAsia="Calibri" w:hAnsiTheme="minorHAnsi" w:cs="Arial"/>
          <w:b/>
          <w:sz w:val="20"/>
          <w:szCs w:val="20"/>
          <w:lang w:eastAsia="en-US"/>
        </w:rPr>
        <w:t>/D/18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3577D5" w:rsidRDefault="00893119" w:rsidP="003577D5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 w:rsidR="003577D5">
        <w:rPr>
          <w:rFonts w:asciiTheme="majorHAnsi" w:hAnsiTheme="majorHAnsi"/>
          <w:sz w:val="20"/>
          <w:szCs w:val="20"/>
        </w:rPr>
        <w:tab/>
      </w:r>
      <w:r w:rsidR="003577D5">
        <w:rPr>
          <w:rFonts w:asciiTheme="majorHAnsi" w:hAnsiTheme="majorHAnsi"/>
          <w:sz w:val="20"/>
          <w:szCs w:val="20"/>
        </w:rPr>
        <w:tab/>
      </w:r>
      <w:r w:rsidR="003577D5">
        <w:rPr>
          <w:rFonts w:asciiTheme="majorHAnsi" w:hAnsiTheme="majorHAnsi"/>
          <w:sz w:val="20"/>
          <w:szCs w:val="20"/>
        </w:rPr>
        <w:tab/>
      </w:r>
      <w:r w:rsidR="003577D5">
        <w:rPr>
          <w:rFonts w:asciiTheme="majorHAnsi" w:hAnsiTheme="majorHAnsi"/>
          <w:sz w:val="20"/>
          <w:szCs w:val="20"/>
        </w:rPr>
        <w:tab/>
      </w:r>
      <w:r w:rsidR="003577D5"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1409E0" w:rsidRDefault="001409E0" w:rsidP="001409E0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Załącznik nr 4 </w:t>
      </w:r>
    </w:p>
    <w:p w:rsidR="001409E0" w:rsidRDefault="001409E0" w:rsidP="001409E0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Zawarta w dniu .................... …. r. w Łodzi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 wyniku  przeprowadzonego  postępowania  przetargowego  w  trybie  przetargu  nieograniczonego  art. 39  ustawy z dnia 29 stycznia 2004 r. Pr</w:t>
      </w:r>
      <w:r w:rsidR="003577D5">
        <w:rPr>
          <w:rFonts w:asciiTheme="minorHAnsi" w:hAnsiTheme="minorHAnsi" w:cs="Arial"/>
          <w:sz w:val="20"/>
          <w:szCs w:val="20"/>
        </w:rPr>
        <w:t>awo zamówień  publicznych  nr 3</w:t>
      </w:r>
      <w:r w:rsidR="00AB0DC3">
        <w:rPr>
          <w:rFonts w:asciiTheme="minorHAnsi" w:hAnsiTheme="minorHAnsi" w:cs="Arial"/>
          <w:sz w:val="20"/>
          <w:szCs w:val="20"/>
        </w:rPr>
        <w:t>9</w:t>
      </w:r>
      <w:r w:rsidR="003577D5">
        <w:rPr>
          <w:rFonts w:asciiTheme="minorHAnsi" w:hAnsiTheme="minorHAnsi" w:cs="Arial"/>
          <w:sz w:val="20"/>
          <w:szCs w:val="20"/>
        </w:rPr>
        <w:t>/D/18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Pomiędzy: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1409E0">
        <w:rPr>
          <w:rFonts w:asciiTheme="minorHAnsi" w:hAnsiTheme="minorHAnsi" w:cs="Arial"/>
          <w:sz w:val="20"/>
          <w:szCs w:val="20"/>
        </w:rPr>
        <w:t>w  imieniu  którego  działają:</w:t>
      </w:r>
    </w:p>
    <w:p w:rsidR="001409E0" w:rsidRPr="001409E0" w:rsidRDefault="001409E0" w:rsidP="001409E0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Theme="minorHAnsi" w:eastAsia="Arial Unicode MS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Dyrektor    -  dr n. med. Robert Starzec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„Zamawiającym”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reprezentowanym  przez: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………………………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„Wykonawcą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Przedmiot umowy:</w:t>
      </w:r>
    </w:p>
    <w:p w:rsidR="001409E0" w:rsidRPr="00C02B88" w:rsidRDefault="001409E0" w:rsidP="00C02B88">
      <w:pPr>
        <w:numPr>
          <w:ilvl w:val="0"/>
          <w:numId w:val="32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sz w:val="20"/>
          <w:szCs w:val="20"/>
        </w:rPr>
        <w:t xml:space="preserve">Wykonawca zobowiązuje się do dostarczenia na swój koszt, a Zamawiający do nabycia </w:t>
      </w:r>
      <w:r w:rsidR="00AB0DC3">
        <w:rPr>
          <w:rFonts w:asciiTheme="minorHAnsi" w:hAnsiTheme="minorHAnsi"/>
          <w:sz w:val="20"/>
          <w:szCs w:val="20"/>
        </w:rPr>
        <w:t>rękawiczek/</w:t>
      </w:r>
      <w:r w:rsidR="00C02B88">
        <w:rPr>
          <w:rFonts w:asciiTheme="minorHAnsi" w:hAnsiTheme="minorHAnsi"/>
          <w:sz w:val="20"/>
          <w:szCs w:val="20"/>
        </w:rPr>
        <w:t>materiałów opatrunkowych (pakiet ..)</w:t>
      </w:r>
      <w:r w:rsidRPr="001409E0">
        <w:rPr>
          <w:rFonts w:asciiTheme="minorHAnsi" w:hAnsiTheme="minorHAnsi"/>
          <w:sz w:val="20"/>
          <w:szCs w:val="20"/>
        </w:rPr>
        <w:t xml:space="preserve"> w oryginalny</w:t>
      </w:r>
      <w:r w:rsidR="00BC457D">
        <w:rPr>
          <w:rFonts w:asciiTheme="minorHAnsi" w:hAnsiTheme="minorHAnsi"/>
          <w:sz w:val="20"/>
          <w:szCs w:val="20"/>
        </w:rPr>
        <w:t>m opakowaniu zgodnym z rodzajem</w:t>
      </w:r>
      <w:r w:rsidR="00AB0DC3">
        <w:rPr>
          <w:rFonts w:asciiTheme="minorHAnsi" w:hAnsiTheme="minorHAnsi"/>
          <w:sz w:val="20"/>
          <w:szCs w:val="20"/>
        </w:rPr>
        <w:br/>
      </w:r>
      <w:r w:rsidRPr="001409E0">
        <w:rPr>
          <w:rFonts w:asciiTheme="minorHAnsi" w:hAnsiTheme="minorHAnsi"/>
          <w:sz w:val="20"/>
          <w:szCs w:val="20"/>
        </w:rPr>
        <w:t xml:space="preserve"> i przeznaczeniem oraz datą ważności w liczbie szacunkowej określonej w formularzu cenowym stanowiącym załącznik nr 1, będącym integralną częścią umowy.</w:t>
      </w:r>
    </w:p>
    <w:p w:rsidR="001409E0" w:rsidRPr="001409E0" w:rsidRDefault="001409E0" w:rsidP="000E368F">
      <w:pPr>
        <w:numPr>
          <w:ilvl w:val="0"/>
          <w:numId w:val="32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Wykonawcy nie przysługuje roszczenie do Zamawiającego w przypadku dostaw w ilościach mniejszych niż wskazane szacunkowo w formularzu cenowym.</w:t>
      </w:r>
    </w:p>
    <w:p w:rsidR="001409E0" w:rsidRPr="001409E0" w:rsidRDefault="001409E0" w:rsidP="000E368F">
      <w:pPr>
        <w:numPr>
          <w:ilvl w:val="0"/>
          <w:numId w:val="32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może zmienić ilości w ramach zamawianego asortymentu w granicach kwoty kontraktu.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2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Cena</w:t>
      </w:r>
    </w:p>
    <w:p w:rsidR="00AF1C4F" w:rsidRPr="00AF1C4F" w:rsidRDefault="001409E0" w:rsidP="000E368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dostarcza towar określony w § 1 za cenę jednostkową wskazaną w formularzu cenowym z dnia …….. r. stanowiącym załącznik nr 1 do umowy.</w:t>
      </w:r>
      <w:r w:rsidR="00AF1C4F" w:rsidRPr="00AF1C4F">
        <w:rPr>
          <w:rFonts w:ascii="Arial" w:hAnsi="Arial" w:cs="Arial"/>
          <w:sz w:val="20"/>
          <w:szCs w:val="20"/>
        </w:rPr>
        <w:t xml:space="preserve"> </w:t>
      </w:r>
    </w:p>
    <w:p w:rsidR="001409E0" w:rsidRPr="00AF1C4F" w:rsidRDefault="001409E0" w:rsidP="000E368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AF1C4F">
        <w:rPr>
          <w:rFonts w:asciiTheme="minorHAnsi" w:hAnsiTheme="minorHAnsi" w:cs="Arial"/>
          <w:sz w:val="20"/>
          <w:szCs w:val="20"/>
        </w:rPr>
        <w:t xml:space="preserve">Wartość brutto niniejszej umowy wynosi </w:t>
      </w:r>
      <w:r w:rsidRPr="00AF1C4F">
        <w:rPr>
          <w:rFonts w:asciiTheme="minorHAnsi" w:hAnsiTheme="minorHAnsi" w:cs="Arial"/>
          <w:b/>
          <w:bCs/>
          <w:sz w:val="20"/>
          <w:szCs w:val="20"/>
        </w:rPr>
        <w:t>…… zł</w:t>
      </w:r>
      <w:r w:rsidRPr="00AF1C4F">
        <w:rPr>
          <w:rFonts w:asciiTheme="minorHAnsi" w:hAnsiTheme="minorHAnsi" w:cs="Arial"/>
          <w:sz w:val="20"/>
          <w:szCs w:val="20"/>
        </w:rPr>
        <w:t>,(słownie: …………………………………………).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3</w:t>
      </w: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Warunki płatności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ustalają, iż zapłata za zrealizowaną część umowy następować będzie w oparciu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o prawidłowo wystawioną przez Wykonawcę fakturę VAT. 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Płatność dokonywana będzie w terminie 30 dni od daty otrzymania przez Zamawiającego prawidłowo wystawionej faktury VAT na konto Wykonawcy</w:t>
      </w:r>
      <w:r w:rsidR="001C7324">
        <w:rPr>
          <w:rFonts w:asciiTheme="minorHAnsi" w:hAnsiTheme="minorHAnsi" w:cs="Arial"/>
          <w:sz w:val="20"/>
          <w:szCs w:val="20"/>
        </w:rPr>
        <w:t>.</w:t>
      </w:r>
      <w:r w:rsidRPr="001409E0">
        <w:rPr>
          <w:rFonts w:asciiTheme="minorHAnsi" w:hAnsiTheme="minorHAnsi" w:cs="Arial"/>
          <w:sz w:val="20"/>
          <w:szCs w:val="20"/>
        </w:rPr>
        <w:t xml:space="preserve"> 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 datę uregulowania należności uważa się dzień obciążenia konta Zamawiającego.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niedotrzymania terminu, o którym mowa w ust. 3 Wykonawca może obciążyć Zamawiającego odsetkami ustawowymi.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4</w:t>
      </w:r>
    </w:p>
    <w:p w:rsidR="003E4857" w:rsidRPr="003E4857" w:rsidRDefault="003E4857" w:rsidP="003E4857">
      <w:pPr>
        <w:ind w:left="360"/>
        <w:jc w:val="center"/>
        <w:rPr>
          <w:rFonts w:asciiTheme="majorHAnsi" w:hAnsiTheme="majorHAnsi"/>
          <w:sz w:val="20"/>
          <w:szCs w:val="20"/>
        </w:rPr>
      </w:pPr>
      <w:r w:rsidRPr="003E4857">
        <w:rPr>
          <w:rFonts w:asciiTheme="majorHAnsi" w:hAnsiTheme="majorHAnsi"/>
          <w:sz w:val="20"/>
          <w:szCs w:val="20"/>
        </w:rPr>
        <w:t>Termin dostawy</w:t>
      </w:r>
    </w:p>
    <w:p w:rsidR="003E4857" w:rsidRPr="00733491" w:rsidRDefault="003E4857" w:rsidP="000E368F">
      <w:pPr>
        <w:numPr>
          <w:ilvl w:val="0"/>
          <w:numId w:val="30"/>
        </w:numPr>
        <w:tabs>
          <w:tab w:val="left" w:pos="567"/>
        </w:tabs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realizacji dostawy towaru w ilości i asortymencie zgodnie z zamówieniem zgłoszonym przez Zamawiającego e-mailem lub faksem.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 producenta oraz winien być właściwie transportowany.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elastycznego reagowania na zwiększone lub zmniejszone potrzeby Zamawiającego, jak również na ewentualne korekty już dokonanych zamówień.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Wykonawca zobowiązuje się do dostarczenie zamówionej partii towaru do Apteki Zamawiającego na własny koszt i ryzyko w terminie do </w:t>
      </w:r>
      <w:r w:rsidR="00C02B88">
        <w:rPr>
          <w:rFonts w:asciiTheme="minorHAnsi" w:hAnsiTheme="minorHAnsi"/>
          <w:spacing w:val="2"/>
          <w:position w:val="-2"/>
          <w:sz w:val="20"/>
          <w:szCs w:val="20"/>
        </w:rPr>
        <w:t>……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dni od złożenia zamówienia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br/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lastRenderedPageBreak/>
        <w:t xml:space="preserve"> (z wyjątkiem świąt i niedziel). Dostawa towaru będzie miał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>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miejsce w godzinach pracy Apteki (poniedziałek – piątek godz. 8.00 do 14.00). Do obowiązków Wykonawcy należy również rozładunek towaru dokonany na własny koszt i ryzyko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na miejsce wskazane przez Zamawiającego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Jeżeli dostawa wypada w dniu wolnym od pracy lub poza godzinami pracy Apteki szpitalnej, dostawa nastąpi w pierwszym dniu roboczym po wyznaczonym terminie.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z w:val="20"/>
          <w:szCs w:val="20"/>
        </w:rPr>
        <w:t>Odbiór asortymentu odbywać się będzie na podstawie wystawionej faktury VAT z określeniem przedmiotu umowy oraz ceny jednostkowej netto i brutto, dacie ważności i nr serii towaru.</w:t>
      </w:r>
    </w:p>
    <w:p w:rsidR="001409E0" w:rsidRPr="001409E0" w:rsidRDefault="001409E0" w:rsidP="003E4857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5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braków ilościowych lub jakościowych w dostawie Zamawiający w terminie 5 dni od dnia otrzymania towaru zawiadamia Wykonawcę pisemnie o wadach.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Wykonawca zobowiązuje się do niezwłocznej wymiany wadliwego towaru na zgodny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z zamówieniem co do jakości, ewentualnie w razie braków ilościowych do niezwłocznego dostarczenia brakującej ilości, nie później niż w terminie 7 dni od dnia otrzymania informacji </w:t>
      </w:r>
      <w:r w:rsidRPr="001409E0">
        <w:rPr>
          <w:rFonts w:asciiTheme="minorHAnsi" w:hAnsiTheme="minorHAnsi" w:cs="Arial"/>
          <w:sz w:val="20"/>
          <w:szCs w:val="20"/>
        </w:rPr>
        <w:br/>
        <w:t>o brakach lub o złej jakości towaru.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Strony ustalają, iż w przypadku:</w:t>
      </w:r>
    </w:p>
    <w:p w:rsidR="001409E0" w:rsidRPr="001409E0" w:rsidRDefault="001409E0" w:rsidP="000E368F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opóźnienia w dostarczeniu przedmiotu umowy, Wykonawca zapłaci Zamawiającemu karę </w:t>
      </w:r>
      <w:r w:rsidRPr="001409E0">
        <w:rPr>
          <w:rFonts w:asciiTheme="minorHAnsi" w:hAnsiTheme="minorHAnsi" w:cs="Arial"/>
          <w:sz w:val="20"/>
          <w:szCs w:val="20"/>
        </w:rPr>
        <w:br/>
        <w:t>w wysokości 1% wartości brutto opóźnionej dostawy za każdy dzień opóźnienia</w:t>
      </w:r>
    </w:p>
    <w:p w:rsidR="001409E0" w:rsidRPr="001409E0" w:rsidRDefault="001409E0" w:rsidP="000E368F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1409E0" w:rsidRPr="001409E0" w:rsidRDefault="001409E0" w:rsidP="001409E0">
      <w:pPr>
        <w:ind w:left="360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odstąpienia od umowy z powodu okoliczności, za które odpowiada Wykonawca - Wykonawca zobowiązuje się zapłacić Zamawiającemu karę w wysokości 10% wartości brutto przedmiotu umowy, o której mowa w § 2 ust. 2 Umowy.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Wyżej wymienione kary mogą podlegać sumowaniu.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razie opóźnienia w zapłacie wyżej wymienionych kar Zamawiający może potrącić należną mu karę z należności Wykonawcy</w:t>
      </w:r>
      <w:r w:rsidR="0050331C">
        <w:rPr>
          <w:rFonts w:asciiTheme="minorHAnsi" w:hAnsiTheme="minorHAnsi" w:cs="Arial"/>
          <w:sz w:val="20"/>
          <w:szCs w:val="20"/>
        </w:rPr>
        <w:t>. Potrącenie takie nie</w:t>
      </w:r>
      <w:r w:rsidRPr="001409E0">
        <w:rPr>
          <w:rFonts w:asciiTheme="minorHAnsi" w:hAnsiTheme="minorHAnsi" w:cs="Arial"/>
          <w:sz w:val="20"/>
          <w:szCs w:val="20"/>
        </w:rPr>
        <w:t xml:space="preserve"> wymaga zgody Wykonawcy.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zastrzega możliwość dochodzenia na zasadach ogólnych odszkodowania przewyższającego wartość wyżej wymienionych kar, jeśli te nie pokrywają wyrządzonej szkody.</w:t>
      </w:r>
    </w:p>
    <w:p w:rsidR="001409E0" w:rsidRPr="001409E0" w:rsidRDefault="001409E0" w:rsidP="000E368F">
      <w:pPr>
        <w:numPr>
          <w:ilvl w:val="0"/>
          <w:numId w:val="29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dostarczeniu przedmiotu zamówienia dłuższej niż 3 dni uprawnia Zamawiającego do dokonania zakupu danego artykułu u innego dostawcy (zakup interwencyjny), a różnica kosztów wynikająca z ceny przetargowej i ceny nabycia u innego dostawcy, obciążać będzie Wykonawcę.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Zakup interwencyjny, o którym mowa powyżej skutkuje zmniejszeniem ilości przedmiotu umowy </w:t>
      </w:r>
      <w:r w:rsidRPr="001409E0">
        <w:rPr>
          <w:rFonts w:asciiTheme="minorHAnsi" w:hAnsiTheme="minorHAnsi" w:cs="Arial"/>
          <w:sz w:val="20"/>
          <w:szCs w:val="20"/>
        </w:rPr>
        <w:br/>
        <w:t>o wielkość tego zakupu.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6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1.</w:t>
      </w:r>
      <w:r w:rsidRPr="0050331C">
        <w:rPr>
          <w:rFonts w:asciiTheme="minorHAnsi" w:hAnsiTheme="minorHAnsi" w:cs="Arial"/>
          <w:sz w:val="20"/>
          <w:szCs w:val="20"/>
        </w:rPr>
        <w:tab/>
        <w:t>Umowa zawarta została na czas określony od dnia ………… do dnia………………………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2.</w:t>
      </w:r>
      <w:r w:rsidRPr="0050331C">
        <w:rPr>
          <w:rFonts w:asciiTheme="minorHAnsi" w:hAnsiTheme="minorHAnsi" w:cs="Arial"/>
          <w:sz w:val="20"/>
          <w:szCs w:val="20"/>
        </w:rPr>
        <w:tab/>
        <w:t xml:space="preserve">Zamawiający ma prawo rozwiązania umowy ze skutkiem natychmiastowym, w przypadku:  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A) trzykrotnego dostarczenia towaru przez Wykonawcę  z opóźnieniem powyżej 10 dni roboczych w stosunku</w:t>
      </w:r>
      <w:r>
        <w:rPr>
          <w:rFonts w:asciiTheme="minorHAnsi" w:hAnsiTheme="minorHAnsi" w:cs="Arial"/>
          <w:sz w:val="20"/>
          <w:szCs w:val="20"/>
        </w:rPr>
        <w:t xml:space="preserve"> do terminu określonego w § 4 ust 4</w:t>
      </w:r>
      <w:r w:rsidRPr="0050331C">
        <w:rPr>
          <w:rFonts w:asciiTheme="minorHAnsi" w:hAnsiTheme="minorHAnsi" w:cs="Arial"/>
          <w:sz w:val="20"/>
          <w:szCs w:val="20"/>
        </w:rPr>
        <w:t>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B) dwukrotnej dostawy towaru wadliwego;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C)  innego rażącego naruszenia postanowień niniejszej umowy przez Wykonawcę.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3.</w:t>
      </w:r>
      <w:r w:rsidRPr="0050331C">
        <w:rPr>
          <w:rFonts w:asciiTheme="minorHAnsi" w:hAnsiTheme="minorHAnsi" w:cs="Arial"/>
          <w:sz w:val="20"/>
          <w:szCs w:val="20"/>
        </w:rPr>
        <w:tab/>
        <w:t>W razie wystąpienia istotnej 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:rsidR="001409E0" w:rsidRPr="001409E0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4.</w:t>
      </w:r>
      <w:r w:rsidRPr="0050331C">
        <w:rPr>
          <w:rFonts w:asciiTheme="minorHAnsi" w:hAnsiTheme="minorHAnsi" w:cs="Arial"/>
          <w:sz w:val="20"/>
          <w:szCs w:val="20"/>
        </w:rPr>
        <w:tab/>
        <w:t>W</w:t>
      </w:r>
      <w:r>
        <w:rPr>
          <w:rFonts w:asciiTheme="minorHAnsi" w:hAnsiTheme="minorHAnsi" w:cs="Arial"/>
          <w:sz w:val="20"/>
          <w:szCs w:val="20"/>
        </w:rPr>
        <w:t xml:space="preserve"> przypadku o którym mowa w ust </w:t>
      </w:r>
      <w:r w:rsidR="003E4857">
        <w:rPr>
          <w:rFonts w:asciiTheme="minorHAnsi" w:hAnsiTheme="minorHAnsi" w:cs="Arial"/>
          <w:sz w:val="20"/>
          <w:szCs w:val="20"/>
        </w:rPr>
        <w:t>2,3</w:t>
      </w:r>
      <w:r w:rsidRPr="0050331C">
        <w:rPr>
          <w:rFonts w:asciiTheme="minorHAnsi" w:hAnsiTheme="minorHAnsi" w:cs="Arial"/>
          <w:sz w:val="20"/>
          <w:szCs w:val="20"/>
        </w:rPr>
        <w:t xml:space="preserve"> niniejszego paragrafu Wykonawca może żądać wyłącznie wynagrodzenia należnego z tytułu wykonania części umowy.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7</w:t>
      </w:r>
    </w:p>
    <w:p w:rsidR="003577D5" w:rsidRPr="00AA5FC3" w:rsidRDefault="003577D5" w:rsidP="003577D5">
      <w:pPr>
        <w:pStyle w:val="Akapitzlist"/>
        <w:numPr>
          <w:ilvl w:val="0"/>
          <w:numId w:val="35"/>
        </w:numPr>
        <w:rPr>
          <w:rFonts w:asciiTheme="minorHAnsi" w:hAnsiTheme="minorHAnsi" w:cs="Arial"/>
          <w:sz w:val="20"/>
          <w:szCs w:val="20"/>
        </w:rPr>
      </w:pPr>
      <w:r w:rsidRPr="00AA5FC3">
        <w:rPr>
          <w:rFonts w:asciiTheme="minorHAnsi" w:hAnsiTheme="minorHAnsi" w:cs="Arial"/>
          <w:sz w:val="20"/>
          <w:szCs w:val="20"/>
        </w:rPr>
        <w:t xml:space="preserve">Strony postanawiają, że Przyjmujący Zamówienie nie ma prawa dokonywać czynności skutkujących bezpośrednim lub pośrednim przeniesieniem wynikających z niniejszej umowy wierzytelności  przysługujących Przyjmującemu Zamówienie w stosunku do Udzielającego Zamówienie bez jego pisemnej zgody, pod rygorem nieważności, w szczególności Przyjmujący Zamówienie nie ma prawa bez zgody Udzielającego Zamówienie dokonywać przelewu wierzytelności ani ustanawiać ograniczonych </w:t>
      </w:r>
      <w:r w:rsidRPr="00AA5FC3">
        <w:rPr>
          <w:rFonts w:asciiTheme="minorHAnsi" w:hAnsiTheme="minorHAnsi" w:cs="Arial"/>
          <w:sz w:val="20"/>
          <w:szCs w:val="20"/>
        </w:rPr>
        <w:lastRenderedPageBreak/>
        <w:t>praw rzeczowych na wierzytelnościach. Dokonanie ww. czynności bez zgody Udzielającego Zamówienie  będzie skutkować rozwiązaniem umowy w trybie natychmiastowym i obowiązkiem zapłaty przez Przyjmującego Zamówienie na rzecz Udzielającego Zamówienie kary umownej w wysokości równowartości przeniesionej/obciążonej wierzytelności.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8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Wszelkie zmiany bądź uzupełnienia niniejszej umowy wymagają formy pisemnej pod rygorem nieważności.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Zgodnie z art. 144 Ustawy </w:t>
      </w:r>
      <w:proofErr w:type="spellStart"/>
      <w:r w:rsidRPr="001409E0">
        <w:rPr>
          <w:rFonts w:asciiTheme="minorHAnsi" w:hAnsiTheme="minorHAnsi" w:cs="Arial"/>
          <w:sz w:val="20"/>
          <w:szCs w:val="20"/>
        </w:rPr>
        <w:t>Pzp</w:t>
      </w:r>
      <w:proofErr w:type="spellEnd"/>
      <w:r w:rsidRPr="001409E0">
        <w:rPr>
          <w:rFonts w:asciiTheme="minorHAnsi" w:hAnsiTheme="minorHAnsi" w:cs="Arial"/>
          <w:sz w:val="20"/>
          <w:szCs w:val="20"/>
        </w:rPr>
        <w:t xml:space="preserve"> Zamawiający  przewiduje możliwość dokonania zmiany warunków zawartej umowy w zakresie: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zmiany ceny jednostkowej towaru spowodowanej zmianą stawki podatku  od towarów i usług VAT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numeru katalogowego towaru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wydłużenie okresu trwania umowy w przypadku niewyczerpania całości asortymentu określonego w załączniku „Formularz cenowy”</w:t>
      </w:r>
    </w:p>
    <w:p w:rsidR="001247AB" w:rsidRDefault="001247AB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9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10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Ewentualne spory wynikłe na tle niniejszej umowy będzie rozstrzygał Sąd właściwy dla siedziby Zamawiającego.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11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Umowę sporządzono w dwóch jednobrzmiących egzemplarzach, po jednym dla każdej ze stron.</w:t>
      </w: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  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1A4718" w:rsidP="001A4718">
      <w:pPr>
        <w:rPr>
          <w:rFonts w:asciiTheme="minorHAnsi" w:hAnsiTheme="minorHAnsi"/>
          <w:b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W imieniu Wykonawcy                                                                                               W imieniu </w:t>
      </w:r>
      <w:r w:rsidR="00911FF5" w:rsidRPr="001409E0">
        <w:rPr>
          <w:rFonts w:asciiTheme="minorHAnsi" w:hAnsiTheme="minorHAnsi"/>
          <w:b/>
          <w:sz w:val="20"/>
          <w:szCs w:val="20"/>
        </w:rPr>
        <w:t>Zamawiającego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  <w:r w:rsidRPr="00776AAC">
        <w:rPr>
          <w:rFonts w:ascii="Arial Narrow" w:hAnsi="Arial Narrow"/>
          <w:b/>
          <w:sz w:val="20"/>
          <w:szCs w:val="20"/>
        </w:rPr>
        <w:t xml:space="preserve"> </w:t>
      </w:r>
    </w:p>
    <w:p w:rsidR="00B02D1E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776AAC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3577D5" w:rsidRDefault="003577D5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3577D5" w:rsidRDefault="003577D5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3577D5" w:rsidRDefault="003577D5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3577D5" w:rsidRPr="00E334E8" w:rsidRDefault="003577D5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  <w:bookmarkStart w:id="0" w:name="_GoBack"/>
      <w:bookmarkEnd w:id="0"/>
    </w:p>
    <w:p w:rsidR="00E334E8" w:rsidRPr="00E334E8" w:rsidRDefault="00342277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  <w:r>
        <w:rPr>
          <w:rFonts w:ascii="Calibri" w:hAnsi="Calibri" w:cs="Segoe UI"/>
          <w:b/>
          <w:bCs/>
          <w:sz w:val="20"/>
          <w:szCs w:val="20"/>
        </w:rPr>
        <w:lastRenderedPageBreak/>
        <w:t>Załącznik nr 6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>OŚWIADCZENIE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Telefon...............................................................................................................................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Fax.....................................................................................................................................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2E0871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 xml:space="preserve"> Oświadczamy, iż oferowany przedmiot zamówienia jest dopuszczony do stosowania w placówkach służby zdrow</w:t>
      </w:r>
      <w:r w:rsidR="002E0871">
        <w:rPr>
          <w:rFonts w:ascii="Calibri" w:hAnsi="Calibri" w:cs="Segoe UI"/>
          <w:b/>
          <w:sz w:val="20"/>
          <w:szCs w:val="20"/>
        </w:rPr>
        <w:t xml:space="preserve">ia stosownie do zapisów Ustawy </w:t>
      </w:r>
      <w:r w:rsidRPr="00E334E8">
        <w:rPr>
          <w:rFonts w:ascii="Calibri" w:hAnsi="Calibri" w:cs="Segoe UI"/>
          <w:b/>
          <w:sz w:val="20"/>
          <w:szCs w:val="20"/>
        </w:rPr>
        <w:t>z dnia 20 maja 2010 r. o wyrobach medycznych (Dz. U. Nr 107 poz. 679).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                                                          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miejscowość i data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podpis i pieczęć osoby uprawnionej do reprezentowania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1CA" w:rsidRDefault="00CD01CA">
      <w:r>
        <w:separator/>
      </w:r>
    </w:p>
  </w:endnote>
  <w:endnote w:type="continuationSeparator" w:id="0">
    <w:p w:rsidR="00CD01CA" w:rsidRDefault="00CD0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536" w:rsidRDefault="007A6536" w:rsidP="002235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A6536" w:rsidRDefault="007A6536" w:rsidP="0022358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536" w:rsidRDefault="007A6536" w:rsidP="002235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577D5">
      <w:rPr>
        <w:rStyle w:val="Numerstrony"/>
        <w:noProof/>
      </w:rPr>
      <w:t>9</w:t>
    </w:r>
    <w:r>
      <w:rPr>
        <w:rStyle w:val="Numerstrony"/>
      </w:rPr>
      <w:fldChar w:fldCharType="end"/>
    </w:r>
  </w:p>
  <w:p w:rsidR="007A6536" w:rsidRDefault="007A6536" w:rsidP="00223581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Content>
      <w:p w:rsidR="007A6536" w:rsidRDefault="007A65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7D5">
          <w:rPr>
            <w:noProof/>
          </w:rPr>
          <w:t>17</w:t>
        </w:r>
        <w:r>
          <w:fldChar w:fldCharType="end"/>
        </w:r>
      </w:p>
    </w:sdtContent>
  </w:sdt>
  <w:p w:rsidR="007A6536" w:rsidRDefault="007A65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1CA" w:rsidRDefault="00CD01CA">
      <w:r>
        <w:separator/>
      </w:r>
    </w:p>
  </w:footnote>
  <w:footnote w:type="continuationSeparator" w:id="0">
    <w:p w:rsidR="00CD01CA" w:rsidRDefault="00CD01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536" w:rsidRDefault="007A653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3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5" w15:restartNumberingAfterBreak="0">
    <w:nsid w:val="15B20CD7"/>
    <w:multiLevelType w:val="multilevel"/>
    <w:tmpl w:val="7E6EC480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6"/>
        </w:tabs>
        <w:ind w:left="436" w:hanging="43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9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2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3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1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24351EF"/>
    <w:multiLevelType w:val="hybridMultilevel"/>
    <w:tmpl w:val="19E6D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061EB8"/>
    <w:multiLevelType w:val="hybridMultilevel"/>
    <w:tmpl w:val="F6083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9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37"/>
  </w:num>
  <w:num w:numId="3">
    <w:abstractNumId w:val="49"/>
  </w:num>
  <w:num w:numId="4">
    <w:abstractNumId w:val="31"/>
  </w:num>
  <w:num w:numId="5">
    <w:abstractNumId w:val="13"/>
  </w:num>
  <w:num w:numId="6">
    <w:abstractNumId w:val="42"/>
  </w:num>
  <w:num w:numId="7">
    <w:abstractNumId w:val="9"/>
  </w:num>
  <w:num w:numId="8">
    <w:abstractNumId w:val="8"/>
  </w:num>
  <w:num w:numId="9">
    <w:abstractNumId w:val="41"/>
  </w:num>
  <w:num w:numId="10">
    <w:abstractNumId w:val="28"/>
  </w:num>
  <w:num w:numId="11">
    <w:abstractNumId w:val="16"/>
  </w:num>
  <w:num w:numId="12">
    <w:abstractNumId w:val="22"/>
  </w:num>
  <w:num w:numId="13">
    <w:abstractNumId w:val="40"/>
  </w:num>
  <w:num w:numId="14">
    <w:abstractNumId w:val="10"/>
  </w:num>
  <w:num w:numId="15">
    <w:abstractNumId w:val="43"/>
  </w:num>
  <w:num w:numId="16">
    <w:abstractNumId w:val="11"/>
  </w:num>
  <w:num w:numId="17">
    <w:abstractNumId w:val="33"/>
  </w:num>
  <w:num w:numId="18">
    <w:abstractNumId w:val="25"/>
  </w:num>
  <w:num w:numId="19">
    <w:abstractNumId w:val="26"/>
  </w:num>
  <w:num w:numId="20">
    <w:abstractNumId w:val="29"/>
  </w:num>
  <w:num w:numId="21">
    <w:abstractNumId w:val="20"/>
  </w:num>
  <w:num w:numId="22">
    <w:abstractNumId w:val="44"/>
  </w:num>
  <w:num w:numId="23">
    <w:abstractNumId w:val="21"/>
  </w:num>
  <w:num w:numId="24">
    <w:abstractNumId w:val="46"/>
  </w:num>
  <w:num w:numId="25">
    <w:abstractNumId w:val="19"/>
  </w:num>
  <w:num w:numId="26">
    <w:abstractNumId w:val="24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</w:num>
  <w:num w:numId="31">
    <w:abstractNumId w:val="38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47"/>
  </w:num>
  <w:num w:numId="38">
    <w:abstractNumId w:val="15"/>
  </w:num>
  <w:num w:numId="39">
    <w:abstractNumId w:val="27"/>
  </w:num>
  <w:num w:numId="40">
    <w:abstractNumId w:val="17"/>
  </w:num>
  <w:num w:numId="41">
    <w:abstractNumId w:val="32"/>
  </w:num>
  <w:num w:numId="42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33B1B"/>
    <w:rsid w:val="00085FA4"/>
    <w:rsid w:val="000E2D0F"/>
    <w:rsid w:val="000E368F"/>
    <w:rsid w:val="00106071"/>
    <w:rsid w:val="00115627"/>
    <w:rsid w:val="001247AB"/>
    <w:rsid w:val="00127C2E"/>
    <w:rsid w:val="00135E35"/>
    <w:rsid w:val="001409E0"/>
    <w:rsid w:val="00161F86"/>
    <w:rsid w:val="001A4718"/>
    <w:rsid w:val="001B0606"/>
    <w:rsid w:val="001C7324"/>
    <w:rsid w:val="001F4BE6"/>
    <w:rsid w:val="00223581"/>
    <w:rsid w:val="00233B4E"/>
    <w:rsid w:val="00235988"/>
    <w:rsid w:val="00286368"/>
    <w:rsid w:val="002922F2"/>
    <w:rsid w:val="002C2C40"/>
    <w:rsid w:val="002E0871"/>
    <w:rsid w:val="002E264F"/>
    <w:rsid w:val="00305A4B"/>
    <w:rsid w:val="00313942"/>
    <w:rsid w:val="0031540B"/>
    <w:rsid w:val="00316D48"/>
    <w:rsid w:val="00331A10"/>
    <w:rsid w:val="00342277"/>
    <w:rsid w:val="003577D5"/>
    <w:rsid w:val="003B20E5"/>
    <w:rsid w:val="003C4E91"/>
    <w:rsid w:val="003E4857"/>
    <w:rsid w:val="003F1438"/>
    <w:rsid w:val="00404F16"/>
    <w:rsid w:val="004261F0"/>
    <w:rsid w:val="00427004"/>
    <w:rsid w:val="00486841"/>
    <w:rsid w:val="004A345C"/>
    <w:rsid w:val="004C4F8D"/>
    <w:rsid w:val="00502487"/>
    <w:rsid w:val="0050331C"/>
    <w:rsid w:val="00525FCD"/>
    <w:rsid w:val="00541939"/>
    <w:rsid w:val="005A675E"/>
    <w:rsid w:val="005D084B"/>
    <w:rsid w:val="005D6533"/>
    <w:rsid w:val="00635ABC"/>
    <w:rsid w:val="00645F5E"/>
    <w:rsid w:val="00677E25"/>
    <w:rsid w:val="006841B0"/>
    <w:rsid w:val="006C2697"/>
    <w:rsid w:val="006E5846"/>
    <w:rsid w:val="0071182A"/>
    <w:rsid w:val="00733491"/>
    <w:rsid w:val="007A6536"/>
    <w:rsid w:val="007A6A04"/>
    <w:rsid w:val="007C271C"/>
    <w:rsid w:val="007C7086"/>
    <w:rsid w:val="007F0B38"/>
    <w:rsid w:val="007F2CFB"/>
    <w:rsid w:val="007F53BF"/>
    <w:rsid w:val="008009F0"/>
    <w:rsid w:val="008050EF"/>
    <w:rsid w:val="00811757"/>
    <w:rsid w:val="00821167"/>
    <w:rsid w:val="00850A8B"/>
    <w:rsid w:val="00893119"/>
    <w:rsid w:val="008B2600"/>
    <w:rsid w:val="00911F6F"/>
    <w:rsid w:val="00911FF5"/>
    <w:rsid w:val="0096299B"/>
    <w:rsid w:val="009731D6"/>
    <w:rsid w:val="009A1D86"/>
    <w:rsid w:val="00A01D93"/>
    <w:rsid w:val="00A24B7E"/>
    <w:rsid w:val="00A65A01"/>
    <w:rsid w:val="00A82980"/>
    <w:rsid w:val="00AB0DC3"/>
    <w:rsid w:val="00AB3053"/>
    <w:rsid w:val="00AE5FE2"/>
    <w:rsid w:val="00AF160A"/>
    <w:rsid w:val="00AF1C4F"/>
    <w:rsid w:val="00B02D1E"/>
    <w:rsid w:val="00B1621B"/>
    <w:rsid w:val="00B666E5"/>
    <w:rsid w:val="00B77036"/>
    <w:rsid w:val="00BC457D"/>
    <w:rsid w:val="00BD3D25"/>
    <w:rsid w:val="00C011F6"/>
    <w:rsid w:val="00C02B88"/>
    <w:rsid w:val="00C44B5A"/>
    <w:rsid w:val="00CC4A54"/>
    <w:rsid w:val="00CD01CA"/>
    <w:rsid w:val="00CD7AE9"/>
    <w:rsid w:val="00CE796F"/>
    <w:rsid w:val="00CF0F8C"/>
    <w:rsid w:val="00D35A94"/>
    <w:rsid w:val="00D4159A"/>
    <w:rsid w:val="00D503CC"/>
    <w:rsid w:val="00D517B8"/>
    <w:rsid w:val="00D564F3"/>
    <w:rsid w:val="00D61865"/>
    <w:rsid w:val="00DC0BE4"/>
    <w:rsid w:val="00DC1A99"/>
    <w:rsid w:val="00DD7D3C"/>
    <w:rsid w:val="00E13929"/>
    <w:rsid w:val="00E334E8"/>
    <w:rsid w:val="00E37322"/>
    <w:rsid w:val="00E97917"/>
    <w:rsid w:val="00EA0C8C"/>
    <w:rsid w:val="00EB374F"/>
    <w:rsid w:val="00EC13B5"/>
    <w:rsid w:val="00EE618C"/>
    <w:rsid w:val="00F11A67"/>
    <w:rsid w:val="00F1750C"/>
    <w:rsid w:val="00F25037"/>
    <w:rsid w:val="00F61374"/>
    <w:rsid w:val="00F754E5"/>
    <w:rsid w:val="00F9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4B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  <w:style w:type="character" w:styleId="Numerstrony">
    <w:name w:val="page number"/>
    <w:basedOn w:val="Domylnaczcionkaakapitu"/>
    <w:rsid w:val="00331A10"/>
  </w:style>
  <w:style w:type="character" w:customStyle="1" w:styleId="Nagwek4Znak">
    <w:name w:val="Nagłówek 4 Znak"/>
    <w:basedOn w:val="Domylnaczcionkaakapitu"/>
    <w:link w:val="Nagwek4"/>
    <w:uiPriority w:val="9"/>
    <w:semiHidden/>
    <w:rsid w:val="001F4BE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577D5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7302</Words>
  <Characters>43815</Characters>
  <Application>Microsoft Office Word</Application>
  <DocSecurity>0</DocSecurity>
  <Lines>365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2018-10-01T08:50:00Z</cp:lastPrinted>
  <dcterms:created xsi:type="dcterms:W3CDTF">2016-11-07T10:50:00Z</dcterms:created>
  <dcterms:modified xsi:type="dcterms:W3CDTF">2018-10-01T08:52:00Z</dcterms:modified>
</cp:coreProperties>
</file>