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3F1438" w:rsidRPr="009F4795" w:rsidTr="00EA0C8C">
        <w:tc>
          <w:tcPr>
            <w:tcW w:w="9577" w:type="dxa"/>
            <w:gridSpan w:val="2"/>
          </w:tcPr>
          <w:p w:rsidR="003F1438" w:rsidRPr="00286368" w:rsidRDefault="00BA5B90" w:rsidP="00BA5B9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dostawę sprzętu do elektrofizjologii i elektroterapii </w:t>
            </w:r>
          </w:p>
        </w:tc>
      </w:tr>
      <w:tr w:rsidR="003F1438" w:rsidRPr="00D245E8" w:rsidTr="00EA0C8C">
        <w:tc>
          <w:tcPr>
            <w:tcW w:w="9577" w:type="dxa"/>
            <w:gridSpan w:val="2"/>
          </w:tcPr>
          <w:p w:rsidR="003F1438" w:rsidRPr="00286368" w:rsidRDefault="003F1438" w:rsidP="00AF1C4F">
            <w:pPr>
              <w:rPr>
                <w:b/>
                <w:i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BA5B90">
              <w:rPr>
                <w:rFonts w:ascii="Calibri" w:hAnsi="Calibri" w:cs="Segoe UI"/>
                <w:b/>
                <w:sz w:val="22"/>
                <w:szCs w:val="22"/>
              </w:rPr>
              <w:t>44</w:t>
            </w:r>
            <w:r w:rsidR="004B3D32">
              <w:rPr>
                <w:rFonts w:ascii="Calibri" w:hAnsi="Calibri" w:cs="Segoe UI"/>
                <w:b/>
                <w:sz w:val="22"/>
                <w:szCs w:val="22"/>
              </w:rPr>
              <w:t>/D/18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E334E8" w:rsidRPr="00E334E8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</w:p>
          <w:p w:rsidR="006C2697" w:rsidRPr="006C2697" w:rsidRDefault="00E334E8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oświadczenie o wyr. medycznych</w:t>
            </w:r>
            <w:r w:rsidR="006C2697"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E334E8" w:rsidRPr="009D226A" w:rsidRDefault="00E334E8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6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3F4A0A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BA5B90">
              <w:rPr>
                <w:rFonts w:ascii="Calibri" w:hAnsi="Calibri" w:cs="Segoe UI"/>
                <w:sz w:val="16"/>
                <w:szCs w:val="16"/>
              </w:rPr>
              <w:t>11</w:t>
            </w:r>
            <w:r w:rsidR="005A675E">
              <w:rPr>
                <w:rFonts w:ascii="Calibri" w:hAnsi="Calibri" w:cs="Segoe UI"/>
                <w:sz w:val="16"/>
                <w:szCs w:val="16"/>
              </w:rPr>
              <w:t>.</w:t>
            </w:r>
            <w:r w:rsidR="0074390E">
              <w:rPr>
                <w:rFonts w:ascii="Calibri" w:hAnsi="Calibri" w:cs="Segoe UI"/>
                <w:sz w:val="16"/>
                <w:szCs w:val="16"/>
              </w:rPr>
              <w:t>10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4B3D32">
              <w:rPr>
                <w:rFonts w:ascii="Calibri" w:hAnsi="Calibri" w:cs="Segoe UI"/>
                <w:sz w:val="16"/>
                <w:szCs w:val="16"/>
              </w:rPr>
              <w:t>2018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AF1C4F" w:rsidRDefault="00AF1C4F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B9327C" w:rsidRPr="00B9327C" w:rsidRDefault="00B9327C" w:rsidP="00B9327C">
      <w:pPr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Arial" w:hAnsi="Arial" w:cs="Arial"/>
          <w:sz w:val="20"/>
          <w:szCs w:val="20"/>
        </w:rPr>
      </w:pPr>
      <w:r w:rsidRPr="00B9327C">
        <w:rPr>
          <w:rFonts w:ascii="Arial" w:hAnsi="Arial" w:cs="Arial"/>
          <w:sz w:val="20"/>
          <w:szCs w:val="20"/>
        </w:rPr>
        <w:t xml:space="preserve">Kod wg CPV:  </w:t>
      </w:r>
      <w:r w:rsidR="00BA5B90">
        <w:rPr>
          <w:rFonts w:ascii="Arial" w:hAnsi="Arial" w:cs="Arial"/>
          <w:sz w:val="20"/>
          <w:szCs w:val="20"/>
        </w:rPr>
        <w:t xml:space="preserve">33158210-7 – stymulatory, 33182100-0 defibrylatory, 33158200- 4 urządzenia do </w:t>
      </w:r>
      <w:proofErr w:type="spellStart"/>
      <w:r w:rsidR="00BA5B90">
        <w:rPr>
          <w:rFonts w:ascii="Arial" w:hAnsi="Arial" w:cs="Arial"/>
          <w:sz w:val="20"/>
          <w:szCs w:val="20"/>
        </w:rPr>
        <w:t>elektropterapii</w:t>
      </w:r>
      <w:proofErr w:type="spellEnd"/>
      <w:r w:rsidR="00BA5B90">
        <w:rPr>
          <w:rFonts w:ascii="Arial" w:hAnsi="Arial" w:cs="Arial"/>
          <w:sz w:val="20"/>
          <w:szCs w:val="20"/>
        </w:rPr>
        <w:t>, 33123000-8 urządzenia do diagnostyki sercowo-naczyniowej</w:t>
      </w:r>
      <w:r w:rsidR="00392D34">
        <w:rPr>
          <w:rFonts w:ascii="Arial" w:hAnsi="Arial" w:cs="Arial"/>
          <w:sz w:val="20"/>
          <w:szCs w:val="20"/>
        </w:rPr>
        <w:t>, 33140000-3 materiały medyczne</w:t>
      </w:r>
    </w:p>
    <w:p w:rsidR="00BA5B90" w:rsidRDefault="0074390E" w:rsidP="00A8782B">
      <w:pPr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Arial" w:hAnsi="Arial" w:cs="Arial"/>
          <w:sz w:val="20"/>
          <w:szCs w:val="20"/>
        </w:rPr>
      </w:pPr>
      <w:r w:rsidRPr="00BA5B90">
        <w:rPr>
          <w:rFonts w:ascii="Arial" w:hAnsi="Arial" w:cs="Arial"/>
          <w:sz w:val="20"/>
          <w:szCs w:val="20"/>
        </w:rPr>
        <w:t>Przed</w:t>
      </w:r>
      <w:r w:rsidR="00BA5B90">
        <w:rPr>
          <w:rFonts w:ascii="Arial" w:hAnsi="Arial" w:cs="Arial"/>
          <w:sz w:val="20"/>
          <w:szCs w:val="20"/>
        </w:rPr>
        <w:t>miotem zamówienia jest</w:t>
      </w:r>
      <w:r w:rsidR="00BA5B90" w:rsidRPr="00BA5B90">
        <w:rPr>
          <w:rFonts w:ascii="Arial" w:hAnsi="Arial" w:cs="Arial"/>
          <w:sz w:val="20"/>
          <w:szCs w:val="20"/>
        </w:rPr>
        <w:t>:</w:t>
      </w:r>
      <w:r w:rsidRPr="00BA5B90">
        <w:rPr>
          <w:rFonts w:ascii="Arial" w:hAnsi="Arial" w:cs="Arial"/>
          <w:sz w:val="20"/>
          <w:szCs w:val="20"/>
        </w:rPr>
        <w:t xml:space="preserve"> </w:t>
      </w:r>
    </w:p>
    <w:p w:rsidR="00BA5B90" w:rsidRDefault="00BA5B90" w:rsidP="00BA5B90">
      <w:pPr>
        <w:tabs>
          <w:tab w:val="left" w:pos="3855"/>
        </w:tabs>
        <w:spacing w:after="40"/>
        <w:ind w:left="36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Pakiet nr 1 – Dzierżawa systemu elektrofizjologicznego, stymulatora elektrofizjologicznego, generatora RF i pomp do elektrod chłodzących</w:t>
      </w:r>
      <w:r w:rsidR="00BE7A21">
        <w:rPr>
          <w:rFonts w:ascii="Arial" w:hAnsi="Arial" w:cs="Arial"/>
          <w:sz w:val="20"/>
          <w:szCs w:val="20"/>
        </w:rPr>
        <w:t xml:space="preserve"> cieczą wraz z dostawą elektrod.</w:t>
      </w:r>
    </w:p>
    <w:p w:rsidR="00BA5B90" w:rsidRDefault="00BA5B90" w:rsidP="00BA5B90">
      <w:pPr>
        <w:tabs>
          <w:tab w:val="left" w:pos="3855"/>
        </w:tabs>
        <w:spacing w:after="40"/>
        <w:ind w:left="36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Pakiet nr 2 – dostawa zestawu do </w:t>
      </w:r>
      <w:proofErr w:type="spellStart"/>
      <w:r>
        <w:rPr>
          <w:rFonts w:ascii="Arial" w:hAnsi="Arial" w:cs="Arial"/>
          <w:sz w:val="20"/>
          <w:szCs w:val="20"/>
        </w:rPr>
        <w:t>krioablacji</w:t>
      </w:r>
      <w:proofErr w:type="spellEnd"/>
      <w:r>
        <w:rPr>
          <w:rFonts w:ascii="Arial" w:hAnsi="Arial" w:cs="Arial"/>
          <w:sz w:val="20"/>
          <w:szCs w:val="20"/>
        </w:rPr>
        <w:t xml:space="preserve"> balonowej ujść żył płucnych wraz z dzierżawą konsoli do </w:t>
      </w:r>
      <w:proofErr w:type="spellStart"/>
      <w:r>
        <w:rPr>
          <w:rFonts w:ascii="Arial" w:hAnsi="Arial" w:cs="Arial"/>
          <w:sz w:val="20"/>
          <w:szCs w:val="20"/>
        </w:rPr>
        <w:t>krioablacji</w:t>
      </w:r>
      <w:proofErr w:type="spellEnd"/>
      <w:r>
        <w:rPr>
          <w:rFonts w:ascii="Arial" w:hAnsi="Arial" w:cs="Arial"/>
          <w:sz w:val="20"/>
          <w:szCs w:val="20"/>
        </w:rPr>
        <w:t xml:space="preserve"> i aparatu do pomiaru ACT</w:t>
      </w:r>
      <w:r w:rsidR="00BE7A21">
        <w:rPr>
          <w:rFonts w:ascii="Arial" w:hAnsi="Arial" w:cs="Arial"/>
          <w:sz w:val="20"/>
          <w:szCs w:val="20"/>
        </w:rPr>
        <w:t>.</w:t>
      </w:r>
    </w:p>
    <w:p w:rsidR="00BA5B90" w:rsidRDefault="00BA5B90" w:rsidP="00BA5B90">
      <w:pPr>
        <w:tabs>
          <w:tab w:val="left" w:pos="3855"/>
        </w:tabs>
        <w:spacing w:after="40"/>
        <w:ind w:left="36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Pakiet nr 3 – dostawa sprzętu do elektroterapii serca wraz z użyczeniem programatora i analizatora do pomiarów </w:t>
      </w:r>
      <w:proofErr w:type="spellStart"/>
      <w:r>
        <w:rPr>
          <w:rFonts w:ascii="Arial" w:hAnsi="Arial" w:cs="Arial"/>
          <w:sz w:val="20"/>
          <w:szCs w:val="20"/>
        </w:rPr>
        <w:t>śródzabiegowych</w:t>
      </w:r>
      <w:proofErr w:type="spellEnd"/>
      <w:r w:rsidR="00BE7A21">
        <w:rPr>
          <w:rFonts w:ascii="Arial" w:hAnsi="Arial" w:cs="Arial"/>
          <w:sz w:val="20"/>
          <w:szCs w:val="20"/>
        </w:rPr>
        <w:t>.</w:t>
      </w:r>
    </w:p>
    <w:p w:rsidR="00BE7A21" w:rsidRDefault="00BE7A21" w:rsidP="00BA5B90">
      <w:pPr>
        <w:tabs>
          <w:tab w:val="left" w:pos="3855"/>
        </w:tabs>
        <w:spacing w:after="40"/>
        <w:ind w:left="36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Pakiet nr 4 – dzierżawa systemu do trójwymiarowego mapowania serca, generatora RF i pompy do elektrod chłodzonych cieczą wraz z dostawą elektrod.</w:t>
      </w:r>
    </w:p>
    <w:p w:rsidR="00B9327C" w:rsidRPr="00BA5B90" w:rsidRDefault="00BE7A21" w:rsidP="00A8782B">
      <w:pPr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Szczegółowe opisy asortymentu wraz z </w:t>
      </w:r>
      <w:r w:rsidR="00B9327C" w:rsidRPr="00BA5B90">
        <w:rPr>
          <w:rFonts w:ascii="Arial" w:hAnsi="Arial" w:cs="Arial"/>
          <w:sz w:val="20"/>
          <w:szCs w:val="20"/>
        </w:rPr>
        <w:t>ilości</w:t>
      </w:r>
      <w:r>
        <w:rPr>
          <w:rFonts w:ascii="Arial" w:hAnsi="Arial" w:cs="Arial"/>
          <w:sz w:val="20"/>
          <w:szCs w:val="20"/>
        </w:rPr>
        <w:t>ami oraz parametrami granicznymi  zawarte są</w:t>
      </w:r>
      <w:r w:rsidR="00B9327C" w:rsidRPr="00BA5B90">
        <w:rPr>
          <w:rFonts w:ascii="Arial" w:hAnsi="Arial" w:cs="Arial"/>
          <w:sz w:val="20"/>
          <w:szCs w:val="20"/>
        </w:rPr>
        <w:t xml:space="preserve"> w formularzu cenowym stanowiącym załącznik nr 2 do specyfikacji. Szacunkowe ilości podane w form</w:t>
      </w:r>
      <w:r>
        <w:rPr>
          <w:rFonts w:ascii="Arial" w:hAnsi="Arial" w:cs="Arial"/>
          <w:sz w:val="20"/>
          <w:szCs w:val="20"/>
        </w:rPr>
        <w:t>ularzu cenowym dotyczą okresu 6</w:t>
      </w:r>
      <w:r w:rsidR="00B9327C" w:rsidRPr="00BA5B90">
        <w:rPr>
          <w:rFonts w:ascii="Arial" w:hAnsi="Arial" w:cs="Arial"/>
          <w:sz w:val="20"/>
          <w:szCs w:val="20"/>
        </w:rPr>
        <w:t xml:space="preserve"> miesięcy. </w:t>
      </w:r>
    </w:p>
    <w:p w:rsidR="00B9327C" w:rsidRPr="00B9327C" w:rsidRDefault="00B9327C" w:rsidP="00B9327C">
      <w:pPr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Arial" w:hAnsi="Arial" w:cs="Arial"/>
          <w:sz w:val="20"/>
          <w:szCs w:val="20"/>
        </w:rPr>
      </w:pPr>
      <w:r w:rsidRPr="00B9327C">
        <w:rPr>
          <w:rFonts w:ascii="Arial" w:hAnsi="Arial" w:cs="Arial"/>
          <w:sz w:val="20"/>
          <w:szCs w:val="20"/>
        </w:rPr>
        <w:t xml:space="preserve">Oferowane wyroby winny spełniać wymagania prawne dotyczące dopuszczenia oferowanego przedmiotu zamówienia do obrotu na terenie Polski. </w:t>
      </w:r>
    </w:p>
    <w:p w:rsidR="0074390E" w:rsidRPr="00BE7A21" w:rsidRDefault="0074390E" w:rsidP="00BE7A21">
      <w:pPr>
        <w:rPr>
          <w:rFonts w:ascii="Arial" w:hAnsi="Arial" w:cs="Arial"/>
          <w:sz w:val="20"/>
          <w:szCs w:val="20"/>
        </w:rPr>
      </w:pPr>
      <w:r w:rsidRPr="00BE7A21">
        <w:rPr>
          <w:rFonts w:ascii="Arial" w:hAnsi="Arial" w:cs="Arial"/>
          <w:sz w:val="20"/>
          <w:szCs w:val="20"/>
        </w:rPr>
        <w:t xml:space="preserve">  </w:t>
      </w:r>
    </w:p>
    <w:p w:rsidR="004A345C" w:rsidRPr="00BE7A21" w:rsidRDefault="004A345C" w:rsidP="00A65A0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7A21">
        <w:rPr>
          <w:rFonts w:ascii="Arial" w:hAnsi="Arial" w:cs="Arial"/>
          <w:sz w:val="20"/>
          <w:szCs w:val="20"/>
        </w:rPr>
        <w:t xml:space="preserve">Wykonawca zobowiązany jest zrealizować zamówienie na zasadach i warunkach opisanych we wzorze umowy stanowiącym </w:t>
      </w:r>
      <w:r w:rsidRPr="00BE7A21">
        <w:rPr>
          <w:rFonts w:ascii="Arial" w:hAnsi="Arial" w:cs="Arial"/>
          <w:b/>
          <w:sz w:val="20"/>
          <w:szCs w:val="20"/>
        </w:rPr>
        <w:t xml:space="preserve">Załącznik nr </w:t>
      </w:r>
      <w:r w:rsidR="002C2C40" w:rsidRPr="00BE7A21">
        <w:rPr>
          <w:rFonts w:ascii="Arial" w:hAnsi="Arial" w:cs="Arial"/>
          <w:b/>
          <w:sz w:val="20"/>
          <w:szCs w:val="20"/>
        </w:rPr>
        <w:t xml:space="preserve"> 4</w:t>
      </w:r>
      <w:r w:rsidR="008009F0" w:rsidRPr="00BE7A21">
        <w:rPr>
          <w:rFonts w:ascii="Arial" w:hAnsi="Arial" w:cs="Arial"/>
          <w:b/>
          <w:sz w:val="20"/>
          <w:szCs w:val="20"/>
        </w:rPr>
        <w:t xml:space="preserve"> </w:t>
      </w:r>
      <w:r w:rsidRPr="00BE7A21">
        <w:rPr>
          <w:rFonts w:ascii="Arial" w:hAnsi="Arial" w:cs="Arial"/>
          <w:sz w:val="20"/>
          <w:szCs w:val="20"/>
        </w:rPr>
        <w:t>do SIWZ.</w:t>
      </w:r>
    </w:p>
    <w:p w:rsidR="008050EF" w:rsidRPr="00BE7A21" w:rsidRDefault="004A345C" w:rsidP="008050EF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7A21">
        <w:rPr>
          <w:rFonts w:ascii="Arial" w:hAnsi="Arial" w:cs="Arial"/>
          <w:sz w:val="20"/>
          <w:szCs w:val="20"/>
        </w:rPr>
        <w:t xml:space="preserve">Zamawiający </w:t>
      </w:r>
      <w:r w:rsidR="00B9327C" w:rsidRPr="00BE7A21">
        <w:rPr>
          <w:rFonts w:ascii="Arial" w:hAnsi="Arial" w:cs="Arial"/>
          <w:sz w:val="20"/>
          <w:szCs w:val="20"/>
        </w:rPr>
        <w:t xml:space="preserve">nie </w:t>
      </w:r>
      <w:r w:rsidR="002E264F" w:rsidRPr="00BE7A21">
        <w:rPr>
          <w:rFonts w:ascii="Arial" w:hAnsi="Arial" w:cs="Arial"/>
          <w:sz w:val="20"/>
          <w:szCs w:val="20"/>
        </w:rPr>
        <w:t>dop</w:t>
      </w:r>
      <w:bookmarkStart w:id="0" w:name="_GoBack"/>
      <w:bookmarkEnd w:id="0"/>
      <w:r w:rsidR="002E264F" w:rsidRPr="00BE7A21">
        <w:rPr>
          <w:rFonts w:ascii="Arial" w:hAnsi="Arial" w:cs="Arial"/>
          <w:sz w:val="20"/>
          <w:szCs w:val="20"/>
        </w:rPr>
        <w:t>uszcza składani</w:t>
      </w:r>
      <w:r w:rsidR="00B9327C" w:rsidRPr="00BE7A21">
        <w:rPr>
          <w:rFonts w:ascii="Arial" w:hAnsi="Arial" w:cs="Arial"/>
          <w:sz w:val="20"/>
          <w:szCs w:val="20"/>
        </w:rPr>
        <w:t>a</w:t>
      </w:r>
      <w:r w:rsidRPr="00BE7A21">
        <w:rPr>
          <w:rFonts w:ascii="Arial" w:hAnsi="Arial" w:cs="Arial"/>
          <w:sz w:val="20"/>
          <w:szCs w:val="20"/>
        </w:rPr>
        <w:t xml:space="preserve"> ofert częściowych.</w:t>
      </w:r>
      <w:r w:rsidR="008050EF" w:rsidRPr="00BE7A21">
        <w:rPr>
          <w:rFonts w:ascii="Arial" w:hAnsi="Arial" w:cs="Arial"/>
          <w:sz w:val="20"/>
          <w:szCs w:val="20"/>
        </w:rPr>
        <w:t xml:space="preserve"> </w:t>
      </w:r>
    </w:p>
    <w:p w:rsidR="004A345C" w:rsidRPr="00BE7A21" w:rsidRDefault="004A345C" w:rsidP="005D6533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7A21">
        <w:rPr>
          <w:rFonts w:ascii="Arial" w:hAnsi="Arial" w:cs="Arial"/>
          <w:sz w:val="20"/>
          <w:szCs w:val="20"/>
        </w:rPr>
        <w:t xml:space="preserve">Zamawiający </w:t>
      </w:r>
      <w:r w:rsidRPr="00BE7A21">
        <w:rPr>
          <w:rFonts w:ascii="Arial" w:hAnsi="Arial" w:cs="Arial"/>
          <w:b/>
          <w:sz w:val="20"/>
          <w:szCs w:val="20"/>
        </w:rPr>
        <w:t xml:space="preserve">nie dopuszcza  </w:t>
      </w:r>
      <w:r w:rsidRPr="00BE7A21">
        <w:rPr>
          <w:rFonts w:ascii="Arial" w:hAnsi="Arial" w:cs="Arial"/>
          <w:sz w:val="20"/>
          <w:szCs w:val="20"/>
        </w:rPr>
        <w:t>możliwości składania ofert wariantowych.</w:t>
      </w:r>
    </w:p>
    <w:p w:rsidR="004A345C" w:rsidRPr="00BE7A21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E7A21">
        <w:rPr>
          <w:rFonts w:ascii="Arial" w:hAnsi="Arial" w:cs="Arial"/>
          <w:sz w:val="20"/>
          <w:szCs w:val="20"/>
        </w:rPr>
        <w:t>Zamawiający nie przewiduje</w:t>
      </w:r>
      <w:r w:rsidRPr="00BE7A21">
        <w:rPr>
          <w:rFonts w:ascii="Arial" w:hAnsi="Arial" w:cs="Arial"/>
          <w:b/>
          <w:sz w:val="20"/>
          <w:szCs w:val="20"/>
        </w:rPr>
        <w:t xml:space="preserve"> </w:t>
      </w:r>
      <w:r w:rsidRPr="00BE7A21">
        <w:rPr>
          <w:rFonts w:ascii="Arial" w:hAnsi="Arial" w:cs="Arial"/>
          <w:sz w:val="20"/>
          <w:szCs w:val="20"/>
        </w:rPr>
        <w:t>możliwości udzielenie zamówień</w:t>
      </w:r>
      <w:r w:rsidRPr="00BE7A21">
        <w:rPr>
          <w:rFonts w:ascii="Arial" w:hAnsi="Arial" w:cs="Arial"/>
          <w:color w:val="000000"/>
          <w:sz w:val="20"/>
          <w:szCs w:val="20"/>
        </w:rPr>
        <w:t>, o których mowa w art. 67 ust.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BE7A21">
        <w:rPr>
          <w:rFonts w:ascii="Calibri" w:hAnsi="Calibri"/>
          <w:sz w:val="20"/>
          <w:lang w:val="pl-PL"/>
        </w:rPr>
        <w:t>6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2E264F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EE618C" w:rsidRDefault="002E264F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s</w:t>
      </w:r>
      <w:r w:rsidRPr="002E264F">
        <w:rPr>
          <w:rFonts w:ascii="Calibri" w:hAnsi="Calibri" w:cs="Segoe UI"/>
          <w:sz w:val="20"/>
          <w:szCs w:val="20"/>
        </w:rPr>
        <w:t xml:space="preserve">pełniają warunki z art. 22 ust.1 pkt 2) ustawy </w:t>
      </w:r>
      <w:proofErr w:type="spellStart"/>
      <w:r w:rsidRPr="002E264F">
        <w:rPr>
          <w:rFonts w:ascii="Calibri" w:hAnsi="Calibri" w:cs="Segoe UI"/>
          <w:sz w:val="20"/>
          <w:szCs w:val="20"/>
        </w:rPr>
        <w:t>Pzp</w:t>
      </w:r>
      <w:proofErr w:type="spellEnd"/>
      <w:r w:rsidRPr="002E264F">
        <w:rPr>
          <w:rFonts w:ascii="Calibri" w:hAnsi="Calibri" w:cs="Segoe UI"/>
          <w:sz w:val="20"/>
          <w:szCs w:val="20"/>
        </w:rPr>
        <w:t>.</w:t>
      </w:r>
    </w:p>
    <w:p w:rsidR="002E264F" w:rsidRPr="002E264F" w:rsidRDefault="002E264F" w:rsidP="002E264F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lastRenderedPageBreak/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5D6533" w:rsidRDefault="00677E25" w:rsidP="005D6533">
      <w:pPr>
        <w:pStyle w:val="Akapitzlist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</w:t>
      </w:r>
      <w:r w:rsidR="00E334E8">
        <w:rPr>
          <w:rFonts w:ascii="Arial" w:hAnsi="Arial" w:cs="Arial"/>
          <w:sz w:val="18"/>
          <w:szCs w:val="18"/>
          <w:lang w:eastAsia="ar-SA"/>
        </w:rPr>
        <w:t xml:space="preserve"> – zgodnie z zał. Nr 6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="00135E35">
        <w:rPr>
          <w:rFonts w:ascii="Arial" w:hAnsi="Arial" w:cs="Arial"/>
          <w:sz w:val="18"/>
          <w:szCs w:val="18"/>
          <w:u w:val="single"/>
          <w:lang w:eastAsia="ar-SA"/>
        </w:rPr>
        <w:t xml:space="preserve"> – dotyczy wyrobów medycznych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, </w:t>
      </w:r>
    </w:p>
    <w:p w:rsidR="005D6533" w:rsidRPr="005D6533" w:rsidRDefault="005D6533" w:rsidP="005D6533">
      <w:pPr>
        <w:pStyle w:val="Akapitzlist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18"/>
          <w:szCs w:val="18"/>
          <w:lang w:eastAsia="ar-SA"/>
        </w:rPr>
      </w:pPr>
      <w:r w:rsidRPr="005D6533">
        <w:rPr>
          <w:rFonts w:ascii="Arial" w:hAnsi="Arial" w:cs="Arial"/>
          <w:sz w:val="18"/>
          <w:szCs w:val="18"/>
          <w:lang w:eastAsia="ar-SA"/>
        </w:rPr>
        <w:t>dla potwierdzenia i weryfikacji informacji zawartych w ofercie należy dołączyć materiały informacyjne w postaci katalogów/folderów z zaznaczeniem której pozycji asortymentowej dotyczą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B9327C" w:rsidRDefault="00CC4A54" w:rsidP="00B9327C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B9327C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kierowane na adres: </w:t>
      </w:r>
      <w:r w:rsidRPr="00B9327C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B9327C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 w:rsidRPr="00B9327C">
        <w:rPr>
          <w:rFonts w:ascii="Calibri" w:hAnsi="Calibri" w:cs="Segoe UI"/>
          <w:sz w:val="20"/>
          <w:szCs w:val="20"/>
        </w:rPr>
        <w:t xml:space="preserve">, </w:t>
      </w:r>
    </w:p>
    <w:p w:rsidR="00CC4A54" w:rsidRPr="00B9327C" w:rsidRDefault="00CC4A54" w:rsidP="00B9327C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B9327C">
        <w:rPr>
          <w:rFonts w:ascii="Calibri" w:hAnsi="Calibri" w:cs="Segoe UI"/>
          <w:bCs/>
          <w:sz w:val="20"/>
          <w:szCs w:val="20"/>
        </w:rPr>
        <w:t xml:space="preserve">Wszelkie zawiadomienia, oświadczenia, wnioski oraz informacje przekazane w formie elektronicznej </w:t>
      </w:r>
      <w:r w:rsidRPr="00B9327C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</w:t>
      </w:r>
      <w:r w:rsidRPr="00223729">
        <w:rPr>
          <w:rFonts w:ascii="Calibri" w:hAnsi="Calibri" w:cs="Segoe UI"/>
          <w:sz w:val="20"/>
          <w:szCs w:val="20"/>
        </w:rPr>
        <w:lastRenderedPageBreak/>
        <w:t xml:space="preserve">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formularz cenowy</w:t>
      </w:r>
      <w:r w:rsidR="005444DB">
        <w:rPr>
          <w:rFonts w:ascii="Calibri" w:hAnsi="Calibri" w:cs="Segoe UI"/>
          <w:sz w:val="20"/>
          <w:szCs w:val="20"/>
        </w:rPr>
        <w:t xml:space="preserve"> wraz z parametrami granicznymi oferowanego sprzętu</w:t>
      </w:r>
      <w:r>
        <w:rPr>
          <w:rFonts w:ascii="Calibri" w:hAnsi="Calibri" w:cs="Segoe UI"/>
          <w:sz w:val="20"/>
          <w:szCs w:val="20"/>
        </w:rPr>
        <w:t xml:space="preserve">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Pr="00DC1A99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5444DB" w:rsidRDefault="005444DB" w:rsidP="005444DB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5444DB" w:rsidRDefault="005444DB" w:rsidP="005444DB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5444DB" w:rsidRDefault="005444DB" w:rsidP="005444DB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5444DB" w:rsidRDefault="005444DB" w:rsidP="005444DB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lastRenderedPageBreak/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BE7A21">
        <w:rPr>
          <w:rFonts w:ascii="Calibri" w:hAnsi="Calibri" w:cs="Segoe UI"/>
          <w:b/>
          <w:sz w:val="20"/>
          <w:szCs w:val="20"/>
        </w:rPr>
        <w:t>sprzęt do elektrofizjologii i elektroterapii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BE7A21">
        <w:rPr>
          <w:rFonts w:ascii="Calibri" w:hAnsi="Calibri" w:cs="Segoe UI"/>
          <w:b/>
          <w:sz w:val="20"/>
          <w:szCs w:val="20"/>
        </w:rPr>
        <w:t>23</w:t>
      </w:r>
      <w:r w:rsidR="00B9327C">
        <w:rPr>
          <w:rFonts w:ascii="Calibri" w:hAnsi="Calibri" w:cs="Segoe UI"/>
          <w:b/>
          <w:sz w:val="20"/>
          <w:szCs w:val="20"/>
        </w:rPr>
        <w:t>.10</w:t>
      </w:r>
      <w:r w:rsidR="004B4840">
        <w:rPr>
          <w:rFonts w:ascii="Calibri" w:hAnsi="Calibri" w:cs="Segoe UI"/>
          <w:b/>
          <w:sz w:val="20"/>
          <w:szCs w:val="20"/>
        </w:rPr>
        <w:t>.2018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BE7A21">
        <w:rPr>
          <w:rFonts w:ascii="Calibri" w:hAnsi="Calibri" w:cs="Segoe UI"/>
          <w:b/>
          <w:sz w:val="20"/>
          <w:szCs w:val="20"/>
        </w:rPr>
        <w:t>23</w:t>
      </w:r>
      <w:r w:rsidR="00B9327C">
        <w:rPr>
          <w:rFonts w:ascii="Calibri" w:hAnsi="Calibri" w:cs="Segoe UI"/>
          <w:b/>
          <w:sz w:val="20"/>
          <w:szCs w:val="20"/>
        </w:rPr>
        <w:t>.10</w:t>
      </w:r>
      <w:r w:rsidR="004B4840">
        <w:rPr>
          <w:rFonts w:ascii="Calibri" w:hAnsi="Calibri" w:cs="Segoe UI"/>
          <w:b/>
          <w:sz w:val="20"/>
          <w:szCs w:val="20"/>
        </w:rPr>
        <w:t>.2018</w:t>
      </w:r>
      <w:r w:rsidR="00733491">
        <w:rPr>
          <w:rFonts w:ascii="Calibri" w:hAnsi="Calibri" w:cs="Segoe UI"/>
          <w:b/>
          <w:sz w:val="20"/>
          <w:szCs w:val="20"/>
        </w:rPr>
        <w:t xml:space="preserve">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23897" w:rsidRPr="00BE7A21" w:rsidRDefault="00D23897" w:rsidP="001F7083">
      <w:pPr>
        <w:numPr>
          <w:ilvl w:val="0"/>
          <w:numId w:val="40"/>
        </w:numPr>
        <w:tabs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cena</w:t>
      </w:r>
      <w:r w:rsidRPr="00D23897">
        <w:rPr>
          <w:rFonts w:asciiTheme="minorHAnsi" w:hAnsiTheme="minorHAnsi" w:cstheme="minorHAnsi"/>
          <w:sz w:val="20"/>
          <w:szCs w:val="20"/>
        </w:rPr>
        <w:t xml:space="preserve">  60%</w:t>
      </w:r>
    </w:p>
    <w:p w:rsidR="00D23897" w:rsidRPr="00BE7A21" w:rsidRDefault="00BE7A21" w:rsidP="00BE7A21">
      <w:pPr>
        <w:numPr>
          <w:ilvl w:val="0"/>
          <w:numId w:val="40"/>
        </w:numPr>
        <w:tabs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termin dostawy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D23897" w:rsidRPr="00BE7A21">
        <w:rPr>
          <w:rFonts w:asciiTheme="minorHAnsi" w:hAnsiTheme="minorHAnsi" w:cstheme="minorHAnsi"/>
          <w:sz w:val="20"/>
          <w:szCs w:val="20"/>
        </w:rPr>
        <w:t xml:space="preserve">40% </w:t>
      </w:r>
    </w:p>
    <w:p w:rsidR="00D23897" w:rsidRDefault="00D23897" w:rsidP="00D23897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 w:cstheme="minorHAnsi"/>
          <w:sz w:val="20"/>
          <w:szCs w:val="20"/>
          <w:lang w:val="x-none"/>
        </w:rPr>
      </w:pPr>
    </w:p>
    <w:p w:rsidR="00D23897" w:rsidRPr="00D23897" w:rsidRDefault="00D23897" w:rsidP="00D23897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 w:cstheme="minorHAnsi"/>
          <w:sz w:val="20"/>
          <w:szCs w:val="20"/>
          <w:lang w:val="x-none"/>
        </w:rPr>
      </w:pPr>
      <w:r w:rsidRPr="00D23897">
        <w:rPr>
          <w:rFonts w:asciiTheme="minorHAnsi" w:hAnsiTheme="minorHAnsi" w:cstheme="minorHAnsi"/>
          <w:sz w:val="20"/>
          <w:szCs w:val="20"/>
          <w:lang w:val="x-none"/>
        </w:rPr>
        <w:t>Najkorzystniejszą ofertą będzie ta, która zdobędzie największą liczbę punktów obliczonych wg wzoru:</w:t>
      </w:r>
    </w:p>
    <w:p w:rsidR="00D23897" w:rsidRPr="00D23897" w:rsidRDefault="00D23897" w:rsidP="00D23897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23897">
        <w:rPr>
          <w:rFonts w:asciiTheme="minorHAnsi" w:hAnsiTheme="minorHAnsi" w:cstheme="minorHAnsi"/>
          <w:b/>
          <w:bCs/>
          <w:sz w:val="20"/>
          <w:szCs w:val="20"/>
        </w:rPr>
        <w:t>P = (</w:t>
      </w:r>
      <w:proofErr w:type="spellStart"/>
      <w:r w:rsidRPr="00D23897">
        <w:rPr>
          <w:rFonts w:asciiTheme="minorHAnsi" w:hAnsiTheme="minorHAnsi" w:cstheme="minorHAnsi"/>
          <w:b/>
          <w:bCs/>
          <w:sz w:val="20"/>
          <w:szCs w:val="20"/>
        </w:rPr>
        <w:t>Pc</w:t>
      </w:r>
      <w:proofErr w:type="spellEnd"/>
      <w:r w:rsidRPr="00D23897">
        <w:rPr>
          <w:rFonts w:asciiTheme="minorHAnsi" w:hAnsiTheme="minorHAnsi" w:cstheme="minorHAnsi"/>
          <w:b/>
          <w:bCs/>
          <w:sz w:val="20"/>
          <w:szCs w:val="20"/>
        </w:rPr>
        <w:t xml:space="preserve"> x 60) + (Pd x 40) </w:t>
      </w:r>
    </w:p>
    <w:p w:rsidR="00D23897" w:rsidRPr="00D23897" w:rsidRDefault="00D23897" w:rsidP="00D23897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D23897">
        <w:rPr>
          <w:rFonts w:asciiTheme="minorHAnsi" w:hAnsiTheme="minorHAnsi" w:cstheme="minorHAnsi"/>
          <w:sz w:val="20"/>
          <w:szCs w:val="20"/>
        </w:rPr>
        <w:t>gdzie:</w:t>
      </w:r>
    </w:p>
    <w:p w:rsidR="00D23897" w:rsidRPr="00D23897" w:rsidRDefault="00D23897" w:rsidP="00D23897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D23897">
        <w:rPr>
          <w:rFonts w:asciiTheme="minorHAnsi" w:hAnsiTheme="minorHAnsi" w:cstheme="minorHAnsi"/>
          <w:sz w:val="20"/>
          <w:szCs w:val="20"/>
        </w:rPr>
        <w:tab/>
      </w:r>
      <w:r w:rsidRPr="00D23897">
        <w:rPr>
          <w:rFonts w:asciiTheme="minorHAnsi" w:hAnsiTheme="minorHAnsi" w:cstheme="minorHAnsi"/>
          <w:sz w:val="20"/>
          <w:szCs w:val="20"/>
        </w:rPr>
        <w:tab/>
      </w:r>
      <w:r w:rsidRPr="00D23897">
        <w:rPr>
          <w:rFonts w:asciiTheme="minorHAnsi" w:hAnsiTheme="minorHAnsi" w:cstheme="minorHAnsi"/>
          <w:sz w:val="20"/>
          <w:szCs w:val="20"/>
        </w:rPr>
        <w:tab/>
        <w:t xml:space="preserve">     najniższa oferowana cena</w:t>
      </w:r>
    </w:p>
    <w:p w:rsidR="00D23897" w:rsidRPr="00D23897" w:rsidRDefault="00D23897" w:rsidP="00D23897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outlineLvl w:val="1"/>
        <w:rPr>
          <w:rFonts w:asciiTheme="minorHAnsi" w:hAnsiTheme="minorHAnsi" w:cstheme="minorHAnsi"/>
          <w:sz w:val="20"/>
          <w:szCs w:val="20"/>
        </w:rPr>
      </w:pPr>
      <w:proofErr w:type="spellStart"/>
      <w:r w:rsidRPr="00D23897">
        <w:rPr>
          <w:rFonts w:asciiTheme="minorHAnsi" w:hAnsiTheme="minorHAnsi" w:cstheme="minorHAnsi"/>
          <w:b/>
          <w:bCs/>
          <w:sz w:val="20"/>
          <w:szCs w:val="20"/>
          <w:lang w:val="x-none"/>
        </w:rPr>
        <w:t>Pc</w:t>
      </w:r>
      <w:proofErr w:type="spellEnd"/>
      <w:r w:rsidRPr="00D23897">
        <w:rPr>
          <w:rFonts w:asciiTheme="minorHAnsi" w:hAnsiTheme="minorHAnsi" w:cstheme="minorHAnsi"/>
          <w:sz w:val="20"/>
          <w:szCs w:val="20"/>
          <w:lang w:val="x-none"/>
        </w:rPr>
        <w:t xml:space="preserve"> =   ---------------------------------------</w:t>
      </w:r>
      <w:r w:rsidRPr="00D23897">
        <w:rPr>
          <w:rFonts w:asciiTheme="minorHAnsi" w:hAnsiTheme="minorHAnsi" w:cstheme="minorHAnsi"/>
          <w:sz w:val="20"/>
          <w:szCs w:val="20"/>
          <w:lang w:val="x-none"/>
        </w:rPr>
        <w:tab/>
        <w:t>x 60</w:t>
      </w:r>
    </w:p>
    <w:p w:rsidR="00D23897" w:rsidRPr="00D23897" w:rsidRDefault="00D23897" w:rsidP="00D23897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rPr>
          <w:rFonts w:asciiTheme="minorHAnsi" w:hAnsiTheme="minorHAnsi" w:cstheme="minorHAnsi"/>
          <w:position w:val="8"/>
          <w:sz w:val="20"/>
          <w:szCs w:val="20"/>
        </w:rPr>
      </w:pPr>
      <w:r w:rsidRPr="00D23897">
        <w:rPr>
          <w:rFonts w:asciiTheme="minorHAnsi" w:hAnsiTheme="minorHAnsi" w:cstheme="minorHAnsi"/>
          <w:position w:val="9"/>
          <w:sz w:val="20"/>
          <w:szCs w:val="20"/>
        </w:rPr>
        <w:tab/>
      </w:r>
      <w:r w:rsidRPr="00D23897">
        <w:rPr>
          <w:rFonts w:asciiTheme="minorHAnsi" w:hAnsiTheme="minorHAnsi" w:cstheme="minorHAnsi"/>
          <w:position w:val="9"/>
          <w:sz w:val="20"/>
          <w:szCs w:val="20"/>
        </w:rPr>
        <w:tab/>
      </w:r>
      <w:r w:rsidRPr="00D23897">
        <w:rPr>
          <w:rFonts w:asciiTheme="minorHAnsi" w:hAnsiTheme="minorHAnsi" w:cstheme="minorHAnsi"/>
          <w:position w:val="9"/>
          <w:sz w:val="20"/>
          <w:szCs w:val="20"/>
        </w:rPr>
        <w:tab/>
      </w:r>
      <w:r w:rsidRPr="00D23897">
        <w:rPr>
          <w:rFonts w:asciiTheme="minorHAnsi" w:hAnsiTheme="minorHAnsi" w:cstheme="minorHAnsi"/>
          <w:position w:val="8"/>
          <w:sz w:val="20"/>
          <w:szCs w:val="20"/>
        </w:rPr>
        <w:t xml:space="preserve">     cena porównywanej oferty</w:t>
      </w:r>
    </w:p>
    <w:p w:rsidR="00A56753" w:rsidRDefault="00A56753" w:rsidP="00A56753">
      <w:pPr>
        <w:numPr>
          <w:ilvl w:val="8"/>
          <w:numId w:val="0"/>
        </w:numPr>
        <w:tabs>
          <w:tab w:val="num" w:pos="6480"/>
        </w:tabs>
        <w:spacing w:after="40"/>
        <w:rPr>
          <w:rFonts w:asciiTheme="minorHAnsi" w:eastAsia="MS Mincho" w:hAnsiTheme="minorHAnsi" w:cstheme="minorHAnsi"/>
          <w:sz w:val="20"/>
          <w:szCs w:val="20"/>
        </w:rPr>
      </w:pPr>
    </w:p>
    <w:p w:rsidR="00D23897" w:rsidRDefault="00A56753" w:rsidP="00A56753">
      <w:pPr>
        <w:numPr>
          <w:ilvl w:val="8"/>
          <w:numId w:val="0"/>
        </w:numPr>
        <w:tabs>
          <w:tab w:val="num" w:pos="6480"/>
        </w:tabs>
        <w:spacing w:after="40"/>
        <w:rPr>
          <w:rFonts w:asciiTheme="minorHAnsi" w:eastAsia="MS Mincho" w:hAnsiTheme="minorHAnsi" w:cstheme="minorHAnsi"/>
          <w:sz w:val="20"/>
          <w:szCs w:val="20"/>
        </w:rPr>
      </w:pPr>
      <w:r>
        <w:rPr>
          <w:rFonts w:asciiTheme="minorHAnsi" w:eastAsia="MS Mincho" w:hAnsiTheme="minorHAnsi" w:cstheme="minorHAnsi"/>
          <w:sz w:val="20"/>
          <w:szCs w:val="20"/>
        </w:rPr>
        <w:t xml:space="preserve">Termin dostawy: </w:t>
      </w:r>
      <w:r>
        <w:rPr>
          <w:rFonts w:ascii="Ebrima" w:eastAsia="MS Mincho" w:hAnsi="Ebrima" w:cstheme="minorHAnsi"/>
          <w:sz w:val="20"/>
          <w:szCs w:val="20"/>
        </w:rPr>
        <w:t>&lt;</w:t>
      </w:r>
      <w:r>
        <w:rPr>
          <w:rFonts w:asciiTheme="minorHAnsi" w:eastAsia="MS Mincho" w:hAnsiTheme="minorHAnsi" w:cstheme="minorHAnsi"/>
          <w:sz w:val="20"/>
          <w:szCs w:val="20"/>
        </w:rPr>
        <w:t xml:space="preserve"> 48 h            – 40 pkt</w:t>
      </w:r>
    </w:p>
    <w:p w:rsidR="00A56753" w:rsidRDefault="00A56753" w:rsidP="00A56753">
      <w:pPr>
        <w:numPr>
          <w:ilvl w:val="8"/>
          <w:numId w:val="0"/>
        </w:numPr>
        <w:tabs>
          <w:tab w:val="num" w:pos="6480"/>
        </w:tabs>
        <w:spacing w:after="40"/>
        <w:rPr>
          <w:rFonts w:asciiTheme="minorHAnsi" w:eastAsia="MS Mincho" w:hAnsiTheme="minorHAnsi" w:cstheme="minorHAnsi"/>
          <w:sz w:val="20"/>
          <w:szCs w:val="20"/>
        </w:rPr>
      </w:pPr>
      <w:r>
        <w:rPr>
          <w:rFonts w:asciiTheme="minorHAnsi" w:eastAsia="MS Mincho" w:hAnsiTheme="minorHAnsi" w:cstheme="minorHAnsi"/>
          <w:sz w:val="20"/>
          <w:szCs w:val="20"/>
        </w:rPr>
        <w:t xml:space="preserve">                                    48 – 96 h  – 20 pkt</w:t>
      </w:r>
    </w:p>
    <w:p w:rsidR="00A56753" w:rsidRDefault="00A56753" w:rsidP="00A56753">
      <w:pPr>
        <w:numPr>
          <w:ilvl w:val="8"/>
          <w:numId w:val="0"/>
        </w:numPr>
        <w:tabs>
          <w:tab w:val="num" w:pos="6480"/>
        </w:tabs>
        <w:spacing w:after="40"/>
        <w:rPr>
          <w:rFonts w:ascii="Ebrima" w:eastAsia="MS Mincho" w:hAnsi="Ebrima" w:cstheme="minorHAnsi"/>
          <w:sz w:val="20"/>
          <w:szCs w:val="20"/>
        </w:rPr>
      </w:pPr>
      <w:r>
        <w:rPr>
          <w:rFonts w:asciiTheme="minorHAnsi" w:eastAsia="MS Mincho" w:hAnsiTheme="minorHAnsi" w:cstheme="minorHAnsi"/>
          <w:sz w:val="20"/>
          <w:szCs w:val="20"/>
        </w:rPr>
        <w:t xml:space="preserve">                                 </w:t>
      </w:r>
      <w:r>
        <w:rPr>
          <w:rFonts w:ascii="Ebrima" w:eastAsia="MS Mincho" w:hAnsi="Ebrima" w:cstheme="minorHAnsi"/>
          <w:sz w:val="20"/>
          <w:szCs w:val="20"/>
        </w:rPr>
        <w:t>&gt;96 h         – 0 pkt</w:t>
      </w:r>
    </w:p>
    <w:p w:rsidR="00A56753" w:rsidRPr="00D23897" w:rsidRDefault="00A56753" w:rsidP="00A56753">
      <w:pPr>
        <w:numPr>
          <w:ilvl w:val="8"/>
          <w:numId w:val="0"/>
        </w:numPr>
        <w:tabs>
          <w:tab w:val="num" w:pos="6480"/>
        </w:tabs>
        <w:spacing w:after="40"/>
        <w:rPr>
          <w:rFonts w:asciiTheme="minorHAnsi" w:eastAsia="MS Mincho" w:hAnsiTheme="minorHAnsi" w:cstheme="minorHAnsi"/>
          <w:sz w:val="20"/>
          <w:szCs w:val="20"/>
        </w:rPr>
      </w:pPr>
    </w:p>
    <w:p w:rsidR="00D23897" w:rsidRPr="00D23897" w:rsidRDefault="00D23897" w:rsidP="00D23897">
      <w:pPr>
        <w:tabs>
          <w:tab w:val="left" w:pos="142"/>
          <w:tab w:val="left" w:pos="426"/>
          <w:tab w:val="left" w:pos="567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 w:cstheme="minorHAnsi"/>
          <w:sz w:val="20"/>
          <w:szCs w:val="20"/>
          <w:lang w:val="x-none"/>
        </w:rPr>
      </w:pPr>
      <w:r w:rsidRPr="00D23897">
        <w:rPr>
          <w:rFonts w:asciiTheme="minorHAnsi" w:hAnsiTheme="minorHAnsi" w:cstheme="minorHAnsi"/>
          <w:sz w:val="20"/>
          <w:szCs w:val="20"/>
          <w:lang w:val="x-none"/>
        </w:rPr>
        <w:t>1.</w:t>
      </w:r>
      <w:r w:rsidRPr="00D23897">
        <w:rPr>
          <w:rFonts w:asciiTheme="minorHAnsi" w:hAnsiTheme="minorHAnsi" w:cstheme="minorHAnsi"/>
          <w:sz w:val="20"/>
          <w:szCs w:val="20"/>
          <w:lang w:val="x-none"/>
        </w:rPr>
        <w:tab/>
        <w:t>Najkorzystniejsza oferta może zdobyć max. 10</w:t>
      </w:r>
      <w:r w:rsidRPr="00D23897">
        <w:rPr>
          <w:rFonts w:asciiTheme="minorHAnsi" w:hAnsiTheme="minorHAnsi" w:cstheme="minorHAnsi"/>
          <w:sz w:val="20"/>
          <w:szCs w:val="20"/>
        </w:rPr>
        <w:t xml:space="preserve">0 </w:t>
      </w:r>
      <w:r w:rsidRPr="00D23897">
        <w:rPr>
          <w:rFonts w:asciiTheme="minorHAnsi" w:hAnsiTheme="minorHAnsi" w:cstheme="minorHAnsi"/>
          <w:sz w:val="20"/>
          <w:szCs w:val="20"/>
          <w:lang w:val="x-none"/>
        </w:rPr>
        <w:t>pkt.</w:t>
      </w:r>
    </w:p>
    <w:p w:rsidR="00D23897" w:rsidRPr="00D23897" w:rsidRDefault="00D23897" w:rsidP="00D23897">
      <w:pPr>
        <w:tabs>
          <w:tab w:val="left" w:pos="142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ind w:left="426" w:hanging="426"/>
        <w:jc w:val="both"/>
        <w:rPr>
          <w:rFonts w:asciiTheme="minorHAnsi" w:hAnsiTheme="minorHAnsi" w:cstheme="minorHAnsi"/>
          <w:sz w:val="20"/>
          <w:szCs w:val="20"/>
          <w:lang w:val="x-none"/>
        </w:rPr>
      </w:pPr>
      <w:r w:rsidRPr="00D23897">
        <w:rPr>
          <w:rFonts w:asciiTheme="minorHAnsi" w:hAnsiTheme="minorHAnsi" w:cstheme="minorHAnsi"/>
          <w:sz w:val="20"/>
          <w:szCs w:val="20"/>
          <w:lang w:val="x-none"/>
        </w:rPr>
        <w:t>2.</w:t>
      </w:r>
      <w:r w:rsidRPr="00D23897">
        <w:rPr>
          <w:rFonts w:asciiTheme="minorHAnsi" w:hAnsiTheme="minorHAnsi" w:cstheme="minorHAnsi"/>
          <w:sz w:val="20"/>
          <w:szCs w:val="20"/>
          <w:lang w:val="x-none"/>
        </w:rPr>
        <w:tab/>
        <w:t>Uzyskane oceny zostaną zaokrąglone z dokładnością do dwóch miejsc po przecinku.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1F7083">
      <w:pPr>
        <w:numPr>
          <w:ilvl w:val="0"/>
          <w:numId w:val="17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1F7083">
      <w:pPr>
        <w:numPr>
          <w:ilvl w:val="0"/>
          <w:numId w:val="17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1F7083">
      <w:pPr>
        <w:numPr>
          <w:ilvl w:val="0"/>
          <w:numId w:val="17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1F7083">
      <w:pPr>
        <w:numPr>
          <w:ilvl w:val="0"/>
          <w:numId w:val="17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1F7083">
      <w:pPr>
        <w:numPr>
          <w:ilvl w:val="0"/>
          <w:numId w:val="17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1F7083">
      <w:pPr>
        <w:numPr>
          <w:ilvl w:val="0"/>
          <w:numId w:val="18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1F7083">
      <w:pPr>
        <w:numPr>
          <w:ilvl w:val="0"/>
          <w:numId w:val="18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7A2F44" w:rsidRDefault="007A2F44" w:rsidP="007A2F44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7A2F44" w:rsidRPr="001766D4" w:rsidRDefault="007A2F44" w:rsidP="007A2F44">
      <w:pPr>
        <w:spacing w:after="40"/>
        <w:jc w:val="both"/>
        <w:rPr>
          <w:rFonts w:asciiTheme="minorHAnsi" w:hAnsiTheme="minorHAnsi" w:cstheme="minorHAnsi"/>
          <w:b/>
          <w:color w:val="008000"/>
          <w:sz w:val="20"/>
          <w:szCs w:val="20"/>
        </w:rPr>
      </w:pPr>
      <w:r w:rsidRPr="001766D4">
        <w:rPr>
          <w:rFonts w:asciiTheme="minorHAnsi" w:hAnsiTheme="minorHAnsi" w:cstheme="minorHAnsi"/>
          <w:b/>
          <w:sz w:val="20"/>
          <w:szCs w:val="20"/>
        </w:rPr>
        <w:t>XVIII. Klauzula informacyjna z art. 13 RODO</w:t>
      </w:r>
    </w:p>
    <w:p w:rsidR="007A2F44" w:rsidRPr="001766D4" w:rsidRDefault="007A2F44" w:rsidP="007A2F44">
      <w:pPr>
        <w:spacing w:after="150" w:line="360" w:lineRule="auto"/>
        <w:ind w:firstLine="567"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Zgodnie z art. 13 ust. 1 i 2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1766D4">
        <w:rPr>
          <w:rFonts w:asciiTheme="minorHAnsi" w:hAnsiTheme="minorHAnsi" w:cstheme="minorHAnsi"/>
          <w:sz w:val="20"/>
          <w:szCs w:val="20"/>
        </w:rPr>
        <w:t xml:space="preserve">dalej „RODO”, informuję, że: </w:t>
      </w:r>
    </w:p>
    <w:p w:rsidR="007A2F44" w:rsidRPr="001766D4" w:rsidRDefault="007A2F44" w:rsidP="001F7083">
      <w:pPr>
        <w:pStyle w:val="Akapitzlist"/>
        <w:numPr>
          <w:ilvl w:val="0"/>
          <w:numId w:val="37"/>
        </w:numPr>
        <w:tabs>
          <w:tab w:val="left" w:pos="540"/>
        </w:tabs>
        <w:spacing w:after="40"/>
        <w:ind w:left="426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administratorem Pani/Pana danych osobowych jest Samodzielny Publiczny Zakład Opieki Zdrowotnej MSWiA w Łodzi ul. Północna 42, 91-425 Łódź tel. (42) 63 41 270, fax (42) 63 41 254</w:t>
      </w:r>
    </w:p>
    <w:p w:rsidR="007A2F44" w:rsidRPr="001766D4" w:rsidRDefault="007A2F44" w:rsidP="001F7083">
      <w:pPr>
        <w:numPr>
          <w:ilvl w:val="0"/>
          <w:numId w:val="34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inspektorem ochrony danych osobowych w </w:t>
      </w:r>
      <w:r w:rsidRPr="001766D4">
        <w:rPr>
          <w:rFonts w:asciiTheme="minorHAnsi" w:hAnsiTheme="minorHAnsi" w:cstheme="minorHAnsi"/>
          <w:i/>
          <w:sz w:val="20"/>
          <w:szCs w:val="20"/>
        </w:rPr>
        <w:t>SP ZOZ MSWIA w Łodzi</w:t>
      </w:r>
      <w:r w:rsidRPr="001766D4">
        <w:rPr>
          <w:rFonts w:asciiTheme="minorHAnsi" w:hAnsiTheme="minorHAnsi" w:cstheme="minorHAnsi"/>
          <w:sz w:val="20"/>
          <w:szCs w:val="20"/>
        </w:rPr>
        <w:t xml:space="preserve"> jest Lubomir Marecki  tel. 42 6341103</w:t>
      </w:r>
    </w:p>
    <w:p w:rsidR="007A2F44" w:rsidRPr="001766D4" w:rsidRDefault="007A2F44" w:rsidP="001F7083">
      <w:pPr>
        <w:numPr>
          <w:ilvl w:val="0"/>
          <w:numId w:val="34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Pani/Pana dane osobowe przetwarzane będą na podstawie art. 6 ust. 1 lit. c</w:t>
      </w:r>
      <w:r w:rsidRPr="001766D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1766D4">
        <w:rPr>
          <w:rFonts w:asciiTheme="minorHAnsi" w:hAnsiTheme="minorHAnsi" w:cstheme="minorHAnsi"/>
          <w:sz w:val="20"/>
          <w:szCs w:val="20"/>
        </w:rPr>
        <w:t xml:space="preserve">RODO w celu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związanym z postępowaniem o udzielenie zamówienia publicznego </w:t>
      </w:r>
      <w:r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nr sprawy</w:t>
      </w:r>
      <w:r w:rsidR="00A56753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 xml:space="preserve"> 44</w:t>
      </w:r>
      <w:r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/D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/1</w:t>
      </w:r>
      <w:r w:rsidRPr="001766D4"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  <w:t>8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>prowadzonym w trybie przetargu nieograniczonego</w:t>
      </w:r>
    </w:p>
    <w:p w:rsidR="007A2F44" w:rsidRPr="001766D4" w:rsidRDefault="007A2F44" w:rsidP="001F7083">
      <w:pPr>
        <w:numPr>
          <w:ilvl w:val="0"/>
          <w:numId w:val="34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lastRenderedPageBreak/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 xml:space="preserve">”;  </w:t>
      </w:r>
    </w:p>
    <w:p w:rsidR="007A2F44" w:rsidRPr="001766D4" w:rsidRDefault="007A2F44" w:rsidP="001F7083">
      <w:pPr>
        <w:numPr>
          <w:ilvl w:val="0"/>
          <w:numId w:val="34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Pani/Pana dane osobowe będą przechowywane, zgodnie z art. 97 ust. 1 ustawy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:rsidR="007A2F44" w:rsidRPr="001766D4" w:rsidRDefault="007A2F44" w:rsidP="001F7083">
      <w:pPr>
        <w:numPr>
          <w:ilvl w:val="0"/>
          <w:numId w:val="34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 xml:space="preserve">;  </w:t>
      </w:r>
    </w:p>
    <w:p w:rsidR="007A2F44" w:rsidRPr="001766D4" w:rsidRDefault="007A2F44" w:rsidP="001F7083">
      <w:pPr>
        <w:numPr>
          <w:ilvl w:val="0"/>
          <w:numId w:val="34"/>
        </w:numPr>
        <w:spacing w:after="150" w:line="360" w:lineRule="auto"/>
        <w:ind w:left="426" w:hanging="426"/>
        <w:contextualSpacing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766D4">
        <w:rPr>
          <w:rFonts w:asciiTheme="minorHAnsi" w:hAnsiTheme="minorHAnsi" w:cstheme="minorHAnsi"/>
          <w:sz w:val="20"/>
          <w:szCs w:val="20"/>
        </w:rPr>
        <w:t>w odniesieniu do Pani/Pana danych osobowych decyzje nie będą podejmowane w sposób zautomatyzowany, stosowanie do art. 22 RODO;</w:t>
      </w:r>
    </w:p>
    <w:p w:rsidR="007A2F44" w:rsidRPr="001766D4" w:rsidRDefault="007A2F44" w:rsidP="001F7083">
      <w:pPr>
        <w:numPr>
          <w:ilvl w:val="0"/>
          <w:numId w:val="34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posiada Pani/Pan:</w:t>
      </w:r>
    </w:p>
    <w:p w:rsidR="007A2F44" w:rsidRPr="001766D4" w:rsidRDefault="007A2F44" w:rsidP="001F7083">
      <w:pPr>
        <w:numPr>
          <w:ilvl w:val="0"/>
          <w:numId w:val="35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na podstawie art. 15 RODO prawo dostępu do danych osobowych Pani/Pana dotyczących;</w:t>
      </w:r>
    </w:p>
    <w:p w:rsidR="007A2F44" w:rsidRPr="001766D4" w:rsidRDefault="007A2F44" w:rsidP="001F7083">
      <w:pPr>
        <w:numPr>
          <w:ilvl w:val="0"/>
          <w:numId w:val="35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na podstawie art. 16 RODO prawo do sprostowania Pani/Pana danych osobowych </w:t>
      </w:r>
      <w:r w:rsidRPr="001766D4">
        <w:rPr>
          <w:rFonts w:asciiTheme="minorHAnsi" w:hAnsiTheme="minorHAnsi" w:cstheme="minorHAnsi"/>
          <w:b/>
          <w:sz w:val="20"/>
          <w:szCs w:val="20"/>
          <w:vertAlign w:val="superscript"/>
        </w:rPr>
        <w:t>**</w:t>
      </w:r>
      <w:r w:rsidRPr="001766D4">
        <w:rPr>
          <w:rFonts w:asciiTheme="minorHAnsi" w:hAnsiTheme="minorHAnsi" w:cstheme="minorHAnsi"/>
          <w:sz w:val="20"/>
          <w:szCs w:val="20"/>
        </w:rPr>
        <w:t>;</w:t>
      </w:r>
    </w:p>
    <w:p w:rsidR="007A2F44" w:rsidRPr="001766D4" w:rsidRDefault="007A2F44" w:rsidP="001F7083">
      <w:pPr>
        <w:numPr>
          <w:ilvl w:val="0"/>
          <w:numId w:val="35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7A2F44" w:rsidRPr="001766D4" w:rsidRDefault="007A2F44" w:rsidP="001F7083">
      <w:pPr>
        <w:numPr>
          <w:ilvl w:val="0"/>
          <w:numId w:val="35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7A2F44" w:rsidRPr="001766D4" w:rsidRDefault="007A2F44" w:rsidP="001F7083">
      <w:pPr>
        <w:numPr>
          <w:ilvl w:val="0"/>
          <w:numId w:val="34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nie przysługuje Pani/Panu:</w:t>
      </w:r>
    </w:p>
    <w:p w:rsidR="007A2F44" w:rsidRPr="001766D4" w:rsidRDefault="007A2F44" w:rsidP="001F7083">
      <w:pPr>
        <w:numPr>
          <w:ilvl w:val="0"/>
          <w:numId w:val="36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w związku z art. 17 ust. 3 lit. b, d lub e RODO prawo do usunięcia danych osobowych;</w:t>
      </w:r>
    </w:p>
    <w:p w:rsidR="007A2F44" w:rsidRPr="001766D4" w:rsidRDefault="007A2F44" w:rsidP="001F7083">
      <w:pPr>
        <w:numPr>
          <w:ilvl w:val="0"/>
          <w:numId w:val="36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prawo do przenoszenia danych osobowych, o którym mowa w art. 20 RODO;</w:t>
      </w:r>
    </w:p>
    <w:p w:rsidR="007A2F44" w:rsidRPr="001766D4" w:rsidRDefault="007A2F44" w:rsidP="001F7083">
      <w:pPr>
        <w:numPr>
          <w:ilvl w:val="0"/>
          <w:numId w:val="36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1766D4">
        <w:rPr>
          <w:rFonts w:asciiTheme="minorHAnsi" w:hAnsiTheme="minorHAnsi" w:cstheme="minorHAnsi"/>
          <w:sz w:val="20"/>
          <w:szCs w:val="20"/>
        </w:rPr>
        <w:t>.</w:t>
      </w:r>
      <w:r w:rsidRPr="001766D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7A2F44" w:rsidRPr="001766D4" w:rsidRDefault="007A2F44" w:rsidP="007A2F44">
      <w:pPr>
        <w:spacing w:before="120" w:after="120" w:line="276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>______________________</w:t>
      </w:r>
    </w:p>
    <w:p w:rsidR="007A2F44" w:rsidRPr="001766D4" w:rsidRDefault="007A2F44" w:rsidP="007A2F44">
      <w:pPr>
        <w:spacing w:after="150"/>
        <w:ind w:left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>*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 xml:space="preserve"> 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informacja w tym zakresie jest wymagana, jeżeli w odniesieniu do danego administratora lub podmiotu przetwarzającego </w:t>
      </w:r>
      <w:r w:rsidRPr="001766D4">
        <w:rPr>
          <w:rFonts w:asciiTheme="minorHAnsi" w:hAnsiTheme="minorHAnsi" w:cstheme="minorHAnsi"/>
          <w:i/>
          <w:sz w:val="20"/>
          <w:szCs w:val="20"/>
        </w:rPr>
        <w:t>istnieje obowiązek wyznaczenia inspektora ochrony danych osobowych.</w:t>
      </w:r>
    </w:p>
    <w:p w:rsidR="007A2F44" w:rsidRPr="001766D4" w:rsidRDefault="007A2F44" w:rsidP="007A2F44">
      <w:pPr>
        <w:ind w:left="426"/>
        <w:contextualSpacing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 xml:space="preserve">** 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>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766D4">
        <w:rPr>
          <w:rFonts w:asciiTheme="minorHAnsi" w:hAnsiTheme="minorHAnsi" w:cstheme="minorHAnsi"/>
          <w:i/>
          <w:sz w:val="20"/>
          <w:szCs w:val="20"/>
        </w:rPr>
        <w:t xml:space="preserve">skorzystanie z prawa do sprostowania nie może skutkować zmianą 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wyniku postępowania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br/>
        <w:t xml:space="preserve">o udzielenie zamówienia publicznego ani zmianą postanowień umowy w zakresie niezgodnym z ustawą </w:t>
      </w:r>
      <w:proofErr w:type="spellStart"/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Pzp</w:t>
      </w:r>
      <w:proofErr w:type="spellEnd"/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oraz nie może naruszać integralności protokołu oraz jego załączników.</w:t>
      </w:r>
    </w:p>
    <w:p w:rsidR="007A2F44" w:rsidRPr="001766D4" w:rsidRDefault="007A2F44" w:rsidP="007A2F44">
      <w:pPr>
        <w:ind w:left="426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 xml:space="preserve">*** 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>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prawo do ograniczenia przetwarzania nie ma zastosowania w odniesieniu do </w:t>
      </w:r>
      <w:r w:rsidRPr="001766D4">
        <w:rPr>
          <w:rFonts w:asciiTheme="minorHAnsi" w:hAnsiTheme="minorHAnsi" w:cstheme="minorHAnsi"/>
          <w:i/>
          <w:sz w:val="20"/>
          <w:szCs w:val="20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1F4BE6" w:rsidRPr="001F4BE6" w:rsidRDefault="001F4BE6" w:rsidP="001F4BE6">
      <w:pPr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>Podpisy osób wyznaczonych do przygotowania postępowania przetargowego: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Default="00A56753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Wojciech Religa </w:t>
      </w:r>
      <w:r w:rsidR="001F4BE6" w:rsidRPr="001F4BE6">
        <w:rPr>
          <w:rFonts w:ascii="Arial" w:hAnsi="Arial" w:cs="Arial"/>
          <w:sz w:val="20"/>
          <w:szCs w:val="20"/>
        </w:rPr>
        <w:t xml:space="preserve"> ……………………………………………………………</w:t>
      </w:r>
    </w:p>
    <w:p w:rsidR="005C2D1B" w:rsidRDefault="005C2D1B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5C2D1B" w:rsidRPr="001F4BE6" w:rsidRDefault="00A56753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Kamil Bajerowski </w:t>
      </w:r>
      <w:r w:rsidR="005C2D1B">
        <w:rPr>
          <w:rFonts w:ascii="Arial" w:hAnsi="Arial" w:cs="Arial"/>
          <w:sz w:val="20"/>
          <w:szCs w:val="20"/>
        </w:rPr>
        <w:t>……………………………………………</w:t>
      </w:r>
      <w:r>
        <w:rPr>
          <w:rFonts w:ascii="Arial" w:hAnsi="Arial" w:cs="Arial"/>
          <w:sz w:val="20"/>
          <w:szCs w:val="20"/>
        </w:rPr>
        <w:t>…………..</w:t>
      </w:r>
    </w:p>
    <w:p w:rsidR="00A56753" w:rsidRDefault="00A56753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A56753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Monika Dobrzyńska </w:t>
      </w:r>
      <w:r w:rsidR="001F4BE6" w:rsidRPr="001F4BE6">
        <w:rPr>
          <w:rFonts w:ascii="Arial" w:hAnsi="Arial" w:cs="Arial"/>
          <w:sz w:val="20"/>
          <w:szCs w:val="20"/>
        </w:rPr>
        <w:t xml:space="preserve">   ………………………………………………</w:t>
      </w:r>
    </w:p>
    <w:p w:rsidR="001F4BE6" w:rsidRPr="001F4BE6" w:rsidRDefault="001F4BE6" w:rsidP="001F4BE6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b/>
        </w:rPr>
      </w:pPr>
    </w:p>
    <w:p w:rsidR="001F4BE6" w:rsidRPr="001F4BE6" w:rsidRDefault="001F4BE6" w:rsidP="001F4BE6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b/>
        </w:rPr>
        <w:sectPr w:rsidR="001F4BE6" w:rsidRPr="001F4BE6" w:rsidSect="004B3D32">
          <w:footerReference w:type="even" r:id="rId10"/>
          <w:footerReference w:type="default" r:id="rId11"/>
          <w:pgSz w:w="11905" w:h="16837" w:code="9"/>
          <w:pgMar w:top="1134" w:right="1418" w:bottom="1134" w:left="1418" w:header="709" w:footer="720" w:gutter="0"/>
          <w:cols w:space="708"/>
          <w:titlePg/>
          <w:docGrid w:linePitch="360"/>
        </w:sect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7A6A04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Załącznik nr 1</w:t>
            </w:r>
            <w:r w:rsidR="00D61865"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1F7083">
            <w:pPr>
              <w:pStyle w:val="Akapitzlist"/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1F7083">
            <w:pPr>
              <w:numPr>
                <w:ilvl w:val="0"/>
                <w:numId w:val="20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OFEROWANY PRZEDMIOT ZAMÓWIENIA:</w:t>
            </w:r>
          </w:p>
          <w:p w:rsidR="00D61865" w:rsidRPr="00E374C7" w:rsidRDefault="00D61865" w:rsidP="00AF1C4F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="00AF1C4F"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1F7083">
            <w:pPr>
              <w:numPr>
                <w:ilvl w:val="0"/>
                <w:numId w:val="20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</w:p>
          <w:p w:rsidR="00911FF5" w:rsidRPr="00911FF5" w:rsidRDefault="00A56753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Pakiet nr 1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A56753" w:rsidRPr="00911FF5" w:rsidRDefault="00A56753" w:rsidP="00A567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Pakiet nr 2 </w:t>
            </w:r>
          </w:p>
          <w:p w:rsidR="00A56753" w:rsidRPr="00911FF5" w:rsidRDefault="00A56753" w:rsidP="00A567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A56753" w:rsidRDefault="00A56753" w:rsidP="00A567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A56753" w:rsidRPr="00911FF5" w:rsidRDefault="00A56753" w:rsidP="00A567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A56753" w:rsidRDefault="00A56753" w:rsidP="00A567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A56753" w:rsidRPr="00911FF5" w:rsidRDefault="00A56753" w:rsidP="00A567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A56753" w:rsidRPr="00911FF5" w:rsidRDefault="00A56753" w:rsidP="00A567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Pakiet nr 3 </w:t>
            </w:r>
          </w:p>
          <w:p w:rsidR="00A56753" w:rsidRPr="00911FF5" w:rsidRDefault="00A56753" w:rsidP="00A567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A56753" w:rsidRDefault="00A56753" w:rsidP="00A567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A56753" w:rsidRPr="00911FF5" w:rsidRDefault="00A56753" w:rsidP="00A567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A56753" w:rsidRDefault="00A56753" w:rsidP="00A567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A56753" w:rsidRPr="00911FF5" w:rsidRDefault="00A56753" w:rsidP="00A567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A56753" w:rsidRPr="00911FF5" w:rsidRDefault="00A56753" w:rsidP="00A567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Pakiet nr 4 </w:t>
            </w:r>
          </w:p>
          <w:p w:rsidR="00A56753" w:rsidRPr="00911FF5" w:rsidRDefault="00A56753" w:rsidP="00A567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A56753" w:rsidRDefault="00A56753" w:rsidP="00A567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A56753" w:rsidRPr="00911FF5" w:rsidRDefault="00A56753" w:rsidP="00A567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A56753" w:rsidRDefault="00A56753" w:rsidP="00A567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A56753" w:rsidRPr="00911FF5" w:rsidRDefault="00A56753" w:rsidP="00A567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1F7083">
            <w:pPr>
              <w:pStyle w:val="Akapitzlist"/>
              <w:numPr>
                <w:ilvl w:val="0"/>
                <w:numId w:val="20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5C2D1B" w:rsidRDefault="00D61865" w:rsidP="001F7083">
            <w:pPr>
              <w:pStyle w:val="Tekstpodstawowywcity2"/>
              <w:numPr>
                <w:ilvl w:val="0"/>
                <w:numId w:val="19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C2D1B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1F7083">
            <w:pPr>
              <w:pStyle w:val="Tekstpodstawowywcity2"/>
              <w:numPr>
                <w:ilvl w:val="0"/>
                <w:numId w:val="19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1F7083">
            <w:pPr>
              <w:pStyle w:val="Tekstpodstawowywcity2"/>
              <w:numPr>
                <w:ilvl w:val="0"/>
                <w:numId w:val="19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AF1C4F" w:rsidRPr="00AF1C4F" w:rsidRDefault="00D61865" w:rsidP="001F7083">
            <w:pPr>
              <w:numPr>
                <w:ilvl w:val="0"/>
                <w:numId w:val="19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  <w:r w:rsidR="00AF1C4F" w:rsidRPr="00AF1C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A2F44" w:rsidRPr="00DC3A43" w:rsidRDefault="007A2F44" w:rsidP="001F7083">
            <w:pPr>
              <w:numPr>
                <w:ilvl w:val="0"/>
                <w:numId w:val="19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1)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wobec osób fizycznych, </w:t>
            </w:r>
            <w:r w:rsidRPr="00DC3A43">
              <w:rPr>
                <w:rFonts w:asciiTheme="minorHAnsi" w:hAnsiTheme="minorHAnsi" w:cstheme="minorHAnsi"/>
                <w:sz w:val="20"/>
                <w:szCs w:val="20"/>
              </w:rPr>
              <w:t>od których dane osobowe bezpośrednio lub pośrednio pozyskałem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 celu ubiegania się o udzielenie zamówienia publicznego w niniejszym postępowaniu</w:t>
            </w:r>
            <w:r w:rsidRPr="00DC3A43">
              <w:rPr>
                <w:rFonts w:asciiTheme="minorHAnsi" w:hAnsiTheme="minorHAnsi" w:cstheme="minorHAnsi"/>
                <w:sz w:val="20"/>
                <w:szCs w:val="20"/>
              </w:rPr>
              <w:t>.*</w:t>
            </w:r>
          </w:p>
          <w:p w:rsidR="007A2F44" w:rsidRPr="00B919AE" w:rsidRDefault="007A2F44" w:rsidP="007A2F44">
            <w:pPr>
              <w:pStyle w:val="NormalnyWeb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919AE"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</w:t>
            </w:r>
          </w:p>
          <w:p w:rsidR="007A2F44" w:rsidRDefault="007A2F44" w:rsidP="007A2F44">
            <w:pPr>
              <w:pStyle w:val="NormalnyWeb"/>
              <w:spacing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A2F44" w:rsidRDefault="007A2F44" w:rsidP="007A2F44">
            <w:pPr>
              <w:pStyle w:val="Tekstprzypisudolneg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lastRenderedPageBreak/>
              <w:t>1)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3A3206">
              <w:rPr>
                <w:rFonts w:ascii="Arial" w:hAnsi="Arial" w:cs="Arial"/>
                <w:sz w:val="16"/>
                <w:szCs w:val="16"/>
              </w:rPr>
              <w:t>rozporządzeni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3A3206">
              <w:rPr>
                <w:rFonts w:ascii="Arial" w:hAnsi="Arial" w:cs="Arial"/>
                <w:sz w:val="16"/>
                <w:szCs w:val="16"/>
              </w:rPr>
      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16"/>
                <w:szCs w:val="16"/>
              </w:rPr>
              <w:t xml:space="preserve"> (Dz. Urz. UE L 119 z 04.05.2016, str. 1). </w:t>
            </w:r>
          </w:p>
          <w:p w:rsidR="007A2F44" w:rsidRPr="003A3206" w:rsidRDefault="007A2F44" w:rsidP="007A2F44">
            <w:pPr>
              <w:pStyle w:val="Tekstprzypisudolnego"/>
              <w:jc w:val="both"/>
              <w:rPr>
                <w:sz w:val="16"/>
                <w:szCs w:val="16"/>
              </w:rPr>
            </w:pPr>
          </w:p>
          <w:p w:rsidR="007A2F44" w:rsidRPr="0070464A" w:rsidRDefault="007A2F44" w:rsidP="007A2F44">
            <w:pPr>
              <w:pStyle w:val="NormalnyWeb"/>
              <w:spacing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</w:t>
            </w: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 xml:space="preserve">przypadku gdy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wykonawca </w:t>
            </w:r>
            <w:r w:rsidRPr="0070464A">
              <w:rPr>
                <w:rFonts w:ascii="Arial" w:hAnsi="Arial" w:cs="Arial"/>
                <w:sz w:val="16"/>
                <w:szCs w:val="16"/>
              </w:rPr>
              <w:t>nie przekazuje danych osobowych innych niż bezpośrednio jego dotycząc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70464A">
              <w:rPr>
                <w:rFonts w:ascii="Arial" w:hAnsi="Arial" w:cs="Arial"/>
                <w:sz w:val="16"/>
                <w:szCs w:val="16"/>
              </w:rPr>
              <w:t xml:space="preserve"> lub zachodzi wyłączenie stosowania obowiązku informacyjnego, stosownie do art. 13 ust. 4</w:t>
            </w:r>
            <w:r>
              <w:rPr>
                <w:rFonts w:ascii="Arial" w:hAnsi="Arial" w:cs="Arial"/>
                <w:sz w:val="16"/>
                <w:szCs w:val="16"/>
              </w:rPr>
              <w:t xml:space="preserve"> lub art. 14 ust. 5 </w:t>
            </w:r>
            <w:r w:rsidRPr="0070464A">
              <w:rPr>
                <w:rFonts w:ascii="Arial" w:hAnsi="Arial" w:cs="Arial"/>
                <w:sz w:val="16"/>
                <w:szCs w:val="16"/>
              </w:rPr>
              <w:t>RODO</w:t>
            </w:r>
            <w:r>
              <w:rPr>
                <w:rFonts w:ascii="Arial" w:hAnsi="Arial" w:cs="Arial"/>
                <w:sz w:val="16"/>
                <w:szCs w:val="16"/>
              </w:rPr>
              <w:t xml:space="preserve"> treści oświadczenia wykonawca nie składa (usunięcie treści oświadczenia np. przez jego wykreślenie)</w:t>
            </w:r>
            <w:r w:rsidRPr="0070464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D61865" w:rsidRPr="009F4795" w:rsidRDefault="00D61865" w:rsidP="00C02B88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1F7083">
            <w:pPr>
              <w:pStyle w:val="Akapitzlist"/>
              <w:numPr>
                <w:ilvl w:val="0"/>
                <w:numId w:val="20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ZOBOWIĄZANIA W PRZYPADKU PRZYZNANIA ZAMÓWIENIA:</w:t>
            </w:r>
          </w:p>
          <w:p w:rsidR="00D4159A" w:rsidRPr="00A01F2E" w:rsidRDefault="00D4159A" w:rsidP="001F7083">
            <w:pPr>
              <w:numPr>
                <w:ilvl w:val="0"/>
                <w:numId w:val="2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1F7083">
            <w:pPr>
              <w:numPr>
                <w:ilvl w:val="0"/>
                <w:numId w:val="2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C22FEA" w:rsidP="001F7083">
            <w:pPr>
              <w:pStyle w:val="Akapitzlist"/>
              <w:numPr>
                <w:ilvl w:val="0"/>
                <w:numId w:val="23"/>
              </w:numPr>
              <w:tabs>
                <w:tab w:val="num" w:pos="459"/>
              </w:tabs>
              <w:spacing w:after="40"/>
              <w:ind w:left="459" w:hanging="459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konto Wykonawcy: </w:t>
            </w:r>
            <w:r w:rsidR="00D4159A"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="00D4159A"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1F7083">
            <w:pPr>
              <w:pStyle w:val="Akapitzlist"/>
              <w:numPr>
                <w:ilvl w:val="0"/>
                <w:numId w:val="20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1F7083">
            <w:pPr>
              <w:numPr>
                <w:ilvl w:val="0"/>
                <w:numId w:val="2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1F7083">
            <w:pPr>
              <w:numPr>
                <w:ilvl w:val="0"/>
                <w:numId w:val="2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1F7083">
            <w:pPr>
              <w:pStyle w:val="Akapitzlist"/>
              <w:numPr>
                <w:ilvl w:val="0"/>
                <w:numId w:val="20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1F7083">
            <w:pPr>
              <w:numPr>
                <w:ilvl w:val="0"/>
                <w:numId w:val="2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1F7083">
            <w:pPr>
              <w:numPr>
                <w:ilvl w:val="0"/>
                <w:numId w:val="2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1F7083">
            <w:pPr>
              <w:numPr>
                <w:ilvl w:val="0"/>
                <w:numId w:val="2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1F7083">
            <w:pPr>
              <w:numPr>
                <w:ilvl w:val="0"/>
                <w:numId w:val="2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C017A6" w:rsidP="00C017A6">
      <w:pPr>
        <w:tabs>
          <w:tab w:val="left" w:pos="6521"/>
        </w:tabs>
        <w:spacing w:line="276" w:lineRule="auto"/>
        <w:rPr>
          <w:i/>
        </w:rPr>
      </w:pPr>
      <w:r>
        <w:tab/>
      </w:r>
      <w:r>
        <w:tab/>
      </w:r>
      <w:r w:rsidR="006C2697"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C017A6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sprzętu do elektrofizjologii i elektroterapii </w:t>
      </w:r>
      <w:r w:rsidR="005C2D1B">
        <w:rPr>
          <w:rFonts w:asciiTheme="minorHAnsi" w:eastAsia="Calibri" w:hAnsiTheme="minorHAnsi" w:cs="Arial"/>
          <w:b/>
          <w:sz w:val="20"/>
          <w:szCs w:val="20"/>
          <w:lang w:eastAsia="en-US"/>
        </w:rPr>
        <w:t>a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C017A6">
        <w:rPr>
          <w:rFonts w:asciiTheme="minorHAnsi" w:eastAsia="Calibri" w:hAnsiTheme="minorHAnsi" w:cs="Arial"/>
          <w:b/>
          <w:sz w:val="20"/>
          <w:szCs w:val="20"/>
          <w:lang w:eastAsia="en-US"/>
        </w:rPr>
        <w:t>nr 44</w:t>
      </w:r>
      <w:r w:rsidR="007A2F44">
        <w:rPr>
          <w:rFonts w:asciiTheme="minorHAnsi" w:eastAsia="Calibri" w:hAnsiTheme="minorHAnsi" w:cs="Arial"/>
          <w:b/>
          <w:sz w:val="20"/>
          <w:szCs w:val="20"/>
          <w:lang w:eastAsia="en-US"/>
        </w:rPr>
        <w:t>/D/18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1F7083">
      <w:pPr>
        <w:pStyle w:val="Akapitzlist"/>
        <w:numPr>
          <w:ilvl w:val="0"/>
          <w:numId w:val="29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1F7083">
      <w:pPr>
        <w:pStyle w:val="Akapitzlist"/>
        <w:numPr>
          <w:ilvl w:val="0"/>
          <w:numId w:val="29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1F7083">
            <w:pPr>
              <w:pStyle w:val="Akapitzlist"/>
              <w:numPr>
                <w:ilvl w:val="0"/>
                <w:numId w:val="24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1F7083">
            <w:pPr>
              <w:pStyle w:val="Akapitzlist"/>
              <w:numPr>
                <w:ilvl w:val="0"/>
                <w:numId w:val="24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1F7083">
            <w:pPr>
              <w:pStyle w:val="Akapitzlist"/>
              <w:numPr>
                <w:ilvl w:val="0"/>
                <w:numId w:val="25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1F7083">
            <w:pPr>
              <w:pStyle w:val="Akapitzlist"/>
              <w:numPr>
                <w:ilvl w:val="0"/>
                <w:numId w:val="25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1F7083">
            <w:pPr>
              <w:pStyle w:val="Akapitzlist"/>
              <w:numPr>
                <w:ilvl w:val="0"/>
                <w:numId w:val="25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1F7083">
            <w:pPr>
              <w:pStyle w:val="Akapitzlist"/>
              <w:numPr>
                <w:ilvl w:val="0"/>
                <w:numId w:val="25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1F7083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1F7083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1F7083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1F7083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1F7083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1F7083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1F7083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1F7083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1F7083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1F7083">
            <w:pPr>
              <w:pStyle w:val="Akapitzlist"/>
              <w:numPr>
                <w:ilvl w:val="0"/>
                <w:numId w:val="24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  <w:r w:rsidR="007A2F44">
        <w:rPr>
          <w:rFonts w:asciiTheme="majorHAnsi" w:hAnsiTheme="majorHAnsi"/>
          <w:sz w:val="20"/>
          <w:szCs w:val="20"/>
        </w:rPr>
        <w:t xml:space="preserve">                                             </w:t>
      </w:r>
      <w:r>
        <w:rPr>
          <w:rFonts w:asciiTheme="majorHAnsi" w:hAnsiTheme="majorHAnsi"/>
          <w:sz w:val="20"/>
          <w:szCs w:val="20"/>
        </w:rPr>
        <w:t>………………………………………..    podpis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342277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  <w:r>
        <w:rPr>
          <w:rFonts w:ascii="Calibri" w:hAnsi="Calibri" w:cs="Segoe UI"/>
          <w:b/>
          <w:bCs/>
          <w:sz w:val="20"/>
          <w:szCs w:val="20"/>
        </w:rPr>
        <w:t>Załącznik nr 6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>OŚWIADCZENIE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Telefon...............................................................................................................................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Fax.....................................................................................................................................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2E0871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 xml:space="preserve"> Oświadczamy, iż oferowany przedmiot zamówienia jest dopuszczony do stosowania w placówkach służby zdrow</w:t>
      </w:r>
      <w:r w:rsidR="002E0871">
        <w:rPr>
          <w:rFonts w:ascii="Calibri" w:hAnsi="Calibri" w:cs="Segoe UI"/>
          <w:b/>
          <w:sz w:val="20"/>
          <w:szCs w:val="20"/>
        </w:rPr>
        <w:t xml:space="preserve">ia stosownie do zapisów Ustawy </w:t>
      </w:r>
      <w:r w:rsidRPr="00E334E8">
        <w:rPr>
          <w:rFonts w:ascii="Calibri" w:hAnsi="Calibri" w:cs="Segoe UI"/>
          <w:b/>
          <w:sz w:val="20"/>
          <w:szCs w:val="20"/>
        </w:rPr>
        <w:t>z dnia 20 maja 2010 r. o wyrobach medycznych (Dz. U. Nr 107 poz. 679).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                                                          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miejscowość i data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podpis i pieczęć osoby uprawnionej do reprezentowania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62D" w:rsidRDefault="000E162D">
      <w:r>
        <w:separator/>
      </w:r>
    </w:p>
  </w:endnote>
  <w:endnote w:type="continuationSeparator" w:id="0">
    <w:p w:rsidR="000E162D" w:rsidRDefault="000E1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206" w:rsidRDefault="007B6206" w:rsidP="004B3D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B6206" w:rsidRDefault="007B6206" w:rsidP="004B3D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206" w:rsidRDefault="007B6206" w:rsidP="004B3D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2435D">
      <w:rPr>
        <w:rStyle w:val="Numerstrony"/>
        <w:noProof/>
      </w:rPr>
      <w:t>8</w:t>
    </w:r>
    <w:r>
      <w:rPr>
        <w:rStyle w:val="Numerstrony"/>
      </w:rPr>
      <w:fldChar w:fldCharType="end"/>
    </w:r>
  </w:p>
  <w:p w:rsidR="007B6206" w:rsidRDefault="007B6206" w:rsidP="004B3D32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206" w:rsidRDefault="007B6206">
    <w:pPr>
      <w:pStyle w:val="Stopka"/>
      <w:jc w:val="right"/>
    </w:pPr>
  </w:p>
  <w:p w:rsidR="007B6206" w:rsidRDefault="007B62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62D" w:rsidRDefault="000E162D">
      <w:r>
        <w:separator/>
      </w:r>
    </w:p>
  </w:footnote>
  <w:footnote w:type="continuationSeparator" w:id="0">
    <w:p w:rsidR="000E162D" w:rsidRDefault="000E1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206" w:rsidRDefault="007B620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3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5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8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1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2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8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41B0394F"/>
    <w:multiLevelType w:val="hybridMultilevel"/>
    <w:tmpl w:val="6380884E"/>
    <w:lvl w:ilvl="0" w:tplc="2A4C2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24351EF"/>
    <w:multiLevelType w:val="hybridMultilevel"/>
    <w:tmpl w:val="19E6D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662DA1"/>
    <w:multiLevelType w:val="hybridMultilevel"/>
    <w:tmpl w:val="493A94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0F0A9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6" w15:restartNumberingAfterBreak="0">
    <w:nsid w:val="499C271B"/>
    <w:multiLevelType w:val="multilevel"/>
    <w:tmpl w:val="9E943B1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7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4B43A5"/>
    <w:multiLevelType w:val="hybridMultilevel"/>
    <w:tmpl w:val="5EBA9B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55722EA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576E70C1"/>
    <w:multiLevelType w:val="hybridMultilevel"/>
    <w:tmpl w:val="D86680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20F78E5"/>
    <w:multiLevelType w:val="hybridMultilevel"/>
    <w:tmpl w:val="6E925D0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52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8"/>
  </w:num>
  <w:num w:numId="3">
    <w:abstractNumId w:val="52"/>
  </w:num>
  <w:num w:numId="4">
    <w:abstractNumId w:val="29"/>
  </w:num>
  <w:num w:numId="5">
    <w:abstractNumId w:val="13"/>
  </w:num>
  <w:num w:numId="6">
    <w:abstractNumId w:val="45"/>
  </w:num>
  <w:num w:numId="7">
    <w:abstractNumId w:val="9"/>
  </w:num>
  <w:num w:numId="8">
    <w:abstractNumId w:val="8"/>
  </w:num>
  <w:num w:numId="9">
    <w:abstractNumId w:val="44"/>
  </w:num>
  <w:num w:numId="10">
    <w:abstractNumId w:val="27"/>
  </w:num>
  <w:num w:numId="11">
    <w:abstractNumId w:val="15"/>
  </w:num>
  <w:num w:numId="12">
    <w:abstractNumId w:val="21"/>
  </w:num>
  <w:num w:numId="13">
    <w:abstractNumId w:val="43"/>
  </w:num>
  <w:num w:numId="14">
    <w:abstractNumId w:val="10"/>
  </w:num>
  <w:num w:numId="15">
    <w:abstractNumId w:val="46"/>
  </w:num>
  <w:num w:numId="16">
    <w:abstractNumId w:val="11"/>
  </w:num>
  <w:num w:numId="17">
    <w:abstractNumId w:val="24"/>
  </w:num>
  <w:num w:numId="18">
    <w:abstractNumId w:val="25"/>
  </w:num>
  <w:num w:numId="19">
    <w:abstractNumId w:val="28"/>
  </w:num>
  <w:num w:numId="20">
    <w:abstractNumId w:val="19"/>
  </w:num>
  <w:num w:numId="21">
    <w:abstractNumId w:val="47"/>
  </w:num>
  <w:num w:numId="22">
    <w:abstractNumId w:val="20"/>
  </w:num>
  <w:num w:numId="23">
    <w:abstractNumId w:val="50"/>
  </w:num>
  <w:num w:numId="24">
    <w:abstractNumId w:val="18"/>
  </w:num>
  <w:num w:numId="25">
    <w:abstractNumId w:val="23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  <w:num w:numId="34">
    <w:abstractNumId w:val="26"/>
  </w:num>
  <w:num w:numId="35">
    <w:abstractNumId w:val="16"/>
  </w:num>
  <w:num w:numId="36">
    <w:abstractNumId w:val="30"/>
  </w:num>
  <w:num w:numId="37">
    <w:abstractNumId w:val="32"/>
  </w:num>
  <w:num w:numId="38">
    <w:abstractNumId w:val="39"/>
  </w:num>
  <w:num w:numId="39">
    <w:abstractNumId w:val="42"/>
  </w:num>
  <w:num w:numId="40">
    <w:abstractNumId w:val="41"/>
  </w:num>
  <w:num w:numId="41">
    <w:abstractNumId w:val="49"/>
  </w:num>
  <w:num w:numId="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</w:num>
  <w:num w:numId="44">
    <w:abstractNumId w:val="31"/>
  </w:num>
  <w:num w:numId="45">
    <w:abstractNumId w:val="3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33B1B"/>
    <w:rsid w:val="000510F7"/>
    <w:rsid w:val="00085FA4"/>
    <w:rsid w:val="000A0A05"/>
    <w:rsid w:val="000E162D"/>
    <w:rsid w:val="000E2D0F"/>
    <w:rsid w:val="000E368F"/>
    <w:rsid w:val="00112F88"/>
    <w:rsid w:val="001247AB"/>
    <w:rsid w:val="00127C2E"/>
    <w:rsid w:val="00135E35"/>
    <w:rsid w:val="001409E0"/>
    <w:rsid w:val="00161F86"/>
    <w:rsid w:val="00195DEE"/>
    <w:rsid w:val="001A4718"/>
    <w:rsid w:val="001B0606"/>
    <w:rsid w:val="001C7324"/>
    <w:rsid w:val="001F4BE6"/>
    <w:rsid w:val="001F7083"/>
    <w:rsid w:val="00225FCE"/>
    <w:rsid w:val="00233128"/>
    <w:rsid w:val="00233B4E"/>
    <w:rsid w:val="00235988"/>
    <w:rsid w:val="002663B5"/>
    <w:rsid w:val="00286368"/>
    <w:rsid w:val="002922F2"/>
    <w:rsid w:val="002C2C40"/>
    <w:rsid w:val="002E0871"/>
    <w:rsid w:val="002E264F"/>
    <w:rsid w:val="00305A4B"/>
    <w:rsid w:val="00313942"/>
    <w:rsid w:val="0031540B"/>
    <w:rsid w:val="00316D48"/>
    <w:rsid w:val="00331A10"/>
    <w:rsid w:val="00342277"/>
    <w:rsid w:val="00392D34"/>
    <w:rsid w:val="003B20E5"/>
    <w:rsid w:val="003C4E91"/>
    <w:rsid w:val="003E4857"/>
    <w:rsid w:val="003F1438"/>
    <w:rsid w:val="003F4A0A"/>
    <w:rsid w:val="00404F16"/>
    <w:rsid w:val="004261F0"/>
    <w:rsid w:val="00427004"/>
    <w:rsid w:val="00486841"/>
    <w:rsid w:val="004A345C"/>
    <w:rsid w:val="004B3D32"/>
    <w:rsid w:val="004B4840"/>
    <w:rsid w:val="004B608A"/>
    <w:rsid w:val="004C4F8D"/>
    <w:rsid w:val="00502487"/>
    <w:rsid w:val="0050331C"/>
    <w:rsid w:val="00525FCD"/>
    <w:rsid w:val="005365CA"/>
    <w:rsid w:val="00541939"/>
    <w:rsid w:val="005444DB"/>
    <w:rsid w:val="00566948"/>
    <w:rsid w:val="005A675E"/>
    <w:rsid w:val="005C2D1B"/>
    <w:rsid w:val="005D084B"/>
    <w:rsid w:val="005D6533"/>
    <w:rsid w:val="005D68A1"/>
    <w:rsid w:val="00635ABC"/>
    <w:rsid w:val="00645F5E"/>
    <w:rsid w:val="00677E25"/>
    <w:rsid w:val="006841B0"/>
    <w:rsid w:val="006C2697"/>
    <w:rsid w:val="006E5846"/>
    <w:rsid w:val="0071182A"/>
    <w:rsid w:val="00732C96"/>
    <w:rsid w:val="00733491"/>
    <w:rsid w:val="0074390E"/>
    <w:rsid w:val="007A2F44"/>
    <w:rsid w:val="007A6A04"/>
    <w:rsid w:val="007B6206"/>
    <w:rsid w:val="007C271C"/>
    <w:rsid w:val="007C7086"/>
    <w:rsid w:val="007F0B38"/>
    <w:rsid w:val="007F2CFB"/>
    <w:rsid w:val="007F53BF"/>
    <w:rsid w:val="008009F0"/>
    <w:rsid w:val="008050EF"/>
    <w:rsid w:val="00811757"/>
    <w:rsid w:val="00821167"/>
    <w:rsid w:val="00850A8B"/>
    <w:rsid w:val="00866127"/>
    <w:rsid w:val="00893119"/>
    <w:rsid w:val="008B2600"/>
    <w:rsid w:val="008D29A8"/>
    <w:rsid w:val="00911F6F"/>
    <w:rsid w:val="00911FF5"/>
    <w:rsid w:val="0096299B"/>
    <w:rsid w:val="009731D6"/>
    <w:rsid w:val="009A1D86"/>
    <w:rsid w:val="009C4095"/>
    <w:rsid w:val="00A01D93"/>
    <w:rsid w:val="00A24B7E"/>
    <w:rsid w:val="00A56753"/>
    <w:rsid w:val="00A65A01"/>
    <w:rsid w:val="00A82980"/>
    <w:rsid w:val="00AB3053"/>
    <w:rsid w:val="00AE5FE2"/>
    <w:rsid w:val="00AF160A"/>
    <w:rsid w:val="00AF1C4F"/>
    <w:rsid w:val="00B02D1E"/>
    <w:rsid w:val="00B11124"/>
    <w:rsid w:val="00B1621B"/>
    <w:rsid w:val="00B666E5"/>
    <w:rsid w:val="00B77036"/>
    <w:rsid w:val="00B9327C"/>
    <w:rsid w:val="00BA5B90"/>
    <w:rsid w:val="00BC457D"/>
    <w:rsid w:val="00BD3D25"/>
    <w:rsid w:val="00BE7A21"/>
    <w:rsid w:val="00C011F6"/>
    <w:rsid w:val="00C017A6"/>
    <w:rsid w:val="00C02B88"/>
    <w:rsid w:val="00C22FEA"/>
    <w:rsid w:val="00C44B5A"/>
    <w:rsid w:val="00CC4A54"/>
    <w:rsid w:val="00CD7AE9"/>
    <w:rsid w:val="00CE796F"/>
    <w:rsid w:val="00CF0F8C"/>
    <w:rsid w:val="00D23897"/>
    <w:rsid w:val="00D35A94"/>
    <w:rsid w:val="00D4159A"/>
    <w:rsid w:val="00D503CC"/>
    <w:rsid w:val="00D517B8"/>
    <w:rsid w:val="00D564F3"/>
    <w:rsid w:val="00D61865"/>
    <w:rsid w:val="00DC0BE4"/>
    <w:rsid w:val="00DC1A99"/>
    <w:rsid w:val="00DD7D3C"/>
    <w:rsid w:val="00E13929"/>
    <w:rsid w:val="00E2435D"/>
    <w:rsid w:val="00E334E8"/>
    <w:rsid w:val="00E37322"/>
    <w:rsid w:val="00EA0C8C"/>
    <w:rsid w:val="00EB374F"/>
    <w:rsid w:val="00EC13B5"/>
    <w:rsid w:val="00EE618C"/>
    <w:rsid w:val="00F11A67"/>
    <w:rsid w:val="00F1750C"/>
    <w:rsid w:val="00F25037"/>
    <w:rsid w:val="00F42E12"/>
    <w:rsid w:val="00F61374"/>
    <w:rsid w:val="00F754E5"/>
    <w:rsid w:val="00F9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4B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styleId="Numerstrony">
    <w:name w:val="page number"/>
    <w:basedOn w:val="Domylnaczcionkaakapitu"/>
    <w:rsid w:val="00331A10"/>
  </w:style>
  <w:style w:type="character" w:customStyle="1" w:styleId="Nagwek4Znak">
    <w:name w:val="Nagłówek 4 Znak"/>
    <w:basedOn w:val="Domylnaczcionkaakapitu"/>
    <w:link w:val="Nagwek4"/>
    <w:uiPriority w:val="9"/>
    <w:semiHidden/>
    <w:rsid w:val="001F4BE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A2F44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15</Pages>
  <Words>5989</Words>
  <Characters>35935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2018-10-12T08:42:00Z</cp:lastPrinted>
  <dcterms:created xsi:type="dcterms:W3CDTF">2018-10-11T09:01:00Z</dcterms:created>
  <dcterms:modified xsi:type="dcterms:W3CDTF">2018-10-12T08:43:00Z</dcterms:modified>
</cp:coreProperties>
</file>