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84BF1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2018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45/D/18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do 15</w:t>
      </w:r>
      <w:r w:rsidR="00621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="0002041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Ze strony Zamawiającego do podpisania Protokołów dostawy i odbioru upoważniony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Krzysztof Glonek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3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</w:t>
      </w:r>
      <w:r w:rsidR="00D276B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trzykrotnego wystąpienia usterki tego samego elementu/podzespołu Zamawiającemu przysługiwać będzie uprawnienie do wymiany danego elementu lub podzespołu na nowy. </w:t>
      </w:r>
      <w:bookmarkStart w:id="0" w:name="_GoBack"/>
      <w:bookmarkEnd w:id="0"/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eksploatacji przedmiotu umowy określonego w §2 z przyczyn będących po stronie Wykonawcy, Zamawiającemu przysługuje prawo naliczenia kary umownej w wysokości 1% wynagrodzenia 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w §3 ust.2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umownej w wysokości 0,2 % wartości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w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§3 ust.2 umowy.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o którym mowa w §3 ust.2 umowy.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lastRenderedPageBreak/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80F21"/>
    <w:rsid w:val="000A4B54"/>
    <w:rsid w:val="000D1D2B"/>
    <w:rsid w:val="0017376E"/>
    <w:rsid w:val="001C7123"/>
    <w:rsid w:val="002478C8"/>
    <w:rsid w:val="00266254"/>
    <w:rsid w:val="00334507"/>
    <w:rsid w:val="00372C4E"/>
    <w:rsid w:val="00411923"/>
    <w:rsid w:val="004D0240"/>
    <w:rsid w:val="005E3AA8"/>
    <w:rsid w:val="00621633"/>
    <w:rsid w:val="00755D29"/>
    <w:rsid w:val="007B2D3D"/>
    <w:rsid w:val="00866BFE"/>
    <w:rsid w:val="00936AFA"/>
    <w:rsid w:val="00984BF1"/>
    <w:rsid w:val="00A43BB2"/>
    <w:rsid w:val="00A860FF"/>
    <w:rsid w:val="00B40A6D"/>
    <w:rsid w:val="00D00D43"/>
    <w:rsid w:val="00D276BB"/>
    <w:rsid w:val="00D54C0F"/>
    <w:rsid w:val="00EB76DF"/>
    <w:rsid w:val="00F4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2019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2018-10-31T09:56:00Z</dcterms:created>
  <dcterms:modified xsi:type="dcterms:W3CDTF">2018-10-31T09:56:00Z</dcterms:modified>
</cp:coreProperties>
</file>