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7E1107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46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nie może być dłuższy niż </w:t>
      </w:r>
      <w:r w:rsidR="00FB39F9"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>48</w:t>
      </w:r>
      <w:r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 xml:space="preserve"> </w:t>
      </w:r>
      <w:r w:rsid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>godzin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FB39F9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>do 7</w:t>
      </w:r>
      <w:r w:rsidR="0017376E"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 xml:space="preserve"> dni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roboczych od dnia zgłoszenia usterki, wady, awarii – jeżeli do ich usunięcia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FB39F9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>do 14</w:t>
      </w:r>
      <w:r w:rsidR="0017376E"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highlight w:val="yellow"/>
          <w:lang w:eastAsia="pl-PL"/>
        </w:rPr>
        <w:t xml:space="preserve"> dni</w:t>
      </w:r>
      <w:r w:rsidR="0017376E" w:rsidRPr="00FB39F9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roboczych od dnia zgłoszenia usterki, wady, awarii – jeżeli do ich usunięcia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FB39F9" w:rsidRPr="00FB39F9" w:rsidRDefault="00FB39F9" w:rsidP="00FB39F9">
      <w:pPr>
        <w:numPr>
          <w:ilvl w:val="0"/>
          <w:numId w:val="6"/>
        </w:numPr>
        <w:tabs>
          <w:tab w:val="left" w:pos="1135"/>
          <w:tab w:val="left" w:pos="1247"/>
          <w:tab w:val="left" w:pos="1277"/>
          <w:tab w:val="left" w:pos="164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</w:pPr>
      <w:r w:rsidRPr="00F63FB3"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eastAsia="pl-PL"/>
        </w:rPr>
        <w:t xml:space="preserve">W przypadku trzykrotnego wystąpienia usterki tego samego elementu/podzespołu Zamawiającemu przysługiwać będzie uprawnienie do wymiany danego elementu lub podzespołu na nowy. </w:t>
      </w:r>
      <w:bookmarkStart w:id="0" w:name="_GoBack"/>
      <w:bookmarkEnd w:id="0"/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411923"/>
    <w:rsid w:val="004D0240"/>
    <w:rsid w:val="005E3AA8"/>
    <w:rsid w:val="00621633"/>
    <w:rsid w:val="00755D29"/>
    <w:rsid w:val="007B2D3D"/>
    <w:rsid w:val="007E1107"/>
    <w:rsid w:val="00866BFE"/>
    <w:rsid w:val="00917462"/>
    <w:rsid w:val="00936AFA"/>
    <w:rsid w:val="00984BF1"/>
    <w:rsid w:val="00A43BB2"/>
    <w:rsid w:val="00A860FF"/>
    <w:rsid w:val="00B40A6D"/>
    <w:rsid w:val="00D00D43"/>
    <w:rsid w:val="00D54C0F"/>
    <w:rsid w:val="00EB76DF"/>
    <w:rsid w:val="00F43BC4"/>
    <w:rsid w:val="00FB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2018-10-31T11:17:00Z</dcterms:created>
  <dcterms:modified xsi:type="dcterms:W3CDTF">2018-10-31T11:17:00Z</dcterms:modified>
</cp:coreProperties>
</file>