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4A345C" w:rsidP="00A42D20">
            <w:pPr>
              <w:spacing w:after="40"/>
              <w:jc w:val="center"/>
              <w:rPr>
                <w:rFonts w:ascii="Calibri" w:hAnsi="Calibri" w:cs="Segoe UI"/>
                <w:b/>
                <w:sz w:val="28"/>
                <w:szCs w:val="28"/>
              </w:rPr>
            </w:pPr>
            <w:r w:rsidRPr="00D245E8">
              <w:rPr>
                <w:rFonts w:ascii="Calibri" w:hAnsi="Calibri" w:cs="Segoe UI"/>
                <w:b/>
                <w:sz w:val="28"/>
                <w:szCs w:val="28"/>
              </w:rPr>
              <w:t xml:space="preserve">Dostawę </w:t>
            </w:r>
            <w:r w:rsidR="00A42D20">
              <w:rPr>
                <w:rFonts w:ascii="Calibri" w:hAnsi="Calibri" w:cs="Segoe UI"/>
                <w:b/>
                <w:sz w:val="28"/>
                <w:szCs w:val="28"/>
              </w:rPr>
              <w:t>materiałów biurowych i eksploatacyjnych</w:t>
            </w:r>
          </w:p>
        </w:tc>
      </w:tr>
      <w:tr w:rsidR="004A345C" w:rsidRPr="009F4795" w:rsidTr="00EA0C8C">
        <w:tc>
          <w:tcPr>
            <w:tcW w:w="9577" w:type="dxa"/>
            <w:gridSpan w:val="2"/>
          </w:tcPr>
          <w:p w:rsidR="004A345C" w:rsidRPr="009F4795" w:rsidRDefault="005D1768" w:rsidP="00EA0C8C">
            <w:pPr>
              <w:spacing w:after="40"/>
              <w:jc w:val="center"/>
              <w:rPr>
                <w:rFonts w:ascii="Calibri" w:hAnsi="Calibri" w:cs="Segoe UI"/>
                <w:b/>
                <w:sz w:val="22"/>
                <w:szCs w:val="22"/>
              </w:rPr>
            </w:pPr>
            <w:r>
              <w:rPr>
                <w:rFonts w:ascii="Calibri" w:hAnsi="Calibri" w:cs="Segoe UI"/>
                <w:b/>
                <w:sz w:val="22"/>
                <w:szCs w:val="22"/>
              </w:rPr>
              <w:t>nr sprawy: 20/D/19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6C2697"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Pr="009D226A"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AA5039">
            <w:pPr>
              <w:spacing w:after="40"/>
              <w:jc w:val="center"/>
              <w:rPr>
                <w:rFonts w:ascii="Calibri" w:hAnsi="Calibri" w:cs="Segoe UI"/>
                <w:sz w:val="16"/>
                <w:szCs w:val="16"/>
              </w:rPr>
            </w:pPr>
            <w:r w:rsidRPr="009F4795">
              <w:rPr>
                <w:rFonts w:ascii="Calibri" w:hAnsi="Calibri" w:cs="Segoe UI"/>
                <w:sz w:val="16"/>
                <w:szCs w:val="16"/>
              </w:rPr>
              <w:t xml:space="preserve">dnia </w:t>
            </w:r>
            <w:r w:rsidR="00B41EE7">
              <w:rPr>
                <w:rFonts w:ascii="Calibri" w:hAnsi="Calibri" w:cs="Segoe UI"/>
                <w:sz w:val="16"/>
                <w:szCs w:val="16"/>
              </w:rPr>
              <w:t>1</w:t>
            </w:r>
            <w:r w:rsidR="00AA5039">
              <w:rPr>
                <w:rFonts w:ascii="Calibri" w:hAnsi="Calibri" w:cs="Segoe UI"/>
                <w:sz w:val="16"/>
                <w:szCs w:val="16"/>
              </w:rPr>
              <w:t>3</w:t>
            </w:r>
            <w:r w:rsidR="00821167">
              <w:rPr>
                <w:rFonts w:ascii="Calibri" w:hAnsi="Calibri" w:cs="Segoe UI"/>
                <w:sz w:val="16"/>
                <w:szCs w:val="16"/>
              </w:rPr>
              <w:t>.0</w:t>
            </w:r>
            <w:r w:rsidR="00381003">
              <w:rPr>
                <w:rFonts w:ascii="Calibri" w:hAnsi="Calibri" w:cs="Segoe UI"/>
                <w:sz w:val="16"/>
                <w:szCs w:val="16"/>
              </w:rPr>
              <w:t>6</w:t>
            </w:r>
            <w:r w:rsidR="00E13929">
              <w:rPr>
                <w:rFonts w:ascii="Calibri" w:hAnsi="Calibri" w:cs="Segoe UI"/>
                <w:sz w:val="16"/>
                <w:szCs w:val="16"/>
              </w:rPr>
              <w:t>.</w:t>
            </w:r>
            <w:r w:rsidR="00381003">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A345C" w:rsidRPr="00635ABC" w:rsidRDefault="004A345C" w:rsidP="00635AB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Pr>
          <w:rFonts w:ascii="Calibri" w:hAnsi="Calibri" w:cs="Segoe UI"/>
          <w:sz w:val="20"/>
          <w:szCs w:val="20"/>
        </w:rPr>
        <w:t xml:space="preserve">dostawa </w:t>
      </w:r>
      <w:r w:rsidR="00A42D20">
        <w:rPr>
          <w:rFonts w:ascii="Calibri" w:hAnsi="Calibri" w:cs="Segoe UI"/>
          <w:sz w:val="20"/>
          <w:szCs w:val="20"/>
        </w:rPr>
        <w:t>materiałów biurowych, papieru, materiałów eksploatacyjnych oraz baterii.</w:t>
      </w:r>
    </w:p>
    <w:p w:rsidR="004A345C" w:rsidRPr="007F1170" w:rsidRDefault="004A345C" w:rsidP="004A345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7F1170">
        <w:rPr>
          <w:rFonts w:ascii="Calibri" w:hAnsi="Calibri" w:cs="Segoe UI"/>
          <w:sz w:val="20"/>
          <w:szCs w:val="20"/>
        </w:rPr>
        <w:t xml:space="preserve">Szczegółowy opis  przedmiotu zamówienia stanowi </w:t>
      </w:r>
      <w:r w:rsidR="003B20E5">
        <w:rPr>
          <w:rFonts w:ascii="Calibri" w:hAnsi="Calibri" w:cs="Segoe UI"/>
          <w:b/>
          <w:sz w:val="20"/>
          <w:szCs w:val="20"/>
        </w:rPr>
        <w:t>Załącznik nr 2</w:t>
      </w:r>
      <w:r w:rsidRPr="007F1170">
        <w:rPr>
          <w:rFonts w:ascii="Calibri" w:hAnsi="Calibri" w:cs="Segoe UI"/>
          <w:b/>
          <w:sz w:val="20"/>
          <w:szCs w:val="20"/>
        </w:rPr>
        <w:t xml:space="preserve"> </w:t>
      </w:r>
      <w:r w:rsidRPr="007F1170">
        <w:rPr>
          <w:rFonts w:ascii="Calibri" w:hAnsi="Calibri" w:cs="Segoe UI"/>
          <w:sz w:val="20"/>
          <w:szCs w:val="20"/>
        </w:rPr>
        <w:t>do SIWZ.</w:t>
      </w:r>
      <w:r w:rsidRPr="007F1170">
        <w:rPr>
          <w:rFonts w:ascii="Calibri" w:hAnsi="Calibri"/>
          <w:sz w:val="20"/>
          <w:szCs w:val="20"/>
        </w:rPr>
        <w:t xml:space="preserve"> </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FF12D5"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Wspólny Słownik Zamówień CPV:</w:t>
      </w:r>
      <w:r w:rsidR="00A42D20" w:rsidRPr="00FF12D5">
        <w:rPr>
          <w:rFonts w:ascii="Arial" w:hAnsi="Arial" w:cs="Arial"/>
          <w:b/>
          <w:bCs/>
          <w:sz w:val="20"/>
        </w:rPr>
        <w:t xml:space="preserve">, 30192000-1 - wyroby biurowe, 31440000-2 - baterie, </w:t>
      </w:r>
    </w:p>
    <w:p w:rsidR="004A345C"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 xml:space="preserve">Zamawiający </w:t>
      </w:r>
      <w:r w:rsidR="00A42D20" w:rsidRPr="00FF12D5">
        <w:rPr>
          <w:rFonts w:ascii="Calibri" w:hAnsi="Calibri" w:cs="Segoe UI"/>
          <w:sz w:val="20"/>
          <w:szCs w:val="20"/>
        </w:rPr>
        <w:t>dopuszcza składanie</w:t>
      </w:r>
      <w:r w:rsidRPr="00FF12D5">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A42D20" w:rsidRPr="008B2880" w:rsidRDefault="00A42D20" w:rsidP="00A42D20">
      <w:pPr>
        <w:jc w:val="both"/>
        <w:rPr>
          <w:rFonts w:asciiTheme="minorHAnsi" w:hAnsiTheme="minorHAnsi" w:cs="Arial"/>
          <w:b/>
          <w:sz w:val="20"/>
          <w:szCs w:val="20"/>
        </w:rPr>
      </w:pPr>
      <w:r w:rsidRPr="008B2880">
        <w:rPr>
          <w:rFonts w:asciiTheme="minorHAnsi" w:hAnsiTheme="minorHAnsi" w:cs="Arial"/>
          <w:b/>
          <w:sz w:val="20"/>
          <w:szCs w:val="20"/>
        </w:rPr>
        <w:t>Wymagania zasadnicze dotyczące materiałów eksploatacyjnych do drukarek, kserokopiarek i urządzeń faksowych:</w:t>
      </w:r>
    </w:p>
    <w:p w:rsidR="00A42D20" w:rsidRPr="008B2880" w:rsidRDefault="00A42D20" w:rsidP="00A42D20">
      <w:pPr>
        <w:jc w:val="both"/>
        <w:rPr>
          <w:rFonts w:asciiTheme="minorHAnsi" w:hAnsiTheme="minorHAnsi"/>
        </w:rPr>
      </w:pP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muszą być </w:t>
      </w:r>
      <w:r w:rsidRPr="00137BC0">
        <w:rPr>
          <w:rFonts w:asciiTheme="minorHAnsi" w:hAnsiTheme="minorHAnsi" w:cs="Arial"/>
          <w:sz w:val="20"/>
          <w:szCs w:val="20"/>
        </w:rPr>
        <w:t>oryginalne,</w:t>
      </w:r>
      <w:r w:rsidRPr="008B2880">
        <w:rPr>
          <w:rFonts w:asciiTheme="minorHAnsi" w:hAnsiTheme="minorHAnsi" w:cs="Arial"/>
          <w:sz w:val="20"/>
          <w:szCs w:val="20"/>
        </w:rPr>
        <w:t xml:space="preserve"> pochodzące od producenta urządzenia drukującego, bez jakichkolwiek śladów używania i uszkodzenia, pełnowartościowe, ni</w:t>
      </w:r>
      <w:r w:rsidR="00137BC0">
        <w:rPr>
          <w:rFonts w:asciiTheme="minorHAnsi" w:hAnsiTheme="minorHAnsi" w:cs="Arial"/>
          <w:sz w:val="20"/>
          <w:szCs w:val="20"/>
        </w:rPr>
        <w:t>eregenerowane</w:t>
      </w:r>
      <w:r w:rsidRPr="008B2880">
        <w:rPr>
          <w:rFonts w:asciiTheme="minorHAnsi" w:hAnsiTheme="minorHAnsi" w:cs="Arial"/>
          <w:sz w:val="20"/>
          <w:szCs w:val="20"/>
        </w:rPr>
        <w:t xml:space="preserve">, posiadające na obudowie znak firmowy producenta urządzenia oraz zaopatrzone w etykiety zawierające numer katalogowy.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elementy wchodzące w skład materiałów eksploatacyjnych (m.in. bęben światłoczuły, kaseta, listwy podające, zbierające, czyszczące, wałki grzewcze dociskowe, głowica drukująca, toner, atrament, tusz) muszą również być oryginalne, nowe, ni</w:t>
      </w:r>
      <w:r w:rsidR="00137BC0">
        <w:rPr>
          <w:rFonts w:asciiTheme="minorHAnsi" w:hAnsiTheme="minorHAnsi" w:cs="Arial"/>
          <w:sz w:val="20"/>
          <w:szCs w:val="20"/>
        </w:rPr>
        <w:t>eregenerowane,</w:t>
      </w:r>
      <w:r w:rsidRPr="008B2880">
        <w:rPr>
          <w:rFonts w:asciiTheme="minorHAnsi" w:hAnsiTheme="minorHAnsi" w:cs="Arial"/>
          <w:sz w:val="20"/>
          <w:szCs w:val="20"/>
        </w:rPr>
        <w:t xml:space="preserve"> niewchodzące wcześniej (pierwotnie) w całości ani w żadnej części w skład innych materiałów (nieużywane).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Za produkt oryginalny, nowy (nowo wytworzony w całości i nieregenerowany) nie uznaje się materiału wcześniej przerabianego, gdzie jedynie wyczyszczony został pojemnik i ponownie napełniony czy uzupełniony lub wykonany z zastosowaniem używanych elementów lub pochodzącego od innego producenta niż urządzenie.</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Dopuszczalny jest jedynie recykling producenta na poziomie produkcyjnym, w którym materiały zostają ponownie przetworzone w całości jako surowiec do produkcji nowego produktu tylko i wyłącznie przez producenta.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materiały eksploatacyjne powinny być:</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zapakowane w oryginalne opakowanie opatrzone nazwą producenta</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nie noszące znamion otwierania, </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zawierające wszelkie zabezpieczenia stosowanymi przez producenta (hologramy, paski zabezpieczające przed wysypaniem proszku, itp.), umożliwiające ich identyfikacje (ilość, rodzaj, </w:t>
      </w:r>
      <w:r w:rsidRPr="008B2880">
        <w:rPr>
          <w:rFonts w:asciiTheme="minorHAnsi" w:hAnsiTheme="minorHAnsi" w:cs="Arial"/>
          <w:sz w:val="20"/>
          <w:szCs w:val="20"/>
        </w:rPr>
        <w:lastRenderedPageBreak/>
        <w:t>numer katalogowy, parametry techniczne, itp.) oraz stwierdzenie terminu przydatności do użycia, bez konieczności naruszania opakowania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Materiały, których przydatność zmniejsza się wraz z upływem czasu, muszą posiadać informację o terminie ich przydatności pozwalającym na używanie materiału przez okres min. 12 miesięcy od daty dostarczenia do Zamawiającego.</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nie mogą naruszać gwarancji </w:t>
      </w:r>
      <w:r w:rsidRPr="008B2880">
        <w:rPr>
          <w:rFonts w:asciiTheme="minorHAnsi" w:hAnsiTheme="minorHAnsi" w:cs="Arial"/>
          <w:b/>
          <w:sz w:val="20"/>
          <w:szCs w:val="20"/>
        </w:rPr>
        <w:t>producenta</w:t>
      </w:r>
      <w:r w:rsidRPr="008B2880">
        <w:rPr>
          <w:rFonts w:asciiTheme="minorHAnsi" w:hAnsiTheme="minorHAnsi" w:cs="Arial"/>
          <w:sz w:val="20"/>
          <w:szCs w:val="20"/>
        </w:rPr>
        <w:t xml:space="preserve"> oraz muszą spełniać warunki serwisu gwarancyjnego producentów drukarek, spełniając m.in. zapisy:</w:t>
      </w:r>
    </w:p>
    <w:p w:rsidR="00A42D20" w:rsidRPr="008B2880" w:rsidRDefault="00A42D20" w:rsidP="00C7603E">
      <w:pPr>
        <w:numPr>
          <w:ilvl w:val="1"/>
          <w:numId w:val="34"/>
        </w:numPr>
        <w:jc w:val="both"/>
        <w:rPr>
          <w:rFonts w:asciiTheme="minorHAnsi" w:hAnsiTheme="minorHAnsi" w:cs="Arial"/>
          <w:i/>
          <w:sz w:val="20"/>
          <w:szCs w:val="20"/>
        </w:rPr>
      </w:pPr>
      <w:r w:rsidRPr="008B2880">
        <w:rPr>
          <w:rFonts w:asciiTheme="minorHAnsi" w:hAnsiTheme="minorHAnsi" w:cs="Arial"/>
          <w:sz w:val="20"/>
          <w:szCs w:val="20"/>
        </w:rPr>
        <w:t xml:space="preserve"> „ </w:t>
      </w:r>
      <w:r w:rsidRPr="008B2880">
        <w:rPr>
          <w:rFonts w:asciiTheme="minorHAnsi" w:hAnsiTheme="minorHAnsi" w:cs="Arial"/>
          <w:i/>
          <w:sz w:val="20"/>
          <w:szCs w:val="20"/>
        </w:rPr>
        <w:t>(…) Ponadto, w urządzeniu należy zawsze stosować oryginalne materiały eksploatacyjne firmy Brother. W przeciwnym razie, prawa wynikające z gwarancji na to urządzenie mogą zostać utracone.(…)”</w:t>
      </w:r>
    </w:p>
    <w:p w:rsidR="00A42D20" w:rsidRPr="008B2880" w:rsidRDefault="00A42D20" w:rsidP="00C7603E">
      <w:pPr>
        <w:numPr>
          <w:ilvl w:val="1"/>
          <w:numId w:val="34"/>
        </w:numPr>
        <w:jc w:val="both"/>
        <w:rPr>
          <w:rFonts w:asciiTheme="minorHAnsi" w:hAnsiTheme="minorHAnsi" w:cs="Arial"/>
          <w:b/>
          <w:sz w:val="20"/>
          <w:szCs w:val="20"/>
        </w:rPr>
      </w:pPr>
      <w:r w:rsidRPr="008B2880">
        <w:rPr>
          <w:rFonts w:asciiTheme="minorHAnsi" w:hAnsiTheme="minorHAnsi" w:cs="Arial"/>
          <w:i/>
          <w:sz w:val="20"/>
          <w:szCs w:val="20"/>
        </w:rPr>
        <w:t xml:space="preserve">„ (…) W przypadku, gdy uszkodzenie lub wadliwe działanie urządzenia jest wynikiem stosowania nieoryginalnych lub regenerowanych materiałów eksploatacyjnych gwarant może odmówić naprawy gwarancyjnej. </w:t>
      </w:r>
      <w:r w:rsidRPr="008B2880">
        <w:rPr>
          <w:rFonts w:asciiTheme="minorHAnsi" w:hAnsiTheme="minorHAnsi" w:cs="Arial"/>
          <w:i/>
          <w:sz w:val="20"/>
          <w:szCs w:val="20"/>
          <w:lang w:val="en-US"/>
        </w:rPr>
        <w:t>(…)”</w:t>
      </w:r>
    </w:p>
    <w:p w:rsidR="00A42D20" w:rsidRPr="008B2880" w:rsidRDefault="00A42D20" w:rsidP="00A42D20">
      <w:pPr>
        <w:ind w:left="1080"/>
        <w:jc w:val="both"/>
        <w:rPr>
          <w:rFonts w:asciiTheme="minorHAnsi" w:hAnsiTheme="minorHAnsi" w:cs="Arial"/>
          <w:b/>
          <w:sz w:val="20"/>
          <w:szCs w:val="20"/>
        </w:rPr>
      </w:pPr>
    </w:p>
    <w:p w:rsidR="00A42D20" w:rsidRPr="008B2880" w:rsidRDefault="00A42D20" w:rsidP="00C7603E">
      <w:pPr>
        <w:numPr>
          <w:ilvl w:val="0"/>
          <w:numId w:val="34"/>
        </w:numPr>
        <w:ind w:left="709"/>
        <w:jc w:val="both"/>
        <w:rPr>
          <w:rFonts w:asciiTheme="minorHAnsi" w:hAnsiTheme="minorHAnsi" w:cs="Arial"/>
          <w:sz w:val="20"/>
          <w:szCs w:val="20"/>
        </w:rPr>
      </w:pPr>
      <w:r w:rsidRPr="008B2880">
        <w:rPr>
          <w:rFonts w:asciiTheme="minorHAnsi" w:hAnsiTheme="minorHAnsi" w:cs="Arial"/>
          <w:sz w:val="20"/>
          <w:szCs w:val="20"/>
        </w:rPr>
        <w:t>Wszystkie koszty (włącznie z reklamacjami) dostarczenia materiałów eksploatacyjnych do Zamawiającego oraz do Wykonawcy w razie reklamacji ponosi Wykonawca.</w:t>
      </w:r>
    </w:p>
    <w:p w:rsidR="00037B55" w:rsidRDefault="00037B55" w:rsidP="00037B55">
      <w:pPr>
        <w:tabs>
          <w:tab w:val="left" w:pos="3855"/>
        </w:tabs>
        <w:spacing w:after="40"/>
        <w:jc w:val="both"/>
        <w:rPr>
          <w:rFonts w:ascii="Calibri" w:hAnsi="Calibri"/>
          <w:b/>
          <w:color w:val="FF0000"/>
          <w:sz w:val="20"/>
          <w:szCs w:val="20"/>
        </w:rPr>
      </w:pP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PRODUKTY RÓWNOWAŻNE</w:t>
      </w:r>
    </w:p>
    <w:p w:rsidR="00037B55" w:rsidRPr="00B41EE7" w:rsidRDefault="00037B55" w:rsidP="00037B55">
      <w:pPr>
        <w:tabs>
          <w:tab w:val="left" w:pos="3855"/>
        </w:tabs>
        <w:spacing w:after="40"/>
        <w:jc w:val="both"/>
        <w:rPr>
          <w:rFonts w:ascii="Calibri" w:hAnsi="Calibri"/>
          <w:sz w:val="20"/>
          <w:szCs w:val="20"/>
        </w:rPr>
      </w:pP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Ilekroć w treści SIWZ wskazane zostały normy, znaki towarowe lub pochodzenie, </w:t>
      </w:r>
      <w:r w:rsidRPr="00B41EE7">
        <w:rPr>
          <w:rFonts w:ascii="Calibri" w:hAnsi="Calibri"/>
          <w:sz w:val="20"/>
          <w:szCs w:val="20"/>
          <w:u w:val="single"/>
          <w:lang w:val="x-none"/>
        </w:rPr>
        <w:t xml:space="preserve">Zamawiający dopuszcza </w:t>
      </w:r>
      <w:r w:rsidRPr="00B41EE7">
        <w:rPr>
          <w:rFonts w:ascii="Calibri" w:hAnsi="Calibri"/>
          <w:sz w:val="20"/>
          <w:szCs w:val="20"/>
          <w:u w:val="single"/>
        </w:rPr>
        <w:t>produkty</w:t>
      </w:r>
      <w:r w:rsidRPr="00B41EE7">
        <w:rPr>
          <w:rFonts w:ascii="Calibri" w:hAnsi="Calibri"/>
          <w:sz w:val="20"/>
          <w:szCs w:val="20"/>
          <w:u w:val="single"/>
          <w:lang w:val="x-none"/>
        </w:rPr>
        <w:t xml:space="preserve"> równoważne.</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rPr>
        <w:t xml:space="preserve">Określone w Załączniku nr 2 – pakiet 3 nazwy własne materiałów eksploatacyjnych określają minimalny wymagany przez Zamawiającego standard oraz parametry techniczno – funkcjonalno – użytkowe zamawianych materiałów eksploatacyjnych. W przypadku użycia przez Zamawiającego w niniejszej SIWZ sformułowań wskazujących na producenta, znaki towarowe, patenty, pochodzenie itp. należy rozumieć, iż wskazaniu takiemu towarzyszą wyrazy „lub równoważny”. Intencją Zamawiającego było przedstawienie „typu” towaru spełniającego wymagania Zamawiającego. </w:t>
      </w: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Przez </w:t>
      </w:r>
      <w:r w:rsidRPr="00B41EE7">
        <w:rPr>
          <w:rFonts w:ascii="Calibri" w:hAnsi="Calibri"/>
          <w:sz w:val="20"/>
          <w:szCs w:val="20"/>
        </w:rPr>
        <w:t>produkt równoważny</w:t>
      </w:r>
      <w:r w:rsidRPr="00B41EE7">
        <w:rPr>
          <w:rFonts w:ascii="Calibri" w:hAnsi="Calibri"/>
          <w:sz w:val="20"/>
          <w:szCs w:val="20"/>
          <w:lang w:val="x-none"/>
        </w:rPr>
        <w:t xml:space="preserve"> Zamawiający rozumie produkt o parametrach</w:t>
      </w:r>
      <w:r w:rsidRPr="00B41EE7">
        <w:rPr>
          <w:rFonts w:ascii="Calibri" w:hAnsi="Calibri"/>
          <w:sz w:val="20"/>
          <w:szCs w:val="20"/>
        </w:rPr>
        <w:t xml:space="preserve"> technicznych i funkcjonalnych</w:t>
      </w:r>
      <w:r w:rsidRPr="00B41EE7">
        <w:rPr>
          <w:rFonts w:ascii="Calibri" w:hAnsi="Calibri"/>
          <w:sz w:val="20"/>
          <w:szCs w:val="20"/>
          <w:lang w:val="x-none"/>
        </w:rPr>
        <w:t xml:space="preserve"> nie gorszych niż wskazane oraz: </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fabrycznie nowy, </w:t>
      </w:r>
      <w:r w:rsidRPr="00B41EE7">
        <w:rPr>
          <w:rFonts w:ascii="Calibri" w:hAnsi="Calibri"/>
          <w:sz w:val="20"/>
          <w:szCs w:val="20"/>
        </w:rPr>
        <w:t xml:space="preserve">nieużywany, wyprodukowany z </w:t>
      </w:r>
      <w:r w:rsidRPr="00B41EE7">
        <w:rPr>
          <w:rFonts w:ascii="Calibri" w:hAnsi="Calibri"/>
          <w:sz w:val="20"/>
          <w:szCs w:val="20"/>
          <w:lang w:val="x-none"/>
        </w:rPr>
        <w:t>pełnowartościowych komponentów, bez śladów uszkodzenia, w oryginalnych opakowaniach producenta z oznaczonym logo, znakiem firmowym producenta, symbolem produktu i terminem przydatności do użycia, posiadający wszelkie zabezpieczenia, a także nienaruszone cechy pierwotnego opakowania. Produkt równoważny powinien również zawierać na opakowaniu etykietę znakową, opisującą nazwę urządzenia, do którego ma być zastosowany</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pochodzący z bieżącej produkcji, wytworzony seryjnie w cyklu produkcyjnym zgodnym z: </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a) normą ISO 9001</w:t>
      </w:r>
      <w:r w:rsidRPr="00B41EE7">
        <w:rPr>
          <w:rFonts w:ascii="Calibri" w:hAnsi="Calibri"/>
          <w:sz w:val="20"/>
          <w:szCs w:val="20"/>
        </w:rPr>
        <w:t xml:space="preserve"> </w:t>
      </w:r>
      <w:r w:rsidRPr="00B41EE7">
        <w:rPr>
          <w:rFonts w:ascii="Calibri" w:hAnsi="Calibri"/>
          <w:sz w:val="20"/>
          <w:szCs w:val="20"/>
          <w:lang w:val="x-none"/>
        </w:rPr>
        <w:t>lub równoważną, tj. dokumentem potwierdzającym odpowiednie stosowanie równoważnych środków zapewnienia jakości, w zakresie co najmniej takim jak wymieniona norma ISO,</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b) normą ISO 14001 lub równoważną, tj. dokumentem potwierdzającym odpowiednie stosowanie równoważnych środków zarządzania środowiskiem.</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nie noszący śladów uszkodzeń zewnętrznych oraz używania,</w:t>
      </w:r>
    </w:p>
    <w:p w:rsidR="00037B55" w:rsidRPr="00B41EE7" w:rsidRDefault="00037B55" w:rsidP="00037B55">
      <w:pPr>
        <w:numPr>
          <w:ilvl w:val="0"/>
          <w:numId w:val="40"/>
        </w:numPr>
        <w:tabs>
          <w:tab w:val="left" w:pos="3855"/>
        </w:tabs>
        <w:spacing w:after="40"/>
        <w:jc w:val="both"/>
        <w:rPr>
          <w:rFonts w:ascii="Calibri" w:hAnsi="Calibri"/>
          <w:sz w:val="20"/>
          <w:szCs w:val="20"/>
        </w:rPr>
      </w:pPr>
      <w:r w:rsidRPr="00B41EE7">
        <w:rPr>
          <w:rFonts w:ascii="Calibri" w:hAnsi="Calibri"/>
          <w:sz w:val="20"/>
          <w:szCs w:val="20"/>
        </w:rPr>
        <w:t>którego wydajność, zgodnie z normami: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w:t>
      </w:r>
      <w:r w:rsidRPr="00B41EE7">
        <w:rPr>
          <w:rFonts w:ascii="Calibri" w:hAnsi="Calibri"/>
          <w:sz w:val="20"/>
          <w:szCs w:val="20"/>
        </w:rPr>
        <w:t xml:space="preserve"> </w:t>
      </w:r>
      <w:r w:rsidRPr="00B41EE7">
        <w:rPr>
          <w:rFonts w:ascii="Calibri" w:hAnsi="Calibri"/>
          <w:sz w:val="20"/>
          <w:szCs w:val="20"/>
          <w:lang w:val="x-none"/>
        </w:rPr>
        <w:t>ISO/IEC 19752 dla kaset z tonerem dla monochromatycznych drukarek elektrofotograficznych i urządzeń wielofunkcyjnych zawierających elementy drukarki,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w:t>
      </w:r>
      <w:r w:rsidRPr="00B41EE7">
        <w:rPr>
          <w:rFonts w:ascii="Calibri" w:hAnsi="Calibri"/>
          <w:sz w:val="20"/>
          <w:szCs w:val="20"/>
        </w:rPr>
        <w:t xml:space="preserve"> </w:t>
      </w:r>
      <w:r w:rsidRPr="00B41EE7">
        <w:rPr>
          <w:rFonts w:ascii="Calibri" w:hAnsi="Calibri"/>
          <w:sz w:val="20"/>
          <w:szCs w:val="20"/>
          <w:lang w:val="x-none"/>
        </w:rPr>
        <w:t>ISO/IEC 19798 dla kaset z tonerem d</w:t>
      </w:r>
      <w:r w:rsidRPr="00B41EE7">
        <w:rPr>
          <w:rFonts w:ascii="Calibri" w:hAnsi="Calibri"/>
          <w:sz w:val="20"/>
          <w:szCs w:val="20"/>
        </w:rPr>
        <w:t>la</w:t>
      </w:r>
      <w:r w:rsidRPr="00B41EE7">
        <w:rPr>
          <w:rFonts w:ascii="Calibri" w:hAnsi="Calibri"/>
          <w:sz w:val="20"/>
          <w:szCs w:val="20"/>
          <w:lang w:val="x-none"/>
        </w:rPr>
        <w:t xml:space="preserve"> drukarek</w:t>
      </w:r>
      <w:r w:rsidRPr="00B41EE7">
        <w:rPr>
          <w:rFonts w:ascii="Calibri" w:hAnsi="Calibri"/>
          <w:sz w:val="20"/>
          <w:szCs w:val="20"/>
        </w:rPr>
        <w:t xml:space="preserve"> </w:t>
      </w:r>
      <w:r w:rsidRPr="00B41EE7">
        <w:rPr>
          <w:rFonts w:ascii="Calibri" w:hAnsi="Calibri"/>
          <w:sz w:val="20"/>
          <w:szCs w:val="20"/>
          <w:lang w:val="x-none"/>
        </w:rPr>
        <w:t>kolorowych</w:t>
      </w:r>
      <w:r w:rsidRPr="00B41EE7">
        <w:rPr>
          <w:rFonts w:ascii="Calibri" w:hAnsi="Calibri"/>
          <w:sz w:val="20"/>
          <w:szCs w:val="20"/>
        </w:rPr>
        <w:t xml:space="preserve"> i urządzeń wielofunkcyjnych zawierających elementy drukarki</w:t>
      </w:r>
      <w:r w:rsidRPr="00B41EE7">
        <w:rPr>
          <w:rFonts w:ascii="Calibri" w:hAnsi="Calibri"/>
          <w:sz w:val="20"/>
          <w:szCs w:val="20"/>
          <w:lang w:val="x-none"/>
        </w:rPr>
        <w:t xml:space="preserve">, </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lang w:val="x-none"/>
        </w:rPr>
        <w:t>-</w:t>
      </w:r>
      <w:r w:rsidRPr="00B41EE7">
        <w:rPr>
          <w:rFonts w:ascii="Calibri" w:hAnsi="Calibri"/>
          <w:sz w:val="20"/>
          <w:szCs w:val="20"/>
        </w:rPr>
        <w:t xml:space="preserve"> I</w:t>
      </w:r>
      <w:r w:rsidRPr="00B41EE7">
        <w:rPr>
          <w:rFonts w:ascii="Calibri" w:hAnsi="Calibri"/>
          <w:sz w:val="20"/>
          <w:szCs w:val="20"/>
          <w:lang w:val="x-none"/>
        </w:rPr>
        <w:t>SO/IEC</w:t>
      </w:r>
      <w:r w:rsidRPr="00B41EE7">
        <w:rPr>
          <w:rFonts w:ascii="Calibri" w:hAnsi="Calibri"/>
          <w:sz w:val="20"/>
          <w:szCs w:val="20"/>
        </w:rPr>
        <w:t xml:space="preserve"> </w:t>
      </w:r>
      <w:r w:rsidRPr="00B41EE7">
        <w:rPr>
          <w:rFonts w:ascii="Calibri" w:hAnsi="Calibri"/>
          <w:sz w:val="20"/>
          <w:szCs w:val="20"/>
          <w:lang w:val="x-none"/>
        </w:rPr>
        <w:t>24711 dla wkładów</w:t>
      </w:r>
      <w:r w:rsidRPr="00B41EE7">
        <w:rPr>
          <w:rFonts w:ascii="Calibri" w:hAnsi="Calibri"/>
          <w:sz w:val="20"/>
          <w:szCs w:val="20"/>
        </w:rPr>
        <w:t xml:space="preserve"> atramentowych dla kolorowych drukarek atramentowych i urządzeń wielofunkcyjnych zawierających elementy </w:t>
      </w:r>
      <w:r w:rsidRPr="00B41EE7">
        <w:rPr>
          <w:rFonts w:ascii="Calibri" w:hAnsi="Calibri"/>
          <w:sz w:val="20"/>
          <w:szCs w:val="20"/>
          <w:lang w:val="x-none"/>
        </w:rPr>
        <w:t>druk</w:t>
      </w:r>
      <w:r w:rsidRPr="00B41EE7">
        <w:rPr>
          <w:rFonts w:ascii="Calibri" w:hAnsi="Calibri"/>
          <w:sz w:val="20"/>
          <w:szCs w:val="20"/>
        </w:rPr>
        <w:t>arki</w:t>
      </w:r>
      <w:r w:rsidRPr="00B41EE7">
        <w:rPr>
          <w:rFonts w:ascii="Calibri" w:hAnsi="Calibri"/>
          <w:sz w:val="20"/>
          <w:szCs w:val="20"/>
          <w:lang w:val="x-none"/>
        </w:rPr>
        <w:t>,</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rPr>
        <w:t>- ISO/IEC 24712 zawierającą wytyczne dotyczące pakietu stron testowych</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lang w:val="x-none"/>
        </w:rPr>
        <w:t>lub równoważnymi,</w:t>
      </w:r>
      <w:r w:rsidRPr="00B41EE7">
        <w:rPr>
          <w:rFonts w:ascii="Calibri" w:hAnsi="Calibri"/>
          <w:sz w:val="20"/>
          <w:szCs w:val="20"/>
        </w:rPr>
        <w:t xml:space="preserve"> jest co najmniej taka jak materiału zalecanego przez producentów sprzętu.</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który zapewnia jakość wydruku co najmniej taką, jak </w:t>
      </w:r>
      <w:r w:rsidRPr="00B41EE7">
        <w:rPr>
          <w:rFonts w:ascii="Calibri" w:hAnsi="Calibri"/>
          <w:sz w:val="20"/>
          <w:szCs w:val="20"/>
        </w:rPr>
        <w:t>produkt</w:t>
      </w:r>
      <w:r w:rsidRPr="00B41EE7">
        <w:rPr>
          <w:rFonts w:ascii="Calibri" w:hAnsi="Calibri"/>
          <w:sz w:val="20"/>
          <w:szCs w:val="20"/>
          <w:lang w:val="x-none"/>
        </w:rPr>
        <w:t xml:space="preserve"> zalecany przez producenta </w:t>
      </w:r>
      <w:r w:rsidRPr="00B41EE7">
        <w:rPr>
          <w:rFonts w:ascii="Calibri" w:hAnsi="Calibri"/>
          <w:sz w:val="20"/>
          <w:szCs w:val="20"/>
        </w:rPr>
        <w:t>urządzenia</w:t>
      </w:r>
      <w:r w:rsidRPr="00B41EE7">
        <w:rPr>
          <w:rFonts w:ascii="Calibri" w:hAnsi="Calibri"/>
          <w:sz w:val="20"/>
          <w:szCs w:val="20"/>
          <w:lang w:val="x-none"/>
        </w:rPr>
        <w:t xml:space="preserve"> (w szczególności dotyczy krycia i odwzorowania koloru),</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który nie ogranicza pełnej współpracy z oprogramowaniem sprzętu, monitorującym stan zasobników z tuszem lub tonerem,</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lastRenderedPageBreak/>
        <w:t>który w żadnym stopniu nie narusza praw patentowych ani innej własności intelektualnej,</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w którym wszystkie części są nowe, w szczególności bęben światłoczuły, listwa podająca, listwa zbierająca, wałek magnetyczny,</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w którym zastosowano toner/ tusz dopasowany do pracy z danym urządzeniem.</w:t>
      </w: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Wykonawca, który powoła się na zastosowanie produktów równoważnych, zgodnie z art. 30 ust. 5 ustawy, jest obowiązany wykazać, że oferowane przez niego produkty spełniają wymagania określone przez Zamawiającego, </w:t>
      </w:r>
      <w:r w:rsidRPr="00B41EE7">
        <w:rPr>
          <w:rFonts w:ascii="Calibri" w:hAnsi="Calibri"/>
          <w:sz w:val="20"/>
          <w:szCs w:val="20"/>
        </w:rPr>
        <w:t xml:space="preserve">ponadto należy </w:t>
      </w:r>
      <w:r w:rsidRPr="00B41EE7">
        <w:rPr>
          <w:rFonts w:ascii="Calibri" w:hAnsi="Calibri"/>
          <w:sz w:val="20"/>
          <w:szCs w:val="20"/>
          <w:lang w:val="x-none"/>
        </w:rPr>
        <w:t xml:space="preserve">wpisać oznaczenie </w:t>
      </w:r>
      <w:r w:rsidRPr="00B41EE7">
        <w:rPr>
          <w:rFonts w:ascii="Calibri" w:hAnsi="Calibri"/>
          <w:sz w:val="20"/>
          <w:szCs w:val="20"/>
        </w:rPr>
        <w:t xml:space="preserve">oferowanego </w:t>
      </w:r>
      <w:r w:rsidRPr="00B41EE7">
        <w:rPr>
          <w:rFonts w:ascii="Calibri" w:hAnsi="Calibri"/>
          <w:sz w:val="20"/>
          <w:szCs w:val="20"/>
          <w:lang w:val="x-none"/>
        </w:rPr>
        <w:t>tuszu</w:t>
      </w:r>
      <w:r w:rsidRPr="00B41EE7">
        <w:rPr>
          <w:rFonts w:ascii="Calibri" w:hAnsi="Calibri"/>
          <w:sz w:val="20"/>
          <w:szCs w:val="20"/>
        </w:rPr>
        <w:t>/</w:t>
      </w:r>
      <w:r w:rsidRPr="00B41EE7">
        <w:rPr>
          <w:rFonts w:ascii="Calibri" w:hAnsi="Calibri"/>
          <w:sz w:val="20"/>
          <w:szCs w:val="20"/>
          <w:lang w:val="x-none"/>
        </w:rPr>
        <w:t>toner</w:t>
      </w:r>
      <w:r w:rsidRPr="00B41EE7">
        <w:rPr>
          <w:rFonts w:ascii="Calibri" w:hAnsi="Calibri"/>
          <w:sz w:val="20"/>
          <w:szCs w:val="20"/>
        </w:rPr>
        <w:t xml:space="preserve">a/taśmy </w:t>
      </w:r>
      <w:r w:rsidRPr="00B41EE7">
        <w:rPr>
          <w:rFonts w:ascii="Calibri" w:hAnsi="Calibri"/>
          <w:sz w:val="20"/>
          <w:szCs w:val="20"/>
          <w:lang w:val="x-none"/>
        </w:rPr>
        <w:t xml:space="preserve"> oraz nazwę producenta produktu w </w:t>
      </w:r>
      <w:r w:rsidR="00D709F4" w:rsidRPr="00B41EE7">
        <w:rPr>
          <w:rFonts w:ascii="Calibri" w:hAnsi="Calibri"/>
          <w:sz w:val="20"/>
          <w:szCs w:val="20"/>
        </w:rPr>
        <w:t>załączniku</w:t>
      </w:r>
      <w:r w:rsidRPr="00B41EE7">
        <w:rPr>
          <w:rFonts w:ascii="Calibri" w:hAnsi="Calibri"/>
          <w:sz w:val="20"/>
          <w:szCs w:val="20"/>
        </w:rPr>
        <w:t xml:space="preserve"> nr 2 pakiet 3 </w:t>
      </w:r>
      <w:r w:rsidRPr="00B41EE7">
        <w:rPr>
          <w:rFonts w:ascii="Calibri" w:hAnsi="Calibri"/>
          <w:sz w:val="20"/>
          <w:szCs w:val="20"/>
          <w:lang w:val="x-none"/>
        </w:rPr>
        <w:t xml:space="preserve">do </w:t>
      </w:r>
      <w:r w:rsidRPr="00B41EE7">
        <w:rPr>
          <w:rFonts w:ascii="Calibri" w:hAnsi="Calibri"/>
          <w:sz w:val="20"/>
          <w:szCs w:val="20"/>
        </w:rPr>
        <w:t>SIWZ</w:t>
      </w:r>
      <w:r w:rsidRPr="00B41EE7">
        <w:rPr>
          <w:rFonts w:ascii="Calibri" w:hAnsi="Calibri"/>
          <w:sz w:val="20"/>
          <w:szCs w:val="20"/>
          <w:lang w:val="x-none"/>
        </w:rPr>
        <w:t xml:space="preserve">, a także </w:t>
      </w:r>
      <w:r w:rsidRPr="00B41EE7">
        <w:rPr>
          <w:rFonts w:ascii="Calibri" w:hAnsi="Calibri"/>
          <w:sz w:val="20"/>
          <w:szCs w:val="20"/>
          <w:u w:val="single"/>
          <w:lang w:val="x-none"/>
        </w:rPr>
        <w:t xml:space="preserve">dołączyć do </w:t>
      </w:r>
      <w:r w:rsidRPr="00B41EE7">
        <w:rPr>
          <w:rFonts w:ascii="Calibri" w:hAnsi="Calibri"/>
          <w:sz w:val="20"/>
          <w:szCs w:val="20"/>
          <w:u w:val="single"/>
        </w:rPr>
        <w:t>oferty</w:t>
      </w:r>
      <w:r w:rsidRPr="00B41EE7">
        <w:rPr>
          <w:rFonts w:ascii="Calibri" w:hAnsi="Calibri"/>
          <w:sz w:val="20"/>
          <w:szCs w:val="20"/>
          <w:u w:val="single"/>
          <w:lang w:val="x-none"/>
        </w:rPr>
        <w:t xml:space="preserve"> </w:t>
      </w:r>
      <w:r w:rsidRPr="00B41EE7">
        <w:rPr>
          <w:rFonts w:ascii="Calibri" w:hAnsi="Calibri"/>
          <w:sz w:val="20"/>
          <w:szCs w:val="20"/>
          <w:u w:val="single"/>
        </w:rPr>
        <w:t>dokumenty/raporty z testów, potwierdzające co najmniej spełnianie minimalnych wymagań</w:t>
      </w:r>
      <w:r w:rsidRPr="00B41EE7">
        <w:rPr>
          <w:rFonts w:ascii="Calibri" w:hAnsi="Calibri"/>
          <w:sz w:val="20"/>
          <w:szCs w:val="20"/>
        </w:rPr>
        <w:t xml:space="preserve"> </w:t>
      </w:r>
      <w:r w:rsidRPr="00B41EE7">
        <w:rPr>
          <w:rFonts w:ascii="Calibri" w:hAnsi="Calibri"/>
          <w:sz w:val="20"/>
          <w:szCs w:val="20"/>
          <w:lang w:val="x-none"/>
        </w:rPr>
        <w:t>oraz</w:t>
      </w:r>
      <w:r w:rsidRPr="00B41EE7">
        <w:rPr>
          <w:rFonts w:ascii="Calibri" w:hAnsi="Calibri"/>
          <w:sz w:val="20"/>
          <w:szCs w:val="20"/>
        </w:rPr>
        <w:t xml:space="preserve"> że oferowany materiał eksploatacyjny</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nie narusza praw gwarancyjnych producenta </w:t>
      </w:r>
      <w:r w:rsidRPr="00B41EE7">
        <w:rPr>
          <w:rFonts w:ascii="Calibri" w:hAnsi="Calibri"/>
          <w:sz w:val="20"/>
          <w:szCs w:val="20"/>
        </w:rPr>
        <w:t>urządzenia</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jest fabrycznie nowy, nie gorszej jakości niż produkt zalecany przez producenta </w:t>
      </w:r>
      <w:r w:rsidRPr="00B41EE7">
        <w:rPr>
          <w:rFonts w:ascii="Calibri" w:hAnsi="Calibri"/>
          <w:sz w:val="20"/>
          <w:szCs w:val="20"/>
        </w:rPr>
        <w:t>urządzenia</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posiada znak firmowy producenta oraz etykiety identyfikujące dany produkt,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pojemność / wydajność (ilość uzyskanych kopii) nie może być mniejsza niż dla produktów </w:t>
      </w:r>
      <w:r w:rsidRPr="00B41EE7">
        <w:rPr>
          <w:rFonts w:ascii="Calibri" w:hAnsi="Calibri"/>
          <w:sz w:val="20"/>
          <w:szCs w:val="20"/>
        </w:rPr>
        <w:t>zalecanych przez producenta</w:t>
      </w:r>
      <w:r w:rsidRPr="00B41EE7">
        <w:rPr>
          <w:rFonts w:ascii="Calibri" w:hAnsi="Calibri"/>
          <w:sz w:val="20"/>
          <w:szCs w:val="20"/>
          <w:lang w:val="x-none"/>
        </w:rPr>
        <w:t>, zgodnie z normami ISO/IEC 19752, ISO/IEC 19798</w:t>
      </w:r>
      <w:r w:rsidRPr="00B41EE7">
        <w:rPr>
          <w:rFonts w:ascii="Calibri" w:hAnsi="Calibri"/>
          <w:sz w:val="20"/>
          <w:szCs w:val="20"/>
        </w:rPr>
        <w:t>,</w:t>
      </w:r>
      <w:r w:rsidRPr="00B41EE7">
        <w:rPr>
          <w:rFonts w:ascii="Calibri" w:hAnsi="Calibri"/>
          <w:sz w:val="20"/>
          <w:szCs w:val="20"/>
          <w:lang w:val="x-none"/>
        </w:rPr>
        <w:t xml:space="preserve"> ISO/IEC 24711 lub normami równoważnymi.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rPr>
        <w:t xml:space="preserve">Wszystkie </w:t>
      </w:r>
      <w:r w:rsidRPr="00B41EE7">
        <w:rPr>
          <w:rFonts w:ascii="Calibri" w:hAnsi="Calibri"/>
          <w:sz w:val="20"/>
          <w:szCs w:val="20"/>
          <w:lang w:val="x-none"/>
        </w:rPr>
        <w:t>powyższe badania (testy) muszą być wykonane przez niezależny od producenta, importera i wykonawcy podmiot zajmujący się poświadczaniem zgodności. Zamawiający nie dopuszcza wykonania badań przez podmiot inny niż ten, na który został wystawiony certyfikat.</w:t>
      </w: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UWAGA:</w:t>
      </w: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Niezałączenie do oferty wymaganych dokumentów, w przypadku zaoferowania produktów innych niż zalecane przez producenta – równoważnych – będzie skutkowało odrzuceniem oferty.</w:t>
      </w:r>
    </w:p>
    <w:p w:rsidR="00037B55" w:rsidRPr="00B41EE7"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Dostarczone materiały eksploatacyjne muszą być objęte co najmniej 24 – miesięcznym okresem przydatności do użytku od chwili dostarczenia do Zamawiającego.</w:t>
      </w:r>
    </w:p>
    <w:p w:rsidR="00037B55" w:rsidRPr="00B41EE7"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037B55" w:rsidRPr="00171FB4"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 xml:space="preserve">W przypadku 2 - krotnej reklamacji danej pozycji produktu równoważnego, Zamawiający może żądać dostaw produktu spełniającego wymagania i zalecanego przez producenta, w cenie danej pozycji określonej w formularzu asortymentowo – cenowym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8B288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Pzp</w:t>
      </w:r>
    </w:p>
    <w:p w:rsidR="00171FB4" w:rsidRPr="00171FB4" w:rsidRDefault="00171FB4" w:rsidP="00171FB4">
      <w:pPr>
        <w:pStyle w:val="Default"/>
        <w:ind w:left="426"/>
        <w:rPr>
          <w:rFonts w:asciiTheme="minorHAnsi" w:hAnsiTheme="minorHAnsi" w:cstheme="minorHAnsi"/>
          <w:sz w:val="22"/>
          <w:szCs w:val="22"/>
        </w:rPr>
      </w:pPr>
      <w:r w:rsidRPr="00171FB4">
        <w:rPr>
          <w:rFonts w:asciiTheme="minorHAnsi" w:hAnsiTheme="minorHAnsi" w:cstheme="minorHAnsi"/>
          <w:sz w:val="22"/>
          <w:szCs w:val="22"/>
        </w:rPr>
        <w:t>Zamawiający, najpierw dokona oceny ofert, a następnie zbada, czy Wykonawca, którego oferta została oceniona jako najkorzystniejsza, nie podlega wykluczeniu oraz spełnia warunki udziału  w postępowaniu. /art. 24aa./</w:t>
      </w:r>
    </w:p>
    <w:p w:rsidR="00171FB4" w:rsidRPr="00171FB4" w:rsidRDefault="00171FB4" w:rsidP="00171FB4">
      <w:pPr>
        <w:tabs>
          <w:tab w:val="left" w:pos="396"/>
          <w:tab w:val="left" w:pos="680"/>
          <w:tab w:val="left" w:pos="793"/>
          <w:tab w:val="left" w:pos="2154"/>
          <w:tab w:val="left" w:pos="2381"/>
          <w:tab w:val="left" w:pos="3742"/>
          <w:tab w:val="left" w:pos="4082"/>
        </w:tabs>
        <w:ind w:left="426"/>
        <w:jc w:val="both"/>
        <w:rPr>
          <w:rFonts w:asciiTheme="minorHAnsi" w:hAnsiTheme="minorHAnsi" w:cstheme="minorHAnsi"/>
          <w:color w:val="000000"/>
          <w:sz w:val="22"/>
          <w:szCs w:val="22"/>
        </w:rPr>
      </w:pPr>
      <w:r w:rsidRPr="00171FB4">
        <w:rPr>
          <w:rFonts w:asciiTheme="minorHAnsi" w:hAnsiTheme="minorHAnsi" w:cstheme="minorHAnsi"/>
          <w:color w:val="000000"/>
          <w:sz w:val="22"/>
          <w:szCs w:val="22"/>
        </w:rPr>
        <w:t xml:space="preserve">Jeżeli Wykonawca, o którym mowa powyżej, będzie uchylał się od zawarcia umowy Zamawiający zbada, czy nie podlega wykluczeniu oraz czy spełnia warunki udziału </w:t>
      </w:r>
      <w:r w:rsidRPr="00171FB4">
        <w:rPr>
          <w:rFonts w:asciiTheme="minorHAnsi" w:hAnsiTheme="minorHAnsi" w:cstheme="minorHAnsi"/>
          <w:color w:val="000000"/>
          <w:sz w:val="22"/>
          <w:szCs w:val="22"/>
        </w:rPr>
        <w:br/>
        <w:t>w postępowaniu Wykonawca, który złożył ofertę najwyżej ocenioną spośród pozostałych ofert.</w:t>
      </w:r>
    </w:p>
    <w:p w:rsidR="00EE618C" w:rsidRPr="004A345C" w:rsidRDefault="00EE618C" w:rsidP="00171FB4">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8B2880" w:rsidRPr="00B41EE7" w:rsidRDefault="008B2880" w:rsidP="008B2880">
      <w:pPr>
        <w:ind w:left="502"/>
        <w:rPr>
          <w:rFonts w:asciiTheme="minorHAnsi" w:hAnsiTheme="minorHAnsi" w:cstheme="minorHAnsi"/>
          <w:sz w:val="20"/>
          <w:szCs w:val="20"/>
        </w:rPr>
      </w:pPr>
      <w:r w:rsidRPr="00B41EE7">
        <w:rPr>
          <w:rFonts w:asciiTheme="minorHAnsi" w:hAnsiTheme="minorHAnsi" w:cstheme="minorHAnsi"/>
          <w:sz w:val="20"/>
          <w:szCs w:val="20"/>
        </w:rPr>
        <w:t>- karty producenta dla pakietu 1 tylko dla pozycji podanych w załączniku nr 2.</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BC4185"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BC4185" w:rsidRPr="00BC4185" w:rsidRDefault="00BC4185" w:rsidP="00BC4185">
      <w:pPr>
        <w:pStyle w:val="Akapitzlist"/>
        <w:numPr>
          <w:ilvl w:val="0"/>
          <w:numId w:val="7"/>
        </w:numPr>
        <w:rPr>
          <w:rFonts w:ascii="Calibri" w:hAnsi="Calibri" w:cs="Segoe UI"/>
          <w:sz w:val="20"/>
          <w:szCs w:val="20"/>
        </w:rPr>
      </w:pPr>
      <w:r w:rsidRPr="00BC4185">
        <w:rPr>
          <w:rFonts w:ascii="Calibri" w:hAnsi="Calibri" w:cs="Segoe UI"/>
          <w:sz w:val="20"/>
          <w:szCs w:val="20"/>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Pr="00AA680A">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C7603E">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5D1768">
        <w:rPr>
          <w:rFonts w:ascii="Calibri" w:hAnsi="Calibri" w:cs="Segoe UI"/>
          <w:sz w:val="20"/>
          <w:szCs w:val="20"/>
        </w:rPr>
        <w:t>Katarzyna Kozłowska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lastRenderedPageBreak/>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C7603E">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C7603E">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84043D"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84043D">
        <w:rPr>
          <w:rFonts w:ascii="Calibri" w:hAnsi="Calibri" w:cs="Segoe UI"/>
          <w:sz w:val="20"/>
          <w:szCs w:val="20"/>
        </w:rPr>
        <w:t>oświadczenia wymienione w rozdziale VI. 1-3</w:t>
      </w:r>
      <w:r w:rsidR="00875D51" w:rsidRPr="0084043D">
        <w:rPr>
          <w:rFonts w:ascii="Calibri" w:hAnsi="Calibri" w:cs="Segoe UI"/>
          <w:sz w:val="20"/>
          <w:szCs w:val="20"/>
        </w:rPr>
        <w:t xml:space="preserve"> oraz dotyczące równoważności (pakiet 3)</w:t>
      </w:r>
      <w:r w:rsidRPr="0084043D">
        <w:rPr>
          <w:rFonts w:ascii="Calibri" w:hAnsi="Calibri" w:cs="Segoe UI"/>
          <w:sz w:val="20"/>
          <w:szCs w:val="20"/>
        </w:rPr>
        <w:t xml:space="preserve"> niniejszej SIWZ;</w:t>
      </w:r>
    </w:p>
    <w:p w:rsidR="006841B0" w:rsidRPr="006841B0" w:rsidRDefault="006841B0" w:rsidP="00C7603E">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C7603E">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r w:rsidR="00381003">
        <w:rPr>
          <w:rFonts w:ascii="Calibri" w:hAnsi="Calibri" w:cs="Segoe UI"/>
          <w:b/>
          <w:sz w:val="20"/>
          <w:szCs w:val="20"/>
        </w:rPr>
        <w:t>nr sprawy: 20/D/19</w:t>
      </w:r>
      <w:r w:rsidRPr="009F4795">
        <w:rPr>
          <w:rFonts w:ascii="Calibri" w:hAnsi="Calibri" w:cs="Segoe UI"/>
          <w:b/>
          <w:sz w:val="20"/>
          <w:szCs w:val="20"/>
        </w:rPr>
        <w:t xml:space="preserve">” </w:t>
      </w:r>
    </w:p>
    <w:p w:rsidR="006841B0" w:rsidRPr="009F4795" w:rsidRDefault="006841B0" w:rsidP="00171FB4">
      <w:pPr>
        <w:spacing w:after="40"/>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hAnsi="Calibri" w:cs="Segoe UI"/>
          <w:sz w:val="20"/>
          <w:szCs w:val="20"/>
        </w:rPr>
        <w:t xml:space="preserve">Ofertę należy złożyć w siedzibie Zamawiającego przy ul. Północnej 42  w Dziale zamówień publicznych– </w:t>
      </w:r>
      <w:r w:rsidRPr="00B41EE7">
        <w:rPr>
          <w:rFonts w:ascii="Calibri" w:eastAsia="Arial Unicode MS" w:hAnsi="Calibri" w:cs="Segoe UI"/>
          <w:sz w:val="20"/>
          <w:szCs w:val="20"/>
        </w:rPr>
        <w:t xml:space="preserve">budynek administracji 1 piętro  </w:t>
      </w:r>
      <w:r w:rsidR="008009F0" w:rsidRPr="00B41EE7">
        <w:rPr>
          <w:rFonts w:ascii="Calibri" w:hAnsi="Calibri" w:cs="Segoe UI"/>
          <w:sz w:val="20"/>
          <w:szCs w:val="20"/>
        </w:rPr>
        <w:t xml:space="preserve">do dnia </w:t>
      </w:r>
      <w:r w:rsidR="004B137F">
        <w:rPr>
          <w:rFonts w:ascii="Calibri" w:hAnsi="Calibri" w:cs="Segoe UI"/>
          <w:b/>
          <w:sz w:val="20"/>
          <w:szCs w:val="20"/>
        </w:rPr>
        <w:t>25</w:t>
      </w:r>
      <w:r w:rsidR="00381003" w:rsidRPr="00B41EE7">
        <w:rPr>
          <w:rFonts w:ascii="Calibri" w:hAnsi="Calibri" w:cs="Segoe UI"/>
          <w:b/>
          <w:sz w:val="20"/>
          <w:szCs w:val="20"/>
        </w:rPr>
        <w:t>.06</w:t>
      </w:r>
      <w:r w:rsidR="0084043D" w:rsidRPr="00B41EE7">
        <w:rPr>
          <w:rFonts w:ascii="Calibri" w:hAnsi="Calibri" w:cs="Segoe UI"/>
          <w:b/>
          <w:sz w:val="20"/>
          <w:szCs w:val="20"/>
        </w:rPr>
        <w:t>.2019</w:t>
      </w:r>
      <w:r w:rsidRPr="00B41EE7">
        <w:rPr>
          <w:rFonts w:ascii="Calibri" w:hAnsi="Calibri" w:cs="Segoe UI"/>
          <w:b/>
          <w:sz w:val="20"/>
          <w:szCs w:val="20"/>
        </w:rPr>
        <w:t xml:space="preserve"> r., do godziny</w:t>
      </w:r>
      <w:r w:rsidR="00D709F4" w:rsidRPr="00B41EE7">
        <w:rPr>
          <w:rFonts w:ascii="Calibri" w:hAnsi="Calibri" w:cs="Segoe UI"/>
          <w:b/>
          <w:sz w:val="20"/>
          <w:szCs w:val="20"/>
        </w:rPr>
        <w:t xml:space="preserve"> 11</w:t>
      </w:r>
      <w:r w:rsidRPr="00B41EE7">
        <w:rPr>
          <w:rFonts w:ascii="Calibri" w:hAnsi="Calibri" w:cs="Segoe UI"/>
          <w:b/>
          <w:sz w:val="20"/>
          <w:szCs w:val="20"/>
          <w:vertAlign w:val="superscript"/>
        </w:rPr>
        <w:t>00</w:t>
      </w:r>
      <w:r w:rsidRPr="00B41EE7">
        <w:rPr>
          <w:rFonts w:ascii="Calibri" w:hAnsi="Calibri" w:cs="Segoe UI"/>
          <w:sz w:val="20"/>
          <w:szCs w:val="20"/>
        </w:rPr>
        <w:t xml:space="preserve"> i zaadresować zgodnie z opisem przedstawionym w rozdziale X SIWZ. </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eastAsia="Arial Unicode MS" w:hAnsi="Calibri" w:cs="Segoe UI"/>
          <w:sz w:val="20"/>
          <w:szCs w:val="20"/>
        </w:rPr>
        <w:t xml:space="preserve">Decydujące znaczenie dla oceny zachowania terminu składania ofert ma data i godzina wpływu oferty do Zamawiającego, a nie data jej wysłania przesyłką pocztową czy kurierską. </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b/>
          <w:sz w:val="20"/>
          <w:szCs w:val="20"/>
        </w:rPr>
      </w:pPr>
      <w:r w:rsidRPr="00B41EE7">
        <w:rPr>
          <w:rFonts w:ascii="Calibri" w:hAnsi="Calibri" w:cs="Segoe UI"/>
          <w:sz w:val="20"/>
          <w:szCs w:val="20"/>
        </w:rPr>
        <w:t xml:space="preserve">Otwarcie ofert nastąpi w siedzibie Zamawiającego – Dziale zamówień publicznych </w:t>
      </w:r>
      <w:r w:rsidR="008009F0" w:rsidRPr="00B41EE7">
        <w:rPr>
          <w:rFonts w:ascii="Calibri" w:hAnsi="Calibri" w:cs="Segoe UI"/>
          <w:sz w:val="20"/>
          <w:szCs w:val="20"/>
        </w:rPr>
        <w:t xml:space="preserve"> w dniu </w:t>
      </w:r>
      <w:r w:rsidR="004B137F">
        <w:rPr>
          <w:rFonts w:ascii="Calibri" w:hAnsi="Calibri" w:cs="Segoe UI"/>
          <w:b/>
          <w:sz w:val="20"/>
          <w:szCs w:val="20"/>
        </w:rPr>
        <w:t>25</w:t>
      </w:r>
      <w:r w:rsidR="00381003" w:rsidRPr="00B41EE7">
        <w:rPr>
          <w:rFonts w:ascii="Calibri" w:hAnsi="Calibri" w:cs="Segoe UI"/>
          <w:b/>
          <w:sz w:val="20"/>
          <w:szCs w:val="20"/>
        </w:rPr>
        <w:t>.06</w:t>
      </w:r>
      <w:r w:rsidR="0084043D" w:rsidRPr="00B41EE7">
        <w:rPr>
          <w:rFonts w:ascii="Calibri" w:hAnsi="Calibri" w:cs="Segoe UI"/>
          <w:b/>
          <w:sz w:val="20"/>
          <w:szCs w:val="20"/>
        </w:rPr>
        <w:t>.2019</w:t>
      </w:r>
      <w:r w:rsidR="00733491" w:rsidRPr="00B41EE7">
        <w:rPr>
          <w:rFonts w:ascii="Calibri" w:hAnsi="Calibri" w:cs="Segoe UI"/>
          <w:b/>
          <w:sz w:val="20"/>
          <w:szCs w:val="20"/>
        </w:rPr>
        <w:t xml:space="preserve"> r.</w:t>
      </w:r>
      <w:r w:rsidRPr="00B41EE7">
        <w:rPr>
          <w:rFonts w:ascii="Calibri" w:hAnsi="Calibri" w:cs="Segoe UI"/>
          <w:b/>
          <w:sz w:val="20"/>
          <w:szCs w:val="20"/>
        </w:rPr>
        <w:t xml:space="preserve">, </w:t>
      </w:r>
      <w:r w:rsidR="00F93263" w:rsidRPr="00B41EE7">
        <w:rPr>
          <w:rFonts w:ascii="Calibri" w:hAnsi="Calibri" w:cs="Segoe UI"/>
          <w:b/>
          <w:sz w:val="20"/>
          <w:szCs w:val="20"/>
        </w:rPr>
        <w:br/>
      </w:r>
      <w:r w:rsidRPr="00B41EE7">
        <w:rPr>
          <w:rFonts w:ascii="Calibri" w:hAnsi="Calibri" w:cs="Segoe UI"/>
          <w:b/>
          <w:sz w:val="20"/>
          <w:szCs w:val="20"/>
        </w:rPr>
        <w:t>o g</w:t>
      </w:r>
      <w:r w:rsidR="00D709F4" w:rsidRPr="00B41EE7">
        <w:rPr>
          <w:rFonts w:ascii="Calibri" w:hAnsi="Calibri" w:cs="Segoe UI"/>
          <w:b/>
          <w:sz w:val="20"/>
          <w:szCs w:val="20"/>
        </w:rPr>
        <w:t>odzinie 11</w:t>
      </w:r>
      <w:r w:rsidR="008009F0" w:rsidRPr="00B41EE7">
        <w:rPr>
          <w:rFonts w:ascii="Calibri" w:hAnsi="Calibri" w:cs="Segoe UI"/>
          <w:b/>
          <w:sz w:val="20"/>
          <w:szCs w:val="20"/>
          <w:vertAlign w:val="superscript"/>
        </w:rPr>
        <w:t>30</w:t>
      </w:r>
      <w:r w:rsidRPr="00B41EE7">
        <w:rPr>
          <w:rFonts w:ascii="Calibri" w:hAnsi="Calibri" w:cs="Segoe UI"/>
          <w:b/>
          <w:sz w:val="20"/>
          <w:szCs w:val="20"/>
        </w:rPr>
        <w:t>.</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hAnsi="Calibri" w:cs="Segoe UI"/>
          <w:sz w:val="20"/>
          <w:szCs w:val="20"/>
        </w:rPr>
        <w:t>Otwarcie ofert jest jawne.</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C7603E">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C7603E">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C7603E">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 P.</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F93263" w:rsidP="00EA0C8C">
            <w:pPr>
              <w:spacing w:after="40"/>
              <w:ind w:left="120"/>
              <w:jc w:val="center"/>
              <w:rPr>
                <w:rFonts w:ascii="Calibri" w:hAnsi="Calibri"/>
                <w:sz w:val="20"/>
                <w:szCs w:val="20"/>
              </w:rPr>
            </w:pPr>
            <w:r>
              <w:rPr>
                <w:rFonts w:ascii="Calibri" w:hAnsi="Calibri"/>
                <w:sz w:val="20"/>
                <w:szCs w:val="20"/>
              </w:rPr>
              <w:t>Termin realizacji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911F6F">
              <w:rPr>
                <w:rFonts w:ascii="Calibri" w:eastAsia="MS Mincho" w:hAnsi="Calibri"/>
                <w:sz w:val="20"/>
                <w:szCs w:val="20"/>
              </w:rPr>
              <w:t xml:space="preserve">termin </w:t>
            </w:r>
            <w:r w:rsidR="00A63DF3">
              <w:rPr>
                <w:rFonts w:ascii="Calibri" w:eastAsia="MS Mincho" w:hAnsi="Calibri"/>
                <w:sz w:val="20"/>
                <w:szCs w:val="20"/>
              </w:rPr>
              <w:t>dostawy</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911F6F">
              <w:rPr>
                <w:rFonts w:ascii="Calibri" w:eastAsia="MS Mincho" w:hAnsi="Calibri"/>
                <w:sz w:val="20"/>
                <w:szCs w:val="20"/>
              </w:rPr>
              <w:t>termin</w:t>
            </w:r>
            <w:r w:rsidR="00A63DF3">
              <w:rPr>
                <w:rFonts w:ascii="Calibri" w:eastAsia="MS Mincho" w:hAnsi="Calibri"/>
                <w:sz w:val="20"/>
                <w:szCs w:val="20"/>
              </w:rPr>
              <w:t xml:space="preserve"> dostawy</w:t>
            </w:r>
            <w:r w:rsidRPr="00D61865">
              <w:rPr>
                <w:rFonts w:ascii="Calibri" w:eastAsia="MS Mincho" w:hAnsi="Calibri"/>
                <w:sz w:val="20"/>
                <w:szCs w:val="20"/>
              </w:rPr>
              <w:t xml:space="preserve"> spośród badanych ofert</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Termin dostawy 5 dni roboczych  - 0 punktów</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4 dni robocze – 3 punkty</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3 dni robocze - 5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C7603E">
      <w:pPr>
        <w:numPr>
          <w:ilvl w:val="0"/>
          <w:numId w:val="16"/>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911F6F">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381003" w:rsidRDefault="00381003" w:rsidP="00C7603E">
      <w:pPr>
        <w:numPr>
          <w:ilvl w:val="0"/>
          <w:numId w:val="16"/>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Ocenie będą podlegać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C7603E">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997599" w:rsidRDefault="00997599" w:rsidP="00D61865">
      <w:pPr>
        <w:spacing w:after="40"/>
        <w:rPr>
          <w:rFonts w:ascii="Calibri" w:hAnsi="Calibri" w:cs="Segoe UI"/>
          <w:b/>
          <w:sz w:val="20"/>
          <w:szCs w:val="20"/>
        </w:rPr>
      </w:pPr>
    </w:p>
    <w:p w:rsidR="00997599" w:rsidRDefault="00997599"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C7603E">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C7603E">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997599" w:rsidRPr="001766D4" w:rsidRDefault="00997599" w:rsidP="00997599">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997599" w:rsidRPr="001766D4" w:rsidRDefault="00997599" w:rsidP="0099759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997599" w:rsidRPr="001766D4" w:rsidRDefault="00997599" w:rsidP="00997599">
      <w:pPr>
        <w:pStyle w:val="Akapitzlist"/>
        <w:numPr>
          <w:ilvl w:val="0"/>
          <w:numId w:val="45"/>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84043D">
        <w:rPr>
          <w:rFonts w:asciiTheme="minorHAnsi" w:eastAsiaTheme="minorHAnsi" w:hAnsiTheme="minorHAnsi" w:cstheme="minorHAnsi"/>
          <w:b/>
          <w:i/>
          <w:sz w:val="20"/>
          <w:szCs w:val="20"/>
          <w:u w:val="single"/>
          <w:lang w:eastAsia="en-US"/>
        </w:rPr>
        <w:t>nr sprawy 20</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997599" w:rsidRPr="001766D4" w:rsidRDefault="00997599" w:rsidP="00997599">
      <w:pPr>
        <w:numPr>
          <w:ilvl w:val="0"/>
          <w:numId w:val="42"/>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997599" w:rsidRPr="001766D4" w:rsidRDefault="00997599" w:rsidP="0099759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997599" w:rsidRPr="001766D4" w:rsidRDefault="00997599" w:rsidP="0099759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997599" w:rsidRPr="001766D4" w:rsidRDefault="00997599" w:rsidP="0099759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rsidR="00997599" w:rsidRPr="001766D4" w:rsidRDefault="00997599" w:rsidP="0099759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A34571" w:rsidP="004C4F8D">
      <w:pPr>
        <w:spacing w:line="240" w:lineRule="exact"/>
        <w:jc w:val="both"/>
        <w:rPr>
          <w:rFonts w:asciiTheme="minorHAnsi" w:hAnsiTheme="minorHAnsi"/>
          <w:sz w:val="20"/>
          <w:szCs w:val="20"/>
        </w:rPr>
      </w:pPr>
      <w:r>
        <w:rPr>
          <w:rFonts w:asciiTheme="minorHAnsi" w:hAnsiTheme="minorHAnsi"/>
          <w:sz w:val="20"/>
          <w:szCs w:val="20"/>
        </w:rPr>
        <w:t>Katarzyna Kozłowska</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054C01" w:rsidRPr="00054C01">
              <w:rPr>
                <w:rFonts w:ascii="Calibri" w:hAnsi="Calibri" w:cs="Arial"/>
                <w:b/>
              </w:rPr>
              <w:t>Dostawę materiałów biurowych i eksploatacyjnych</w:t>
            </w:r>
            <w:r w:rsidR="00054C01">
              <w:rPr>
                <w:rFonts w:ascii="Calibri" w:hAnsi="Calibri" w:cs="Arial"/>
                <w:b/>
              </w:rPr>
              <w:t xml:space="preserve"> – numer 20/D/19</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C7603E">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C7603E">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C7603E">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34571">
              <w:rPr>
                <w:b/>
                <w:sz w:val="22"/>
                <w:szCs w:val="22"/>
              </w:rPr>
              <w:t>Pakiet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C7603E">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 ………..</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C7603E">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054C01">
              <w:rPr>
                <w:rFonts w:ascii="Calibri" w:hAnsi="Calibri" w:cs="Segoe UI"/>
                <w:b/>
                <w:sz w:val="20"/>
                <w:szCs w:val="20"/>
              </w:rPr>
              <w:t xml:space="preserve">do </w:t>
            </w:r>
            <w:r w:rsidR="00054C01" w:rsidRPr="00054C01">
              <w:rPr>
                <w:rFonts w:ascii="Calibri" w:hAnsi="Calibri" w:cs="Segoe UI"/>
                <w:b/>
                <w:sz w:val="20"/>
                <w:szCs w:val="20"/>
              </w:rPr>
              <w:t>3</w:t>
            </w:r>
            <w:r w:rsidR="00811757" w:rsidRPr="00054C01">
              <w:rPr>
                <w:rFonts w:ascii="Calibri" w:hAnsi="Calibri" w:cs="Segoe UI"/>
                <w:b/>
                <w:sz w:val="20"/>
                <w:szCs w:val="20"/>
              </w:rPr>
              <w:t>0</w:t>
            </w:r>
            <w:r w:rsidRPr="00054C01">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C7603E">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C7603E">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054C01">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KRS/CEiDG)</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A34571">
        <w:rPr>
          <w:rFonts w:asciiTheme="minorHAnsi" w:eastAsia="Calibri" w:hAnsiTheme="minorHAnsi" w:cs="Arial"/>
          <w:b/>
          <w:sz w:val="20"/>
          <w:szCs w:val="20"/>
          <w:lang w:eastAsia="en-US"/>
        </w:rPr>
        <w:t>materiałów biurowych i eksploatacyjnych</w:t>
      </w:r>
      <w:r w:rsidRPr="00911FF5">
        <w:rPr>
          <w:rFonts w:asciiTheme="minorHAnsi" w:eastAsia="Calibri" w:hAnsiTheme="minorHAnsi" w:cs="Arial"/>
          <w:b/>
          <w:sz w:val="20"/>
          <w:szCs w:val="20"/>
          <w:lang w:eastAsia="en-US"/>
        </w:rPr>
        <w:t xml:space="preserve"> </w:t>
      </w:r>
      <w:r w:rsidR="00054C01">
        <w:rPr>
          <w:rFonts w:asciiTheme="minorHAnsi" w:eastAsia="Calibri" w:hAnsiTheme="minorHAnsi" w:cs="Arial"/>
          <w:b/>
          <w:sz w:val="20"/>
          <w:szCs w:val="20"/>
          <w:lang w:eastAsia="en-US"/>
        </w:rPr>
        <w:t>nr 20/D/19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054C01" w:rsidRPr="00054C01">
              <w:rPr>
                <w:rFonts w:ascii="Calibri" w:hAnsi="Calibri" w:cs="Segoe UI"/>
                <w:b/>
                <w:sz w:val="20"/>
                <w:szCs w:val="20"/>
              </w:rPr>
              <w:t xml:space="preserve">Dostawę materiałów biurowych i eksploatacyjnych </w:t>
            </w:r>
            <w:r w:rsidR="00054C01">
              <w:rPr>
                <w:rFonts w:ascii="Calibri" w:hAnsi="Calibri" w:cs="Segoe UI"/>
                <w:b/>
                <w:sz w:val="20"/>
                <w:szCs w:val="20"/>
              </w:rPr>
              <w:t>– numer 20/D/19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C7603E">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B41EE7" w:rsidRPr="007563E0" w:rsidRDefault="00B41EE7" w:rsidP="00B41EE7">
      <w:pPr>
        <w:keepNext/>
        <w:tabs>
          <w:tab w:val="left" w:pos="510"/>
          <w:tab w:val="left" w:pos="680"/>
          <w:tab w:val="left" w:pos="793"/>
          <w:tab w:val="left" w:pos="2154"/>
          <w:tab w:val="left" w:pos="2381"/>
          <w:tab w:val="left" w:pos="3742"/>
          <w:tab w:val="left" w:pos="4082"/>
        </w:tabs>
        <w:jc w:val="right"/>
        <w:outlineLvl w:val="3"/>
        <w:rPr>
          <w:sz w:val="20"/>
          <w:szCs w:val="20"/>
        </w:rPr>
      </w:pPr>
      <w:r w:rsidRPr="007563E0">
        <w:rPr>
          <w:b/>
          <w:sz w:val="20"/>
          <w:szCs w:val="20"/>
        </w:rPr>
        <w:t xml:space="preserve">Załącznik nr 4 </w:t>
      </w:r>
    </w:p>
    <w:p w:rsidR="00B41EE7" w:rsidRPr="007563E0" w:rsidRDefault="00B41EE7" w:rsidP="00B41EE7">
      <w:pPr>
        <w:keepNext/>
        <w:ind w:left="-360"/>
        <w:jc w:val="center"/>
        <w:outlineLvl w:val="2"/>
        <w:rPr>
          <w:rFonts w:eastAsia="Arial Unicode MS"/>
          <w:b/>
          <w:bCs/>
          <w:color w:val="000000"/>
          <w:sz w:val="20"/>
          <w:szCs w:val="20"/>
        </w:rPr>
      </w:pPr>
      <w:r w:rsidRPr="007563E0">
        <w:rPr>
          <w:b/>
          <w:bCs/>
          <w:color w:val="000000"/>
          <w:sz w:val="20"/>
          <w:szCs w:val="20"/>
        </w:rPr>
        <w:t>Wzór umowy</w:t>
      </w:r>
    </w:p>
    <w:p w:rsidR="00B41EE7" w:rsidRPr="007563E0" w:rsidRDefault="00B41EE7" w:rsidP="00B41EE7">
      <w:pPr>
        <w:jc w:val="center"/>
        <w:rPr>
          <w:sz w:val="20"/>
          <w:szCs w:val="20"/>
        </w:rPr>
      </w:pPr>
      <w:r w:rsidRPr="007563E0">
        <w:rPr>
          <w:sz w:val="20"/>
          <w:szCs w:val="20"/>
        </w:rPr>
        <w:t>Zawarta w dniu .................... …. r. w Łodzi</w:t>
      </w:r>
    </w:p>
    <w:p w:rsidR="00B41EE7" w:rsidRPr="007563E0" w:rsidRDefault="00B41EE7" w:rsidP="00B41EE7">
      <w:pPr>
        <w:jc w:val="both"/>
        <w:rPr>
          <w:sz w:val="20"/>
          <w:szCs w:val="20"/>
        </w:rPr>
      </w:pPr>
      <w:r w:rsidRPr="007563E0">
        <w:rPr>
          <w:sz w:val="20"/>
          <w:szCs w:val="20"/>
        </w:rPr>
        <w:t>w  wyniku  przeprowadzonego  postępowania  przetargowego  w  trybie  przetargu  nieograniczonego  art. 39  ustawy z dnia 29 stycznia 2004 r. Prawo zamówień  publicznych  nr 20/D/19, w toku którego Zamawiający dokonał wyboru oferty Wykonawcy</w:t>
      </w:r>
    </w:p>
    <w:p w:rsidR="00B41EE7" w:rsidRPr="007563E0" w:rsidRDefault="00B41EE7" w:rsidP="00B41EE7">
      <w:pPr>
        <w:jc w:val="both"/>
        <w:rPr>
          <w:sz w:val="20"/>
          <w:szCs w:val="20"/>
        </w:rPr>
      </w:pPr>
      <w:r w:rsidRPr="007563E0">
        <w:rPr>
          <w:sz w:val="20"/>
          <w:szCs w:val="20"/>
        </w:rPr>
        <w:t>Pomiędzy:</w:t>
      </w:r>
    </w:p>
    <w:p w:rsidR="00B41EE7" w:rsidRPr="007563E0" w:rsidRDefault="00B41EE7" w:rsidP="00B41EE7">
      <w:pPr>
        <w:jc w:val="both"/>
        <w:rPr>
          <w:sz w:val="20"/>
          <w:szCs w:val="20"/>
        </w:rPr>
      </w:pPr>
      <w:r w:rsidRPr="007563E0">
        <w:rPr>
          <w:sz w:val="20"/>
          <w:szCs w:val="20"/>
        </w:rPr>
        <w:t>Pomiędzy:</w:t>
      </w:r>
    </w:p>
    <w:p w:rsidR="00B41EE7" w:rsidRPr="007563E0" w:rsidRDefault="00B41EE7" w:rsidP="00B41EE7">
      <w:pPr>
        <w:jc w:val="both"/>
        <w:rPr>
          <w:sz w:val="20"/>
          <w:szCs w:val="20"/>
        </w:rPr>
      </w:pPr>
      <w:r w:rsidRPr="007563E0">
        <w:rPr>
          <w:b/>
          <w:sz w:val="20"/>
          <w:szCs w:val="20"/>
          <w:lang w:eastAsia="ar-SA"/>
        </w:rPr>
        <w:t>Samodzielnym Publicznym Zakładem Opieki  Zdrowotnej Ministerstwa Spraw Wewnętrznych i Administracji w Łodzi</w:t>
      </w:r>
      <w:r w:rsidRPr="007563E0">
        <w:rPr>
          <w:sz w:val="20"/>
          <w:szCs w:val="20"/>
          <w:lang w:eastAsia="ar-SA"/>
        </w:rPr>
        <w:t>,</w:t>
      </w:r>
      <w:r w:rsidRPr="007563E0">
        <w:rPr>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7563E0">
        <w:rPr>
          <w:b/>
          <w:sz w:val="20"/>
          <w:szCs w:val="20"/>
          <w:lang w:eastAsia="ar-SA"/>
        </w:rPr>
        <w:br/>
      </w:r>
      <w:r w:rsidRPr="007563E0">
        <w:rPr>
          <w:sz w:val="20"/>
          <w:szCs w:val="20"/>
        </w:rPr>
        <w:t>w  imieniu  którego  działają:</w:t>
      </w:r>
    </w:p>
    <w:p w:rsidR="00B41EE7" w:rsidRPr="007563E0" w:rsidRDefault="00B41EE7" w:rsidP="00B41EE7">
      <w:pPr>
        <w:keepNext/>
        <w:tabs>
          <w:tab w:val="left" w:pos="360"/>
          <w:tab w:val="left" w:pos="1080"/>
        </w:tabs>
        <w:overflowPunct w:val="0"/>
        <w:autoSpaceDE w:val="0"/>
        <w:autoSpaceDN w:val="0"/>
        <w:adjustRightInd w:val="0"/>
        <w:ind w:left="1080" w:hanging="1080"/>
        <w:jc w:val="both"/>
        <w:textAlignment w:val="baseline"/>
        <w:outlineLvl w:val="1"/>
        <w:rPr>
          <w:rFonts w:eastAsia="Arial Unicode MS"/>
          <w:b/>
          <w:sz w:val="20"/>
          <w:szCs w:val="20"/>
        </w:rPr>
      </w:pPr>
      <w:r w:rsidRPr="007563E0">
        <w:rPr>
          <w:b/>
          <w:sz w:val="20"/>
          <w:szCs w:val="20"/>
        </w:rPr>
        <w:t>Dyrektor    -  dr n. med. Robert Starzec</w:t>
      </w:r>
    </w:p>
    <w:p w:rsidR="00B41EE7" w:rsidRPr="007563E0" w:rsidRDefault="00B41EE7" w:rsidP="00B41EE7">
      <w:pPr>
        <w:jc w:val="both"/>
        <w:rPr>
          <w:b/>
          <w:sz w:val="20"/>
          <w:szCs w:val="20"/>
        </w:rPr>
      </w:pPr>
      <w:r w:rsidRPr="007563E0">
        <w:rPr>
          <w:sz w:val="20"/>
          <w:szCs w:val="20"/>
        </w:rPr>
        <w:t xml:space="preserve">zwanym  dalej  </w:t>
      </w:r>
      <w:r w:rsidRPr="007563E0">
        <w:rPr>
          <w:b/>
          <w:sz w:val="20"/>
          <w:szCs w:val="20"/>
        </w:rPr>
        <w:t>„Zamawiającym”</w:t>
      </w:r>
    </w:p>
    <w:p w:rsidR="00B41EE7" w:rsidRPr="007563E0" w:rsidRDefault="00B41EE7" w:rsidP="00B41EE7">
      <w:pPr>
        <w:jc w:val="both"/>
        <w:rPr>
          <w:sz w:val="20"/>
          <w:szCs w:val="20"/>
        </w:rPr>
      </w:pPr>
      <w:r w:rsidRPr="007563E0">
        <w:rPr>
          <w:sz w:val="20"/>
          <w:szCs w:val="20"/>
        </w:rPr>
        <w:t>a   ..........................................................................................................................z siedzibą w …..wpisany do rejestru przedsiębiorców Krajowego Rejestru Sądowego prowadzonego przez Sąd Rejonowy w ….  wydział …..pod numerem ………, NIP ………………….Regon ………………….</w:t>
      </w:r>
    </w:p>
    <w:p w:rsidR="00B41EE7" w:rsidRPr="007563E0" w:rsidRDefault="00B41EE7" w:rsidP="00B41EE7">
      <w:pPr>
        <w:jc w:val="both"/>
        <w:rPr>
          <w:sz w:val="20"/>
          <w:szCs w:val="20"/>
        </w:rPr>
      </w:pPr>
      <w:r w:rsidRPr="007563E0">
        <w:rPr>
          <w:sz w:val="20"/>
          <w:szCs w:val="20"/>
        </w:rPr>
        <w:t>reprezentowanym  przez:</w:t>
      </w:r>
    </w:p>
    <w:p w:rsidR="00B41EE7" w:rsidRPr="007563E0" w:rsidRDefault="00B41EE7" w:rsidP="00B41EE7">
      <w:pPr>
        <w:jc w:val="both"/>
        <w:rPr>
          <w:b/>
          <w:sz w:val="20"/>
          <w:szCs w:val="20"/>
        </w:rPr>
      </w:pPr>
      <w:r w:rsidRPr="007563E0">
        <w:rPr>
          <w:b/>
          <w:sz w:val="20"/>
          <w:szCs w:val="20"/>
        </w:rPr>
        <w:t>………………………</w:t>
      </w:r>
    </w:p>
    <w:p w:rsidR="00B41EE7" w:rsidRPr="007563E0" w:rsidRDefault="00B41EE7" w:rsidP="00B41EE7">
      <w:pPr>
        <w:jc w:val="both"/>
        <w:rPr>
          <w:b/>
          <w:bCs/>
          <w:sz w:val="20"/>
          <w:szCs w:val="20"/>
        </w:rPr>
      </w:pPr>
      <w:r w:rsidRPr="007563E0">
        <w:rPr>
          <w:sz w:val="20"/>
          <w:szCs w:val="20"/>
        </w:rPr>
        <w:t xml:space="preserve">zwanym  dalej  </w:t>
      </w:r>
      <w:r w:rsidRPr="007563E0">
        <w:rPr>
          <w:b/>
          <w:sz w:val="20"/>
          <w:szCs w:val="20"/>
        </w:rPr>
        <w:t>„Wykonawcą</w:t>
      </w:r>
    </w:p>
    <w:p w:rsidR="00B41EE7" w:rsidRPr="007563E0" w:rsidRDefault="00B41EE7" w:rsidP="00B41EE7">
      <w:pPr>
        <w:tabs>
          <w:tab w:val="left" w:pos="340"/>
          <w:tab w:val="left" w:pos="396"/>
          <w:tab w:val="left" w:pos="510"/>
          <w:tab w:val="left" w:pos="680"/>
          <w:tab w:val="left" w:pos="793"/>
          <w:tab w:val="left" w:pos="2154"/>
          <w:tab w:val="left" w:pos="2381"/>
          <w:tab w:val="left" w:pos="3742"/>
          <w:tab w:val="left" w:pos="4082"/>
        </w:tabs>
        <w:jc w:val="center"/>
        <w:rPr>
          <w:bCs/>
          <w:sz w:val="20"/>
          <w:szCs w:val="20"/>
        </w:rPr>
      </w:pPr>
    </w:p>
    <w:p w:rsidR="00B41EE7" w:rsidRPr="007563E0" w:rsidRDefault="00B41EE7" w:rsidP="00B41EE7">
      <w:pPr>
        <w:pStyle w:val="Tekstpodstawowy"/>
        <w:jc w:val="center"/>
        <w:rPr>
          <w:rFonts w:ascii="Times New Roman" w:hAnsi="Times New Roman"/>
          <w:bCs/>
          <w:sz w:val="20"/>
        </w:rPr>
      </w:pPr>
      <w:r w:rsidRPr="007563E0">
        <w:rPr>
          <w:rFonts w:ascii="Times New Roman" w:hAnsi="Times New Roman"/>
          <w:bCs/>
          <w:sz w:val="20"/>
        </w:rPr>
        <w:t>§ 1</w:t>
      </w:r>
    </w:p>
    <w:p w:rsidR="00B41EE7" w:rsidRPr="007563E0" w:rsidRDefault="00B41EE7" w:rsidP="00B41EE7">
      <w:pPr>
        <w:jc w:val="center"/>
        <w:rPr>
          <w:sz w:val="20"/>
          <w:szCs w:val="20"/>
        </w:rPr>
      </w:pPr>
      <w:r w:rsidRPr="007563E0">
        <w:rPr>
          <w:sz w:val="20"/>
          <w:szCs w:val="20"/>
        </w:rPr>
        <w:t>Przedmiot umowy:</w:t>
      </w:r>
    </w:p>
    <w:p w:rsidR="00B41EE7" w:rsidRPr="007563E0" w:rsidRDefault="00B41EE7" w:rsidP="00B41EE7">
      <w:pPr>
        <w:numPr>
          <w:ilvl w:val="0"/>
          <w:numId w:val="31"/>
        </w:numPr>
        <w:tabs>
          <w:tab w:val="left" w:pos="720"/>
        </w:tabs>
        <w:suppressAutoHyphens/>
        <w:overflowPunct w:val="0"/>
        <w:autoSpaceDE w:val="0"/>
        <w:autoSpaceDN w:val="0"/>
        <w:adjustRightInd w:val="0"/>
        <w:jc w:val="both"/>
        <w:textAlignment w:val="baseline"/>
        <w:rPr>
          <w:sz w:val="20"/>
          <w:szCs w:val="20"/>
        </w:rPr>
      </w:pPr>
      <w:r w:rsidRPr="007563E0">
        <w:rPr>
          <w:sz w:val="20"/>
          <w:szCs w:val="20"/>
        </w:rPr>
        <w:t xml:space="preserve">Wykonawca sprzedaje Zamawiającemu i zobowiązuje się do dostawy na swój koszt do siedziby Zamawiającego oryginalnych materiałów eksploatacyjnych/materiałów biurowych/baterii/papieru </w:t>
      </w:r>
      <w:r w:rsidRPr="007563E0">
        <w:rPr>
          <w:sz w:val="20"/>
          <w:szCs w:val="20"/>
        </w:rPr>
        <w:br/>
        <w:t>w oryginalnym opakowaniu zgodnym z rodzajem i przeznaczeniem oraz datą ważności w liczbie szacunkowej określonej w formularzu cenowym stanowiącym załączni</w:t>
      </w:r>
      <w:r>
        <w:rPr>
          <w:sz w:val="20"/>
          <w:szCs w:val="20"/>
        </w:rPr>
        <w:t>k nr 2</w:t>
      </w:r>
      <w:r w:rsidRPr="007563E0">
        <w:rPr>
          <w:sz w:val="20"/>
          <w:szCs w:val="20"/>
        </w:rPr>
        <w:t>, będącym integralną częścią umowy. Ilości szacunkowe mogą ulec zmianie.</w:t>
      </w:r>
    </w:p>
    <w:p w:rsidR="00B41EE7" w:rsidRPr="007563E0" w:rsidRDefault="00B41EE7" w:rsidP="00B41EE7">
      <w:pPr>
        <w:numPr>
          <w:ilvl w:val="0"/>
          <w:numId w:val="31"/>
        </w:numPr>
        <w:tabs>
          <w:tab w:val="left" w:pos="720"/>
        </w:tabs>
        <w:jc w:val="both"/>
        <w:rPr>
          <w:sz w:val="20"/>
          <w:szCs w:val="20"/>
        </w:rPr>
      </w:pPr>
      <w:r w:rsidRPr="007563E0">
        <w:rPr>
          <w:sz w:val="20"/>
          <w:szCs w:val="20"/>
        </w:rPr>
        <w:t>Wykonawcy nie przysługuje roszczenie do Zamawiającego w przypadku dostaw w ilościach mniejszych niż wskazane szacunkowo w formularzu cenowym.</w:t>
      </w:r>
    </w:p>
    <w:p w:rsidR="00B41EE7" w:rsidRPr="007563E0" w:rsidRDefault="00B41EE7" w:rsidP="00B41EE7">
      <w:pPr>
        <w:numPr>
          <w:ilvl w:val="0"/>
          <w:numId w:val="31"/>
        </w:numPr>
        <w:tabs>
          <w:tab w:val="left" w:pos="720"/>
        </w:tabs>
        <w:jc w:val="both"/>
        <w:rPr>
          <w:sz w:val="20"/>
          <w:szCs w:val="20"/>
        </w:rPr>
      </w:pPr>
      <w:r w:rsidRPr="007563E0">
        <w:rPr>
          <w:sz w:val="20"/>
          <w:szCs w:val="20"/>
        </w:rPr>
        <w:t>Zamawiający może zmienić ilości w ramach zamawianego asortymentu w granicach wartości brutto niniejszej umowy.</w:t>
      </w:r>
    </w:p>
    <w:p w:rsidR="00B41EE7" w:rsidRPr="007563E0" w:rsidRDefault="00B41EE7" w:rsidP="00B41EE7">
      <w:pPr>
        <w:ind w:left="360"/>
        <w:jc w:val="center"/>
        <w:rPr>
          <w:sz w:val="20"/>
          <w:szCs w:val="20"/>
        </w:rPr>
      </w:pPr>
    </w:p>
    <w:p w:rsidR="00B41EE7" w:rsidRPr="0024046F" w:rsidRDefault="00B41EE7" w:rsidP="00B41EE7">
      <w:pPr>
        <w:ind w:left="360"/>
        <w:jc w:val="center"/>
        <w:rPr>
          <w:b/>
          <w:sz w:val="20"/>
          <w:szCs w:val="20"/>
        </w:rPr>
      </w:pPr>
      <w:r w:rsidRPr="0024046F">
        <w:rPr>
          <w:b/>
          <w:sz w:val="20"/>
          <w:szCs w:val="20"/>
        </w:rPr>
        <w:t>§ 2</w:t>
      </w:r>
    </w:p>
    <w:p w:rsidR="00B41EE7" w:rsidRPr="007563E0" w:rsidRDefault="00B41EE7" w:rsidP="00B41EE7">
      <w:pPr>
        <w:ind w:left="360"/>
        <w:jc w:val="center"/>
        <w:rPr>
          <w:sz w:val="20"/>
          <w:szCs w:val="20"/>
        </w:rPr>
      </w:pPr>
      <w:r w:rsidRPr="007563E0">
        <w:rPr>
          <w:sz w:val="20"/>
          <w:szCs w:val="20"/>
        </w:rPr>
        <w:t>Cena</w:t>
      </w:r>
    </w:p>
    <w:p w:rsidR="00B41EE7" w:rsidRPr="007563E0" w:rsidRDefault="00B41EE7" w:rsidP="00B41EE7">
      <w:pPr>
        <w:numPr>
          <w:ilvl w:val="0"/>
          <w:numId w:val="32"/>
        </w:numPr>
        <w:ind w:left="360"/>
        <w:jc w:val="both"/>
        <w:rPr>
          <w:sz w:val="20"/>
          <w:szCs w:val="20"/>
        </w:rPr>
      </w:pPr>
      <w:r w:rsidRPr="007563E0">
        <w:rPr>
          <w:sz w:val="20"/>
          <w:szCs w:val="20"/>
        </w:rPr>
        <w:t xml:space="preserve">Wykonawca dostarcza towar określony w § 1 za cenę jednostkową wskazaną w formularzu cenowym z dnia </w:t>
      </w:r>
      <w:r>
        <w:rPr>
          <w:sz w:val="20"/>
          <w:szCs w:val="20"/>
        </w:rPr>
        <w:t>…………. stanowiącym załącznik nr 2</w:t>
      </w:r>
      <w:r w:rsidRPr="007563E0">
        <w:rPr>
          <w:sz w:val="20"/>
          <w:szCs w:val="20"/>
        </w:rPr>
        <w:t xml:space="preserve"> do umowy. </w:t>
      </w:r>
    </w:p>
    <w:p w:rsidR="00B41EE7" w:rsidRPr="007563E0" w:rsidRDefault="00B41EE7" w:rsidP="00B41EE7">
      <w:pPr>
        <w:numPr>
          <w:ilvl w:val="0"/>
          <w:numId w:val="32"/>
        </w:numPr>
        <w:ind w:left="360"/>
        <w:jc w:val="both"/>
        <w:rPr>
          <w:sz w:val="20"/>
          <w:szCs w:val="20"/>
        </w:rPr>
      </w:pPr>
      <w:r w:rsidRPr="007563E0">
        <w:rPr>
          <w:sz w:val="20"/>
          <w:szCs w:val="20"/>
        </w:rPr>
        <w:t xml:space="preserve">Cena jednostkowa określona w formularzu cenowym z dnia ……………. </w:t>
      </w:r>
      <w:r>
        <w:rPr>
          <w:sz w:val="20"/>
          <w:szCs w:val="20"/>
        </w:rPr>
        <w:t>stanowiącym załącznik nr 2</w:t>
      </w:r>
      <w:r w:rsidRPr="007563E0">
        <w:rPr>
          <w:sz w:val="20"/>
          <w:szCs w:val="20"/>
        </w:rPr>
        <w:t xml:space="preserve"> do umowy obowiązuje przez czas trwania umowy i nie ulegnie zmianie w czasie obowiązywania umowy.</w:t>
      </w:r>
    </w:p>
    <w:p w:rsidR="00B41EE7" w:rsidRPr="007563E0" w:rsidRDefault="00B41EE7" w:rsidP="00B41EE7">
      <w:pPr>
        <w:numPr>
          <w:ilvl w:val="0"/>
          <w:numId w:val="32"/>
        </w:numPr>
        <w:ind w:left="360"/>
        <w:jc w:val="both"/>
        <w:rPr>
          <w:sz w:val="20"/>
          <w:szCs w:val="20"/>
        </w:rPr>
      </w:pPr>
      <w:r w:rsidRPr="007563E0">
        <w:rPr>
          <w:sz w:val="20"/>
          <w:szCs w:val="20"/>
        </w:rPr>
        <w:t xml:space="preserve">Wartość brutto niniejszej umowy wynosi </w:t>
      </w:r>
      <w:r w:rsidRPr="007563E0">
        <w:rPr>
          <w:b/>
          <w:bCs/>
          <w:sz w:val="20"/>
          <w:szCs w:val="20"/>
        </w:rPr>
        <w:t>………. zł</w:t>
      </w:r>
      <w:r w:rsidRPr="007563E0">
        <w:rPr>
          <w:sz w:val="20"/>
          <w:szCs w:val="20"/>
        </w:rPr>
        <w:t xml:space="preserve">,(słownie: …………….). </w:t>
      </w:r>
    </w:p>
    <w:p w:rsidR="00B41EE7" w:rsidRPr="007563E0" w:rsidRDefault="00B41EE7" w:rsidP="00B41EE7">
      <w:pPr>
        <w:ind w:left="720"/>
        <w:jc w:val="center"/>
        <w:rPr>
          <w:sz w:val="20"/>
          <w:szCs w:val="20"/>
        </w:rPr>
      </w:pPr>
    </w:p>
    <w:p w:rsidR="00B41EE7" w:rsidRPr="007563E0" w:rsidRDefault="00B41EE7" w:rsidP="00B41EE7">
      <w:pPr>
        <w:ind w:left="720"/>
        <w:jc w:val="center"/>
        <w:rPr>
          <w:sz w:val="20"/>
          <w:szCs w:val="20"/>
        </w:rPr>
      </w:pPr>
    </w:p>
    <w:p w:rsidR="00B41EE7" w:rsidRPr="0024046F" w:rsidRDefault="00B41EE7" w:rsidP="00B41EE7">
      <w:pPr>
        <w:ind w:left="720"/>
        <w:jc w:val="center"/>
        <w:rPr>
          <w:b/>
          <w:sz w:val="20"/>
          <w:szCs w:val="20"/>
        </w:rPr>
      </w:pPr>
      <w:r w:rsidRPr="0024046F">
        <w:rPr>
          <w:b/>
          <w:sz w:val="20"/>
          <w:szCs w:val="20"/>
        </w:rPr>
        <w:t>§ 3</w:t>
      </w:r>
    </w:p>
    <w:p w:rsidR="00B41EE7" w:rsidRPr="007563E0" w:rsidRDefault="00B41EE7" w:rsidP="00B41EE7">
      <w:pPr>
        <w:ind w:left="720"/>
        <w:jc w:val="center"/>
        <w:rPr>
          <w:sz w:val="20"/>
          <w:szCs w:val="20"/>
        </w:rPr>
      </w:pPr>
      <w:r w:rsidRPr="007563E0">
        <w:rPr>
          <w:sz w:val="20"/>
          <w:szCs w:val="20"/>
        </w:rPr>
        <w:t>Warunki płatności</w:t>
      </w:r>
    </w:p>
    <w:p w:rsidR="00B41EE7" w:rsidRPr="007563E0" w:rsidRDefault="00B41EE7" w:rsidP="00B41EE7">
      <w:pPr>
        <w:numPr>
          <w:ilvl w:val="0"/>
          <w:numId w:val="27"/>
        </w:numPr>
        <w:tabs>
          <w:tab w:val="left" w:pos="720"/>
        </w:tabs>
        <w:jc w:val="both"/>
        <w:rPr>
          <w:sz w:val="20"/>
          <w:szCs w:val="20"/>
        </w:rPr>
      </w:pPr>
      <w:r w:rsidRPr="007563E0">
        <w:rPr>
          <w:sz w:val="20"/>
          <w:szCs w:val="20"/>
        </w:rPr>
        <w:t xml:space="preserve">Strony ustalają, iż zapłata za dostarczony towar następować będzie w oparciu </w:t>
      </w:r>
      <w:r w:rsidRPr="007563E0">
        <w:rPr>
          <w:sz w:val="20"/>
          <w:szCs w:val="20"/>
        </w:rPr>
        <w:br/>
        <w:t xml:space="preserve">o prawidłowo wystawioną przez Wykonawcę fakturę VAT. </w:t>
      </w:r>
    </w:p>
    <w:p w:rsidR="00B41EE7" w:rsidRPr="007563E0" w:rsidRDefault="00B41EE7" w:rsidP="00B41EE7">
      <w:pPr>
        <w:numPr>
          <w:ilvl w:val="0"/>
          <w:numId w:val="27"/>
        </w:numPr>
        <w:tabs>
          <w:tab w:val="left" w:pos="720"/>
        </w:tabs>
        <w:jc w:val="both"/>
        <w:rPr>
          <w:sz w:val="20"/>
          <w:szCs w:val="20"/>
        </w:rPr>
      </w:pPr>
      <w:r w:rsidRPr="007563E0">
        <w:rPr>
          <w:sz w:val="20"/>
          <w:szCs w:val="20"/>
        </w:rPr>
        <w:t>Płatność dokonywana będzie w terminie 30 dni od daty otrzymania przez Zamawiającego prawidłowo wystawionej faktury VAT na rachunek bankowy Wykonawcy prowadzony przez ……………………………………….. pod nr ………………………………………………………………..</w:t>
      </w:r>
    </w:p>
    <w:p w:rsidR="00B41EE7" w:rsidRPr="007563E0" w:rsidRDefault="00B41EE7" w:rsidP="00B41EE7">
      <w:pPr>
        <w:numPr>
          <w:ilvl w:val="0"/>
          <w:numId w:val="27"/>
        </w:numPr>
        <w:tabs>
          <w:tab w:val="left" w:pos="720"/>
        </w:tabs>
        <w:jc w:val="both"/>
        <w:rPr>
          <w:sz w:val="20"/>
          <w:szCs w:val="20"/>
        </w:rPr>
      </w:pPr>
      <w:r w:rsidRPr="007563E0">
        <w:rPr>
          <w:sz w:val="20"/>
          <w:szCs w:val="20"/>
        </w:rPr>
        <w:t>Za datę uregulowania należności uważa się dzień obciążenia rachunku bankowego Zamawiającego.</w:t>
      </w:r>
    </w:p>
    <w:p w:rsidR="00B41EE7" w:rsidRPr="007563E0" w:rsidRDefault="00B41EE7" w:rsidP="00B41EE7">
      <w:pPr>
        <w:numPr>
          <w:ilvl w:val="0"/>
          <w:numId w:val="27"/>
        </w:numPr>
        <w:tabs>
          <w:tab w:val="left" w:pos="720"/>
        </w:tabs>
        <w:jc w:val="both"/>
        <w:rPr>
          <w:sz w:val="20"/>
          <w:szCs w:val="20"/>
        </w:rPr>
      </w:pPr>
      <w:r w:rsidRPr="007563E0">
        <w:rPr>
          <w:sz w:val="20"/>
          <w:szCs w:val="20"/>
        </w:rPr>
        <w:t>W przypadku niedotrzymania terminu, o którym mowa w ust. 3 Wykonawca może obciążyć Zamawiającego odsetkami ustawowymi.</w:t>
      </w:r>
    </w:p>
    <w:p w:rsidR="00B41EE7" w:rsidRPr="007563E0" w:rsidRDefault="00B41EE7" w:rsidP="00B41EE7">
      <w:pPr>
        <w:numPr>
          <w:ilvl w:val="0"/>
          <w:numId w:val="27"/>
        </w:numPr>
        <w:tabs>
          <w:tab w:val="left" w:pos="720"/>
        </w:tabs>
        <w:jc w:val="both"/>
        <w:rPr>
          <w:sz w:val="20"/>
          <w:szCs w:val="20"/>
        </w:rPr>
      </w:pPr>
      <w:r w:rsidRPr="007563E0">
        <w:rPr>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r w:rsidRPr="00520C8F">
        <w:rPr>
          <w:sz w:val="20"/>
          <w:szCs w:val="20"/>
        </w:rPr>
        <w:t>Nexus Polska Sp z o.o.).</w:t>
      </w:r>
      <w:r w:rsidRPr="007563E0">
        <w:rPr>
          <w:sz w:val="20"/>
          <w:szCs w:val="20"/>
        </w:rPr>
        <w:t xml:space="preserve"> Wymagany format faktury to DATA-FARM (format tekstowy, pliki z rozszerzeniem. FAK, specyfikacja dostępna pod adresem http://www.datu.pl/datafarm.aspx). Dopuszcza się również wystawienia faktury elektronicznej w innym formacie np. pdf. Dostarczenie danych faktury w postaci elektronicznej nie zwalnia z dostarczenia faktury w postaci papierowej.</w:t>
      </w:r>
    </w:p>
    <w:p w:rsidR="00B41EE7" w:rsidRPr="007563E0" w:rsidRDefault="00B41EE7" w:rsidP="00B41EE7">
      <w:pPr>
        <w:rPr>
          <w:sz w:val="20"/>
          <w:szCs w:val="20"/>
        </w:rPr>
      </w:pPr>
    </w:p>
    <w:p w:rsidR="00B41EE7" w:rsidRPr="0024046F" w:rsidRDefault="00B41EE7" w:rsidP="00B41EE7">
      <w:pPr>
        <w:ind w:left="360"/>
        <w:jc w:val="center"/>
        <w:rPr>
          <w:b/>
          <w:sz w:val="20"/>
          <w:szCs w:val="20"/>
        </w:rPr>
      </w:pPr>
      <w:r w:rsidRPr="0024046F">
        <w:rPr>
          <w:b/>
          <w:sz w:val="20"/>
          <w:szCs w:val="20"/>
        </w:rPr>
        <w:t>§ 4</w:t>
      </w:r>
    </w:p>
    <w:p w:rsidR="00B41EE7" w:rsidRPr="007563E0" w:rsidRDefault="00B41EE7" w:rsidP="00B41EE7">
      <w:pPr>
        <w:ind w:left="360"/>
        <w:jc w:val="center"/>
        <w:rPr>
          <w:sz w:val="20"/>
          <w:szCs w:val="20"/>
        </w:rPr>
      </w:pPr>
      <w:r w:rsidRPr="007563E0">
        <w:rPr>
          <w:sz w:val="20"/>
          <w:szCs w:val="20"/>
        </w:rPr>
        <w:t>Termin dostawy</w:t>
      </w:r>
    </w:p>
    <w:p w:rsidR="00B41EE7" w:rsidRPr="007563E0" w:rsidRDefault="00B41EE7" w:rsidP="00B41EE7">
      <w:pPr>
        <w:numPr>
          <w:ilvl w:val="0"/>
          <w:numId w:val="29"/>
        </w:numPr>
        <w:tabs>
          <w:tab w:val="left" w:pos="567"/>
        </w:tabs>
        <w:jc w:val="both"/>
        <w:rPr>
          <w:sz w:val="20"/>
          <w:szCs w:val="20"/>
        </w:rPr>
      </w:pPr>
      <w:r w:rsidRPr="007563E0">
        <w:rPr>
          <w:spacing w:val="2"/>
          <w:position w:val="-2"/>
          <w:sz w:val="20"/>
          <w:szCs w:val="20"/>
        </w:rPr>
        <w:t>Wykonawca zobowiązuje się do realizacji dostawy towaru w ilości i asortymencie zgodnie z każdorazowym zamówieniem zgłoszonym przez Zamawiającego pisemnie, e-mailem lub faksem.</w:t>
      </w:r>
    </w:p>
    <w:p w:rsidR="00B41EE7" w:rsidRPr="007563E0" w:rsidRDefault="00B41EE7" w:rsidP="00B41EE7">
      <w:pPr>
        <w:numPr>
          <w:ilvl w:val="0"/>
          <w:numId w:val="29"/>
        </w:numPr>
        <w:jc w:val="both"/>
        <w:rPr>
          <w:sz w:val="20"/>
          <w:szCs w:val="20"/>
        </w:rPr>
      </w:pPr>
      <w:r w:rsidRPr="007563E0">
        <w:rPr>
          <w:spacing w:val="2"/>
          <w:position w:val="-2"/>
          <w:sz w:val="20"/>
          <w:szCs w:val="20"/>
        </w:rPr>
        <w:t>Towar dostarczony powinien mieć na opakowaniu oznaczenie fabryczne, tzn. rodzaj, nazwę wyrobu, ilość, datę produkcji, nazwę i adres producenta oraz winien być właściwie transportowany.</w:t>
      </w:r>
    </w:p>
    <w:p w:rsidR="00B41EE7" w:rsidRPr="007563E0" w:rsidRDefault="00B41EE7" w:rsidP="00B41EE7">
      <w:pPr>
        <w:numPr>
          <w:ilvl w:val="0"/>
          <w:numId w:val="29"/>
        </w:numPr>
        <w:jc w:val="both"/>
        <w:rPr>
          <w:sz w:val="20"/>
          <w:szCs w:val="20"/>
        </w:rPr>
      </w:pPr>
      <w:r w:rsidRPr="007563E0">
        <w:rPr>
          <w:spacing w:val="2"/>
          <w:position w:val="-2"/>
          <w:sz w:val="20"/>
          <w:szCs w:val="20"/>
        </w:rPr>
        <w:t>Wykonawca zobowiązuje się do niezwłocznego reagowania na zwiększone lub zmniejszone potrzeby Zamawiającego, jak również na ewentualne korekty już dokonanych zamówień.</w:t>
      </w:r>
    </w:p>
    <w:p w:rsidR="00B41EE7" w:rsidRPr="007563E0" w:rsidRDefault="00B41EE7" w:rsidP="00B41EE7">
      <w:pPr>
        <w:numPr>
          <w:ilvl w:val="0"/>
          <w:numId w:val="29"/>
        </w:numPr>
        <w:jc w:val="both"/>
        <w:rPr>
          <w:sz w:val="20"/>
          <w:szCs w:val="20"/>
        </w:rPr>
      </w:pPr>
      <w:r w:rsidRPr="007563E0">
        <w:rPr>
          <w:spacing w:val="2"/>
          <w:position w:val="-2"/>
          <w:sz w:val="20"/>
          <w:szCs w:val="20"/>
        </w:rPr>
        <w:t>Wykonawca zobowiązuje się do dostarczenia zamówionej partii towaru do Magazynu Zamawiającego na własny koszt i ryzyko w terminie do ……dni od złożenia zamówienia (z wyjątkiem sobót, świąt i niedziel). Dostawa towaru będzie miała miejsce w godzinach pracy Magazynu (poniedziałek – piątek godz. 8.00 do 14.00). Do obowiązków Wykonawcy należy również rozładunek towaru dokonany na własny koszt i ryzyko.</w:t>
      </w:r>
    </w:p>
    <w:p w:rsidR="00B41EE7" w:rsidRPr="007563E0" w:rsidRDefault="00B41EE7" w:rsidP="00B41EE7">
      <w:pPr>
        <w:numPr>
          <w:ilvl w:val="0"/>
          <w:numId w:val="29"/>
        </w:numPr>
        <w:jc w:val="both"/>
        <w:rPr>
          <w:sz w:val="20"/>
          <w:szCs w:val="20"/>
        </w:rPr>
      </w:pPr>
      <w:r w:rsidRPr="007563E0">
        <w:rPr>
          <w:spacing w:val="2"/>
          <w:position w:val="-2"/>
          <w:sz w:val="20"/>
          <w:szCs w:val="20"/>
        </w:rPr>
        <w:t>Jeżeli dostawa wypada w dniu wolnym od pracy lub poza godzinami pracy Magazynu, dostawa nastąpi w pierwszym dniu roboczym po wyznaczonym terminie.</w:t>
      </w:r>
    </w:p>
    <w:p w:rsidR="00B41EE7" w:rsidRPr="007563E0" w:rsidRDefault="00B41EE7" w:rsidP="00B41EE7">
      <w:pPr>
        <w:numPr>
          <w:ilvl w:val="0"/>
          <w:numId w:val="29"/>
        </w:numPr>
        <w:jc w:val="both"/>
        <w:rPr>
          <w:sz w:val="20"/>
          <w:szCs w:val="20"/>
        </w:rPr>
      </w:pPr>
      <w:r w:rsidRPr="007563E0">
        <w:rPr>
          <w:sz w:val="20"/>
          <w:szCs w:val="20"/>
        </w:rPr>
        <w:t>Odbiór asortymentu odbywać się będzie na podstawie wystawionej faktury VAT z określeniem przedmiotu umowy oraz ceny jednostkowej netto i brutto, dacie ważności i nr serii towaru.</w:t>
      </w:r>
    </w:p>
    <w:p w:rsidR="00B41EE7" w:rsidRPr="007563E0" w:rsidRDefault="00B41EE7" w:rsidP="00B41EE7">
      <w:pPr>
        <w:jc w:val="center"/>
        <w:rPr>
          <w:sz w:val="20"/>
          <w:szCs w:val="20"/>
        </w:rPr>
      </w:pPr>
    </w:p>
    <w:p w:rsidR="00B41EE7" w:rsidRPr="007563E0" w:rsidRDefault="00B41EE7" w:rsidP="00B41EE7">
      <w:pPr>
        <w:rPr>
          <w:sz w:val="20"/>
          <w:szCs w:val="20"/>
        </w:rPr>
      </w:pPr>
    </w:p>
    <w:p w:rsidR="00B41EE7" w:rsidRPr="0024046F" w:rsidRDefault="00B41EE7" w:rsidP="00B41EE7">
      <w:pPr>
        <w:jc w:val="center"/>
        <w:rPr>
          <w:b/>
          <w:sz w:val="20"/>
          <w:szCs w:val="20"/>
        </w:rPr>
      </w:pPr>
      <w:r w:rsidRPr="0024046F">
        <w:rPr>
          <w:b/>
          <w:sz w:val="20"/>
          <w:szCs w:val="20"/>
        </w:rPr>
        <w:t>§ 5</w:t>
      </w:r>
    </w:p>
    <w:p w:rsidR="00B41EE7" w:rsidRPr="007563E0" w:rsidRDefault="00B41EE7" w:rsidP="00B41EE7">
      <w:pPr>
        <w:jc w:val="center"/>
        <w:rPr>
          <w:sz w:val="20"/>
          <w:szCs w:val="20"/>
        </w:rPr>
      </w:pPr>
      <w:r>
        <w:rPr>
          <w:sz w:val="20"/>
          <w:szCs w:val="20"/>
        </w:rPr>
        <w:t>Kary</w:t>
      </w:r>
    </w:p>
    <w:p w:rsidR="00B41EE7" w:rsidRPr="007563E0" w:rsidRDefault="00B41EE7" w:rsidP="00B41EE7">
      <w:pPr>
        <w:numPr>
          <w:ilvl w:val="0"/>
          <w:numId w:val="28"/>
        </w:numPr>
        <w:tabs>
          <w:tab w:val="left" w:pos="720"/>
        </w:tabs>
        <w:jc w:val="both"/>
        <w:rPr>
          <w:sz w:val="20"/>
          <w:szCs w:val="20"/>
        </w:rPr>
      </w:pPr>
      <w:r w:rsidRPr="007563E0">
        <w:rPr>
          <w:sz w:val="20"/>
          <w:szCs w:val="20"/>
        </w:rPr>
        <w:t>W przypadku braków ilościowych lub jakościowych w dostawie Zamawiający w terminie 5 dni od dnia otrzymania towaru zawiadamia Wykonawcę pisemnie o stwierdzonych brakach i wadach.</w:t>
      </w:r>
    </w:p>
    <w:p w:rsidR="00B41EE7" w:rsidRPr="007563E0" w:rsidRDefault="00B41EE7" w:rsidP="00B41EE7">
      <w:pPr>
        <w:numPr>
          <w:ilvl w:val="0"/>
          <w:numId w:val="28"/>
        </w:numPr>
        <w:tabs>
          <w:tab w:val="left" w:pos="720"/>
        </w:tabs>
        <w:jc w:val="both"/>
        <w:rPr>
          <w:sz w:val="20"/>
          <w:szCs w:val="20"/>
        </w:rPr>
      </w:pPr>
      <w:r w:rsidRPr="007563E0">
        <w:rPr>
          <w:sz w:val="20"/>
          <w:szCs w:val="20"/>
        </w:rPr>
        <w:t xml:space="preserve">Wykonawca zobowiązuje się do niezwłocznej wymiany wadliwego towaru na zgodny </w:t>
      </w:r>
      <w:r w:rsidRPr="007563E0">
        <w:rPr>
          <w:sz w:val="20"/>
          <w:szCs w:val="20"/>
        </w:rPr>
        <w:br/>
        <w:t xml:space="preserve">z zamówieniem co do jakości, ewentualnie w razie braków ilościowych do niezwłocznego dostarczenia brakującej ilości, nie później niż w terminie 5 dni od dnia otrzymania informacji </w:t>
      </w:r>
      <w:r w:rsidRPr="007563E0">
        <w:rPr>
          <w:sz w:val="20"/>
          <w:szCs w:val="20"/>
        </w:rPr>
        <w:br/>
        <w:t>o brakach lub o złej jakości towaru.</w:t>
      </w:r>
    </w:p>
    <w:p w:rsidR="00B41EE7" w:rsidRPr="007563E0" w:rsidRDefault="00B41EE7" w:rsidP="00B41EE7">
      <w:pPr>
        <w:numPr>
          <w:ilvl w:val="0"/>
          <w:numId w:val="28"/>
        </w:numPr>
        <w:tabs>
          <w:tab w:val="left" w:pos="720"/>
        </w:tabs>
        <w:jc w:val="both"/>
        <w:rPr>
          <w:sz w:val="20"/>
          <w:szCs w:val="20"/>
        </w:rPr>
      </w:pPr>
      <w:r w:rsidRPr="007563E0">
        <w:rPr>
          <w:sz w:val="20"/>
          <w:szCs w:val="20"/>
        </w:rPr>
        <w:t>Strony ustalają, iż w przypadku:</w:t>
      </w:r>
    </w:p>
    <w:p w:rsidR="00B41EE7" w:rsidRPr="007563E0" w:rsidRDefault="00B41EE7" w:rsidP="00B41EE7">
      <w:pPr>
        <w:numPr>
          <w:ilvl w:val="0"/>
          <w:numId w:val="35"/>
        </w:numPr>
        <w:jc w:val="both"/>
        <w:rPr>
          <w:sz w:val="20"/>
          <w:szCs w:val="20"/>
        </w:rPr>
      </w:pPr>
      <w:r w:rsidRPr="007563E0">
        <w:rPr>
          <w:sz w:val="20"/>
          <w:szCs w:val="20"/>
        </w:rPr>
        <w:t xml:space="preserve">opóźnienia w dostarczeniu przedmiotu umowy, Wykonawca zapłaci Zamawiającemu karę </w:t>
      </w:r>
      <w:r w:rsidRPr="007563E0">
        <w:rPr>
          <w:sz w:val="20"/>
          <w:szCs w:val="20"/>
        </w:rPr>
        <w:br/>
        <w:t>w wysokości 1% wartości brutto zamówienia niedostarczonego w ustalonym terminie za każdy dzień opóźnienia, nie mniej niż 100 zł;</w:t>
      </w:r>
    </w:p>
    <w:p w:rsidR="00B41EE7" w:rsidRPr="007563E0" w:rsidRDefault="00B41EE7" w:rsidP="00B41EE7">
      <w:pPr>
        <w:numPr>
          <w:ilvl w:val="0"/>
          <w:numId w:val="35"/>
        </w:numPr>
        <w:jc w:val="both"/>
        <w:rPr>
          <w:sz w:val="20"/>
          <w:szCs w:val="20"/>
        </w:rPr>
      </w:pPr>
      <w:r w:rsidRPr="007563E0">
        <w:rPr>
          <w:sz w:val="20"/>
          <w:szCs w:val="20"/>
        </w:rPr>
        <w:t>opóźnienia w usunięciu wad stwierdzonych przy odbiorze lub w terminie określonym w § 5 ust. 1 Wykonawca zapłaci Zamawiającemu karę w wysokości 1% wartości brutto Zamówienia za każdy dzień opóźnienia liczony od dnia następującego po terminie wyznaczonym przez Zamawiającego na usunięcie wad, nie mniej niż 100 zł;</w:t>
      </w:r>
    </w:p>
    <w:p w:rsidR="00B41EE7" w:rsidRPr="007563E0" w:rsidRDefault="00B41EE7" w:rsidP="00B41EE7">
      <w:pPr>
        <w:numPr>
          <w:ilvl w:val="0"/>
          <w:numId w:val="35"/>
        </w:numPr>
        <w:jc w:val="both"/>
        <w:rPr>
          <w:sz w:val="20"/>
          <w:szCs w:val="20"/>
        </w:rPr>
      </w:pPr>
      <w:r w:rsidRPr="007563E0">
        <w:rPr>
          <w:sz w:val="20"/>
          <w:szCs w:val="20"/>
        </w:rPr>
        <w:t>odstąpienia od umowy z powodu okoliczności, za które odpowiada Wykonawca - Wykonawca zobowiązuje się zapłacić Zamawiającemu karę w wysokości 10% wartości brutto przedmiotu umowy.</w:t>
      </w:r>
    </w:p>
    <w:p w:rsidR="00B41EE7" w:rsidRPr="007563E0" w:rsidRDefault="00B41EE7" w:rsidP="00B41EE7">
      <w:pPr>
        <w:ind w:left="360"/>
        <w:jc w:val="both"/>
        <w:rPr>
          <w:sz w:val="20"/>
          <w:szCs w:val="20"/>
        </w:rPr>
      </w:pPr>
      <w:r w:rsidRPr="007563E0">
        <w:rPr>
          <w:sz w:val="20"/>
          <w:szCs w:val="20"/>
        </w:rPr>
        <w:t>Wyżej wymienione kary mogą podlegać sumowaniu.</w:t>
      </w:r>
    </w:p>
    <w:p w:rsidR="00B41EE7" w:rsidRPr="007563E0" w:rsidRDefault="00B41EE7" w:rsidP="00B41EE7">
      <w:pPr>
        <w:numPr>
          <w:ilvl w:val="0"/>
          <w:numId w:val="28"/>
        </w:numPr>
        <w:tabs>
          <w:tab w:val="left" w:pos="720"/>
        </w:tabs>
        <w:jc w:val="both"/>
        <w:rPr>
          <w:sz w:val="20"/>
          <w:szCs w:val="20"/>
        </w:rPr>
      </w:pPr>
      <w:r w:rsidRPr="007563E0">
        <w:rPr>
          <w:sz w:val="20"/>
          <w:szCs w:val="20"/>
        </w:rPr>
        <w:t>W razie opóźnienia w zapłacie wyżej wymienionych kar Zamawiający może potrącić należną mu karę z należności Wykonawcy.</w:t>
      </w:r>
    </w:p>
    <w:p w:rsidR="00B41EE7" w:rsidRPr="007563E0" w:rsidRDefault="00B41EE7" w:rsidP="00B41EE7">
      <w:pPr>
        <w:numPr>
          <w:ilvl w:val="0"/>
          <w:numId w:val="28"/>
        </w:numPr>
        <w:tabs>
          <w:tab w:val="left" w:pos="720"/>
        </w:tabs>
        <w:jc w:val="both"/>
        <w:rPr>
          <w:sz w:val="20"/>
          <w:szCs w:val="20"/>
        </w:rPr>
      </w:pPr>
      <w:r w:rsidRPr="007563E0">
        <w:rPr>
          <w:sz w:val="20"/>
          <w:szCs w:val="20"/>
        </w:rPr>
        <w:t>Zamawiający zastrzega możliwość dochodzenia na zasadach ogólnych odszkodowania przewyższającego wartość wyżej wymienionych kar, jeśli kary nie pokrywają wyrządzonej szkody.</w:t>
      </w:r>
    </w:p>
    <w:p w:rsidR="00B41EE7" w:rsidRPr="007563E0" w:rsidRDefault="00B41EE7" w:rsidP="00B41EE7">
      <w:pPr>
        <w:pStyle w:val="Akapitzlist"/>
        <w:numPr>
          <w:ilvl w:val="0"/>
          <w:numId w:val="28"/>
        </w:numPr>
        <w:contextualSpacing/>
        <w:jc w:val="both"/>
        <w:rPr>
          <w:sz w:val="20"/>
          <w:szCs w:val="20"/>
        </w:rPr>
      </w:pPr>
      <w:r w:rsidRPr="007563E0">
        <w:rPr>
          <w:sz w:val="20"/>
          <w:szCs w:val="20"/>
        </w:rPr>
        <w:t>Opóźnienie w dostarczeniu przedmiotu zamówienia dłuższej niż 5 dni uprawnia Zamawiającego do dokonania zakupu danego artykułu u innego dostawcy (zakup interwencyjny) na koszt Wykonawcy, a różnica kosztów wynikająca z ceny przetargowej i ceny nabycia u innego dostawcy, obciążać będzie Wykonawcę i nie będzie wliczana przy określaniu wartości brutto zrealizowanej części niniejszej umowy.</w:t>
      </w:r>
    </w:p>
    <w:p w:rsidR="00B41EE7" w:rsidRPr="007563E0" w:rsidRDefault="00B41EE7" w:rsidP="00B41EE7">
      <w:pPr>
        <w:numPr>
          <w:ilvl w:val="0"/>
          <w:numId w:val="28"/>
        </w:numPr>
        <w:tabs>
          <w:tab w:val="left" w:pos="720"/>
        </w:tabs>
        <w:jc w:val="both"/>
        <w:rPr>
          <w:sz w:val="20"/>
          <w:szCs w:val="20"/>
        </w:rPr>
      </w:pPr>
      <w:r w:rsidRPr="007563E0">
        <w:rPr>
          <w:sz w:val="20"/>
          <w:szCs w:val="20"/>
        </w:rPr>
        <w:t xml:space="preserve">Zakup interwencyjny, o którym mowa powyżej skutkuje zmniejszeniem ilości przedmiotu umowy </w:t>
      </w:r>
      <w:r w:rsidRPr="007563E0">
        <w:rPr>
          <w:sz w:val="20"/>
          <w:szCs w:val="20"/>
        </w:rPr>
        <w:br/>
        <w:t>o wielkość tego zakupu.</w:t>
      </w:r>
    </w:p>
    <w:p w:rsidR="00B41EE7" w:rsidRPr="007563E0" w:rsidRDefault="00B41EE7" w:rsidP="00B41EE7">
      <w:pPr>
        <w:numPr>
          <w:ilvl w:val="0"/>
          <w:numId w:val="28"/>
        </w:numPr>
        <w:jc w:val="both"/>
        <w:rPr>
          <w:sz w:val="20"/>
          <w:szCs w:val="20"/>
        </w:rPr>
      </w:pPr>
      <w:r w:rsidRPr="007563E0">
        <w:rPr>
          <w:sz w:val="20"/>
          <w:szCs w:val="20"/>
        </w:rPr>
        <w:t>Wykonawca ponosi pełną odpowiedzialność za uszkodzenia urządzeń Zamawiającego spowodowane używaniem zaoferowanych materiałów eksploatacyjnych. W przypadku uszkodzenia urządzenia ( drukarki, kserokopiarki, urządzenia faksowego), którego przyczyną będzie użycie dostarczonych materiałów eksploatacyjnych, Wykonawca zobowiązany jest, wg decyzji Zamawiającego, do naprawy urządzenia na swój koszt lub do zwrotu Zamawiającemu kosztu jego naprawy oraz pokrycia kosztów transportu urządzenia poniesionych w związku z jego naprawą. Czas naprawy uszkodzonych urządzeń nie powinien przekraczać 7 dni od daty zgłoszenia; w razie dłuższego terminu naprawy uszkodzonego urządzenia Wykonawca zobowiązany jest do użyczenia Zamawiającemu na czas naprawy urządzenia zastępczego i pokrycie kosztów transportu ( zapis dotyczy pakietu 3).</w:t>
      </w:r>
    </w:p>
    <w:p w:rsidR="00B41EE7" w:rsidRPr="007563E0" w:rsidRDefault="00B41EE7" w:rsidP="00B41EE7">
      <w:pPr>
        <w:numPr>
          <w:ilvl w:val="0"/>
          <w:numId w:val="28"/>
        </w:numPr>
        <w:tabs>
          <w:tab w:val="left" w:pos="3855"/>
        </w:tabs>
        <w:spacing w:after="40"/>
        <w:jc w:val="both"/>
        <w:rPr>
          <w:sz w:val="20"/>
          <w:szCs w:val="20"/>
        </w:rPr>
      </w:pPr>
      <w:r w:rsidRPr="007563E0">
        <w:rPr>
          <w:sz w:val="20"/>
          <w:szCs w:val="20"/>
        </w:rPr>
        <w:t>Dostarczone ma</w:t>
      </w:r>
      <w:r>
        <w:rPr>
          <w:sz w:val="20"/>
          <w:szCs w:val="20"/>
        </w:rPr>
        <w:t>teriały eksploatacyjne</w:t>
      </w:r>
      <w:r w:rsidRPr="007563E0">
        <w:rPr>
          <w:sz w:val="20"/>
          <w:szCs w:val="20"/>
        </w:rPr>
        <w:t xml:space="preserve"> objęte </w:t>
      </w:r>
      <w:r>
        <w:rPr>
          <w:sz w:val="20"/>
          <w:szCs w:val="20"/>
        </w:rPr>
        <w:t xml:space="preserve">są </w:t>
      </w:r>
      <w:r w:rsidRPr="007563E0">
        <w:rPr>
          <w:sz w:val="20"/>
          <w:szCs w:val="20"/>
        </w:rPr>
        <w:t>co najmniej 24 – miesięcznym okresem przydatności do użytku od chwili dostarczenia do Zamawiającego.</w:t>
      </w:r>
    </w:p>
    <w:p w:rsidR="00B41EE7" w:rsidRPr="007563E0" w:rsidRDefault="00B41EE7" w:rsidP="00B41EE7">
      <w:pPr>
        <w:numPr>
          <w:ilvl w:val="0"/>
          <w:numId w:val="28"/>
        </w:numPr>
        <w:tabs>
          <w:tab w:val="left" w:pos="3855"/>
        </w:tabs>
        <w:spacing w:after="40"/>
        <w:jc w:val="both"/>
        <w:rPr>
          <w:sz w:val="20"/>
          <w:szCs w:val="20"/>
        </w:rPr>
      </w:pPr>
      <w:r w:rsidRPr="007563E0">
        <w:rPr>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B41EE7" w:rsidRPr="007563E0" w:rsidRDefault="00B41EE7" w:rsidP="00B41EE7">
      <w:pPr>
        <w:numPr>
          <w:ilvl w:val="0"/>
          <w:numId w:val="28"/>
        </w:numPr>
        <w:tabs>
          <w:tab w:val="left" w:pos="3855"/>
        </w:tabs>
        <w:spacing w:after="40"/>
        <w:jc w:val="both"/>
        <w:rPr>
          <w:sz w:val="20"/>
          <w:szCs w:val="20"/>
        </w:rPr>
      </w:pPr>
      <w:r w:rsidRPr="007563E0">
        <w:rPr>
          <w:sz w:val="20"/>
          <w:szCs w:val="20"/>
        </w:rPr>
        <w:t>W przypadku 2 - krotnej reklamacji danej pozycji produktu równoważnego, Zamawiający może żądać dostaw produktu spełniającego wymagania i zalecanego przez producenta, w cenie danej pozycji określonej w formularzu asortymentowo – cenowym.</w:t>
      </w:r>
    </w:p>
    <w:p w:rsidR="00B41EE7" w:rsidRPr="007563E0" w:rsidRDefault="00B41EE7" w:rsidP="00B41EE7">
      <w:pPr>
        <w:numPr>
          <w:ilvl w:val="0"/>
          <w:numId w:val="28"/>
        </w:numPr>
        <w:jc w:val="both"/>
        <w:rPr>
          <w:sz w:val="20"/>
          <w:szCs w:val="20"/>
        </w:rPr>
      </w:pPr>
      <w:r w:rsidRPr="007563E0">
        <w:rPr>
          <w:sz w:val="20"/>
          <w:szCs w:val="20"/>
        </w:rPr>
        <w:t>W przypadku reklamacji dostarczonego przedmiotu umowy Wykonawca pokrywa koszt transportu od i do Zamawiającego.</w:t>
      </w:r>
    </w:p>
    <w:p w:rsidR="00B41EE7" w:rsidRPr="007563E0" w:rsidRDefault="00B41EE7" w:rsidP="00B41EE7">
      <w:pPr>
        <w:ind w:left="360"/>
        <w:jc w:val="center"/>
        <w:rPr>
          <w:sz w:val="20"/>
          <w:szCs w:val="20"/>
        </w:rPr>
      </w:pPr>
    </w:p>
    <w:p w:rsidR="00B41EE7" w:rsidRPr="007563E0" w:rsidRDefault="00B41EE7" w:rsidP="00B41EE7">
      <w:pPr>
        <w:ind w:left="360"/>
        <w:jc w:val="center"/>
        <w:rPr>
          <w:sz w:val="20"/>
          <w:szCs w:val="20"/>
        </w:rPr>
      </w:pPr>
    </w:p>
    <w:p w:rsidR="00B41EE7" w:rsidRPr="0024046F" w:rsidRDefault="00B41EE7" w:rsidP="00B41EE7">
      <w:pPr>
        <w:ind w:left="360"/>
        <w:jc w:val="center"/>
        <w:rPr>
          <w:b/>
          <w:sz w:val="20"/>
          <w:szCs w:val="20"/>
        </w:rPr>
      </w:pPr>
      <w:r w:rsidRPr="0024046F">
        <w:rPr>
          <w:b/>
          <w:sz w:val="20"/>
          <w:szCs w:val="20"/>
        </w:rPr>
        <w:t>§ 6</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Umowa zawarta została na czas określony od dnia …….. r. do dnia …………… r.</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 xml:space="preserve">Zamawiający ma prawo rozwiązania umowy ze skutkiem natychmiastowym, w przypadku:  </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trzykrotnego dostarczenia towaru przez Wykonawcę  z opóźnieniem powyżej 5 dni roboczych w stosunku do terminu określonego w § 4 ust 4;</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dwukrotnej dostawy towaru wadliwego;</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innego rażącego naruszenia postanowień niniejszej umowy przez Wykonawcę.</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W razie wystąpienia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W przypadkach o których mowa w ust 2,3 niniejszego paragrafu Wykonawca może żądać wyłącznie wynagrodzenia należnego z tytułu wykonanej części umowy.</w:t>
      </w:r>
    </w:p>
    <w:p w:rsidR="00B41EE7" w:rsidRPr="007563E0" w:rsidRDefault="00B41EE7" w:rsidP="00B41EE7">
      <w:pPr>
        <w:jc w:val="both"/>
        <w:rPr>
          <w:sz w:val="20"/>
          <w:szCs w:val="20"/>
        </w:rPr>
      </w:pPr>
    </w:p>
    <w:p w:rsidR="00B41EE7" w:rsidRPr="00B65A42" w:rsidRDefault="00B41EE7" w:rsidP="00B41EE7">
      <w:pPr>
        <w:ind w:left="360"/>
        <w:jc w:val="center"/>
        <w:rPr>
          <w:b/>
          <w:sz w:val="20"/>
          <w:szCs w:val="20"/>
        </w:rPr>
      </w:pPr>
      <w:r w:rsidRPr="00B65A42">
        <w:rPr>
          <w:b/>
          <w:sz w:val="20"/>
          <w:szCs w:val="20"/>
        </w:rPr>
        <w:t>§ 7</w:t>
      </w:r>
    </w:p>
    <w:p w:rsidR="00B41EE7" w:rsidRDefault="00B41EE7" w:rsidP="00B41EE7">
      <w:pPr>
        <w:numPr>
          <w:ilvl w:val="0"/>
          <w:numId w:val="46"/>
        </w:numPr>
        <w:tabs>
          <w:tab w:val="clear" w:pos="720"/>
          <w:tab w:val="num" w:pos="426"/>
        </w:tabs>
        <w:spacing w:before="100" w:beforeAutospacing="1" w:after="100" w:afterAutospacing="1"/>
        <w:ind w:left="426" w:hanging="284"/>
        <w:jc w:val="both"/>
        <w:rPr>
          <w:sz w:val="20"/>
          <w:szCs w:val="20"/>
        </w:rPr>
      </w:pPr>
      <w:r>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B41EE7" w:rsidRPr="007563E0" w:rsidRDefault="00B41EE7" w:rsidP="00B41EE7">
      <w:pPr>
        <w:rPr>
          <w:sz w:val="20"/>
          <w:szCs w:val="20"/>
        </w:rPr>
      </w:pPr>
    </w:p>
    <w:p w:rsidR="00B41EE7" w:rsidRPr="00B65A42" w:rsidRDefault="00B41EE7" w:rsidP="00B41EE7">
      <w:pPr>
        <w:ind w:left="360"/>
        <w:jc w:val="center"/>
        <w:rPr>
          <w:b/>
          <w:sz w:val="20"/>
          <w:szCs w:val="20"/>
        </w:rPr>
      </w:pPr>
      <w:r w:rsidRPr="00B65A42">
        <w:rPr>
          <w:b/>
          <w:sz w:val="20"/>
          <w:szCs w:val="20"/>
        </w:rPr>
        <w:t>§ 8</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Wszelkie zmiany bądź uzupełnienia niniejszej umowy wymagają formy pisemnej pod rygorem nieważności.</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Zgodnie z art. 144 Ustawy Pzp Zamawiający  przewiduje możliwość dokonania zmiany warunków zawartej umowy w zakresie:</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09"/>
          <w:tab w:val="left" w:pos="2154"/>
          <w:tab w:val="left" w:pos="2381"/>
          <w:tab w:val="left" w:pos="3742"/>
          <w:tab w:val="left" w:pos="4082"/>
        </w:tabs>
        <w:ind w:left="709" w:hanging="218"/>
        <w:rPr>
          <w:rFonts w:ascii="Times New Roman" w:hAnsi="Times New Roman"/>
          <w:b w:val="0"/>
          <w:sz w:val="20"/>
        </w:rPr>
      </w:pPr>
      <w:bookmarkStart w:id="0" w:name="_GoBack"/>
      <w:r w:rsidRPr="007563E0">
        <w:rPr>
          <w:rFonts w:ascii="Times New Roman" w:hAnsi="Times New Roman"/>
          <w:b w:val="0"/>
          <w:sz w:val="20"/>
        </w:rPr>
        <w:t>zmiany ceny jednostkowej towaru spowodowanej zmianą obowiązującej stawki podatku  od towarów i usług VAT</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ascii="Times New Roman" w:hAnsi="Times New Roman"/>
          <w:b w:val="0"/>
          <w:sz w:val="20"/>
        </w:rPr>
      </w:pPr>
      <w:r w:rsidRPr="007563E0">
        <w:rPr>
          <w:rFonts w:ascii="Times New Roman" w:hAnsi="Times New Roman"/>
          <w:b w:val="0"/>
          <w:sz w:val="20"/>
        </w:rPr>
        <w:t>numeru katalogowego towaru</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09"/>
          <w:tab w:val="left" w:pos="2154"/>
          <w:tab w:val="left" w:pos="2381"/>
          <w:tab w:val="left" w:pos="3742"/>
          <w:tab w:val="left" w:pos="4082"/>
        </w:tabs>
        <w:ind w:left="709" w:hanging="218"/>
        <w:rPr>
          <w:rFonts w:ascii="Times New Roman" w:hAnsi="Times New Roman"/>
          <w:b w:val="0"/>
          <w:sz w:val="20"/>
        </w:rPr>
      </w:pPr>
      <w:r w:rsidRPr="007563E0">
        <w:rPr>
          <w:rFonts w:ascii="Times New Roman" w:hAnsi="Times New Roman"/>
          <w:b w:val="0"/>
          <w:sz w:val="20"/>
        </w:rPr>
        <w:t>wydłużenie okresu trwania umowy w przypadku niewyczerpania ilości asortymentu określonego w załączniku „Formularz cenowy”</w:t>
      </w:r>
    </w:p>
    <w:bookmarkEnd w:id="0"/>
    <w:p w:rsidR="00B41EE7" w:rsidRPr="007563E0" w:rsidRDefault="00B41EE7" w:rsidP="00B41EE7">
      <w:pPr>
        <w:ind w:left="426"/>
        <w:jc w:val="both"/>
        <w:rPr>
          <w:sz w:val="20"/>
          <w:szCs w:val="20"/>
        </w:rPr>
      </w:pPr>
      <w:r w:rsidRPr="007563E0">
        <w:rPr>
          <w:sz w:val="20"/>
          <w:szCs w:val="20"/>
        </w:rPr>
        <w:t>Powyższe zmiany nie mogą skutkować zmianą ceny jednostkowej, wartości umowy (oprócz przypadku przewidzianego w niniejszym paragrafie ust. 1 ppkt a) i nie mogą być niekorzystne dla Zamawiającego.</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Zamawiający może odstąpić od umowy na podstawie art. 145 ustawy prawo zamówień publicznych składając Wykonawcy odpowiednie oświadczenie na piśmie.</w:t>
      </w:r>
    </w:p>
    <w:p w:rsidR="00B41EE7" w:rsidRDefault="00B41EE7" w:rsidP="00B41EE7">
      <w:pPr>
        <w:jc w:val="both"/>
        <w:rPr>
          <w:sz w:val="20"/>
          <w:szCs w:val="20"/>
        </w:rPr>
      </w:pPr>
    </w:p>
    <w:p w:rsidR="00B65A42" w:rsidRDefault="00B65A42" w:rsidP="00B41EE7">
      <w:pPr>
        <w:jc w:val="both"/>
        <w:rPr>
          <w:sz w:val="20"/>
          <w:szCs w:val="20"/>
        </w:rPr>
      </w:pPr>
    </w:p>
    <w:p w:rsidR="00B65A42" w:rsidRPr="007563E0" w:rsidRDefault="00B65A42" w:rsidP="00B41EE7">
      <w:pPr>
        <w:jc w:val="both"/>
        <w:rPr>
          <w:sz w:val="20"/>
          <w:szCs w:val="20"/>
        </w:rPr>
      </w:pPr>
    </w:p>
    <w:p w:rsidR="00B41EE7" w:rsidRPr="00B65A42" w:rsidRDefault="00B41EE7" w:rsidP="00B41EE7">
      <w:pPr>
        <w:ind w:left="360"/>
        <w:jc w:val="center"/>
        <w:rPr>
          <w:b/>
          <w:sz w:val="20"/>
          <w:szCs w:val="20"/>
        </w:rPr>
      </w:pPr>
      <w:r w:rsidRPr="00B65A42">
        <w:rPr>
          <w:b/>
          <w:sz w:val="20"/>
          <w:szCs w:val="20"/>
        </w:rPr>
        <w:t>§ 9</w:t>
      </w:r>
    </w:p>
    <w:p w:rsidR="00B41EE7" w:rsidRPr="007563E0" w:rsidRDefault="00B41EE7" w:rsidP="00B41EE7">
      <w:pPr>
        <w:ind w:left="426"/>
        <w:jc w:val="both"/>
        <w:rPr>
          <w:sz w:val="20"/>
          <w:szCs w:val="20"/>
        </w:rPr>
      </w:pPr>
      <w:r w:rsidRPr="007563E0">
        <w:rPr>
          <w:sz w:val="20"/>
          <w:szCs w:val="20"/>
        </w:rPr>
        <w:t>Zamawiający oświadcza, że jest płatnikiem podatku VAT (NIP 726-00-04-820) i upoważnia Wykonawcę do wystawiania faktur VAT bez podpisu Zamawiającego.</w:t>
      </w:r>
    </w:p>
    <w:p w:rsidR="00B41EE7" w:rsidRPr="007563E0" w:rsidRDefault="00B41EE7" w:rsidP="00B41EE7">
      <w:pPr>
        <w:rPr>
          <w:sz w:val="20"/>
          <w:szCs w:val="20"/>
        </w:rPr>
      </w:pPr>
    </w:p>
    <w:p w:rsidR="00B41EE7" w:rsidRPr="007563E0" w:rsidRDefault="00B41EE7" w:rsidP="00B41EE7">
      <w:pPr>
        <w:ind w:left="360"/>
        <w:jc w:val="center"/>
        <w:rPr>
          <w:sz w:val="20"/>
          <w:szCs w:val="20"/>
        </w:rPr>
      </w:pPr>
    </w:p>
    <w:p w:rsidR="00B41EE7" w:rsidRPr="007563E0" w:rsidRDefault="00B41EE7" w:rsidP="00B41EE7">
      <w:pPr>
        <w:ind w:left="360"/>
        <w:jc w:val="center"/>
        <w:rPr>
          <w:sz w:val="20"/>
          <w:szCs w:val="20"/>
        </w:rPr>
      </w:pPr>
      <w:r w:rsidRPr="007563E0">
        <w:rPr>
          <w:sz w:val="20"/>
          <w:szCs w:val="20"/>
        </w:rPr>
        <w:t>§ 10</w:t>
      </w:r>
    </w:p>
    <w:p w:rsidR="00B41EE7" w:rsidRPr="007563E0" w:rsidRDefault="00B41EE7" w:rsidP="00B41EE7">
      <w:pPr>
        <w:ind w:left="360"/>
        <w:jc w:val="both"/>
        <w:rPr>
          <w:sz w:val="20"/>
          <w:szCs w:val="20"/>
        </w:rPr>
      </w:pPr>
      <w:r w:rsidRPr="007563E0">
        <w:rPr>
          <w:sz w:val="20"/>
          <w:szCs w:val="20"/>
        </w:rPr>
        <w:t>W sprawach nieuregulowanych niniejszą umową obowiązują przepisy Kodeksu Cywilnego, Ustawy prawo zamówień publicznych oraz oferta przetargowa  Wykonawcy.</w:t>
      </w:r>
    </w:p>
    <w:p w:rsidR="00B41EE7" w:rsidRPr="007563E0" w:rsidRDefault="00B41EE7" w:rsidP="00B41EE7">
      <w:pPr>
        <w:ind w:left="360"/>
        <w:rPr>
          <w:sz w:val="20"/>
          <w:szCs w:val="20"/>
        </w:rPr>
      </w:pPr>
    </w:p>
    <w:p w:rsidR="00B41EE7" w:rsidRPr="007563E0" w:rsidRDefault="00B41EE7" w:rsidP="00B41EE7">
      <w:pPr>
        <w:ind w:left="360"/>
        <w:jc w:val="center"/>
        <w:rPr>
          <w:sz w:val="20"/>
          <w:szCs w:val="20"/>
        </w:rPr>
      </w:pPr>
      <w:r w:rsidRPr="007563E0">
        <w:rPr>
          <w:sz w:val="20"/>
          <w:szCs w:val="20"/>
        </w:rPr>
        <w:t>§ 11</w:t>
      </w:r>
    </w:p>
    <w:p w:rsidR="00B41EE7" w:rsidRPr="007563E0" w:rsidRDefault="00B41EE7" w:rsidP="00B41EE7">
      <w:pPr>
        <w:pStyle w:val="Tekstpodstawowy21"/>
        <w:jc w:val="both"/>
        <w:rPr>
          <w:sz w:val="20"/>
        </w:rPr>
      </w:pPr>
      <w:r w:rsidRPr="007563E0">
        <w:rPr>
          <w:sz w:val="20"/>
        </w:rPr>
        <w:t>Ewentualne spory wynikłe na tle niniejszej umowy będzie rozstrzygał Sąd właściwy dla siedziby Zamawiającego.</w:t>
      </w:r>
    </w:p>
    <w:p w:rsidR="00B41EE7" w:rsidRPr="007563E0" w:rsidRDefault="00B41EE7" w:rsidP="00B41EE7">
      <w:pPr>
        <w:pStyle w:val="Tekstpodstawowy21"/>
        <w:jc w:val="both"/>
        <w:rPr>
          <w:sz w:val="20"/>
        </w:rPr>
      </w:pPr>
    </w:p>
    <w:p w:rsidR="00B41EE7" w:rsidRPr="007563E0" w:rsidRDefault="00B41EE7" w:rsidP="00B41EE7">
      <w:pPr>
        <w:ind w:left="360"/>
        <w:jc w:val="center"/>
        <w:rPr>
          <w:sz w:val="20"/>
          <w:szCs w:val="20"/>
        </w:rPr>
      </w:pPr>
      <w:r w:rsidRPr="007563E0">
        <w:rPr>
          <w:sz w:val="20"/>
          <w:szCs w:val="20"/>
        </w:rPr>
        <w:t>§ 12</w:t>
      </w:r>
    </w:p>
    <w:p w:rsidR="00B41EE7" w:rsidRPr="007563E0" w:rsidRDefault="00B41EE7" w:rsidP="00B41EE7">
      <w:pPr>
        <w:pStyle w:val="Tekstpodstawowy21"/>
        <w:jc w:val="both"/>
        <w:rPr>
          <w:sz w:val="20"/>
        </w:rPr>
      </w:pPr>
      <w:r w:rsidRPr="007563E0">
        <w:rPr>
          <w:sz w:val="20"/>
        </w:rPr>
        <w:t>Umowę sporządzono w dwóch jednobrzmiących egzemplarzach, po jednym dla każdej ze stron.</w:t>
      </w:r>
    </w:p>
    <w:p w:rsidR="00B41EE7" w:rsidRPr="007563E0" w:rsidRDefault="00B41EE7" w:rsidP="00B41EE7">
      <w:pPr>
        <w:pStyle w:val="Tekstpodstawowy21"/>
        <w:jc w:val="both"/>
        <w:rPr>
          <w:sz w:val="20"/>
        </w:rPr>
      </w:pPr>
    </w:p>
    <w:p w:rsidR="00B41EE7" w:rsidRPr="007563E0" w:rsidRDefault="00B41EE7" w:rsidP="00B41EE7">
      <w:pPr>
        <w:pStyle w:val="Tekstpodstawowy21"/>
        <w:jc w:val="both"/>
        <w:rPr>
          <w:sz w:val="20"/>
        </w:rPr>
      </w:pPr>
    </w:p>
    <w:p w:rsidR="00B41EE7" w:rsidRPr="007563E0" w:rsidRDefault="00B41EE7" w:rsidP="00B41EE7">
      <w:pPr>
        <w:rPr>
          <w:b/>
          <w:sz w:val="20"/>
          <w:szCs w:val="20"/>
        </w:rPr>
      </w:pPr>
    </w:p>
    <w:p w:rsidR="00B41EE7" w:rsidRPr="007563E0" w:rsidRDefault="00B41EE7" w:rsidP="00B41EE7">
      <w:pPr>
        <w:rPr>
          <w:b/>
          <w:sz w:val="20"/>
          <w:szCs w:val="20"/>
        </w:rPr>
      </w:pPr>
      <w:r w:rsidRPr="007563E0">
        <w:rPr>
          <w:b/>
          <w:sz w:val="20"/>
          <w:szCs w:val="20"/>
        </w:rPr>
        <w:t xml:space="preserve">  W imieniu Zamawiającego                   </w:t>
      </w:r>
      <w:r w:rsidRPr="007563E0">
        <w:rPr>
          <w:b/>
          <w:sz w:val="20"/>
          <w:szCs w:val="20"/>
        </w:rPr>
        <w:tab/>
      </w:r>
      <w:r w:rsidRPr="007563E0">
        <w:rPr>
          <w:b/>
          <w:sz w:val="20"/>
          <w:szCs w:val="20"/>
        </w:rPr>
        <w:tab/>
        <w:t xml:space="preserve">                           W imieniu Wykonawcy   </w:t>
      </w:r>
    </w:p>
    <w:p w:rsidR="00B41EE7" w:rsidRPr="007563E0" w:rsidRDefault="00B41EE7" w:rsidP="00B41EE7">
      <w:pPr>
        <w:rPr>
          <w:sz w:val="20"/>
          <w:szCs w:val="20"/>
        </w:rPr>
      </w:pPr>
    </w:p>
    <w:p w:rsidR="00811757" w:rsidRPr="00D61865" w:rsidRDefault="00811757" w:rsidP="007E5FA6">
      <w:pPr>
        <w:tabs>
          <w:tab w:val="left" w:pos="340"/>
          <w:tab w:val="left" w:pos="396"/>
          <w:tab w:val="left" w:pos="510"/>
          <w:tab w:val="left" w:pos="680"/>
          <w:tab w:val="left" w:pos="793"/>
          <w:tab w:val="left" w:pos="2154"/>
          <w:tab w:val="left" w:pos="2381"/>
          <w:tab w:val="left" w:pos="3742"/>
          <w:tab w:val="left" w:pos="4082"/>
        </w:tabs>
        <w:jc w:val="center"/>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A42" w:rsidRDefault="00B65A42">
      <w:r>
        <w:separator/>
      </w:r>
    </w:p>
  </w:endnote>
  <w:endnote w:type="continuationSeparator" w:id="0">
    <w:p w:rsidR="00B65A42" w:rsidRDefault="00B6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B65A42" w:rsidRDefault="00B65A42">
        <w:pPr>
          <w:pStyle w:val="Stopka"/>
          <w:jc w:val="right"/>
        </w:pPr>
        <w:r>
          <w:fldChar w:fldCharType="begin"/>
        </w:r>
        <w:r>
          <w:instrText>PAGE   \* MERGEFORMAT</w:instrText>
        </w:r>
        <w:r>
          <w:fldChar w:fldCharType="separate"/>
        </w:r>
        <w:r w:rsidR="00C63A06">
          <w:rPr>
            <w:noProof/>
          </w:rPr>
          <w:t>20</w:t>
        </w:r>
        <w:r>
          <w:fldChar w:fldCharType="end"/>
        </w:r>
      </w:p>
    </w:sdtContent>
  </w:sdt>
  <w:p w:rsidR="00B65A42" w:rsidRDefault="00B65A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A42" w:rsidRDefault="00B65A42">
      <w:r>
        <w:separator/>
      </w:r>
    </w:p>
  </w:footnote>
  <w:footnote w:type="continuationSeparator" w:id="0">
    <w:p w:rsidR="00B65A42" w:rsidRDefault="00B65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A42" w:rsidRDefault="00B65A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3EE01FF"/>
    <w:multiLevelType w:val="hybridMultilevel"/>
    <w:tmpl w:val="D6B2EE4C"/>
    <w:lvl w:ilvl="0" w:tplc="0415000F">
      <w:start w:val="1"/>
      <w:numFmt w:val="decimal"/>
      <w:lvlText w:val="%1."/>
      <w:lvlJc w:val="left"/>
      <w:pPr>
        <w:ind w:left="720" w:hanging="360"/>
      </w:pPr>
      <w:rPr>
        <w:rFonts w:hint="default"/>
      </w:rPr>
    </w:lvl>
    <w:lvl w:ilvl="1" w:tplc="9DBEE942">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7173257"/>
    <w:multiLevelType w:val="hybridMultilevel"/>
    <w:tmpl w:val="E5688B6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15:restartNumberingAfterBreak="0">
    <w:nsid w:val="09C501D2"/>
    <w:multiLevelType w:val="hybridMultilevel"/>
    <w:tmpl w:val="0890DB06"/>
    <w:lvl w:ilvl="0" w:tplc="9A0AF658">
      <w:start w:val="1"/>
      <w:numFmt w:val="decimal"/>
      <w:lvlText w:val="%1."/>
      <w:lvlJc w:val="left"/>
      <w:pPr>
        <w:ind w:left="36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4"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18505B5A"/>
    <w:multiLevelType w:val="hybridMultilevel"/>
    <w:tmpl w:val="0D167F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4"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563EA5"/>
    <w:multiLevelType w:val="hybridMultilevel"/>
    <w:tmpl w:val="896EC8DA"/>
    <w:lvl w:ilvl="0" w:tplc="05EEF6EE">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9" w15:restartNumberingAfterBreak="0">
    <w:nsid w:val="4CAB0EC2"/>
    <w:multiLevelType w:val="multilevel"/>
    <w:tmpl w:val="9BBE6F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17C5995"/>
    <w:multiLevelType w:val="hybridMultilevel"/>
    <w:tmpl w:val="F0F48766"/>
    <w:lvl w:ilvl="0" w:tplc="E69A59D0">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DD7419"/>
    <w:multiLevelType w:val="hybridMultilevel"/>
    <w:tmpl w:val="5EF682F0"/>
    <w:lvl w:ilvl="0" w:tplc="0415000F">
      <w:start w:val="1"/>
      <w:numFmt w:val="decimal"/>
      <w:lvlText w:val="%1."/>
      <w:lvlJc w:val="left"/>
      <w:pPr>
        <w:ind w:left="720" w:hanging="360"/>
      </w:pPr>
    </w:lvl>
    <w:lvl w:ilvl="1" w:tplc="546E593A">
      <w:start w:val="1"/>
      <w:numFmt w:val="upp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3"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6"/>
  </w:num>
  <w:num w:numId="2">
    <w:abstractNumId w:val="41"/>
  </w:num>
  <w:num w:numId="3">
    <w:abstractNumId w:val="53"/>
  </w:num>
  <w:num w:numId="4">
    <w:abstractNumId w:val="32"/>
  </w:num>
  <w:num w:numId="5">
    <w:abstractNumId w:val="15"/>
  </w:num>
  <w:num w:numId="6">
    <w:abstractNumId w:val="46"/>
  </w:num>
  <w:num w:numId="7">
    <w:abstractNumId w:val="9"/>
  </w:num>
  <w:num w:numId="8">
    <w:abstractNumId w:val="45"/>
  </w:num>
  <w:num w:numId="9">
    <w:abstractNumId w:val="29"/>
  </w:num>
  <w:num w:numId="10">
    <w:abstractNumId w:val="18"/>
  </w:num>
  <w:num w:numId="11">
    <w:abstractNumId w:val="23"/>
  </w:num>
  <w:num w:numId="12">
    <w:abstractNumId w:val="44"/>
  </w:num>
  <w:num w:numId="13">
    <w:abstractNumId w:val="12"/>
  </w:num>
  <w:num w:numId="14">
    <w:abstractNumId w:val="47"/>
  </w:num>
  <w:num w:numId="15">
    <w:abstractNumId w:val="13"/>
  </w:num>
  <w:num w:numId="16">
    <w:abstractNumId w:val="34"/>
  </w:num>
  <w:num w:numId="17">
    <w:abstractNumId w:val="26"/>
  </w:num>
  <w:num w:numId="18">
    <w:abstractNumId w:val="27"/>
  </w:num>
  <w:num w:numId="19">
    <w:abstractNumId w:val="30"/>
  </w:num>
  <w:num w:numId="20">
    <w:abstractNumId w:val="21"/>
  </w:num>
  <w:num w:numId="21">
    <w:abstractNumId w:val="48"/>
  </w:num>
  <w:num w:numId="22">
    <w:abstractNumId w:val="22"/>
  </w:num>
  <w:num w:numId="23">
    <w:abstractNumId w:val="50"/>
  </w:num>
  <w:num w:numId="24">
    <w:abstractNumId w:val="20"/>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4"/>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42"/>
  </w:num>
  <w:num w:numId="41">
    <w:abstractNumId w:val="37"/>
  </w:num>
  <w:num w:numId="42">
    <w:abstractNumId w:val="28"/>
  </w:num>
  <w:num w:numId="43">
    <w:abstractNumId w:val="19"/>
  </w:num>
  <w:num w:numId="44">
    <w:abstractNumId w:val="33"/>
  </w:num>
  <w:num w:numId="45">
    <w:abstractNumId w:val="35"/>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7B55"/>
    <w:rsid w:val="00054C01"/>
    <w:rsid w:val="00085FA4"/>
    <w:rsid w:val="000E2D0F"/>
    <w:rsid w:val="00127C2E"/>
    <w:rsid w:val="00135E35"/>
    <w:rsid w:val="00137BC0"/>
    <w:rsid w:val="001409E0"/>
    <w:rsid w:val="00153A72"/>
    <w:rsid w:val="00171FB4"/>
    <w:rsid w:val="001927D9"/>
    <w:rsid w:val="001A4718"/>
    <w:rsid w:val="001B0606"/>
    <w:rsid w:val="001B1EFE"/>
    <w:rsid w:val="001C7324"/>
    <w:rsid w:val="001E03F2"/>
    <w:rsid w:val="00233B4E"/>
    <w:rsid w:val="00235988"/>
    <w:rsid w:val="002922F2"/>
    <w:rsid w:val="002C2C40"/>
    <w:rsid w:val="002C421E"/>
    <w:rsid w:val="002F736B"/>
    <w:rsid w:val="00305A4B"/>
    <w:rsid w:val="00313942"/>
    <w:rsid w:val="0031540B"/>
    <w:rsid w:val="00316D48"/>
    <w:rsid w:val="00381003"/>
    <w:rsid w:val="003B20E5"/>
    <w:rsid w:val="003B3EF2"/>
    <w:rsid w:val="003C4E91"/>
    <w:rsid w:val="003E4857"/>
    <w:rsid w:val="004261F0"/>
    <w:rsid w:val="00427004"/>
    <w:rsid w:val="00486841"/>
    <w:rsid w:val="004A345C"/>
    <w:rsid w:val="004B137F"/>
    <w:rsid w:val="004C4F8D"/>
    <w:rsid w:val="004E3125"/>
    <w:rsid w:val="00502487"/>
    <w:rsid w:val="0050331C"/>
    <w:rsid w:val="00541939"/>
    <w:rsid w:val="00553285"/>
    <w:rsid w:val="005D084B"/>
    <w:rsid w:val="005D1768"/>
    <w:rsid w:val="00635ABC"/>
    <w:rsid w:val="00645F5E"/>
    <w:rsid w:val="00677E25"/>
    <w:rsid w:val="006841B0"/>
    <w:rsid w:val="00697BCF"/>
    <w:rsid w:val="006C2697"/>
    <w:rsid w:val="006E5846"/>
    <w:rsid w:val="0071182A"/>
    <w:rsid w:val="00733491"/>
    <w:rsid w:val="007A6A04"/>
    <w:rsid w:val="007C271C"/>
    <w:rsid w:val="007D0781"/>
    <w:rsid w:val="007E5FA6"/>
    <w:rsid w:val="007F0B38"/>
    <w:rsid w:val="007F2CFB"/>
    <w:rsid w:val="007F53BF"/>
    <w:rsid w:val="008009F0"/>
    <w:rsid w:val="00811757"/>
    <w:rsid w:val="00821167"/>
    <w:rsid w:val="0084043D"/>
    <w:rsid w:val="00875D51"/>
    <w:rsid w:val="00893119"/>
    <w:rsid w:val="008A3563"/>
    <w:rsid w:val="008B2600"/>
    <w:rsid w:val="008B2880"/>
    <w:rsid w:val="00905DBF"/>
    <w:rsid w:val="00911F6F"/>
    <w:rsid w:val="00911FF5"/>
    <w:rsid w:val="0096299B"/>
    <w:rsid w:val="009731D6"/>
    <w:rsid w:val="00997599"/>
    <w:rsid w:val="009E1F06"/>
    <w:rsid w:val="00A01D93"/>
    <w:rsid w:val="00A24B7E"/>
    <w:rsid w:val="00A34571"/>
    <w:rsid w:val="00A42D20"/>
    <w:rsid w:val="00A63DF3"/>
    <w:rsid w:val="00A703CE"/>
    <w:rsid w:val="00A82980"/>
    <w:rsid w:val="00AA5039"/>
    <w:rsid w:val="00AE5FE2"/>
    <w:rsid w:val="00B02D1E"/>
    <w:rsid w:val="00B1621B"/>
    <w:rsid w:val="00B41EE7"/>
    <w:rsid w:val="00B65A42"/>
    <w:rsid w:val="00B666E5"/>
    <w:rsid w:val="00B77036"/>
    <w:rsid w:val="00BC4185"/>
    <w:rsid w:val="00BC457D"/>
    <w:rsid w:val="00BD3D25"/>
    <w:rsid w:val="00C011F6"/>
    <w:rsid w:val="00C44B5A"/>
    <w:rsid w:val="00C608BC"/>
    <w:rsid w:val="00C63A06"/>
    <w:rsid w:val="00C7603E"/>
    <w:rsid w:val="00CB7E9B"/>
    <w:rsid w:val="00CC4A54"/>
    <w:rsid w:val="00CE796F"/>
    <w:rsid w:val="00D024B8"/>
    <w:rsid w:val="00D30FED"/>
    <w:rsid w:val="00D35A94"/>
    <w:rsid w:val="00D4159A"/>
    <w:rsid w:val="00D503CC"/>
    <w:rsid w:val="00D517B8"/>
    <w:rsid w:val="00D564F3"/>
    <w:rsid w:val="00D61865"/>
    <w:rsid w:val="00D709F4"/>
    <w:rsid w:val="00DC0BE4"/>
    <w:rsid w:val="00DD7D3C"/>
    <w:rsid w:val="00E13929"/>
    <w:rsid w:val="00EA0C8C"/>
    <w:rsid w:val="00EC13B5"/>
    <w:rsid w:val="00EE618C"/>
    <w:rsid w:val="00F25037"/>
    <w:rsid w:val="00F61374"/>
    <w:rsid w:val="00F74F4C"/>
    <w:rsid w:val="00F754E5"/>
    <w:rsid w:val="00F93263"/>
    <w:rsid w:val="00FE201D"/>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A3457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2Znak">
    <w:name w:val="Nagłówek 2 Znak"/>
    <w:basedOn w:val="Domylnaczcionkaakapitu"/>
    <w:link w:val="Nagwek2"/>
    <w:uiPriority w:val="9"/>
    <w:semiHidden/>
    <w:rsid w:val="00A34571"/>
    <w:rPr>
      <w:rFonts w:asciiTheme="majorHAnsi" w:eastAsiaTheme="majorEastAsia" w:hAnsiTheme="majorHAnsi" w:cstheme="majorBidi"/>
      <w:color w:val="2E74B5" w:themeColor="accent1" w:themeShade="BF"/>
      <w:sz w:val="26"/>
      <w:szCs w:val="26"/>
      <w:lang w:eastAsia="pl-PL"/>
    </w:rPr>
  </w:style>
  <w:style w:type="paragraph" w:customStyle="1" w:styleId="Default">
    <w:name w:val="Default"/>
    <w:rsid w:val="00171FB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43095">
      <w:bodyDiv w:val="1"/>
      <w:marLeft w:val="0"/>
      <w:marRight w:val="0"/>
      <w:marTop w:val="0"/>
      <w:marBottom w:val="0"/>
      <w:divBdr>
        <w:top w:val="none" w:sz="0" w:space="0" w:color="auto"/>
        <w:left w:val="none" w:sz="0" w:space="0" w:color="auto"/>
        <w:bottom w:val="none" w:sz="0" w:space="0" w:color="auto"/>
        <w:right w:val="none" w:sz="0" w:space="0" w:color="auto"/>
      </w:divBdr>
    </w:div>
    <w:div w:id="2117551775">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20</Pages>
  <Words>8470</Words>
  <Characters>50821</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2019-06-17T08:43:00Z</cp:lastPrinted>
  <dcterms:created xsi:type="dcterms:W3CDTF">2019-05-28T13:01:00Z</dcterms:created>
  <dcterms:modified xsi:type="dcterms:W3CDTF">2019-06-17T09:23:00Z</dcterms:modified>
</cp:coreProperties>
</file>