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r w:rsidRPr="0017376E">
        <w:rPr>
          <w:rFonts w:ascii="Times New Roman" w:eastAsiaTheme="majorEastAsia" w:hAnsi="Times New Roman" w:cstheme="majorBidi"/>
          <w:color w:val="1F4D78" w:themeColor="accent1" w:themeShade="7F"/>
          <w:sz w:val="24"/>
          <w:szCs w:val="24"/>
          <w:lang w:eastAsia="pl-PL"/>
        </w:rPr>
        <w:t xml:space="preserve">zawarta dnia …………….. </w:t>
      </w:r>
      <w:r w:rsidR="008C641E">
        <w:rPr>
          <w:rFonts w:ascii="Times New Roman" w:eastAsiaTheme="majorEastAsia" w:hAnsi="Times New Roman" w:cstheme="majorBidi"/>
          <w:color w:val="1F4D78" w:themeColor="accent1" w:themeShade="7F"/>
          <w:sz w:val="24"/>
          <w:szCs w:val="24"/>
          <w:lang w:eastAsia="pl-PL"/>
        </w:rPr>
        <w:t>2019</w:t>
      </w:r>
      <w:r w:rsidRPr="0017376E">
        <w:rPr>
          <w:rFonts w:ascii="Times New Roman" w:eastAsiaTheme="majorEastAsia" w:hAnsi="Times New Roman" w:cstheme="majorBidi"/>
          <w:color w:val="1F4D78" w:themeColor="accent1" w:themeShade="7F"/>
          <w:sz w:val="24"/>
          <w:szCs w:val="24"/>
          <w:lang w:eastAsia="pl-PL"/>
        </w:rPr>
        <w:t xml:space="preserve"> roku w Łodzi </w:t>
      </w:r>
      <w:r w:rsidRPr="0017376E">
        <w:rPr>
          <w:rFonts w:asciiTheme="majorHAnsi" w:eastAsiaTheme="majorEastAsia" w:hAnsiTheme="majorHAnsi" w:cstheme="majorBidi"/>
          <w:color w:val="1F4D78" w:themeColor="accent1" w:themeShade="7F"/>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8C641E">
        <w:rPr>
          <w:rFonts w:ascii="Times New Roman" w:eastAsia="Times New Roman" w:hAnsi="Times New Roman" w:cs="Times New Roman"/>
          <w:sz w:val="24"/>
          <w:szCs w:val="24"/>
          <w:lang w:eastAsia="pl-PL"/>
        </w:rPr>
        <w:t>ograniczonego – nr sprawy 26/D/19</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2)…………………………………………………………………</w:t>
      </w:r>
      <w:r w:rsidRPr="0017376E">
        <w:rPr>
          <w:rFonts w:ascii="Times New Roman" w:eastAsia="Times New Roman" w:hAnsi="Times New Roman" w:cs="Times New Roman"/>
          <w:sz w:val="24"/>
          <w:szCs w:val="24"/>
          <w:lang w:eastAsia="pl-PL"/>
        </w:rPr>
        <w:tab/>
      </w:r>
    </w:p>
    <w:p w:rsidR="0017376E" w:rsidRPr="0017376E" w:rsidRDefault="0017376E"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b/>
          <w:sz w:val="24"/>
          <w:szCs w:val="24"/>
          <w:lang w:eastAsia="pl-PL"/>
        </w:rPr>
        <w:tab/>
        <w:t xml:space="preserve">, </w:t>
      </w:r>
      <w:r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621633" w:rsidRPr="00334507" w:rsidRDefault="0017376E" w:rsidP="00334507">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984BF1">
        <w:rPr>
          <w:rFonts w:ascii="Times New Roman" w:eastAsia="Times New Roman" w:hAnsi="Times New Roman" w:cs="Times New Roman"/>
          <w:sz w:val="24"/>
          <w:szCs w:val="24"/>
          <w:lang w:eastAsia="pl-PL"/>
        </w:rPr>
        <w:t xml:space="preserve">do </w:t>
      </w:r>
      <w:r w:rsidR="008C641E">
        <w:rPr>
          <w:rFonts w:ascii="Times New Roman" w:eastAsia="Times New Roman" w:hAnsi="Times New Roman" w:cs="Times New Roman"/>
          <w:sz w:val="24"/>
          <w:szCs w:val="24"/>
          <w:lang w:eastAsia="pl-PL"/>
        </w:rPr>
        <w:t xml:space="preserve">…………….( maksymalnie do 28 dni)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w:t>
      </w:r>
      <w:r w:rsidR="00984BF1">
        <w:rPr>
          <w:rFonts w:ascii="Times New Roman" w:eastAsia="Times New Roman" w:hAnsi="Times New Roman" w:cs="Times New Roman"/>
          <w:spacing w:val="-3"/>
          <w:sz w:val="24"/>
          <w:szCs w:val="24"/>
          <w:lang w:eastAsia="pl-PL"/>
        </w:rPr>
        <w:t xml:space="preserve">Krzysztof Glonek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bCs/>
          <w:spacing w:val="-3"/>
          <w:sz w:val="24"/>
          <w:szCs w:val="24"/>
          <w:lang w:eastAsia="pl-PL"/>
        </w:rPr>
        <w:t xml:space="preserve">Wykonawca  gwarantuje,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w:t>
      </w:r>
      <w:r w:rsidR="00080F21">
        <w:rPr>
          <w:rFonts w:ascii="Times New Roman" w:eastAsia="Times New Roman" w:hAnsi="Times New Roman" w:cs="Times New Roman"/>
          <w:spacing w:val="-3"/>
          <w:sz w:val="24"/>
          <w:szCs w:val="24"/>
          <w:lang w:eastAsia="pl-PL"/>
        </w:rPr>
        <w:t>………………</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okresie gwarancji 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Pr>
          <w:rFonts w:ascii="Times New Roman" w:eastAsia="Times New Roman" w:hAnsi="Times New Roman" w:cs="Times New Roman"/>
          <w:spacing w:val="-3"/>
          <w:sz w:val="24"/>
          <w:szCs w:val="24"/>
          <w:lang w:eastAsia="pl-PL"/>
        </w:rPr>
        <w:t xml:space="preserve">lub zniszczeniu </w:t>
      </w:r>
      <w:r w:rsidRPr="0017376E">
        <w:rPr>
          <w:rFonts w:ascii="Times New Roman" w:eastAsia="Times New Roman" w:hAnsi="Times New Roman" w:cs="Times New Roman"/>
          <w:spacing w:val="-3"/>
          <w:sz w:val="24"/>
          <w:szCs w:val="24"/>
          <w:lang w:eastAsia="pl-PL"/>
        </w:rPr>
        <w:t>z przyczyn wad konstrukcyjnych, produkcyjnych</w:t>
      </w:r>
      <w:r w:rsidR="007B2D3D">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materiałowych </w:t>
      </w:r>
      <w:r w:rsidR="007B2D3D">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17376E">
        <w:rPr>
          <w:rFonts w:ascii="Times New Roman" w:eastAsia="Times New Roman" w:hAnsi="Times New Roman" w:cs="Times New Roman"/>
          <w:spacing w:val="-3"/>
          <w:sz w:val="24"/>
          <w:szCs w:val="24"/>
          <w:lang w:eastAsia="pl-PL"/>
        </w:rPr>
        <w:t>na własny</w:t>
      </w:r>
      <w:r w:rsidR="007B2D3D">
        <w:rPr>
          <w:rFonts w:ascii="Times New Roman" w:eastAsia="Times New Roman" w:hAnsi="Times New Roman" w:cs="Times New Roman"/>
          <w:spacing w:val="-3"/>
          <w:sz w:val="24"/>
          <w:szCs w:val="24"/>
          <w:lang w:eastAsia="pl-PL"/>
        </w:rPr>
        <w:t xml:space="preserve"> koszt Wykonawcy.</w:t>
      </w:r>
      <w:r w:rsidRPr="0017376E">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czasie trwania gwarancji, Wykonawca w ramach wynagrodzenia umownego  dokona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075816" w:rsidRPr="00844C9B" w:rsidRDefault="00075816" w:rsidP="00075816">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844C9B">
        <w:rPr>
          <w:rFonts w:ascii="Times New Roman" w:eastAsia="Times New Roman" w:hAnsi="Times New Roman" w:cs="Times New Roman"/>
          <w:color w:val="000000" w:themeColor="text1"/>
          <w:spacing w:val="-3"/>
          <w:sz w:val="24"/>
          <w:szCs w:val="24"/>
          <w:lang w:eastAsia="pl-PL"/>
        </w:rPr>
        <w:t xml:space="preserve">Po zakończeniu okresu gwarancji przedmiotu umowy określonego w § 4 ust. 2 powyżej Wykonawca zobowiązuje się wydać w terminie 14 dni od dnia zakończenia terminu gwarancji wszelką dokumentację związaną z przedmiotem umowy w tym m.in. kartę gwarancyjną, dokumentację </w:t>
      </w:r>
      <w:proofErr w:type="spellStart"/>
      <w:r w:rsidRPr="00844C9B">
        <w:rPr>
          <w:rFonts w:ascii="Times New Roman" w:eastAsia="Times New Roman" w:hAnsi="Times New Roman" w:cs="Times New Roman"/>
          <w:color w:val="000000" w:themeColor="text1"/>
          <w:spacing w:val="-3"/>
          <w:sz w:val="24"/>
          <w:szCs w:val="24"/>
          <w:lang w:eastAsia="pl-PL"/>
        </w:rPr>
        <w:t>ponaprawczą</w:t>
      </w:r>
      <w:proofErr w:type="spellEnd"/>
      <w:r w:rsidRPr="00844C9B">
        <w:rPr>
          <w:rFonts w:ascii="Times New Roman" w:eastAsia="Times New Roman" w:hAnsi="Times New Roman" w:cs="Times New Roman"/>
          <w:color w:val="000000" w:themeColor="text1"/>
          <w:spacing w:val="-3"/>
          <w:sz w:val="24"/>
          <w:szCs w:val="24"/>
          <w:lang w:eastAsia="pl-PL"/>
        </w:rPr>
        <w:t xml:space="preserve"> i inną znajdującą się w posiadaniu Wykonawcy.</w:t>
      </w:r>
    </w:p>
    <w:p w:rsidR="0017376E" w:rsidRPr="00844C9B"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color w:val="000000" w:themeColor="text1"/>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w:t>
      </w:r>
      <w:r w:rsidR="0017376E" w:rsidRPr="0017376E">
        <w:rPr>
          <w:rFonts w:ascii="Times New Roman" w:eastAsia="Times New Roman" w:hAnsi="Times New Roman" w:cs="Times New Roman"/>
          <w:sz w:val="24"/>
          <w:szCs w:val="24"/>
          <w:lang w:eastAsia="pl-PL"/>
        </w:rPr>
        <w:lastRenderedPageBreak/>
        <w:t xml:space="preserve">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wysokości 30% wynagrodzenia brutto umowy, o którym mowa </w:t>
      </w:r>
      <w:r w:rsidRPr="00844C9B">
        <w:rPr>
          <w:rFonts w:ascii="Times New Roman" w:eastAsia="Times New Roman" w:hAnsi="Times New Roman" w:cs="Times New Roman"/>
          <w:color w:val="000000" w:themeColor="text1"/>
          <w:sz w:val="24"/>
          <w:szCs w:val="24"/>
          <w:lang w:eastAsia="pl-PL"/>
        </w:rPr>
        <w:t xml:space="preserve">w </w:t>
      </w:r>
      <w:r w:rsidRPr="00844C9B">
        <w:rPr>
          <w:rFonts w:ascii="Times New Roman" w:eastAsia="Times New Roman" w:hAnsi="Times New Roman" w:cs="Times New Roman"/>
          <w:color w:val="000000" w:themeColor="text1"/>
          <w:spacing w:val="-3"/>
          <w:sz w:val="24"/>
          <w:szCs w:val="24"/>
          <w:lang w:eastAsia="pl-PL"/>
        </w:rPr>
        <w:t>§</w:t>
      </w:r>
      <w:r w:rsidR="00075816" w:rsidRPr="00844C9B">
        <w:rPr>
          <w:rFonts w:ascii="Times New Roman" w:eastAsia="Times New Roman" w:hAnsi="Times New Roman" w:cs="Times New Roman"/>
          <w:color w:val="000000" w:themeColor="text1"/>
          <w:spacing w:val="-3"/>
          <w:sz w:val="24"/>
          <w:szCs w:val="24"/>
          <w:lang w:eastAsia="pl-PL"/>
        </w:rPr>
        <w:t xml:space="preserve"> 1</w:t>
      </w:r>
      <w:r w:rsidRPr="00844C9B">
        <w:rPr>
          <w:rFonts w:ascii="Times New Roman" w:eastAsia="Times New Roman" w:hAnsi="Times New Roman" w:cs="Times New Roman"/>
          <w:color w:val="000000" w:themeColor="text1"/>
          <w:spacing w:val="-3"/>
          <w:sz w:val="24"/>
          <w:szCs w:val="24"/>
          <w:lang w:eastAsia="pl-PL"/>
        </w:rPr>
        <w:t xml:space="preserve"> ust.</w:t>
      </w:r>
      <w:r w:rsidR="00075816" w:rsidRPr="00844C9B">
        <w:rPr>
          <w:rFonts w:ascii="Times New Roman" w:eastAsia="Times New Roman" w:hAnsi="Times New Roman" w:cs="Times New Roman"/>
          <w:color w:val="000000" w:themeColor="text1"/>
          <w:spacing w:val="-3"/>
          <w:sz w:val="24"/>
          <w:szCs w:val="24"/>
          <w:lang w:eastAsia="pl-PL"/>
        </w:rPr>
        <w:t xml:space="preserve"> 4</w:t>
      </w:r>
      <w:r w:rsidRPr="00844C9B">
        <w:rPr>
          <w:rFonts w:ascii="Times New Roman" w:eastAsia="Times New Roman" w:hAnsi="Times New Roman" w:cs="Times New Roman"/>
          <w:color w:val="000000" w:themeColor="text1"/>
          <w:spacing w:val="-3"/>
          <w:sz w:val="24"/>
          <w:szCs w:val="24"/>
          <w:lang w:eastAsia="pl-PL"/>
        </w:rPr>
        <w:t xml:space="preserve"> umowy</w:t>
      </w:r>
      <w:r w:rsidRPr="0017376E">
        <w:rPr>
          <w:rFonts w:ascii="Times New Roman" w:eastAsia="Times New Roman" w:hAnsi="Times New Roman" w:cs="Times New Roman"/>
          <w:spacing w:val="-3"/>
          <w:sz w:val="24"/>
          <w:szCs w:val="24"/>
          <w:lang w:eastAsia="pl-PL"/>
        </w:rPr>
        <w:t>.</w:t>
      </w:r>
    </w:p>
    <w:p w:rsidR="0017376E" w:rsidRPr="00075816"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o którym mowa w </w:t>
      </w:r>
      <w:r w:rsidRPr="00844C9B">
        <w:rPr>
          <w:rFonts w:ascii="Times New Roman" w:eastAsia="Times New Roman" w:hAnsi="Times New Roman" w:cs="Times New Roman"/>
          <w:color w:val="000000" w:themeColor="text1"/>
          <w:spacing w:val="-3"/>
          <w:sz w:val="24"/>
          <w:szCs w:val="24"/>
          <w:lang w:eastAsia="pl-PL"/>
        </w:rPr>
        <w:t>§</w:t>
      </w:r>
      <w:r w:rsidR="00075816" w:rsidRPr="00844C9B">
        <w:rPr>
          <w:rFonts w:ascii="Times New Roman" w:eastAsia="Times New Roman" w:hAnsi="Times New Roman" w:cs="Times New Roman"/>
          <w:color w:val="000000" w:themeColor="text1"/>
          <w:spacing w:val="-3"/>
          <w:sz w:val="24"/>
          <w:szCs w:val="24"/>
          <w:lang w:eastAsia="pl-PL"/>
        </w:rPr>
        <w:t xml:space="preserve"> 1</w:t>
      </w:r>
      <w:r w:rsidRPr="00844C9B">
        <w:rPr>
          <w:rFonts w:ascii="Times New Roman" w:eastAsia="Times New Roman" w:hAnsi="Times New Roman" w:cs="Times New Roman"/>
          <w:color w:val="000000" w:themeColor="text1"/>
          <w:spacing w:val="-3"/>
          <w:sz w:val="24"/>
          <w:szCs w:val="24"/>
          <w:lang w:eastAsia="pl-PL"/>
        </w:rPr>
        <w:t xml:space="preserve"> ust.</w:t>
      </w:r>
      <w:r w:rsidR="00075816" w:rsidRPr="00844C9B">
        <w:rPr>
          <w:rFonts w:ascii="Times New Roman" w:eastAsia="Times New Roman" w:hAnsi="Times New Roman" w:cs="Times New Roman"/>
          <w:color w:val="000000" w:themeColor="text1"/>
          <w:spacing w:val="-3"/>
          <w:sz w:val="24"/>
          <w:szCs w:val="24"/>
          <w:lang w:eastAsia="pl-PL"/>
        </w:rPr>
        <w:t xml:space="preserve"> 4</w:t>
      </w:r>
      <w:r w:rsidRPr="00844C9B">
        <w:rPr>
          <w:rFonts w:ascii="Times New Roman" w:eastAsia="Times New Roman" w:hAnsi="Times New Roman" w:cs="Times New Roman"/>
          <w:color w:val="000000" w:themeColor="text1"/>
          <w:spacing w:val="-3"/>
          <w:sz w:val="24"/>
          <w:szCs w:val="24"/>
          <w:lang w:eastAsia="pl-PL"/>
        </w:rPr>
        <w:t xml:space="preserve"> umowy</w:t>
      </w:r>
      <w:r w:rsidRPr="0017376E">
        <w:rPr>
          <w:rFonts w:ascii="Times New Roman" w:eastAsia="Times New Roman" w:hAnsi="Times New Roman" w:cs="Times New Roman"/>
          <w:spacing w:val="-3"/>
          <w:sz w:val="24"/>
          <w:szCs w:val="24"/>
          <w:lang w:eastAsia="pl-PL"/>
        </w:rPr>
        <w:t>.</w:t>
      </w:r>
    </w:p>
    <w:p w:rsidR="00075816" w:rsidRPr="00844C9B" w:rsidRDefault="00075816" w:rsidP="00075816">
      <w:pPr>
        <w:pStyle w:val="Akapitzlist"/>
        <w:numPr>
          <w:ilvl w:val="0"/>
          <w:numId w:val="1"/>
        </w:numPr>
        <w:spacing w:after="0"/>
        <w:jc w:val="both"/>
        <w:rPr>
          <w:rFonts w:ascii="Times New Roman" w:eastAsia="Times New Roman" w:hAnsi="Times New Roman" w:cs="Times New Roman"/>
          <w:color w:val="000000" w:themeColor="text1"/>
          <w:sz w:val="24"/>
          <w:szCs w:val="24"/>
          <w:lang w:eastAsia="pl-PL"/>
        </w:rPr>
      </w:pPr>
      <w:r w:rsidRPr="00844C9B">
        <w:rPr>
          <w:rFonts w:ascii="Times New Roman" w:eastAsia="Times New Roman" w:hAnsi="Times New Roman" w:cs="Times New Roman"/>
          <w:color w:val="000000" w:themeColor="text1"/>
          <w:sz w:val="24"/>
          <w:szCs w:val="24"/>
          <w:lang w:eastAsia="pl-PL"/>
        </w:rPr>
        <w:t>W przypadku nie wykonania przez Wykonawcę obowiązku o którym mowa w § 4 ust. 17 powyżej Zamawiającemu przysługuje prawo naliczenia kary umownej w wysokości 15 % wynagrodzenia brutto umowy, o którym mowa w § 1 ust. 4 umowy.</w:t>
      </w:r>
    </w:p>
    <w:p w:rsidR="0017376E" w:rsidRPr="0017376E" w:rsidRDefault="0017376E" w:rsidP="00075816">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844C9B">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rPr>
          <w:rFonts w:ascii="Times New Roman" w:eastAsia="Times New Roman" w:hAnsi="Times New Roman" w:cs="Times New Roman"/>
          <w:b/>
          <w:spacing w:val="-3"/>
          <w:sz w:val="24"/>
          <w:szCs w:val="24"/>
          <w:lang w:eastAsia="pl-PL"/>
        </w:rPr>
      </w:pPr>
      <w:bookmarkStart w:id="0" w:name="_GoBack"/>
      <w:bookmarkEnd w:id="0"/>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Pr="00D00D43"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Pr="00372C4E"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sectPr w:rsidR="001C7123" w:rsidRPr="00372C4E"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75816"/>
    <w:rsid w:val="00080F21"/>
    <w:rsid w:val="000A4B54"/>
    <w:rsid w:val="000D1D2B"/>
    <w:rsid w:val="0011313D"/>
    <w:rsid w:val="0017376E"/>
    <w:rsid w:val="001C7123"/>
    <w:rsid w:val="002478C8"/>
    <w:rsid w:val="00266254"/>
    <w:rsid w:val="00334507"/>
    <w:rsid w:val="00372C4E"/>
    <w:rsid w:val="00411923"/>
    <w:rsid w:val="004D0240"/>
    <w:rsid w:val="005E2BE3"/>
    <w:rsid w:val="005E3AA8"/>
    <w:rsid w:val="00621633"/>
    <w:rsid w:val="00755D29"/>
    <w:rsid w:val="007B2D3D"/>
    <w:rsid w:val="00817D96"/>
    <w:rsid w:val="00844C9B"/>
    <w:rsid w:val="00866BFE"/>
    <w:rsid w:val="008C641E"/>
    <w:rsid w:val="00936AFA"/>
    <w:rsid w:val="00984BF1"/>
    <w:rsid w:val="00A43BB2"/>
    <w:rsid w:val="00A860FF"/>
    <w:rsid w:val="00B40A6D"/>
    <w:rsid w:val="00D00D43"/>
    <w:rsid w:val="00D54C0F"/>
    <w:rsid w:val="00EB76DF"/>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 w:type="paragraph" w:styleId="Tekstdymka">
    <w:name w:val="Balloon Text"/>
    <w:basedOn w:val="Normalny"/>
    <w:link w:val="TekstdymkaZnak"/>
    <w:uiPriority w:val="99"/>
    <w:semiHidden/>
    <w:unhideWhenUsed/>
    <w:rsid w:val="001131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131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2116</Words>
  <Characters>12696</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2018-10-30T13:51:00Z</cp:lastPrinted>
  <dcterms:created xsi:type="dcterms:W3CDTF">2019-07-23T09:11:00Z</dcterms:created>
  <dcterms:modified xsi:type="dcterms:W3CDTF">2019-07-23T09:14:00Z</dcterms:modified>
</cp:coreProperties>
</file>