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1A2" w:rsidRPr="00430C3A" w:rsidRDefault="009161A2" w:rsidP="00EC2DDC">
      <w:pPr>
        <w:shd w:val="clear" w:color="auto" w:fill="FFFFFF"/>
        <w:spacing w:line="245" w:lineRule="exact"/>
        <w:jc w:val="center"/>
        <w:rPr>
          <w:rFonts w:ascii="Times New Roman" w:hAnsi="Times New Roman" w:cs="Times New Roman"/>
          <w:b/>
          <w:bCs/>
          <w:color w:val="000000"/>
          <w:spacing w:val="-5"/>
          <w:sz w:val="24"/>
          <w:szCs w:val="24"/>
        </w:rPr>
      </w:pPr>
    </w:p>
    <w:p w:rsidR="009161A2" w:rsidRPr="009161A2" w:rsidRDefault="009161A2" w:rsidP="009161A2">
      <w:pPr>
        <w:widowControl/>
        <w:autoSpaceDE/>
        <w:jc w:val="right"/>
        <w:rPr>
          <w:rFonts w:ascii="Times New Roman" w:eastAsia="Garamond" w:hAnsi="Times New Roman" w:cs="Times New Roman"/>
          <w:sz w:val="24"/>
          <w:szCs w:val="24"/>
        </w:rPr>
      </w:pPr>
      <w:r w:rsidRPr="009161A2">
        <w:rPr>
          <w:rFonts w:ascii="Times New Roman" w:eastAsia="Garamond" w:hAnsi="Times New Roman" w:cs="Times New Roman"/>
          <w:sz w:val="24"/>
          <w:szCs w:val="24"/>
        </w:rPr>
        <w:t>Załącznik nr 1</w:t>
      </w:r>
    </w:p>
    <w:p w:rsidR="009161A2" w:rsidRPr="009161A2" w:rsidRDefault="009161A2" w:rsidP="009161A2">
      <w:pPr>
        <w:widowControl/>
        <w:autoSpaceDE/>
        <w:jc w:val="both"/>
        <w:rPr>
          <w:rFonts w:ascii="Times New Roman" w:eastAsia="Garamond" w:hAnsi="Times New Roman" w:cs="Times New Roman"/>
          <w:sz w:val="24"/>
          <w:szCs w:val="24"/>
        </w:rPr>
      </w:pPr>
    </w:p>
    <w:p w:rsidR="009161A2" w:rsidRPr="009161A2" w:rsidRDefault="009161A2" w:rsidP="009161A2">
      <w:pPr>
        <w:widowControl/>
        <w:autoSpaceDE/>
        <w:jc w:val="both"/>
        <w:rPr>
          <w:rFonts w:ascii="Times New Roman" w:eastAsia="Garamond" w:hAnsi="Times New Roman" w:cs="Times New Roman"/>
          <w:sz w:val="24"/>
          <w:szCs w:val="24"/>
        </w:rPr>
      </w:pPr>
    </w:p>
    <w:p w:rsidR="009161A2" w:rsidRPr="009161A2" w:rsidRDefault="009161A2" w:rsidP="009161A2">
      <w:pPr>
        <w:widowControl/>
        <w:autoSpaceDE/>
        <w:jc w:val="both"/>
        <w:rPr>
          <w:rFonts w:ascii="Times New Roman" w:eastAsia="Garamond" w:hAnsi="Times New Roman" w:cs="Times New Roman"/>
          <w:sz w:val="24"/>
          <w:szCs w:val="24"/>
        </w:rPr>
      </w:pPr>
      <w:r w:rsidRPr="009161A2">
        <w:rPr>
          <w:rFonts w:ascii="Times New Roman" w:eastAsia="Garamond" w:hAnsi="Times New Roman" w:cs="Times New Roman"/>
          <w:sz w:val="24"/>
          <w:szCs w:val="24"/>
        </w:rPr>
        <w:t>_________________________________</w:t>
      </w:r>
    </w:p>
    <w:p w:rsidR="009161A2" w:rsidRPr="009161A2" w:rsidRDefault="009161A2" w:rsidP="009161A2">
      <w:pPr>
        <w:widowControl/>
        <w:autoSpaceDE/>
        <w:jc w:val="both"/>
        <w:rPr>
          <w:rFonts w:ascii="Times New Roman" w:eastAsia="Garamond" w:hAnsi="Times New Roman" w:cs="Times New Roman"/>
          <w:sz w:val="24"/>
          <w:szCs w:val="24"/>
        </w:rPr>
      </w:pPr>
      <w:r w:rsidRPr="009161A2">
        <w:rPr>
          <w:rFonts w:ascii="Times New Roman" w:eastAsia="Garamond" w:hAnsi="Times New Roman" w:cs="Times New Roman"/>
          <w:sz w:val="24"/>
          <w:szCs w:val="24"/>
        </w:rPr>
        <w:t xml:space="preserve">Pieczątka  z pełną nazwą </w:t>
      </w:r>
      <w:r w:rsidR="00430C3A" w:rsidRPr="00430C3A">
        <w:rPr>
          <w:rFonts w:ascii="Times New Roman" w:eastAsia="Garamond" w:hAnsi="Times New Roman" w:cs="Times New Roman"/>
          <w:sz w:val="24"/>
          <w:szCs w:val="24"/>
        </w:rPr>
        <w:t>Wykonawcy</w:t>
      </w:r>
    </w:p>
    <w:p w:rsidR="009161A2" w:rsidRPr="009161A2" w:rsidRDefault="009161A2" w:rsidP="009161A2">
      <w:pPr>
        <w:widowControl/>
        <w:autoSpaceDE/>
        <w:jc w:val="both"/>
        <w:rPr>
          <w:rFonts w:ascii="Times New Roman" w:hAnsi="Times New Roman" w:cs="Times New Roman"/>
          <w:sz w:val="24"/>
          <w:szCs w:val="24"/>
        </w:rPr>
      </w:pPr>
    </w:p>
    <w:p w:rsidR="009161A2" w:rsidRPr="009161A2" w:rsidRDefault="009161A2" w:rsidP="009161A2">
      <w:pPr>
        <w:widowControl/>
        <w:shd w:val="clear" w:color="auto" w:fill="FFFFFF"/>
        <w:tabs>
          <w:tab w:val="left" w:leader="dot" w:pos="3614"/>
        </w:tabs>
        <w:autoSpaceDE/>
        <w:ind w:left="1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1A2" w:rsidRPr="009161A2" w:rsidRDefault="009161A2" w:rsidP="009161A2">
      <w:pPr>
        <w:widowControl/>
        <w:shd w:val="clear" w:color="auto" w:fill="FFFFFF"/>
        <w:tabs>
          <w:tab w:val="left" w:leader="dot" w:pos="3614"/>
        </w:tabs>
        <w:autoSpaceDE/>
        <w:ind w:left="1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1A2" w:rsidRPr="009161A2" w:rsidRDefault="009161A2" w:rsidP="009161A2">
      <w:pPr>
        <w:widowControl/>
        <w:shd w:val="clear" w:color="auto" w:fill="FFFFFF"/>
        <w:tabs>
          <w:tab w:val="left" w:leader="dot" w:pos="3614"/>
        </w:tabs>
        <w:autoSpaceDE/>
        <w:ind w:left="1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30C3A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9161A2" w:rsidRPr="009161A2" w:rsidRDefault="009161A2" w:rsidP="00430C3A">
      <w:pPr>
        <w:widowControl/>
        <w:shd w:val="clear" w:color="auto" w:fill="FFFFFF"/>
        <w:tabs>
          <w:tab w:val="left" w:leader="dot" w:pos="3614"/>
        </w:tabs>
        <w:autoSpaceDE/>
        <w:ind w:left="1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61A2">
        <w:rPr>
          <w:rFonts w:ascii="Times New Roman" w:hAnsi="Times New Roman" w:cs="Times New Roman"/>
          <w:b/>
          <w:sz w:val="24"/>
          <w:szCs w:val="24"/>
        </w:rPr>
        <w:t>Oferta na wykonywanie usług w zakresie transportu sanitarnego świadczonego za pomocą karetek typu „S” dla potrzeb SP ZOZ MSWiA w Łodzi</w:t>
      </w:r>
    </w:p>
    <w:p w:rsidR="009161A2" w:rsidRPr="009161A2" w:rsidRDefault="009161A2" w:rsidP="009161A2">
      <w:pPr>
        <w:widowControl/>
        <w:shd w:val="clear" w:color="auto" w:fill="FFFFFF"/>
        <w:tabs>
          <w:tab w:val="left" w:leader="dot" w:pos="3614"/>
        </w:tabs>
        <w:autoSpaceDE/>
        <w:ind w:left="1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61A2" w:rsidRPr="009161A2" w:rsidRDefault="009161A2" w:rsidP="009161A2">
      <w:pPr>
        <w:widowControl/>
        <w:shd w:val="clear" w:color="auto" w:fill="FFFFFF"/>
        <w:tabs>
          <w:tab w:val="left" w:leader="dot" w:pos="3614"/>
        </w:tabs>
        <w:autoSpaceDE/>
        <w:ind w:left="11"/>
        <w:jc w:val="center"/>
        <w:rPr>
          <w:rFonts w:ascii="Times New Roman" w:hAnsi="Times New Roman" w:cs="Times New Roman"/>
          <w:b/>
          <w:bCs/>
          <w:spacing w:val="2"/>
          <w:sz w:val="24"/>
          <w:szCs w:val="24"/>
        </w:rPr>
      </w:pPr>
    </w:p>
    <w:p w:rsidR="009161A2" w:rsidRPr="009161A2" w:rsidRDefault="009161A2" w:rsidP="004E7093">
      <w:pPr>
        <w:widowControl/>
        <w:autoSpaceDE/>
        <w:spacing w:line="480" w:lineRule="auto"/>
        <w:jc w:val="both"/>
        <w:rPr>
          <w:rFonts w:ascii="Times New Roman" w:eastAsia="Garamond" w:hAnsi="Times New Roman" w:cs="Times New Roman"/>
          <w:sz w:val="24"/>
          <w:szCs w:val="24"/>
        </w:rPr>
      </w:pPr>
      <w:r w:rsidRPr="009161A2">
        <w:rPr>
          <w:rFonts w:ascii="Times New Roman" w:hAnsi="Times New Roman" w:cs="Times New Roman"/>
          <w:sz w:val="24"/>
          <w:szCs w:val="24"/>
        </w:rPr>
        <w:t xml:space="preserve">Nazwa i adres </w:t>
      </w:r>
      <w:r w:rsidR="00430C3A" w:rsidRPr="00430C3A">
        <w:rPr>
          <w:rFonts w:ascii="Times New Roman" w:hAnsi="Times New Roman" w:cs="Times New Roman"/>
          <w:sz w:val="24"/>
          <w:szCs w:val="24"/>
        </w:rPr>
        <w:t>Wykonawcy</w:t>
      </w:r>
      <w:r w:rsidR="00430C3A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…………………………………………………………................................</w:t>
      </w:r>
    </w:p>
    <w:p w:rsidR="009161A2" w:rsidRPr="009161A2" w:rsidRDefault="009161A2" w:rsidP="004E7093">
      <w:pPr>
        <w:widowControl/>
        <w:autoSpaceDE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61A2">
        <w:rPr>
          <w:rFonts w:ascii="Times New Roman" w:eastAsia="Garamond" w:hAnsi="Times New Roman" w:cs="Times New Roman"/>
          <w:sz w:val="24"/>
          <w:szCs w:val="24"/>
        </w:rPr>
        <w:t>…………………………………………………………………………………………………</w:t>
      </w:r>
      <w:r w:rsidRPr="009161A2">
        <w:rPr>
          <w:rFonts w:ascii="Times New Roman" w:hAnsi="Times New Roman" w:cs="Times New Roman"/>
          <w:sz w:val="24"/>
          <w:szCs w:val="24"/>
        </w:rPr>
        <w:t>...…</w:t>
      </w:r>
      <w:r w:rsidR="00430C3A">
        <w:rPr>
          <w:rFonts w:ascii="Times New Roman" w:hAnsi="Times New Roman" w:cs="Times New Roman"/>
          <w:sz w:val="24"/>
          <w:szCs w:val="24"/>
        </w:rPr>
        <w:t>...</w:t>
      </w:r>
      <w:r w:rsidRPr="009161A2">
        <w:rPr>
          <w:rFonts w:ascii="Times New Roman" w:hAnsi="Times New Roman" w:cs="Times New Roman"/>
          <w:sz w:val="24"/>
          <w:szCs w:val="24"/>
        </w:rPr>
        <w:t>……</w:t>
      </w:r>
      <w:r w:rsidR="00430C3A" w:rsidRPr="00430C3A">
        <w:rPr>
          <w:rFonts w:ascii="Times New Roman" w:hAnsi="Times New Roman" w:cs="Times New Roman"/>
          <w:sz w:val="24"/>
          <w:szCs w:val="24"/>
        </w:rPr>
        <w:t>Wykonawca</w:t>
      </w:r>
      <w:r w:rsidRPr="009161A2">
        <w:rPr>
          <w:rFonts w:ascii="Times New Roman" w:hAnsi="Times New Roman" w:cs="Times New Roman"/>
          <w:sz w:val="24"/>
          <w:szCs w:val="24"/>
        </w:rPr>
        <w:t xml:space="preserve"> wpisany do rejestru prowadzonego przez Sąd Rejonowy ……………………… …………………………………………………………….., …………… Wydział Krajowego Rejestru Sądowego pod nume</w:t>
      </w:r>
      <w:r w:rsidR="00430C3A">
        <w:rPr>
          <w:rFonts w:ascii="Times New Roman" w:hAnsi="Times New Roman" w:cs="Times New Roman"/>
          <w:sz w:val="24"/>
          <w:szCs w:val="24"/>
        </w:rPr>
        <w:t>rem KRS…………………………… l</w:t>
      </w:r>
      <w:r w:rsidRPr="009161A2">
        <w:rPr>
          <w:rFonts w:ascii="Times New Roman" w:hAnsi="Times New Roman" w:cs="Times New Roman"/>
          <w:sz w:val="24"/>
          <w:szCs w:val="24"/>
        </w:rPr>
        <w:t>ub</w:t>
      </w:r>
      <w:r w:rsidR="00430C3A">
        <w:rPr>
          <w:rFonts w:ascii="Times New Roman" w:hAnsi="Times New Roman" w:cs="Times New Roman"/>
          <w:sz w:val="24"/>
          <w:szCs w:val="24"/>
        </w:rPr>
        <w:t xml:space="preserve"> CEIDG ………………………………….</w:t>
      </w:r>
    </w:p>
    <w:p w:rsidR="009161A2" w:rsidRPr="009161A2" w:rsidRDefault="009161A2" w:rsidP="004E7093">
      <w:pPr>
        <w:widowControl/>
        <w:autoSpaceDE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61A2">
        <w:rPr>
          <w:rFonts w:ascii="Times New Roman" w:hAnsi="Times New Roman" w:cs="Times New Roman"/>
          <w:sz w:val="24"/>
          <w:szCs w:val="24"/>
        </w:rPr>
        <w:t>NIP: ………………………………………………………………………………………….…………</w:t>
      </w:r>
      <w:r w:rsidR="00430C3A">
        <w:rPr>
          <w:rFonts w:ascii="Times New Roman" w:hAnsi="Times New Roman" w:cs="Times New Roman"/>
          <w:sz w:val="24"/>
          <w:szCs w:val="24"/>
        </w:rPr>
        <w:t>.....</w:t>
      </w:r>
    </w:p>
    <w:p w:rsidR="009161A2" w:rsidRPr="009161A2" w:rsidRDefault="009161A2" w:rsidP="004E7093">
      <w:pPr>
        <w:widowControl/>
        <w:autoSpaceDE/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9161A2">
        <w:rPr>
          <w:rFonts w:ascii="Times New Roman" w:hAnsi="Times New Roman" w:cs="Times New Roman"/>
          <w:sz w:val="24"/>
          <w:szCs w:val="24"/>
          <w:lang w:val="en-GB"/>
        </w:rPr>
        <w:t>REGON:………………………………………………………………………………………………</w:t>
      </w:r>
      <w:r w:rsidR="00430C3A">
        <w:rPr>
          <w:rFonts w:ascii="Times New Roman" w:hAnsi="Times New Roman" w:cs="Times New Roman"/>
          <w:sz w:val="24"/>
          <w:szCs w:val="24"/>
          <w:lang w:val="en-GB"/>
        </w:rPr>
        <w:t>…...</w:t>
      </w:r>
    </w:p>
    <w:p w:rsidR="00E347A2" w:rsidRDefault="009161A2" w:rsidP="004E7093">
      <w:pPr>
        <w:widowControl/>
        <w:autoSpaceDE/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  <w:sectPr w:rsidR="00E347A2" w:rsidSect="00E024E7">
          <w:pgSz w:w="11906" w:h="16838"/>
          <w:pgMar w:top="426" w:right="634" w:bottom="426" w:left="1276" w:header="708" w:footer="720" w:gutter="0"/>
          <w:cols w:space="708"/>
          <w:docGrid w:linePitch="360"/>
        </w:sectPr>
      </w:pPr>
      <w:proofErr w:type="spellStart"/>
      <w:r w:rsidRPr="009161A2">
        <w:rPr>
          <w:rFonts w:ascii="Times New Roman" w:hAnsi="Times New Roman" w:cs="Times New Roman"/>
          <w:sz w:val="24"/>
          <w:szCs w:val="24"/>
          <w:lang w:val="en-GB"/>
        </w:rPr>
        <w:t>Telefon</w:t>
      </w:r>
      <w:proofErr w:type="spellEnd"/>
      <w:r w:rsidRPr="009161A2">
        <w:rPr>
          <w:rFonts w:ascii="Times New Roman" w:hAnsi="Times New Roman" w:cs="Times New Roman"/>
          <w:sz w:val="24"/>
          <w:szCs w:val="24"/>
          <w:lang w:val="en-GB"/>
        </w:rPr>
        <w:t>………</w:t>
      </w:r>
      <w:r w:rsidR="001E135F">
        <w:rPr>
          <w:rFonts w:ascii="Times New Roman" w:hAnsi="Times New Roman" w:cs="Times New Roman"/>
          <w:sz w:val="24"/>
          <w:szCs w:val="24"/>
          <w:lang w:val="en-GB"/>
        </w:rPr>
        <w:t>……………………………………………………………………..</w:t>
      </w:r>
      <w:r w:rsidRPr="009161A2">
        <w:rPr>
          <w:rFonts w:ascii="Times New Roman" w:hAnsi="Times New Roman" w:cs="Times New Roman"/>
          <w:sz w:val="24"/>
          <w:szCs w:val="24"/>
          <w:lang w:val="en-GB"/>
        </w:rPr>
        <w:t>………………………</w:t>
      </w:r>
    </w:p>
    <w:p w:rsidR="009161A2" w:rsidRPr="009161A2" w:rsidRDefault="009161A2" w:rsidP="004E7093">
      <w:pPr>
        <w:widowControl/>
        <w:autoSpaceDE/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9161A2">
        <w:rPr>
          <w:rFonts w:ascii="Times New Roman" w:hAnsi="Times New Roman" w:cs="Times New Roman"/>
          <w:sz w:val="24"/>
          <w:szCs w:val="24"/>
          <w:lang w:val="en-GB"/>
        </w:rPr>
        <w:lastRenderedPageBreak/>
        <w:t>Fax…………………</w:t>
      </w:r>
      <w:r w:rsidR="00430C3A" w:rsidRPr="00430C3A">
        <w:rPr>
          <w:rFonts w:ascii="Times New Roman" w:hAnsi="Times New Roman" w:cs="Times New Roman"/>
          <w:sz w:val="24"/>
          <w:szCs w:val="24"/>
          <w:lang w:val="en-GB"/>
        </w:rPr>
        <w:t>…</w:t>
      </w:r>
      <w:r w:rsidR="001E135F">
        <w:rPr>
          <w:rFonts w:ascii="Times New Roman" w:hAnsi="Times New Roman" w:cs="Times New Roman"/>
          <w:sz w:val="24"/>
          <w:szCs w:val="24"/>
          <w:lang w:val="en-GB"/>
        </w:rPr>
        <w:t>………………………………………………………………………………..</w:t>
      </w:r>
      <w:r w:rsidR="00430C3A" w:rsidRPr="00430C3A">
        <w:rPr>
          <w:rFonts w:ascii="Times New Roman" w:hAnsi="Times New Roman" w:cs="Times New Roman"/>
          <w:sz w:val="24"/>
          <w:szCs w:val="24"/>
          <w:lang w:val="en-GB"/>
        </w:rPr>
        <w:t>..</w:t>
      </w:r>
      <w:r w:rsidR="001E135F">
        <w:rPr>
          <w:rFonts w:ascii="Times New Roman" w:hAnsi="Times New Roman" w:cs="Times New Roman"/>
          <w:sz w:val="24"/>
          <w:szCs w:val="24"/>
          <w:lang w:val="en-GB"/>
        </w:rPr>
        <w:t>…</w:t>
      </w:r>
    </w:p>
    <w:p w:rsidR="009161A2" w:rsidRPr="009161A2" w:rsidRDefault="009161A2" w:rsidP="004E7093">
      <w:pPr>
        <w:widowControl/>
        <w:autoSpaceDE/>
        <w:spacing w:line="480" w:lineRule="auto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proofErr w:type="spellStart"/>
      <w:r w:rsidRPr="009161A2">
        <w:rPr>
          <w:rFonts w:ascii="Times New Roman" w:hAnsi="Times New Roman" w:cs="Times New Roman"/>
          <w:sz w:val="24"/>
          <w:szCs w:val="24"/>
          <w:lang w:val="en-GB"/>
        </w:rPr>
        <w:t>Adres</w:t>
      </w:r>
      <w:proofErr w:type="spellEnd"/>
      <w:r w:rsidRPr="009161A2">
        <w:rPr>
          <w:rFonts w:ascii="Times New Roman" w:hAnsi="Times New Roman" w:cs="Times New Roman"/>
          <w:sz w:val="24"/>
          <w:szCs w:val="24"/>
          <w:lang w:val="en-GB"/>
        </w:rPr>
        <w:t xml:space="preserve"> email…………………………………………………………………</w:t>
      </w:r>
      <w:r w:rsidR="00430C3A">
        <w:rPr>
          <w:rFonts w:ascii="Times New Roman" w:hAnsi="Times New Roman" w:cs="Times New Roman"/>
          <w:sz w:val="24"/>
          <w:szCs w:val="24"/>
          <w:lang w:val="en-GB"/>
        </w:rPr>
        <w:t>………………...</w:t>
      </w:r>
      <w:r w:rsidRPr="009161A2">
        <w:rPr>
          <w:rFonts w:ascii="Times New Roman" w:hAnsi="Times New Roman" w:cs="Times New Roman"/>
          <w:sz w:val="24"/>
          <w:szCs w:val="24"/>
          <w:lang w:val="en-GB"/>
        </w:rPr>
        <w:t>…………....</w:t>
      </w:r>
    </w:p>
    <w:p w:rsidR="009161A2" w:rsidRPr="009161A2" w:rsidRDefault="009161A2" w:rsidP="004E7093">
      <w:pPr>
        <w:widowControl/>
        <w:autoSpaceDE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61A2">
        <w:rPr>
          <w:rFonts w:ascii="Times New Roman" w:hAnsi="Times New Roman" w:cs="Times New Roman"/>
          <w:sz w:val="24"/>
          <w:szCs w:val="24"/>
        </w:rPr>
        <w:t>Numer rachunku bankowego ……………………………………………………..…………</w:t>
      </w:r>
      <w:r w:rsidR="00430C3A" w:rsidRPr="00430C3A">
        <w:rPr>
          <w:rFonts w:ascii="Times New Roman" w:hAnsi="Times New Roman" w:cs="Times New Roman"/>
          <w:sz w:val="24"/>
          <w:szCs w:val="24"/>
        </w:rPr>
        <w:t>..............</w:t>
      </w:r>
      <w:r w:rsidRPr="009161A2">
        <w:rPr>
          <w:rFonts w:ascii="Times New Roman" w:hAnsi="Times New Roman" w:cs="Times New Roman"/>
          <w:sz w:val="24"/>
          <w:szCs w:val="24"/>
        </w:rPr>
        <w:t>…</w:t>
      </w:r>
      <w:r w:rsidR="00430C3A">
        <w:rPr>
          <w:rFonts w:ascii="Times New Roman" w:hAnsi="Times New Roman" w:cs="Times New Roman"/>
          <w:sz w:val="24"/>
          <w:szCs w:val="24"/>
        </w:rPr>
        <w:t>..</w:t>
      </w:r>
    </w:p>
    <w:p w:rsidR="009161A2" w:rsidRPr="009161A2" w:rsidRDefault="009161A2" w:rsidP="004E7093">
      <w:pPr>
        <w:widowControl/>
        <w:autoSpaceDE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61A2">
        <w:rPr>
          <w:rFonts w:ascii="Times New Roman" w:hAnsi="Times New Roman" w:cs="Times New Roman"/>
          <w:sz w:val="24"/>
          <w:szCs w:val="24"/>
        </w:rPr>
        <w:t>Numer Księgi Rejestrowej Wojewody……………………………………………………….…</w:t>
      </w:r>
      <w:r w:rsidR="00430C3A">
        <w:rPr>
          <w:rFonts w:ascii="Times New Roman" w:hAnsi="Times New Roman" w:cs="Times New Roman"/>
          <w:sz w:val="24"/>
          <w:szCs w:val="24"/>
        </w:rPr>
        <w:t>................</w:t>
      </w:r>
    </w:p>
    <w:p w:rsidR="009161A2" w:rsidRPr="009161A2" w:rsidRDefault="009161A2" w:rsidP="004E7093">
      <w:pPr>
        <w:widowControl/>
        <w:autoSpaceDE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61A2">
        <w:rPr>
          <w:rFonts w:ascii="Times New Roman" w:hAnsi="Times New Roman" w:cs="Times New Roman"/>
          <w:sz w:val="24"/>
          <w:szCs w:val="24"/>
        </w:rPr>
        <w:t xml:space="preserve">Całodobowym (czynny 24/7)  numer telefonu przeznaczony do realizacji zamówienia przez dyspozytora </w:t>
      </w:r>
      <w:r w:rsidR="00430C3A" w:rsidRPr="00430C3A">
        <w:rPr>
          <w:rFonts w:ascii="Times New Roman" w:hAnsi="Times New Roman" w:cs="Times New Roman"/>
          <w:sz w:val="24"/>
          <w:szCs w:val="24"/>
        </w:rPr>
        <w:t xml:space="preserve">Wykonawcy  </w:t>
      </w:r>
      <w:r w:rsidRPr="009161A2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430C3A" w:rsidRPr="00430C3A">
        <w:rPr>
          <w:rFonts w:ascii="Times New Roman" w:hAnsi="Times New Roman" w:cs="Times New Roman"/>
          <w:sz w:val="24"/>
          <w:szCs w:val="24"/>
        </w:rPr>
        <w:t>............</w:t>
      </w:r>
      <w:r w:rsidR="00430C3A">
        <w:rPr>
          <w:rFonts w:ascii="Times New Roman" w:hAnsi="Times New Roman" w:cs="Times New Roman"/>
          <w:sz w:val="24"/>
          <w:szCs w:val="24"/>
        </w:rPr>
        <w:t>...........................................</w:t>
      </w:r>
    </w:p>
    <w:p w:rsidR="009161A2" w:rsidRPr="009161A2" w:rsidRDefault="009161A2" w:rsidP="009161A2">
      <w:pPr>
        <w:widowControl/>
        <w:autoSpaceDE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61A2" w:rsidRPr="009161A2" w:rsidRDefault="009161A2" w:rsidP="009161A2">
      <w:pPr>
        <w:widowControl/>
        <w:autoSpaceDE/>
        <w:ind w:left="5670"/>
        <w:jc w:val="both"/>
        <w:rPr>
          <w:rFonts w:ascii="Times New Roman" w:eastAsia="Garamond" w:hAnsi="Times New Roman" w:cs="Times New Roman"/>
          <w:sz w:val="24"/>
          <w:szCs w:val="24"/>
        </w:rPr>
      </w:pPr>
    </w:p>
    <w:p w:rsidR="009161A2" w:rsidRPr="009161A2" w:rsidRDefault="009161A2" w:rsidP="009161A2">
      <w:pPr>
        <w:widowControl/>
        <w:autoSpaceDE/>
        <w:ind w:left="5670"/>
        <w:jc w:val="both"/>
        <w:rPr>
          <w:rFonts w:ascii="Times New Roman" w:eastAsia="Garamond" w:hAnsi="Times New Roman" w:cs="Times New Roman"/>
          <w:sz w:val="24"/>
          <w:szCs w:val="24"/>
        </w:rPr>
      </w:pPr>
    </w:p>
    <w:p w:rsidR="009161A2" w:rsidRPr="009161A2" w:rsidRDefault="009161A2" w:rsidP="009161A2">
      <w:pPr>
        <w:widowControl/>
        <w:autoSpaceDE/>
        <w:ind w:left="5670"/>
        <w:jc w:val="both"/>
        <w:rPr>
          <w:rFonts w:ascii="Times New Roman" w:eastAsia="Garamond" w:hAnsi="Times New Roman" w:cs="Times New Roman"/>
          <w:sz w:val="24"/>
          <w:szCs w:val="24"/>
        </w:rPr>
      </w:pPr>
    </w:p>
    <w:p w:rsidR="009161A2" w:rsidRPr="009161A2" w:rsidRDefault="009161A2" w:rsidP="009161A2">
      <w:pPr>
        <w:widowControl/>
        <w:autoSpaceDE/>
        <w:ind w:left="5670"/>
        <w:jc w:val="both"/>
        <w:rPr>
          <w:rFonts w:ascii="Times New Roman" w:eastAsia="Garamond" w:hAnsi="Times New Roman" w:cs="Times New Roman"/>
          <w:sz w:val="24"/>
          <w:szCs w:val="24"/>
        </w:rPr>
      </w:pPr>
    </w:p>
    <w:p w:rsidR="009161A2" w:rsidRPr="009161A2" w:rsidRDefault="009161A2" w:rsidP="009161A2">
      <w:pPr>
        <w:widowControl/>
        <w:autoSpaceDE/>
        <w:ind w:left="5670"/>
        <w:jc w:val="both"/>
        <w:rPr>
          <w:rFonts w:ascii="Times New Roman" w:eastAsia="Garamond" w:hAnsi="Times New Roman" w:cs="Times New Roman"/>
          <w:sz w:val="24"/>
          <w:szCs w:val="24"/>
        </w:rPr>
      </w:pPr>
      <w:r w:rsidRPr="009161A2">
        <w:rPr>
          <w:rFonts w:ascii="Times New Roman" w:eastAsia="Garamond" w:hAnsi="Times New Roman" w:cs="Times New Roman"/>
          <w:sz w:val="24"/>
          <w:szCs w:val="24"/>
        </w:rPr>
        <w:t>_________________________________</w:t>
      </w:r>
    </w:p>
    <w:p w:rsidR="009161A2" w:rsidRPr="009161A2" w:rsidRDefault="009161A2" w:rsidP="009161A2">
      <w:pPr>
        <w:widowControl/>
        <w:autoSpaceDE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9161A2">
        <w:rPr>
          <w:rFonts w:ascii="Times New Roman" w:hAnsi="Times New Roman" w:cs="Times New Roman"/>
          <w:sz w:val="24"/>
          <w:szCs w:val="24"/>
        </w:rPr>
        <w:t xml:space="preserve">Data i czytelny podpis </w:t>
      </w:r>
      <w:r w:rsidR="00430C3A" w:rsidRPr="00430C3A">
        <w:rPr>
          <w:rFonts w:ascii="Times New Roman" w:hAnsi="Times New Roman" w:cs="Times New Roman"/>
          <w:sz w:val="24"/>
          <w:szCs w:val="24"/>
        </w:rPr>
        <w:t>Wykonawcy</w:t>
      </w:r>
    </w:p>
    <w:p w:rsidR="009161A2" w:rsidRPr="009161A2" w:rsidRDefault="009161A2" w:rsidP="009161A2">
      <w:pPr>
        <w:widowControl/>
        <w:autoSpaceDE/>
        <w:spacing w:before="120" w:after="120"/>
        <w:ind w:left="5672"/>
        <w:jc w:val="both"/>
        <w:rPr>
          <w:rFonts w:ascii="Times New Roman" w:hAnsi="Times New Roman" w:cs="Times New Roman"/>
          <w:sz w:val="24"/>
          <w:szCs w:val="24"/>
        </w:rPr>
      </w:pPr>
    </w:p>
    <w:p w:rsidR="009161A2" w:rsidRPr="009161A2" w:rsidRDefault="009161A2" w:rsidP="009161A2">
      <w:pPr>
        <w:widowControl/>
        <w:autoSpaceDE/>
        <w:jc w:val="right"/>
        <w:rPr>
          <w:rFonts w:ascii="Times New Roman" w:hAnsi="Times New Roman" w:cs="Times New Roman"/>
          <w:sz w:val="24"/>
          <w:szCs w:val="24"/>
        </w:rPr>
      </w:pPr>
    </w:p>
    <w:p w:rsidR="009161A2" w:rsidRPr="009161A2" w:rsidRDefault="009161A2" w:rsidP="009161A2">
      <w:pPr>
        <w:widowControl/>
        <w:autoSpaceDE/>
        <w:jc w:val="right"/>
        <w:rPr>
          <w:rFonts w:ascii="Times New Roman" w:hAnsi="Times New Roman" w:cs="Times New Roman"/>
          <w:sz w:val="24"/>
          <w:szCs w:val="24"/>
        </w:rPr>
      </w:pPr>
    </w:p>
    <w:p w:rsidR="009161A2" w:rsidRPr="009161A2" w:rsidRDefault="009161A2" w:rsidP="009161A2">
      <w:pPr>
        <w:widowControl/>
        <w:autoSpaceDE/>
        <w:jc w:val="right"/>
        <w:rPr>
          <w:rFonts w:ascii="Times New Roman" w:hAnsi="Times New Roman" w:cs="Times New Roman"/>
          <w:sz w:val="24"/>
          <w:szCs w:val="24"/>
        </w:rPr>
      </w:pPr>
    </w:p>
    <w:p w:rsidR="009161A2" w:rsidRPr="009161A2" w:rsidRDefault="009161A2" w:rsidP="009161A2">
      <w:pPr>
        <w:widowControl/>
        <w:autoSpaceDE/>
        <w:jc w:val="right"/>
        <w:rPr>
          <w:rFonts w:ascii="Times New Roman" w:hAnsi="Times New Roman" w:cs="Times New Roman"/>
          <w:sz w:val="24"/>
          <w:szCs w:val="24"/>
        </w:rPr>
      </w:pPr>
    </w:p>
    <w:p w:rsidR="00E347A2" w:rsidRPr="00E347A2" w:rsidRDefault="004E7093" w:rsidP="00E347A2">
      <w:pPr>
        <w:spacing w:line="360" w:lineRule="auto"/>
        <w:rPr>
          <w:rFonts w:ascii="Times New Roman" w:hAnsi="Times New Roman" w:cs="Times New Roman"/>
        </w:rPr>
        <w:sectPr w:rsidR="00E347A2" w:rsidRPr="00E347A2" w:rsidSect="00E347A2">
          <w:type w:val="continuous"/>
          <w:pgSz w:w="11906" w:h="16838"/>
          <w:pgMar w:top="426" w:right="634" w:bottom="426" w:left="1276" w:header="708" w:footer="720" w:gutter="0"/>
          <w:cols w:space="708"/>
          <w:docGrid w:linePitch="360"/>
        </w:sectPr>
      </w:pPr>
      <w:r w:rsidRPr="004E7093">
        <w:rPr>
          <w:rFonts w:ascii="Times New Roman" w:hAnsi="Times New Roman" w:cs="Times New Roman"/>
          <w:b/>
        </w:rPr>
        <w:t xml:space="preserve"> </w:t>
      </w:r>
    </w:p>
    <w:p w:rsidR="004E7093" w:rsidRPr="004E7093" w:rsidRDefault="004E7093" w:rsidP="004E7093">
      <w:pPr>
        <w:spacing w:line="360" w:lineRule="auto"/>
        <w:jc w:val="center"/>
        <w:rPr>
          <w:rFonts w:ascii="Times New Roman" w:hAnsi="Times New Roman" w:cs="Times New Roman"/>
          <w:b/>
          <w:spacing w:val="2"/>
          <w:position w:val="-1"/>
        </w:rPr>
      </w:pPr>
    </w:p>
    <w:tbl>
      <w:tblPr>
        <w:tblpPr w:leftFromText="141" w:rightFromText="141" w:vertAnchor="text" w:horzAnchor="margin" w:tblpXSpec="center" w:tblpY="973"/>
        <w:tblW w:w="7689" w:type="dxa"/>
        <w:tblLayout w:type="fixed"/>
        <w:tblLook w:val="04A0" w:firstRow="1" w:lastRow="0" w:firstColumn="1" w:lastColumn="0" w:noHBand="0" w:noVBand="1"/>
      </w:tblPr>
      <w:tblGrid>
        <w:gridCol w:w="2943"/>
        <w:gridCol w:w="1486"/>
        <w:gridCol w:w="850"/>
        <w:gridCol w:w="1276"/>
        <w:gridCol w:w="1134"/>
      </w:tblGrid>
      <w:tr w:rsidR="00CA4179" w:rsidRPr="004E7093" w:rsidTr="00CA4179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A4179" w:rsidRPr="004E7093" w:rsidRDefault="00CA4179" w:rsidP="00E347A2">
            <w:pPr>
              <w:spacing w:before="120" w:after="120" w:line="254" w:lineRule="auto"/>
              <w:jc w:val="center"/>
              <w:rPr>
                <w:rFonts w:ascii="Times New Roman" w:hAnsi="Times New Roman" w:cs="Times New Roman"/>
              </w:rPr>
            </w:pPr>
            <w:r w:rsidRPr="004E7093">
              <w:rPr>
                <w:rFonts w:ascii="Times New Roman" w:hAnsi="Times New Roman" w:cs="Times New Roman"/>
                <w:b/>
                <w:spacing w:val="2"/>
                <w:position w:val="-1"/>
              </w:rPr>
              <w:t>Rodzaj przewozu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A4179" w:rsidRPr="004E7093" w:rsidRDefault="00CA4179" w:rsidP="00E347A2">
            <w:pPr>
              <w:spacing w:before="120" w:after="120" w:line="254" w:lineRule="auto"/>
              <w:jc w:val="center"/>
              <w:rPr>
                <w:rFonts w:ascii="Times New Roman" w:hAnsi="Times New Roman" w:cs="Times New Roman"/>
              </w:rPr>
            </w:pPr>
            <w:r w:rsidRPr="004E7093">
              <w:rPr>
                <w:rFonts w:ascii="Times New Roman" w:hAnsi="Times New Roman" w:cs="Times New Roman"/>
                <w:b/>
                <w:spacing w:val="2"/>
                <w:position w:val="-1"/>
              </w:rPr>
              <w:t>Typ transportu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A4179" w:rsidRPr="00853207" w:rsidRDefault="00CA4179" w:rsidP="00E347A2">
            <w:pPr>
              <w:spacing w:before="120" w:after="120" w:line="254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53207">
              <w:rPr>
                <w:rFonts w:ascii="Times New Roman" w:hAnsi="Times New Roman" w:cs="Times New Roman"/>
                <w:b/>
                <w:spacing w:val="2"/>
                <w:position w:val="-1"/>
                <w:sz w:val="12"/>
                <w:szCs w:val="12"/>
              </w:rPr>
              <w:t>Kierunek transportu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A4179" w:rsidRPr="00853207" w:rsidRDefault="00CA4179" w:rsidP="00E347A2">
            <w:pPr>
              <w:spacing w:before="120" w:after="120" w:line="254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53207">
              <w:rPr>
                <w:rFonts w:ascii="Times New Roman" w:hAnsi="Times New Roman" w:cs="Times New Roman"/>
                <w:b/>
                <w:spacing w:val="2"/>
                <w:position w:val="-1"/>
                <w:sz w:val="16"/>
                <w:szCs w:val="16"/>
              </w:rPr>
              <w:t>Szacunkowa ilość zleconych przewozów w ciągu roku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4179" w:rsidRPr="004E7093" w:rsidRDefault="00CA4179" w:rsidP="00CA4179">
            <w:pPr>
              <w:spacing w:before="120" w:after="120" w:line="254" w:lineRule="auto"/>
              <w:jc w:val="center"/>
              <w:rPr>
                <w:rFonts w:ascii="Times New Roman" w:hAnsi="Times New Roman" w:cs="Times New Roman"/>
                <w:b/>
                <w:spacing w:val="2"/>
                <w:position w:val="-1"/>
              </w:rPr>
            </w:pPr>
            <w:r>
              <w:rPr>
                <w:rFonts w:ascii="Times New Roman" w:hAnsi="Times New Roman" w:cs="Times New Roman"/>
                <w:b/>
                <w:spacing w:val="2"/>
                <w:position w:val="-1"/>
              </w:rPr>
              <w:t>Cena brutto</w:t>
            </w:r>
          </w:p>
        </w:tc>
      </w:tr>
      <w:tr w:rsidR="00CA4179" w:rsidRPr="004E7093" w:rsidTr="00CA4179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4179" w:rsidRPr="004E7093" w:rsidRDefault="00CA4179" w:rsidP="00E347A2">
            <w:pPr>
              <w:spacing w:before="120" w:after="120" w:line="254" w:lineRule="auto"/>
              <w:jc w:val="center"/>
              <w:rPr>
                <w:rFonts w:ascii="Times New Roman" w:hAnsi="Times New Roman" w:cs="Times New Roman"/>
                <w:b/>
                <w:spacing w:val="2"/>
                <w:position w:val="-1"/>
              </w:rPr>
            </w:pPr>
            <w:r>
              <w:rPr>
                <w:rFonts w:ascii="Times New Roman" w:hAnsi="Times New Roman" w:cs="Times New Roman"/>
                <w:b/>
                <w:spacing w:val="2"/>
                <w:position w:val="-1"/>
              </w:rPr>
              <w:t>1</w:t>
            </w:r>
          </w:p>
        </w:tc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4179" w:rsidRPr="004E7093" w:rsidRDefault="00CA4179" w:rsidP="00E347A2">
            <w:pPr>
              <w:spacing w:before="120" w:after="120" w:line="254" w:lineRule="auto"/>
              <w:jc w:val="center"/>
              <w:rPr>
                <w:rFonts w:ascii="Times New Roman" w:hAnsi="Times New Roman" w:cs="Times New Roman"/>
                <w:b/>
                <w:spacing w:val="2"/>
                <w:position w:val="-1"/>
              </w:rPr>
            </w:pPr>
            <w:r>
              <w:rPr>
                <w:rFonts w:ascii="Times New Roman" w:hAnsi="Times New Roman" w:cs="Times New Roman"/>
                <w:b/>
                <w:spacing w:val="2"/>
                <w:position w:val="-1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4179" w:rsidRPr="004E7093" w:rsidRDefault="00CA4179" w:rsidP="00E347A2">
            <w:pPr>
              <w:spacing w:before="120" w:after="120" w:line="254" w:lineRule="auto"/>
              <w:jc w:val="center"/>
              <w:rPr>
                <w:rFonts w:ascii="Times New Roman" w:hAnsi="Times New Roman" w:cs="Times New Roman"/>
                <w:b/>
                <w:spacing w:val="2"/>
                <w:position w:val="-1"/>
              </w:rPr>
            </w:pPr>
            <w:r>
              <w:rPr>
                <w:rFonts w:ascii="Times New Roman" w:hAnsi="Times New Roman" w:cs="Times New Roman"/>
                <w:b/>
                <w:spacing w:val="2"/>
                <w:position w:val="-1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A4179" w:rsidRPr="004E7093" w:rsidRDefault="00CA4179" w:rsidP="00E347A2">
            <w:pPr>
              <w:spacing w:before="120" w:after="120" w:line="254" w:lineRule="auto"/>
              <w:jc w:val="center"/>
              <w:rPr>
                <w:rFonts w:ascii="Times New Roman" w:hAnsi="Times New Roman" w:cs="Times New Roman"/>
                <w:b/>
                <w:spacing w:val="2"/>
                <w:position w:val="-1"/>
              </w:rPr>
            </w:pPr>
            <w:r>
              <w:rPr>
                <w:rFonts w:ascii="Times New Roman" w:hAnsi="Times New Roman" w:cs="Times New Roman"/>
                <w:b/>
                <w:spacing w:val="2"/>
                <w:position w:val="-1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4179" w:rsidRDefault="00CA4179" w:rsidP="00E347A2">
            <w:pPr>
              <w:spacing w:before="120" w:after="120" w:line="254" w:lineRule="auto"/>
              <w:jc w:val="center"/>
              <w:rPr>
                <w:rFonts w:ascii="Times New Roman" w:hAnsi="Times New Roman" w:cs="Times New Roman"/>
                <w:b/>
                <w:spacing w:val="2"/>
                <w:position w:val="-1"/>
              </w:rPr>
            </w:pPr>
            <w:r>
              <w:rPr>
                <w:rFonts w:ascii="Times New Roman" w:hAnsi="Times New Roman" w:cs="Times New Roman"/>
                <w:b/>
                <w:spacing w:val="2"/>
                <w:position w:val="-1"/>
              </w:rPr>
              <w:t>5</w:t>
            </w:r>
          </w:p>
        </w:tc>
      </w:tr>
    </w:tbl>
    <w:p w:rsidR="004E7093" w:rsidRPr="004E7093" w:rsidRDefault="00853207" w:rsidP="004E7093">
      <w:pPr>
        <w:spacing w:line="360" w:lineRule="auto"/>
        <w:jc w:val="center"/>
        <w:rPr>
          <w:rFonts w:ascii="Times New Roman" w:hAnsi="Times New Roman" w:cs="Times New Roman"/>
          <w:b/>
          <w:spacing w:val="2"/>
          <w:position w:val="-1"/>
        </w:rPr>
      </w:pPr>
      <w:r>
        <w:rPr>
          <w:rFonts w:ascii="Times New Roman" w:hAnsi="Times New Roman" w:cs="Times New Roman"/>
          <w:b/>
        </w:rPr>
        <w:t>OFERTA CENOWA</w:t>
      </w:r>
      <w:r w:rsidR="004E7093" w:rsidRPr="004E7093">
        <w:rPr>
          <w:rFonts w:ascii="Times New Roman" w:hAnsi="Times New Roman" w:cs="Times New Roman"/>
          <w:b/>
        </w:rPr>
        <w:t xml:space="preserve"> </w:t>
      </w:r>
    </w:p>
    <w:p w:rsidR="00E024E7" w:rsidRDefault="00E347A2" w:rsidP="009322F2">
      <w:pPr>
        <w:spacing w:before="120" w:after="120" w:line="254" w:lineRule="auto"/>
        <w:jc w:val="right"/>
        <w:rPr>
          <w:rFonts w:ascii="Times New Roman" w:hAnsi="Times New Roman" w:cs="Times New Roman"/>
          <w:spacing w:val="2"/>
          <w:position w:val="-1"/>
        </w:rPr>
      </w:pPr>
      <w:r w:rsidRPr="009322F2">
        <w:rPr>
          <w:rFonts w:ascii="Times New Roman" w:hAnsi="Times New Roman" w:cs="Times New Roman"/>
          <w:spacing w:val="2"/>
          <w:position w:val="-1"/>
        </w:rPr>
        <w:t>Załącznik n</w:t>
      </w:r>
      <w:r w:rsidR="009322F2" w:rsidRPr="009322F2">
        <w:rPr>
          <w:rFonts w:ascii="Times New Roman" w:hAnsi="Times New Roman" w:cs="Times New Roman"/>
          <w:spacing w:val="2"/>
          <w:position w:val="-1"/>
        </w:rPr>
        <w:t>r 2</w:t>
      </w:r>
    </w:p>
    <w:tbl>
      <w:tblPr>
        <w:tblpPr w:leftFromText="141" w:rightFromText="141" w:vertAnchor="text" w:horzAnchor="margin" w:tblpXSpec="center" w:tblpY="1884"/>
        <w:tblW w:w="7724" w:type="dxa"/>
        <w:tblLayout w:type="fixed"/>
        <w:tblLook w:val="04A0" w:firstRow="1" w:lastRow="0" w:firstColumn="1" w:lastColumn="0" w:noHBand="0" w:noVBand="1"/>
      </w:tblPr>
      <w:tblGrid>
        <w:gridCol w:w="2943"/>
        <w:gridCol w:w="1521"/>
        <w:gridCol w:w="850"/>
        <w:gridCol w:w="1276"/>
        <w:gridCol w:w="1134"/>
      </w:tblGrid>
      <w:tr w:rsidR="00CA4179" w:rsidRPr="004E7093" w:rsidTr="00CA4179">
        <w:trPr>
          <w:trHeight w:val="714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4179" w:rsidRPr="004E7093" w:rsidRDefault="00CA4179" w:rsidP="00853207">
            <w:pPr>
              <w:spacing w:before="120" w:after="120" w:line="254" w:lineRule="auto"/>
              <w:rPr>
                <w:rFonts w:ascii="Times New Roman" w:hAnsi="Times New Roman" w:cs="Times New Roman"/>
              </w:rPr>
            </w:pPr>
            <w:r w:rsidRPr="004E7093">
              <w:rPr>
                <w:rFonts w:ascii="Times New Roman" w:hAnsi="Times New Roman" w:cs="Times New Roman"/>
                <w:spacing w:val="2"/>
                <w:position w:val="-1"/>
              </w:rPr>
              <w:t>Przewóz chorych w granicach administracyjnych miasta Łodzi, rozliczane w formie ryczałtu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4179" w:rsidRPr="004E7093" w:rsidRDefault="00CA4179" w:rsidP="00853207">
            <w:pPr>
              <w:spacing w:before="120" w:after="120" w:line="254" w:lineRule="auto"/>
              <w:rPr>
                <w:rFonts w:ascii="Times New Roman" w:hAnsi="Times New Roman" w:cs="Times New Roman"/>
              </w:rPr>
            </w:pPr>
            <w:r w:rsidRPr="004E7093">
              <w:rPr>
                <w:rFonts w:ascii="Times New Roman" w:hAnsi="Times New Roman" w:cs="Times New Roman"/>
                <w:spacing w:val="2"/>
                <w:position w:val="-1"/>
              </w:rPr>
              <w:t>Transport specjalistyczny karetką „S”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A4179" w:rsidRPr="004E7093" w:rsidRDefault="00CA4179" w:rsidP="00853207">
            <w:pPr>
              <w:spacing w:before="120" w:after="120" w:line="254" w:lineRule="auto"/>
              <w:jc w:val="center"/>
              <w:rPr>
                <w:rFonts w:ascii="Times New Roman" w:hAnsi="Times New Roman" w:cs="Times New Roman"/>
              </w:rPr>
            </w:pPr>
            <w:r w:rsidRPr="004E7093">
              <w:rPr>
                <w:rFonts w:ascii="Times New Roman" w:hAnsi="Times New Roman" w:cs="Times New Roman"/>
                <w:spacing w:val="2"/>
                <w:position w:val="-1"/>
              </w:rPr>
              <w:t>w jedną stronę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A4179" w:rsidRPr="004E7093" w:rsidRDefault="003E4910" w:rsidP="00853207">
            <w:pPr>
              <w:spacing w:before="120" w:after="120"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2"/>
                <w:position w:val="-1"/>
              </w:rPr>
              <w:t>30</w:t>
            </w:r>
            <w:r w:rsidR="00CA4179" w:rsidRPr="004E7093">
              <w:rPr>
                <w:rFonts w:ascii="Times New Roman" w:hAnsi="Times New Roman" w:cs="Times New Roman"/>
                <w:spacing w:val="2"/>
                <w:position w:val="-1"/>
              </w:rPr>
              <w:t xml:space="preserve"> 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4179" w:rsidRPr="00853207" w:rsidRDefault="00CA4179" w:rsidP="008532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</w:t>
            </w:r>
            <w:r w:rsidRPr="00853207">
              <w:rPr>
                <w:rFonts w:ascii="Times New Roman" w:hAnsi="Times New Roman" w:cs="Times New Roman"/>
              </w:rPr>
              <w:t>…zł</w:t>
            </w:r>
          </w:p>
        </w:tc>
      </w:tr>
      <w:tr w:rsidR="00CA4179" w:rsidRPr="004E7093" w:rsidTr="00CA4179">
        <w:trPr>
          <w:trHeight w:val="961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4179" w:rsidRPr="004E7093" w:rsidRDefault="00CA4179" w:rsidP="00853207">
            <w:pPr>
              <w:spacing w:before="120" w:after="120" w:line="254" w:lineRule="auto"/>
              <w:rPr>
                <w:rFonts w:ascii="Times New Roman" w:hAnsi="Times New Roman" w:cs="Times New Roman"/>
              </w:rPr>
            </w:pPr>
            <w:r w:rsidRPr="004E7093">
              <w:rPr>
                <w:rFonts w:ascii="Times New Roman" w:hAnsi="Times New Roman" w:cs="Times New Roman"/>
                <w:spacing w:val="2"/>
                <w:position w:val="-1"/>
              </w:rPr>
              <w:t>Przewóz chorych w granicach administracyjnych miasta Łodzi, rozliczane w formie ryczałtu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4179" w:rsidRPr="004E7093" w:rsidRDefault="00CA4179" w:rsidP="00853207">
            <w:pPr>
              <w:spacing w:before="120" w:after="120" w:line="254" w:lineRule="auto"/>
              <w:rPr>
                <w:rFonts w:ascii="Times New Roman" w:hAnsi="Times New Roman" w:cs="Times New Roman"/>
              </w:rPr>
            </w:pPr>
            <w:r w:rsidRPr="004E7093">
              <w:rPr>
                <w:rFonts w:ascii="Times New Roman" w:hAnsi="Times New Roman" w:cs="Times New Roman"/>
                <w:spacing w:val="2"/>
                <w:position w:val="-1"/>
              </w:rPr>
              <w:t>Transport specjalistyczny karetką „S”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A4179" w:rsidRPr="004E7093" w:rsidRDefault="00CA4179" w:rsidP="00853207">
            <w:pPr>
              <w:spacing w:before="120" w:after="120" w:line="254" w:lineRule="auto"/>
              <w:jc w:val="center"/>
              <w:rPr>
                <w:rFonts w:ascii="Times New Roman" w:hAnsi="Times New Roman" w:cs="Times New Roman"/>
              </w:rPr>
            </w:pPr>
            <w:r w:rsidRPr="004E7093">
              <w:rPr>
                <w:rFonts w:ascii="Times New Roman" w:hAnsi="Times New Roman" w:cs="Times New Roman"/>
                <w:spacing w:val="2"/>
                <w:position w:val="-1"/>
              </w:rPr>
              <w:t>w obie strony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A4179" w:rsidRPr="004E7093" w:rsidRDefault="003E4910" w:rsidP="00853207">
            <w:pPr>
              <w:spacing w:before="120" w:after="120"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2"/>
                <w:position w:val="-1"/>
              </w:rPr>
              <w:t>8</w:t>
            </w:r>
            <w:r w:rsidR="00CA4179" w:rsidRPr="004E7093">
              <w:rPr>
                <w:rFonts w:ascii="Times New Roman" w:hAnsi="Times New Roman" w:cs="Times New Roman"/>
                <w:spacing w:val="2"/>
                <w:position w:val="-1"/>
              </w:rPr>
              <w:t xml:space="preserve"> szt</w:t>
            </w:r>
            <w:r w:rsidR="00CA4179">
              <w:rPr>
                <w:rFonts w:ascii="Times New Roman" w:hAnsi="Times New Roman" w:cs="Times New Roman"/>
                <w:spacing w:val="2"/>
                <w:position w:val="-1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4179" w:rsidRPr="00853207" w:rsidRDefault="00CA4179" w:rsidP="008532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</w:t>
            </w:r>
            <w:r w:rsidRPr="00853207">
              <w:rPr>
                <w:rFonts w:ascii="Times New Roman" w:hAnsi="Times New Roman" w:cs="Times New Roman"/>
              </w:rPr>
              <w:t>…zł</w:t>
            </w:r>
          </w:p>
        </w:tc>
      </w:tr>
      <w:tr w:rsidR="00CA4179" w:rsidRPr="004E7093" w:rsidTr="00CA4179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4179" w:rsidRPr="004E7093" w:rsidRDefault="00CA4179" w:rsidP="00853207">
            <w:pPr>
              <w:spacing w:before="120" w:after="120" w:line="254" w:lineRule="auto"/>
              <w:rPr>
                <w:rFonts w:ascii="Times New Roman" w:hAnsi="Times New Roman" w:cs="Times New Roman"/>
              </w:rPr>
            </w:pPr>
            <w:r w:rsidRPr="004E7093">
              <w:rPr>
                <w:rFonts w:ascii="Times New Roman" w:hAnsi="Times New Roman" w:cs="Times New Roman"/>
                <w:spacing w:val="2"/>
                <w:position w:val="-1"/>
              </w:rPr>
              <w:t>Przewozy chorych poza granicami miasta  i województwa łódzkiego – każdy kilometr przejechany w związku z wykonaniem usługi – od siedziby Udzielającego  Zamówienia do miejsca zlecenia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4179" w:rsidRPr="004E7093" w:rsidRDefault="00CA4179" w:rsidP="00853207">
            <w:pPr>
              <w:spacing w:before="120" w:after="120" w:line="254" w:lineRule="auto"/>
              <w:rPr>
                <w:rFonts w:ascii="Times New Roman" w:hAnsi="Times New Roman" w:cs="Times New Roman"/>
              </w:rPr>
            </w:pPr>
            <w:r w:rsidRPr="004E7093">
              <w:rPr>
                <w:rFonts w:ascii="Times New Roman" w:hAnsi="Times New Roman" w:cs="Times New Roman"/>
                <w:spacing w:val="2"/>
                <w:position w:val="-1"/>
              </w:rPr>
              <w:t>Transport specjalistyczny karetką „S”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A4179" w:rsidRPr="004E7093" w:rsidRDefault="00CA4179" w:rsidP="00853207">
            <w:pPr>
              <w:spacing w:before="120" w:after="120" w:line="254" w:lineRule="auto"/>
              <w:jc w:val="center"/>
              <w:rPr>
                <w:rFonts w:ascii="Times New Roman" w:hAnsi="Times New Roman" w:cs="Times New Roman"/>
              </w:rPr>
            </w:pPr>
            <w:r w:rsidRPr="004E7093">
              <w:rPr>
                <w:rFonts w:ascii="Times New Roman" w:hAnsi="Times New Roman" w:cs="Times New Roman"/>
                <w:spacing w:val="2"/>
                <w:position w:val="-1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A4179" w:rsidRPr="004E7093" w:rsidRDefault="003E4910" w:rsidP="00853207">
            <w:pPr>
              <w:spacing w:before="120" w:after="120"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2"/>
                <w:position w:val="-1"/>
              </w:rPr>
              <w:t>15</w:t>
            </w:r>
            <w:r w:rsidR="00CA4179" w:rsidRPr="004E7093">
              <w:rPr>
                <w:rFonts w:ascii="Times New Roman" w:hAnsi="Times New Roman" w:cs="Times New Roman"/>
                <w:spacing w:val="2"/>
                <w:position w:val="-1"/>
              </w:rPr>
              <w:t xml:space="preserve"> 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4179" w:rsidRPr="00853207" w:rsidRDefault="00CA4179" w:rsidP="008532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</w:t>
            </w:r>
            <w:r w:rsidRPr="00853207">
              <w:rPr>
                <w:rFonts w:ascii="Times New Roman" w:hAnsi="Times New Roman" w:cs="Times New Roman"/>
              </w:rPr>
              <w:t>zł/km</w:t>
            </w:r>
          </w:p>
        </w:tc>
      </w:tr>
      <w:tr w:rsidR="00CA4179" w:rsidRPr="004E7093" w:rsidTr="00CA4179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4179" w:rsidRPr="004E7093" w:rsidRDefault="00CA4179" w:rsidP="00853207">
            <w:pPr>
              <w:spacing w:before="120" w:after="120" w:line="254" w:lineRule="auto"/>
              <w:rPr>
                <w:rFonts w:ascii="Times New Roman" w:hAnsi="Times New Roman" w:cs="Times New Roman"/>
              </w:rPr>
            </w:pPr>
            <w:r w:rsidRPr="004E7093">
              <w:rPr>
                <w:rFonts w:ascii="Times New Roman" w:hAnsi="Times New Roman" w:cs="Times New Roman"/>
                <w:spacing w:val="2"/>
                <w:position w:val="-1"/>
              </w:rPr>
              <w:t>Pozostawanie w dyspozycji Zamawiającego w miejscu przez niego wskazanym w rozliczeniu godzinowym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A4179" w:rsidRPr="004E7093" w:rsidRDefault="00CA4179" w:rsidP="00853207">
            <w:pPr>
              <w:spacing w:before="120" w:after="120" w:line="254" w:lineRule="auto"/>
              <w:rPr>
                <w:rFonts w:ascii="Times New Roman" w:hAnsi="Times New Roman" w:cs="Times New Roman"/>
              </w:rPr>
            </w:pPr>
            <w:r w:rsidRPr="004E7093">
              <w:rPr>
                <w:rFonts w:ascii="Times New Roman" w:hAnsi="Times New Roman" w:cs="Times New Roman"/>
                <w:spacing w:val="2"/>
                <w:position w:val="-1"/>
              </w:rPr>
              <w:t>Transport specjalistyczny karetką „S”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A4179" w:rsidRPr="004E7093" w:rsidRDefault="00CA4179" w:rsidP="00853207">
            <w:pPr>
              <w:spacing w:before="120" w:after="120" w:line="254" w:lineRule="auto"/>
              <w:jc w:val="center"/>
              <w:rPr>
                <w:rFonts w:ascii="Times New Roman" w:hAnsi="Times New Roman" w:cs="Times New Roman"/>
              </w:rPr>
            </w:pPr>
            <w:r w:rsidRPr="004E7093">
              <w:rPr>
                <w:rFonts w:ascii="Times New Roman" w:hAnsi="Times New Roman" w:cs="Times New Roman"/>
                <w:spacing w:val="2"/>
                <w:position w:val="-1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A4179" w:rsidRPr="004E7093" w:rsidRDefault="003E4910" w:rsidP="00853207">
            <w:pPr>
              <w:spacing w:before="120" w:after="120" w:line="254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2"/>
                <w:position w:val="-1"/>
              </w:rPr>
              <w:t>10</w:t>
            </w:r>
            <w:r w:rsidR="00CA4179" w:rsidRPr="004E7093">
              <w:rPr>
                <w:rFonts w:ascii="Times New Roman" w:hAnsi="Times New Roman" w:cs="Times New Roman"/>
                <w:spacing w:val="2"/>
                <w:position w:val="-1"/>
              </w:rPr>
              <w:t xml:space="preserve"> szt.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4179" w:rsidRPr="00853207" w:rsidRDefault="00CA4179" w:rsidP="0085320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</w:t>
            </w:r>
            <w:r w:rsidRPr="00853207">
              <w:rPr>
                <w:rFonts w:ascii="Times New Roman" w:hAnsi="Times New Roman" w:cs="Times New Roman"/>
              </w:rPr>
              <w:t>zł/h</w:t>
            </w:r>
          </w:p>
        </w:tc>
      </w:tr>
    </w:tbl>
    <w:p w:rsidR="009322F2" w:rsidRDefault="009322F2" w:rsidP="009322F2">
      <w:pPr>
        <w:spacing w:before="120" w:after="120" w:line="254" w:lineRule="auto"/>
        <w:jc w:val="right"/>
        <w:rPr>
          <w:rFonts w:ascii="Times New Roman" w:hAnsi="Times New Roman" w:cs="Times New Roman"/>
          <w:spacing w:val="2"/>
          <w:position w:val="-1"/>
        </w:rPr>
      </w:pPr>
    </w:p>
    <w:p w:rsidR="009322F2" w:rsidRPr="009322F2" w:rsidRDefault="009322F2" w:rsidP="007E0611">
      <w:pPr>
        <w:spacing w:before="120" w:after="120" w:line="254" w:lineRule="auto"/>
        <w:jc w:val="center"/>
        <w:rPr>
          <w:rFonts w:ascii="Times New Roman" w:hAnsi="Times New Roman" w:cs="Times New Roman"/>
          <w:spacing w:val="2"/>
          <w:position w:val="-1"/>
        </w:rPr>
        <w:sectPr w:rsidR="009322F2" w:rsidRPr="009322F2" w:rsidSect="00E347A2">
          <w:pgSz w:w="16838" w:h="11906" w:orient="landscape"/>
          <w:pgMar w:top="634" w:right="426" w:bottom="1276" w:left="426" w:header="708" w:footer="720" w:gutter="0"/>
          <w:cols w:space="708"/>
          <w:docGrid w:linePitch="360"/>
        </w:sectPr>
      </w:pPr>
      <w:bookmarkStart w:id="0" w:name="_GoBack"/>
      <w:bookmarkEnd w:id="0"/>
    </w:p>
    <w:p w:rsidR="00E024E7" w:rsidRDefault="00E024E7">
      <w:pPr>
        <w:spacing w:before="120" w:after="120" w:line="254" w:lineRule="auto"/>
        <w:rPr>
          <w:rFonts w:ascii="Times New Roman" w:hAnsi="Times New Roman" w:cs="Times New Roman"/>
          <w:spacing w:val="2"/>
          <w:position w:val="-1"/>
        </w:rPr>
        <w:sectPr w:rsidR="00E024E7" w:rsidSect="00E347A2">
          <w:pgSz w:w="11906" w:h="16838"/>
          <w:pgMar w:top="426" w:right="634" w:bottom="426" w:left="1276" w:header="708" w:footer="720" w:gutter="0"/>
          <w:cols w:space="708"/>
          <w:docGrid w:linePitch="360"/>
        </w:sectPr>
      </w:pPr>
    </w:p>
    <w:p w:rsidR="004E7093" w:rsidRDefault="004E7093" w:rsidP="00E347A2">
      <w:pPr>
        <w:widowControl/>
        <w:autoSpaceDE/>
        <w:rPr>
          <w:rFonts w:ascii="Times New Roman" w:hAnsi="Times New Roman" w:cs="Times New Roman"/>
          <w:sz w:val="24"/>
          <w:szCs w:val="24"/>
        </w:rPr>
      </w:pPr>
    </w:p>
    <w:sectPr w:rsidR="004E7093" w:rsidSect="00E024E7">
      <w:type w:val="continuous"/>
      <w:pgSz w:w="11906" w:h="16838"/>
      <w:pgMar w:top="426" w:right="634" w:bottom="426" w:left="1276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27E" w:rsidRDefault="00FE427E">
      <w:r>
        <w:separator/>
      </w:r>
    </w:p>
  </w:endnote>
  <w:endnote w:type="continuationSeparator" w:id="0">
    <w:p w:rsidR="00FE427E" w:rsidRDefault="00FE4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27E" w:rsidRDefault="00FE427E">
      <w:r>
        <w:separator/>
      </w:r>
    </w:p>
  </w:footnote>
  <w:footnote w:type="continuationSeparator" w:id="0">
    <w:p w:rsidR="00FE427E" w:rsidRDefault="00FE42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1">
    <w:nsid w:val="00000002"/>
    <w:multiLevelType w:val="singleLevel"/>
    <w:tmpl w:val="00000002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Arial" w:hAnsi="Arial"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7"/>
    <w:multiLevelType w:val="singleLevel"/>
    <w:tmpl w:val="00000007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4">
    <w:nsid w:val="29BA0CC6"/>
    <w:multiLevelType w:val="hybridMultilevel"/>
    <w:tmpl w:val="5FEC46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741A48"/>
    <w:multiLevelType w:val="hybridMultilevel"/>
    <w:tmpl w:val="152A408C"/>
    <w:lvl w:ilvl="0" w:tplc="B7E2FA7A">
      <w:start w:val="1"/>
      <w:numFmt w:val="upperRoman"/>
      <w:lvlText w:val="%1."/>
      <w:lvlJc w:val="left"/>
      <w:pPr>
        <w:ind w:left="1428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D003B29"/>
    <w:multiLevelType w:val="hybridMultilevel"/>
    <w:tmpl w:val="D916D1A8"/>
    <w:lvl w:ilvl="0" w:tplc="DA34B7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3"/>
    <w:lvlOverride w:ilvl="0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E1A"/>
    <w:rsid w:val="00065AB7"/>
    <w:rsid w:val="000B3361"/>
    <w:rsid w:val="000C4EB3"/>
    <w:rsid w:val="001E135F"/>
    <w:rsid w:val="001E5AA8"/>
    <w:rsid w:val="003E4910"/>
    <w:rsid w:val="00430C3A"/>
    <w:rsid w:val="004748D8"/>
    <w:rsid w:val="004E7093"/>
    <w:rsid w:val="0053034D"/>
    <w:rsid w:val="00566E1A"/>
    <w:rsid w:val="00772C3C"/>
    <w:rsid w:val="007E0611"/>
    <w:rsid w:val="00853207"/>
    <w:rsid w:val="009161A2"/>
    <w:rsid w:val="009322F2"/>
    <w:rsid w:val="00973317"/>
    <w:rsid w:val="009F7950"/>
    <w:rsid w:val="00B55878"/>
    <w:rsid w:val="00CA02B7"/>
    <w:rsid w:val="00CA4179"/>
    <w:rsid w:val="00CB4150"/>
    <w:rsid w:val="00CC3F17"/>
    <w:rsid w:val="00CE5DB2"/>
    <w:rsid w:val="00D97014"/>
    <w:rsid w:val="00E024E7"/>
    <w:rsid w:val="00E347A2"/>
    <w:rsid w:val="00E870B9"/>
    <w:rsid w:val="00EC2DDC"/>
    <w:rsid w:val="00FE4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</w:rPr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Arial" w:hAnsi="Arial" w:cs="Arial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St3z0">
    <w:name w:val="WW8NumSt3z0"/>
    <w:rPr>
      <w:rFonts w:ascii="Arial" w:hAnsi="Arial" w:cs="Arial"/>
    </w:rPr>
  </w:style>
  <w:style w:type="character" w:customStyle="1" w:styleId="WW8NumSt5z0">
    <w:name w:val="WW8NumSt5z0"/>
    <w:rPr>
      <w:rFonts w:ascii="Arial" w:hAnsi="Arial" w:cs="Arial"/>
    </w:rPr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Hipercze">
    <w:name w:val="Hyperlink"/>
    <w:rsid w:val="001E5AA8"/>
    <w:rPr>
      <w:color w:val="0563C1"/>
      <w:u w:val="single"/>
    </w:rPr>
  </w:style>
  <w:style w:type="paragraph" w:styleId="Tekstpodstawowy2">
    <w:name w:val="Body Text 2"/>
    <w:basedOn w:val="Normalny"/>
    <w:link w:val="Tekstpodstawowy2Znak"/>
    <w:rsid w:val="00CB415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B4150"/>
    <w:rPr>
      <w:rFonts w:ascii="Arial" w:hAnsi="Arial" w:cs="Arial"/>
      <w:lang w:eastAsia="ar-SA"/>
    </w:rPr>
  </w:style>
  <w:style w:type="paragraph" w:styleId="Tekstdymka">
    <w:name w:val="Balloon Text"/>
    <w:basedOn w:val="Normalny"/>
    <w:link w:val="TekstdymkaZnak"/>
    <w:rsid w:val="000C4E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C4EB3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/>
    </w:rPr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WW8Num3z0">
    <w:name w:val="WW8Num3z0"/>
    <w:rPr>
      <w:rFonts w:ascii="Arial" w:hAnsi="Arial" w:cs="Arial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St3z0">
    <w:name w:val="WW8NumSt3z0"/>
    <w:rPr>
      <w:rFonts w:ascii="Arial" w:hAnsi="Arial" w:cs="Arial"/>
    </w:rPr>
  </w:style>
  <w:style w:type="character" w:customStyle="1" w:styleId="WW8NumSt5z0">
    <w:name w:val="WW8NumSt5z0"/>
    <w:rPr>
      <w:rFonts w:ascii="Arial" w:hAnsi="Arial" w:cs="Arial"/>
    </w:rPr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Hipercze">
    <w:name w:val="Hyperlink"/>
    <w:rsid w:val="001E5AA8"/>
    <w:rPr>
      <w:color w:val="0563C1"/>
      <w:u w:val="single"/>
    </w:rPr>
  </w:style>
  <w:style w:type="paragraph" w:styleId="Tekstpodstawowy2">
    <w:name w:val="Body Text 2"/>
    <w:basedOn w:val="Normalny"/>
    <w:link w:val="Tekstpodstawowy2Znak"/>
    <w:rsid w:val="00CB415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B4150"/>
    <w:rPr>
      <w:rFonts w:ascii="Arial" w:hAnsi="Arial" w:cs="Arial"/>
      <w:lang w:eastAsia="ar-SA"/>
    </w:rPr>
  </w:style>
  <w:style w:type="paragraph" w:styleId="Tekstdymka">
    <w:name w:val="Balloon Text"/>
    <w:basedOn w:val="Normalny"/>
    <w:link w:val="TekstdymkaZnak"/>
    <w:rsid w:val="000C4E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C4EB3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0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</vt:lpstr>
    </vt:vector>
  </TitlesOfParts>
  <Company>MSW</Company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</dc:title>
  <dc:creator>MARIUSZ</dc:creator>
  <cp:lastModifiedBy>user</cp:lastModifiedBy>
  <cp:revision>11</cp:revision>
  <cp:lastPrinted>2019-08-14T07:09:00Z</cp:lastPrinted>
  <dcterms:created xsi:type="dcterms:W3CDTF">2019-08-13T12:19:00Z</dcterms:created>
  <dcterms:modified xsi:type="dcterms:W3CDTF">2019-08-16T08:08:00Z</dcterms:modified>
</cp:coreProperties>
</file>