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371"/>
        <w:gridCol w:w="4422"/>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Default="003C07C8" w:rsidP="00EA0C8C">
            <w:pPr>
              <w:pStyle w:val="Tekstpodstawowy"/>
              <w:spacing w:after="40"/>
              <w:jc w:val="center"/>
              <w:rPr>
                <w:rFonts w:ascii="Calibri" w:hAnsi="Calibri" w:cs="Segoe UI"/>
                <w:szCs w:val="22"/>
              </w:rPr>
            </w:pPr>
            <w:r>
              <w:rPr>
                <w:rFonts w:ascii="Calibri" w:hAnsi="Calibri" w:cs="Segoe UI"/>
                <w:szCs w:val="22"/>
              </w:rPr>
              <w:t>n</w:t>
            </w:r>
            <w:r w:rsidR="004A345C" w:rsidRPr="009F4795">
              <w:rPr>
                <w:rFonts w:ascii="Calibri" w:hAnsi="Calibri" w:cs="Segoe UI"/>
                <w:szCs w:val="22"/>
              </w:rPr>
              <w:t>a</w:t>
            </w:r>
          </w:p>
          <w:p w:rsidR="003C07C8" w:rsidRPr="009F4795" w:rsidRDefault="003C07C8" w:rsidP="00EA0C8C">
            <w:pPr>
              <w:pStyle w:val="Tekstpodstawowy"/>
              <w:spacing w:after="40"/>
              <w:jc w:val="center"/>
              <w:rPr>
                <w:rFonts w:ascii="Calibri" w:hAnsi="Calibri" w:cs="Segoe UI"/>
                <w:szCs w:val="22"/>
              </w:rPr>
            </w:pPr>
          </w:p>
        </w:tc>
      </w:tr>
      <w:tr w:rsidR="004A345C" w:rsidRPr="009F4795" w:rsidTr="00EA0C8C">
        <w:tc>
          <w:tcPr>
            <w:tcW w:w="9577" w:type="dxa"/>
            <w:gridSpan w:val="2"/>
          </w:tcPr>
          <w:tbl>
            <w:tblPr>
              <w:tblW w:w="9577" w:type="dxa"/>
              <w:tblLook w:val="04A0" w:firstRow="1" w:lastRow="0" w:firstColumn="1" w:lastColumn="0" w:noHBand="0" w:noVBand="1"/>
            </w:tblPr>
            <w:tblGrid>
              <w:gridCol w:w="9577"/>
            </w:tblGrid>
            <w:tr w:rsidR="003C07C8" w:rsidRPr="00D245E8" w:rsidTr="003C07C8">
              <w:tc>
                <w:tcPr>
                  <w:tcW w:w="9577" w:type="dxa"/>
                </w:tcPr>
                <w:p w:rsidR="003C07C8" w:rsidRPr="00D245E8" w:rsidRDefault="003C07C8" w:rsidP="003C07C8">
                  <w:pPr>
                    <w:spacing w:after="40"/>
                    <w:jc w:val="center"/>
                    <w:rPr>
                      <w:rFonts w:ascii="Calibri" w:hAnsi="Calibri" w:cs="Segoe UI"/>
                      <w:b/>
                      <w:sz w:val="28"/>
                      <w:szCs w:val="28"/>
                    </w:rPr>
                  </w:pPr>
                  <w:r w:rsidRPr="00D245E8">
                    <w:rPr>
                      <w:rFonts w:ascii="Calibri" w:hAnsi="Calibri" w:cs="Segoe UI"/>
                      <w:b/>
                      <w:sz w:val="28"/>
                      <w:szCs w:val="28"/>
                    </w:rPr>
                    <w:t xml:space="preserve">Dostawę </w:t>
                  </w:r>
                  <w:r>
                    <w:rPr>
                      <w:rFonts w:ascii="Calibri" w:hAnsi="Calibri" w:cs="Segoe UI"/>
                      <w:b/>
                      <w:sz w:val="28"/>
                      <w:szCs w:val="28"/>
                    </w:rPr>
                    <w:t>implantów, śrub, gwoździ, płytek na potrzeby ortopedii</w:t>
                  </w:r>
                </w:p>
              </w:tc>
            </w:tr>
            <w:tr w:rsidR="003C07C8" w:rsidRPr="009F4795" w:rsidTr="003C07C8">
              <w:tc>
                <w:tcPr>
                  <w:tcW w:w="9577" w:type="dxa"/>
                </w:tcPr>
                <w:p w:rsidR="003C07C8" w:rsidRPr="009F4795" w:rsidRDefault="003C07C8" w:rsidP="003C07C8">
                  <w:pPr>
                    <w:spacing w:after="40"/>
                    <w:jc w:val="center"/>
                    <w:rPr>
                      <w:rFonts w:ascii="Calibri" w:hAnsi="Calibri" w:cs="Segoe UI"/>
                      <w:b/>
                      <w:sz w:val="22"/>
                      <w:szCs w:val="22"/>
                    </w:rPr>
                  </w:pPr>
                  <w:r w:rsidRPr="009F4795">
                    <w:rPr>
                      <w:rFonts w:ascii="Calibri" w:hAnsi="Calibri" w:cs="Segoe UI"/>
                      <w:b/>
                      <w:sz w:val="22"/>
                      <w:szCs w:val="22"/>
                    </w:rPr>
                    <w:t xml:space="preserve">nr sprawy: </w:t>
                  </w:r>
                  <w:r>
                    <w:rPr>
                      <w:rFonts w:ascii="Calibri" w:hAnsi="Calibri" w:cs="Segoe UI"/>
                      <w:b/>
                      <w:sz w:val="22"/>
                      <w:szCs w:val="22"/>
                    </w:rPr>
                    <w:t>6/D/20</w:t>
                  </w:r>
                </w:p>
              </w:tc>
            </w:tr>
          </w:tbl>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0"/>
                <w:u w:val="single"/>
              </w:rPr>
            </w:pPr>
          </w:p>
          <w:p w:rsidR="00CE3489" w:rsidRPr="009F4795" w:rsidRDefault="00CE3489"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Pr="009F4795" w:rsidRDefault="00CE3489"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3C07C8">
              <w:rPr>
                <w:rFonts w:ascii="Calibri" w:hAnsi="Calibri" w:cs="Segoe UI"/>
                <w:sz w:val="16"/>
                <w:szCs w:val="16"/>
              </w:rPr>
              <w:t>14</w:t>
            </w:r>
            <w:r w:rsidR="005A675E">
              <w:rPr>
                <w:rFonts w:ascii="Calibri" w:hAnsi="Calibri" w:cs="Segoe UI"/>
                <w:sz w:val="16"/>
                <w:szCs w:val="16"/>
              </w:rPr>
              <w:t>.</w:t>
            </w:r>
            <w:r w:rsidR="00183E94">
              <w:rPr>
                <w:rFonts w:ascii="Calibri" w:hAnsi="Calibri" w:cs="Segoe UI"/>
                <w:sz w:val="16"/>
                <w:szCs w:val="16"/>
              </w:rPr>
              <w:t>02</w:t>
            </w:r>
            <w:r w:rsidR="00E13929">
              <w:rPr>
                <w:rFonts w:ascii="Calibri" w:hAnsi="Calibri" w:cs="Segoe UI"/>
                <w:sz w:val="16"/>
                <w:szCs w:val="16"/>
              </w:rPr>
              <w:t>.</w:t>
            </w:r>
            <w:r w:rsidR="00183E94">
              <w:rPr>
                <w:rFonts w:ascii="Calibri" w:hAnsi="Calibri" w:cs="Segoe UI"/>
                <w:sz w:val="16"/>
                <w:szCs w:val="16"/>
              </w:rPr>
              <w:t>2020</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lastRenderedPageBreak/>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471B6C" w:rsidRDefault="008050EF" w:rsidP="003C07C8">
      <w:pPr>
        <w:pStyle w:val="Akapitzlist"/>
        <w:numPr>
          <w:ilvl w:val="0"/>
          <w:numId w:val="3"/>
        </w:numPr>
        <w:jc w:val="both"/>
        <w:rPr>
          <w:rFonts w:asciiTheme="minorHAnsi" w:hAnsiTheme="minorHAnsi" w:cstheme="minorHAnsi"/>
          <w:sz w:val="20"/>
          <w:szCs w:val="20"/>
        </w:rPr>
      </w:pPr>
      <w:r w:rsidRPr="00471B6C">
        <w:rPr>
          <w:rFonts w:asciiTheme="minorHAnsi" w:hAnsiTheme="minorHAnsi" w:cstheme="minorHAnsi"/>
          <w:sz w:val="20"/>
          <w:szCs w:val="20"/>
        </w:rPr>
        <w:t xml:space="preserve">Przedmiotem zamówienia </w:t>
      </w:r>
      <w:r w:rsidR="00F4253C" w:rsidRPr="00471B6C">
        <w:rPr>
          <w:rFonts w:asciiTheme="minorHAnsi" w:hAnsiTheme="minorHAnsi" w:cstheme="minorHAnsi"/>
          <w:sz w:val="20"/>
          <w:szCs w:val="20"/>
        </w:rPr>
        <w:t xml:space="preserve">jest dostawa </w:t>
      </w:r>
      <w:r w:rsidR="003C07C8" w:rsidRPr="003C07C8">
        <w:rPr>
          <w:rFonts w:asciiTheme="minorHAnsi" w:hAnsiTheme="minorHAnsi" w:cstheme="minorHAnsi"/>
          <w:sz w:val="20"/>
          <w:szCs w:val="20"/>
        </w:rPr>
        <w:t>implantów, śrub, gwoździ, płytek na potrzeby ortopedii</w:t>
      </w:r>
      <w:r w:rsidR="003C07C8">
        <w:rPr>
          <w:rFonts w:asciiTheme="minorHAnsi" w:hAnsiTheme="minorHAnsi" w:cstheme="minorHAnsi"/>
          <w:sz w:val="20"/>
          <w:szCs w:val="20"/>
        </w:rPr>
        <w:t xml:space="preserve"> w podziale na 7 pakietów</w:t>
      </w:r>
      <w:r w:rsidR="00A931D1" w:rsidRPr="00471B6C">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3C07C8" w:rsidRPr="000343F1">
        <w:rPr>
          <w:rFonts w:ascii="Calibri" w:hAnsi="Calibri" w:cs="Segoe UI"/>
          <w:b/>
          <w:bCs/>
          <w:sz w:val="20"/>
          <w:szCs w:val="20"/>
        </w:rPr>
        <w:t>33183100-7</w:t>
      </w:r>
      <w:r w:rsidR="003C07C8">
        <w:rPr>
          <w:rFonts w:ascii="Calibri" w:hAnsi="Calibri" w:cs="Segoe UI"/>
          <w:b/>
          <w:bCs/>
          <w:sz w:val="20"/>
          <w:szCs w:val="20"/>
        </w:rPr>
        <w:t xml:space="preserve"> – Implanty ortopedyczne.</w:t>
      </w:r>
    </w:p>
    <w:p w:rsidR="008050EF" w:rsidRP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Zamawiający </w:t>
      </w:r>
      <w:r w:rsidR="002E264F" w:rsidRPr="00490FD5">
        <w:rPr>
          <w:rFonts w:ascii="Calibri" w:hAnsi="Calibri" w:cs="Segoe UI"/>
          <w:b/>
          <w:sz w:val="20"/>
          <w:szCs w:val="20"/>
        </w:rPr>
        <w:t>dopuszcza</w:t>
      </w:r>
      <w:r w:rsidR="00471B6C">
        <w:rPr>
          <w:rFonts w:ascii="Calibri" w:hAnsi="Calibri" w:cs="Segoe UI"/>
          <w:sz w:val="20"/>
          <w:szCs w:val="20"/>
        </w:rPr>
        <w:t xml:space="preserve"> składanie</w:t>
      </w:r>
      <w:r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490FD5" w:rsidRPr="00183E94">
        <w:rPr>
          <w:rFonts w:ascii="Calibri" w:hAnsi="Calibri"/>
          <w:b/>
          <w:sz w:val="20"/>
          <w:lang w:val="pl-PL"/>
        </w:rPr>
        <w:t>12 miesięcy</w:t>
      </w:r>
      <w:r w:rsidRPr="00183E94">
        <w:rPr>
          <w:rFonts w:ascii="Calibri" w:hAnsi="Calibri"/>
          <w:b/>
          <w:sz w:val="20"/>
          <w:lang w:val="pl-PL"/>
        </w:rPr>
        <w:t xml:space="preserve"> </w:t>
      </w:r>
      <w:r>
        <w:rPr>
          <w:rFonts w:ascii="Calibri" w:hAnsi="Calibri"/>
          <w:sz w:val="20"/>
          <w:lang w:val="pl-PL"/>
        </w:rPr>
        <w:t>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4433D">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B77FEB" w:rsidRPr="00B77FEB" w:rsidRDefault="00B77FEB" w:rsidP="0044433D">
      <w:pPr>
        <w:pStyle w:val="Tekstpodstawowy"/>
        <w:numPr>
          <w:ilvl w:val="0"/>
          <w:numId w:val="39"/>
        </w:numPr>
        <w:ind w:left="851" w:hanging="425"/>
        <w:rPr>
          <w:rFonts w:ascii="Times New Roman" w:hAnsi="Times New Roman"/>
          <w:b w:val="0"/>
          <w:szCs w:val="22"/>
          <w:u w:val="single"/>
        </w:rPr>
      </w:pPr>
      <w:r w:rsidRPr="00B77FEB">
        <w:rPr>
          <w:rFonts w:ascii="Times New Roman" w:hAnsi="Times New Roman"/>
          <w:b w:val="0"/>
          <w:szCs w:val="22"/>
        </w:rPr>
        <w:t>Nie podlegają wykluczeniu z art. 24. ust.1</w:t>
      </w:r>
    </w:p>
    <w:p w:rsidR="00B77FEB" w:rsidRPr="00AC28E8" w:rsidRDefault="00B77FEB" w:rsidP="00B77FEB">
      <w:pPr>
        <w:pStyle w:val="Default"/>
        <w:ind w:left="426"/>
        <w:rPr>
          <w:sz w:val="22"/>
          <w:szCs w:val="22"/>
        </w:rPr>
      </w:pPr>
      <w:r w:rsidRPr="00AC28E8">
        <w:rPr>
          <w:sz w:val="22"/>
          <w:szCs w:val="22"/>
        </w:rPr>
        <w:t xml:space="preserve">Zamawiający, najpierw dokona oceny ofert, a następnie zbada, czy Wykonawca, którego oferta została oceniona jako najkorzystniejsza, nie podlega wykluczeniu oraz spełnia warunki udziału </w:t>
      </w:r>
      <w:r>
        <w:rPr>
          <w:sz w:val="22"/>
          <w:szCs w:val="22"/>
        </w:rPr>
        <w:t xml:space="preserve"> </w:t>
      </w:r>
      <w:r w:rsidRPr="00AC28E8">
        <w:rPr>
          <w:sz w:val="22"/>
          <w:szCs w:val="22"/>
        </w:rPr>
        <w:t>w postępowaniu.</w:t>
      </w:r>
      <w:r>
        <w:rPr>
          <w:sz w:val="22"/>
          <w:szCs w:val="22"/>
        </w:rPr>
        <w:t xml:space="preserve"> /art. 24aa./</w:t>
      </w:r>
    </w:p>
    <w:p w:rsidR="00B77FEB" w:rsidRPr="00AC28E8" w:rsidRDefault="00B77FEB" w:rsidP="00B77FEB">
      <w:pPr>
        <w:tabs>
          <w:tab w:val="left" w:pos="396"/>
          <w:tab w:val="left" w:pos="680"/>
          <w:tab w:val="left" w:pos="793"/>
          <w:tab w:val="left" w:pos="2154"/>
          <w:tab w:val="left" w:pos="2381"/>
          <w:tab w:val="left" w:pos="3742"/>
          <w:tab w:val="left" w:pos="4082"/>
        </w:tabs>
        <w:ind w:left="426"/>
        <w:jc w:val="both"/>
        <w:rPr>
          <w:color w:val="000000"/>
          <w:sz w:val="22"/>
          <w:szCs w:val="22"/>
        </w:rPr>
      </w:pPr>
      <w:r w:rsidRPr="00AC28E8">
        <w:rPr>
          <w:color w:val="000000"/>
          <w:sz w:val="22"/>
          <w:szCs w:val="22"/>
        </w:rPr>
        <w:t xml:space="preserve">Jeżeli Wykonawca, o którym mowa powyżej, będzie uchylał się od zawarcia umowy Zamawiający zbada, czy nie podlega wykluczeniu oraz czy spełnia warunki udziału </w:t>
      </w:r>
      <w:r>
        <w:rPr>
          <w:color w:val="000000"/>
          <w:sz w:val="22"/>
          <w:szCs w:val="22"/>
        </w:rPr>
        <w:br/>
      </w:r>
      <w:r w:rsidRPr="00AC28E8">
        <w:rPr>
          <w:color w:val="000000"/>
          <w:sz w:val="22"/>
          <w:szCs w:val="22"/>
        </w:rPr>
        <w:t>w postępowaniu Wykonawca, który złożył ofertę najwyżej ocenioną spośród pozostałych ofert.</w:t>
      </w:r>
    </w:p>
    <w:p w:rsidR="002E264F" w:rsidRPr="002E264F" w:rsidRDefault="002E264F" w:rsidP="00AC58F7">
      <w:pPr>
        <w:tabs>
          <w:tab w:val="left" w:pos="851"/>
        </w:tabs>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44433D">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44433D">
      <w:pPr>
        <w:numPr>
          <w:ilvl w:val="0"/>
          <w:numId w:val="6"/>
        </w:numPr>
        <w:spacing w:after="40"/>
        <w:jc w:val="both"/>
        <w:rPr>
          <w:rFonts w:ascii="Calibri" w:hAnsi="Calibri" w:cs="Segoe UI"/>
          <w:sz w:val="20"/>
          <w:szCs w:val="20"/>
        </w:rPr>
      </w:pPr>
      <w:r w:rsidRPr="00D54CB9">
        <w:rPr>
          <w:rFonts w:ascii="Calibri" w:hAnsi="Calibri"/>
          <w:color w:val="000000"/>
          <w:sz w:val="20"/>
          <w:szCs w:val="20"/>
        </w:rPr>
        <w:lastRenderedPageBreak/>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44433D">
      <w:pPr>
        <w:numPr>
          <w:ilvl w:val="0"/>
          <w:numId w:val="6"/>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44433D">
      <w:pPr>
        <w:pStyle w:val="Akapitzlist"/>
        <w:numPr>
          <w:ilvl w:val="0"/>
          <w:numId w:val="7"/>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zgodnie z zał. Nr 6</w:t>
      </w:r>
      <w:r w:rsidR="00CC4A54" w:rsidRPr="00567753">
        <w:rPr>
          <w:rFonts w:ascii="Arial" w:hAnsi="Arial" w:cs="Arial"/>
          <w:sz w:val="18"/>
          <w:szCs w:val="18"/>
          <w:lang w:eastAsia="ar-SA"/>
        </w:rPr>
        <w:t xml:space="preserve"> i n</w:t>
      </w:r>
      <w:r w:rsidRPr="00567753">
        <w:rPr>
          <w:rFonts w:ascii="Arial" w:hAnsi="Arial" w:cs="Arial"/>
          <w:sz w:val="18"/>
          <w:szCs w:val="18"/>
          <w:lang w:eastAsia="ar-SA"/>
        </w:rPr>
        <w:t xml:space="preserve">a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Pr="00567753">
        <w:rPr>
          <w:rFonts w:ascii="Arial" w:hAnsi="Arial" w:cs="Arial"/>
          <w:sz w:val="18"/>
          <w:szCs w:val="18"/>
          <w:u w:val="single"/>
          <w:lang w:eastAsia="ar-SA"/>
        </w:rPr>
        <w:t>w terminie 3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44433D">
      <w:pPr>
        <w:pStyle w:val="Akapitzlist"/>
        <w:numPr>
          <w:ilvl w:val="0"/>
          <w:numId w:val="6"/>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44433D">
      <w:pPr>
        <w:pStyle w:val="Akapitzlist"/>
        <w:numPr>
          <w:ilvl w:val="0"/>
          <w:numId w:val="6"/>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44433D">
      <w:pPr>
        <w:pStyle w:val="Akapitzlist"/>
        <w:numPr>
          <w:ilvl w:val="0"/>
          <w:numId w:val="6"/>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41477C" w:rsidRPr="003943E5" w:rsidRDefault="0041477C" w:rsidP="0044433D">
      <w:pPr>
        <w:pStyle w:val="NormalnyWeb1"/>
        <w:numPr>
          <w:ilvl w:val="0"/>
          <w:numId w:val="6"/>
        </w:numPr>
        <w:spacing w:after="198" w:line="100" w:lineRule="atLeast"/>
        <w:jc w:val="both"/>
        <w:rPr>
          <w:rFonts w:asciiTheme="minorHAnsi" w:hAnsiTheme="minorHAnsi" w:cstheme="minorHAnsi"/>
          <w:color w:val="auto"/>
          <w:sz w:val="20"/>
          <w:szCs w:val="20"/>
        </w:rPr>
      </w:pPr>
      <w:r w:rsidRPr="003943E5">
        <w:rPr>
          <w:rFonts w:asciiTheme="minorHAnsi" w:eastAsia="Calibri" w:hAnsiTheme="minorHAnsi" w:cstheme="minorHAnsi"/>
          <w:b/>
          <w:color w:val="auto"/>
          <w:sz w:val="20"/>
          <w:szCs w:val="20"/>
          <w:lang w:eastAsia="zh-CN"/>
        </w:rPr>
        <w:t>Dokumenty lub Oświadczenia wymienione w w/w Roz</w:t>
      </w:r>
      <w:r w:rsidR="00CF38C0">
        <w:rPr>
          <w:rFonts w:asciiTheme="minorHAnsi" w:eastAsia="Calibri" w:hAnsiTheme="minorHAnsi" w:cstheme="minorHAnsi"/>
          <w:b/>
          <w:color w:val="auto"/>
          <w:sz w:val="20"/>
          <w:szCs w:val="20"/>
          <w:lang w:eastAsia="zh-CN"/>
        </w:rPr>
        <w:t>porządzeniu  składane są</w:t>
      </w:r>
      <w:r w:rsidRPr="003943E5">
        <w:rPr>
          <w:rFonts w:asciiTheme="minorHAnsi" w:eastAsia="Calibri" w:hAnsiTheme="minorHAnsi" w:cstheme="minorHAnsi"/>
          <w:b/>
          <w:color w:val="auto"/>
          <w:sz w:val="20"/>
          <w:szCs w:val="20"/>
          <w:lang w:eastAsia="zh-CN"/>
        </w:rPr>
        <w:t xml:space="preserve"> w oryginale lub kopii poświadczonej za zgodność z oryginałem</w:t>
      </w:r>
    </w:p>
    <w:p w:rsidR="0041477C" w:rsidRPr="003943E5" w:rsidRDefault="0041477C" w:rsidP="0044433D">
      <w:pPr>
        <w:pStyle w:val="Akapitzlist"/>
        <w:numPr>
          <w:ilvl w:val="0"/>
          <w:numId w:val="6"/>
        </w:numPr>
        <w:tabs>
          <w:tab w:val="left" w:pos="3855"/>
        </w:tabs>
        <w:spacing w:after="40"/>
        <w:jc w:val="both"/>
        <w:rPr>
          <w:rFonts w:ascii="Calibri" w:hAnsi="Calibri" w:cs="Segoe UI"/>
          <w:sz w:val="20"/>
          <w:szCs w:val="20"/>
        </w:rPr>
      </w:pPr>
      <w:r w:rsidRPr="003943E5">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41477C" w:rsidRDefault="0041477C" w:rsidP="0044433D">
      <w:pPr>
        <w:pStyle w:val="Zwykytekst"/>
        <w:numPr>
          <w:ilvl w:val="0"/>
          <w:numId w:val="6"/>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F38C0">
      <w:pPr>
        <w:tabs>
          <w:tab w:val="left" w:pos="1418"/>
        </w:tabs>
        <w:spacing w:after="40"/>
        <w:ind w:right="92"/>
        <w:jc w:val="both"/>
        <w:rPr>
          <w:rFonts w:ascii="Calibri" w:hAnsi="Calibri" w:cs="Segoe UI"/>
          <w:sz w:val="20"/>
          <w:szCs w:val="20"/>
        </w:rPr>
      </w:pPr>
    </w:p>
    <w:p w:rsidR="00CC4A54" w:rsidRPr="00080477" w:rsidRDefault="00CC4A54" w:rsidP="0075607A">
      <w:pPr>
        <w:tabs>
          <w:tab w:val="left" w:pos="567"/>
        </w:tabs>
        <w:spacing w:after="40"/>
        <w:jc w:val="both"/>
        <w:rPr>
          <w:rFonts w:ascii="Calibri" w:hAnsi="Calibri" w:cs="Segoe UI"/>
          <w:b/>
          <w:sz w:val="20"/>
          <w:szCs w:val="20"/>
        </w:rPr>
      </w:pPr>
      <w:r w:rsidRPr="00080477">
        <w:rPr>
          <w:rFonts w:ascii="Calibri" w:hAnsi="Calibri" w:cs="Segoe UI"/>
          <w:b/>
          <w:color w:val="000000"/>
          <w:sz w:val="20"/>
          <w:szCs w:val="20"/>
        </w:rPr>
        <w:lastRenderedPageBreak/>
        <w:t xml:space="preserve">VII. </w:t>
      </w:r>
      <w:r w:rsidR="0075607A">
        <w:rPr>
          <w:rFonts w:ascii="Calibri" w:hAnsi="Calibri" w:cs="Segoe UI"/>
          <w:b/>
          <w:color w:val="000000"/>
          <w:sz w:val="20"/>
          <w:szCs w:val="20"/>
        </w:rPr>
        <w:t xml:space="preserve"> </w:t>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44433D">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44433D">
      <w:pPr>
        <w:numPr>
          <w:ilvl w:val="2"/>
          <w:numId w:val="11"/>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44433D">
      <w:pPr>
        <w:pStyle w:val="Akapitzlist"/>
        <w:numPr>
          <w:ilvl w:val="0"/>
          <w:numId w:val="10"/>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4433D">
      <w:pPr>
        <w:numPr>
          <w:ilvl w:val="0"/>
          <w:numId w:val="10"/>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4433D">
      <w:pPr>
        <w:numPr>
          <w:ilvl w:val="0"/>
          <w:numId w:val="10"/>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AC58F7" w:rsidRDefault="006841B0" w:rsidP="00972B1E">
      <w:pPr>
        <w:spacing w:after="40"/>
        <w:jc w:val="center"/>
        <w:rPr>
          <w:rFonts w:ascii="Calibri" w:hAnsi="Calibri"/>
          <w:b/>
          <w:sz w:val="20"/>
          <w:szCs w:val="20"/>
        </w:rPr>
      </w:pPr>
      <w:r w:rsidRPr="00AC58F7">
        <w:rPr>
          <w:rFonts w:ascii="Calibri" w:hAnsi="Calibri" w:cs="Segoe UI"/>
          <w:b/>
          <w:sz w:val="20"/>
          <w:szCs w:val="20"/>
        </w:rPr>
        <w:t xml:space="preserve"> „</w:t>
      </w:r>
      <w:r w:rsidR="003C07C8">
        <w:rPr>
          <w:rFonts w:ascii="Calibri" w:hAnsi="Calibri" w:cs="Segoe UI"/>
          <w:b/>
          <w:sz w:val="20"/>
          <w:szCs w:val="20"/>
        </w:rPr>
        <w:t>D</w:t>
      </w:r>
      <w:r w:rsidR="003C07C8" w:rsidRPr="003C07C8">
        <w:rPr>
          <w:rFonts w:ascii="Calibri" w:hAnsi="Calibri" w:cs="Segoe UI"/>
          <w:b/>
          <w:sz w:val="20"/>
          <w:szCs w:val="20"/>
        </w:rPr>
        <w:t>ostawa implantów, śrub, gwoździ, płytek na potrzeby ortopedii</w:t>
      </w:r>
      <w:r w:rsidR="00AC58F7" w:rsidRPr="00AC58F7">
        <w:rPr>
          <w:rFonts w:asciiTheme="minorHAnsi" w:hAnsiTheme="minorHAnsi" w:cstheme="minorHAnsi"/>
          <w:b/>
          <w:sz w:val="20"/>
          <w:szCs w:val="20"/>
        </w:rPr>
        <w:t>.</w:t>
      </w:r>
      <w:r w:rsidRPr="00AC58F7">
        <w:rPr>
          <w:rFonts w:asciiTheme="minorHAnsi" w:hAnsiTheme="minorHAnsi" w:cstheme="minorHAnsi"/>
          <w:b/>
          <w:sz w:val="20"/>
          <w:szCs w:val="20"/>
        </w:rPr>
        <w:t>”</w:t>
      </w:r>
      <w:r w:rsidRPr="00AC58F7">
        <w:rPr>
          <w:rFonts w:ascii="Calibri" w:hAnsi="Calibri" w:cs="Segoe UI"/>
          <w:b/>
          <w:sz w:val="20"/>
          <w:szCs w:val="20"/>
        </w:rPr>
        <w:t xml:space="preserve"> </w:t>
      </w:r>
      <w:r w:rsidR="00972B1E" w:rsidRPr="00972B1E">
        <w:rPr>
          <w:rFonts w:ascii="Calibri" w:hAnsi="Calibri" w:cs="Segoe UI"/>
          <w:b/>
          <w:sz w:val="20"/>
          <w:szCs w:val="20"/>
        </w:rPr>
        <w:t>–</w:t>
      </w:r>
      <w:r w:rsidR="00972B1E">
        <w:rPr>
          <w:rFonts w:ascii="Calibri" w:hAnsi="Calibri" w:cs="Segoe UI"/>
          <w:b/>
          <w:sz w:val="20"/>
          <w:szCs w:val="20"/>
        </w:rPr>
        <w:t xml:space="preserve"> </w:t>
      </w:r>
      <w:r w:rsidR="00972B1E" w:rsidRPr="00972B1E">
        <w:rPr>
          <w:rFonts w:ascii="Calibri" w:hAnsi="Calibri" w:cs="Segoe UI"/>
          <w:b/>
          <w:sz w:val="20"/>
          <w:szCs w:val="20"/>
        </w:rPr>
        <w:t>OFERTA</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471B6C" w:rsidRPr="00CF38C0" w:rsidRDefault="006841B0" w:rsidP="00CF38C0">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3C07C8">
        <w:rPr>
          <w:rFonts w:ascii="Calibri" w:hAnsi="Calibri" w:cs="Segoe UI"/>
          <w:b/>
          <w:sz w:val="20"/>
          <w:szCs w:val="20"/>
        </w:rPr>
        <w:t>25</w:t>
      </w:r>
      <w:r w:rsidR="00781103" w:rsidRPr="003F251E">
        <w:rPr>
          <w:rFonts w:ascii="Calibri" w:hAnsi="Calibri" w:cs="Segoe UI"/>
          <w:b/>
          <w:sz w:val="20"/>
          <w:szCs w:val="20"/>
        </w:rPr>
        <w:t>.</w:t>
      </w:r>
      <w:r w:rsidR="00AC58F7">
        <w:rPr>
          <w:rFonts w:ascii="Calibri" w:hAnsi="Calibri" w:cs="Segoe UI"/>
          <w:b/>
          <w:sz w:val="20"/>
          <w:szCs w:val="20"/>
        </w:rPr>
        <w:t>02.2020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44433D">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3C07C8">
        <w:rPr>
          <w:rFonts w:ascii="Calibri" w:hAnsi="Calibri" w:cs="Segoe UI"/>
          <w:b/>
          <w:sz w:val="20"/>
          <w:szCs w:val="20"/>
        </w:rPr>
        <w:t>25</w:t>
      </w:r>
      <w:r w:rsidR="00781103" w:rsidRPr="003F251E">
        <w:rPr>
          <w:rFonts w:ascii="Calibri" w:hAnsi="Calibri" w:cs="Segoe UI"/>
          <w:b/>
          <w:sz w:val="20"/>
          <w:szCs w:val="20"/>
        </w:rPr>
        <w:t>.</w:t>
      </w:r>
      <w:r w:rsidR="00AC58F7">
        <w:rPr>
          <w:rFonts w:ascii="Calibri" w:hAnsi="Calibri" w:cs="Segoe UI"/>
          <w:b/>
          <w:sz w:val="20"/>
          <w:szCs w:val="20"/>
        </w:rPr>
        <w:t>02.2020</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sidR="00AC58F7">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44433D">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44433D">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44433D">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3C07C8" w:rsidP="0044433D">
      <w:pPr>
        <w:numPr>
          <w:ilvl w:val="0"/>
          <w:numId w:val="15"/>
        </w:numPr>
        <w:tabs>
          <w:tab w:val="clear" w:pos="1800"/>
        </w:tabs>
        <w:spacing w:after="40"/>
        <w:ind w:left="426" w:hanging="284"/>
        <w:jc w:val="both"/>
        <w:rPr>
          <w:rFonts w:ascii="Calibri" w:hAnsi="Calibri" w:cs="Segoe UI"/>
          <w:sz w:val="20"/>
          <w:szCs w:val="20"/>
        </w:rPr>
      </w:pPr>
      <w:r>
        <w:rPr>
          <w:rFonts w:ascii="Calibri" w:hAnsi="Calibri" w:cs="Segoe UI"/>
          <w:sz w:val="20"/>
          <w:szCs w:val="20"/>
        </w:rPr>
        <w:t xml:space="preserve">Za ofertę najkorzystniejszą </w:t>
      </w:r>
      <w:r w:rsidR="007C7086" w:rsidRPr="007C7086">
        <w:rPr>
          <w:rFonts w:ascii="Calibri" w:hAnsi="Calibri" w:cs="Segoe UI"/>
          <w:sz w:val="20"/>
          <w:szCs w:val="20"/>
        </w:rPr>
        <w:t>zostanie uznana oferta zawierająca najkorzystniejszy bilans punktów w  kryteriach:</w:t>
      </w:r>
    </w:p>
    <w:p w:rsidR="007C7086" w:rsidRDefault="007C7086" w:rsidP="00471B6C">
      <w:pPr>
        <w:numPr>
          <w:ilvl w:val="0"/>
          <w:numId w:val="15"/>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3C07C8" w:rsidRDefault="003C07C8" w:rsidP="003C07C8">
      <w:pPr>
        <w:tabs>
          <w:tab w:val="left" w:pos="426"/>
        </w:tabs>
        <w:spacing w:after="40"/>
        <w:jc w:val="both"/>
        <w:rPr>
          <w:rFonts w:ascii="Calibri" w:hAnsi="Calibri" w:cs="Segoe UI"/>
          <w:sz w:val="20"/>
          <w:szCs w:val="20"/>
        </w:rPr>
      </w:pPr>
    </w:p>
    <w:p w:rsidR="003C07C8" w:rsidRDefault="003C07C8" w:rsidP="003C07C8">
      <w:pPr>
        <w:tabs>
          <w:tab w:val="left" w:pos="426"/>
        </w:tabs>
        <w:spacing w:after="40"/>
        <w:jc w:val="both"/>
        <w:rPr>
          <w:rFonts w:ascii="Calibri" w:hAnsi="Calibri" w:cs="Segoe UI"/>
          <w:sz w:val="20"/>
          <w:szCs w:val="20"/>
        </w:rPr>
      </w:pPr>
    </w:p>
    <w:p w:rsidR="003C07C8" w:rsidRPr="007C7086" w:rsidRDefault="003C07C8" w:rsidP="003C07C8">
      <w:pPr>
        <w:tabs>
          <w:tab w:val="left" w:pos="426"/>
        </w:tabs>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287657">
        <w:trPr>
          <w:cantSplit/>
          <w:trHeight w:val="4526"/>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972B1E">
              <w:rPr>
                <w:b/>
                <w:sz w:val="22"/>
                <w:szCs w:val="22"/>
              </w:rPr>
              <w:t>ść oferty nie odpowiada treści SIWZ</w:t>
            </w:r>
            <w:r w:rsidRPr="007A2F44">
              <w:rPr>
                <w:b/>
                <w:sz w:val="22"/>
                <w:szCs w:val="22"/>
              </w:rPr>
              <w:t xml:space="preserve"> i ofertę odrzuci. </w:t>
            </w:r>
          </w:p>
          <w:p w:rsidR="007A2F44" w:rsidRPr="007A2F44" w:rsidRDefault="007A2F44" w:rsidP="007A2F44">
            <w:pPr>
              <w:ind w:left="786"/>
              <w:jc w:val="both"/>
              <w:rPr>
                <w:sz w:val="22"/>
                <w:szCs w:val="22"/>
              </w:rPr>
            </w:pPr>
          </w:p>
          <w:p w:rsidR="007C7086" w:rsidRPr="00287657" w:rsidRDefault="007A2F44" w:rsidP="00287657">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00287657">
              <w:rPr>
                <w:b/>
                <w:sz w:val="22"/>
                <w:szCs w:val="22"/>
              </w:rPr>
              <w:t>5 dni roboczych.</w:t>
            </w: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44433D">
      <w:pPr>
        <w:numPr>
          <w:ilvl w:val="0"/>
          <w:numId w:val="15"/>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w:t>
      </w:r>
      <w:r w:rsidR="00471B6C">
        <w:rPr>
          <w:rFonts w:ascii="Calibri" w:hAnsi="Calibri" w:cs="Segoe UI"/>
          <w:sz w:val="20"/>
          <w:szCs w:val="20"/>
        </w:rPr>
        <w:t xml:space="preserve"> </w:t>
      </w:r>
      <w:r w:rsidRPr="007C7086">
        <w:rPr>
          <w:rFonts w:ascii="Calibri" w:hAnsi="Calibri" w:cs="Segoe UI"/>
          <w:sz w:val="20"/>
          <w:szCs w:val="20"/>
        </w:rPr>
        <w:t xml:space="preserve"> </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r w:rsidR="00CF38C0">
        <w:rPr>
          <w:rFonts w:ascii="Calibri" w:hAnsi="Calibri" w:cs="Segoe UI"/>
          <w:sz w:val="20"/>
          <w:szCs w:val="20"/>
        </w:rPr>
        <w:t>.</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825D06" w:rsidRPr="00471B6C" w:rsidRDefault="007C7086" w:rsidP="00471B6C">
      <w:pPr>
        <w:numPr>
          <w:ilvl w:val="0"/>
          <w:numId w:val="15"/>
        </w:numPr>
        <w:tabs>
          <w:tab w:val="clear" w:pos="1800"/>
        </w:tabs>
        <w:spacing w:after="40"/>
        <w:ind w:left="0" w:firstLine="0"/>
        <w:jc w:val="both"/>
        <w:rPr>
          <w:rFonts w:ascii="Calibri" w:hAnsi="Calibri" w:cs="Segoe UI"/>
          <w:sz w:val="20"/>
          <w:szCs w:val="20"/>
        </w:rPr>
      </w:pPr>
      <w:r w:rsidRPr="00471B6C">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972B1E" w:rsidRPr="00972B1E" w:rsidRDefault="00972B1E" w:rsidP="0044433D">
      <w:pPr>
        <w:pStyle w:val="Akapitzlist"/>
        <w:numPr>
          <w:ilvl w:val="0"/>
          <w:numId w:val="15"/>
        </w:numPr>
        <w:tabs>
          <w:tab w:val="clear" w:pos="1800"/>
        </w:tabs>
        <w:ind w:left="709" w:hanging="709"/>
        <w:rPr>
          <w:rFonts w:ascii="Calibri" w:hAnsi="Calibri" w:cs="Segoe UI"/>
          <w:sz w:val="20"/>
          <w:szCs w:val="20"/>
        </w:rPr>
      </w:pPr>
      <w:r w:rsidRPr="009B5281">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44433D">
      <w:pPr>
        <w:numPr>
          <w:ilvl w:val="0"/>
          <w:numId w:val="16"/>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44433D">
      <w:pPr>
        <w:numPr>
          <w:ilvl w:val="0"/>
          <w:numId w:val="17"/>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44433D">
      <w:pPr>
        <w:numPr>
          <w:ilvl w:val="0"/>
          <w:numId w:val="17"/>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p>
    <w:p w:rsidR="00A55A5F" w:rsidRPr="00A55A5F" w:rsidRDefault="00A55A5F" w:rsidP="00A55A5F">
      <w:pPr>
        <w:pStyle w:val="Nagwek4"/>
        <w:jc w:val="both"/>
        <w:rPr>
          <w:b/>
          <w:i w:val="0"/>
          <w:color w:val="auto"/>
          <w:sz w:val="22"/>
          <w:szCs w:val="22"/>
          <w:u w:val="single"/>
        </w:rPr>
      </w:pPr>
      <w:r w:rsidRPr="00A55A5F">
        <w:rPr>
          <w:b/>
          <w:i w:val="0"/>
          <w:color w:val="auto"/>
          <w:sz w:val="22"/>
          <w:szCs w:val="22"/>
          <w:u w:val="single"/>
        </w:rPr>
        <w:t>Załączniki</w:t>
      </w:r>
    </w:p>
    <w:p w:rsidR="00A55A5F" w:rsidRPr="00A740F7" w:rsidRDefault="00A55A5F" w:rsidP="00A55A5F">
      <w:pPr>
        <w:ind w:left="426" w:hanging="426"/>
        <w:jc w:val="both"/>
        <w:rPr>
          <w:sz w:val="22"/>
          <w:szCs w:val="22"/>
        </w:rPr>
      </w:pPr>
      <w:r w:rsidRPr="00A740F7">
        <w:rPr>
          <w:sz w:val="22"/>
          <w:szCs w:val="22"/>
        </w:rPr>
        <w:t>Załącznik Nr 1</w:t>
      </w:r>
      <w:r w:rsidRPr="00A740F7">
        <w:rPr>
          <w:sz w:val="22"/>
          <w:szCs w:val="22"/>
        </w:rPr>
        <w:tab/>
      </w:r>
      <w:r>
        <w:rPr>
          <w:sz w:val="22"/>
          <w:szCs w:val="22"/>
        </w:rPr>
        <w:t>-</w:t>
      </w:r>
      <w:r w:rsidRPr="00A740F7">
        <w:rPr>
          <w:sz w:val="22"/>
          <w:szCs w:val="22"/>
        </w:rPr>
        <w:t xml:space="preserve"> </w:t>
      </w:r>
      <w:r>
        <w:rPr>
          <w:sz w:val="22"/>
          <w:szCs w:val="22"/>
        </w:rPr>
        <w:t>Formularz</w:t>
      </w:r>
      <w:r w:rsidRPr="00A740F7">
        <w:rPr>
          <w:sz w:val="22"/>
          <w:szCs w:val="22"/>
        </w:rPr>
        <w:t xml:space="preserve"> oferty</w:t>
      </w:r>
    </w:p>
    <w:p w:rsidR="00A55A5F" w:rsidRDefault="00A55A5F" w:rsidP="00A55A5F">
      <w:pPr>
        <w:ind w:left="426" w:hanging="426"/>
        <w:jc w:val="both"/>
        <w:rPr>
          <w:sz w:val="22"/>
          <w:szCs w:val="22"/>
        </w:rPr>
      </w:pPr>
      <w:r w:rsidRPr="00A740F7">
        <w:rPr>
          <w:sz w:val="22"/>
          <w:szCs w:val="22"/>
        </w:rPr>
        <w:t xml:space="preserve">Załącznik Nr </w:t>
      </w:r>
      <w:r>
        <w:rPr>
          <w:sz w:val="22"/>
          <w:szCs w:val="22"/>
        </w:rPr>
        <w:t>2</w:t>
      </w:r>
      <w:r>
        <w:rPr>
          <w:sz w:val="22"/>
          <w:szCs w:val="22"/>
        </w:rPr>
        <w:tab/>
        <w:t>- Formularz cenowy</w:t>
      </w:r>
    </w:p>
    <w:p w:rsidR="00A55A5F" w:rsidRPr="00A740F7" w:rsidRDefault="00A55A5F" w:rsidP="00A55A5F">
      <w:pPr>
        <w:ind w:left="426" w:hanging="426"/>
        <w:jc w:val="both"/>
        <w:rPr>
          <w:sz w:val="22"/>
          <w:szCs w:val="22"/>
        </w:rPr>
      </w:pPr>
      <w:r>
        <w:rPr>
          <w:sz w:val="22"/>
          <w:szCs w:val="22"/>
        </w:rPr>
        <w:t>Załącznik Nr 3 –</w:t>
      </w:r>
      <w:r w:rsidRPr="00A55A5F">
        <w:rPr>
          <w:sz w:val="22"/>
          <w:szCs w:val="22"/>
        </w:rPr>
        <w:t>Wzór oświadczenia Wykonawcy</w:t>
      </w:r>
    </w:p>
    <w:p w:rsidR="00A55A5F" w:rsidRPr="00A740F7" w:rsidRDefault="00A55A5F" w:rsidP="00A55A5F">
      <w:pPr>
        <w:ind w:left="426" w:hanging="426"/>
        <w:jc w:val="both"/>
        <w:rPr>
          <w:sz w:val="22"/>
          <w:szCs w:val="22"/>
        </w:rPr>
      </w:pPr>
      <w:r w:rsidRPr="00A740F7">
        <w:rPr>
          <w:sz w:val="22"/>
          <w:szCs w:val="22"/>
        </w:rPr>
        <w:t>Załącznik Nr 4</w:t>
      </w:r>
      <w:r w:rsidRPr="00A740F7">
        <w:rPr>
          <w:sz w:val="22"/>
          <w:szCs w:val="22"/>
        </w:rPr>
        <w:tab/>
      </w:r>
      <w:r>
        <w:rPr>
          <w:sz w:val="22"/>
          <w:szCs w:val="22"/>
        </w:rPr>
        <w:t>- Wzór umowy</w:t>
      </w:r>
    </w:p>
    <w:p w:rsidR="00A55A5F" w:rsidRDefault="00A55A5F" w:rsidP="00A55A5F">
      <w:pPr>
        <w:tabs>
          <w:tab w:val="left" w:pos="1701"/>
        </w:tabs>
        <w:ind w:left="426" w:hanging="426"/>
        <w:jc w:val="both"/>
        <w:rPr>
          <w:sz w:val="22"/>
          <w:szCs w:val="22"/>
        </w:rPr>
      </w:pPr>
      <w:r w:rsidRPr="00A740F7">
        <w:rPr>
          <w:sz w:val="22"/>
          <w:szCs w:val="22"/>
        </w:rPr>
        <w:t>Załącznik Nr 5</w:t>
      </w:r>
      <w:r>
        <w:rPr>
          <w:sz w:val="22"/>
          <w:szCs w:val="22"/>
        </w:rPr>
        <w:t xml:space="preserve"> - </w:t>
      </w:r>
      <w:r w:rsidRPr="00A55A5F">
        <w:rPr>
          <w:sz w:val="22"/>
          <w:szCs w:val="22"/>
        </w:rPr>
        <w:t>Wzór Oświadczenia Wykonawcy zgodnie z art. 24 ust. 1 pkt. 23  ustawy PZP</w:t>
      </w:r>
    </w:p>
    <w:p w:rsidR="00A55A5F" w:rsidRDefault="00A55A5F" w:rsidP="00A55A5F">
      <w:pPr>
        <w:tabs>
          <w:tab w:val="left" w:pos="1701"/>
        </w:tabs>
        <w:ind w:left="426" w:hanging="426"/>
        <w:jc w:val="both"/>
        <w:rPr>
          <w:sz w:val="22"/>
          <w:szCs w:val="22"/>
        </w:rPr>
      </w:pPr>
      <w:r>
        <w:rPr>
          <w:sz w:val="22"/>
          <w:szCs w:val="22"/>
        </w:rPr>
        <w:t xml:space="preserve">Załącznik Nr 6 - </w:t>
      </w:r>
      <w:r w:rsidR="00CE3489">
        <w:rPr>
          <w:rFonts w:eastAsia="Calibri"/>
          <w:color w:val="000000"/>
          <w:sz w:val="22"/>
          <w:szCs w:val="22"/>
          <w:lang w:eastAsia="en-US"/>
        </w:rPr>
        <w:t>Oświadczenie o wyrobach medycznych</w:t>
      </w:r>
    </w:p>
    <w:p w:rsidR="00A55A5F" w:rsidRDefault="00A55A5F" w:rsidP="00A55A5F">
      <w:pPr>
        <w:tabs>
          <w:tab w:val="left" w:pos="1701"/>
        </w:tabs>
        <w:ind w:left="426" w:hanging="426"/>
        <w:rPr>
          <w:rFonts w:eastAsia="Calibri"/>
          <w:color w:val="000000"/>
          <w:sz w:val="22"/>
          <w:szCs w:val="22"/>
          <w:lang w:eastAsia="en-US"/>
        </w:rPr>
      </w:pPr>
      <w:r w:rsidRPr="00EA22B0">
        <w:rPr>
          <w:color w:val="000000"/>
          <w:sz w:val="22"/>
          <w:szCs w:val="22"/>
        </w:rPr>
        <w:t xml:space="preserve">Załącznik Nr 7  - </w:t>
      </w:r>
      <w:r w:rsidR="00CE3489">
        <w:rPr>
          <w:sz w:val="22"/>
          <w:szCs w:val="22"/>
        </w:rPr>
        <w:t>Informacja RODO</w:t>
      </w:r>
    </w:p>
    <w:p w:rsidR="003C07C8" w:rsidRDefault="003C07C8" w:rsidP="004C4F8D">
      <w:pPr>
        <w:pStyle w:val="Nagwek8"/>
        <w:rPr>
          <w:rFonts w:asciiTheme="minorHAnsi" w:eastAsia="Times New Roman" w:hAnsiTheme="minorHAnsi" w:cs="Times New Roman"/>
          <w:b/>
          <w:color w:val="auto"/>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825D06" w:rsidRDefault="00825D06" w:rsidP="001F4BE6">
      <w:pPr>
        <w:tabs>
          <w:tab w:val="num" w:pos="5040"/>
        </w:tabs>
        <w:spacing w:line="240" w:lineRule="exact"/>
        <w:rPr>
          <w:rFonts w:ascii="Arial" w:hAnsi="Arial" w:cs="Arial"/>
          <w:sz w:val="20"/>
          <w:szCs w:val="20"/>
        </w:rPr>
      </w:pPr>
    </w:p>
    <w:p w:rsidR="00825D06" w:rsidRDefault="00825D06" w:rsidP="001F4BE6">
      <w:pPr>
        <w:tabs>
          <w:tab w:val="num" w:pos="5040"/>
        </w:tabs>
        <w:spacing w:line="240" w:lineRule="exact"/>
        <w:rPr>
          <w:rFonts w:ascii="Arial" w:hAnsi="Arial" w:cs="Arial"/>
          <w:sz w:val="20"/>
          <w:szCs w:val="20"/>
        </w:rPr>
      </w:pPr>
    </w:p>
    <w:p w:rsidR="001F4BE6" w:rsidRDefault="003C07C8" w:rsidP="001F4BE6">
      <w:pPr>
        <w:tabs>
          <w:tab w:val="num" w:pos="5040"/>
        </w:tabs>
        <w:spacing w:line="240" w:lineRule="exact"/>
        <w:rPr>
          <w:rFonts w:ascii="Arial" w:hAnsi="Arial" w:cs="Arial"/>
          <w:sz w:val="20"/>
          <w:szCs w:val="20"/>
        </w:rPr>
      </w:pPr>
      <w:r>
        <w:rPr>
          <w:rFonts w:ascii="Arial" w:hAnsi="Arial" w:cs="Arial"/>
          <w:sz w:val="20"/>
          <w:szCs w:val="20"/>
        </w:rPr>
        <w:t>Paweł Garncarek</w:t>
      </w:r>
      <w:r w:rsidR="00471B6C">
        <w:rPr>
          <w:rFonts w:ascii="Arial" w:hAnsi="Arial" w:cs="Arial"/>
          <w:sz w:val="20"/>
          <w:szCs w:val="20"/>
        </w:rPr>
        <w:t xml:space="preserve">  …...</w:t>
      </w:r>
      <w:r w:rsidR="00825D06">
        <w:rPr>
          <w:rFonts w:ascii="Arial" w:hAnsi="Arial" w:cs="Arial"/>
          <w:sz w:val="20"/>
          <w:szCs w:val="20"/>
        </w:rPr>
        <w:t>…………………………………………….</w:t>
      </w:r>
    </w:p>
    <w:p w:rsidR="00825D06" w:rsidRPr="001F4BE6" w:rsidRDefault="00825D0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825D06"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r>
        <w:rPr>
          <w:rFonts w:ascii="Arial" w:hAnsi="Arial" w:cs="Arial"/>
          <w:sz w:val="20"/>
          <w:szCs w:val="20"/>
        </w:rPr>
        <w:t xml:space="preserve"> </w:t>
      </w:r>
      <w:r w:rsidR="001F4BE6" w:rsidRPr="001F4BE6">
        <w:rPr>
          <w:rFonts w:ascii="Arial" w:hAnsi="Arial" w:cs="Arial"/>
          <w:sz w:val="20"/>
          <w:szCs w:val="20"/>
        </w:rPr>
        <w:t>……………………………………………</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23052A">
      <w:pPr>
        <w:keepNext/>
        <w:tabs>
          <w:tab w:val="left" w:pos="510"/>
          <w:tab w:val="left" w:pos="680"/>
          <w:tab w:val="left" w:pos="793"/>
          <w:tab w:val="left" w:pos="2154"/>
          <w:tab w:val="left" w:pos="2381"/>
          <w:tab w:val="left" w:pos="3742"/>
          <w:tab w:val="left" w:pos="4082"/>
        </w:tabs>
        <w:jc w:val="center"/>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B7135E" w:rsidRDefault="00D61865" w:rsidP="00EA0C8C">
            <w:pPr>
              <w:pStyle w:val="Tekstprzypisudolnego"/>
              <w:spacing w:after="40"/>
              <w:jc w:val="both"/>
              <w:rPr>
                <w:b/>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3C07C8">
              <w:rPr>
                <w:b/>
              </w:rPr>
              <w:t>dostawę</w:t>
            </w:r>
            <w:r w:rsidR="003C07C8" w:rsidRPr="003C07C8">
              <w:rPr>
                <w:b/>
              </w:rPr>
              <w:t xml:space="preserve"> implantów, śrub, gwoździ, płytek na potrzeby ortopedii </w:t>
            </w:r>
            <w:r w:rsidR="003F251E">
              <w:rPr>
                <w:b/>
              </w:rPr>
              <w:t>– nr</w:t>
            </w:r>
            <w:r w:rsidR="003C07C8">
              <w:rPr>
                <w:b/>
              </w:rPr>
              <w:t xml:space="preserve"> 6</w:t>
            </w:r>
            <w:r w:rsidR="00B7135E">
              <w:rPr>
                <w:b/>
              </w:rPr>
              <w:t>/D/20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44433D">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44433D">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0C6A35" w:rsidRDefault="00D61865" w:rsidP="000C6A3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0C6A35">
        <w:trPr>
          <w:trHeight w:val="694"/>
        </w:trPr>
        <w:tc>
          <w:tcPr>
            <w:tcW w:w="9214" w:type="dxa"/>
            <w:gridSpan w:val="2"/>
            <w:shd w:val="clear" w:color="auto" w:fill="auto"/>
          </w:tcPr>
          <w:p w:rsidR="00D61865" w:rsidRPr="00B67092" w:rsidRDefault="00D61865" w:rsidP="0044433D">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Pr="000C6A3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p>
          <w:p w:rsidR="008209C8" w:rsidRPr="00E21FBA" w:rsidRDefault="008209C8" w:rsidP="008209C8">
            <w:pPr>
              <w:tabs>
                <w:tab w:val="left" w:pos="510"/>
                <w:tab w:val="left" w:pos="680"/>
                <w:tab w:val="left" w:pos="793"/>
                <w:tab w:val="left" w:pos="2154"/>
                <w:tab w:val="left" w:pos="2381"/>
                <w:tab w:val="left" w:pos="3742"/>
                <w:tab w:val="left" w:pos="4082"/>
              </w:tabs>
              <w:jc w:val="both"/>
              <w:rPr>
                <w:b/>
                <w:sz w:val="20"/>
              </w:rPr>
            </w:pPr>
            <w:r w:rsidRPr="00E21FBA">
              <w:rPr>
                <w:b/>
                <w:sz w:val="20"/>
              </w:rPr>
              <w:t>Wartość pakietu 1</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Netto:................................................................................................................PLN</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Brutto: .............................................................................................................PLN</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u w:val="single"/>
              </w:rPr>
            </w:pPr>
            <w:r w:rsidRPr="00E21FBA">
              <w:rPr>
                <w:sz w:val="20"/>
              </w:rPr>
              <w:t>VAT:   ………….………………………%.........................................................PLN</w:t>
            </w:r>
          </w:p>
          <w:p w:rsidR="008209C8" w:rsidRPr="00E21FBA" w:rsidRDefault="008209C8" w:rsidP="008209C8">
            <w:pPr>
              <w:tabs>
                <w:tab w:val="left" w:pos="510"/>
                <w:tab w:val="left" w:pos="680"/>
                <w:tab w:val="left" w:pos="793"/>
                <w:tab w:val="left" w:pos="2154"/>
                <w:tab w:val="left" w:pos="2381"/>
                <w:tab w:val="left" w:pos="3742"/>
                <w:tab w:val="left" w:pos="4082"/>
              </w:tabs>
              <w:jc w:val="both"/>
              <w:rPr>
                <w:b/>
                <w:sz w:val="20"/>
              </w:rPr>
            </w:pPr>
          </w:p>
          <w:p w:rsidR="008209C8" w:rsidRPr="00E21FBA" w:rsidRDefault="008209C8" w:rsidP="008209C8">
            <w:pPr>
              <w:tabs>
                <w:tab w:val="left" w:pos="510"/>
                <w:tab w:val="left" w:pos="680"/>
                <w:tab w:val="left" w:pos="793"/>
                <w:tab w:val="left" w:pos="2154"/>
                <w:tab w:val="left" w:pos="2381"/>
                <w:tab w:val="left" w:pos="3742"/>
                <w:tab w:val="left" w:pos="4082"/>
              </w:tabs>
              <w:jc w:val="both"/>
              <w:rPr>
                <w:b/>
                <w:sz w:val="20"/>
              </w:rPr>
            </w:pPr>
            <w:r w:rsidRPr="00E21FBA">
              <w:rPr>
                <w:b/>
                <w:sz w:val="20"/>
              </w:rPr>
              <w:t>Wartość pakietu 2</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Netto:................................................................................................................PLN</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Brutto: .............................................................................................................PLN</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u w:val="single"/>
              </w:rPr>
            </w:pPr>
            <w:r w:rsidRPr="00E21FBA">
              <w:rPr>
                <w:sz w:val="20"/>
              </w:rPr>
              <w:t>VAT:   ………….……………………...%.......................................................PLN</w:t>
            </w:r>
          </w:p>
          <w:p w:rsidR="008209C8" w:rsidRPr="00E21FBA" w:rsidRDefault="008209C8" w:rsidP="008209C8">
            <w:pPr>
              <w:tabs>
                <w:tab w:val="left" w:pos="510"/>
                <w:tab w:val="left" w:pos="680"/>
                <w:tab w:val="left" w:pos="793"/>
                <w:tab w:val="left" w:pos="2154"/>
                <w:tab w:val="left" w:pos="2381"/>
                <w:tab w:val="left" w:pos="3742"/>
                <w:tab w:val="left" w:pos="4082"/>
              </w:tabs>
              <w:jc w:val="both"/>
              <w:rPr>
                <w:b/>
                <w:sz w:val="20"/>
              </w:rPr>
            </w:pPr>
          </w:p>
          <w:p w:rsidR="008209C8" w:rsidRPr="00E21FBA" w:rsidRDefault="008209C8" w:rsidP="008209C8">
            <w:pPr>
              <w:tabs>
                <w:tab w:val="left" w:pos="510"/>
                <w:tab w:val="left" w:pos="680"/>
                <w:tab w:val="left" w:pos="793"/>
                <w:tab w:val="left" w:pos="2154"/>
                <w:tab w:val="left" w:pos="2381"/>
                <w:tab w:val="left" w:pos="3742"/>
                <w:tab w:val="left" w:pos="4082"/>
              </w:tabs>
              <w:jc w:val="both"/>
              <w:rPr>
                <w:b/>
                <w:sz w:val="20"/>
              </w:rPr>
            </w:pPr>
            <w:r w:rsidRPr="00E21FBA">
              <w:rPr>
                <w:b/>
                <w:sz w:val="20"/>
              </w:rPr>
              <w:t>Wartość pakietu 3</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Netto:................................................................................................................PLN</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Brutto: .............................................................................................................PLN</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u w:val="single"/>
              </w:rPr>
            </w:pPr>
            <w:r w:rsidRPr="00E21FBA">
              <w:rPr>
                <w:sz w:val="20"/>
              </w:rPr>
              <w:t>VAT:   ………….……………………...%.......................................................PLN</w:t>
            </w:r>
          </w:p>
          <w:p w:rsidR="008209C8" w:rsidRPr="00E21FBA" w:rsidRDefault="008209C8" w:rsidP="008209C8">
            <w:pPr>
              <w:tabs>
                <w:tab w:val="left" w:pos="510"/>
                <w:tab w:val="left" w:pos="680"/>
                <w:tab w:val="left" w:pos="793"/>
                <w:tab w:val="left" w:pos="2154"/>
                <w:tab w:val="left" w:pos="2381"/>
                <w:tab w:val="left" w:pos="3742"/>
                <w:tab w:val="left" w:pos="4082"/>
              </w:tabs>
              <w:jc w:val="both"/>
              <w:rPr>
                <w:b/>
                <w:sz w:val="20"/>
              </w:rPr>
            </w:pPr>
          </w:p>
          <w:p w:rsidR="008209C8" w:rsidRPr="00E21FBA" w:rsidRDefault="008209C8" w:rsidP="008209C8">
            <w:pPr>
              <w:tabs>
                <w:tab w:val="left" w:pos="510"/>
                <w:tab w:val="left" w:pos="680"/>
                <w:tab w:val="left" w:pos="793"/>
                <w:tab w:val="left" w:pos="2154"/>
                <w:tab w:val="left" w:pos="2381"/>
                <w:tab w:val="left" w:pos="3742"/>
                <w:tab w:val="left" w:pos="4082"/>
              </w:tabs>
              <w:jc w:val="both"/>
              <w:rPr>
                <w:b/>
                <w:sz w:val="20"/>
              </w:rPr>
            </w:pPr>
            <w:r w:rsidRPr="00E21FBA">
              <w:rPr>
                <w:b/>
                <w:sz w:val="20"/>
              </w:rPr>
              <w:t>Wartość pakietu 4</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Netto:................................................................................................................PLN</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Brutto: .............................................................................................................PLN</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u w:val="single"/>
              </w:rPr>
            </w:pPr>
            <w:r w:rsidRPr="00E21FBA">
              <w:rPr>
                <w:sz w:val="20"/>
              </w:rPr>
              <w:t>VAT:   ………….……………………...%.......................................................PLN</w:t>
            </w:r>
          </w:p>
          <w:p w:rsidR="00911FF5" w:rsidRPr="00E21FBA" w:rsidRDefault="00911FF5" w:rsidP="00911FF5">
            <w:pPr>
              <w:tabs>
                <w:tab w:val="left" w:pos="510"/>
                <w:tab w:val="left" w:pos="680"/>
                <w:tab w:val="left" w:pos="793"/>
                <w:tab w:val="left" w:pos="2154"/>
                <w:tab w:val="left" w:pos="2381"/>
                <w:tab w:val="left" w:pos="3742"/>
                <w:tab w:val="left" w:pos="4082"/>
              </w:tabs>
              <w:jc w:val="both"/>
              <w:rPr>
                <w:b/>
                <w:color w:val="000080"/>
                <w:sz w:val="18"/>
                <w:szCs w:val="22"/>
              </w:rPr>
            </w:pPr>
          </w:p>
          <w:p w:rsidR="008209C8" w:rsidRPr="00E21FBA" w:rsidRDefault="008209C8" w:rsidP="008209C8">
            <w:pPr>
              <w:tabs>
                <w:tab w:val="left" w:pos="510"/>
                <w:tab w:val="left" w:pos="680"/>
                <w:tab w:val="left" w:pos="793"/>
                <w:tab w:val="left" w:pos="2154"/>
                <w:tab w:val="left" w:pos="2381"/>
                <w:tab w:val="left" w:pos="3742"/>
                <w:tab w:val="left" w:pos="4082"/>
              </w:tabs>
              <w:jc w:val="both"/>
              <w:rPr>
                <w:b/>
                <w:sz w:val="20"/>
              </w:rPr>
            </w:pPr>
            <w:r w:rsidRPr="00E21FBA">
              <w:rPr>
                <w:b/>
                <w:sz w:val="20"/>
              </w:rPr>
              <w:t>Wartość pakietu 5</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Netto:................................................................................................................PLN</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Brutto: .............................................................................................................PLN</w:t>
            </w:r>
          </w:p>
          <w:p w:rsidR="008209C8" w:rsidRPr="00E21FBA" w:rsidRDefault="008209C8" w:rsidP="008209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8209C8" w:rsidRPr="00E21FBA" w:rsidRDefault="008209C8" w:rsidP="008209C8">
            <w:pPr>
              <w:tabs>
                <w:tab w:val="left" w:pos="510"/>
                <w:tab w:val="left" w:pos="680"/>
                <w:tab w:val="left" w:pos="793"/>
                <w:tab w:val="left" w:pos="2154"/>
                <w:tab w:val="left" w:pos="2381"/>
                <w:tab w:val="left" w:pos="3742"/>
                <w:tab w:val="left" w:pos="4082"/>
              </w:tabs>
              <w:jc w:val="both"/>
              <w:rPr>
                <w:sz w:val="20"/>
                <w:u w:val="single"/>
              </w:rPr>
            </w:pPr>
            <w:r w:rsidRPr="00E21FBA">
              <w:rPr>
                <w:sz w:val="20"/>
              </w:rPr>
              <w:t>VAT:   ………….……………………...%.......................................................PLN</w:t>
            </w:r>
          </w:p>
          <w:p w:rsidR="008209C8" w:rsidRPr="00E21FBA" w:rsidRDefault="008209C8" w:rsidP="00911FF5">
            <w:pPr>
              <w:tabs>
                <w:tab w:val="left" w:pos="510"/>
                <w:tab w:val="left" w:pos="680"/>
                <w:tab w:val="left" w:pos="793"/>
                <w:tab w:val="left" w:pos="2154"/>
                <w:tab w:val="left" w:pos="2381"/>
                <w:tab w:val="left" w:pos="3742"/>
                <w:tab w:val="left" w:pos="4082"/>
              </w:tabs>
              <w:jc w:val="both"/>
              <w:rPr>
                <w:b/>
                <w:color w:val="000080"/>
                <w:sz w:val="18"/>
                <w:szCs w:val="22"/>
              </w:rPr>
            </w:pPr>
          </w:p>
          <w:p w:rsidR="000C6A35" w:rsidRPr="00E21FBA" w:rsidRDefault="000C6A35" w:rsidP="000C6A35">
            <w:pPr>
              <w:tabs>
                <w:tab w:val="left" w:pos="510"/>
                <w:tab w:val="left" w:pos="680"/>
                <w:tab w:val="left" w:pos="793"/>
                <w:tab w:val="left" w:pos="2154"/>
                <w:tab w:val="left" w:pos="2381"/>
                <w:tab w:val="left" w:pos="3742"/>
                <w:tab w:val="left" w:pos="4082"/>
              </w:tabs>
              <w:jc w:val="both"/>
              <w:rPr>
                <w:b/>
                <w:sz w:val="20"/>
              </w:rPr>
            </w:pPr>
            <w:r w:rsidRPr="00E21FBA">
              <w:rPr>
                <w:b/>
                <w:sz w:val="20"/>
              </w:rPr>
              <w:t>Wartość pakietu 6</w:t>
            </w:r>
          </w:p>
          <w:p w:rsidR="000C6A35" w:rsidRPr="00E21FBA" w:rsidRDefault="000C6A35" w:rsidP="000C6A35">
            <w:pPr>
              <w:tabs>
                <w:tab w:val="left" w:pos="510"/>
                <w:tab w:val="left" w:pos="680"/>
                <w:tab w:val="left" w:pos="793"/>
                <w:tab w:val="left" w:pos="2154"/>
                <w:tab w:val="left" w:pos="2381"/>
                <w:tab w:val="left" w:pos="3742"/>
                <w:tab w:val="left" w:pos="4082"/>
              </w:tabs>
              <w:jc w:val="both"/>
              <w:rPr>
                <w:sz w:val="20"/>
              </w:rPr>
            </w:pPr>
            <w:r w:rsidRPr="00E21FBA">
              <w:rPr>
                <w:sz w:val="20"/>
              </w:rPr>
              <w:t>Netto:................................................................................................................PLN</w:t>
            </w:r>
          </w:p>
          <w:p w:rsidR="000C6A35" w:rsidRPr="00E21FBA" w:rsidRDefault="000C6A35" w:rsidP="000C6A35">
            <w:pPr>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0C6A35" w:rsidRPr="00E21FBA" w:rsidRDefault="000C6A35" w:rsidP="000C6A35">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Brutto: .............................................................................................................PLN</w:t>
            </w:r>
          </w:p>
          <w:p w:rsidR="000C6A35" w:rsidRPr="00E21FBA" w:rsidRDefault="000C6A35" w:rsidP="000C6A35">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0C6A35" w:rsidRPr="00E21FBA" w:rsidRDefault="000C6A35" w:rsidP="000C6A35">
            <w:pPr>
              <w:tabs>
                <w:tab w:val="left" w:pos="510"/>
                <w:tab w:val="left" w:pos="680"/>
                <w:tab w:val="left" w:pos="793"/>
                <w:tab w:val="left" w:pos="2154"/>
                <w:tab w:val="left" w:pos="2381"/>
                <w:tab w:val="left" w:pos="3742"/>
                <w:tab w:val="left" w:pos="4082"/>
              </w:tabs>
              <w:jc w:val="both"/>
              <w:rPr>
                <w:sz w:val="20"/>
              </w:rPr>
            </w:pPr>
            <w:r w:rsidRPr="00E21FBA">
              <w:rPr>
                <w:sz w:val="20"/>
              </w:rPr>
              <w:t>VAT:   ………….……………………...%.......................................................PLN</w:t>
            </w:r>
          </w:p>
          <w:p w:rsidR="003C07C8" w:rsidRPr="00E21FBA" w:rsidRDefault="003C07C8" w:rsidP="003C07C8">
            <w:pPr>
              <w:tabs>
                <w:tab w:val="left" w:pos="510"/>
                <w:tab w:val="left" w:pos="680"/>
                <w:tab w:val="left" w:pos="793"/>
                <w:tab w:val="left" w:pos="2154"/>
                <w:tab w:val="left" w:pos="2381"/>
                <w:tab w:val="left" w:pos="3742"/>
                <w:tab w:val="left" w:pos="4082"/>
              </w:tabs>
              <w:jc w:val="both"/>
              <w:rPr>
                <w:b/>
                <w:sz w:val="20"/>
              </w:rPr>
            </w:pPr>
            <w:r w:rsidRPr="00E21FBA">
              <w:rPr>
                <w:b/>
                <w:sz w:val="20"/>
              </w:rPr>
              <w:t>Wartość pakietu 7</w:t>
            </w:r>
          </w:p>
          <w:p w:rsidR="003C07C8" w:rsidRPr="00E21FBA" w:rsidRDefault="003C07C8" w:rsidP="003C07C8">
            <w:pPr>
              <w:tabs>
                <w:tab w:val="left" w:pos="510"/>
                <w:tab w:val="left" w:pos="680"/>
                <w:tab w:val="left" w:pos="793"/>
                <w:tab w:val="left" w:pos="2154"/>
                <w:tab w:val="left" w:pos="2381"/>
                <w:tab w:val="left" w:pos="3742"/>
                <w:tab w:val="left" w:pos="4082"/>
              </w:tabs>
              <w:jc w:val="both"/>
              <w:rPr>
                <w:sz w:val="20"/>
              </w:rPr>
            </w:pPr>
            <w:r w:rsidRPr="00E21FBA">
              <w:rPr>
                <w:sz w:val="20"/>
              </w:rPr>
              <w:t>Netto:................................................................................................................PLN</w:t>
            </w:r>
          </w:p>
          <w:p w:rsidR="003C07C8" w:rsidRPr="00E21FBA" w:rsidRDefault="003C07C8" w:rsidP="003C07C8">
            <w:pPr>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3C07C8" w:rsidRPr="00E21FBA" w:rsidRDefault="003C07C8" w:rsidP="003C07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Brutto: .............................................................................................................PLN</w:t>
            </w:r>
          </w:p>
          <w:p w:rsidR="003C07C8" w:rsidRPr="00E21FBA" w:rsidRDefault="003C07C8" w:rsidP="003C07C8">
            <w:pPr>
              <w:shd w:val="pct15" w:color="auto" w:fill="FFFFFF"/>
              <w:tabs>
                <w:tab w:val="left" w:pos="510"/>
                <w:tab w:val="left" w:pos="680"/>
                <w:tab w:val="left" w:pos="793"/>
                <w:tab w:val="left" w:pos="2154"/>
                <w:tab w:val="left" w:pos="2381"/>
                <w:tab w:val="left" w:pos="3742"/>
                <w:tab w:val="left" w:pos="4082"/>
              </w:tabs>
              <w:jc w:val="both"/>
              <w:rPr>
                <w:sz w:val="20"/>
              </w:rPr>
            </w:pPr>
            <w:r w:rsidRPr="00E21FBA">
              <w:rPr>
                <w:sz w:val="20"/>
              </w:rPr>
              <w:t>Słownie: ..................................................................................................................</w:t>
            </w:r>
          </w:p>
          <w:p w:rsidR="003C07C8" w:rsidRPr="00E21FBA" w:rsidRDefault="003C07C8" w:rsidP="003C07C8">
            <w:pPr>
              <w:tabs>
                <w:tab w:val="left" w:pos="510"/>
                <w:tab w:val="left" w:pos="680"/>
                <w:tab w:val="left" w:pos="793"/>
                <w:tab w:val="left" w:pos="2154"/>
                <w:tab w:val="left" w:pos="2381"/>
                <w:tab w:val="left" w:pos="3742"/>
                <w:tab w:val="left" w:pos="4082"/>
              </w:tabs>
              <w:jc w:val="both"/>
              <w:rPr>
                <w:sz w:val="20"/>
              </w:rPr>
            </w:pPr>
            <w:r w:rsidRPr="00E21FBA">
              <w:rPr>
                <w:sz w:val="20"/>
              </w:rPr>
              <w:t>VAT:   ………….……………………...%.......................................................PLN</w:t>
            </w:r>
          </w:p>
          <w:p w:rsidR="008209C8" w:rsidRDefault="008209C8" w:rsidP="00EA0C8C">
            <w:pPr>
              <w:spacing w:after="40"/>
              <w:contextualSpacing/>
              <w:jc w:val="both"/>
              <w:rPr>
                <w:rFonts w:ascii="Calibri" w:hAnsi="Calibri" w:cs="Segoe UI"/>
                <w:b/>
                <w:sz w:val="20"/>
                <w:szCs w:val="20"/>
              </w:rPr>
            </w:pPr>
          </w:p>
          <w:p w:rsidR="008209C8" w:rsidRPr="00951AAB" w:rsidRDefault="00D61865" w:rsidP="008209C8">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Default="00D61865" w:rsidP="0044433D">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Niniejsza oferta w pełni spełnia wymagania Specyfikacji Istotnych Warunków Zamówienia.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Realizacja dostawy nastąpi sukcesywnie zgodnie z opisem w przedmiocie zamówienia.</w:t>
            </w:r>
          </w:p>
          <w:p w:rsidR="00FC1BA1" w:rsidRPr="00FC1BA1" w:rsidRDefault="00FC1BA1" w:rsidP="0044433D">
            <w:pPr>
              <w:pStyle w:val="Tekstpodstawowy"/>
              <w:numPr>
                <w:ilvl w:val="0"/>
                <w:numId w:val="40"/>
              </w:numPr>
              <w:tabs>
                <w:tab w:val="left" w:pos="907"/>
                <w:tab w:val="left" w:pos="2154"/>
                <w:tab w:val="left" w:pos="2381"/>
                <w:tab w:val="left" w:pos="3742"/>
                <w:tab w:val="left" w:pos="4082"/>
              </w:tabs>
              <w:rPr>
                <w:rFonts w:asciiTheme="minorHAnsi" w:hAnsiTheme="minorHAnsi" w:cstheme="minorHAnsi"/>
                <w:color w:val="0000FF"/>
                <w:sz w:val="20"/>
              </w:rPr>
            </w:pPr>
            <w:r w:rsidRPr="00FC1BA1">
              <w:rPr>
                <w:rFonts w:asciiTheme="minorHAnsi" w:hAnsiTheme="minorHAnsi" w:cstheme="minorHAnsi"/>
                <w:sz w:val="20"/>
              </w:rPr>
              <w:t xml:space="preserve">Termin dostawy wynosi ……………. dni (max 5 dni) </w:t>
            </w:r>
          </w:p>
          <w:p w:rsidR="00FC1BA1" w:rsidRPr="00FC1BA1" w:rsidRDefault="00FC1BA1" w:rsidP="0044433D">
            <w:pPr>
              <w:numPr>
                <w:ilvl w:val="0"/>
                <w:numId w:val="40"/>
              </w:numPr>
              <w:suppressAutoHyphens/>
              <w:jc w:val="both"/>
              <w:rPr>
                <w:rFonts w:asciiTheme="minorHAnsi" w:hAnsiTheme="minorHAnsi" w:cstheme="minorHAnsi"/>
                <w:color w:val="000000"/>
                <w:sz w:val="20"/>
                <w:szCs w:val="20"/>
              </w:rPr>
            </w:pPr>
            <w:r w:rsidRPr="00FC1BA1">
              <w:rPr>
                <w:rFonts w:asciiTheme="minorHAnsi" w:hAnsiTheme="minorHAnsi" w:cstheme="minorHAnsi"/>
                <w:color w:val="000000"/>
                <w:sz w:val="20"/>
                <w:szCs w:val="20"/>
              </w:rPr>
              <w:t>Pozostajemy związani niniejszą ofertą przez 30 dni licząc od dnia, w którym upłynął termin składania ofert.</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30 dniowy termin płatności od daty otrzymania faktury.</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okres stałości cen netto przez czas trwania umowy. </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warunki umowy zawarte w Załączniku nr 4 i zobowiązujemy się                 </w:t>
            </w:r>
            <w:r w:rsidRPr="00FC1BA1">
              <w:rPr>
                <w:rFonts w:asciiTheme="minorHAnsi" w:hAnsiTheme="minorHAnsi" w:cstheme="minorHAnsi"/>
                <w:sz w:val="20"/>
                <w:szCs w:val="20"/>
              </w:rPr>
              <w:br/>
              <w:t>w przypadku wybrania naszej  oferty do zawarcia umowy w miejscu i terminie wyznaczonym przez Zamawiającego.</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info</w:t>
            </w:r>
            <w:r w:rsidR="000C6A35">
              <w:rPr>
                <w:rFonts w:asciiTheme="minorHAnsi" w:hAnsiTheme="minorHAnsi" w:cstheme="minorHAnsi"/>
                <w:sz w:val="20"/>
                <w:szCs w:val="20"/>
              </w:rPr>
              <w:t>rmacje zawarte w Załączniku nr 7</w:t>
            </w:r>
            <w:r w:rsidRPr="00FC1BA1">
              <w:rPr>
                <w:rFonts w:asciiTheme="minorHAnsi" w:hAnsiTheme="minorHAnsi" w:cstheme="minorHAnsi"/>
                <w:sz w:val="20"/>
                <w:szCs w:val="20"/>
              </w:rPr>
              <w:t xml:space="preserve"> do SIWZ i zobowiązujemy się</w:t>
            </w:r>
            <w:r w:rsidRPr="00FC1BA1">
              <w:rPr>
                <w:rFonts w:asciiTheme="minorHAnsi" w:hAnsiTheme="minorHAnsi" w:cstheme="minorHAnsi"/>
                <w:sz w:val="20"/>
                <w:szCs w:val="20"/>
              </w:rPr>
              <w:br/>
              <w:t xml:space="preserve"> wypełnić obowiązki informacyjne przewidziane w art. 13 lub art. 14 RODO wobec osób fizycznych, od których dane osobowe bezpośrednio lub pośrednio pozyskaliśmy w celu ubiegania się o udzielenie zamówienia publicznego w niniejszym postępowaniu. *</w:t>
            </w:r>
          </w:p>
          <w:p w:rsidR="000C6A35" w:rsidRDefault="00FC1BA1" w:rsidP="000C6A35">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Pod groźbą odpowiedzialności karnej załączone do Oferty dokumenty opisują stan prawny</w:t>
            </w:r>
            <w:r w:rsidRPr="00FC1BA1">
              <w:rPr>
                <w:rFonts w:asciiTheme="minorHAnsi" w:hAnsiTheme="minorHAnsi" w:cstheme="minorHAnsi"/>
                <w:sz w:val="20"/>
                <w:szCs w:val="20"/>
              </w:rPr>
              <w:br/>
              <w:t xml:space="preserve"> i faktyczny, aktualny na dzień otwarcia ofert (art. 233 K.K.).</w:t>
            </w:r>
          </w:p>
          <w:p w:rsidR="007A2F44" w:rsidRPr="000C6A35" w:rsidRDefault="000C6A35" w:rsidP="000C6A35">
            <w:pPr>
              <w:suppressAutoHyphens/>
              <w:ind w:left="360"/>
              <w:jc w:val="both"/>
              <w:rPr>
                <w:rFonts w:asciiTheme="minorHAnsi" w:hAnsiTheme="minorHAnsi" w:cstheme="minorHAnsi"/>
                <w:sz w:val="20"/>
                <w:szCs w:val="20"/>
              </w:rPr>
            </w:pPr>
            <w:r w:rsidRPr="000C6A35">
              <w:rPr>
                <w:rFonts w:ascii="Arial" w:hAnsi="Arial" w:cs="Arial"/>
                <w:color w:val="000000"/>
                <w:sz w:val="22"/>
                <w:szCs w:val="22"/>
              </w:rPr>
              <w:t>_______________</w:t>
            </w: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D61865" w:rsidRPr="000C6A35" w:rsidRDefault="007A2F44" w:rsidP="000C6A35">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000C6A35">
              <w:rPr>
                <w:rFonts w:ascii="Arial" w:hAnsi="Arial" w:cs="Arial"/>
                <w:sz w:val="16"/>
                <w:szCs w:val="16"/>
              </w:rPr>
              <w:t>.</w:t>
            </w:r>
          </w:p>
        </w:tc>
      </w:tr>
      <w:tr w:rsidR="00D4159A" w:rsidRPr="00E37F70" w:rsidTr="00EA0C8C">
        <w:trPr>
          <w:trHeight w:val="425"/>
        </w:trPr>
        <w:tc>
          <w:tcPr>
            <w:tcW w:w="9214" w:type="dxa"/>
            <w:gridSpan w:val="2"/>
          </w:tcPr>
          <w:p w:rsidR="00D4159A" w:rsidRPr="009F4795" w:rsidRDefault="00D4159A" w:rsidP="0044433D">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44433D">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0C6A35" w:rsidRDefault="000C6A35" w:rsidP="00FC1BA1">
      <w:pPr>
        <w:tabs>
          <w:tab w:val="left" w:pos="6521"/>
        </w:tabs>
        <w:spacing w:line="276" w:lineRule="auto"/>
        <w:jc w:val="right"/>
      </w:pPr>
    </w:p>
    <w:p w:rsidR="006C2697" w:rsidRPr="006F2FC3" w:rsidRDefault="006C2697" w:rsidP="00FC1BA1">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83125F">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E21FBA">
        <w:rPr>
          <w:rFonts w:asciiTheme="minorHAnsi" w:eastAsia="Calibri" w:hAnsiTheme="minorHAnsi" w:cs="Arial"/>
          <w:b/>
          <w:sz w:val="20"/>
          <w:szCs w:val="20"/>
          <w:lang w:eastAsia="en-US"/>
        </w:rPr>
        <w:t>implantów, śrub, gwoździ, płytek na potrzeby ortopedii</w:t>
      </w:r>
      <w:r w:rsidR="0083125F">
        <w:rPr>
          <w:rFonts w:asciiTheme="minorHAnsi" w:eastAsia="Calibri" w:hAnsiTheme="minorHAnsi" w:cs="Arial"/>
          <w:b/>
          <w:sz w:val="20"/>
          <w:szCs w:val="20"/>
          <w:lang w:eastAsia="en-US"/>
        </w:rPr>
        <w:t xml:space="preserve"> </w:t>
      </w:r>
      <w:r w:rsidR="0009791C">
        <w:rPr>
          <w:rFonts w:asciiTheme="minorHAnsi" w:eastAsia="Calibri" w:hAnsiTheme="minorHAnsi" w:cs="Arial"/>
          <w:b/>
          <w:sz w:val="20"/>
          <w:szCs w:val="20"/>
          <w:lang w:eastAsia="en-US"/>
        </w:rPr>
        <w:t xml:space="preserve">nr </w:t>
      </w:r>
      <w:r w:rsidR="00E21FBA">
        <w:rPr>
          <w:rFonts w:asciiTheme="minorHAnsi" w:eastAsia="Calibri" w:hAnsiTheme="minorHAnsi" w:cs="Arial"/>
          <w:b/>
          <w:sz w:val="20"/>
          <w:szCs w:val="20"/>
          <w:lang w:eastAsia="en-US"/>
        </w:rPr>
        <w:t>6</w:t>
      </w:r>
      <w:r w:rsidR="0083125F">
        <w:rPr>
          <w:rFonts w:asciiTheme="minorHAnsi" w:eastAsia="Calibri" w:hAnsiTheme="minorHAnsi" w:cs="Arial"/>
          <w:b/>
          <w:sz w:val="20"/>
          <w:szCs w:val="20"/>
          <w:lang w:eastAsia="en-US"/>
        </w:rPr>
        <w:t>/D/20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287657">
        <w:rPr>
          <w:rFonts w:asciiTheme="minorHAnsi" w:hAnsiTheme="minorHAnsi" w:cs="Arial"/>
          <w:sz w:val="20"/>
          <w:szCs w:val="20"/>
        </w:rPr>
        <w:t>st. PZP</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E21FBA" w:rsidRPr="00911FF5" w:rsidRDefault="00DC0BE4" w:rsidP="00E21FBA">
            <w:pPr>
              <w:rPr>
                <w:rFonts w:asciiTheme="minorHAnsi" w:hAnsiTheme="minorHAnsi"/>
                <w:sz w:val="20"/>
                <w:szCs w:val="20"/>
              </w:rPr>
            </w:pPr>
            <w:r w:rsidRPr="004C33E9">
              <w:rPr>
                <w:rFonts w:ascii="Calibri" w:hAnsi="Calibri" w:cs="Segoe UI"/>
                <w:b/>
                <w:sz w:val="20"/>
                <w:szCs w:val="20"/>
              </w:rPr>
              <w:t xml:space="preserve">Przystępując do postępowania na </w:t>
            </w:r>
            <w:r w:rsidR="00E21FBA">
              <w:rPr>
                <w:rFonts w:asciiTheme="minorHAnsi" w:eastAsia="Calibri" w:hAnsiTheme="minorHAnsi" w:cs="Arial"/>
                <w:b/>
                <w:sz w:val="20"/>
                <w:szCs w:val="20"/>
                <w:lang w:eastAsia="en-US"/>
              </w:rPr>
              <w:t>dostawę</w:t>
            </w:r>
            <w:r w:rsidR="00E21FBA" w:rsidRPr="00911FF5">
              <w:rPr>
                <w:rFonts w:asciiTheme="minorHAnsi" w:eastAsia="Calibri" w:hAnsiTheme="minorHAnsi" w:cs="Arial"/>
                <w:b/>
                <w:sz w:val="20"/>
                <w:szCs w:val="20"/>
                <w:lang w:eastAsia="en-US"/>
              </w:rPr>
              <w:t xml:space="preserve"> </w:t>
            </w:r>
            <w:r w:rsidR="00E21FBA">
              <w:rPr>
                <w:rFonts w:asciiTheme="minorHAnsi" w:eastAsia="Calibri" w:hAnsiTheme="minorHAnsi" w:cs="Arial"/>
                <w:b/>
                <w:sz w:val="20"/>
                <w:szCs w:val="20"/>
                <w:lang w:eastAsia="en-US"/>
              </w:rPr>
              <w:t xml:space="preserve">implantów, śrub, gwoździ, płytek na potrzeby ortopedii </w:t>
            </w:r>
          </w:p>
          <w:p w:rsidR="00DC0BE4" w:rsidRPr="004C33E9" w:rsidRDefault="00E21FBA" w:rsidP="00733491">
            <w:pPr>
              <w:spacing w:after="40"/>
              <w:rPr>
                <w:rFonts w:ascii="Calibri" w:hAnsi="Calibri" w:cs="Segoe UI"/>
                <w:b/>
                <w:sz w:val="20"/>
                <w:szCs w:val="20"/>
              </w:rPr>
            </w:pPr>
            <w:r>
              <w:rPr>
                <w:rFonts w:asciiTheme="minorHAnsi" w:hAnsiTheme="minorHAnsi" w:cstheme="minorHAnsi"/>
                <w:b/>
                <w:sz w:val="22"/>
              </w:rPr>
              <w:t>– nr 6</w:t>
            </w:r>
            <w:r w:rsidR="0083125F">
              <w:rPr>
                <w:rFonts w:asciiTheme="minorHAnsi" w:hAnsiTheme="minorHAnsi" w:cstheme="minorHAnsi"/>
                <w:b/>
                <w:sz w:val="22"/>
              </w:rPr>
              <w:t>/D/20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44433D">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4E0FD0" w:rsidRDefault="004E0FD0" w:rsidP="004E0FD0">
      <w:pPr>
        <w:spacing w:after="40"/>
        <w:jc w:val="both"/>
        <w:rPr>
          <w:rFonts w:asciiTheme="minorHAnsi" w:hAnsiTheme="minorHAnsi" w:cs="Segoe UI"/>
          <w:sz w:val="20"/>
          <w:szCs w:val="20"/>
        </w:rPr>
      </w:pPr>
    </w:p>
    <w:p w:rsidR="00CE3489" w:rsidRPr="00E334E8" w:rsidRDefault="00CE3489" w:rsidP="00CE3489">
      <w:pPr>
        <w:spacing w:after="40"/>
        <w:jc w:val="right"/>
        <w:rPr>
          <w:rFonts w:ascii="Calibri" w:hAnsi="Calibri" w:cs="Segoe UI"/>
          <w:b/>
          <w:bCs/>
          <w:sz w:val="20"/>
          <w:szCs w:val="20"/>
        </w:rPr>
      </w:pPr>
      <w:r>
        <w:rPr>
          <w:rFonts w:ascii="Calibri" w:hAnsi="Calibri" w:cs="Segoe UI"/>
          <w:b/>
          <w:bCs/>
          <w:sz w:val="20"/>
          <w:szCs w:val="20"/>
        </w:rPr>
        <w:t>Załącznik nr 6</w:t>
      </w: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sz w:val="20"/>
          <w:szCs w:val="20"/>
        </w:rPr>
      </w:pPr>
      <w:r w:rsidRPr="00E334E8">
        <w:rPr>
          <w:rFonts w:ascii="Calibri" w:hAnsi="Calibri" w:cs="Segoe UI"/>
          <w:b/>
          <w:sz w:val="20"/>
          <w:szCs w:val="20"/>
        </w:rPr>
        <w:t>OŚWIADCZENIE WYKONAWCY</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Nazwa Wykonawcy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Adres Wykonawcy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Telefon...............................................................................................................................</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Fax.....................................................................................................................................</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B74F6" w:rsidRDefault="00CB74F6" w:rsidP="00CB74F6">
      <w:pPr>
        <w:spacing w:after="40"/>
        <w:jc w:val="right"/>
        <w:rPr>
          <w:rFonts w:asciiTheme="minorHAnsi" w:hAnsiTheme="minorHAnsi" w:cs="Segoe UI"/>
          <w:b/>
          <w:sz w:val="20"/>
          <w:szCs w:val="20"/>
        </w:rPr>
      </w:pPr>
      <w:r w:rsidRPr="00CB74F6">
        <w:rPr>
          <w:rFonts w:asciiTheme="minorHAnsi" w:hAnsiTheme="minorHAnsi" w:cs="Segoe UI"/>
          <w:b/>
          <w:sz w:val="20"/>
          <w:szCs w:val="20"/>
        </w:rPr>
        <w:t>Załącznik nr 7</w:t>
      </w:r>
    </w:p>
    <w:p w:rsidR="00CB74F6" w:rsidRPr="004C19F4" w:rsidRDefault="00CB74F6" w:rsidP="00CB74F6">
      <w:pPr>
        <w:pStyle w:val="Tekstprzypisudolnego"/>
        <w:jc w:val="center"/>
        <w:rPr>
          <w:rFonts w:ascii="Times New Roman" w:hAnsi="Times New Roman"/>
          <w:i/>
          <w:sz w:val="22"/>
          <w:szCs w:val="22"/>
          <w:u w:val="single"/>
        </w:rPr>
      </w:pPr>
      <w:r w:rsidRPr="004C19F4">
        <w:rPr>
          <w:rFonts w:ascii="Times New Roman" w:hAnsi="Times New Roman"/>
          <w:i/>
          <w:sz w:val="22"/>
          <w:szCs w:val="22"/>
          <w:u w:val="single"/>
        </w:rPr>
        <w:t>Klauzula informacyjna z art. 13 RODO do zastosowania w celu związanym z postępowaniem</w:t>
      </w:r>
      <w:r>
        <w:rPr>
          <w:rFonts w:ascii="Times New Roman" w:hAnsi="Times New Roman"/>
          <w:i/>
          <w:sz w:val="22"/>
          <w:szCs w:val="22"/>
          <w:u w:val="single"/>
        </w:rPr>
        <w:br/>
      </w:r>
      <w:r w:rsidRPr="004C19F4">
        <w:rPr>
          <w:rFonts w:ascii="Times New Roman" w:hAnsi="Times New Roman"/>
          <w:i/>
          <w:sz w:val="22"/>
          <w:szCs w:val="22"/>
          <w:u w:val="single"/>
        </w:rPr>
        <w:t xml:space="preserve"> o udzielenie zamówienia publicznego</w:t>
      </w:r>
    </w:p>
    <w:p w:rsidR="00CB74F6" w:rsidRPr="00CB74F6" w:rsidRDefault="00CB74F6" w:rsidP="00CB74F6">
      <w:pPr>
        <w:spacing w:after="40"/>
        <w:jc w:val="right"/>
        <w:rPr>
          <w:rFonts w:asciiTheme="minorHAnsi" w:hAnsiTheme="minorHAnsi" w:cs="Segoe UI"/>
          <w:b/>
          <w:sz w:val="20"/>
          <w:szCs w:val="20"/>
        </w:rPr>
      </w:pPr>
    </w:p>
    <w:p w:rsidR="00CB74F6" w:rsidRPr="001766D4" w:rsidRDefault="00CB74F6" w:rsidP="00CB74F6">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CB74F6" w:rsidRPr="001766D4" w:rsidRDefault="00CB74F6" w:rsidP="00B97F5B">
      <w:pPr>
        <w:pStyle w:val="Akapitzlist"/>
        <w:numPr>
          <w:ilvl w:val="0"/>
          <w:numId w:val="37"/>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 xml:space="preserve">nr sprawy </w:t>
      </w:r>
      <w:r w:rsidR="00E21FBA">
        <w:rPr>
          <w:rFonts w:asciiTheme="minorHAnsi" w:eastAsiaTheme="minorHAnsi" w:hAnsiTheme="minorHAnsi" w:cstheme="minorHAnsi"/>
          <w:b/>
          <w:i/>
          <w:sz w:val="20"/>
          <w:szCs w:val="20"/>
          <w:u w:val="single"/>
          <w:lang w:eastAsia="en-US"/>
        </w:rPr>
        <w:t>6</w:t>
      </w:r>
      <w:r>
        <w:rPr>
          <w:rFonts w:asciiTheme="minorHAnsi" w:eastAsiaTheme="minorHAnsi" w:hAnsiTheme="minorHAnsi" w:cstheme="minorHAnsi"/>
          <w:b/>
          <w:i/>
          <w:sz w:val="20"/>
          <w:szCs w:val="20"/>
          <w:u w:val="single"/>
          <w:lang w:eastAsia="en-US"/>
        </w:rPr>
        <w:t>/D/20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CB74F6" w:rsidRPr="001766D4" w:rsidRDefault="00CB74F6" w:rsidP="00CB74F6">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CB74F6" w:rsidRPr="001766D4" w:rsidRDefault="00CB74F6" w:rsidP="00CB74F6">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CB74F6" w:rsidRPr="001766D4" w:rsidRDefault="00CB74F6" w:rsidP="00CB74F6">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CB74F6" w:rsidRPr="001766D4" w:rsidRDefault="00CB74F6" w:rsidP="00CB74F6">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Pr="001B0606" w:rsidRDefault="00CB74F6" w:rsidP="004E0FD0">
      <w:pPr>
        <w:spacing w:after="40"/>
        <w:jc w:val="both"/>
        <w:rPr>
          <w:rFonts w:asciiTheme="minorHAnsi" w:hAnsiTheme="minorHAnsi" w:cs="Segoe UI"/>
          <w:sz w:val="20"/>
          <w:szCs w:val="20"/>
        </w:rPr>
      </w:pPr>
    </w:p>
    <w:p w:rsidR="004E0FD0" w:rsidRDefault="004E0FD0" w:rsidP="004E0FD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4E0FD0" w:rsidRDefault="004E0FD0" w:rsidP="004E0FD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4E0FD0" w:rsidRPr="001409E0" w:rsidRDefault="004E0FD0" w:rsidP="004E0FD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4E0FD0" w:rsidRPr="001409E0" w:rsidRDefault="004E0FD0" w:rsidP="004E0FD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t>
      </w:r>
      <w:r w:rsidR="00E21FBA">
        <w:rPr>
          <w:rFonts w:asciiTheme="minorHAnsi" w:hAnsiTheme="minorHAnsi" w:cs="Arial"/>
          <w:sz w:val="20"/>
          <w:szCs w:val="20"/>
        </w:rPr>
        <w:t>wień  publicznych  nr 6</w:t>
      </w:r>
      <w:r>
        <w:rPr>
          <w:rFonts w:asciiTheme="minorHAnsi" w:hAnsiTheme="minorHAnsi" w:cs="Arial"/>
          <w:sz w:val="20"/>
          <w:szCs w:val="20"/>
        </w:rPr>
        <w:t>/D/20</w:t>
      </w:r>
    </w:p>
    <w:p w:rsidR="004E0FD0" w:rsidRPr="001409E0" w:rsidRDefault="004E0FD0" w:rsidP="004E0FD0">
      <w:pPr>
        <w:jc w:val="both"/>
        <w:rPr>
          <w:rFonts w:asciiTheme="minorHAnsi" w:hAnsiTheme="minorHAnsi" w:cs="Arial"/>
          <w:sz w:val="20"/>
          <w:szCs w:val="20"/>
        </w:rPr>
      </w:pPr>
      <w:r w:rsidRPr="001409E0">
        <w:rPr>
          <w:rFonts w:asciiTheme="minorHAnsi" w:hAnsiTheme="minorHAnsi" w:cs="Arial"/>
          <w:sz w:val="20"/>
          <w:szCs w:val="20"/>
        </w:rPr>
        <w:t>Pomiędzy:</w:t>
      </w:r>
    </w:p>
    <w:p w:rsidR="004E0FD0" w:rsidRPr="001409E0" w:rsidRDefault="004E0FD0" w:rsidP="004E0FD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4E0FD0" w:rsidRPr="001409E0" w:rsidRDefault="004E0FD0" w:rsidP="004E0FD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4E0FD0" w:rsidRPr="001409E0" w:rsidRDefault="004E0FD0" w:rsidP="004E0FD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4E0FD0" w:rsidRDefault="004E0FD0" w:rsidP="004E0FD0">
      <w:pPr>
        <w:jc w:val="both"/>
        <w:rPr>
          <w:rFonts w:asciiTheme="minorHAnsi" w:hAnsiTheme="minorHAnsi" w:cs="Arial"/>
          <w:sz w:val="20"/>
          <w:szCs w:val="20"/>
        </w:rPr>
      </w:pPr>
      <w:r w:rsidRPr="001409E0">
        <w:rPr>
          <w:rFonts w:asciiTheme="minorHAnsi" w:hAnsiTheme="minorHAnsi" w:cs="Arial"/>
          <w:sz w:val="20"/>
          <w:szCs w:val="20"/>
        </w:rPr>
        <w:t xml:space="preserve">a   </w:t>
      </w:r>
    </w:p>
    <w:p w:rsidR="004E0FD0" w:rsidRDefault="004E0FD0" w:rsidP="004E0FD0">
      <w:pPr>
        <w:jc w:val="both"/>
        <w:rPr>
          <w:rFonts w:asciiTheme="minorHAnsi" w:hAnsiTheme="minorHAnsi" w:cs="Arial"/>
          <w:sz w:val="20"/>
          <w:szCs w:val="20"/>
        </w:rPr>
      </w:pPr>
      <w:r w:rsidRPr="00C25077">
        <w:rPr>
          <w:rFonts w:asciiTheme="minorHAnsi" w:hAnsiTheme="minorHAnsi" w:cs="Arial"/>
          <w:sz w:val="20"/>
          <w:szCs w:val="20"/>
        </w:rPr>
        <w:t>..........................................................................................................................z siedzibą w …… zarejestrowaną w Sądzie Rejonowym w ………, ….. Wydział  Krajowego Rejestru Sądowego prowadzonego pod numerem ………, NIP ………………….Regon ………………….</w:t>
      </w:r>
    </w:p>
    <w:p w:rsidR="004E0FD0" w:rsidRPr="001409E0" w:rsidRDefault="004E0FD0" w:rsidP="004E0FD0">
      <w:pPr>
        <w:jc w:val="both"/>
        <w:rPr>
          <w:rFonts w:asciiTheme="minorHAnsi" w:hAnsiTheme="minorHAnsi" w:cs="Arial"/>
          <w:sz w:val="20"/>
          <w:szCs w:val="20"/>
        </w:rPr>
      </w:pPr>
      <w:r>
        <w:rPr>
          <w:rFonts w:asciiTheme="minorHAnsi" w:hAnsiTheme="minorHAnsi" w:cs="Arial"/>
          <w:sz w:val="20"/>
          <w:szCs w:val="20"/>
        </w:rPr>
        <w:t>reprezentowaną</w:t>
      </w:r>
      <w:r w:rsidRPr="001409E0">
        <w:rPr>
          <w:rFonts w:asciiTheme="minorHAnsi" w:hAnsiTheme="minorHAnsi" w:cs="Arial"/>
          <w:sz w:val="20"/>
          <w:szCs w:val="20"/>
        </w:rPr>
        <w:t xml:space="preserve">  przez:</w:t>
      </w:r>
    </w:p>
    <w:p w:rsidR="004E0FD0" w:rsidRPr="001409E0" w:rsidRDefault="004E0FD0" w:rsidP="004E0FD0">
      <w:pPr>
        <w:jc w:val="both"/>
        <w:rPr>
          <w:rFonts w:asciiTheme="minorHAnsi" w:hAnsiTheme="minorHAnsi" w:cs="Arial"/>
          <w:b/>
          <w:sz w:val="20"/>
          <w:szCs w:val="20"/>
        </w:rPr>
      </w:pPr>
      <w:r w:rsidRPr="001409E0">
        <w:rPr>
          <w:rFonts w:asciiTheme="minorHAnsi" w:hAnsiTheme="minorHAnsi" w:cs="Arial"/>
          <w:b/>
          <w:sz w:val="20"/>
          <w:szCs w:val="20"/>
        </w:rPr>
        <w:t>………………………</w:t>
      </w:r>
    </w:p>
    <w:p w:rsidR="004E0FD0" w:rsidRDefault="004E0FD0" w:rsidP="004E0FD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9A76E3" w:rsidRPr="001409E0" w:rsidRDefault="009A76E3" w:rsidP="004E0FD0">
      <w:pPr>
        <w:jc w:val="both"/>
        <w:rPr>
          <w:rFonts w:asciiTheme="minorHAnsi" w:hAnsiTheme="minorHAnsi" w:cs="Arial"/>
          <w:b/>
          <w:bCs/>
          <w:sz w:val="20"/>
          <w:szCs w:val="20"/>
        </w:rPr>
      </w:pPr>
    </w:p>
    <w:p w:rsidR="009A76E3" w:rsidRPr="00585174" w:rsidRDefault="009A76E3" w:rsidP="009A76E3">
      <w:pPr>
        <w:jc w:val="center"/>
        <w:rPr>
          <w:b/>
          <w:sz w:val="22"/>
          <w:szCs w:val="22"/>
        </w:rPr>
      </w:pPr>
      <w:r w:rsidRPr="00585174">
        <w:rPr>
          <w:b/>
          <w:sz w:val="22"/>
          <w:szCs w:val="22"/>
        </w:rPr>
        <w:t>§ 1.</w:t>
      </w:r>
    </w:p>
    <w:p w:rsidR="009A76E3" w:rsidRPr="00585174" w:rsidRDefault="009A76E3" w:rsidP="009A76E3">
      <w:pPr>
        <w:jc w:val="both"/>
        <w:rPr>
          <w:sz w:val="22"/>
          <w:szCs w:val="22"/>
        </w:rPr>
      </w:pPr>
      <w:r w:rsidRPr="00585174">
        <w:rPr>
          <w:sz w:val="22"/>
          <w:szCs w:val="22"/>
        </w:rPr>
        <w:t xml:space="preserve">Przedmiotem niniejszej umowy jest sukcesywna dostawa i sprzedaż </w:t>
      </w:r>
      <w:r>
        <w:rPr>
          <w:b/>
          <w:sz w:val="22"/>
          <w:szCs w:val="22"/>
        </w:rPr>
        <w:t xml:space="preserve">…………………. </w:t>
      </w:r>
      <w:r w:rsidRPr="00585174">
        <w:rPr>
          <w:sz w:val="22"/>
          <w:szCs w:val="22"/>
        </w:rPr>
        <w:t>zgodnie z formularzem asortymentowo</w:t>
      </w:r>
      <w:r w:rsidR="002A3511">
        <w:rPr>
          <w:sz w:val="22"/>
          <w:szCs w:val="22"/>
        </w:rPr>
        <w:t xml:space="preserve"> </w:t>
      </w:r>
      <w:r w:rsidRPr="00585174">
        <w:rPr>
          <w:sz w:val="22"/>
          <w:szCs w:val="22"/>
        </w:rPr>
        <w:t>- ceno</w:t>
      </w:r>
      <w:r w:rsidR="002A3511">
        <w:rPr>
          <w:sz w:val="22"/>
          <w:szCs w:val="22"/>
        </w:rPr>
        <w:t>wym określonym w Załączniku nr 2</w:t>
      </w:r>
      <w:r w:rsidRPr="00585174">
        <w:rPr>
          <w:sz w:val="22"/>
          <w:szCs w:val="22"/>
        </w:rPr>
        <w:t xml:space="preserve"> do SIWZ  (pakiet nr ………….</w:t>
      </w:r>
      <w:r>
        <w:rPr>
          <w:sz w:val="22"/>
          <w:szCs w:val="22"/>
        </w:rPr>
        <w:t>)</w:t>
      </w:r>
      <w:r w:rsidRPr="00585174">
        <w:rPr>
          <w:sz w:val="22"/>
          <w:szCs w:val="22"/>
        </w:rPr>
        <w:t xml:space="preserve"> dołączonym do oferty Wykonawcy.</w:t>
      </w:r>
    </w:p>
    <w:p w:rsidR="009A76E3" w:rsidRPr="00585174" w:rsidRDefault="009A76E3" w:rsidP="009A76E3">
      <w:pPr>
        <w:ind w:left="360"/>
        <w:jc w:val="center"/>
        <w:rPr>
          <w:b/>
          <w:sz w:val="22"/>
          <w:szCs w:val="22"/>
        </w:rPr>
      </w:pPr>
    </w:p>
    <w:p w:rsidR="009A76E3" w:rsidRPr="00585174" w:rsidRDefault="009A76E3" w:rsidP="009A76E3">
      <w:pPr>
        <w:jc w:val="center"/>
        <w:rPr>
          <w:b/>
          <w:sz w:val="22"/>
          <w:szCs w:val="22"/>
        </w:rPr>
      </w:pPr>
      <w:r w:rsidRPr="00585174">
        <w:rPr>
          <w:b/>
          <w:sz w:val="22"/>
          <w:szCs w:val="22"/>
        </w:rPr>
        <w:t>§ 2.</w:t>
      </w:r>
    </w:p>
    <w:p w:rsidR="009A76E3" w:rsidRPr="00585174" w:rsidRDefault="009A76E3" w:rsidP="009A76E3">
      <w:pPr>
        <w:numPr>
          <w:ilvl w:val="0"/>
          <w:numId w:val="45"/>
        </w:numPr>
        <w:jc w:val="both"/>
        <w:rPr>
          <w:sz w:val="22"/>
          <w:szCs w:val="22"/>
        </w:rPr>
      </w:pPr>
      <w:r w:rsidRPr="00585174">
        <w:rPr>
          <w:sz w:val="22"/>
          <w:szCs w:val="22"/>
        </w:rPr>
        <w:t>Ogólną wartość zamówienia brutto ustala się na kw</w:t>
      </w:r>
      <w:r>
        <w:rPr>
          <w:sz w:val="22"/>
          <w:szCs w:val="22"/>
        </w:rPr>
        <w:t>otę ……………. zł (słownie: …………………</w:t>
      </w:r>
      <w:r w:rsidRPr="00585174">
        <w:rPr>
          <w:sz w:val="22"/>
          <w:szCs w:val="22"/>
        </w:rPr>
        <w:t xml:space="preserve">  zł  …………./100 )</w:t>
      </w:r>
    </w:p>
    <w:p w:rsidR="009A76E3" w:rsidRPr="00585174" w:rsidRDefault="009A76E3" w:rsidP="009A76E3">
      <w:pPr>
        <w:numPr>
          <w:ilvl w:val="0"/>
          <w:numId w:val="45"/>
        </w:numPr>
        <w:jc w:val="both"/>
        <w:rPr>
          <w:sz w:val="22"/>
          <w:szCs w:val="22"/>
        </w:rPr>
      </w:pPr>
      <w:r w:rsidRPr="00585174">
        <w:rPr>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9A76E3" w:rsidRPr="00585174" w:rsidRDefault="009A76E3" w:rsidP="009A76E3">
      <w:pPr>
        <w:numPr>
          <w:ilvl w:val="0"/>
          <w:numId w:val="45"/>
        </w:numPr>
        <w:jc w:val="both"/>
        <w:rPr>
          <w:sz w:val="22"/>
          <w:szCs w:val="22"/>
        </w:rPr>
      </w:pPr>
      <w:r w:rsidRPr="00585174">
        <w:rPr>
          <w:sz w:val="22"/>
          <w:szCs w:val="22"/>
        </w:rPr>
        <w:t>Wykonawca zobowiązuje się do zagwarantowania stałości cen przez czas trwania umowy.</w:t>
      </w:r>
    </w:p>
    <w:p w:rsidR="009A76E3" w:rsidRPr="00585174" w:rsidRDefault="009A76E3" w:rsidP="009A76E3">
      <w:pPr>
        <w:ind w:left="360"/>
        <w:jc w:val="center"/>
        <w:rPr>
          <w:b/>
          <w:sz w:val="22"/>
          <w:szCs w:val="22"/>
        </w:rPr>
      </w:pPr>
    </w:p>
    <w:p w:rsidR="009A76E3" w:rsidRPr="00585174" w:rsidRDefault="009A76E3" w:rsidP="009A76E3">
      <w:pPr>
        <w:jc w:val="center"/>
        <w:rPr>
          <w:b/>
          <w:sz w:val="22"/>
          <w:szCs w:val="22"/>
        </w:rPr>
      </w:pPr>
      <w:r w:rsidRPr="00585174">
        <w:rPr>
          <w:b/>
          <w:sz w:val="22"/>
          <w:szCs w:val="22"/>
        </w:rPr>
        <w:t>§ 3.</w:t>
      </w:r>
    </w:p>
    <w:p w:rsidR="009A76E3" w:rsidRPr="00585174" w:rsidRDefault="009A76E3" w:rsidP="002A3511">
      <w:pPr>
        <w:numPr>
          <w:ilvl w:val="0"/>
          <w:numId w:val="27"/>
        </w:numPr>
        <w:tabs>
          <w:tab w:val="left" w:pos="709"/>
        </w:tabs>
        <w:jc w:val="both"/>
        <w:rPr>
          <w:sz w:val="22"/>
          <w:szCs w:val="22"/>
        </w:rPr>
      </w:pPr>
      <w:r w:rsidRPr="00585174">
        <w:rPr>
          <w:spacing w:val="2"/>
          <w:position w:val="-2"/>
          <w:sz w:val="22"/>
          <w:szCs w:val="22"/>
        </w:rPr>
        <w:t>Wykonawca zobowiązuje się do realizacji dostawy towaru w ilości i asortymencie zgodnie z zamówieniem zgłoszonym przez Zamawiającego telefonicznie, e-mailem lub faksem.</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zobowiązuje się do elastycznego reagowania na zwiększone lub zmniejszone potrzeby Zamawiającego, jak również na ewentualne korekty już dokonanych zamówień.</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zobowiązuje się do dostarczenie zamówionej partii towaru do Apteki Zamawiającego na własny koszt i ryzyko w terminie do ……………. dni roboczych  od złożenia zamówienia (z wyjątkiem świąt i niedziel). Dostawa towaru będzie miał miejsce w godzinach pracy Apteki (poniedziałek – piątek godz. 8.00 do 14.00). Do obowiązków Wykonawcy należy również rozładunek towaru dokonany na własny koszt w miejscu  wskazanym przez pracownika Apteki.</w:t>
      </w:r>
    </w:p>
    <w:p w:rsidR="009A76E3" w:rsidRPr="00585174" w:rsidRDefault="009A76E3" w:rsidP="009A76E3">
      <w:pPr>
        <w:numPr>
          <w:ilvl w:val="0"/>
          <w:numId w:val="27"/>
        </w:numPr>
        <w:jc w:val="both"/>
        <w:rPr>
          <w:sz w:val="22"/>
          <w:szCs w:val="22"/>
        </w:rPr>
      </w:pPr>
      <w:r w:rsidRPr="00585174">
        <w:rPr>
          <w:spacing w:val="2"/>
          <w:position w:val="-2"/>
          <w:sz w:val="22"/>
          <w:szCs w:val="22"/>
        </w:rPr>
        <w:t>Jeżeli dostawa wypada w dniu wolnym od pracy lub poza godzinami pracy Apteki szpitalnej, dostawa nastąpi w pierwszym dniu roboczym po wyznaczonym terminie.</w:t>
      </w:r>
    </w:p>
    <w:p w:rsidR="009A76E3" w:rsidRPr="00585174" w:rsidRDefault="009A76E3" w:rsidP="009A76E3">
      <w:pPr>
        <w:numPr>
          <w:ilvl w:val="0"/>
          <w:numId w:val="27"/>
        </w:numPr>
        <w:jc w:val="both"/>
        <w:rPr>
          <w:sz w:val="22"/>
          <w:szCs w:val="22"/>
        </w:rPr>
      </w:pPr>
      <w:r w:rsidRPr="00585174">
        <w:rPr>
          <w:sz w:val="22"/>
          <w:szCs w:val="22"/>
        </w:rPr>
        <w:t>Odbiór asortymentu odbywać się będzie na podstawie wystawionej faktury VAT z określeniem przedmiotu umowy oraz ceny jednostkowej netto i brutto, dacie ważności i nr serii towaru.</w:t>
      </w:r>
    </w:p>
    <w:p w:rsidR="009A76E3" w:rsidRPr="00585174" w:rsidRDefault="009A76E3" w:rsidP="009A76E3">
      <w:pPr>
        <w:numPr>
          <w:ilvl w:val="0"/>
          <w:numId w:val="27"/>
        </w:numPr>
        <w:jc w:val="both"/>
        <w:rPr>
          <w:sz w:val="22"/>
          <w:szCs w:val="22"/>
        </w:rPr>
      </w:pPr>
      <w:r w:rsidRPr="00585174">
        <w:rPr>
          <w:sz w:val="22"/>
          <w:szCs w:val="22"/>
        </w:rPr>
        <w:t xml:space="preserve">Wykonawca </w:t>
      </w:r>
      <w:r w:rsidRPr="00585174">
        <w:rPr>
          <w:b/>
          <w:sz w:val="22"/>
          <w:szCs w:val="22"/>
        </w:rPr>
        <w:t>dla jednego zamówienia</w:t>
      </w:r>
      <w:r w:rsidRPr="00585174">
        <w:rPr>
          <w:sz w:val="22"/>
          <w:szCs w:val="22"/>
        </w:rPr>
        <w:t xml:space="preserve"> określonego w </w:t>
      </w:r>
      <w:r w:rsidRPr="00585174">
        <w:rPr>
          <w:b/>
          <w:sz w:val="22"/>
          <w:szCs w:val="22"/>
        </w:rPr>
        <w:t xml:space="preserve">§ 3 ust 1 wystawi jedną fakturę obejmującą całe zamówienie. </w:t>
      </w:r>
    </w:p>
    <w:p w:rsidR="009A76E3" w:rsidRPr="00585174" w:rsidRDefault="009A76E3" w:rsidP="009A76E3">
      <w:pPr>
        <w:ind w:left="720"/>
        <w:jc w:val="both"/>
        <w:rPr>
          <w:sz w:val="22"/>
          <w:szCs w:val="22"/>
        </w:rPr>
      </w:pPr>
    </w:p>
    <w:p w:rsidR="009A76E3" w:rsidRPr="00585174" w:rsidRDefault="009A76E3" w:rsidP="009A76E3">
      <w:pPr>
        <w:numPr>
          <w:ilvl w:val="0"/>
          <w:numId w:val="27"/>
        </w:numPr>
        <w:jc w:val="both"/>
        <w:rPr>
          <w:b/>
          <w:sz w:val="22"/>
          <w:szCs w:val="22"/>
        </w:rPr>
      </w:pPr>
      <w:r w:rsidRPr="00585174">
        <w:rPr>
          <w:sz w:val="22"/>
          <w:szCs w:val="22"/>
        </w:rPr>
        <w:t xml:space="preserve">Zamawiający dopuszcza  złożenie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9A76E3">
        <w:rPr>
          <w:sz w:val="22"/>
          <w:szCs w:val="20"/>
        </w:rPr>
        <w:t>Nexus</w:t>
      </w:r>
      <w:proofErr w:type="spellEnd"/>
      <w:r w:rsidRPr="009A76E3">
        <w:rPr>
          <w:sz w:val="22"/>
          <w:szCs w:val="20"/>
        </w:rPr>
        <w:t xml:space="preserve"> Polska Sp. z o.o.). </w:t>
      </w:r>
      <w:r w:rsidRPr="00585174">
        <w:rPr>
          <w:sz w:val="22"/>
          <w:szCs w:val="22"/>
        </w:rPr>
        <w:t xml:space="preserve">Wymagany format faktury to DATA-FARM (format tekstowy, pliki z rozszerzeniem. FAK, specyfikacja dostępna pod adresem http://www.datu.pl/datafarm.aspx). Dopuszcza się również wystawienia faktury elektronicznej w innym formacie np. pdf. </w:t>
      </w:r>
      <w:r w:rsidRPr="00585174">
        <w:rPr>
          <w:b/>
          <w:sz w:val="22"/>
          <w:szCs w:val="22"/>
        </w:rPr>
        <w:t xml:space="preserve">Dostarczenie danych faktury w postaci elektronicznej </w:t>
      </w:r>
      <w:r w:rsidRPr="00585174">
        <w:rPr>
          <w:sz w:val="22"/>
          <w:szCs w:val="22"/>
        </w:rPr>
        <w:t xml:space="preserve"> </w:t>
      </w:r>
      <w:r w:rsidRPr="00585174">
        <w:rPr>
          <w:b/>
          <w:sz w:val="22"/>
          <w:szCs w:val="22"/>
        </w:rPr>
        <w:t>zwalnia z dostarczenia faktury w postaci papierowej.</w:t>
      </w:r>
    </w:p>
    <w:p w:rsidR="009A76E3" w:rsidRPr="00585174" w:rsidRDefault="009A76E3" w:rsidP="009A76E3">
      <w:pPr>
        <w:jc w:val="both"/>
        <w:rPr>
          <w:b/>
          <w:sz w:val="22"/>
          <w:szCs w:val="22"/>
        </w:rPr>
      </w:pPr>
    </w:p>
    <w:p w:rsidR="009A76E3" w:rsidRPr="00585174" w:rsidRDefault="009A76E3" w:rsidP="009A76E3">
      <w:pPr>
        <w:jc w:val="center"/>
        <w:rPr>
          <w:b/>
          <w:sz w:val="22"/>
          <w:szCs w:val="22"/>
        </w:rPr>
      </w:pPr>
      <w:r w:rsidRPr="00585174">
        <w:rPr>
          <w:b/>
          <w:sz w:val="22"/>
          <w:szCs w:val="22"/>
        </w:rPr>
        <w:t>§ 4.</w:t>
      </w:r>
    </w:p>
    <w:p w:rsidR="009A76E3" w:rsidRPr="00585174" w:rsidRDefault="009A76E3" w:rsidP="009A76E3">
      <w:pPr>
        <w:numPr>
          <w:ilvl w:val="0"/>
          <w:numId w:val="46"/>
        </w:numPr>
        <w:jc w:val="both"/>
        <w:rPr>
          <w:sz w:val="22"/>
          <w:szCs w:val="22"/>
        </w:rPr>
      </w:pPr>
      <w:r w:rsidRPr="00585174">
        <w:rPr>
          <w:sz w:val="22"/>
          <w:szCs w:val="22"/>
        </w:rPr>
        <w:t>Wykonawca oświadcza, że towar będący przedmiotem umowy jest dobrej jakości, posiada wymagane atesty, certyfikaty, i spełnia normy obowiązujące dla tego rodzaju towaru.</w:t>
      </w:r>
    </w:p>
    <w:p w:rsidR="009A76E3" w:rsidRPr="005959A8" w:rsidRDefault="009A76E3" w:rsidP="009A76E3">
      <w:pPr>
        <w:numPr>
          <w:ilvl w:val="0"/>
          <w:numId w:val="46"/>
        </w:numPr>
        <w:tabs>
          <w:tab w:val="num" w:pos="180"/>
        </w:tabs>
        <w:jc w:val="both"/>
        <w:rPr>
          <w:sz w:val="22"/>
          <w:szCs w:val="22"/>
        </w:rPr>
      </w:pPr>
      <w:r w:rsidRPr="005959A8">
        <w:rPr>
          <w:sz w:val="22"/>
          <w:szCs w:val="22"/>
        </w:rPr>
        <w:t>Dostarczany przedmiot zamówienia winien posiadać w momencie dostarczenia do Zamawiającego  co najmniej 12 miesięczny termin ważności.</w:t>
      </w:r>
    </w:p>
    <w:p w:rsidR="009A76E3" w:rsidRPr="00585174" w:rsidRDefault="009A76E3" w:rsidP="009A76E3">
      <w:pPr>
        <w:numPr>
          <w:ilvl w:val="0"/>
          <w:numId w:val="46"/>
        </w:numPr>
        <w:tabs>
          <w:tab w:val="num" w:pos="180"/>
        </w:tabs>
        <w:jc w:val="both"/>
        <w:rPr>
          <w:sz w:val="22"/>
          <w:szCs w:val="22"/>
        </w:rPr>
      </w:pPr>
      <w:r w:rsidRPr="005959A8">
        <w:rPr>
          <w:sz w:val="22"/>
          <w:szCs w:val="22"/>
        </w:rPr>
        <w:t>Wyroby wadliwe będą wymieniane przez Wykonawcę w ciągu 48 godzin od momentu otrzymania zgłoszenia o wadzie. Dostarczenie nowego towaru nastąpi na koszt i ryzyko</w:t>
      </w:r>
      <w:r w:rsidRPr="00585174">
        <w:rPr>
          <w:sz w:val="22"/>
          <w:szCs w:val="22"/>
        </w:rPr>
        <w:t xml:space="preserve"> Wykonawcy. Jeżeli dostawa będącą efektem reklamacji wypada w dniu wolnym od pracy lub poza godzinami pracy apteki szpitalnej, dostawa nastąpi w pierwszym dniu roboczym po wyznaczonym terminie.</w:t>
      </w:r>
    </w:p>
    <w:p w:rsidR="009A76E3" w:rsidRPr="00585174" w:rsidRDefault="009A76E3" w:rsidP="009A76E3">
      <w:pPr>
        <w:numPr>
          <w:ilvl w:val="0"/>
          <w:numId w:val="46"/>
        </w:numPr>
        <w:tabs>
          <w:tab w:val="num" w:pos="180"/>
        </w:tabs>
        <w:jc w:val="both"/>
        <w:rPr>
          <w:sz w:val="22"/>
          <w:szCs w:val="22"/>
        </w:rPr>
      </w:pPr>
      <w:r w:rsidRPr="00585174">
        <w:rPr>
          <w:sz w:val="22"/>
          <w:szCs w:val="22"/>
        </w:rPr>
        <w:t>Wykonawca upoważni swojego pr</w:t>
      </w:r>
      <w:r>
        <w:rPr>
          <w:sz w:val="22"/>
          <w:szCs w:val="22"/>
        </w:rPr>
        <w:t>acownika ……………………………………………………</w:t>
      </w:r>
      <w:r w:rsidRPr="00585174">
        <w:rPr>
          <w:sz w:val="22"/>
          <w:szCs w:val="22"/>
        </w:rPr>
        <w:t xml:space="preserve"> do stałych kontaktów z Apteką Zamawiającego w tym do przyjmowania zamówień, nadzorowania dostaw, i przyjmowania reklamacji itp. Oświadczenia woli oraz inna korespondencja skierowana wobec tej osoby traktowana będzie jako skierowana wobec Wykonawcy.</w:t>
      </w:r>
    </w:p>
    <w:p w:rsidR="009A76E3" w:rsidRDefault="009A76E3" w:rsidP="009A76E3">
      <w:pPr>
        <w:numPr>
          <w:ilvl w:val="0"/>
          <w:numId w:val="46"/>
        </w:numPr>
        <w:tabs>
          <w:tab w:val="num" w:pos="180"/>
        </w:tabs>
        <w:jc w:val="both"/>
        <w:rPr>
          <w:sz w:val="22"/>
          <w:szCs w:val="22"/>
        </w:rPr>
      </w:pPr>
      <w:r w:rsidRPr="00CF38C0">
        <w:rPr>
          <w:sz w:val="22"/>
          <w:szCs w:val="22"/>
        </w:rPr>
        <w:t xml:space="preserve">Wykonawca zobowiązuje się wraz z zawarciem niniejszej umowy zawrzeć z Zamawiającym umowę przechowania przedmiotów określonych w SIWZ, stanowiącą </w:t>
      </w:r>
      <w:r w:rsidR="005959A8" w:rsidRPr="00CF38C0">
        <w:rPr>
          <w:sz w:val="22"/>
          <w:szCs w:val="22"/>
        </w:rPr>
        <w:t>załącznik nr 1</w:t>
      </w:r>
      <w:r w:rsidRPr="00CF38C0">
        <w:rPr>
          <w:sz w:val="22"/>
          <w:szCs w:val="22"/>
        </w:rPr>
        <w:t xml:space="preserve"> do umowy</w:t>
      </w:r>
      <w:r w:rsidR="00B97F5B" w:rsidRPr="00CF38C0">
        <w:rPr>
          <w:sz w:val="22"/>
          <w:szCs w:val="22"/>
        </w:rPr>
        <w:t xml:space="preserve"> (dotyczy Pakietów nr </w:t>
      </w:r>
      <w:r w:rsidR="00CF38C0" w:rsidRPr="00CF38C0">
        <w:rPr>
          <w:sz w:val="22"/>
          <w:szCs w:val="22"/>
        </w:rPr>
        <w:t>1-6</w:t>
      </w:r>
      <w:r w:rsidR="00B97F5B" w:rsidRPr="00CF38C0">
        <w:rPr>
          <w:sz w:val="22"/>
          <w:szCs w:val="22"/>
        </w:rPr>
        <w:t>)</w:t>
      </w:r>
      <w:r w:rsidRPr="00CF38C0">
        <w:rPr>
          <w:sz w:val="22"/>
          <w:szCs w:val="22"/>
        </w:rPr>
        <w:t>.</w:t>
      </w:r>
    </w:p>
    <w:p w:rsidR="00C90A5A" w:rsidRDefault="00C90A5A" w:rsidP="009A76E3">
      <w:pPr>
        <w:numPr>
          <w:ilvl w:val="0"/>
          <w:numId w:val="46"/>
        </w:numPr>
        <w:tabs>
          <w:tab w:val="num" w:pos="180"/>
        </w:tabs>
        <w:jc w:val="both"/>
        <w:rPr>
          <w:sz w:val="22"/>
          <w:szCs w:val="22"/>
        </w:rPr>
      </w:pPr>
      <w:r>
        <w:rPr>
          <w:sz w:val="22"/>
          <w:szCs w:val="22"/>
        </w:rPr>
        <w:t xml:space="preserve">Adres e-mail osoby do kontaktu ze strony Zamawiającego: </w:t>
      </w:r>
      <w:hyperlink r:id="rId12" w:history="1">
        <w:r w:rsidRPr="00E862D9">
          <w:rPr>
            <w:rStyle w:val="Hipercze"/>
            <w:sz w:val="22"/>
            <w:szCs w:val="22"/>
          </w:rPr>
          <w:t>apteka@zozmswlodz.pl</w:t>
        </w:r>
      </w:hyperlink>
    </w:p>
    <w:p w:rsidR="00C90A5A" w:rsidRPr="00CF38C0" w:rsidRDefault="00C90A5A" w:rsidP="009A76E3">
      <w:pPr>
        <w:numPr>
          <w:ilvl w:val="0"/>
          <w:numId w:val="46"/>
        </w:numPr>
        <w:tabs>
          <w:tab w:val="num" w:pos="180"/>
        </w:tabs>
        <w:jc w:val="both"/>
        <w:rPr>
          <w:sz w:val="22"/>
          <w:szCs w:val="22"/>
        </w:rPr>
      </w:pPr>
      <w:r>
        <w:rPr>
          <w:sz w:val="22"/>
          <w:szCs w:val="22"/>
        </w:rPr>
        <w:t>Adres e-mail osoby do kontaktu ze strony</w:t>
      </w:r>
      <w:r>
        <w:rPr>
          <w:sz w:val="22"/>
          <w:szCs w:val="22"/>
        </w:rPr>
        <w:t xml:space="preserve"> Wykonawcy: ……………………………</w:t>
      </w:r>
    </w:p>
    <w:p w:rsidR="009A76E3" w:rsidRPr="00585174" w:rsidRDefault="009A76E3" w:rsidP="009A76E3">
      <w:pPr>
        <w:jc w:val="both"/>
        <w:rPr>
          <w:sz w:val="22"/>
          <w:szCs w:val="22"/>
        </w:rPr>
      </w:pPr>
    </w:p>
    <w:p w:rsidR="009A76E3" w:rsidRPr="00585174" w:rsidRDefault="009A76E3" w:rsidP="009A76E3">
      <w:pPr>
        <w:jc w:val="center"/>
        <w:rPr>
          <w:b/>
          <w:sz w:val="22"/>
          <w:szCs w:val="22"/>
        </w:rPr>
      </w:pPr>
      <w:r w:rsidRPr="00585174">
        <w:rPr>
          <w:b/>
          <w:sz w:val="22"/>
          <w:szCs w:val="22"/>
        </w:rPr>
        <w:t>§ 5.</w:t>
      </w:r>
    </w:p>
    <w:p w:rsidR="009A76E3" w:rsidRPr="00585174" w:rsidRDefault="009A76E3" w:rsidP="009A76E3">
      <w:pPr>
        <w:numPr>
          <w:ilvl w:val="0"/>
          <w:numId w:val="51"/>
        </w:numPr>
        <w:jc w:val="both"/>
        <w:rPr>
          <w:sz w:val="22"/>
          <w:szCs w:val="22"/>
        </w:rPr>
      </w:pPr>
      <w:r w:rsidRPr="00585174">
        <w:rPr>
          <w:sz w:val="22"/>
          <w:szCs w:val="22"/>
        </w:rPr>
        <w:t>Strony ustalają, że w razie nie wykonania lub nienależytego wykonania umowy obowiązywać będą   kary umowne:</w:t>
      </w:r>
    </w:p>
    <w:p w:rsidR="009A76E3" w:rsidRPr="00861C6F" w:rsidRDefault="009A76E3" w:rsidP="009A76E3">
      <w:pPr>
        <w:tabs>
          <w:tab w:val="left" w:pos="709"/>
        </w:tabs>
        <w:ind w:left="709" w:hanging="349"/>
        <w:jc w:val="both"/>
        <w:rPr>
          <w:sz w:val="22"/>
          <w:szCs w:val="22"/>
        </w:rPr>
      </w:pPr>
      <w:r w:rsidRPr="00861C6F">
        <w:rPr>
          <w:sz w:val="22"/>
          <w:szCs w:val="22"/>
        </w:rPr>
        <w:t>a/</w:t>
      </w:r>
      <w:r w:rsidRPr="00861C6F">
        <w:rPr>
          <w:sz w:val="22"/>
          <w:szCs w:val="22"/>
        </w:rPr>
        <w:tab/>
        <w:t>Wykonawca zapłaci Zamawiającemu karę umowną w wysokości 1 %  wartości brutto danej partii towaru za każdy dzień opóźnienia dostawie po terminie określonym w zamówieni</w:t>
      </w:r>
      <w:r w:rsidR="00B97F5B" w:rsidRPr="00861C6F">
        <w:rPr>
          <w:sz w:val="22"/>
          <w:szCs w:val="22"/>
        </w:rPr>
        <w:t>u Zamawiającego, nie mniej niż 2</w:t>
      </w:r>
      <w:r w:rsidRPr="00861C6F">
        <w:rPr>
          <w:sz w:val="22"/>
          <w:szCs w:val="22"/>
        </w:rPr>
        <w:t xml:space="preserve">0 zł. </w:t>
      </w:r>
    </w:p>
    <w:p w:rsidR="009A76E3" w:rsidRPr="00585174" w:rsidRDefault="009A76E3" w:rsidP="009A76E3">
      <w:pPr>
        <w:tabs>
          <w:tab w:val="left" w:pos="709"/>
        </w:tabs>
        <w:ind w:left="709" w:hanging="349"/>
        <w:jc w:val="both"/>
        <w:rPr>
          <w:sz w:val="22"/>
          <w:szCs w:val="22"/>
        </w:rPr>
      </w:pPr>
      <w:r w:rsidRPr="00861C6F">
        <w:rPr>
          <w:sz w:val="22"/>
          <w:szCs w:val="22"/>
        </w:rPr>
        <w:t xml:space="preserve">b/  Wykonawca zapłaci Zamawiającemu karę umowną w wysokości 1 % wartości brutto wadliwej partii towaru za każdy dzień opóźnienia w wymianie wadliwego towaru po terminie określonym w par. </w:t>
      </w:r>
      <w:r w:rsidR="00B97F5B" w:rsidRPr="00861C6F">
        <w:rPr>
          <w:sz w:val="22"/>
          <w:szCs w:val="22"/>
        </w:rPr>
        <w:t>4 ust. 3, nie mniej niż 2</w:t>
      </w:r>
      <w:r w:rsidRPr="00861C6F">
        <w:rPr>
          <w:sz w:val="22"/>
          <w:szCs w:val="22"/>
        </w:rPr>
        <w:t>0 zł.</w:t>
      </w:r>
    </w:p>
    <w:p w:rsidR="009A76E3" w:rsidRPr="00585174" w:rsidRDefault="009A76E3" w:rsidP="009A76E3">
      <w:pPr>
        <w:tabs>
          <w:tab w:val="left" w:pos="709"/>
        </w:tabs>
        <w:ind w:left="709" w:hanging="349"/>
        <w:jc w:val="both"/>
        <w:rPr>
          <w:sz w:val="22"/>
          <w:szCs w:val="22"/>
        </w:rPr>
      </w:pPr>
      <w:r w:rsidRPr="00585174">
        <w:rPr>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9A76E3" w:rsidRPr="00585174" w:rsidRDefault="009A76E3" w:rsidP="009A76E3">
      <w:pPr>
        <w:tabs>
          <w:tab w:val="left" w:pos="709"/>
        </w:tabs>
        <w:ind w:left="709" w:hanging="349"/>
        <w:jc w:val="both"/>
        <w:rPr>
          <w:sz w:val="22"/>
          <w:szCs w:val="22"/>
        </w:rPr>
      </w:pPr>
      <w:r w:rsidRPr="00585174">
        <w:rPr>
          <w:sz w:val="22"/>
          <w:szCs w:val="22"/>
        </w:rPr>
        <w:t xml:space="preserve">d/ </w:t>
      </w:r>
      <w:r w:rsidRPr="00585174">
        <w:rPr>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9A76E3" w:rsidRPr="00585174" w:rsidRDefault="009A76E3" w:rsidP="009A76E3">
      <w:pPr>
        <w:tabs>
          <w:tab w:val="left" w:pos="709"/>
        </w:tabs>
        <w:ind w:left="709" w:hanging="349"/>
        <w:jc w:val="both"/>
        <w:rPr>
          <w:sz w:val="22"/>
          <w:szCs w:val="22"/>
        </w:rPr>
      </w:pPr>
      <w:r w:rsidRPr="00585174">
        <w:rPr>
          <w:sz w:val="22"/>
          <w:szCs w:val="22"/>
        </w:rPr>
        <w:t xml:space="preserve">      Kary z w/w punktów mogą podlegać sumowaniu.</w:t>
      </w:r>
    </w:p>
    <w:p w:rsidR="009A76E3" w:rsidRPr="00585174" w:rsidRDefault="009A76E3" w:rsidP="009A76E3">
      <w:pPr>
        <w:numPr>
          <w:ilvl w:val="0"/>
          <w:numId w:val="51"/>
        </w:numPr>
        <w:tabs>
          <w:tab w:val="left" w:pos="426"/>
        </w:tabs>
        <w:jc w:val="both"/>
        <w:rPr>
          <w:sz w:val="22"/>
          <w:szCs w:val="22"/>
        </w:rPr>
      </w:pPr>
      <w:r w:rsidRPr="00585174">
        <w:rPr>
          <w:sz w:val="22"/>
          <w:szCs w:val="22"/>
        </w:rPr>
        <w:t>W razie opóźnienia w zapłacie wyżej wymienionych kar Zamawiający może potrącić należną mu karę z należności Wykonawcy.</w:t>
      </w:r>
    </w:p>
    <w:p w:rsidR="009A76E3" w:rsidRPr="00585174" w:rsidRDefault="009A76E3" w:rsidP="009A76E3">
      <w:pPr>
        <w:numPr>
          <w:ilvl w:val="0"/>
          <w:numId w:val="51"/>
        </w:numPr>
        <w:tabs>
          <w:tab w:val="left" w:pos="426"/>
        </w:tabs>
        <w:jc w:val="both"/>
        <w:rPr>
          <w:sz w:val="22"/>
          <w:szCs w:val="22"/>
        </w:rPr>
      </w:pPr>
      <w:r w:rsidRPr="00585174">
        <w:rPr>
          <w:sz w:val="22"/>
          <w:szCs w:val="22"/>
        </w:rPr>
        <w:t>Zamawiającemu przysługuje dochodzenie dalszych roszczeń na zasadach ogólnych, jeżeli wartość powstałej szkody przekroczy wartość kar umownych.</w:t>
      </w:r>
    </w:p>
    <w:p w:rsidR="009A76E3" w:rsidRPr="00585174" w:rsidRDefault="009A76E3" w:rsidP="009A76E3">
      <w:pPr>
        <w:numPr>
          <w:ilvl w:val="0"/>
          <w:numId w:val="51"/>
        </w:numPr>
        <w:tabs>
          <w:tab w:val="left" w:pos="426"/>
        </w:tabs>
        <w:jc w:val="both"/>
        <w:rPr>
          <w:sz w:val="22"/>
          <w:szCs w:val="22"/>
        </w:rPr>
      </w:pPr>
      <w:r w:rsidRPr="00585174">
        <w:rPr>
          <w:sz w:val="22"/>
          <w:szCs w:val="22"/>
        </w:rPr>
        <w:t>Wskazane w umowie ilości nabywanych preparatów  mają jedynie charakter szacunkowy i Wykonawca zrzeka się wszelkich roszczeń z tytułu nie wykorzystania przez Zamawiającego w trakcie trwania umowy pełnej ilości przedmiotu zamówienia określonej w za</w:t>
      </w:r>
      <w:r w:rsidR="00CF38C0">
        <w:rPr>
          <w:sz w:val="22"/>
          <w:szCs w:val="22"/>
        </w:rPr>
        <w:t>łączniku (</w:t>
      </w:r>
      <w:r>
        <w:rPr>
          <w:sz w:val="22"/>
          <w:szCs w:val="22"/>
        </w:rPr>
        <w:t>pakiet nr …………..</w:t>
      </w:r>
      <w:r w:rsidRPr="00585174">
        <w:rPr>
          <w:sz w:val="22"/>
          <w:szCs w:val="22"/>
        </w:rPr>
        <w:t>) do oferty Wykonawcy.</w:t>
      </w:r>
    </w:p>
    <w:p w:rsidR="009A76E3" w:rsidRPr="00585174" w:rsidRDefault="009A76E3" w:rsidP="009A76E3">
      <w:pPr>
        <w:jc w:val="center"/>
        <w:rPr>
          <w:b/>
          <w:sz w:val="22"/>
          <w:szCs w:val="22"/>
        </w:rPr>
      </w:pPr>
    </w:p>
    <w:p w:rsidR="009A76E3" w:rsidRPr="00585174" w:rsidRDefault="009A76E3" w:rsidP="009A76E3">
      <w:pPr>
        <w:jc w:val="center"/>
        <w:rPr>
          <w:b/>
          <w:sz w:val="22"/>
          <w:szCs w:val="22"/>
        </w:rPr>
      </w:pPr>
      <w:r w:rsidRPr="00585174">
        <w:rPr>
          <w:b/>
          <w:sz w:val="22"/>
          <w:szCs w:val="22"/>
        </w:rPr>
        <w:t>§ 6.</w:t>
      </w:r>
    </w:p>
    <w:p w:rsidR="009A76E3" w:rsidRDefault="009A76E3" w:rsidP="009A76E3">
      <w:pPr>
        <w:ind w:left="720"/>
        <w:jc w:val="both"/>
        <w:rPr>
          <w:sz w:val="22"/>
          <w:szCs w:val="22"/>
        </w:rPr>
      </w:pPr>
      <w:r w:rsidRPr="00585174">
        <w:rPr>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9A76E3" w:rsidRPr="00585174" w:rsidRDefault="009A76E3" w:rsidP="009A76E3">
      <w:pPr>
        <w:ind w:left="720"/>
        <w:jc w:val="both"/>
        <w:rPr>
          <w:sz w:val="22"/>
          <w:szCs w:val="22"/>
        </w:rPr>
      </w:pPr>
    </w:p>
    <w:p w:rsidR="009A76E3" w:rsidRPr="00585174" w:rsidRDefault="009A76E3" w:rsidP="009A76E3">
      <w:pPr>
        <w:jc w:val="center"/>
        <w:rPr>
          <w:b/>
          <w:sz w:val="22"/>
          <w:szCs w:val="22"/>
        </w:rPr>
      </w:pPr>
      <w:r w:rsidRPr="00585174">
        <w:rPr>
          <w:b/>
          <w:sz w:val="22"/>
          <w:szCs w:val="22"/>
        </w:rPr>
        <w:t>§ 7.</w:t>
      </w:r>
    </w:p>
    <w:p w:rsidR="009A76E3" w:rsidRPr="00585174" w:rsidRDefault="009A76E3" w:rsidP="009A76E3">
      <w:pPr>
        <w:numPr>
          <w:ilvl w:val="0"/>
          <w:numId w:val="52"/>
        </w:numPr>
        <w:jc w:val="both"/>
        <w:rPr>
          <w:sz w:val="22"/>
          <w:szCs w:val="22"/>
        </w:rPr>
      </w:pPr>
      <w:r w:rsidRPr="00585174">
        <w:rPr>
          <w:sz w:val="22"/>
          <w:szCs w:val="22"/>
        </w:rPr>
        <w:t xml:space="preserve">Umowa obowiązuje  od dnia ………………..r.  do dnia </w:t>
      </w:r>
      <w:r>
        <w:rPr>
          <w:sz w:val="22"/>
          <w:szCs w:val="22"/>
        </w:rPr>
        <w:t>………………...</w:t>
      </w:r>
    </w:p>
    <w:p w:rsidR="009A76E3" w:rsidRPr="00585174" w:rsidRDefault="009A76E3" w:rsidP="009A76E3">
      <w:pPr>
        <w:numPr>
          <w:ilvl w:val="0"/>
          <w:numId w:val="52"/>
        </w:numPr>
        <w:jc w:val="both"/>
        <w:rPr>
          <w:b/>
          <w:sz w:val="22"/>
          <w:szCs w:val="22"/>
        </w:rPr>
      </w:pPr>
      <w:r w:rsidRPr="009A76E3">
        <w:rPr>
          <w:sz w:val="22"/>
          <w:szCs w:val="22"/>
        </w:rPr>
        <w:t>Zamawiający zastrzega sobie prawo rozwiązania umowy ze skutkiem natychmiastowym, w</w:t>
      </w:r>
      <w:r w:rsidRPr="00585174">
        <w:rPr>
          <w:sz w:val="22"/>
          <w:szCs w:val="22"/>
        </w:rPr>
        <w:t xml:space="preserve"> przypadku rażącego naruszenia postanowień niniejszej umowy przez Wykonawcę, w tym m.in. w przypadku nie zawarcia umowy przechowania o której mowa w § 4 ust. 5 umowy.</w:t>
      </w:r>
    </w:p>
    <w:p w:rsidR="009A76E3" w:rsidRPr="00585174" w:rsidRDefault="009A76E3" w:rsidP="009A76E3">
      <w:pPr>
        <w:ind w:left="709"/>
        <w:jc w:val="both"/>
        <w:rPr>
          <w:sz w:val="22"/>
          <w:szCs w:val="22"/>
        </w:rPr>
      </w:pPr>
      <w:r w:rsidRPr="00585174">
        <w:rPr>
          <w:sz w:val="22"/>
          <w:szCs w:val="22"/>
        </w:rPr>
        <w:t>Przyczyną natychmiastowego wypowiedzenia umowy może być również dwukrotne dostarczenie towaru</w:t>
      </w:r>
      <w:r w:rsidRPr="00585174">
        <w:rPr>
          <w:color w:val="FF0000"/>
          <w:sz w:val="22"/>
          <w:szCs w:val="22"/>
        </w:rPr>
        <w:t xml:space="preserve"> </w:t>
      </w:r>
      <w:r w:rsidRPr="00585174">
        <w:rPr>
          <w:sz w:val="22"/>
          <w:szCs w:val="22"/>
        </w:rPr>
        <w:t>z opóźnieniem</w:t>
      </w:r>
      <w:r w:rsidRPr="00585174">
        <w:rPr>
          <w:color w:val="FF0000"/>
          <w:sz w:val="22"/>
          <w:szCs w:val="22"/>
        </w:rPr>
        <w:t xml:space="preserve"> </w:t>
      </w:r>
      <w:r w:rsidRPr="00585174">
        <w:rPr>
          <w:sz w:val="22"/>
          <w:szCs w:val="22"/>
        </w:rPr>
        <w:t>powyżej 3 dni roboczych lub dwukrotna dostawa towaru wadliwego.</w:t>
      </w:r>
    </w:p>
    <w:p w:rsidR="009A76E3" w:rsidRDefault="009A76E3" w:rsidP="009A76E3">
      <w:pPr>
        <w:numPr>
          <w:ilvl w:val="0"/>
          <w:numId w:val="52"/>
        </w:numPr>
        <w:jc w:val="both"/>
        <w:rPr>
          <w:sz w:val="22"/>
          <w:szCs w:val="22"/>
        </w:rPr>
      </w:pPr>
      <w:r w:rsidRPr="00585174">
        <w:rPr>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w:t>
      </w:r>
      <w:r>
        <w:rPr>
          <w:sz w:val="22"/>
          <w:szCs w:val="22"/>
        </w:rPr>
        <w:t>zęści umowy (art. 145 ustawy PZP</w:t>
      </w:r>
      <w:r w:rsidRPr="00585174">
        <w:rPr>
          <w:sz w:val="22"/>
          <w:szCs w:val="22"/>
        </w:rPr>
        <w:t>).</w:t>
      </w:r>
    </w:p>
    <w:p w:rsidR="009A76E3" w:rsidRPr="00585174" w:rsidRDefault="009A76E3" w:rsidP="009A76E3">
      <w:pPr>
        <w:ind w:left="720"/>
        <w:jc w:val="both"/>
        <w:rPr>
          <w:sz w:val="22"/>
          <w:szCs w:val="22"/>
        </w:rPr>
      </w:pPr>
    </w:p>
    <w:p w:rsidR="009A76E3" w:rsidRPr="00585174" w:rsidRDefault="009A76E3" w:rsidP="009A76E3">
      <w:pPr>
        <w:jc w:val="center"/>
        <w:rPr>
          <w:b/>
          <w:sz w:val="22"/>
          <w:szCs w:val="22"/>
        </w:rPr>
      </w:pPr>
      <w:r w:rsidRPr="00585174">
        <w:rPr>
          <w:b/>
          <w:sz w:val="22"/>
          <w:szCs w:val="22"/>
        </w:rPr>
        <w:t>§ 8.</w:t>
      </w:r>
    </w:p>
    <w:p w:rsidR="009A76E3" w:rsidRPr="00585174" w:rsidRDefault="009A76E3" w:rsidP="009A76E3">
      <w:pPr>
        <w:numPr>
          <w:ilvl w:val="0"/>
          <w:numId w:val="50"/>
        </w:numPr>
        <w:jc w:val="both"/>
        <w:rPr>
          <w:sz w:val="22"/>
          <w:szCs w:val="22"/>
        </w:rPr>
      </w:pPr>
      <w:r w:rsidRPr="00585174">
        <w:rPr>
          <w:sz w:val="22"/>
          <w:szCs w:val="22"/>
        </w:rPr>
        <w:t xml:space="preserve">Zamawiający ureguluje należności za dostarczane partie towaru  przelewem bankowym na konto wskazane na fakturze VAT w ciągu </w:t>
      </w:r>
      <w:r>
        <w:rPr>
          <w:sz w:val="22"/>
          <w:szCs w:val="22"/>
        </w:rPr>
        <w:t>3</w:t>
      </w:r>
      <w:r w:rsidRPr="00585174">
        <w:rPr>
          <w:sz w:val="22"/>
          <w:szCs w:val="22"/>
        </w:rPr>
        <w:t>0 dni</w:t>
      </w:r>
      <w:r w:rsidRPr="00585174">
        <w:rPr>
          <w:i/>
          <w:sz w:val="22"/>
          <w:szCs w:val="22"/>
        </w:rPr>
        <w:t xml:space="preserve">  </w:t>
      </w:r>
      <w:r w:rsidRPr="00585174">
        <w:rPr>
          <w:sz w:val="22"/>
          <w:szCs w:val="22"/>
        </w:rPr>
        <w:t>od dnia otrzymania prawidłowo wystawionej faktury VAT po zrealizowaniu dostawy. W przypadku, gdy realizacja zamówienia odbywa się w terminie późniejszym, niż data wpływu faktury do Zamawiającego termin płatności liczony jest od daty zrealizowania dostawy.</w:t>
      </w:r>
    </w:p>
    <w:p w:rsidR="009A76E3" w:rsidRPr="00585174" w:rsidRDefault="009A76E3" w:rsidP="009A76E3">
      <w:pPr>
        <w:numPr>
          <w:ilvl w:val="0"/>
          <w:numId w:val="50"/>
        </w:numPr>
        <w:jc w:val="both"/>
        <w:rPr>
          <w:sz w:val="22"/>
          <w:szCs w:val="22"/>
        </w:rPr>
      </w:pPr>
      <w:r w:rsidRPr="00585174">
        <w:rPr>
          <w:sz w:val="22"/>
          <w:szCs w:val="22"/>
        </w:rPr>
        <w:t>Termin płatności uważa się za zachowany w dniu obciążenia rachunku bankowego Zamawiającego.</w:t>
      </w:r>
    </w:p>
    <w:p w:rsidR="009A76E3" w:rsidRPr="00585174" w:rsidRDefault="009A76E3" w:rsidP="009A76E3">
      <w:pPr>
        <w:numPr>
          <w:ilvl w:val="0"/>
          <w:numId w:val="50"/>
        </w:numPr>
        <w:tabs>
          <w:tab w:val="left" w:pos="426"/>
        </w:tabs>
        <w:jc w:val="both"/>
        <w:rPr>
          <w:sz w:val="22"/>
          <w:szCs w:val="22"/>
        </w:rPr>
      </w:pPr>
      <w:r w:rsidRPr="00585174">
        <w:rPr>
          <w:rFonts w:cs="Arial"/>
          <w:sz w:val="22"/>
          <w:szCs w:val="22"/>
        </w:rPr>
        <w:t>Wykonawca ma prawo żądania odsetek ustawowych za każdy dzień opóźnienie w zapłacie faktury VAT przez Zamawiającego.</w:t>
      </w:r>
    </w:p>
    <w:p w:rsidR="009A76E3" w:rsidRPr="00585174" w:rsidRDefault="009A76E3" w:rsidP="009A76E3">
      <w:pPr>
        <w:jc w:val="both"/>
        <w:rPr>
          <w:b/>
          <w:sz w:val="22"/>
          <w:szCs w:val="22"/>
        </w:rPr>
      </w:pPr>
    </w:p>
    <w:p w:rsidR="009A76E3" w:rsidRPr="00585174" w:rsidRDefault="009A76E3" w:rsidP="009A76E3">
      <w:pPr>
        <w:jc w:val="center"/>
        <w:rPr>
          <w:b/>
          <w:sz w:val="22"/>
          <w:szCs w:val="22"/>
        </w:rPr>
      </w:pPr>
      <w:r w:rsidRPr="00585174">
        <w:rPr>
          <w:b/>
          <w:sz w:val="22"/>
          <w:szCs w:val="22"/>
        </w:rPr>
        <w:t>§ 9.</w:t>
      </w:r>
    </w:p>
    <w:p w:rsidR="009A76E3" w:rsidRPr="00585174" w:rsidRDefault="009A76E3" w:rsidP="009A76E3">
      <w:pPr>
        <w:keepLines/>
        <w:numPr>
          <w:ilvl w:val="0"/>
          <w:numId w:val="48"/>
        </w:numPr>
        <w:autoSpaceDE w:val="0"/>
        <w:autoSpaceDN w:val="0"/>
        <w:adjustRightInd w:val="0"/>
        <w:jc w:val="both"/>
        <w:rPr>
          <w:sz w:val="22"/>
          <w:szCs w:val="22"/>
        </w:rPr>
      </w:pPr>
      <w:r>
        <w:rPr>
          <w:sz w:val="22"/>
          <w:szCs w:val="22"/>
        </w:rPr>
        <w:t>Zgodnie z art. 144 ustawy PZP</w:t>
      </w:r>
      <w:r w:rsidRPr="00585174">
        <w:rPr>
          <w:sz w:val="22"/>
          <w:szCs w:val="22"/>
        </w:rPr>
        <w:t xml:space="preserve">, Zamawiający przewiduje możliwość następujących zmian postanowień umowy w stosunku do treści złożonej oferty: </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zmiany podatku VAT wprowadzonej przez odpowiednie organa państwowe z dniem wejścia w życie aktu prawnego wprowadzającego tę zmianę</w:t>
      </w:r>
      <w:r w:rsidRPr="00585174">
        <w:rPr>
          <w:color w:val="FF0000"/>
          <w:sz w:val="22"/>
          <w:szCs w:val="22"/>
        </w:rPr>
        <w:t xml:space="preserve"> </w:t>
      </w:r>
      <w:r w:rsidRPr="00585174">
        <w:rPr>
          <w:sz w:val="22"/>
          <w:szCs w:val="22"/>
        </w:rPr>
        <w:t>przy czym przy podwyższeniu stawki VAT zmianie ulega cena brutto a netto a pozostaje bez zmian;</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zmiany numeru katalogowego produktu</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obniżenia ceny produktu</w:t>
      </w:r>
    </w:p>
    <w:p w:rsidR="009A76E3" w:rsidRPr="00585174" w:rsidRDefault="009A76E3" w:rsidP="009A76E3">
      <w:pPr>
        <w:numPr>
          <w:ilvl w:val="0"/>
          <w:numId w:val="49"/>
        </w:numPr>
        <w:tabs>
          <w:tab w:val="left" w:pos="-5529"/>
        </w:tabs>
        <w:jc w:val="both"/>
        <w:rPr>
          <w:sz w:val="22"/>
          <w:szCs w:val="22"/>
          <w:lang w:val="x-none"/>
        </w:rPr>
      </w:pPr>
      <w:r w:rsidRPr="00585174">
        <w:rPr>
          <w:sz w:val="22"/>
          <w:szCs w:val="22"/>
        </w:rPr>
        <w:t xml:space="preserve">w przypadku </w:t>
      </w:r>
      <w:r w:rsidRPr="00585174">
        <w:rPr>
          <w:sz w:val="22"/>
          <w:szCs w:val="22"/>
          <w:lang w:val="x-none"/>
        </w:rPr>
        <w:t>wydłużenia okresu trwania umowy w przypadku niewyczerpania całości asortymentu określonego w załączniku „Formularz cenowy”</w:t>
      </w:r>
    </w:p>
    <w:p w:rsidR="009A76E3" w:rsidRDefault="009A76E3" w:rsidP="009A76E3">
      <w:pPr>
        <w:widowControl w:val="0"/>
        <w:autoSpaceDE w:val="0"/>
        <w:autoSpaceDN w:val="0"/>
        <w:adjustRightInd w:val="0"/>
        <w:jc w:val="both"/>
        <w:rPr>
          <w:sz w:val="22"/>
          <w:szCs w:val="22"/>
        </w:rPr>
      </w:pPr>
    </w:p>
    <w:p w:rsidR="00C90A5A" w:rsidRDefault="00C90A5A" w:rsidP="009A76E3">
      <w:pPr>
        <w:widowControl w:val="0"/>
        <w:autoSpaceDE w:val="0"/>
        <w:autoSpaceDN w:val="0"/>
        <w:adjustRightInd w:val="0"/>
        <w:jc w:val="both"/>
        <w:rPr>
          <w:sz w:val="22"/>
          <w:szCs w:val="22"/>
        </w:rPr>
      </w:pPr>
    </w:p>
    <w:p w:rsidR="00C90A5A" w:rsidRPr="00585174" w:rsidRDefault="00C90A5A" w:rsidP="009A76E3">
      <w:pPr>
        <w:widowControl w:val="0"/>
        <w:autoSpaceDE w:val="0"/>
        <w:autoSpaceDN w:val="0"/>
        <w:adjustRightInd w:val="0"/>
        <w:jc w:val="both"/>
        <w:rPr>
          <w:sz w:val="22"/>
          <w:szCs w:val="22"/>
        </w:rPr>
      </w:pPr>
    </w:p>
    <w:p w:rsidR="009A76E3" w:rsidRPr="00585174" w:rsidRDefault="009A76E3" w:rsidP="009A76E3">
      <w:pPr>
        <w:jc w:val="center"/>
        <w:rPr>
          <w:b/>
          <w:sz w:val="22"/>
          <w:szCs w:val="22"/>
        </w:rPr>
      </w:pPr>
      <w:r w:rsidRPr="00585174">
        <w:rPr>
          <w:b/>
          <w:sz w:val="22"/>
          <w:szCs w:val="22"/>
        </w:rPr>
        <w:t>§ 10.</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Wszelkie spory wynikające z niniejszej umowy rozstrzygane będą na zasadach wzajemnych negocjacji.</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Jeżeli strony nie osiągną kompromisu wówczas sprawy sporne, kierowane będą do sądu właściwego dla siedziby Zamawiającego .</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Wszelkie zmiany mogą być dokonywane jedynie za zgodą obu stron, wyrażoną na piśmie w formie aneksu do niniejszej umowy.</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9A76E3" w:rsidRPr="00585174" w:rsidRDefault="009A76E3" w:rsidP="009A76E3">
      <w:pPr>
        <w:numPr>
          <w:ilvl w:val="0"/>
          <w:numId w:val="47"/>
        </w:numPr>
        <w:tabs>
          <w:tab w:val="num" w:pos="0"/>
        </w:tabs>
        <w:ind w:left="360"/>
        <w:jc w:val="both"/>
        <w:rPr>
          <w:sz w:val="22"/>
          <w:szCs w:val="22"/>
          <w:lang w:val="x-none"/>
        </w:rPr>
      </w:pPr>
      <w:r w:rsidRPr="00585174">
        <w:rPr>
          <w:sz w:val="22"/>
          <w:lang w:val="x-none"/>
        </w:rPr>
        <w:t>Umowę sporządzono w dwóch jednobrzmiących egzemplarzach, po jednym dla każdej ze stron.</w:t>
      </w:r>
    </w:p>
    <w:p w:rsidR="009A76E3" w:rsidRPr="00585174" w:rsidRDefault="009A76E3" w:rsidP="009A76E3">
      <w:pPr>
        <w:ind w:left="1077" w:hanging="357"/>
        <w:jc w:val="both"/>
        <w:rPr>
          <w:sz w:val="22"/>
          <w:szCs w:val="22"/>
        </w:rPr>
      </w:pPr>
    </w:p>
    <w:p w:rsidR="009A76E3" w:rsidRPr="00585174" w:rsidRDefault="009A76E3" w:rsidP="009A76E3">
      <w:pPr>
        <w:ind w:left="142" w:firstLine="578"/>
        <w:jc w:val="both"/>
        <w:rPr>
          <w:b/>
          <w:sz w:val="22"/>
          <w:szCs w:val="22"/>
        </w:rPr>
      </w:pPr>
      <w:r w:rsidRPr="00585174">
        <w:rPr>
          <w:sz w:val="22"/>
          <w:szCs w:val="22"/>
        </w:rPr>
        <w:t xml:space="preserve"> </w:t>
      </w:r>
      <w:r w:rsidRPr="00585174">
        <w:rPr>
          <w:b/>
          <w:sz w:val="22"/>
          <w:szCs w:val="22"/>
        </w:rPr>
        <w:t xml:space="preserve">      </w:t>
      </w:r>
    </w:p>
    <w:p w:rsidR="009A76E3" w:rsidRDefault="009A76E3" w:rsidP="009A76E3">
      <w:pPr>
        <w:ind w:left="142" w:firstLine="578"/>
        <w:jc w:val="both"/>
        <w:rPr>
          <w:b/>
          <w:sz w:val="22"/>
          <w:szCs w:val="22"/>
        </w:rPr>
      </w:pPr>
      <w:r w:rsidRPr="00585174">
        <w:rPr>
          <w:b/>
          <w:sz w:val="22"/>
          <w:szCs w:val="22"/>
        </w:rPr>
        <w:t xml:space="preserve">  ZAMAWIAJĄCY                                                             WYKONAWCA       </w:t>
      </w:r>
    </w:p>
    <w:p w:rsidR="009A76E3" w:rsidRDefault="009A76E3" w:rsidP="009A76E3">
      <w:pPr>
        <w:ind w:left="142" w:firstLine="578"/>
        <w:jc w:val="both"/>
        <w:rPr>
          <w:b/>
          <w:sz w:val="22"/>
          <w:szCs w:val="22"/>
        </w:rPr>
      </w:pPr>
    </w:p>
    <w:p w:rsidR="009A76E3" w:rsidRDefault="009A76E3" w:rsidP="009A76E3">
      <w:pPr>
        <w:ind w:left="142" w:firstLine="578"/>
        <w:jc w:val="both"/>
        <w:rPr>
          <w:b/>
          <w:sz w:val="22"/>
          <w:szCs w:val="22"/>
        </w:rPr>
      </w:pPr>
    </w:p>
    <w:p w:rsidR="004E0FD0" w:rsidRPr="001409E0" w:rsidRDefault="004E0FD0" w:rsidP="004E0FD0">
      <w:pPr>
        <w:jc w:val="center"/>
        <w:rPr>
          <w:rFonts w:asciiTheme="minorHAnsi" w:hAnsiTheme="minorHAnsi"/>
          <w:b/>
          <w:sz w:val="20"/>
          <w:szCs w:val="20"/>
        </w:rPr>
      </w:pPr>
    </w:p>
    <w:p w:rsidR="004E0FD0" w:rsidRPr="00776AAC" w:rsidRDefault="004E0FD0" w:rsidP="004E0FD0">
      <w:pPr>
        <w:jc w:val="center"/>
        <w:rPr>
          <w:rFonts w:ascii="Arial Narrow" w:hAnsi="Arial Narrow"/>
          <w:b/>
          <w:sz w:val="20"/>
          <w:szCs w:val="20"/>
        </w:rPr>
      </w:pPr>
    </w:p>
    <w:p w:rsidR="004E0FD0" w:rsidRPr="00776AAC" w:rsidRDefault="004E0FD0" w:rsidP="004E0FD0">
      <w:pPr>
        <w:jc w:val="center"/>
        <w:rPr>
          <w:rFonts w:ascii="Arial Narrow" w:hAnsi="Arial Narrow"/>
          <w:b/>
          <w:sz w:val="20"/>
          <w:szCs w:val="20"/>
        </w:rPr>
      </w:pPr>
    </w:p>
    <w:p w:rsidR="004E0FD0" w:rsidRPr="00776AAC" w:rsidRDefault="004E0FD0" w:rsidP="004E0FD0">
      <w:pPr>
        <w:jc w:val="both"/>
        <w:rPr>
          <w:rFonts w:ascii="Arial Narrow" w:hAnsi="Arial Narrow"/>
          <w:b/>
          <w:sz w:val="20"/>
          <w:szCs w:val="20"/>
        </w:rPr>
      </w:pPr>
      <w:r w:rsidRPr="00776AAC">
        <w:rPr>
          <w:rFonts w:ascii="Arial Narrow" w:hAnsi="Arial Narrow"/>
          <w:b/>
          <w:sz w:val="20"/>
          <w:szCs w:val="20"/>
        </w:rPr>
        <w:t xml:space="preserve"> </w:t>
      </w:r>
    </w:p>
    <w:p w:rsidR="004E0FD0" w:rsidRDefault="004E0FD0" w:rsidP="004E0FD0">
      <w:pPr>
        <w:jc w:val="both"/>
        <w:rPr>
          <w:rFonts w:ascii="Arial Narrow" w:hAnsi="Arial Narrow"/>
          <w:b/>
          <w:sz w:val="20"/>
          <w:szCs w:val="20"/>
        </w:rPr>
      </w:pPr>
    </w:p>
    <w:p w:rsidR="004E0FD0" w:rsidRDefault="004E0FD0" w:rsidP="004E0FD0">
      <w:pPr>
        <w:jc w:val="both"/>
        <w:rPr>
          <w:rFonts w:ascii="Arial Narrow" w:hAnsi="Arial Narrow"/>
          <w:b/>
          <w:sz w:val="20"/>
          <w:szCs w:val="20"/>
        </w:rPr>
      </w:pPr>
    </w:p>
    <w:p w:rsidR="004E0FD0" w:rsidRDefault="004E0FD0" w:rsidP="004E0FD0"/>
    <w:p w:rsidR="004E0FD0" w:rsidRPr="00776AAC" w:rsidRDefault="004E0FD0" w:rsidP="004E0FD0">
      <w:pPr>
        <w:jc w:val="center"/>
        <w:rPr>
          <w:rFonts w:ascii="Arial Narrow" w:hAnsi="Arial Narrow"/>
          <w:b/>
          <w:sz w:val="20"/>
          <w:szCs w:val="20"/>
        </w:rPr>
      </w:pPr>
    </w:p>
    <w:p w:rsidR="004E0FD0" w:rsidRPr="00776AAC" w:rsidRDefault="004E0FD0" w:rsidP="004E0FD0">
      <w:pPr>
        <w:jc w:val="both"/>
        <w:rPr>
          <w:rFonts w:ascii="Arial Narrow" w:hAnsi="Arial Narrow"/>
          <w:b/>
          <w:sz w:val="20"/>
          <w:szCs w:val="20"/>
        </w:rPr>
      </w:pPr>
      <w:r w:rsidRPr="00776AAC">
        <w:rPr>
          <w:rFonts w:ascii="Arial Narrow" w:hAnsi="Arial Narrow"/>
          <w:b/>
          <w:sz w:val="20"/>
          <w:szCs w:val="20"/>
        </w:rPr>
        <w:t xml:space="preserve"> </w:t>
      </w: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3B5CA3" w:rsidRPr="00585174" w:rsidRDefault="003B5CA3" w:rsidP="003B5CA3">
      <w:pPr>
        <w:jc w:val="both"/>
        <w:rPr>
          <w:b/>
          <w:sz w:val="22"/>
          <w:szCs w:val="22"/>
        </w:rPr>
      </w:pPr>
      <w:r w:rsidRPr="00585174">
        <w:t>Załącznik:</w:t>
      </w:r>
    </w:p>
    <w:p w:rsidR="003B5CA3" w:rsidRDefault="003B5CA3" w:rsidP="00C90A5A">
      <w:pPr>
        <w:pStyle w:val="Akapitzlist"/>
        <w:numPr>
          <w:ilvl w:val="3"/>
          <w:numId w:val="12"/>
        </w:numPr>
        <w:tabs>
          <w:tab w:val="clear" w:pos="2880"/>
        </w:tabs>
        <w:ind w:left="284"/>
        <w:jc w:val="both"/>
      </w:pPr>
      <w:r w:rsidRPr="00585174">
        <w:t>umowa przechowania</w:t>
      </w:r>
    </w:p>
    <w:p w:rsidR="00E334E8" w:rsidRDefault="00E334E8" w:rsidP="00B02D1E">
      <w:pPr>
        <w:jc w:val="both"/>
        <w:rPr>
          <w:rFonts w:ascii="Arial Narrow" w:hAnsi="Arial Narrow"/>
          <w:b/>
          <w:sz w:val="20"/>
          <w:szCs w:val="20"/>
        </w:rPr>
      </w:pPr>
    </w:p>
    <w:p w:rsidR="0044433D" w:rsidRPr="00F27E7A" w:rsidRDefault="0044433D" w:rsidP="0044433D">
      <w:pPr>
        <w:spacing w:after="40"/>
        <w:jc w:val="center"/>
        <w:rPr>
          <w:rFonts w:ascii="Calibri" w:hAnsi="Calibri" w:cs="Segoe UI"/>
          <w:sz w:val="20"/>
          <w:szCs w:val="20"/>
        </w:rPr>
      </w:pPr>
      <w:r w:rsidRPr="00F27E7A">
        <w:rPr>
          <w:rFonts w:ascii="Calibri" w:hAnsi="Calibri" w:cs="Segoe UI"/>
          <w:sz w:val="20"/>
          <w:szCs w:val="20"/>
        </w:rPr>
        <w:t>UMOWA PRZECHOWANIA</w:t>
      </w:r>
    </w:p>
    <w:p w:rsidR="0044433D" w:rsidRPr="00F27E7A" w:rsidRDefault="0044433D" w:rsidP="0044433D">
      <w:pPr>
        <w:spacing w:after="40"/>
        <w:jc w:val="center"/>
        <w:rPr>
          <w:rFonts w:ascii="Calibri" w:hAnsi="Calibri" w:cs="Segoe UI"/>
          <w:sz w:val="20"/>
          <w:szCs w:val="20"/>
        </w:rPr>
      </w:pPr>
      <w:r w:rsidRPr="0044433D">
        <w:rPr>
          <w:rFonts w:ascii="Calibri" w:hAnsi="Calibri" w:cs="Segoe UI"/>
          <w:sz w:val="20"/>
          <w:szCs w:val="20"/>
        </w:rPr>
        <w:t>(d</w:t>
      </w:r>
      <w:r w:rsidR="00C90A5A">
        <w:rPr>
          <w:rFonts w:ascii="Calibri" w:hAnsi="Calibri" w:cs="Segoe UI"/>
          <w:sz w:val="20"/>
          <w:szCs w:val="20"/>
        </w:rPr>
        <w:t>otyczy pakietów 1</w:t>
      </w:r>
      <w:r w:rsidR="000C6A35">
        <w:rPr>
          <w:rFonts w:ascii="Calibri" w:hAnsi="Calibri" w:cs="Segoe UI"/>
          <w:sz w:val="20"/>
          <w:szCs w:val="20"/>
        </w:rPr>
        <w:t>-6</w:t>
      </w:r>
      <w:r w:rsidRPr="0044433D">
        <w:rPr>
          <w:rFonts w:ascii="Calibri" w:hAnsi="Calibri" w:cs="Segoe UI"/>
          <w:sz w:val="20"/>
          <w:szCs w:val="20"/>
        </w:rPr>
        <w:t>)</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zawarta w dniu ………………… r.  w Łodzi  pomiędzy:</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F27E7A">
        <w:rPr>
          <w:rFonts w:ascii="Calibri" w:hAnsi="Calibri" w:cs="Segoe UI"/>
          <w:sz w:val="20"/>
          <w:szCs w:val="20"/>
        </w:rPr>
        <w:t xml:space="preserve"> reprezentowanym przez:</w:t>
      </w:r>
    </w:p>
    <w:p w:rsidR="0044433D" w:rsidRPr="00F27E7A" w:rsidRDefault="0044433D" w:rsidP="0044433D">
      <w:pPr>
        <w:spacing w:after="40"/>
        <w:jc w:val="both"/>
        <w:rPr>
          <w:rFonts w:ascii="Calibri" w:hAnsi="Calibri" w:cs="Segoe UI"/>
          <w:b/>
          <w:sz w:val="20"/>
          <w:szCs w:val="20"/>
        </w:rPr>
      </w:pPr>
      <w:r w:rsidRPr="00F27E7A">
        <w:rPr>
          <w:rFonts w:ascii="Calibri" w:hAnsi="Calibri" w:cs="Segoe UI"/>
          <w:b/>
          <w:sz w:val="20"/>
          <w:szCs w:val="20"/>
        </w:rPr>
        <w:t>Dyrektor – Robert Starzec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zwanym dalej Przechowawcą</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a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   </w:t>
      </w:r>
      <w:r w:rsidRPr="00F27E7A">
        <w:rPr>
          <w:rFonts w:ascii="Calibri" w:hAnsi="Calibri" w:cs="Segoe UI"/>
          <w:b/>
          <w:sz w:val="20"/>
          <w:szCs w:val="20"/>
        </w:rPr>
        <w:t>………………………………….</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reprezentowanym  przez:</w:t>
      </w:r>
    </w:p>
    <w:p w:rsidR="0044433D" w:rsidRPr="00F27E7A" w:rsidRDefault="0044433D" w:rsidP="0044433D">
      <w:pPr>
        <w:spacing w:after="40"/>
        <w:jc w:val="both"/>
        <w:rPr>
          <w:rFonts w:ascii="Calibri" w:hAnsi="Calibri" w:cs="Segoe UI"/>
          <w:b/>
          <w:sz w:val="20"/>
          <w:szCs w:val="20"/>
        </w:rPr>
      </w:pPr>
      <w:r w:rsidRPr="00F27E7A">
        <w:rPr>
          <w:rFonts w:ascii="Calibri" w:hAnsi="Calibri" w:cs="Segoe UI"/>
          <w:b/>
          <w:sz w:val="20"/>
          <w:szCs w:val="20"/>
        </w:rPr>
        <w:t>…………………………………..</w:t>
      </w:r>
    </w:p>
    <w:p w:rsidR="0044433D" w:rsidRPr="00F27E7A" w:rsidRDefault="0044433D" w:rsidP="0044433D">
      <w:pPr>
        <w:spacing w:after="40"/>
        <w:jc w:val="both"/>
        <w:rPr>
          <w:rFonts w:ascii="Calibri" w:hAnsi="Calibri" w:cs="Segoe UI"/>
          <w:sz w:val="20"/>
          <w:szCs w:val="20"/>
        </w:rPr>
      </w:pP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zwaną w dalszej części umowy Składającym.</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w:t>
      </w:r>
    </w:p>
    <w:p w:rsidR="0044433D" w:rsidRPr="00F27E7A" w:rsidRDefault="0044433D" w:rsidP="0044433D">
      <w:pPr>
        <w:numPr>
          <w:ilvl w:val="0"/>
          <w:numId w:val="41"/>
        </w:numPr>
        <w:spacing w:after="40"/>
        <w:jc w:val="both"/>
        <w:rPr>
          <w:rFonts w:ascii="Calibri" w:hAnsi="Calibri" w:cs="Segoe UI"/>
          <w:sz w:val="20"/>
          <w:szCs w:val="20"/>
        </w:rPr>
      </w:pPr>
      <w:r w:rsidRPr="00F27E7A">
        <w:rPr>
          <w:rFonts w:ascii="Calibri" w:hAnsi="Calibri" w:cs="Segoe UI"/>
          <w:sz w:val="20"/>
          <w:szCs w:val="20"/>
        </w:rPr>
        <w:t xml:space="preserve">Umowa stanowi załącznik do  umowy na dostawy </w:t>
      </w:r>
      <w:r>
        <w:rPr>
          <w:rFonts w:ascii="Calibri" w:hAnsi="Calibri" w:cs="Segoe UI"/>
          <w:sz w:val="20"/>
          <w:szCs w:val="20"/>
        </w:rPr>
        <w:t xml:space="preserve">implantów </w:t>
      </w:r>
      <w:r w:rsidRPr="00F27E7A">
        <w:rPr>
          <w:rFonts w:ascii="Calibri" w:hAnsi="Calibri" w:cs="Segoe UI"/>
          <w:sz w:val="20"/>
          <w:szCs w:val="20"/>
        </w:rPr>
        <w:t xml:space="preserve">zawartej w wyniku postępowania w trybie przetargu nieograniczonego </w:t>
      </w:r>
      <w:r w:rsidR="00E938BE">
        <w:rPr>
          <w:rFonts w:ascii="Calibri" w:hAnsi="Calibri" w:cs="Segoe UI"/>
          <w:sz w:val="20"/>
          <w:szCs w:val="20"/>
        </w:rPr>
        <w:t>nr 6</w:t>
      </w:r>
      <w:bookmarkStart w:id="0" w:name="_GoBack"/>
      <w:bookmarkEnd w:id="0"/>
      <w:r>
        <w:rPr>
          <w:rFonts w:ascii="Calibri" w:hAnsi="Calibri" w:cs="Segoe UI"/>
          <w:sz w:val="20"/>
          <w:szCs w:val="20"/>
        </w:rPr>
        <w:t>/D/20</w:t>
      </w:r>
      <w:r w:rsidRPr="00F27E7A">
        <w:rPr>
          <w:rFonts w:ascii="Calibri" w:hAnsi="Calibri" w:cs="Segoe UI"/>
          <w:sz w:val="20"/>
          <w:szCs w:val="20"/>
        </w:rPr>
        <w:t xml:space="preserve"> i reguluje kwestię utworzenia „</w:t>
      </w:r>
      <w:proofErr w:type="spellStart"/>
      <w:r w:rsidRPr="00F27E7A">
        <w:rPr>
          <w:rFonts w:ascii="Calibri" w:hAnsi="Calibri" w:cs="Segoe UI"/>
          <w:sz w:val="20"/>
          <w:szCs w:val="20"/>
        </w:rPr>
        <w:t>setu</w:t>
      </w:r>
      <w:proofErr w:type="spellEnd"/>
      <w:r w:rsidRPr="00F27E7A">
        <w:rPr>
          <w:rFonts w:ascii="Calibri" w:hAnsi="Calibri" w:cs="Segoe UI"/>
          <w:sz w:val="20"/>
          <w:szCs w:val="20"/>
        </w:rPr>
        <w:t>” na dostawy wskazane powyżej.</w:t>
      </w:r>
    </w:p>
    <w:p w:rsidR="0044433D" w:rsidRPr="00F27E7A" w:rsidRDefault="0044433D" w:rsidP="0044433D">
      <w:pPr>
        <w:spacing w:after="40"/>
        <w:jc w:val="both"/>
        <w:rPr>
          <w:rFonts w:ascii="Calibri" w:hAnsi="Calibri" w:cs="Segoe UI"/>
          <w:sz w:val="20"/>
          <w:szCs w:val="20"/>
        </w:rPr>
      </w:pPr>
    </w:p>
    <w:p w:rsidR="0044433D" w:rsidRPr="00F27E7A" w:rsidRDefault="0044433D" w:rsidP="0044433D">
      <w:pPr>
        <w:spacing w:after="40"/>
        <w:jc w:val="center"/>
        <w:rPr>
          <w:rFonts w:ascii="Calibri" w:hAnsi="Calibri" w:cs="Segoe UI"/>
          <w:b/>
          <w:bCs/>
          <w:sz w:val="20"/>
          <w:szCs w:val="20"/>
        </w:rPr>
      </w:pPr>
      <w:r w:rsidRPr="00F27E7A">
        <w:rPr>
          <w:rFonts w:ascii="Calibri" w:hAnsi="Calibri" w:cs="Segoe UI"/>
          <w:b/>
          <w:bCs/>
          <w:sz w:val="20"/>
          <w:szCs w:val="20"/>
        </w:rPr>
        <w:t>§2</w:t>
      </w:r>
    </w:p>
    <w:p w:rsidR="0044433D" w:rsidRPr="00F27E7A" w:rsidRDefault="0044433D" w:rsidP="0044433D">
      <w:pPr>
        <w:numPr>
          <w:ilvl w:val="0"/>
          <w:numId w:val="44"/>
        </w:numPr>
        <w:tabs>
          <w:tab w:val="num" w:pos="360"/>
        </w:tabs>
        <w:spacing w:after="40"/>
        <w:jc w:val="both"/>
        <w:rPr>
          <w:rFonts w:ascii="Calibri" w:hAnsi="Calibri" w:cs="Segoe UI"/>
          <w:sz w:val="20"/>
          <w:szCs w:val="20"/>
        </w:rPr>
      </w:pPr>
      <w:r w:rsidRPr="00F27E7A">
        <w:rPr>
          <w:rFonts w:ascii="Calibri" w:hAnsi="Calibri" w:cs="Segoe UI"/>
          <w:sz w:val="20"/>
          <w:szCs w:val="20"/>
        </w:rPr>
        <w:t xml:space="preserve">Składający zleca, a Przechowawca przyjmuje nieodpłatne na przechowanie przedmioty w ilości, asortymencie i cenach określonych w </w:t>
      </w:r>
      <w:r w:rsidR="002A3511" w:rsidRPr="00B97F5B">
        <w:rPr>
          <w:rFonts w:ascii="Calibri" w:hAnsi="Calibri" w:cs="Segoe UI"/>
          <w:sz w:val="20"/>
          <w:szCs w:val="20"/>
        </w:rPr>
        <w:t>załączniku nr 2</w:t>
      </w:r>
      <w:r w:rsidRPr="00F27E7A">
        <w:rPr>
          <w:rFonts w:ascii="Calibri" w:hAnsi="Calibri" w:cs="Segoe UI"/>
          <w:sz w:val="20"/>
          <w:szCs w:val="20"/>
        </w:rPr>
        <w:t xml:space="preserve"> do umowy dostawy w zakresie dotyczącym „</w:t>
      </w:r>
      <w:proofErr w:type="spellStart"/>
      <w:r w:rsidRPr="00F27E7A">
        <w:rPr>
          <w:rFonts w:ascii="Calibri" w:hAnsi="Calibri" w:cs="Segoe UI"/>
          <w:sz w:val="20"/>
          <w:szCs w:val="20"/>
        </w:rPr>
        <w:t>setu</w:t>
      </w:r>
      <w:proofErr w:type="spellEnd"/>
      <w:r w:rsidRPr="00F27E7A">
        <w:rPr>
          <w:rFonts w:ascii="Calibri" w:hAnsi="Calibri" w:cs="Segoe UI"/>
          <w:sz w:val="20"/>
          <w:szCs w:val="20"/>
        </w:rPr>
        <w:t xml:space="preserve">” </w:t>
      </w:r>
    </w:p>
    <w:p w:rsidR="0044433D" w:rsidRPr="0044433D" w:rsidRDefault="0044433D" w:rsidP="0044433D">
      <w:pPr>
        <w:pStyle w:val="Akapitzlist"/>
        <w:numPr>
          <w:ilvl w:val="0"/>
          <w:numId w:val="44"/>
        </w:numPr>
        <w:rPr>
          <w:rFonts w:ascii="Calibri" w:hAnsi="Calibri" w:cs="Segoe UI"/>
          <w:sz w:val="20"/>
          <w:szCs w:val="20"/>
        </w:rPr>
      </w:pPr>
      <w:r w:rsidRPr="0044433D">
        <w:rPr>
          <w:rFonts w:ascii="Calibri" w:hAnsi="Calibri" w:cs="Segoe UI"/>
          <w:sz w:val="20"/>
          <w:szCs w:val="20"/>
        </w:rPr>
        <w:t xml:space="preserve">Przechowawca jako miejsce przechowywania wskazuje pomieszczenie w Pracowni Hemodynamiki – </w:t>
      </w:r>
      <w:proofErr w:type="spellStart"/>
      <w:r w:rsidRPr="0044433D">
        <w:rPr>
          <w:rFonts w:ascii="Calibri" w:hAnsi="Calibri" w:cs="Segoe UI"/>
          <w:sz w:val="20"/>
          <w:szCs w:val="20"/>
        </w:rPr>
        <w:t>podmagazyn</w:t>
      </w:r>
      <w:proofErr w:type="spellEnd"/>
      <w:r w:rsidRPr="0044433D">
        <w:rPr>
          <w:rFonts w:ascii="Calibri" w:hAnsi="Calibri" w:cs="Segoe UI"/>
          <w:sz w:val="20"/>
          <w:szCs w:val="20"/>
        </w:rPr>
        <w:t xml:space="preserve"> Przechowawcy. Osobą nadzorującą </w:t>
      </w:r>
      <w:proofErr w:type="spellStart"/>
      <w:r w:rsidRPr="0044433D">
        <w:rPr>
          <w:rFonts w:ascii="Calibri" w:hAnsi="Calibri" w:cs="Segoe UI"/>
          <w:sz w:val="20"/>
          <w:szCs w:val="20"/>
        </w:rPr>
        <w:t>podmagazyn</w:t>
      </w:r>
      <w:proofErr w:type="spellEnd"/>
      <w:r w:rsidRPr="0044433D">
        <w:rPr>
          <w:rFonts w:ascii="Calibri" w:hAnsi="Calibri" w:cs="Segoe UI"/>
          <w:sz w:val="20"/>
          <w:szCs w:val="20"/>
        </w:rPr>
        <w:t xml:space="preserve">  jest p. Anna Drozdowska  tel. 42/ 63-41-387.</w:t>
      </w:r>
    </w:p>
    <w:p w:rsidR="0044433D" w:rsidRPr="00F27E7A" w:rsidRDefault="0044433D" w:rsidP="0044433D">
      <w:pPr>
        <w:numPr>
          <w:ilvl w:val="0"/>
          <w:numId w:val="44"/>
        </w:numPr>
        <w:tabs>
          <w:tab w:val="num" w:pos="360"/>
        </w:tabs>
        <w:spacing w:after="40"/>
        <w:jc w:val="both"/>
        <w:rPr>
          <w:rFonts w:ascii="Calibri" w:hAnsi="Calibri" w:cs="Segoe UI"/>
          <w:sz w:val="20"/>
          <w:szCs w:val="20"/>
        </w:rPr>
      </w:pPr>
      <w:r w:rsidRPr="00F27E7A">
        <w:rPr>
          <w:rFonts w:ascii="Calibri" w:hAnsi="Calibri" w:cs="Segoe UI"/>
          <w:sz w:val="20"/>
          <w:szCs w:val="20"/>
        </w:rPr>
        <w:t>Osobą odpowiedzialną, ze strony Składającego jest .................................... tel.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§3</w:t>
      </w:r>
    </w:p>
    <w:p w:rsidR="0044433D" w:rsidRPr="00F27E7A" w:rsidRDefault="0044433D" w:rsidP="0044433D">
      <w:pPr>
        <w:numPr>
          <w:ilvl w:val="0"/>
          <w:numId w:val="42"/>
        </w:numPr>
        <w:spacing w:after="40"/>
        <w:jc w:val="both"/>
        <w:rPr>
          <w:rFonts w:ascii="Calibri" w:hAnsi="Calibri" w:cs="Segoe UI"/>
          <w:sz w:val="20"/>
          <w:szCs w:val="20"/>
        </w:rPr>
      </w:pPr>
      <w:r w:rsidRPr="00F27E7A">
        <w:rPr>
          <w:rFonts w:ascii="Calibri" w:hAnsi="Calibri" w:cs="Segoe UI"/>
          <w:sz w:val="20"/>
          <w:szCs w:val="20"/>
        </w:rPr>
        <w:t>Składający dostarczy Przechowawcy przedmioty na przechowanie w terminie ……. dni od daty rozpoczęcia obowiązywania niniejszej umowy.</w:t>
      </w:r>
    </w:p>
    <w:p w:rsidR="0044433D" w:rsidRPr="00BA41EE" w:rsidRDefault="0044433D" w:rsidP="0044433D">
      <w:pPr>
        <w:numPr>
          <w:ilvl w:val="0"/>
          <w:numId w:val="42"/>
        </w:numPr>
        <w:spacing w:after="40"/>
        <w:jc w:val="both"/>
        <w:rPr>
          <w:rFonts w:ascii="Calibri" w:hAnsi="Calibri" w:cs="Segoe UI"/>
          <w:sz w:val="20"/>
          <w:szCs w:val="20"/>
        </w:rPr>
      </w:pPr>
      <w:r w:rsidRPr="00BA41EE">
        <w:rPr>
          <w:rFonts w:ascii="Calibri" w:hAnsi="Calibri" w:cs="Segoe UI"/>
          <w:sz w:val="20"/>
          <w:szCs w:val="20"/>
        </w:rPr>
        <w:t>Przyjęcie przedmiotów na przechowanie dokonane z</w:t>
      </w:r>
      <w:r w:rsidR="0045347B" w:rsidRPr="00BA41EE">
        <w:rPr>
          <w:rFonts w:ascii="Calibri" w:hAnsi="Calibri" w:cs="Segoe UI"/>
          <w:sz w:val="20"/>
          <w:szCs w:val="20"/>
        </w:rPr>
        <w:t>ostanie na podstawie dokumentów</w:t>
      </w:r>
      <w:r w:rsidRPr="00BA41EE">
        <w:rPr>
          <w:rFonts w:ascii="Calibri" w:hAnsi="Calibri" w:cs="Segoe UI"/>
          <w:sz w:val="20"/>
          <w:szCs w:val="20"/>
        </w:rPr>
        <w:t xml:space="preserve"> magazynowych Składającego stanowiących załącznik nr 1 do niniejszej umowy.</w:t>
      </w:r>
    </w:p>
    <w:p w:rsidR="0044433D" w:rsidRPr="00BA41EE" w:rsidRDefault="0044433D" w:rsidP="0044433D">
      <w:pPr>
        <w:numPr>
          <w:ilvl w:val="0"/>
          <w:numId w:val="42"/>
        </w:numPr>
        <w:spacing w:after="40"/>
        <w:jc w:val="both"/>
        <w:rPr>
          <w:rFonts w:ascii="Calibri" w:hAnsi="Calibri" w:cs="Segoe UI"/>
          <w:sz w:val="20"/>
          <w:szCs w:val="20"/>
        </w:rPr>
      </w:pPr>
      <w:r w:rsidRPr="00BA41EE">
        <w:rPr>
          <w:rFonts w:ascii="Calibri" w:hAnsi="Calibri" w:cs="Segoe UI"/>
          <w:sz w:val="20"/>
          <w:szCs w:val="20"/>
        </w:rPr>
        <w:t>Szczegółowy opis stanu technicznego przedmiotu przechowania, sporządzony przez Przechowawcę, znajduje się w załączniku o którym mowa w ust. 2 niniejszego paragrafu.</w:t>
      </w:r>
    </w:p>
    <w:p w:rsidR="0044433D" w:rsidRPr="00F27E7A" w:rsidRDefault="0044433D" w:rsidP="0044433D">
      <w:pPr>
        <w:numPr>
          <w:ilvl w:val="0"/>
          <w:numId w:val="42"/>
        </w:numPr>
        <w:spacing w:after="40"/>
        <w:jc w:val="both"/>
        <w:rPr>
          <w:rFonts w:ascii="Calibri" w:hAnsi="Calibri" w:cs="Segoe UI"/>
          <w:sz w:val="20"/>
          <w:szCs w:val="20"/>
        </w:rPr>
      </w:pPr>
      <w:r w:rsidRPr="00F27E7A">
        <w:rPr>
          <w:rFonts w:ascii="Calibri" w:hAnsi="Calibri" w:cs="Segoe UI"/>
          <w:sz w:val="20"/>
          <w:szCs w:val="20"/>
        </w:rPr>
        <w:t xml:space="preserve">Składający nie wnosi zastrzeżeń do oceny stanu przedmiotu i miejsca przechowania, dokonanej przez Przechowawcę.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§4</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Przechowawca zobowiązuje się do prawidłowego przechowywania przedmiotów, tak by zachować je w stanie nie pogorszonym.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§5</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Przechowawca ponosi odpowiedzialność z tytułu zawinionej i udowodnionej szkody powstałej w czasie trwania niniejszej umowy w przedmiotach oddanych mu na przechowanie.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Default="0044433D" w:rsidP="0044433D">
      <w:pPr>
        <w:spacing w:after="40"/>
        <w:jc w:val="center"/>
        <w:rPr>
          <w:rFonts w:ascii="Calibri" w:hAnsi="Calibri" w:cs="Segoe UI"/>
          <w:b/>
          <w:sz w:val="20"/>
          <w:szCs w:val="20"/>
        </w:rPr>
      </w:pPr>
    </w:p>
    <w:p w:rsidR="0044433D" w:rsidRDefault="0044433D" w:rsidP="0044433D">
      <w:pPr>
        <w:spacing w:after="40"/>
        <w:jc w:val="center"/>
        <w:rPr>
          <w:rFonts w:ascii="Calibri" w:hAnsi="Calibri" w:cs="Segoe UI"/>
          <w:b/>
          <w:sz w:val="20"/>
          <w:szCs w:val="20"/>
        </w:rPr>
      </w:pP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§6</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Składający może odebrać przedmioty oddane na przechowanie po uprzednim powiadomieniu Przechowawcy pisemnie, faxem lub telefonicznie na 30 dni przed datą odbioru.</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§7</w:t>
      </w:r>
    </w:p>
    <w:p w:rsidR="0044433D" w:rsidRPr="00F27E7A" w:rsidRDefault="0044433D" w:rsidP="00C90A5A">
      <w:pPr>
        <w:numPr>
          <w:ilvl w:val="0"/>
          <w:numId w:val="43"/>
        </w:numPr>
        <w:spacing w:after="40"/>
        <w:jc w:val="both"/>
        <w:rPr>
          <w:rFonts w:ascii="Calibri" w:hAnsi="Calibri" w:cs="Segoe UI"/>
          <w:sz w:val="20"/>
          <w:szCs w:val="20"/>
        </w:rPr>
      </w:pPr>
      <w:r w:rsidRPr="00F27E7A">
        <w:rPr>
          <w:rFonts w:ascii="Calibri" w:hAnsi="Calibri" w:cs="Segoe UI"/>
          <w:sz w:val="20"/>
          <w:szCs w:val="20"/>
        </w:rPr>
        <w:t>Przechowawca ma prawo pobrać towary przechowywane.</w:t>
      </w:r>
      <w:r w:rsidR="00C90A5A">
        <w:rPr>
          <w:rFonts w:ascii="Calibri" w:hAnsi="Calibri" w:cs="Segoe UI"/>
          <w:sz w:val="20"/>
          <w:szCs w:val="20"/>
        </w:rPr>
        <w:t xml:space="preserve"> </w:t>
      </w:r>
      <w:r w:rsidR="00C90A5A" w:rsidRPr="00C90A5A">
        <w:rPr>
          <w:rFonts w:ascii="Calibri" w:hAnsi="Calibri" w:cs="Segoe UI"/>
          <w:sz w:val="20"/>
          <w:szCs w:val="20"/>
        </w:rPr>
        <w:t>Przechowawca zobowiązuje się wykorzystać w pierwszej kolejności przedmioty przyjęte na przechowanie z najkrótszym terminem ważności.</w:t>
      </w:r>
    </w:p>
    <w:p w:rsidR="0044433D" w:rsidRPr="00F27E7A" w:rsidRDefault="0044433D" w:rsidP="0044433D">
      <w:pPr>
        <w:numPr>
          <w:ilvl w:val="0"/>
          <w:numId w:val="43"/>
        </w:numPr>
        <w:spacing w:after="40"/>
        <w:jc w:val="both"/>
        <w:rPr>
          <w:rFonts w:ascii="Calibri" w:hAnsi="Calibri" w:cs="Segoe UI"/>
          <w:sz w:val="20"/>
          <w:szCs w:val="20"/>
        </w:rPr>
      </w:pPr>
      <w:r w:rsidRPr="00F27E7A">
        <w:rPr>
          <w:rFonts w:ascii="Calibri" w:hAnsi="Calibri" w:cs="Segoe UI"/>
          <w:sz w:val="20"/>
          <w:szCs w:val="20"/>
        </w:rPr>
        <w:t xml:space="preserve">Po pobraniu przechowywanego przedmiotu na potrzeby własne Przechowawca za </w:t>
      </w:r>
      <w:r w:rsidR="009A76E3">
        <w:rPr>
          <w:rFonts w:ascii="Calibri" w:hAnsi="Calibri" w:cs="Segoe UI"/>
          <w:sz w:val="20"/>
          <w:szCs w:val="20"/>
        </w:rPr>
        <w:t>pośrednictwem Apteki Szpitalnej</w:t>
      </w:r>
      <w:r w:rsidRPr="00F27E7A">
        <w:rPr>
          <w:rFonts w:ascii="Calibri" w:hAnsi="Calibri" w:cs="Segoe UI"/>
          <w:sz w:val="20"/>
          <w:szCs w:val="20"/>
        </w:rPr>
        <w:t xml:space="preserve"> wystawia pisemne zamówien</w:t>
      </w:r>
      <w:r w:rsidR="009A76E3">
        <w:rPr>
          <w:rFonts w:ascii="Calibri" w:hAnsi="Calibri" w:cs="Segoe UI"/>
          <w:sz w:val="20"/>
          <w:szCs w:val="20"/>
        </w:rPr>
        <w:t>ie na pobrany towar. Składający</w:t>
      </w:r>
      <w:r w:rsidRPr="00F27E7A">
        <w:rPr>
          <w:rFonts w:ascii="Calibri" w:hAnsi="Calibri" w:cs="Segoe UI"/>
          <w:sz w:val="20"/>
          <w:szCs w:val="20"/>
        </w:rPr>
        <w:t xml:space="preserve"> po otrzymaniu zamówienia wystawia fakturę VAT(z datą pobrania) na pobrane przedmioty z terminem </w:t>
      </w:r>
      <w:r w:rsidRPr="0045347B">
        <w:rPr>
          <w:rFonts w:ascii="Calibri" w:hAnsi="Calibri" w:cs="Segoe UI"/>
          <w:sz w:val="20"/>
          <w:szCs w:val="20"/>
        </w:rPr>
        <w:t xml:space="preserve">zapłaty </w:t>
      </w:r>
      <w:r w:rsidRPr="0045347B">
        <w:rPr>
          <w:rFonts w:ascii="Calibri" w:hAnsi="Calibri" w:cs="Segoe UI"/>
          <w:b/>
          <w:bCs/>
          <w:sz w:val="20"/>
          <w:szCs w:val="20"/>
        </w:rPr>
        <w:t>30</w:t>
      </w:r>
      <w:r w:rsidRPr="0045347B">
        <w:rPr>
          <w:rFonts w:ascii="Calibri" w:hAnsi="Calibri" w:cs="Segoe UI"/>
          <w:sz w:val="20"/>
          <w:szCs w:val="20"/>
        </w:rPr>
        <w:t xml:space="preserve"> dni.</w:t>
      </w:r>
      <w:r w:rsidRPr="00F27E7A">
        <w:rPr>
          <w:rFonts w:ascii="Calibri" w:hAnsi="Calibri" w:cs="Segoe UI"/>
          <w:sz w:val="20"/>
          <w:szCs w:val="20"/>
        </w:rPr>
        <w:t xml:space="preserve">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sz w:val="20"/>
          <w:szCs w:val="20"/>
        </w:rPr>
      </w:pPr>
      <w:r w:rsidRPr="00F27E7A">
        <w:rPr>
          <w:rFonts w:ascii="Calibri" w:hAnsi="Calibri" w:cs="Segoe UI"/>
          <w:b/>
          <w:sz w:val="20"/>
          <w:szCs w:val="20"/>
        </w:rPr>
        <w:t>§8</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Składający zobowiązuje się do utrzymania pełnego asortymentu i ilości poprzez ich</w:t>
      </w:r>
      <w:r w:rsidR="009A76E3">
        <w:rPr>
          <w:rFonts w:ascii="Calibri" w:hAnsi="Calibri" w:cs="Segoe UI"/>
          <w:sz w:val="20"/>
          <w:szCs w:val="20"/>
        </w:rPr>
        <w:t xml:space="preserve"> uzupełnianie w terminie …. dni</w:t>
      </w:r>
      <w:r w:rsidRPr="00F27E7A">
        <w:rPr>
          <w:rFonts w:ascii="Calibri" w:hAnsi="Calibri" w:cs="Segoe UI"/>
          <w:sz w:val="20"/>
          <w:szCs w:val="20"/>
        </w:rPr>
        <w:t xml:space="preserve"> i w sposób określony w paragrafie 2 niniejszej umowy, według zapotrzebowania przekazanego przez Przechowawcę pisemnie lub faxem.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§9</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Składający może dokonać spisu z natury przedmiotów przechowywanych w związku z niniejszą umową u Przechowawcy oraz dokonać kontroli warunków ich przechowywania w uzgodnionym wcześniej z Przechowawcą  terminie.</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                                                    </w:t>
      </w:r>
    </w:p>
    <w:p w:rsidR="0044433D" w:rsidRPr="00F27E7A" w:rsidRDefault="0044433D" w:rsidP="0044433D">
      <w:pPr>
        <w:spacing w:after="40"/>
        <w:jc w:val="center"/>
        <w:rPr>
          <w:rFonts w:ascii="Calibri" w:hAnsi="Calibri" w:cs="Segoe UI"/>
          <w:sz w:val="20"/>
          <w:szCs w:val="20"/>
        </w:rPr>
      </w:pPr>
      <w:r w:rsidRPr="00F27E7A">
        <w:rPr>
          <w:rFonts w:ascii="Calibri" w:hAnsi="Calibri" w:cs="Segoe UI"/>
          <w:b/>
          <w:sz w:val="20"/>
          <w:szCs w:val="20"/>
        </w:rPr>
        <w:t>§10</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xml:space="preserve">1.  Umowa niniejsza została zawarta na czas określony począwszy </w:t>
      </w:r>
      <w:r w:rsidRPr="00A1283C">
        <w:rPr>
          <w:rFonts w:ascii="Calibri" w:hAnsi="Calibri" w:cs="Segoe UI"/>
          <w:b/>
          <w:sz w:val="20"/>
          <w:szCs w:val="20"/>
        </w:rPr>
        <w:t>od ………. r.</w:t>
      </w:r>
      <w:r w:rsidRPr="00F27E7A">
        <w:rPr>
          <w:rFonts w:ascii="Calibri" w:hAnsi="Calibri" w:cs="Segoe UI"/>
          <w:b/>
          <w:sz w:val="20"/>
          <w:szCs w:val="20"/>
        </w:rPr>
        <w:t xml:space="preserve"> do ……….. r.</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2. Każdej ze stron przysługuje prawo do wypowiedzenia niniejszej umowy z zachowaniem  miesięcznego okresu wypowiedzenia.</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§11</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Wszelkie zmiany niniejszej umowy pod rygorem  nieważności wymagają formy pisemnej.</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§13</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W kwestiach nieuregulowanych postanowieniami niniejszej umowy zastosowanie mieć będą przepisy kodeksu cywilnego.</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§14</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Wszelkie kwestie sporne wynikłe z niniejszej umowy rozstrzygać będzie właściwy rzeczowo sąd siedziby Przechowawcy.</w:t>
      </w:r>
    </w:p>
    <w:p w:rsidR="0044433D" w:rsidRPr="00F27E7A" w:rsidRDefault="0044433D" w:rsidP="0044433D">
      <w:pPr>
        <w:spacing w:after="40"/>
        <w:jc w:val="both"/>
        <w:rPr>
          <w:rFonts w:ascii="Calibri" w:hAnsi="Calibri" w:cs="Segoe UI"/>
          <w:b/>
          <w:sz w:val="20"/>
          <w:szCs w:val="20"/>
        </w:rPr>
      </w:pPr>
      <w:r w:rsidRPr="00F27E7A">
        <w:rPr>
          <w:rFonts w:ascii="Calibri" w:hAnsi="Calibri" w:cs="Segoe UI"/>
          <w:sz w:val="20"/>
          <w:szCs w:val="20"/>
        </w:rPr>
        <w:t xml:space="preserve"> </w:t>
      </w:r>
    </w:p>
    <w:p w:rsidR="0044433D" w:rsidRPr="00F27E7A" w:rsidRDefault="0044433D" w:rsidP="0044433D">
      <w:pPr>
        <w:spacing w:after="40"/>
        <w:jc w:val="center"/>
        <w:rPr>
          <w:rFonts w:ascii="Calibri" w:hAnsi="Calibri" w:cs="Segoe UI"/>
          <w:b/>
          <w:sz w:val="20"/>
          <w:szCs w:val="20"/>
        </w:rPr>
      </w:pPr>
      <w:r w:rsidRPr="00F27E7A">
        <w:rPr>
          <w:rFonts w:ascii="Calibri" w:hAnsi="Calibri" w:cs="Segoe UI"/>
          <w:b/>
          <w:sz w:val="20"/>
          <w:szCs w:val="20"/>
        </w:rPr>
        <w:t>§15</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Umowę sporządzono w dwóch jednobrzmiących egzemplarzach, po jednym dla każdej ze stron.</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r w:rsidRPr="00F27E7A">
        <w:rPr>
          <w:rFonts w:ascii="Calibri" w:hAnsi="Calibri" w:cs="Segoe UI"/>
          <w:sz w:val="20"/>
          <w:szCs w:val="20"/>
        </w:rPr>
        <w:t> </w:t>
      </w:r>
    </w:p>
    <w:p w:rsidR="0044433D" w:rsidRPr="00F27E7A" w:rsidRDefault="0044433D" w:rsidP="0044433D">
      <w:pPr>
        <w:spacing w:after="40"/>
        <w:jc w:val="both"/>
        <w:rPr>
          <w:rFonts w:ascii="Calibri" w:hAnsi="Calibri" w:cs="Segoe UI"/>
          <w:sz w:val="20"/>
          <w:szCs w:val="20"/>
        </w:rPr>
      </w:pPr>
    </w:p>
    <w:p w:rsidR="0044433D" w:rsidRPr="00F27E7A" w:rsidRDefault="0044433D" w:rsidP="0044433D">
      <w:pPr>
        <w:spacing w:after="40"/>
        <w:jc w:val="both"/>
        <w:rPr>
          <w:rFonts w:ascii="Calibri" w:hAnsi="Calibri" w:cs="Segoe UI"/>
          <w:sz w:val="20"/>
          <w:szCs w:val="20"/>
        </w:rPr>
      </w:pPr>
    </w:p>
    <w:p w:rsidR="0044433D" w:rsidRPr="00F27E7A" w:rsidRDefault="0044433D" w:rsidP="0044433D">
      <w:pPr>
        <w:spacing w:after="40"/>
        <w:jc w:val="both"/>
        <w:rPr>
          <w:rFonts w:ascii="Calibri" w:hAnsi="Calibri" w:cs="Segoe UI"/>
          <w:sz w:val="20"/>
          <w:szCs w:val="20"/>
        </w:rPr>
      </w:pPr>
      <w:r w:rsidRPr="00F27E7A">
        <w:rPr>
          <w:rFonts w:ascii="Calibri" w:hAnsi="Calibri" w:cs="Segoe UI"/>
          <w:b/>
          <w:sz w:val="20"/>
          <w:szCs w:val="20"/>
        </w:rPr>
        <w:t xml:space="preserve">                    SKŁADAJĄCY        </w:t>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t>PRZECHOWAWCA</w:t>
      </w:r>
    </w:p>
    <w:p w:rsidR="0044433D" w:rsidRPr="00F27E7A" w:rsidRDefault="0044433D" w:rsidP="0044433D">
      <w:pPr>
        <w:spacing w:after="40"/>
        <w:jc w:val="both"/>
        <w:rPr>
          <w:rFonts w:ascii="Calibri" w:hAnsi="Calibri" w:cs="Segoe UI"/>
          <w:sz w:val="20"/>
          <w:szCs w:val="20"/>
        </w:rPr>
      </w:pPr>
      <w:r w:rsidRPr="00F27E7A">
        <w:rPr>
          <w:rFonts w:ascii="Calibri" w:hAnsi="Calibri" w:cs="Segoe UI"/>
          <w:b/>
          <w:sz w:val="20"/>
          <w:szCs w:val="20"/>
        </w:rPr>
        <w:t xml:space="preserve">                                                                                             </w:t>
      </w: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785" w:rsidRDefault="00AF0785">
      <w:r>
        <w:separator/>
      </w:r>
    </w:p>
  </w:endnote>
  <w:endnote w:type="continuationSeparator" w:id="0">
    <w:p w:rsidR="00AF0785" w:rsidRDefault="00AF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85" w:rsidRDefault="00AF0785"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F0785" w:rsidRDefault="00AF0785"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85" w:rsidRDefault="00AF0785"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938BE">
      <w:rPr>
        <w:rStyle w:val="Numerstrony"/>
        <w:noProof/>
      </w:rPr>
      <w:t>8</w:t>
    </w:r>
    <w:r>
      <w:rPr>
        <w:rStyle w:val="Numerstrony"/>
      </w:rPr>
      <w:fldChar w:fldCharType="end"/>
    </w:r>
  </w:p>
  <w:p w:rsidR="00AF0785" w:rsidRDefault="00AF0785"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AF0785" w:rsidRDefault="00AF0785">
        <w:pPr>
          <w:pStyle w:val="Stopka"/>
          <w:jc w:val="right"/>
        </w:pPr>
        <w:r>
          <w:fldChar w:fldCharType="begin"/>
        </w:r>
        <w:r>
          <w:instrText>PAGE   \* MERGEFORMAT</w:instrText>
        </w:r>
        <w:r>
          <w:fldChar w:fldCharType="separate"/>
        </w:r>
        <w:r w:rsidR="00E938BE">
          <w:rPr>
            <w:noProof/>
          </w:rPr>
          <w:t>22</w:t>
        </w:r>
        <w:r>
          <w:fldChar w:fldCharType="end"/>
        </w:r>
      </w:p>
    </w:sdtContent>
  </w:sdt>
  <w:p w:rsidR="00AF0785" w:rsidRDefault="00AF078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785" w:rsidRDefault="00AF0785">
      <w:r>
        <w:separator/>
      </w:r>
    </w:p>
  </w:footnote>
  <w:footnote w:type="continuationSeparator" w:id="0">
    <w:p w:rsidR="00AF0785" w:rsidRDefault="00AF07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85" w:rsidRDefault="00AF078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6"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22"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3"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0B0B72"/>
    <w:multiLevelType w:val="singleLevel"/>
    <w:tmpl w:val="04150011"/>
    <w:lvl w:ilvl="0">
      <w:start w:val="1"/>
      <w:numFmt w:val="decimal"/>
      <w:lvlText w:val="%1)"/>
      <w:lvlJc w:val="left"/>
      <w:pPr>
        <w:ind w:left="2340" w:hanging="360"/>
      </w:pPr>
    </w:lvl>
  </w:abstractNum>
  <w:abstractNum w:abstractNumId="25"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6"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7"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9A85B11"/>
    <w:multiLevelType w:val="singleLevel"/>
    <w:tmpl w:val="7A268C3A"/>
    <w:lvl w:ilvl="0">
      <w:start w:val="1"/>
      <w:numFmt w:val="decimal"/>
      <w:lvlText w:val="%1."/>
      <w:lvlJc w:val="left"/>
      <w:pPr>
        <w:tabs>
          <w:tab w:val="num" w:pos="360"/>
        </w:tabs>
        <w:ind w:left="360" w:hanging="360"/>
      </w:pPr>
      <w:rPr>
        <w:rFonts w:hint="default"/>
        <w:color w:val="auto"/>
      </w:rPr>
    </w:lvl>
  </w:abstractNum>
  <w:abstractNum w:abstractNumId="33"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5"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53F7F18"/>
    <w:multiLevelType w:val="hybridMultilevel"/>
    <w:tmpl w:val="2354A062"/>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46"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15:restartNumberingAfterBreak="0">
    <w:nsid w:val="57440FB4"/>
    <w:multiLevelType w:val="hybridMultilevel"/>
    <w:tmpl w:val="1310CA78"/>
    <w:lvl w:ilvl="0" w:tplc="DECE26E2">
      <w:start w:val="1"/>
      <w:numFmt w:val="decimal"/>
      <w:lvlText w:val="%1."/>
      <w:lvlJc w:val="left"/>
      <w:pPr>
        <w:ind w:left="720" w:hanging="360"/>
      </w:pPr>
      <w:rPr>
        <w:rFonts w:ascii="Times New Roman" w:eastAsia="Times New Roman" w:hAnsi="Times New Roman" w:cs="Times New Roman"/>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6A056C2"/>
    <w:multiLevelType w:val="hybridMultilevel"/>
    <w:tmpl w:val="E10AD15C"/>
    <w:lvl w:ilvl="0" w:tplc="73D6580A">
      <w:start w:val="1"/>
      <w:numFmt w:val="decimal"/>
      <w:lvlText w:val="%1)"/>
      <w:lvlJc w:val="left"/>
      <w:pPr>
        <w:ind w:left="2340" w:hanging="360"/>
      </w:pPr>
      <w:rPr>
        <w:rFonts w:hint="default"/>
        <w:u w:val="none"/>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D2374C"/>
    <w:multiLevelType w:val="hybridMultilevel"/>
    <w:tmpl w:val="F9CA818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D7D006C4">
      <w:start w:val="1"/>
      <w:numFmt w:val="decimal"/>
      <w:lvlText w:val="%3)"/>
      <w:lvlJc w:val="left"/>
      <w:pPr>
        <w:ind w:left="2340" w:hanging="360"/>
      </w:pPr>
      <w:rPr>
        <w:rFonts w:hint="default"/>
        <w:u w:val="none"/>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5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9"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1"/>
  </w:num>
  <w:num w:numId="2">
    <w:abstractNumId w:val="43"/>
  </w:num>
  <w:num w:numId="3">
    <w:abstractNumId w:val="59"/>
  </w:num>
  <w:num w:numId="4">
    <w:abstractNumId w:val="35"/>
  </w:num>
  <w:num w:numId="5">
    <w:abstractNumId w:val="52"/>
  </w:num>
  <w:num w:numId="6">
    <w:abstractNumId w:val="9"/>
  </w:num>
  <w:num w:numId="7">
    <w:abstractNumId w:val="8"/>
  </w:num>
  <w:num w:numId="8">
    <w:abstractNumId w:val="49"/>
  </w:num>
  <w:num w:numId="9">
    <w:abstractNumId w:val="17"/>
  </w:num>
  <w:num w:numId="10">
    <w:abstractNumId w:val="26"/>
  </w:num>
  <w:num w:numId="11">
    <w:abstractNumId w:val="48"/>
  </w:num>
  <w:num w:numId="12">
    <w:abstractNumId w:val="10"/>
  </w:num>
  <w:num w:numId="13">
    <w:abstractNumId w:val="53"/>
  </w:num>
  <w:num w:numId="14">
    <w:abstractNumId w:val="11"/>
  </w:num>
  <w:num w:numId="15">
    <w:abstractNumId w:val="37"/>
  </w:num>
  <w:num w:numId="16">
    <w:abstractNumId w:val="29"/>
  </w:num>
  <w:num w:numId="17">
    <w:abstractNumId w:val="30"/>
  </w:num>
  <w:num w:numId="18">
    <w:abstractNumId w:val="23"/>
  </w:num>
  <w:num w:numId="19">
    <w:abstractNumId w:val="54"/>
  </w:num>
  <w:num w:numId="20">
    <w:abstractNumId w:val="24"/>
  </w:num>
  <w:num w:numId="21">
    <w:abstractNumId w:val="57"/>
  </w:num>
  <w:num w:numId="22">
    <w:abstractNumId w:val="22"/>
  </w:num>
  <w:num w:numId="23">
    <w:abstractNumId w:val="2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46"/>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31"/>
  </w:num>
  <w:num w:numId="35">
    <w:abstractNumId w:val="18"/>
  </w:num>
  <w:num w:numId="36">
    <w:abstractNumId w:val="36"/>
  </w:num>
  <w:num w:numId="37">
    <w:abstractNumId w:val="40"/>
  </w:num>
  <w:num w:numId="38">
    <w:abstractNumId w:val="19"/>
  </w:num>
  <w:num w:numId="39">
    <w:abstractNumId w:val="50"/>
  </w:num>
  <w:num w:numId="40">
    <w:abstractNumId w:val="32"/>
    <w:lvlOverride w:ilvl="0">
      <w:startOverride w:val="1"/>
    </w:lvlOverride>
  </w:num>
  <w:num w:numId="41">
    <w:abstractNumId w:val="56"/>
    <w:lvlOverride w:ilvl="0">
      <w:startOverride w:val="1"/>
    </w:lvlOverride>
  </w:num>
  <w:num w:numId="42">
    <w:abstractNumId w:val="33"/>
    <w:lvlOverride w:ilvl="0">
      <w:startOverride w:val="1"/>
    </w:lvlOverride>
  </w:num>
  <w:num w:numId="43">
    <w:abstractNumId w:val="20"/>
    <w:lvlOverride w:ilvl="0">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4"/>
  </w:num>
  <w:num w:numId="47">
    <w:abstractNumId w:val="16"/>
  </w:num>
  <w:num w:numId="48">
    <w:abstractNumId w:val="45"/>
  </w:num>
  <w:num w:numId="49">
    <w:abstractNumId w:val="15"/>
  </w:num>
  <w:num w:numId="50">
    <w:abstractNumId w:val="51"/>
  </w:num>
  <w:num w:numId="51">
    <w:abstractNumId w:val="38"/>
  </w:num>
  <w:num w:numId="52">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04C4"/>
    <w:rsid w:val="00085A30"/>
    <w:rsid w:val="00085FA4"/>
    <w:rsid w:val="00093AF6"/>
    <w:rsid w:val="0009791C"/>
    <w:rsid w:val="000A0A05"/>
    <w:rsid w:val="000C14F7"/>
    <w:rsid w:val="000C6A35"/>
    <w:rsid w:val="000D00EA"/>
    <w:rsid w:val="000D17E2"/>
    <w:rsid w:val="000E2D0F"/>
    <w:rsid w:val="000E368F"/>
    <w:rsid w:val="00112F88"/>
    <w:rsid w:val="001247AB"/>
    <w:rsid w:val="00127C2E"/>
    <w:rsid w:val="00135E35"/>
    <w:rsid w:val="0013692A"/>
    <w:rsid w:val="001409E0"/>
    <w:rsid w:val="00161F86"/>
    <w:rsid w:val="00183E94"/>
    <w:rsid w:val="001A4718"/>
    <w:rsid w:val="001B0606"/>
    <w:rsid w:val="001C7324"/>
    <w:rsid w:val="001F4BE6"/>
    <w:rsid w:val="002259FE"/>
    <w:rsid w:val="0023052A"/>
    <w:rsid w:val="002317E3"/>
    <w:rsid w:val="00233B4E"/>
    <w:rsid w:val="00235988"/>
    <w:rsid w:val="00262FBF"/>
    <w:rsid w:val="00286368"/>
    <w:rsid w:val="00287657"/>
    <w:rsid w:val="002922F2"/>
    <w:rsid w:val="002A3511"/>
    <w:rsid w:val="002C2C40"/>
    <w:rsid w:val="002E0871"/>
    <w:rsid w:val="002E264F"/>
    <w:rsid w:val="00305A4B"/>
    <w:rsid w:val="00313942"/>
    <w:rsid w:val="0031540B"/>
    <w:rsid w:val="00316D48"/>
    <w:rsid w:val="00331A10"/>
    <w:rsid w:val="00342277"/>
    <w:rsid w:val="003436F3"/>
    <w:rsid w:val="003943E5"/>
    <w:rsid w:val="003B20E5"/>
    <w:rsid w:val="003B5CA3"/>
    <w:rsid w:val="003C07C8"/>
    <w:rsid w:val="003C4E91"/>
    <w:rsid w:val="003E4857"/>
    <w:rsid w:val="003F1438"/>
    <w:rsid w:val="003F251E"/>
    <w:rsid w:val="003F4A0A"/>
    <w:rsid w:val="00404F16"/>
    <w:rsid w:val="0041477C"/>
    <w:rsid w:val="004261F0"/>
    <w:rsid w:val="00427004"/>
    <w:rsid w:val="0044433D"/>
    <w:rsid w:val="0045347B"/>
    <w:rsid w:val="00471B6C"/>
    <w:rsid w:val="0047687B"/>
    <w:rsid w:val="00481403"/>
    <w:rsid w:val="00486841"/>
    <w:rsid w:val="00490FD5"/>
    <w:rsid w:val="004A345C"/>
    <w:rsid w:val="004B3D32"/>
    <w:rsid w:val="004B4840"/>
    <w:rsid w:val="004C4F8D"/>
    <w:rsid w:val="004E0FD0"/>
    <w:rsid w:val="00502487"/>
    <w:rsid w:val="0050331C"/>
    <w:rsid w:val="00512AC2"/>
    <w:rsid w:val="00512CBA"/>
    <w:rsid w:val="00525FCD"/>
    <w:rsid w:val="00541939"/>
    <w:rsid w:val="00552034"/>
    <w:rsid w:val="00567753"/>
    <w:rsid w:val="005959A8"/>
    <w:rsid w:val="005A1ADC"/>
    <w:rsid w:val="005A675E"/>
    <w:rsid w:val="005D084B"/>
    <w:rsid w:val="005D6533"/>
    <w:rsid w:val="00635ABC"/>
    <w:rsid w:val="00645F5E"/>
    <w:rsid w:val="00655299"/>
    <w:rsid w:val="006627C8"/>
    <w:rsid w:val="00677810"/>
    <w:rsid w:val="00677E25"/>
    <w:rsid w:val="006841B0"/>
    <w:rsid w:val="006B3967"/>
    <w:rsid w:val="006C2697"/>
    <w:rsid w:val="006E5846"/>
    <w:rsid w:val="0071182A"/>
    <w:rsid w:val="00733491"/>
    <w:rsid w:val="0075607A"/>
    <w:rsid w:val="00781103"/>
    <w:rsid w:val="00782972"/>
    <w:rsid w:val="00790D24"/>
    <w:rsid w:val="007919BD"/>
    <w:rsid w:val="007A2F44"/>
    <w:rsid w:val="007A6A04"/>
    <w:rsid w:val="007C271C"/>
    <w:rsid w:val="007C7086"/>
    <w:rsid w:val="007F0B38"/>
    <w:rsid w:val="007F2CFB"/>
    <w:rsid w:val="007F53BF"/>
    <w:rsid w:val="008009F0"/>
    <w:rsid w:val="008050EF"/>
    <w:rsid w:val="00811757"/>
    <w:rsid w:val="008209C8"/>
    <w:rsid w:val="00821167"/>
    <w:rsid w:val="00825D06"/>
    <w:rsid w:val="0083125F"/>
    <w:rsid w:val="00841240"/>
    <w:rsid w:val="00850A8B"/>
    <w:rsid w:val="00861C6F"/>
    <w:rsid w:val="00893119"/>
    <w:rsid w:val="00895859"/>
    <w:rsid w:val="008B2600"/>
    <w:rsid w:val="008D29A8"/>
    <w:rsid w:val="008E1A58"/>
    <w:rsid w:val="008E5585"/>
    <w:rsid w:val="008F6FEC"/>
    <w:rsid w:val="008F7379"/>
    <w:rsid w:val="00911F6F"/>
    <w:rsid w:val="00911FF5"/>
    <w:rsid w:val="0096299B"/>
    <w:rsid w:val="00963F5F"/>
    <w:rsid w:val="00972B1E"/>
    <w:rsid w:val="009731D6"/>
    <w:rsid w:val="0098218A"/>
    <w:rsid w:val="009964E8"/>
    <w:rsid w:val="00997665"/>
    <w:rsid w:val="009A1D86"/>
    <w:rsid w:val="009A4310"/>
    <w:rsid w:val="009A76E3"/>
    <w:rsid w:val="009E45D8"/>
    <w:rsid w:val="00A01D93"/>
    <w:rsid w:val="00A111A2"/>
    <w:rsid w:val="00A24B7E"/>
    <w:rsid w:val="00A32800"/>
    <w:rsid w:val="00A55A5F"/>
    <w:rsid w:val="00A65A01"/>
    <w:rsid w:val="00A67A3C"/>
    <w:rsid w:val="00A74060"/>
    <w:rsid w:val="00A82980"/>
    <w:rsid w:val="00A931D1"/>
    <w:rsid w:val="00AA4C11"/>
    <w:rsid w:val="00AA5FC3"/>
    <w:rsid w:val="00AB3053"/>
    <w:rsid w:val="00AC58F7"/>
    <w:rsid w:val="00AE5FE2"/>
    <w:rsid w:val="00AF0785"/>
    <w:rsid w:val="00AF160A"/>
    <w:rsid w:val="00AF1C4F"/>
    <w:rsid w:val="00B00294"/>
    <w:rsid w:val="00B02D1E"/>
    <w:rsid w:val="00B11124"/>
    <w:rsid w:val="00B1621B"/>
    <w:rsid w:val="00B666E5"/>
    <w:rsid w:val="00B7135E"/>
    <w:rsid w:val="00B77036"/>
    <w:rsid w:val="00B77FEB"/>
    <w:rsid w:val="00B97F5B"/>
    <w:rsid w:val="00BA1FAF"/>
    <w:rsid w:val="00BA41EE"/>
    <w:rsid w:val="00BA48F6"/>
    <w:rsid w:val="00BB34CB"/>
    <w:rsid w:val="00BC457D"/>
    <w:rsid w:val="00BD3D25"/>
    <w:rsid w:val="00BF6654"/>
    <w:rsid w:val="00C011F6"/>
    <w:rsid w:val="00C02B88"/>
    <w:rsid w:val="00C4424A"/>
    <w:rsid w:val="00C44B5A"/>
    <w:rsid w:val="00C90A5A"/>
    <w:rsid w:val="00CB74F6"/>
    <w:rsid w:val="00CC4A54"/>
    <w:rsid w:val="00CD7AE9"/>
    <w:rsid w:val="00CE3489"/>
    <w:rsid w:val="00CE796F"/>
    <w:rsid w:val="00CF0F8C"/>
    <w:rsid w:val="00CF38C0"/>
    <w:rsid w:val="00D35A94"/>
    <w:rsid w:val="00D4159A"/>
    <w:rsid w:val="00D503CC"/>
    <w:rsid w:val="00D517B8"/>
    <w:rsid w:val="00D564F3"/>
    <w:rsid w:val="00D61865"/>
    <w:rsid w:val="00DC0BE4"/>
    <w:rsid w:val="00DC1A99"/>
    <w:rsid w:val="00DD7D3C"/>
    <w:rsid w:val="00E13929"/>
    <w:rsid w:val="00E21FBA"/>
    <w:rsid w:val="00E334E8"/>
    <w:rsid w:val="00E37322"/>
    <w:rsid w:val="00E73015"/>
    <w:rsid w:val="00E938BE"/>
    <w:rsid w:val="00EA0C8C"/>
    <w:rsid w:val="00EB374F"/>
    <w:rsid w:val="00EC13B5"/>
    <w:rsid w:val="00EE618C"/>
    <w:rsid w:val="00F11A67"/>
    <w:rsid w:val="00F1750C"/>
    <w:rsid w:val="00F2243E"/>
    <w:rsid w:val="00F25037"/>
    <w:rsid w:val="00F4253C"/>
    <w:rsid w:val="00F61374"/>
    <w:rsid w:val="00F754E5"/>
    <w:rsid w:val="00F93263"/>
    <w:rsid w:val="00FC1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5D06"/>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Default">
    <w:name w:val="Default"/>
    <w:rsid w:val="00B77FEB"/>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pteka@zozmswlodz.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1731</TotalTime>
  <Pages>22</Pages>
  <Words>8914</Words>
  <Characters>53484</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2020-02-14T11:44:00Z</cp:lastPrinted>
  <dcterms:created xsi:type="dcterms:W3CDTF">2019-07-30T12:13:00Z</dcterms:created>
  <dcterms:modified xsi:type="dcterms:W3CDTF">2020-02-14T11:46:00Z</dcterms:modified>
</cp:coreProperties>
</file>