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sidR="00966703">
        <w:rPr>
          <w:rFonts w:ascii="Times New Roman" w:eastAsiaTheme="majorEastAsia" w:hAnsi="Times New Roman" w:cstheme="majorBidi"/>
          <w:color w:val="1F4D78" w:themeColor="accent1" w:themeShade="7F"/>
          <w:sz w:val="24"/>
          <w:szCs w:val="24"/>
          <w:lang w:eastAsia="pl-PL"/>
        </w:rPr>
        <w:t>2020</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966703">
        <w:rPr>
          <w:rFonts w:ascii="Times New Roman" w:eastAsia="Times New Roman" w:hAnsi="Times New Roman" w:cs="Times New Roman"/>
          <w:sz w:val="24"/>
          <w:szCs w:val="24"/>
          <w:lang w:eastAsia="pl-PL"/>
        </w:rPr>
        <w:t>ograniczonego – nr sprawy 2/D/20</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p>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984BF1">
        <w:rPr>
          <w:rFonts w:ascii="Times New Roman" w:eastAsia="Times New Roman" w:hAnsi="Times New Roman" w:cs="Times New Roman"/>
          <w:sz w:val="24"/>
          <w:szCs w:val="24"/>
          <w:lang w:eastAsia="pl-PL"/>
        </w:rPr>
        <w:t xml:space="preserve">do </w:t>
      </w:r>
      <w:r w:rsidR="00966703">
        <w:rPr>
          <w:rFonts w:ascii="Times New Roman" w:eastAsia="Times New Roman" w:hAnsi="Times New Roman" w:cs="Times New Roman"/>
          <w:sz w:val="24"/>
          <w:szCs w:val="24"/>
          <w:lang w:eastAsia="pl-PL"/>
        </w:rPr>
        <w:t>……………. (maksymalnie do 56</w:t>
      </w:r>
      <w:r w:rsidR="008C641E">
        <w:rPr>
          <w:rFonts w:ascii="Times New Roman" w:eastAsia="Times New Roman" w:hAnsi="Times New Roman" w:cs="Times New Roman"/>
          <w:sz w:val="24"/>
          <w:szCs w:val="24"/>
          <w:lang w:eastAsia="pl-PL"/>
        </w:rPr>
        <w:t xml:space="preserve"> dni)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Ze strony Zamawiającego do podpisania Protokoł</w:t>
      </w:r>
      <w:r w:rsidR="00966703">
        <w:rPr>
          <w:rFonts w:ascii="Times New Roman" w:eastAsia="Times New Roman" w:hAnsi="Times New Roman" w:cs="Times New Roman"/>
          <w:spacing w:val="-3"/>
          <w:sz w:val="24"/>
          <w:szCs w:val="24"/>
          <w:lang w:eastAsia="pl-PL"/>
        </w:rPr>
        <w:t>ów dostawy i odbioru upoważniona</w:t>
      </w:r>
      <w:bookmarkStart w:id="0" w:name="_GoBack"/>
      <w:bookmarkEnd w:id="0"/>
      <w:r w:rsidRPr="0017376E">
        <w:rPr>
          <w:rFonts w:ascii="Times New Roman" w:eastAsia="Times New Roman" w:hAnsi="Times New Roman" w:cs="Times New Roman"/>
          <w:spacing w:val="-3"/>
          <w:sz w:val="24"/>
          <w:szCs w:val="24"/>
          <w:lang w:eastAsia="pl-PL"/>
        </w:rPr>
        <w:t xml:space="preserve"> jest </w:t>
      </w:r>
      <w:r w:rsidR="00621633">
        <w:rPr>
          <w:rFonts w:ascii="Times New Roman" w:eastAsia="Times New Roman" w:hAnsi="Times New Roman" w:cs="Times New Roman"/>
          <w:spacing w:val="-3"/>
          <w:sz w:val="24"/>
          <w:szCs w:val="24"/>
          <w:lang w:eastAsia="pl-PL"/>
        </w:rPr>
        <w:t xml:space="preserve">p. </w:t>
      </w:r>
      <w:r w:rsidR="00966703">
        <w:rPr>
          <w:rFonts w:ascii="Times New Roman" w:eastAsia="Times New Roman" w:hAnsi="Times New Roman" w:cs="Times New Roman"/>
          <w:spacing w:val="-3"/>
          <w:sz w:val="24"/>
          <w:szCs w:val="24"/>
          <w:lang w:eastAsia="pl-PL"/>
        </w:rPr>
        <w:t>Małgorzata Długosz-Kowalczyk</w:t>
      </w:r>
      <w:r w:rsidR="00984BF1">
        <w:rPr>
          <w:rFonts w:ascii="Times New Roman" w:eastAsia="Times New Roman" w:hAnsi="Times New Roman" w:cs="Times New Roman"/>
          <w:spacing w:val="-3"/>
          <w:sz w:val="24"/>
          <w:szCs w:val="24"/>
          <w:lang w:eastAsia="pl-PL"/>
        </w:rPr>
        <w:t xml:space="preserve">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w:t>
      </w:r>
      <w:r w:rsidR="00080F21">
        <w:rPr>
          <w:rFonts w:ascii="Times New Roman" w:eastAsia="Times New Roman" w:hAnsi="Times New Roman" w:cs="Times New Roman"/>
          <w:spacing w:val="-3"/>
          <w:sz w:val="24"/>
          <w:szCs w:val="24"/>
          <w:lang w:eastAsia="pl-PL"/>
        </w:rPr>
        <w:t>………………</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075816" w:rsidRPr="00844C9B" w:rsidRDefault="00075816" w:rsidP="00075816">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844C9B">
        <w:rPr>
          <w:rFonts w:ascii="Times New Roman" w:eastAsia="Times New Roman" w:hAnsi="Times New Roman" w:cs="Times New Roman"/>
          <w:color w:val="000000" w:themeColor="text1"/>
          <w:spacing w:val="-3"/>
          <w:sz w:val="24"/>
          <w:szCs w:val="24"/>
          <w:lang w:eastAsia="pl-PL"/>
        </w:rPr>
        <w:t xml:space="preserve">Po zakończeniu okresu gwarancji przedmiotu umowy określonego w § 4 ust. 2 powyżej Wykonawca zobowiązuje się wydać w terminie 14 dni od dnia zakończenia terminu gwarancji wszelką dokumentację związaną z przedmiotem umowy w tym m.in. kartę gwarancyjną, dokumentację </w:t>
      </w:r>
      <w:proofErr w:type="spellStart"/>
      <w:r w:rsidRPr="00844C9B">
        <w:rPr>
          <w:rFonts w:ascii="Times New Roman" w:eastAsia="Times New Roman" w:hAnsi="Times New Roman" w:cs="Times New Roman"/>
          <w:color w:val="000000" w:themeColor="text1"/>
          <w:spacing w:val="-3"/>
          <w:sz w:val="24"/>
          <w:szCs w:val="24"/>
          <w:lang w:eastAsia="pl-PL"/>
        </w:rPr>
        <w:t>ponaprawczą</w:t>
      </w:r>
      <w:proofErr w:type="spellEnd"/>
      <w:r w:rsidRPr="00844C9B">
        <w:rPr>
          <w:rFonts w:ascii="Times New Roman" w:eastAsia="Times New Roman" w:hAnsi="Times New Roman" w:cs="Times New Roman"/>
          <w:color w:val="000000" w:themeColor="text1"/>
          <w:spacing w:val="-3"/>
          <w:sz w:val="24"/>
          <w:szCs w:val="24"/>
          <w:lang w:eastAsia="pl-PL"/>
        </w:rPr>
        <w:t xml:space="preserve"> i inną znajdującą się w posiadaniu Wykonawcy.</w:t>
      </w:r>
    </w:p>
    <w:p w:rsidR="0017376E" w:rsidRPr="00844C9B"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color w:val="000000" w:themeColor="text1"/>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w:t>
      </w:r>
      <w:r w:rsidR="0017376E" w:rsidRPr="0017376E">
        <w:rPr>
          <w:rFonts w:ascii="Times New Roman" w:eastAsia="Times New Roman" w:hAnsi="Times New Roman" w:cs="Times New Roman"/>
          <w:sz w:val="24"/>
          <w:szCs w:val="24"/>
          <w:lang w:eastAsia="pl-PL"/>
        </w:rPr>
        <w:lastRenderedPageBreak/>
        <w:t xml:space="preserve">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wysokości 30% wynagrodzenia brutto umowy, o którym mowa </w:t>
      </w:r>
      <w:r w:rsidRPr="00844C9B">
        <w:rPr>
          <w:rFonts w:ascii="Times New Roman" w:eastAsia="Times New Roman" w:hAnsi="Times New Roman" w:cs="Times New Roman"/>
          <w:color w:val="000000" w:themeColor="text1"/>
          <w:sz w:val="24"/>
          <w:szCs w:val="24"/>
          <w:lang w:eastAsia="pl-PL"/>
        </w:rPr>
        <w:t xml:space="preserve">w </w:t>
      </w:r>
      <w:r w:rsidRPr="00844C9B">
        <w:rPr>
          <w:rFonts w:ascii="Times New Roman" w:eastAsia="Times New Roman" w:hAnsi="Times New Roman" w:cs="Times New Roman"/>
          <w:color w:val="000000" w:themeColor="text1"/>
          <w:spacing w:val="-3"/>
          <w:sz w:val="24"/>
          <w:szCs w:val="24"/>
          <w:lang w:eastAsia="pl-PL"/>
        </w:rPr>
        <w:t>§</w:t>
      </w:r>
      <w:r w:rsidR="00075816" w:rsidRPr="00844C9B">
        <w:rPr>
          <w:rFonts w:ascii="Times New Roman" w:eastAsia="Times New Roman" w:hAnsi="Times New Roman" w:cs="Times New Roman"/>
          <w:color w:val="000000" w:themeColor="text1"/>
          <w:spacing w:val="-3"/>
          <w:sz w:val="24"/>
          <w:szCs w:val="24"/>
          <w:lang w:eastAsia="pl-PL"/>
        </w:rPr>
        <w:t xml:space="preserve"> 1</w:t>
      </w:r>
      <w:r w:rsidRPr="00844C9B">
        <w:rPr>
          <w:rFonts w:ascii="Times New Roman" w:eastAsia="Times New Roman" w:hAnsi="Times New Roman" w:cs="Times New Roman"/>
          <w:color w:val="000000" w:themeColor="text1"/>
          <w:spacing w:val="-3"/>
          <w:sz w:val="24"/>
          <w:szCs w:val="24"/>
          <w:lang w:eastAsia="pl-PL"/>
        </w:rPr>
        <w:t xml:space="preserve"> ust.</w:t>
      </w:r>
      <w:r w:rsidR="00075816" w:rsidRPr="00844C9B">
        <w:rPr>
          <w:rFonts w:ascii="Times New Roman" w:eastAsia="Times New Roman" w:hAnsi="Times New Roman" w:cs="Times New Roman"/>
          <w:color w:val="000000" w:themeColor="text1"/>
          <w:spacing w:val="-3"/>
          <w:sz w:val="24"/>
          <w:szCs w:val="24"/>
          <w:lang w:eastAsia="pl-PL"/>
        </w:rPr>
        <w:t xml:space="preserve"> 4</w:t>
      </w:r>
      <w:r w:rsidRPr="00844C9B">
        <w:rPr>
          <w:rFonts w:ascii="Times New Roman" w:eastAsia="Times New Roman" w:hAnsi="Times New Roman" w:cs="Times New Roman"/>
          <w:color w:val="000000" w:themeColor="text1"/>
          <w:spacing w:val="-3"/>
          <w:sz w:val="24"/>
          <w:szCs w:val="24"/>
          <w:lang w:eastAsia="pl-PL"/>
        </w:rPr>
        <w:t xml:space="preserve"> umowy</w:t>
      </w:r>
      <w:r w:rsidRPr="0017376E">
        <w:rPr>
          <w:rFonts w:ascii="Times New Roman" w:eastAsia="Times New Roman" w:hAnsi="Times New Roman" w:cs="Times New Roman"/>
          <w:spacing w:val="-3"/>
          <w:sz w:val="24"/>
          <w:szCs w:val="24"/>
          <w:lang w:eastAsia="pl-PL"/>
        </w:rPr>
        <w:t>.</w:t>
      </w:r>
    </w:p>
    <w:p w:rsidR="0017376E" w:rsidRPr="00075816"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o którym mowa w </w:t>
      </w:r>
      <w:r w:rsidRPr="00844C9B">
        <w:rPr>
          <w:rFonts w:ascii="Times New Roman" w:eastAsia="Times New Roman" w:hAnsi="Times New Roman" w:cs="Times New Roman"/>
          <w:color w:val="000000" w:themeColor="text1"/>
          <w:spacing w:val="-3"/>
          <w:sz w:val="24"/>
          <w:szCs w:val="24"/>
          <w:lang w:eastAsia="pl-PL"/>
        </w:rPr>
        <w:t>§</w:t>
      </w:r>
      <w:r w:rsidR="00075816" w:rsidRPr="00844C9B">
        <w:rPr>
          <w:rFonts w:ascii="Times New Roman" w:eastAsia="Times New Roman" w:hAnsi="Times New Roman" w:cs="Times New Roman"/>
          <w:color w:val="000000" w:themeColor="text1"/>
          <w:spacing w:val="-3"/>
          <w:sz w:val="24"/>
          <w:szCs w:val="24"/>
          <w:lang w:eastAsia="pl-PL"/>
        </w:rPr>
        <w:t xml:space="preserve"> 1</w:t>
      </w:r>
      <w:r w:rsidRPr="00844C9B">
        <w:rPr>
          <w:rFonts w:ascii="Times New Roman" w:eastAsia="Times New Roman" w:hAnsi="Times New Roman" w:cs="Times New Roman"/>
          <w:color w:val="000000" w:themeColor="text1"/>
          <w:spacing w:val="-3"/>
          <w:sz w:val="24"/>
          <w:szCs w:val="24"/>
          <w:lang w:eastAsia="pl-PL"/>
        </w:rPr>
        <w:t xml:space="preserve"> ust.</w:t>
      </w:r>
      <w:r w:rsidR="00075816" w:rsidRPr="00844C9B">
        <w:rPr>
          <w:rFonts w:ascii="Times New Roman" w:eastAsia="Times New Roman" w:hAnsi="Times New Roman" w:cs="Times New Roman"/>
          <w:color w:val="000000" w:themeColor="text1"/>
          <w:spacing w:val="-3"/>
          <w:sz w:val="24"/>
          <w:szCs w:val="24"/>
          <w:lang w:eastAsia="pl-PL"/>
        </w:rPr>
        <w:t xml:space="preserve"> 4</w:t>
      </w:r>
      <w:r w:rsidRPr="00844C9B">
        <w:rPr>
          <w:rFonts w:ascii="Times New Roman" w:eastAsia="Times New Roman" w:hAnsi="Times New Roman" w:cs="Times New Roman"/>
          <w:color w:val="000000" w:themeColor="text1"/>
          <w:spacing w:val="-3"/>
          <w:sz w:val="24"/>
          <w:szCs w:val="24"/>
          <w:lang w:eastAsia="pl-PL"/>
        </w:rPr>
        <w:t xml:space="preserve"> umowy</w:t>
      </w:r>
      <w:r w:rsidRPr="0017376E">
        <w:rPr>
          <w:rFonts w:ascii="Times New Roman" w:eastAsia="Times New Roman" w:hAnsi="Times New Roman" w:cs="Times New Roman"/>
          <w:spacing w:val="-3"/>
          <w:sz w:val="24"/>
          <w:szCs w:val="24"/>
          <w:lang w:eastAsia="pl-PL"/>
        </w:rPr>
        <w:t>.</w:t>
      </w:r>
    </w:p>
    <w:p w:rsidR="00075816" w:rsidRPr="00844C9B" w:rsidRDefault="00075816" w:rsidP="00075816">
      <w:pPr>
        <w:pStyle w:val="Akapitzlist"/>
        <w:numPr>
          <w:ilvl w:val="0"/>
          <w:numId w:val="1"/>
        </w:numPr>
        <w:spacing w:after="0"/>
        <w:jc w:val="both"/>
        <w:rPr>
          <w:rFonts w:ascii="Times New Roman" w:eastAsia="Times New Roman" w:hAnsi="Times New Roman" w:cs="Times New Roman"/>
          <w:color w:val="000000" w:themeColor="text1"/>
          <w:sz w:val="24"/>
          <w:szCs w:val="24"/>
          <w:lang w:eastAsia="pl-PL"/>
        </w:rPr>
      </w:pPr>
      <w:r w:rsidRPr="00844C9B">
        <w:rPr>
          <w:rFonts w:ascii="Times New Roman" w:eastAsia="Times New Roman" w:hAnsi="Times New Roman" w:cs="Times New Roman"/>
          <w:color w:val="000000" w:themeColor="text1"/>
          <w:sz w:val="24"/>
          <w:szCs w:val="24"/>
          <w:lang w:eastAsia="pl-PL"/>
        </w:rPr>
        <w:t>W przypadku nie wykonania przez Wykonawcę obowiązku o którym mowa w § 4 ust. 17 powyżej Zamawiającemu przysługuje prawo naliczenia kary umownej w wysokości 15 % wynagrodzenia brutto umowy, o którym mowa w § 1 ust. 4 umowy.</w:t>
      </w:r>
    </w:p>
    <w:p w:rsidR="0017376E" w:rsidRPr="0017376E" w:rsidRDefault="0017376E" w:rsidP="00075816">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844C9B">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Pr="00D00D43"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75816"/>
    <w:rsid w:val="00080F21"/>
    <w:rsid w:val="000A4B54"/>
    <w:rsid w:val="000D1D2B"/>
    <w:rsid w:val="0011313D"/>
    <w:rsid w:val="0017376E"/>
    <w:rsid w:val="001C7123"/>
    <w:rsid w:val="002478C8"/>
    <w:rsid w:val="00266254"/>
    <w:rsid w:val="00334507"/>
    <w:rsid w:val="00372C4E"/>
    <w:rsid w:val="00411923"/>
    <w:rsid w:val="004D0240"/>
    <w:rsid w:val="005E2BE3"/>
    <w:rsid w:val="005E3AA8"/>
    <w:rsid w:val="00621633"/>
    <w:rsid w:val="00755D29"/>
    <w:rsid w:val="007B2D3D"/>
    <w:rsid w:val="00817D96"/>
    <w:rsid w:val="00844C9B"/>
    <w:rsid w:val="00866BFE"/>
    <w:rsid w:val="008C641E"/>
    <w:rsid w:val="00936AFA"/>
    <w:rsid w:val="00966703"/>
    <w:rsid w:val="00984BF1"/>
    <w:rsid w:val="00A43BB2"/>
    <w:rsid w:val="00A44CBC"/>
    <w:rsid w:val="00A860FF"/>
    <w:rsid w:val="00B40A6D"/>
    <w:rsid w:val="00D00D43"/>
    <w:rsid w:val="00D54C0F"/>
    <w:rsid w:val="00EB76DF"/>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 w:type="paragraph" w:styleId="Tekstdymka">
    <w:name w:val="Balloon Text"/>
    <w:basedOn w:val="Normalny"/>
    <w:link w:val="TekstdymkaZnak"/>
    <w:uiPriority w:val="99"/>
    <w:semiHidden/>
    <w:unhideWhenUsed/>
    <w:rsid w:val="001131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31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2117</Words>
  <Characters>12706</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2020-02-12T09:08:00Z</cp:lastPrinted>
  <dcterms:created xsi:type="dcterms:W3CDTF">2020-02-12T07:29:00Z</dcterms:created>
  <dcterms:modified xsi:type="dcterms:W3CDTF">2020-02-12T09:08:00Z</dcterms:modified>
</cp:coreProperties>
</file>