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FD1656" w:rsidRPr="002D29B3" w:rsidRDefault="00FD1656" w:rsidP="00FD1656">
            <w:pPr>
              <w:spacing w:after="40"/>
              <w:jc w:val="center"/>
              <w:rPr>
                <w:rFonts w:ascii="Calibri" w:hAnsi="Calibri" w:cs="Segoe UI"/>
                <w:b/>
                <w:sz w:val="28"/>
                <w:szCs w:val="28"/>
              </w:rPr>
            </w:pPr>
            <w:r w:rsidRPr="002D29B3">
              <w:rPr>
                <w:rFonts w:ascii="Calibri" w:hAnsi="Calibri" w:cs="Segoe UI"/>
                <w:b/>
                <w:sz w:val="28"/>
                <w:szCs w:val="28"/>
              </w:rPr>
              <w:t>NADZÓR AUTORSKI ORAZ USŁUGI SERWISOWE SYSTEMU INFORMATYCZNEGO INFO-MEDICA</w:t>
            </w:r>
          </w:p>
          <w:p w:rsidR="003F1438" w:rsidRPr="00286368" w:rsidRDefault="003F1438" w:rsidP="00A32800">
            <w:pPr>
              <w:jc w:val="center"/>
              <w:rPr>
                <w:b/>
                <w:i/>
              </w:rPr>
            </w:pP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FD1656">
              <w:rPr>
                <w:rFonts w:ascii="Calibri" w:hAnsi="Calibri" w:cs="Segoe UI"/>
                <w:b/>
                <w:sz w:val="22"/>
                <w:szCs w:val="22"/>
              </w:rPr>
              <w:t xml:space="preserve"> </w:t>
            </w:r>
            <w:r w:rsidR="003E17EE">
              <w:rPr>
                <w:rFonts w:ascii="Calibri" w:hAnsi="Calibri" w:cs="Segoe UI"/>
                <w:b/>
                <w:sz w:val="22"/>
                <w:szCs w:val="22"/>
              </w:rPr>
              <w:t>8</w:t>
            </w:r>
            <w:r w:rsidR="00FD1656">
              <w:rPr>
                <w:rFonts w:ascii="Calibri" w:hAnsi="Calibri" w:cs="Segoe UI"/>
                <w:b/>
                <w:sz w:val="22"/>
                <w:szCs w:val="22"/>
              </w:rPr>
              <w:t>/U</w:t>
            </w:r>
            <w:r w:rsidR="003E17EE">
              <w:rPr>
                <w:rFonts w:ascii="Calibri" w:hAnsi="Calibri" w:cs="Segoe UI"/>
                <w:b/>
                <w:sz w:val="22"/>
                <w:szCs w:val="22"/>
              </w:rPr>
              <w:t>/20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p>
        </w:tc>
      </w:tr>
      <w:tr w:rsidR="004A345C" w:rsidRPr="009D226A" w:rsidTr="00EA0C8C">
        <w:tc>
          <w:tcPr>
            <w:tcW w:w="5778" w:type="dxa"/>
          </w:tcPr>
          <w:p w:rsidR="006C2697" w:rsidRDefault="006C2697"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C37DAE">
            <w:pPr>
              <w:spacing w:after="40"/>
              <w:rPr>
                <w:rFonts w:asciiTheme="minorHAnsi" w:hAnsiTheme="minorHAnsi" w:cs="Segoe UI"/>
                <w:sz w:val="20"/>
                <w:szCs w:val="20"/>
              </w:rPr>
            </w:pPr>
          </w:p>
          <w:p w:rsidR="00C37DAE" w:rsidRPr="006C2697" w:rsidRDefault="00C37DAE" w:rsidP="00C37DAE">
            <w:pPr>
              <w:spacing w:after="40"/>
              <w:rPr>
                <w:rFonts w:asciiTheme="minorHAnsi" w:hAnsiTheme="minorHAnsi" w:cs="Segoe UI"/>
                <w:sz w:val="20"/>
                <w:szCs w:val="20"/>
              </w:rPr>
            </w:pPr>
          </w:p>
        </w:tc>
        <w:tc>
          <w:tcPr>
            <w:tcW w:w="3799" w:type="dxa"/>
            <w:vAlign w:val="center"/>
          </w:tcPr>
          <w:p w:rsidR="00E334E8" w:rsidRPr="009D226A" w:rsidRDefault="00E334E8" w:rsidP="009F1C45">
            <w:pPr>
              <w:spacing w:after="40"/>
              <w:ind w:left="317"/>
              <w:rPr>
                <w:rFonts w:ascii="Calibri" w:hAnsi="Calibri" w:cs="Segoe UI"/>
                <w:sz w:val="20"/>
                <w:szCs w:val="20"/>
              </w:rPr>
            </w:pP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F264F6">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037419">
              <w:rPr>
                <w:rFonts w:ascii="Calibri" w:hAnsi="Calibri" w:cs="Segoe UI"/>
                <w:sz w:val="16"/>
                <w:szCs w:val="16"/>
              </w:rPr>
              <w:t>23</w:t>
            </w:r>
            <w:r w:rsidR="005A675E">
              <w:rPr>
                <w:rFonts w:ascii="Calibri" w:hAnsi="Calibri" w:cs="Segoe UI"/>
                <w:sz w:val="16"/>
                <w:szCs w:val="16"/>
              </w:rPr>
              <w:t>.</w:t>
            </w:r>
            <w:r w:rsidR="00FD1656">
              <w:rPr>
                <w:rFonts w:ascii="Calibri" w:hAnsi="Calibri" w:cs="Segoe UI"/>
                <w:sz w:val="16"/>
                <w:szCs w:val="16"/>
              </w:rPr>
              <w:t>03</w:t>
            </w:r>
            <w:r w:rsidR="00E13929">
              <w:rPr>
                <w:rFonts w:ascii="Calibri" w:hAnsi="Calibri" w:cs="Segoe UI"/>
                <w:sz w:val="16"/>
                <w:szCs w:val="16"/>
              </w:rPr>
              <w:t>.</w:t>
            </w:r>
            <w:r w:rsidR="003E17EE">
              <w:rPr>
                <w:rFonts w:ascii="Calibri" w:hAnsi="Calibri" w:cs="Segoe UI"/>
                <w:sz w:val="16"/>
                <w:szCs w:val="16"/>
              </w:rPr>
              <w:t>2020</w:t>
            </w:r>
            <w:r w:rsidRPr="009F4795">
              <w:rPr>
                <w:rFonts w:ascii="Calibri" w:hAnsi="Calibri" w:cs="Segoe UI"/>
                <w:sz w:val="16"/>
                <w:szCs w:val="16"/>
              </w:rPr>
              <w:t xml:space="preserve"> r.</w:t>
            </w:r>
          </w:p>
          <w:p w:rsidR="00F264F6" w:rsidRPr="009F4795" w:rsidRDefault="00F264F6" w:rsidP="003F4A0A">
            <w:pPr>
              <w:spacing w:after="40"/>
              <w:jc w:val="center"/>
              <w:rPr>
                <w:rFonts w:ascii="Calibri" w:hAnsi="Calibri" w:cs="Segoe UI"/>
                <w:sz w:val="16"/>
                <w:szCs w:val="16"/>
              </w:rPr>
            </w:pPr>
            <w:r>
              <w:rPr>
                <w:rFonts w:ascii="Calibri" w:hAnsi="Calibri" w:cs="Segoe UI"/>
                <w:sz w:val="16"/>
                <w:szCs w:val="16"/>
              </w:rPr>
              <w:t>Modyfikacja 1.04.2020r.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154034">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154034">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154034">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FD1656" w:rsidRPr="00FD1656" w:rsidRDefault="008050EF" w:rsidP="00154034">
      <w:pPr>
        <w:pStyle w:val="Tekstpodstawowy"/>
        <w:numPr>
          <w:ilvl w:val="0"/>
          <w:numId w:val="29"/>
        </w:numPr>
        <w:tabs>
          <w:tab w:val="left" w:pos="284"/>
        </w:tabs>
        <w:ind w:left="709" w:hanging="709"/>
        <w:rPr>
          <w:rFonts w:asciiTheme="minorHAnsi" w:hAnsiTheme="minorHAnsi" w:cstheme="minorHAnsi"/>
          <w:b w:val="0"/>
          <w:sz w:val="20"/>
        </w:rPr>
      </w:pPr>
      <w:r w:rsidRPr="00FD1656">
        <w:rPr>
          <w:rFonts w:asciiTheme="minorHAnsi" w:hAnsiTheme="minorHAnsi" w:cstheme="minorHAnsi"/>
          <w:sz w:val="20"/>
        </w:rPr>
        <w:t xml:space="preserve">Przedmiotem zamówienia </w:t>
      </w:r>
      <w:r w:rsidR="00FD1656" w:rsidRPr="00FD1656">
        <w:rPr>
          <w:rFonts w:asciiTheme="minorHAnsi" w:hAnsiTheme="minorHAnsi" w:cstheme="minorHAnsi"/>
          <w:sz w:val="20"/>
        </w:rPr>
        <w:t xml:space="preserve">jest </w:t>
      </w:r>
      <w:r w:rsidR="00FD1656" w:rsidRPr="00FD1656">
        <w:rPr>
          <w:rFonts w:asciiTheme="minorHAnsi" w:hAnsiTheme="minorHAnsi" w:cstheme="minorHAnsi"/>
          <w:b w:val="0"/>
          <w:sz w:val="20"/>
        </w:rPr>
        <w:t>zakup usług:</w:t>
      </w:r>
    </w:p>
    <w:p w:rsidR="00FD1656" w:rsidRPr="00FD1656" w:rsidRDefault="00FD1656" w:rsidP="00FD1656">
      <w:pPr>
        <w:pStyle w:val="Tekstpodstawowy"/>
        <w:tabs>
          <w:tab w:val="left" w:pos="709"/>
        </w:tabs>
        <w:ind w:left="709"/>
        <w:rPr>
          <w:rFonts w:asciiTheme="minorHAnsi" w:hAnsiTheme="minorHAnsi" w:cstheme="minorHAnsi"/>
          <w:b w:val="0"/>
          <w:sz w:val="20"/>
        </w:rPr>
      </w:pPr>
      <w:r w:rsidRPr="00FD1656">
        <w:rPr>
          <w:rFonts w:asciiTheme="minorHAnsi" w:hAnsiTheme="minorHAnsi" w:cstheme="minorHAnsi"/>
          <w:b w:val="0"/>
          <w:sz w:val="20"/>
        </w:rPr>
        <w:t xml:space="preserve">       Pakiet 1 </w:t>
      </w:r>
      <w:r w:rsidRPr="00FD1656">
        <w:rPr>
          <w:rFonts w:asciiTheme="minorHAnsi" w:hAnsiTheme="minorHAnsi" w:cstheme="minorHAnsi"/>
          <w:sz w:val="20"/>
        </w:rPr>
        <w:t>- nadzór autorski systemu informatycznego Info-</w:t>
      </w:r>
      <w:proofErr w:type="spellStart"/>
      <w:r w:rsidRPr="00FD1656">
        <w:rPr>
          <w:rFonts w:asciiTheme="minorHAnsi" w:hAnsiTheme="minorHAnsi" w:cstheme="minorHAnsi"/>
          <w:sz w:val="20"/>
        </w:rPr>
        <w:t>Medica</w:t>
      </w:r>
      <w:proofErr w:type="spellEnd"/>
      <w:r w:rsidRPr="00FD1656">
        <w:rPr>
          <w:rFonts w:asciiTheme="minorHAnsi" w:hAnsiTheme="minorHAnsi" w:cstheme="minorHAnsi"/>
          <w:sz w:val="20"/>
        </w:rPr>
        <w:t xml:space="preserve">  - część administracyjna</w:t>
      </w:r>
    </w:p>
    <w:p w:rsidR="00FD1656" w:rsidRPr="00FD1656" w:rsidRDefault="00FD1656" w:rsidP="00FD1656">
      <w:pPr>
        <w:pStyle w:val="Tekstpodstawowy"/>
        <w:tabs>
          <w:tab w:val="left" w:pos="709"/>
        </w:tabs>
        <w:ind w:left="709"/>
        <w:rPr>
          <w:rFonts w:asciiTheme="minorHAnsi" w:hAnsiTheme="minorHAnsi" w:cstheme="minorHAnsi"/>
          <w:color w:val="000000"/>
          <w:sz w:val="20"/>
        </w:rPr>
      </w:pPr>
      <w:r w:rsidRPr="00FD1656">
        <w:rPr>
          <w:rFonts w:asciiTheme="minorHAnsi" w:hAnsiTheme="minorHAnsi" w:cstheme="minorHAnsi"/>
          <w:b w:val="0"/>
          <w:sz w:val="20"/>
        </w:rPr>
        <w:t xml:space="preserve">       Pakiet 2 </w:t>
      </w:r>
      <w:r w:rsidRPr="00FD1656">
        <w:rPr>
          <w:rFonts w:asciiTheme="minorHAnsi" w:hAnsiTheme="minorHAnsi" w:cstheme="minorHAnsi"/>
          <w:sz w:val="20"/>
        </w:rPr>
        <w:t>- usługi serwisowe</w:t>
      </w:r>
      <w:r w:rsidRPr="00FD1656">
        <w:rPr>
          <w:rFonts w:asciiTheme="minorHAnsi" w:hAnsiTheme="minorHAnsi" w:cstheme="minorHAnsi"/>
          <w:b w:val="0"/>
          <w:sz w:val="20"/>
        </w:rPr>
        <w:t xml:space="preserve">  </w:t>
      </w:r>
      <w:r w:rsidRPr="00FD1656">
        <w:rPr>
          <w:rFonts w:asciiTheme="minorHAnsi" w:hAnsiTheme="minorHAnsi" w:cstheme="minorHAnsi"/>
          <w:sz w:val="20"/>
        </w:rPr>
        <w:t>systemu informatycznego Info-</w:t>
      </w:r>
      <w:proofErr w:type="spellStart"/>
      <w:r w:rsidRPr="00FD1656">
        <w:rPr>
          <w:rFonts w:asciiTheme="minorHAnsi" w:hAnsiTheme="minorHAnsi" w:cstheme="minorHAnsi"/>
          <w:sz w:val="20"/>
        </w:rPr>
        <w:t>Medica</w:t>
      </w:r>
      <w:proofErr w:type="spellEnd"/>
      <w:r w:rsidRPr="00FD1656">
        <w:rPr>
          <w:rFonts w:asciiTheme="minorHAnsi" w:hAnsiTheme="minorHAnsi" w:cstheme="minorHAnsi"/>
          <w:sz w:val="20"/>
        </w:rPr>
        <w:t xml:space="preserve">  - część administracyjna</w:t>
      </w:r>
    </w:p>
    <w:p w:rsidR="00FD1656" w:rsidRPr="00FD1656" w:rsidRDefault="00FD1656" w:rsidP="00FD1656">
      <w:pPr>
        <w:pStyle w:val="Tekstpodstawowy"/>
        <w:tabs>
          <w:tab w:val="left" w:pos="426"/>
        </w:tabs>
        <w:ind w:left="426" w:hanging="284"/>
        <w:rPr>
          <w:rFonts w:asciiTheme="minorHAnsi" w:hAnsiTheme="minorHAnsi" w:cstheme="minorHAnsi"/>
          <w:color w:val="000000"/>
          <w:sz w:val="20"/>
        </w:rPr>
      </w:pPr>
      <w:r w:rsidRPr="00FD1656">
        <w:rPr>
          <w:rFonts w:asciiTheme="minorHAnsi" w:hAnsiTheme="minorHAnsi" w:cstheme="minorHAnsi"/>
          <w:color w:val="000000"/>
          <w:sz w:val="20"/>
        </w:rPr>
        <w:t xml:space="preserve">      Zakres i szczegółowe wymagania techniczne przedmiotu zamówienia zost</w:t>
      </w:r>
      <w:r>
        <w:rPr>
          <w:rFonts w:asciiTheme="minorHAnsi" w:hAnsiTheme="minorHAnsi" w:cstheme="minorHAnsi"/>
          <w:color w:val="000000"/>
          <w:sz w:val="20"/>
        </w:rPr>
        <w:t xml:space="preserve">ały określone w załącznikach do </w:t>
      </w:r>
      <w:r w:rsidRPr="00FD1656">
        <w:rPr>
          <w:rFonts w:asciiTheme="minorHAnsi" w:hAnsiTheme="minorHAnsi" w:cstheme="minorHAnsi"/>
          <w:color w:val="000000"/>
          <w:sz w:val="20"/>
        </w:rPr>
        <w:t>wzorów umów. Załączniki</w:t>
      </w:r>
      <w:r w:rsidRPr="00FD1656">
        <w:rPr>
          <w:rFonts w:asciiTheme="minorHAnsi" w:hAnsiTheme="minorHAnsi" w:cstheme="minorHAnsi"/>
          <w:sz w:val="20"/>
        </w:rPr>
        <w:t xml:space="preserve"> stanowią</w:t>
      </w:r>
      <w:r w:rsidRPr="00FD1656">
        <w:rPr>
          <w:rFonts w:asciiTheme="minorHAnsi" w:hAnsiTheme="minorHAnsi" w:cstheme="minorHAnsi"/>
          <w:color w:val="000000"/>
          <w:sz w:val="20"/>
        </w:rPr>
        <w:t xml:space="preserve"> integralne części wzorów umów.</w:t>
      </w:r>
    </w:p>
    <w:p w:rsidR="004A345C" w:rsidRPr="005D6533" w:rsidRDefault="004A345C" w:rsidP="00154034">
      <w:pPr>
        <w:numPr>
          <w:ilvl w:val="0"/>
          <w:numId w:val="29"/>
        </w:numPr>
        <w:tabs>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FF35C1" w:rsidRPr="00FF35C1" w:rsidRDefault="004A345C" w:rsidP="00154034">
      <w:pPr>
        <w:numPr>
          <w:ilvl w:val="0"/>
          <w:numId w:val="29"/>
        </w:numPr>
        <w:tabs>
          <w:tab w:val="left" w:pos="3855"/>
        </w:tabs>
        <w:spacing w:after="40"/>
        <w:ind w:left="426" w:hanging="426"/>
        <w:jc w:val="both"/>
        <w:rPr>
          <w:rFonts w:ascii="Calibri" w:hAnsi="Calibri" w:cs="Segoe UI"/>
          <w:sz w:val="20"/>
          <w:szCs w:val="20"/>
        </w:rPr>
      </w:pPr>
      <w:r w:rsidRPr="00FD1656">
        <w:rPr>
          <w:rFonts w:ascii="Calibri" w:hAnsi="Calibri" w:cs="Segoe UI"/>
          <w:sz w:val="20"/>
          <w:szCs w:val="20"/>
        </w:rPr>
        <w:t xml:space="preserve">Wspólny Słownik Zamówień CPV: </w:t>
      </w:r>
      <w:r w:rsidR="00FD1656">
        <w:rPr>
          <w:rFonts w:ascii="Calibri" w:hAnsi="Calibri" w:cs="Segoe UI"/>
          <w:b/>
          <w:bCs/>
          <w:sz w:val="20"/>
          <w:szCs w:val="20"/>
        </w:rPr>
        <w:t>7226</w:t>
      </w:r>
      <w:r w:rsidR="00FD1656" w:rsidRPr="00FD1656">
        <w:rPr>
          <w:rFonts w:ascii="Calibri" w:hAnsi="Calibri" w:cs="Segoe UI"/>
          <w:b/>
          <w:bCs/>
          <w:sz w:val="20"/>
          <w:szCs w:val="20"/>
        </w:rPr>
        <w:t>7000-4 Usługi w zakresie konserwacji i napraw oprogramowania</w:t>
      </w:r>
      <w:r w:rsidR="008529FD">
        <w:rPr>
          <w:rFonts w:ascii="Calibri" w:hAnsi="Calibri" w:cs="Segoe UI"/>
          <w:b/>
          <w:bCs/>
          <w:sz w:val="20"/>
          <w:szCs w:val="20"/>
        </w:rPr>
        <w:t xml:space="preserve">, </w:t>
      </w:r>
      <w:r w:rsidR="008529FD" w:rsidRPr="008529FD">
        <w:rPr>
          <w:rFonts w:ascii="EUAlbertina" w:eastAsiaTheme="minorHAnsi" w:hAnsi="EUAlbertina" w:cs="EUAlbertina"/>
          <w:b/>
          <w:sz w:val="17"/>
          <w:szCs w:val="17"/>
          <w:lang w:eastAsia="en-US"/>
        </w:rPr>
        <w:t>72260000-5 Us</w:t>
      </w:r>
      <w:r w:rsidR="008529FD" w:rsidRPr="008529FD">
        <w:rPr>
          <w:rFonts w:ascii="EUAlbertina+01" w:eastAsiaTheme="minorHAnsi" w:hAnsi="EUAlbertina+01" w:cs="EUAlbertina+01"/>
          <w:b/>
          <w:sz w:val="17"/>
          <w:szCs w:val="17"/>
          <w:lang w:eastAsia="en-US"/>
        </w:rPr>
        <w:t>ł</w:t>
      </w:r>
      <w:r w:rsidR="008529FD" w:rsidRPr="008529FD">
        <w:rPr>
          <w:rFonts w:ascii="EUAlbertina" w:eastAsiaTheme="minorHAnsi" w:hAnsi="EUAlbertina" w:cs="EUAlbertina"/>
          <w:b/>
          <w:sz w:val="17"/>
          <w:szCs w:val="17"/>
          <w:lang w:eastAsia="en-US"/>
        </w:rPr>
        <w:t>ugi w zakresie oprogramowania</w:t>
      </w:r>
      <w:r w:rsidR="00FD1656" w:rsidRPr="00FD1656">
        <w:rPr>
          <w:rFonts w:ascii="Calibri" w:hAnsi="Calibri" w:cs="Segoe UI"/>
          <w:b/>
          <w:bCs/>
          <w:sz w:val="20"/>
          <w:szCs w:val="20"/>
        </w:rPr>
        <w:t xml:space="preserve"> </w:t>
      </w:r>
    </w:p>
    <w:p w:rsidR="008050EF" w:rsidRPr="00FD1656" w:rsidRDefault="004A345C" w:rsidP="00154034">
      <w:pPr>
        <w:numPr>
          <w:ilvl w:val="0"/>
          <w:numId w:val="29"/>
        </w:numPr>
        <w:tabs>
          <w:tab w:val="left" w:pos="3855"/>
        </w:tabs>
        <w:spacing w:after="40"/>
        <w:ind w:left="426" w:hanging="426"/>
        <w:jc w:val="both"/>
        <w:rPr>
          <w:rFonts w:ascii="Calibri" w:hAnsi="Calibri" w:cs="Segoe UI"/>
          <w:sz w:val="20"/>
          <w:szCs w:val="20"/>
        </w:rPr>
      </w:pPr>
      <w:r w:rsidRPr="00FD1656">
        <w:rPr>
          <w:rFonts w:ascii="Calibri" w:hAnsi="Calibri" w:cs="Segoe UI"/>
          <w:sz w:val="20"/>
          <w:szCs w:val="20"/>
        </w:rPr>
        <w:t>Zamawiający</w:t>
      </w:r>
      <w:r w:rsidR="00D555D8">
        <w:rPr>
          <w:rFonts w:ascii="Calibri" w:hAnsi="Calibri" w:cs="Segoe UI"/>
          <w:sz w:val="20"/>
          <w:szCs w:val="20"/>
        </w:rPr>
        <w:t xml:space="preserve"> nie</w:t>
      </w:r>
      <w:r w:rsidR="00FF35C1">
        <w:rPr>
          <w:rFonts w:ascii="Calibri" w:hAnsi="Calibri" w:cs="Segoe UI"/>
          <w:sz w:val="20"/>
          <w:szCs w:val="20"/>
        </w:rPr>
        <w:t xml:space="preserve"> dopuszcza składania</w:t>
      </w:r>
      <w:r w:rsidRPr="00FD1656">
        <w:rPr>
          <w:rFonts w:ascii="Calibri" w:hAnsi="Calibri" w:cs="Segoe UI"/>
          <w:sz w:val="20"/>
          <w:szCs w:val="20"/>
        </w:rPr>
        <w:t xml:space="preserve"> ofert częściowych.</w:t>
      </w:r>
      <w:r w:rsidR="00A67A3C" w:rsidRPr="00FD1656">
        <w:rPr>
          <w:rFonts w:ascii="Arial" w:hAnsi="Arial" w:cs="Arial"/>
          <w:sz w:val="20"/>
          <w:szCs w:val="20"/>
        </w:rPr>
        <w:t xml:space="preserve"> </w:t>
      </w:r>
    </w:p>
    <w:p w:rsidR="004A345C" w:rsidRPr="005D6533" w:rsidRDefault="004A345C" w:rsidP="00154034">
      <w:pPr>
        <w:numPr>
          <w:ilvl w:val="0"/>
          <w:numId w:val="29"/>
        </w:numPr>
        <w:tabs>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282121" w:rsidRDefault="004A345C" w:rsidP="00154034">
      <w:pPr>
        <w:numPr>
          <w:ilvl w:val="0"/>
          <w:numId w:val="29"/>
        </w:numPr>
        <w:tabs>
          <w:tab w:val="left" w:pos="3855"/>
        </w:tabs>
        <w:spacing w:after="40"/>
        <w:ind w:left="426" w:hanging="426"/>
        <w:jc w:val="both"/>
        <w:rPr>
          <w:rFonts w:ascii="Calibri" w:hAnsi="Calibri" w:cs="Segoe UI"/>
          <w:sz w:val="20"/>
          <w:szCs w:val="20"/>
        </w:rPr>
      </w:pPr>
      <w:r w:rsidRPr="00282121">
        <w:rPr>
          <w:rFonts w:ascii="Calibri" w:hAnsi="Calibri" w:cs="Segoe UI"/>
          <w:sz w:val="20"/>
          <w:szCs w:val="20"/>
        </w:rPr>
        <w:t>Zamawiający nie przewiduje</w:t>
      </w:r>
      <w:r w:rsidRPr="00282121">
        <w:rPr>
          <w:rFonts w:ascii="Calibri" w:hAnsi="Calibri" w:cs="Segoe UI"/>
          <w:b/>
          <w:sz w:val="20"/>
          <w:szCs w:val="20"/>
        </w:rPr>
        <w:t xml:space="preserve"> </w:t>
      </w:r>
      <w:r w:rsidRPr="00282121">
        <w:rPr>
          <w:rFonts w:ascii="Calibri" w:hAnsi="Calibri" w:cs="Segoe UI"/>
          <w:sz w:val="20"/>
          <w:szCs w:val="20"/>
        </w:rPr>
        <w:t xml:space="preserve">możliwości </w:t>
      </w:r>
      <w:r w:rsidR="00A32800" w:rsidRPr="00282121">
        <w:rPr>
          <w:rFonts w:ascii="Calibri" w:hAnsi="Calibri" w:cs="Segoe UI"/>
          <w:sz w:val="20"/>
          <w:szCs w:val="20"/>
        </w:rPr>
        <w:t>udzielenia</w:t>
      </w:r>
      <w:r w:rsidRPr="00282121">
        <w:rPr>
          <w:rFonts w:ascii="Calibri" w:hAnsi="Calibri" w:cs="Segoe UI"/>
          <w:sz w:val="20"/>
          <w:szCs w:val="20"/>
        </w:rPr>
        <w:t xml:space="preserve"> zamówień</w:t>
      </w:r>
      <w:r w:rsidRPr="00282121">
        <w:rPr>
          <w:rFonts w:ascii="Calibri" w:hAnsi="Calibri"/>
          <w:sz w:val="20"/>
          <w:szCs w:val="20"/>
        </w:rPr>
        <w:t>, o których mowa w art. 67 ust. 1 pkt  6 i 7.</w:t>
      </w:r>
    </w:p>
    <w:p w:rsidR="00FD1656" w:rsidRPr="00282121" w:rsidRDefault="00FD1656" w:rsidP="00154034">
      <w:pPr>
        <w:pStyle w:val="Akapitzlist"/>
        <w:numPr>
          <w:ilvl w:val="0"/>
          <w:numId w:val="29"/>
        </w:numPr>
        <w:ind w:left="426" w:hanging="426"/>
        <w:rPr>
          <w:rFonts w:ascii="Calibri" w:hAnsi="Calibri" w:cs="Segoe UI"/>
          <w:sz w:val="20"/>
          <w:szCs w:val="20"/>
        </w:rPr>
      </w:pPr>
      <w:r w:rsidRPr="00282121">
        <w:rPr>
          <w:rFonts w:ascii="Calibri" w:hAnsi="Calibri" w:cs="Segoe UI"/>
          <w:sz w:val="20"/>
          <w:szCs w:val="20"/>
        </w:rPr>
        <w:t>Zamawiający stosownie do art. 29 ust 3a ustawy PZP, wymaga zatrudnienia przez Wykonawcę lub podwykonawcę na podstawie umowy o pracę osób wykonujących czynności w zakresie realizacji zamówienia, których wykonanie polega na wykonywaniu pracy w sposób określony w art. 22 §1 ustawy z dnia 26 czerwca 1974r. – Kodeks Pracy.</w:t>
      </w:r>
    </w:p>
    <w:p w:rsidR="00FD1656" w:rsidRPr="009F1C45" w:rsidRDefault="00FD1656" w:rsidP="00154034">
      <w:pPr>
        <w:pStyle w:val="Akapitzlist"/>
        <w:numPr>
          <w:ilvl w:val="0"/>
          <w:numId w:val="29"/>
        </w:numPr>
        <w:ind w:left="426" w:hanging="426"/>
        <w:rPr>
          <w:rFonts w:ascii="Calibri" w:hAnsi="Calibri" w:cs="Segoe UI"/>
          <w:sz w:val="20"/>
          <w:szCs w:val="20"/>
        </w:rPr>
      </w:pPr>
      <w:r w:rsidRPr="009F1C45">
        <w:rPr>
          <w:rFonts w:ascii="Calibri" w:hAnsi="Calibri"/>
          <w:bCs/>
          <w:sz w:val="20"/>
          <w:szCs w:val="20"/>
          <w:lang w:val="x-none"/>
        </w:rPr>
        <w:t xml:space="preserve">Zamawiający wymaga złożenia oświadczenia przez Wykonawcę </w:t>
      </w:r>
      <w:r w:rsidRPr="009F1C45">
        <w:rPr>
          <w:rFonts w:ascii="Calibri" w:hAnsi="Calibri"/>
          <w:bCs/>
          <w:sz w:val="20"/>
          <w:szCs w:val="20"/>
          <w:lang w:val="x-none"/>
        </w:rPr>
        <w:br/>
        <w:t xml:space="preserve">        lub podwykonawcę o zatrudnieniu na podstawie umowy o pracę osób wykonujących</w:t>
      </w:r>
      <w:r w:rsidRPr="009F1C45">
        <w:rPr>
          <w:rFonts w:ascii="Calibri" w:hAnsi="Calibri"/>
          <w:bCs/>
          <w:sz w:val="20"/>
          <w:szCs w:val="20"/>
          <w:lang w:val="x-none"/>
        </w:rPr>
        <w:br/>
        <w:t xml:space="preserve">        wskazane przez Zamawiającego czynności:</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rPr>
        <w:t>- aktualizacja oprogramowania,</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rPr>
        <w:t>- konserwacja oprogramowania,</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rPr>
        <w:t>- szkolenia z nowych funkcjonalności,</w:t>
      </w:r>
    </w:p>
    <w:p w:rsidR="00FD1656" w:rsidRPr="009F1C45" w:rsidRDefault="00FD1656" w:rsidP="00FD1656">
      <w:pPr>
        <w:tabs>
          <w:tab w:val="left" w:pos="3855"/>
        </w:tabs>
        <w:spacing w:after="40"/>
        <w:ind w:left="720"/>
        <w:jc w:val="both"/>
        <w:rPr>
          <w:rFonts w:ascii="Calibri" w:hAnsi="Calibri"/>
          <w:bCs/>
          <w:sz w:val="20"/>
          <w:szCs w:val="20"/>
          <w:lang w:val="x-none"/>
        </w:rPr>
      </w:pPr>
      <w:r w:rsidRPr="009F1C45">
        <w:rPr>
          <w:rFonts w:ascii="Calibri" w:hAnsi="Calibri"/>
          <w:bCs/>
          <w:sz w:val="20"/>
          <w:szCs w:val="20"/>
        </w:rPr>
        <w:t>-</w:t>
      </w:r>
      <w:r w:rsidRPr="009F1C45">
        <w:rPr>
          <w:rFonts w:ascii="Calibri" w:hAnsi="Calibri"/>
          <w:bCs/>
          <w:sz w:val="20"/>
          <w:szCs w:val="20"/>
          <w:lang w:val="x-none"/>
        </w:rPr>
        <w:t xml:space="preserve"> naprawa usterek oprogramowania,</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lang w:val="x-none"/>
        </w:rPr>
        <w:t xml:space="preserve">zgodnie z </w:t>
      </w:r>
      <w:r w:rsidR="00FF35C1" w:rsidRPr="00037419">
        <w:rPr>
          <w:rFonts w:ascii="Calibri" w:hAnsi="Calibri"/>
          <w:bCs/>
          <w:sz w:val="20"/>
          <w:szCs w:val="20"/>
          <w:lang w:val="x-none"/>
        </w:rPr>
        <w:t>Załącznikiem nr</w:t>
      </w:r>
      <w:r w:rsidR="005B12E6" w:rsidRPr="00037419">
        <w:rPr>
          <w:rFonts w:ascii="Calibri" w:hAnsi="Calibri"/>
          <w:bCs/>
          <w:sz w:val="20"/>
          <w:szCs w:val="20"/>
          <w:lang w:val="x-none"/>
        </w:rPr>
        <w:t xml:space="preserve"> 6</w:t>
      </w:r>
      <w:r w:rsidRPr="00FF35C1">
        <w:rPr>
          <w:rFonts w:ascii="Calibri" w:hAnsi="Calibri"/>
          <w:bCs/>
          <w:sz w:val="20"/>
          <w:szCs w:val="20"/>
          <w:lang w:val="x-none"/>
        </w:rPr>
        <w:t xml:space="preserve"> do SIWZ,</w:t>
      </w:r>
      <w:r w:rsidRPr="009F1C45">
        <w:rPr>
          <w:rFonts w:ascii="Calibri" w:hAnsi="Calibri"/>
          <w:bCs/>
          <w:sz w:val="20"/>
          <w:szCs w:val="20"/>
          <w:lang w:val="x-none"/>
        </w:rPr>
        <w:t xml:space="preserve"> stanowiącym załącznik  do umowy</w:t>
      </w:r>
      <w:r w:rsidR="00FF35C1" w:rsidRPr="00FF35C1">
        <w:rPr>
          <w:rFonts w:ascii="Calibri" w:hAnsi="Calibri"/>
          <w:bCs/>
          <w:sz w:val="20"/>
          <w:szCs w:val="20"/>
          <w:lang w:val="x-none"/>
        </w:rPr>
        <w:t>.</w:t>
      </w:r>
    </w:p>
    <w:p w:rsidR="004A345C" w:rsidRPr="00037419" w:rsidRDefault="00FD1656" w:rsidP="009731D6">
      <w:pPr>
        <w:numPr>
          <w:ilvl w:val="0"/>
          <w:numId w:val="29"/>
        </w:numPr>
        <w:tabs>
          <w:tab w:val="num" w:pos="426"/>
          <w:tab w:val="left" w:pos="3855"/>
        </w:tabs>
        <w:spacing w:after="40"/>
        <w:ind w:left="426" w:hanging="437"/>
        <w:jc w:val="both"/>
        <w:rPr>
          <w:rFonts w:ascii="Calibri" w:hAnsi="Calibri"/>
          <w:bCs/>
          <w:sz w:val="20"/>
          <w:szCs w:val="20"/>
          <w:lang w:val="x-none"/>
        </w:rPr>
      </w:pPr>
      <w:r w:rsidRPr="009F1C45">
        <w:rPr>
          <w:rFonts w:ascii="Calibri" w:hAnsi="Calibri"/>
          <w:bCs/>
          <w:sz w:val="20"/>
          <w:szCs w:val="20"/>
        </w:rPr>
        <w:t>Każdorazowo na żądanie Zamawiającego, w terminie nie dłuższym niż 3 dni robocze, Wykonawca</w:t>
      </w:r>
      <w:r w:rsidRPr="009F1C45">
        <w:rPr>
          <w:rFonts w:ascii="Calibri" w:hAnsi="Calibri"/>
          <w:bCs/>
          <w:sz w:val="20"/>
          <w:szCs w:val="20"/>
          <w:lang w:val="x-none"/>
        </w:rPr>
        <w:t>/podwykonawca</w:t>
      </w:r>
      <w:r w:rsidRPr="009F1C45">
        <w:rPr>
          <w:rFonts w:ascii="Calibri" w:hAnsi="Calibri"/>
          <w:bCs/>
          <w:sz w:val="20"/>
          <w:szCs w:val="20"/>
        </w:rPr>
        <w:t xml:space="preserve"> zobowiązuje się przedłożyć do wglądu kopie zanonimizowanych umów o pracę zawartych przez Wykonawcę</w:t>
      </w:r>
      <w:r w:rsidRPr="009F1C45">
        <w:rPr>
          <w:rFonts w:ascii="Calibri" w:hAnsi="Calibri"/>
          <w:bCs/>
          <w:sz w:val="20"/>
          <w:szCs w:val="20"/>
          <w:lang w:val="x-none"/>
        </w:rPr>
        <w:t>/podwykonawcę</w:t>
      </w:r>
      <w:r w:rsidRPr="009F1C45">
        <w:rPr>
          <w:rFonts w:ascii="Calibri" w:hAnsi="Calibri"/>
          <w:bCs/>
          <w:sz w:val="20"/>
          <w:szCs w:val="20"/>
        </w:rPr>
        <w:t xml:space="preserve"> </w:t>
      </w:r>
      <w:r w:rsidRPr="009F1C45">
        <w:rPr>
          <w:rFonts w:ascii="Calibri" w:hAnsi="Calibri"/>
          <w:bCs/>
          <w:sz w:val="20"/>
          <w:szCs w:val="20"/>
        </w:rPr>
        <w:br/>
        <w:t xml:space="preserve">z Pracownikami świadczącymi usługi. </w:t>
      </w: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FD1656" w:rsidRPr="00FD1656">
        <w:rPr>
          <w:rFonts w:ascii="Calibri" w:hAnsi="Calibri"/>
          <w:sz w:val="20"/>
          <w:lang w:val="pl-PL"/>
        </w:rPr>
        <w:t>12 miesięcy</w:t>
      </w:r>
      <w:r w:rsidRPr="00FD1656">
        <w:rPr>
          <w:rFonts w:ascii="Calibri" w:hAnsi="Calibri"/>
          <w:sz w:val="20"/>
          <w:lang w:val="pl-PL"/>
        </w:rPr>
        <w:t xml:space="preserve"> </w:t>
      </w:r>
      <w:r>
        <w:rPr>
          <w:rFonts w:ascii="Calibri" w:hAnsi="Calibri"/>
          <w:sz w:val="20"/>
          <w:lang w:val="pl-PL"/>
        </w:rPr>
        <w:t>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lastRenderedPageBreak/>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154034">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037419" w:rsidRPr="00037419" w:rsidRDefault="00037419" w:rsidP="00037419">
      <w:pPr>
        <w:tabs>
          <w:tab w:val="left" w:pos="851"/>
        </w:tabs>
        <w:spacing w:after="40"/>
        <w:ind w:left="851" w:hanging="284"/>
        <w:jc w:val="both"/>
        <w:rPr>
          <w:rFonts w:ascii="Calibri" w:hAnsi="Calibri"/>
          <w:bCs/>
          <w:sz w:val="20"/>
          <w:szCs w:val="20"/>
        </w:rPr>
      </w:pPr>
      <w:r w:rsidRPr="00037419">
        <w:rPr>
          <w:rFonts w:ascii="Calibri" w:hAnsi="Calibri"/>
          <w:bCs/>
          <w:sz w:val="20"/>
          <w:szCs w:val="20"/>
        </w:rPr>
        <w:t>Nie podlegają wykluczeniu z art. 24. ust.1</w:t>
      </w:r>
    </w:p>
    <w:p w:rsidR="00037419" w:rsidRPr="00037419" w:rsidRDefault="00037419" w:rsidP="00037419">
      <w:pPr>
        <w:tabs>
          <w:tab w:val="left" w:pos="567"/>
        </w:tabs>
        <w:spacing w:after="40"/>
        <w:ind w:left="567"/>
        <w:jc w:val="both"/>
        <w:rPr>
          <w:rFonts w:ascii="Calibri" w:hAnsi="Calibri"/>
          <w:bCs/>
          <w:sz w:val="20"/>
          <w:szCs w:val="20"/>
        </w:rPr>
      </w:pPr>
      <w:r w:rsidRPr="00037419">
        <w:rPr>
          <w:rFonts w:ascii="Calibri" w:hAnsi="Calibri"/>
          <w:bCs/>
          <w:sz w:val="20"/>
          <w:szCs w:val="20"/>
        </w:rPr>
        <w:t>Zamawiający, najpierw dokona oceny ofert, a następnie zbada, czy Wykonawca, którego oferta została oceniona jako najkorzystniejsza, nie podlega wykluczeniu oraz spełnia warunki udziału  w postępowaniu. /art. 24aa./</w:t>
      </w:r>
    </w:p>
    <w:p w:rsidR="00037419" w:rsidRPr="00037419" w:rsidRDefault="00037419" w:rsidP="00037419">
      <w:pPr>
        <w:tabs>
          <w:tab w:val="left" w:pos="567"/>
        </w:tabs>
        <w:spacing w:after="40"/>
        <w:ind w:left="567"/>
        <w:jc w:val="both"/>
        <w:rPr>
          <w:rFonts w:ascii="Calibri" w:hAnsi="Calibri"/>
          <w:bCs/>
          <w:sz w:val="20"/>
          <w:szCs w:val="20"/>
        </w:rPr>
      </w:pPr>
      <w:r w:rsidRPr="00037419">
        <w:rPr>
          <w:rFonts w:ascii="Calibri" w:hAnsi="Calibri"/>
          <w:bCs/>
          <w:sz w:val="20"/>
          <w:szCs w:val="20"/>
        </w:rPr>
        <w:t xml:space="preserve">Jeżeli Wykonawca, o którym mowa powyżej, będzie uchylał się od zawarcia umowy Zamawiający zbada, czy nie podlega wykluczeniu oraz czy spełnia warunki udziału </w:t>
      </w:r>
    </w:p>
    <w:p w:rsidR="00037419" w:rsidRPr="00037419" w:rsidRDefault="00037419" w:rsidP="00037419">
      <w:pPr>
        <w:tabs>
          <w:tab w:val="left" w:pos="851"/>
        </w:tabs>
        <w:spacing w:after="40"/>
        <w:ind w:left="851" w:hanging="284"/>
        <w:jc w:val="both"/>
        <w:rPr>
          <w:rFonts w:ascii="Calibri" w:hAnsi="Calibri"/>
          <w:bCs/>
          <w:sz w:val="20"/>
          <w:szCs w:val="20"/>
        </w:rPr>
      </w:pPr>
      <w:r w:rsidRPr="00037419">
        <w:rPr>
          <w:rFonts w:ascii="Calibri" w:hAnsi="Calibri"/>
          <w:bCs/>
          <w:sz w:val="20"/>
          <w:szCs w:val="20"/>
        </w:rPr>
        <w:t>w postępowaniu Wykonawca, który złożył ofertę najwyżej ocenioną spośród pozostałych ofert.</w:t>
      </w:r>
    </w:p>
    <w:p w:rsidR="00BE6C85" w:rsidRPr="002E264F" w:rsidRDefault="00BE6C85"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154034">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zakresie wsk</w:t>
      </w:r>
      <w:r w:rsidR="006B429B">
        <w:rPr>
          <w:rFonts w:ascii="Calibri" w:hAnsi="Calibri"/>
          <w:color w:val="000000"/>
          <w:sz w:val="20"/>
          <w:szCs w:val="20"/>
        </w:rPr>
        <w:t>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rsidR="00EE618C" w:rsidRPr="00BE6C85" w:rsidRDefault="00EE618C" w:rsidP="00154034">
      <w:pPr>
        <w:numPr>
          <w:ilvl w:val="0"/>
          <w:numId w:val="6"/>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BE6C85" w:rsidRDefault="00BE6C85" w:rsidP="00154034">
      <w:pPr>
        <w:numPr>
          <w:ilvl w:val="0"/>
          <w:numId w:val="6"/>
        </w:numPr>
        <w:spacing w:after="40"/>
        <w:jc w:val="both"/>
        <w:rPr>
          <w:rFonts w:ascii="Calibri" w:hAnsi="Calibri"/>
          <w:color w:val="000000"/>
          <w:sz w:val="20"/>
          <w:szCs w:val="20"/>
        </w:rPr>
      </w:pPr>
      <w:r w:rsidRPr="0055722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557220">
        <w:rPr>
          <w:rFonts w:ascii="Calibri" w:hAnsi="Calibri"/>
          <w:b/>
          <w:color w:val="000000"/>
          <w:sz w:val="20"/>
          <w:szCs w:val="20"/>
        </w:rPr>
        <w:t>Oświadczenia  w postępowaniu składane są w oryginale</w:t>
      </w:r>
      <w:r w:rsidRPr="00557220">
        <w:rPr>
          <w:rFonts w:ascii="Calibri" w:hAnsi="Calibri"/>
          <w:color w:val="000000"/>
          <w:sz w:val="20"/>
          <w:szCs w:val="20"/>
        </w:rPr>
        <w:t>.</w:t>
      </w:r>
    </w:p>
    <w:p w:rsidR="00BE6C85" w:rsidRPr="00BE6C85" w:rsidRDefault="00BE6C85" w:rsidP="00154034">
      <w:pPr>
        <w:numPr>
          <w:ilvl w:val="0"/>
          <w:numId w:val="6"/>
        </w:numPr>
        <w:tabs>
          <w:tab w:val="num" w:pos="426"/>
        </w:tabs>
        <w:spacing w:after="40"/>
        <w:jc w:val="both"/>
        <w:rPr>
          <w:rFonts w:asciiTheme="minorHAnsi" w:hAnsiTheme="minorHAnsi" w:cstheme="minorHAnsi"/>
          <w:sz w:val="20"/>
          <w:szCs w:val="20"/>
        </w:rPr>
      </w:pPr>
      <w:r w:rsidRPr="00BE6C85">
        <w:rPr>
          <w:rFonts w:asciiTheme="minorHAnsi" w:hAnsiTheme="minorHAnsi" w:cstheme="minorHAnsi"/>
          <w:b/>
          <w:sz w:val="22"/>
          <w:szCs w:val="22"/>
        </w:rPr>
        <w:t>W celu potwierdzenia, że oferowane usługi odpowiadają wymaganiom określonym przez Zamawiającego, Zamawiający będzie żądał złożenia następujących dokumentów:</w:t>
      </w:r>
      <w:r w:rsidRPr="00BE6C85">
        <w:rPr>
          <w:rFonts w:asciiTheme="minorHAnsi" w:hAnsiTheme="minorHAnsi" w:cstheme="minorHAnsi"/>
          <w:sz w:val="20"/>
          <w:szCs w:val="20"/>
        </w:rPr>
        <w:t xml:space="preserve"> </w:t>
      </w:r>
    </w:p>
    <w:p w:rsidR="00BE6C85" w:rsidRPr="00037419" w:rsidRDefault="00BE6C85" w:rsidP="00154034">
      <w:pPr>
        <w:numPr>
          <w:ilvl w:val="0"/>
          <w:numId w:val="30"/>
        </w:numPr>
        <w:rPr>
          <w:rFonts w:asciiTheme="minorHAnsi" w:hAnsiTheme="minorHAnsi" w:cstheme="minorHAnsi"/>
          <w:sz w:val="20"/>
          <w:szCs w:val="20"/>
        </w:rPr>
      </w:pPr>
      <w:r w:rsidRPr="00037419">
        <w:rPr>
          <w:rFonts w:asciiTheme="minorHAnsi" w:hAnsiTheme="minorHAnsi" w:cstheme="minorHAnsi"/>
          <w:sz w:val="20"/>
          <w:szCs w:val="20"/>
        </w:rPr>
        <w:t>Autoryzację lub oświadczenie producenta (firmy Asseco Poland S.A.) dotyczące oprogramowania Info-</w:t>
      </w:r>
      <w:proofErr w:type="spellStart"/>
      <w:r w:rsidRPr="00037419">
        <w:rPr>
          <w:rFonts w:asciiTheme="minorHAnsi" w:hAnsiTheme="minorHAnsi" w:cstheme="minorHAnsi"/>
          <w:sz w:val="20"/>
          <w:szCs w:val="20"/>
        </w:rPr>
        <w:t>Medica</w:t>
      </w:r>
      <w:proofErr w:type="spellEnd"/>
      <w:r w:rsidRPr="00037419">
        <w:rPr>
          <w:rFonts w:asciiTheme="minorHAnsi" w:hAnsiTheme="minorHAnsi" w:cstheme="minorHAnsi"/>
          <w:sz w:val="20"/>
          <w:szCs w:val="20"/>
        </w:rPr>
        <w:t xml:space="preserve"> przynajmniej w części administracyjnej wydanego na </w:t>
      </w:r>
      <w:r w:rsidR="0064157C" w:rsidRPr="00037419">
        <w:rPr>
          <w:rFonts w:asciiTheme="minorHAnsi" w:hAnsiTheme="minorHAnsi" w:cstheme="minorHAnsi"/>
          <w:sz w:val="20"/>
          <w:szCs w:val="20"/>
        </w:rPr>
        <w:t xml:space="preserve">rok </w:t>
      </w:r>
      <w:r w:rsidR="00037419" w:rsidRPr="00037419">
        <w:rPr>
          <w:rFonts w:asciiTheme="minorHAnsi" w:hAnsiTheme="minorHAnsi" w:cstheme="minorHAnsi"/>
          <w:sz w:val="20"/>
          <w:szCs w:val="20"/>
        </w:rPr>
        <w:t>2019 lub 2020</w:t>
      </w:r>
      <w:r w:rsidR="008376BA" w:rsidRPr="00037419">
        <w:rPr>
          <w:rFonts w:asciiTheme="minorHAnsi" w:hAnsiTheme="minorHAnsi" w:cstheme="minorHAnsi"/>
          <w:sz w:val="20"/>
          <w:szCs w:val="20"/>
        </w:rPr>
        <w:t xml:space="preserve"> dl</w:t>
      </w:r>
      <w:r w:rsidR="009F1C45" w:rsidRPr="00037419">
        <w:rPr>
          <w:rFonts w:asciiTheme="minorHAnsi" w:hAnsiTheme="minorHAnsi" w:cstheme="minorHAnsi"/>
          <w:sz w:val="20"/>
          <w:szCs w:val="20"/>
        </w:rPr>
        <w:t>a</w:t>
      </w:r>
      <w:r w:rsidRPr="00037419">
        <w:rPr>
          <w:rFonts w:asciiTheme="minorHAnsi" w:hAnsiTheme="minorHAnsi" w:cstheme="minorHAnsi"/>
          <w:sz w:val="20"/>
          <w:szCs w:val="20"/>
        </w:rPr>
        <w:t xml:space="preserve"> Pakietu 2</w:t>
      </w:r>
    </w:p>
    <w:p w:rsidR="00BE6C85" w:rsidRPr="00BE6C85" w:rsidRDefault="00BE6C85" w:rsidP="00154034">
      <w:pPr>
        <w:numPr>
          <w:ilvl w:val="0"/>
          <w:numId w:val="30"/>
        </w:numPr>
        <w:rPr>
          <w:rFonts w:asciiTheme="minorHAnsi" w:hAnsiTheme="minorHAnsi" w:cstheme="minorHAnsi"/>
          <w:sz w:val="20"/>
          <w:szCs w:val="20"/>
        </w:rPr>
      </w:pPr>
      <w:r w:rsidRPr="00BE6C85">
        <w:rPr>
          <w:rFonts w:asciiTheme="minorHAnsi" w:hAnsiTheme="minorHAnsi" w:cstheme="minorHAnsi"/>
          <w:sz w:val="20"/>
          <w:szCs w:val="20"/>
        </w:rPr>
        <w:t>Oświadczenie o dysponowaniu serwisem www o funkcjonalności  opisanej poniżej zawierającym jego adres oraz dane umożliwiające autentykację na koncie demonstracyjnym w tym serwisie.</w:t>
      </w:r>
    </w:p>
    <w:p w:rsidR="00BE6C85" w:rsidRPr="00BE6C85" w:rsidRDefault="00BE6C85" w:rsidP="00154034">
      <w:pPr>
        <w:pStyle w:val="Akapitzlist"/>
        <w:numPr>
          <w:ilvl w:val="3"/>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wysyłanie zgłoszeń serwisowych błędów oraz konsultacji z zakresu oprogramowania aplikacyjnego,</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powiadamianie zwrotne o statusie obsługi wysłanych zgłoszeń,</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dostęp do treści historycznych zgłoszeń serwisowych wysyłanych przez Zamawiającego w okresie ostatnich 12 miesięcy,</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 xml:space="preserve">baza wiedzy zawierająca dane co najmniej z 12 miesięcy w zakresie: materiały szkoleniowe dotyczące pracy serwisowanego przez wykonawcę oprogramowania, </w:t>
      </w:r>
    </w:p>
    <w:p w:rsidR="00BE6C85" w:rsidRPr="00BE6C85" w:rsidRDefault="00BE6C85" w:rsidP="00154034">
      <w:pPr>
        <w:pStyle w:val="Akapitzlist"/>
        <w:numPr>
          <w:ilvl w:val="0"/>
          <w:numId w:val="31"/>
        </w:numPr>
        <w:suppressAutoHyphens/>
        <w:spacing w:after="120"/>
        <w:ind w:left="567"/>
        <w:rPr>
          <w:rFonts w:asciiTheme="minorHAnsi" w:eastAsia="Arial Narrow" w:hAnsiTheme="minorHAnsi" w:cstheme="minorHAnsi"/>
          <w:b/>
          <w:sz w:val="22"/>
          <w:szCs w:val="20"/>
        </w:rPr>
      </w:pPr>
      <w:r w:rsidRPr="00BE6C85">
        <w:rPr>
          <w:rFonts w:asciiTheme="minorHAnsi" w:hAnsiTheme="minorHAnsi" w:cstheme="minorHAnsi"/>
          <w:b/>
          <w:sz w:val="20"/>
          <w:szCs w:val="20"/>
        </w:rPr>
        <w:t>publikowanie na bieżąco wszystkich informacji o nowych aktualizacjach systemu, ważnych komunikatach i automatyczne wysyłanie tych informacji na podane przez zamawiającego skrzynki e-mailowe wybranych pracowników zamawiającego odpowiedzialnych za obsługę umowy po stronie zamawiającego</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i/>
          <w:sz w:val="20"/>
          <w:szCs w:val="18"/>
        </w:rPr>
      </w:pPr>
      <w:r w:rsidRPr="00BE6C85">
        <w:rPr>
          <w:rFonts w:asciiTheme="minorHAnsi" w:hAnsiTheme="minorHAnsi" w:cstheme="minorHAnsi"/>
          <w:b/>
          <w:sz w:val="20"/>
          <w:szCs w:val="20"/>
        </w:rPr>
        <w:t>serwis http lub serwer ftp, na którym zamieszczane są wszelkie uaktualnienia oprogramowania aplikacyjnego w zakresie adekwatnym do zakresu tego oprogramowania posiadanego przez Zamawiającego oraz instrukcje dla użytkowników</w:t>
      </w:r>
      <w:r w:rsidRPr="00BE6C85">
        <w:rPr>
          <w:rFonts w:asciiTheme="minorHAnsi" w:hAnsiTheme="minorHAnsi" w:cstheme="minorHAnsi"/>
          <w:b/>
          <w:sz w:val="22"/>
          <w:szCs w:val="20"/>
        </w:rPr>
        <w:t>,</w:t>
      </w:r>
    </w:p>
    <w:p w:rsidR="00BE6C85" w:rsidRPr="00BE6C85" w:rsidRDefault="00BE6C85" w:rsidP="00BE6C85">
      <w:pPr>
        <w:spacing w:after="40"/>
        <w:ind w:left="502"/>
        <w:jc w:val="both"/>
        <w:rPr>
          <w:rFonts w:ascii="Calibri" w:hAnsi="Calibri"/>
          <w:color w:val="000000"/>
          <w:sz w:val="20"/>
          <w:szCs w:val="20"/>
        </w:rPr>
      </w:pPr>
    </w:p>
    <w:p w:rsidR="00CC4A54" w:rsidRPr="00BE6C85" w:rsidRDefault="00CC4A54" w:rsidP="00154034">
      <w:pPr>
        <w:pStyle w:val="Akapitzlist"/>
        <w:numPr>
          <w:ilvl w:val="0"/>
          <w:numId w:val="6"/>
        </w:numPr>
        <w:tabs>
          <w:tab w:val="num" w:pos="426"/>
        </w:tabs>
        <w:spacing w:after="40"/>
        <w:jc w:val="both"/>
        <w:rPr>
          <w:rFonts w:ascii="Calibri" w:hAnsi="Calibri" w:cs="Segoe UI"/>
          <w:sz w:val="20"/>
          <w:szCs w:val="20"/>
        </w:rPr>
      </w:pPr>
      <w:r w:rsidRPr="00A111A2">
        <w:rPr>
          <w:rFonts w:ascii="Calibri" w:hAnsi="Calibri" w:cs="Segoe UI"/>
          <w:sz w:val="20"/>
          <w:szCs w:val="20"/>
        </w:rPr>
        <w:t xml:space="preserve">Wykonawca </w:t>
      </w:r>
      <w:r w:rsidRPr="00A111A2">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A111A2">
        <w:rPr>
          <w:rFonts w:ascii="Calibri" w:hAnsi="Calibri"/>
          <w:bCs/>
          <w:sz w:val="20"/>
          <w:szCs w:val="20"/>
        </w:rPr>
        <w:t xml:space="preserve"> Wg </w:t>
      </w:r>
      <w:r w:rsidR="006C2697" w:rsidRPr="006B429B">
        <w:rPr>
          <w:rFonts w:ascii="Calibri" w:hAnsi="Calibri"/>
          <w:bCs/>
          <w:sz w:val="20"/>
          <w:szCs w:val="20"/>
        </w:rPr>
        <w:t>załączn</w:t>
      </w:r>
      <w:r w:rsidR="006B429B" w:rsidRPr="006B429B">
        <w:rPr>
          <w:rFonts w:ascii="Calibri" w:hAnsi="Calibri"/>
          <w:bCs/>
          <w:sz w:val="20"/>
          <w:szCs w:val="20"/>
        </w:rPr>
        <w:t>ika nr 3</w:t>
      </w:r>
      <w:r w:rsidR="00A111A2" w:rsidRPr="00A111A2">
        <w:rPr>
          <w:rFonts w:ascii="Calibri" w:hAnsi="Calibri"/>
          <w:bCs/>
          <w:sz w:val="20"/>
          <w:szCs w:val="20"/>
        </w:rPr>
        <w:t xml:space="preserve"> oświadczenie składane w oryginale.</w:t>
      </w:r>
    </w:p>
    <w:p w:rsidR="00BE6C85" w:rsidRDefault="00BE6C85" w:rsidP="00154034">
      <w:pPr>
        <w:pStyle w:val="Akapitzlist"/>
        <w:numPr>
          <w:ilvl w:val="0"/>
          <w:numId w:val="6"/>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Pr>
          <w:rFonts w:ascii="Calibri" w:hAnsi="Calibri" w:cs="Segoe UI"/>
          <w:sz w:val="20"/>
          <w:szCs w:val="20"/>
        </w:rPr>
        <w:b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BE6C85" w:rsidRPr="00557220" w:rsidRDefault="00BE6C85" w:rsidP="00154034">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lastRenderedPageBreak/>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BE6C85" w:rsidRPr="00BE6C85" w:rsidRDefault="00BE6C85" w:rsidP="00154034">
      <w:pPr>
        <w:pStyle w:val="Listanumerowana1"/>
        <w:numPr>
          <w:ilvl w:val="0"/>
          <w:numId w:val="6"/>
        </w:numPr>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w:t>
      </w:r>
      <w:r w:rsidR="003E17EE">
        <w:rPr>
          <w:rFonts w:ascii="Calibri" w:hAnsi="Calibri" w:cs="Segoe UI"/>
          <w:sz w:val="20"/>
          <w:lang w:eastAsia="pl-PL"/>
        </w:rPr>
        <w:t>których mowa w art. 25 ust.1 PZP</w:t>
      </w:r>
    </w:p>
    <w:p w:rsidR="00EA3BE1" w:rsidRDefault="00EA3BE1" w:rsidP="00CC4A54">
      <w:pPr>
        <w:spacing w:after="40"/>
        <w:jc w:val="both"/>
        <w:rPr>
          <w:rFonts w:ascii="Calibri" w:hAnsi="Calibri" w:cs="Segoe UI"/>
          <w:b/>
          <w:color w:val="000000"/>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EA3BE1">
        <w:rPr>
          <w:rFonts w:ascii="Calibri" w:hAnsi="Calibri" w:cs="Segoe UI"/>
          <w:sz w:val="20"/>
          <w:szCs w:val="20"/>
        </w:rPr>
        <w:t>zamowienia@zozmswlodz.p</w:t>
      </w:r>
      <w:r w:rsidR="00233B4E" w:rsidRPr="00EA3BE1">
        <w:rPr>
          <w:rFonts w:ascii="Calibri" w:hAnsi="Calibri" w:cs="Segoe UI"/>
          <w:sz w:val="20"/>
          <w:szCs w:val="20"/>
        </w:rPr>
        <w:t>l</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A111A2" w:rsidRDefault="00A111A2"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Kontakt: </w:t>
      </w:r>
      <w:r>
        <w:rPr>
          <w:sz w:val="22"/>
          <w:szCs w:val="22"/>
        </w:rPr>
        <w:t>a</w:t>
      </w:r>
      <w:r w:rsidRPr="00A111A2">
        <w:rPr>
          <w:sz w:val="22"/>
          <w:szCs w:val="22"/>
        </w:rPr>
        <w:t>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154034">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154034">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154034">
      <w:pPr>
        <w:numPr>
          <w:ilvl w:val="0"/>
          <w:numId w:val="9"/>
        </w:numPr>
        <w:tabs>
          <w:tab w:val="clear" w:pos="723"/>
          <w:tab w:val="left" w:pos="426"/>
          <w:tab w:val="left" w:pos="480"/>
        </w:tabs>
        <w:spacing w:after="40"/>
        <w:ind w:left="426" w:hanging="142"/>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154034">
      <w:pPr>
        <w:numPr>
          <w:ilvl w:val="2"/>
          <w:numId w:val="10"/>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lastRenderedPageBreak/>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C1A99" w:rsidRDefault="00DD7D3C" w:rsidP="00154034">
      <w:pPr>
        <w:numPr>
          <w:ilvl w:val="2"/>
          <w:numId w:val="10"/>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154034">
      <w:pPr>
        <w:pStyle w:val="Akapitzlist"/>
        <w:numPr>
          <w:ilvl w:val="0"/>
          <w:numId w:val="9"/>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154034">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154034">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154034">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154034">
      <w:pPr>
        <w:numPr>
          <w:ilvl w:val="0"/>
          <w:numId w:val="9"/>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154034">
      <w:pPr>
        <w:numPr>
          <w:ilvl w:val="0"/>
          <w:numId w:val="9"/>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037419" w:rsidRDefault="006841B0" w:rsidP="00037419">
      <w:pPr>
        <w:spacing w:after="40"/>
        <w:jc w:val="center"/>
        <w:rPr>
          <w:rFonts w:ascii="Calibri" w:hAnsi="Calibri"/>
          <w:b/>
          <w:sz w:val="20"/>
          <w:szCs w:val="20"/>
        </w:rPr>
      </w:pPr>
      <w:r w:rsidRPr="009F4795">
        <w:rPr>
          <w:rFonts w:ascii="Calibri" w:hAnsi="Calibri" w:cs="Segoe UI"/>
          <w:b/>
          <w:sz w:val="20"/>
          <w:szCs w:val="20"/>
        </w:rPr>
        <w:t xml:space="preserve"> „ </w:t>
      </w:r>
      <w:r w:rsidR="003E17EE">
        <w:rPr>
          <w:rFonts w:ascii="Calibri" w:hAnsi="Calibri" w:cs="Segoe UI"/>
          <w:b/>
          <w:sz w:val="20"/>
          <w:szCs w:val="20"/>
        </w:rPr>
        <w:t xml:space="preserve">Oferta </w:t>
      </w:r>
      <w:proofErr w:type="spellStart"/>
      <w:r w:rsidR="003E17EE">
        <w:rPr>
          <w:rFonts w:ascii="Calibri" w:hAnsi="Calibri" w:cs="Segoe UI"/>
          <w:b/>
          <w:sz w:val="20"/>
          <w:szCs w:val="20"/>
        </w:rPr>
        <w:t>Infomedic</w:t>
      </w:r>
      <w:r w:rsidR="00A51B1D">
        <w:rPr>
          <w:rFonts w:ascii="Calibri" w:hAnsi="Calibri" w:cs="Segoe UI"/>
          <w:b/>
          <w:sz w:val="20"/>
          <w:szCs w:val="20"/>
        </w:rPr>
        <w:t>a</w:t>
      </w:r>
      <w:proofErr w:type="spellEnd"/>
      <w:r w:rsidRPr="009F4795">
        <w:rPr>
          <w:rFonts w:ascii="Calibri" w:hAnsi="Calibri" w:cs="Segoe UI"/>
          <w:b/>
          <w:sz w:val="20"/>
          <w:szCs w:val="20"/>
        </w:rPr>
        <w:t xml:space="preserve">” </w:t>
      </w: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lastRenderedPageBreak/>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8F2059" w:rsidRPr="00037419">
        <w:rPr>
          <w:rFonts w:ascii="Calibri" w:hAnsi="Calibri" w:cs="Segoe UI"/>
          <w:b/>
          <w:sz w:val="20"/>
          <w:szCs w:val="20"/>
        </w:rPr>
        <w:t>2.04</w:t>
      </w:r>
      <w:r w:rsidR="004B4840" w:rsidRPr="00037419">
        <w:rPr>
          <w:rFonts w:ascii="Calibri" w:hAnsi="Calibri" w:cs="Segoe UI"/>
          <w:b/>
          <w:sz w:val="20"/>
          <w:szCs w:val="20"/>
        </w:rPr>
        <w:t>.2</w:t>
      </w:r>
      <w:r w:rsidR="003E17EE" w:rsidRPr="00037419">
        <w:rPr>
          <w:rFonts w:ascii="Calibri" w:hAnsi="Calibri" w:cs="Segoe UI"/>
          <w:b/>
          <w:sz w:val="20"/>
          <w:szCs w:val="20"/>
        </w:rPr>
        <w:t>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154034">
      <w:pPr>
        <w:numPr>
          <w:ilvl w:val="0"/>
          <w:numId w:val="11"/>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8F2059">
        <w:rPr>
          <w:rFonts w:ascii="Calibri" w:hAnsi="Calibri" w:cs="Segoe UI"/>
          <w:b/>
          <w:sz w:val="20"/>
          <w:szCs w:val="20"/>
        </w:rPr>
        <w:t>2.04.</w:t>
      </w:r>
      <w:r w:rsidR="003E17EE">
        <w:rPr>
          <w:rFonts w:ascii="Calibri" w:hAnsi="Calibri" w:cs="Segoe UI"/>
          <w:b/>
          <w:sz w:val="20"/>
          <w:szCs w:val="20"/>
        </w:rPr>
        <w:t>2020</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0" w:history="1">
        <w:r w:rsidRPr="003A1855">
          <w:rPr>
            <w:rStyle w:val="Hipercze"/>
            <w:rFonts w:ascii="Calibri" w:hAnsi="Calibri"/>
            <w:bCs/>
            <w:sz w:val="20"/>
            <w:szCs w:val="20"/>
          </w:rPr>
          <w:t>www.zozmswlodz.pl</w:t>
        </w:r>
      </w:hyperlink>
      <w:r w:rsidR="003E17EE">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154034">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154034">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154034">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154034">
      <w:pPr>
        <w:numPr>
          <w:ilvl w:val="0"/>
          <w:numId w:val="13"/>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8376BA">
        <w:rPr>
          <w:rFonts w:ascii="Calibri" w:hAnsi="Calibri" w:cs="Segoe UI"/>
          <w:b/>
          <w:sz w:val="20"/>
          <w:szCs w:val="20"/>
        </w:rPr>
        <w:t xml:space="preserve"> nr 1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154034">
      <w:pPr>
        <w:pStyle w:val="arimr"/>
        <w:widowControl/>
        <w:numPr>
          <w:ilvl w:val="0"/>
          <w:numId w:val="13"/>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154034">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154034">
      <w:pPr>
        <w:numPr>
          <w:ilvl w:val="0"/>
          <w:numId w:val="13"/>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154034">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154034">
      <w:pPr>
        <w:numPr>
          <w:ilvl w:val="0"/>
          <w:numId w:val="14"/>
        </w:numPr>
        <w:tabs>
          <w:tab w:val="clear" w:pos="1800"/>
        </w:tabs>
        <w:spacing w:after="40"/>
        <w:ind w:left="284"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11150C">
      <w:pPr>
        <w:spacing w:after="40"/>
        <w:ind w:left="284"/>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11150C">
      <w:pPr>
        <w:spacing w:after="40"/>
        <w:ind w:left="284"/>
        <w:jc w:val="both"/>
        <w:rPr>
          <w:rFonts w:ascii="Calibri" w:hAnsi="Calibri" w:cs="Segoe UI"/>
          <w:sz w:val="20"/>
          <w:szCs w:val="20"/>
        </w:rPr>
      </w:pPr>
      <w:r w:rsidRPr="007C7086">
        <w:rPr>
          <w:rFonts w:ascii="Calibri" w:hAnsi="Calibri" w:cs="Segoe UI"/>
          <w:sz w:val="20"/>
          <w:szCs w:val="20"/>
        </w:rPr>
        <w:t xml:space="preserve"> „</w:t>
      </w:r>
      <w:r w:rsidR="003E17EE">
        <w:rPr>
          <w:rFonts w:ascii="Calibri" w:hAnsi="Calibri" w:cs="Segoe UI"/>
          <w:sz w:val="20"/>
          <w:szCs w:val="20"/>
        </w:rPr>
        <w:t>C</w:t>
      </w:r>
      <w:r w:rsidR="003E17EE" w:rsidRPr="003E17EE">
        <w:rPr>
          <w:rFonts w:ascii="Calibri" w:hAnsi="Calibri" w:cs="Segoe UI"/>
          <w:sz w:val="20"/>
          <w:szCs w:val="20"/>
        </w:rPr>
        <w:t>zas naprawy błędu krytycznego</w:t>
      </w:r>
      <w:r w:rsidRPr="007C7086">
        <w:rPr>
          <w:rFonts w:ascii="Calibri" w:hAnsi="Calibri" w:cs="Segoe UI"/>
          <w:sz w:val="20"/>
          <w:szCs w:val="20"/>
        </w:rPr>
        <w:t>” – P.</w:t>
      </w:r>
    </w:p>
    <w:p w:rsidR="007C7086" w:rsidRPr="007C7086" w:rsidRDefault="007C7086" w:rsidP="00154034">
      <w:pPr>
        <w:numPr>
          <w:ilvl w:val="0"/>
          <w:numId w:val="14"/>
        </w:numPr>
        <w:tabs>
          <w:tab w:val="clear" w:pos="1800"/>
          <w:tab w:val="left" w:pos="284"/>
        </w:tabs>
        <w:spacing w:after="40"/>
        <w:ind w:left="0"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3E17EE" w:rsidP="004B4840">
            <w:pPr>
              <w:spacing w:after="40"/>
              <w:jc w:val="both"/>
              <w:rPr>
                <w:rFonts w:ascii="Calibri" w:hAnsi="Calibri" w:cs="Segoe UI"/>
                <w:sz w:val="20"/>
                <w:szCs w:val="20"/>
              </w:rPr>
            </w:pPr>
            <w:r w:rsidRPr="00037419">
              <w:rPr>
                <w:rFonts w:ascii="Calibri" w:hAnsi="Calibri" w:cs="Segoe UI"/>
                <w:sz w:val="20"/>
                <w:szCs w:val="20"/>
              </w:rPr>
              <w:t>Czas naprawy błędu krytycznego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E53CC" w:rsidRPr="00D61865" w:rsidRDefault="007E53CC" w:rsidP="007E53C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Pr>
                <w:rFonts w:ascii="Calibri" w:eastAsia="MS Mincho" w:hAnsi="Calibri"/>
                <w:sz w:val="20"/>
                <w:szCs w:val="20"/>
              </w:rPr>
              <w:t>czas naprawy błędu krytycznego</w:t>
            </w:r>
            <w:r>
              <w:rPr>
                <w:rFonts w:ascii="Calibri" w:eastAsia="MS Mincho" w:hAnsi="Calibri"/>
                <w:sz w:val="20"/>
                <w:szCs w:val="20"/>
              </w:rPr>
              <w:br/>
            </w:r>
            <w:r w:rsidRPr="00D61865">
              <w:rPr>
                <w:rFonts w:ascii="Calibri" w:eastAsia="MS Mincho" w:hAnsi="Calibri"/>
                <w:sz w:val="20"/>
                <w:szCs w:val="20"/>
              </w:rP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E53CC" w:rsidRPr="007E53CC" w:rsidRDefault="007E53CC" w:rsidP="007E53CC">
            <w:pPr>
              <w:spacing w:after="40"/>
              <w:jc w:val="both"/>
              <w:rPr>
                <w:rFonts w:ascii="Calibri" w:hAnsi="Calibri" w:cs="Segoe UI"/>
                <w:sz w:val="20"/>
                <w:szCs w:val="20"/>
              </w:rPr>
            </w:pPr>
            <w:r w:rsidRPr="007E53CC">
              <w:rPr>
                <w:rFonts w:ascii="Calibri" w:hAnsi="Calibri" w:cs="Segoe UI"/>
                <w:sz w:val="20"/>
                <w:szCs w:val="20"/>
              </w:rPr>
              <w:t>Maksymalna liczba punktów za ocenę czas naprawy błędu krytycznego spośród badanych ofert</w:t>
            </w:r>
          </w:p>
          <w:p w:rsidR="006545D9" w:rsidRDefault="007E53CC" w:rsidP="007E53CC">
            <w:pPr>
              <w:rPr>
                <w:rFonts w:ascii="Arial" w:hAnsi="Arial" w:cs="Arial"/>
                <w:sz w:val="20"/>
                <w:szCs w:val="20"/>
              </w:rPr>
            </w:pPr>
            <w:r w:rsidRPr="00C77DFD">
              <w:rPr>
                <w:rFonts w:ascii="Arial" w:hAnsi="Arial" w:cs="Arial"/>
                <w:sz w:val="20"/>
                <w:szCs w:val="20"/>
              </w:rPr>
              <w:t xml:space="preserve">czas naprawy 1 dzień roboczy (dla pakietu 2), </w:t>
            </w:r>
          </w:p>
          <w:p w:rsidR="007E53CC" w:rsidRPr="00C77DFD" w:rsidRDefault="007E53CC" w:rsidP="007E53CC">
            <w:pPr>
              <w:rPr>
                <w:rFonts w:ascii="Arial" w:hAnsi="Arial" w:cs="Arial"/>
                <w:sz w:val="20"/>
                <w:szCs w:val="20"/>
              </w:rPr>
            </w:pPr>
            <w:r w:rsidRPr="00C77DFD">
              <w:rPr>
                <w:rFonts w:ascii="Arial" w:hAnsi="Arial" w:cs="Arial"/>
                <w:sz w:val="20"/>
                <w:szCs w:val="20"/>
              </w:rPr>
              <w:t>3 dni robocze (dla pakietu 1) – 0 punktów</w:t>
            </w:r>
          </w:p>
          <w:p w:rsidR="006545D9" w:rsidRDefault="007E53CC" w:rsidP="007E53CC">
            <w:pPr>
              <w:rPr>
                <w:rFonts w:ascii="Arial" w:hAnsi="Arial" w:cs="Arial"/>
                <w:sz w:val="20"/>
                <w:szCs w:val="20"/>
              </w:rPr>
            </w:pPr>
            <w:r w:rsidRPr="00C77DFD">
              <w:rPr>
                <w:rFonts w:ascii="Arial" w:hAnsi="Arial" w:cs="Arial"/>
                <w:sz w:val="20"/>
                <w:szCs w:val="20"/>
              </w:rPr>
              <w:t xml:space="preserve">czas naprawy 4 godziny (dla pakietu 2), </w:t>
            </w:r>
          </w:p>
          <w:p w:rsidR="007E53CC" w:rsidRPr="00C77DFD" w:rsidRDefault="007E53CC" w:rsidP="007E53CC">
            <w:pPr>
              <w:rPr>
                <w:rFonts w:ascii="Arial" w:hAnsi="Arial" w:cs="Arial"/>
                <w:b/>
                <w:sz w:val="20"/>
                <w:szCs w:val="20"/>
              </w:rPr>
            </w:pPr>
            <w:r w:rsidRPr="00C77DFD">
              <w:rPr>
                <w:rFonts w:ascii="Arial" w:hAnsi="Arial" w:cs="Arial"/>
                <w:sz w:val="20"/>
                <w:szCs w:val="20"/>
              </w:rPr>
              <w:t>1 dzień roboczy (dla pakietu 1)– 5 punktów</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54034">
      <w:pPr>
        <w:numPr>
          <w:ilvl w:val="0"/>
          <w:numId w:val="14"/>
        </w:numPr>
        <w:tabs>
          <w:tab w:val="clear" w:pos="1800"/>
        </w:tabs>
        <w:spacing w:after="40"/>
        <w:ind w:left="284" w:hanging="284"/>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punkty uzyskane w kryterium „</w:t>
      </w:r>
      <w:r w:rsidR="007E53CC">
        <w:rPr>
          <w:rFonts w:ascii="Calibri" w:hAnsi="Calibri" w:cs="Segoe UI"/>
          <w:sz w:val="20"/>
          <w:szCs w:val="20"/>
        </w:rPr>
        <w:t>czas naprawy błędu krytycznego</w:t>
      </w:r>
      <w:r w:rsidRPr="007C7086">
        <w:rPr>
          <w:rFonts w:ascii="Calibri" w:hAnsi="Calibri" w:cs="Segoe UI"/>
          <w:sz w:val="20"/>
          <w:szCs w:val="20"/>
        </w:rPr>
        <w:t xml:space="preserve">”. </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w:t>
      </w:r>
      <w:r w:rsidR="007E53CC">
        <w:rPr>
          <w:rFonts w:ascii="Calibri" w:hAnsi="Calibri" w:cs="Segoe UI"/>
          <w:sz w:val="20"/>
          <w:szCs w:val="20"/>
        </w:rPr>
        <w:t>czas naprawy błędu krytycznego</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EA3BE1" w:rsidRPr="007C7086" w:rsidRDefault="00EA3BE1" w:rsidP="00EA3BE1">
      <w:pPr>
        <w:spacing w:after="40"/>
        <w:jc w:val="both"/>
        <w:rPr>
          <w:rFonts w:ascii="Calibri" w:hAnsi="Calibri" w:cs="Segoe UI"/>
          <w:sz w:val="20"/>
          <w:szCs w:val="20"/>
        </w:rPr>
      </w:pP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154034">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154034">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154034">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7A2F44" w:rsidRPr="00037419" w:rsidRDefault="004C4F8D" w:rsidP="00037419">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154034">
      <w:pPr>
        <w:pStyle w:val="Akapitzlist"/>
        <w:numPr>
          <w:ilvl w:val="0"/>
          <w:numId w:val="28"/>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3E17EE">
        <w:rPr>
          <w:rFonts w:asciiTheme="minorHAnsi" w:eastAsiaTheme="minorHAnsi" w:hAnsiTheme="minorHAnsi" w:cstheme="minorHAnsi"/>
          <w:b/>
          <w:i/>
          <w:sz w:val="20"/>
          <w:szCs w:val="20"/>
          <w:u w:val="single"/>
          <w:lang w:eastAsia="en-US"/>
        </w:rPr>
        <w:t xml:space="preserve"> 8</w:t>
      </w:r>
      <w:r w:rsidR="007E53CC">
        <w:rPr>
          <w:rFonts w:asciiTheme="minorHAnsi" w:eastAsiaTheme="minorHAnsi" w:hAnsiTheme="minorHAnsi" w:cstheme="minorHAnsi"/>
          <w:b/>
          <w:i/>
          <w:sz w:val="20"/>
          <w:szCs w:val="20"/>
          <w:u w:val="single"/>
          <w:lang w:eastAsia="en-US"/>
        </w:rPr>
        <w:t>/U</w:t>
      </w:r>
      <w:r w:rsidR="003E17EE">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w:t>
      </w:r>
      <w:r w:rsidRPr="00037419">
        <w:rPr>
          <w:rFonts w:asciiTheme="minorHAnsi" w:hAnsiTheme="minorHAnsi" w:cstheme="minorHAnsi"/>
          <w:sz w:val="20"/>
          <w:szCs w:val="20"/>
        </w:rPr>
        <w:t>2004 r. – Prawo zamówień publicznych (Dz. U. z 2017 r. poz.</w:t>
      </w:r>
      <w:r w:rsidR="003E17EE" w:rsidRPr="00037419">
        <w:rPr>
          <w:rFonts w:asciiTheme="minorHAnsi" w:hAnsiTheme="minorHAnsi" w:cstheme="minorHAnsi"/>
          <w:sz w:val="20"/>
          <w:szCs w:val="20"/>
        </w:rPr>
        <w:t xml:space="preserve"> 1579 i 2018), dalej „ustawa PZP</w:t>
      </w:r>
      <w:r w:rsidRPr="00037419">
        <w:rPr>
          <w:rFonts w:asciiTheme="minorHAnsi" w:hAnsiTheme="minorHAnsi" w:cstheme="minorHAnsi"/>
          <w:sz w:val="20"/>
          <w:szCs w:val="20"/>
        </w:rPr>
        <w:t>”;</w:t>
      </w:r>
      <w:r w:rsidRPr="001766D4">
        <w:rPr>
          <w:rFonts w:asciiTheme="minorHAnsi" w:hAnsiTheme="minorHAnsi" w:cstheme="minorHAnsi"/>
          <w:sz w:val="20"/>
          <w:szCs w:val="20"/>
        </w:rPr>
        <w:t xml:space="preserve">  </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zgodni</w:t>
      </w:r>
      <w:r w:rsidR="003E17EE">
        <w:rPr>
          <w:rFonts w:asciiTheme="minorHAnsi" w:hAnsiTheme="minorHAnsi" w:cstheme="minorHAnsi"/>
          <w:sz w:val="20"/>
          <w:szCs w:val="20"/>
        </w:rPr>
        <w:t>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ok</w:t>
      </w:r>
      <w:r w:rsidR="003E17EE">
        <w:rPr>
          <w:rFonts w:asciiTheme="minorHAnsi" w:hAnsiTheme="minorHAnsi" w:cstheme="minorHAnsi"/>
          <w:sz w:val="20"/>
          <w:szCs w:val="20"/>
        </w:rPr>
        <w:t>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3E17EE">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rsidR="007A2F44" w:rsidRPr="001766D4" w:rsidRDefault="007A2F44" w:rsidP="00154034">
      <w:pPr>
        <w:numPr>
          <w:ilvl w:val="0"/>
          <w:numId w:val="25"/>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154034">
      <w:pPr>
        <w:numPr>
          <w:ilvl w:val="0"/>
          <w:numId w:val="27"/>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154034">
      <w:pPr>
        <w:numPr>
          <w:ilvl w:val="0"/>
          <w:numId w:val="27"/>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154034">
      <w:pPr>
        <w:numPr>
          <w:ilvl w:val="0"/>
          <w:numId w:val="27"/>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w:t>
      </w:r>
      <w:r w:rsidR="00C75B67">
        <w:rPr>
          <w:rFonts w:asciiTheme="minorHAnsi" w:eastAsiaTheme="minorHAnsi" w:hAnsiTheme="minorHAnsi" w:cstheme="minorHAnsi"/>
          <w:i/>
          <w:sz w:val="20"/>
          <w:szCs w:val="20"/>
          <w:lang w:eastAsia="en-US"/>
        </w:rPr>
        <w:t>zakresie niezgodnym z ustawą PZP</w:t>
      </w:r>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3E17EE" w:rsidRDefault="007A2F44" w:rsidP="003E17EE">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w:t>
      </w:r>
      <w:r w:rsidR="003E17EE">
        <w:rPr>
          <w:rFonts w:asciiTheme="minorHAnsi" w:hAnsiTheme="minorHAnsi" w:cstheme="minorHAnsi"/>
          <w:i/>
          <w:sz w:val="20"/>
          <w:szCs w:val="20"/>
        </w:rPr>
        <w:t>nkowskiego.</w:t>
      </w:r>
    </w:p>
    <w:p w:rsidR="00C37DAE" w:rsidRPr="00C37DAE" w:rsidRDefault="00C37DAE" w:rsidP="00C37DAE">
      <w:pPr>
        <w:keepNext/>
        <w:keepLines/>
        <w:spacing w:before="40"/>
        <w:jc w:val="both"/>
        <w:outlineLvl w:val="3"/>
        <w:rPr>
          <w:rFonts w:asciiTheme="majorHAnsi" w:eastAsiaTheme="majorEastAsia" w:hAnsiTheme="majorHAnsi" w:cstheme="majorBidi"/>
          <w:b/>
          <w:iCs/>
          <w:sz w:val="22"/>
          <w:szCs w:val="22"/>
          <w:u w:val="single"/>
        </w:rPr>
      </w:pPr>
      <w:r w:rsidRPr="00C37DAE">
        <w:rPr>
          <w:rFonts w:asciiTheme="majorHAnsi" w:eastAsiaTheme="majorEastAsia" w:hAnsiTheme="majorHAnsi" w:cstheme="majorBidi"/>
          <w:b/>
          <w:iCs/>
          <w:sz w:val="22"/>
          <w:szCs w:val="22"/>
          <w:u w:val="single"/>
        </w:rPr>
        <w:t>Załączniki</w:t>
      </w:r>
    </w:p>
    <w:p w:rsidR="00C37DAE" w:rsidRPr="0080258C" w:rsidRDefault="00C37DAE" w:rsidP="00C37DAE">
      <w:pPr>
        <w:ind w:left="426" w:hanging="426"/>
        <w:jc w:val="both"/>
        <w:rPr>
          <w:sz w:val="22"/>
          <w:szCs w:val="22"/>
        </w:rPr>
      </w:pPr>
      <w:r w:rsidRPr="0080258C">
        <w:rPr>
          <w:sz w:val="22"/>
          <w:szCs w:val="22"/>
        </w:rPr>
        <w:t>Załącznik Nr 1</w:t>
      </w:r>
      <w:r w:rsidRPr="0080258C">
        <w:rPr>
          <w:sz w:val="22"/>
          <w:szCs w:val="22"/>
        </w:rPr>
        <w:tab/>
        <w:t>- Formularz oferty</w:t>
      </w:r>
    </w:p>
    <w:p w:rsidR="00C37DAE" w:rsidRPr="0080258C" w:rsidRDefault="00C37DAE" w:rsidP="00C37DAE">
      <w:pPr>
        <w:ind w:left="426" w:hanging="426"/>
        <w:jc w:val="both"/>
        <w:rPr>
          <w:sz w:val="22"/>
          <w:szCs w:val="22"/>
        </w:rPr>
      </w:pPr>
      <w:r w:rsidRPr="0080258C">
        <w:rPr>
          <w:sz w:val="22"/>
          <w:szCs w:val="22"/>
        </w:rPr>
        <w:t>Załącznik Nr 2</w:t>
      </w:r>
      <w:r w:rsidRPr="0080258C">
        <w:rPr>
          <w:sz w:val="22"/>
          <w:szCs w:val="22"/>
        </w:rPr>
        <w:tab/>
        <w:t>- Formularz cenowy</w:t>
      </w:r>
    </w:p>
    <w:p w:rsidR="00C37DAE" w:rsidRPr="0080258C" w:rsidRDefault="00C37DAE" w:rsidP="00C37DAE">
      <w:pPr>
        <w:ind w:left="426" w:hanging="426"/>
        <w:jc w:val="both"/>
        <w:rPr>
          <w:sz w:val="22"/>
          <w:szCs w:val="22"/>
        </w:rPr>
      </w:pPr>
      <w:r w:rsidRPr="0080258C">
        <w:rPr>
          <w:sz w:val="22"/>
          <w:szCs w:val="22"/>
        </w:rPr>
        <w:t>Załącznik Nr 3 –Wzór oświadczenia Wykonawcy</w:t>
      </w:r>
    </w:p>
    <w:p w:rsidR="00C37DAE" w:rsidRPr="0080258C" w:rsidRDefault="00C37DAE" w:rsidP="00C37DAE">
      <w:pPr>
        <w:ind w:left="426" w:hanging="426"/>
        <w:jc w:val="both"/>
        <w:rPr>
          <w:sz w:val="22"/>
          <w:szCs w:val="22"/>
        </w:rPr>
      </w:pPr>
      <w:r w:rsidRPr="0080258C">
        <w:rPr>
          <w:sz w:val="22"/>
          <w:szCs w:val="22"/>
        </w:rPr>
        <w:t>Załącznik Nr 4</w:t>
      </w:r>
      <w:r w:rsidRPr="0080258C">
        <w:rPr>
          <w:sz w:val="22"/>
          <w:szCs w:val="22"/>
        </w:rPr>
        <w:tab/>
        <w:t>- Wzór umowy</w:t>
      </w:r>
    </w:p>
    <w:p w:rsidR="00C37DAE" w:rsidRPr="0080258C" w:rsidRDefault="00C37DAE" w:rsidP="00C37DAE">
      <w:pPr>
        <w:tabs>
          <w:tab w:val="left" w:pos="1701"/>
        </w:tabs>
        <w:ind w:left="426" w:hanging="426"/>
        <w:jc w:val="both"/>
        <w:rPr>
          <w:sz w:val="22"/>
          <w:szCs w:val="22"/>
        </w:rPr>
      </w:pPr>
      <w:r w:rsidRPr="0080258C">
        <w:rPr>
          <w:sz w:val="22"/>
          <w:szCs w:val="22"/>
        </w:rPr>
        <w:t>Załącznik Nr 5 - Wzór Oświadczenia Wykonawcy zgodnie z art. 24 ust. 1 pkt. 23  ustawy PZP</w:t>
      </w:r>
    </w:p>
    <w:p w:rsidR="00C37DAE" w:rsidRDefault="00C37DAE" w:rsidP="00C37DAE">
      <w:pPr>
        <w:tabs>
          <w:tab w:val="left" w:pos="1701"/>
        </w:tabs>
        <w:ind w:left="426" w:hanging="426"/>
        <w:jc w:val="both"/>
        <w:rPr>
          <w:sz w:val="22"/>
          <w:szCs w:val="22"/>
        </w:rPr>
      </w:pPr>
      <w:r w:rsidRPr="0080258C">
        <w:rPr>
          <w:sz w:val="22"/>
          <w:szCs w:val="22"/>
        </w:rPr>
        <w:t xml:space="preserve">Załącznik Nr 6 </w:t>
      </w:r>
      <w:r w:rsidR="005B12E6" w:rsidRPr="0080258C">
        <w:rPr>
          <w:sz w:val="22"/>
          <w:szCs w:val="22"/>
        </w:rPr>
        <w:t>–</w:t>
      </w:r>
      <w:r w:rsidRPr="0080258C">
        <w:rPr>
          <w:sz w:val="22"/>
          <w:szCs w:val="22"/>
        </w:rPr>
        <w:t xml:space="preserve"> </w:t>
      </w:r>
      <w:r w:rsidR="005B12E6" w:rsidRPr="0080258C">
        <w:rPr>
          <w:sz w:val="22"/>
          <w:szCs w:val="22"/>
        </w:rPr>
        <w:t>Oś</w:t>
      </w:r>
      <w:r w:rsidR="0080258C" w:rsidRPr="0080258C">
        <w:rPr>
          <w:sz w:val="22"/>
          <w:szCs w:val="22"/>
        </w:rPr>
        <w:t>wiadczenie o zatrudnieniu</w:t>
      </w: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7E53CC" w:rsidP="001F4BE6">
      <w:pPr>
        <w:tabs>
          <w:tab w:val="num" w:pos="5040"/>
        </w:tabs>
        <w:spacing w:line="240" w:lineRule="exact"/>
        <w:rPr>
          <w:rFonts w:ascii="Arial" w:hAnsi="Arial" w:cs="Arial"/>
          <w:sz w:val="20"/>
          <w:szCs w:val="20"/>
        </w:rPr>
      </w:pPr>
      <w:r>
        <w:rPr>
          <w:rFonts w:ascii="Arial" w:hAnsi="Arial" w:cs="Arial"/>
          <w:sz w:val="20"/>
          <w:szCs w:val="20"/>
        </w:rPr>
        <w:t>Lubomir Marecki</w:t>
      </w:r>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EA3BE1" w:rsidRDefault="00037419" w:rsidP="00EA3BE1">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r w:rsidR="007E53CC">
        <w:rPr>
          <w:rFonts w:ascii="Arial" w:hAnsi="Arial" w:cs="Arial"/>
          <w:sz w:val="20"/>
          <w:szCs w:val="20"/>
        </w:rPr>
        <w:t>………</w:t>
      </w:r>
      <w:r w:rsidR="001F4BE6" w:rsidRPr="001F4BE6">
        <w:rPr>
          <w:rFonts w:ascii="Arial" w:hAnsi="Arial" w:cs="Arial"/>
          <w:sz w:val="20"/>
          <w:szCs w:val="20"/>
        </w:rPr>
        <w:t>………………………</w:t>
      </w:r>
    </w:p>
    <w:p w:rsidR="001F4BE6" w:rsidRPr="001F4BE6" w:rsidRDefault="001F4BE6" w:rsidP="00EA3BE1">
      <w:pPr>
        <w:keepNext/>
        <w:tabs>
          <w:tab w:val="left" w:pos="510"/>
          <w:tab w:val="left" w:pos="680"/>
          <w:tab w:val="left" w:pos="793"/>
          <w:tab w:val="left" w:pos="2154"/>
          <w:tab w:val="left" w:pos="2381"/>
          <w:tab w:val="left" w:pos="3742"/>
          <w:tab w:val="left" w:pos="4082"/>
        </w:tabs>
        <w:outlineLvl w:val="3"/>
        <w:rPr>
          <w:b/>
        </w:rPr>
        <w:sectPr w:rsidR="001F4BE6" w:rsidRPr="001F4BE6" w:rsidSect="004B3D32">
          <w:footerReference w:type="even" r:id="rId11"/>
          <w:footerReference w:type="default" r:id="rId12"/>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EA3BE1" w:rsidRPr="00EA3BE1">
              <w:rPr>
                <w:rFonts w:ascii="Calibri" w:hAnsi="Calibri" w:cs="Arial"/>
                <w:b/>
              </w:rPr>
              <w:t>NADZÓR AUTORSKI ORAZ USŁUGI SERWISOWE SYSTEMU INFORMATYCZNEGO INFO-MEDICA</w:t>
            </w:r>
            <w:r w:rsidR="005B12E6">
              <w:rPr>
                <w:rFonts w:ascii="Calibri" w:hAnsi="Calibri" w:cs="Arial"/>
                <w:b/>
              </w:rPr>
              <w:t xml:space="preserve"> – nr 8/U/20</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154034">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154034">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154034">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662D6E" w:rsidRPr="00DA4705" w:rsidRDefault="00D61865" w:rsidP="00662D6E">
            <w:pPr>
              <w:tabs>
                <w:tab w:val="left" w:pos="510"/>
                <w:tab w:val="left" w:pos="680"/>
                <w:tab w:val="left" w:pos="793"/>
                <w:tab w:val="left" w:pos="2154"/>
                <w:tab w:val="left" w:pos="2381"/>
                <w:tab w:val="left" w:pos="3742"/>
                <w:tab w:val="left" w:pos="4082"/>
              </w:tabs>
              <w:jc w:val="both"/>
              <w:rPr>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662D6E" w:rsidRPr="00DA4705">
              <w:rPr>
                <w:b/>
                <w:sz w:val="22"/>
                <w:szCs w:val="22"/>
                <w:u w:val="single"/>
              </w:rPr>
              <w:t>Pakiet 1</w:t>
            </w:r>
            <w:r w:rsidR="00662D6E" w:rsidRPr="00662D6E">
              <w:rPr>
                <w:b/>
                <w:sz w:val="22"/>
                <w:szCs w:val="22"/>
              </w:rPr>
              <w:t xml:space="preserve"> – </w:t>
            </w:r>
            <w:r w:rsidR="00662D6E" w:rsidRPr="00DA4705">
              <w:rPr>
                <w:sz w:val="22"/>
                <w:szCs w:val="22"/>
              </w:rPr>
              <w:t>nadzór autorski systemu informatycznego Info-</w:t>
            </w:r>
            <w:proofErr w:type="spellStart"/>
            <w:r w:rsidR="00662D6E" w:rsidRPr="00DA4705">
              <w:rPr>
                <w:sz w:val="22"/>
                <w:szCs w:val="22"/>
              </w:rPr>
              <w:t>Medica</w:t>
            </w:r>
            <w:proofErr w:type="spellEnd"/>
            <w:r w:rsidR="00662D6E" w:rsidRPr="00DA4705">
              <w:rPr>
                <w:sz w:val="22"/>
                <w:szCs w:val="22"/>
              </w:rPr>
              <w:t xml:space="preserve">  - część administracyjna</w:t>
            </w:r>
          </w:p>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bl>
            <w:tblPr>
              <w:tblW w:w="0" w:type="auto"/>
              <w:tblLayout w:type="fixed"/>
              <w:tblLook w:val="0000" w:firstRow="0" w:lastRow="0" w:firstColumn="0" w:lastColumn="0" w:noHBand="0" w:noVBand="0"/>
            </w:tblPr>
            <w:tblGrid>
              <w:gridCol w:w="534"/>
              <w:gridCol w:w="2693"/>
              <w:gridCol w:w="1378"/>
              <w:gridCol w:w="890"/>
              <w:gridCol w:w="1701"/>
              <w:gridCol w:w="2136"/>
            </w:tblGrid>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Moduł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Finansowo-Księgowy</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6</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Rachunek Kosztów</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Rejestr Sprzedaży</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4.</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Kadry</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5.</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Płace</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7.</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Gospodarka </w:t>
                  </w:r>
                  <w:r w:rsidRPr="00DA4705">
                    <w:rPr>
                      <w:sz w:val="22"/>
                      <w:szCs w:val="22"/>
                    </w:rPr>
                    <w:br/>
                    <w:t>Magazynowo- Materiałowa</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8.</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Środki Trwałe</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9.</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Wyposażenie</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10.</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Kasa</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bl>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b/>
                <w:sz w:val="22"/>
                <w:szCs w:val="22"/>
              </w:rPr>
            </w:pPr>
            <w:r w:rsidRPr="00DA4705">
              <w:rPr>
                <w:sz w:val="22"/>
                <w:szCs w:val="22"/>
              </w:rPr>
              <w:t>* kolumna ‘Ilość’ oznacza liczbę nazwanych użytkowników korzystających z danego modułu oprogramowania objętego niniejszą umową;</w:t>
            </w:r>
          </w:p>
          <w:p w:rsid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b/>
                <w:sz w:val="22"/>
                <w:szCs w:val="22"/>
                <w:u w:val="single"/>
              </w:rPr>
            </w:pPr>
            <w:r w:rsidRPr="00662D6E">
              <w:rPr>
                <w:b/>
                <w:sz w:val="22"/>
                <w:szCs w:val="22"/>
                <w:u w:val="single"/>
              </w:rPr>
              <w:t xml:space="preserve">Pakiet </w:t>
            </w:r>
            <w:r w:rsidRPr="00662D6E">
              <w:rPr>
                <w:b/>
                <w:sz w:val="22"/>
                <w:szCs w:val="22"/>
              </w:rPr>
              <w:t>2 –</w:t>
            </w:r>
            <w:r w:rsidRPr="00DA4705">
              <w:rPr>
                <w:sz w:val="22"/>
                <w:szCs w:val="22"/>
              </w:rPr>
              <w:t xml:space="preserve"> usługi serwisowe</w:t>
            </w:r>
            <w:r w:rsidRPr="00DA4705">
              <w:rPr>
                <w:b/>
                <w:sz w:val="22"/>
                <w:szCs w:val="22"/>
              </w:rPr>
              <w:t xml:space="preserve">  </w:t>
            </w:r>
            <w:r w:rsidRPr="00DA4705">
              <w:rPr>
                <w:sz w:val="22"/>
                <w:szCs w:val="22"/>
              </w:rPr>
              <w:t>systemu informatycznego Info-</w:t>
            </w:r>
            <w:proofErr w:type="spellStart"/>
            <w:r w:rsidRPr="00DA4705">
              <w:rPr>
                <w:sz w:val="22"/>
                <w:szCs w:val="22"/>
              </w:rPr>
              <w:t>Medica</w:t>
            </w:r>
            <w:proofErr w:type="spellEnd"/>
            <w:r w:rsidRPr="00DA4705">
              <w:rPr>
                <w:sz w:val="22"/>
                <w:szCs w:val="22"/>
              </w:rPr>
              <w:t xml:space="preserve">  - część administracyjna</w:t>
            </w:r>
          </w:p>
          <w:p w:rsidR="00662D6E" w:rsidRPr="00DA4705" w:rsidRDefault="00662D6E" w:rsidP="00662D6E">
            <w:pPr>
              <w:tabs>
                <w:tab w:val="left" w:pos="510"/>
                <w:tab w:val="left" w:pos="680"/>
                <w:tab w:val="left" w:pos="793"/>
                <w:tab w:val="left" w:pos="2154"/>
                <w:tab w:val="left" w:pos="2381"/>
                <w:tab w:val="left" w:pos="3742"/>
                <w:tab w:val="left" w:pos="4082"/>
              </w:tabs>
              <w:jc w:val="both"/>
              <w:rPr>
                <w:b/>
                <w:sz w:val="22"/>
                <w:szCs w:val="22"/>
                <w:u w:val="single"/>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bl>
            <w:tblPr>
              <w:tblW w:w="0" w:type="auto"/>
              <w:tblLayout w:type="fixed"/>
              <w:tblLook w:val="0000" w:firstRow="0" w:lastRow="0" w:firstColumn="0" w:lastColumn="0" w:noHBand="0" w:noVBand="0"/>
            </w:tblPr>
            <w:tblGrid>
              <w:gridCol w:w="534"/>
              <w:gridCol w:w="2693"/>
              <w:gridCol w:w="1378"/>
              <w:gridCol w:w="890"/>
              <w:gridCol w:w="1701"/>
              <w:gridCol w:w="2136"/>
            </w:tblGrid>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Serwis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24</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bl>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kolumna ‘Ilość’ oznacza liczbę osobodni przeznaczonych na usługi serwisowe w trakcie trwania umowy</w:t>
            </w:r>
          </w:p>
          <w:p w:rsidR="00662D6E" w:rsidRPr="00911FF5" w:rsidRDefault="00662D6E"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Default="00D61865" w:rsidP="00154034">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Pr>
                <w:rFonts w:ascii="Calibri" w:hAnsi="Calibri" w:cs="Segoe UI"/>
                <w:sz w:val="20"/>
                <w:szCs w:val="20"/>
              </w:rPr>
              <w:t>c</w:t>
            </w:r>
            <w:r w:rsidRPr="00DA4705">
              <w:rPr>
                <w:rFonts w:ascii="Calibri" w:hAnsi="Calibri" w:cs="Segoe UI"/>
                <w:sz w:val="20"/>
                <w:szCs w:val="20"/>
              </w:rPr>
              <w:t>zas naprawy błędu krytycznego wynosi ……. godz. dla pakietu 1, czas naprawy błędu krytycznego wynosi ……. godz. dla pakietu 2.</w:t>
            </w:r>
          </w:p>
          <w:p w:rsid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zapoznaliśmy się ze Specyfikacją Istotnych Warunków Zamówienia oraz wzorem umowy i nie wnosimy do nich zastrzeżeń oraz prz</w:t>
            </w:r>
            <w:r>
              <w:rPr>
                <w:rFonts w:ascii="Calibri" w:hAnsi="Calibri" w:cs="Segoe UI"/>
                <w:sz w:val="20"/>
                <w:szCs w:val="20"/>
              </w:rPr>
              <w:t>yjmujemy warunki w nich zawarte</w:t>
            </w:r>
          </w:p>
          <w:p w:rsidR="002741AE" w:rsidRP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 xml:space="preserve">uważamy się za związanych niniejszą ofertą na okres </w:t>
            </w:r>
            <w:r w:rsidRPr="00DA4705">
              <w:rPr>
                <w:rFonts w:ascii="Calibri" w:hAnsi="Calibri" w:cs="Segoe UI"/>
                <w:b/>
                <w:sz w:val="20"/>
                <w:szCs w:val="20"/>
              </w:rPr>
              <w:t>30 dni</w:t>
            </w:r>
            <w:r w:rsidRPr="00DA4705">
              <w:rPr>
                <w:rFonts w:ascii="Calibri" w:hAnsi="Calibri" w:cs="Segoe UI"/>
                <w:sz w:val="20"/>
                <w:szCs w:val="20"/>
              </w:rPr>
              <w:t xml:space="preserve"> licząc od dnia otwarcia ofert (włącznie z tym dniem);</w:t>
            </w:r>
          </w:p>
          <w:p w:rsidR="00AF1C4F" w:rsidRPr="00AF1C4F" w:rsidRDefault="002741AE" w:rsidP="00154034">
            <w:pPr>
              <w:numPr>
                <w:ilvl w:val="0"/>
                <w:numId w:val="17"/>
              </w:numPr>
              <w:tabs>
                <w:tab w:val="left" w:pos="459"/>
                <w:tab w:val="left" w:pos="772"/>
              </w:tabs>
              <w:spacing w:after="40"/>
              <w:ind w:hanging="374"/>
              <w:jc w:val="both"/>
              <w:rPr>
                <w:rFonts w:ascii="Calibri" w:hAnsi="Calibri" w:cs="Segoe UI"/>
                <w:sz w:val="20"/>
                <w:szCs w:val="20"/>
              </w:rPr>
            </w:pPr>
            <w:r>
              <w:rPr>
                <w:rFonts w:ascii="Calibri" w:hAnsi="Calibri" w:cs="Segoe UI"/>
                <w:sz w:val="20"/>
                <w:szCs w:val="20"/>
              </w:rPr>
              <w:t xml:space="preserve">  </w:t>
            </w:r>
            <w:r w:rsidR="00D61865" w:rsidRPr="00501FC7">
              <w:rPr>
                <w:rFonts w:ascii="Calibri" w:hAnsi="Calibri" w:cs="Segoe UI"/>
                <w:sz w:val="20"/>
                <w:szCs w:val="20"/>
              </w:rPr>
              <w:t xml:space="preserve">akceptujemy, iż zapłata za zrealizowanie zamówienia następować będzie (na zasadach opisanych we </w:t>
            </w:r>
            <w:r>
              <w:rPr>
                <w:rFonts w:ascii="Calibri" w:hAnsi="Calibri" w:cs="Segoe UI"/>
                <w:sz w:val="20"/>
                <w:szCs w:val="20"/>
              </w:rPr>
              <w:t xml:space="preserve">   </w:t>
            </w:r>
            <w:r w:rsidR="00D61865" w:rsidRPr="00501FC7">
              <w:rPr>
                <w:rFonts w:ascii="Calibri" w:hAnsi="Calibri" w:cs="Segoe UI"/>
                <w:sz w:val="20"/>
                <w:szCs w:val="20"/>
              </w:rPr>
              <w:t>wzorze umowy</w:t>
            </w:r>
            <w:r w:rsidR="00D61865" w:rsidRPr="00EA3BE1">
              <w:rPr>
                <w:rFonts w:ascii="Calibri" w:hAnsi="Calibri" w:cs="Segoe UI"/>
                <w:sz w:val="20"/>
                <w:szCs w:val="20"/>
              </w:rPr>
              <w:t xml:space="preserve">) w terminie </w:t>
            </w:r>
            <w:r w:rsidR="00D61865" w:rsidRPr="00EA3BE1">
              <w:rPr>
                <w:rFonts w:ascii="Calibri" w:hAnsi="Calibri" w:cs="Segoe UI"/>
                <w:b/>
                <w:sz w:val="20"/>
                <w:szCs w:val="20"/>
              </w:rPr>
              <w:t xml:space="preserve">do </w:t>
            </w:r>
            <w:r w:rsidR="00EA3BE1" w:rsidRPr="00EA3BE1">
              <w:rPr>
                <w:rFonts w:ascii="Calibri" w:hAnsi="Calibri" w:cs="Segoe UI"/>
                <w:b/>
                <w:sz w:val="20"/>
                <w:szCs w:val="20"/>
              </w:rPr>
              <w:t>3</w:t>
            </w:r>
            <w:r w:rsidR="00811757" w:rsidRPr="00EA3BE1">
              <w:rPr>
                <w:rFonts w:ascii="Calibri" w:hAnsi="Calibri" w:cs="Segoe UI"/>
                <w:b/>
                <w:sz w:val="20"/>
                <w:szCs w:val="20"/>
              </w:rPr>
              <w:t>0</w:t>
            </w:r>
            <w:r w:rsidR="00D61865" w:rsidRPr="00EA3BE1">
              <w:rPr>
                <w:rFonts w:ascii="Calibri" w:hAnsi="Calibri" w:cs="Segoe UI"/>
                <w:b/>
                <w:sz w:val="20"/>
                <w:szCs w:val="20"/>
              </w:rPr>
              <w:t> dni</w:t>
            </w:r>
            <w:r w:rsidR="00D61865"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154034">
            <w:pPr>
              <w:numPr>
                <w:ilvl w:val="0"/>
                <w:numId w:val="17"/>
              </w:numPr>
              <w:tabs>
                <w:tab w:val="left" w:pos="459"/>
                <w:tab w:val="left" w:pos="772"/>
              </w:tabs>
              <w:spacing w:after="40"/>
              <w:ind w:hanging="374"/>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w:t>
            </w:r>
            <w:r w:rsidR="002741AE">
              <w:rPr>
                <w:rFonts w:asciiTheme="minorHAnsi" w:hAnsiTheme="minorHAnsi" w:cstheme="minorHAnsi"/>
                <w:color w:val="000000"/>
                <w:sz w:val="20"/>
                <w:szCs w:val="20"/>
              </w:rPr>
              <w:t xml:space="preserve">  </w:t>
            </w:r>
            <w:r w:rsidRPr="00DC3A43">
              <w:rPr>
                <w:rFonts w:asciiTheme="minorHAnsi" w:hAnsiTheme="minorHAnsi" w:cstheme="minorHAnsi"/>
                <w:color w:val="000000"/>
                <w:sz w:val="20"/>
                <w:szCs w:val="20"/>
              </w:rPr>
              <w:t xml:space="preserve">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154034">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154034">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154034">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154034">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154034">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154034">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EA3BE1">
      <w:pPr>
        <w:tabs>
          <w:tab w:val="left" w:pos="6521"/>
        </w:tabs>
        <w:spacing w:line="276" w:lineRule="auto"/>
      </w:pPr>
    </w:p>
    <w:p w:rsidR="00EA3BE1" w:rsidRDefault="00EA3BE1" w:rsidP="00EA3BE1">
      <w:pPr>
        <w:tabs>
          <w:tab w:val="left" w:pos="6521"/>
        </w:tabs>
        <w:spacing w:line="276" w:lineRule="auto"/>
      </w:pPr>
    </w:p>
    <w:p w:rsidR="0023052A" w:rsidRDefault="0023052A" w:rsidP="007A2F44">
      <w:pPr>
        <w:tabs>
          <w:tab w:val="left" w:pos="6521"/>
        </w:tabs>
        <w:spacing w:line="276" w:lineRule="auto"/>
      </w:pPr>
    </w:p>
    <w:p w:rsidR="00636792" w:rsidRDefault="00636792" w:rsidP="007A2F44">
      <w:pPr>
        <w:tabs>
          <w:tab w:val="left" w:pos="6521"/>
        </w:tabs>
        <w:spacing w:line="276" w:lineRule="auto"/>
      </w:pPr>
    </w:p>
    <w:p w:rsidR="0023052A" w:rsidRDefault="0023052A"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5B12E6">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600988" w:rsidP="00911FF5">
      <w:pPr>
        <w:rPr>
          <w:rFonts w:asciiTheme="minorHAnsi" w:hAnsiTheme="minorHAnsi"/>
          <w:sz w:val="20"/>
          <w:szCs w:val="20"/>
        </w:rPr>
      </w:pPr>
      <w:r>
        <w:rPr>
          <w:rFonts w:asciiTheme="minorHAnsi" w:eastAsia="Calibri" w:hAnsiTheme="minorHAnsi" w:cs="Arial"/>
          <w:b/>
          <w:sz w:val="20"/>
          <w:szCs w:val="20"/>
          <w:lang w:eastAsia="en-US"/>
        </w:rPr>
        <w:t xml:space="preserve">Nadzór autorski oraz usługi serwisowe systemu </w:t>
      </w:r>
      <w:r w:rsidR="005B12E6">
        <w:rPr>
          <w:rFonts w:asciiTheme="minorHAnsi" w:eastAsia="Calibri" w:hAnsiTheme="minorHAnsi" w:cs="Arial"/>
          <w:b/>
          <w:sz w:val="20"/>
          <w:szCs w:val="20"/>
          <w:lang w:eastAsia="en-US"/>
        </w:rPr>
        <w:t>informatycznego Info-</w:t>
      </w:r>
      <w:proofErr w:type="spellStart"/>
      <w:r w:rsidR="005B12E6">
        <w:rPr>
          <w:rFonts w:asciiTheme="minorHAnsi" w:eastAsia="Calibri" w:hAnsiTheme="minorHAnsi" w:cs="Arial"/>
          <w:b/>
          <w:sz w:val="20"/>
          <w:szCs w:val="20"/>
          <w:lang w:eastAsia="en-US"/>
        </w:rPr>
        <w:t>Medika</w:t>
      </w:r>
      <w:proofErr w:type="spellEnd"/>
      <w:r w:rsidR="005B12E6">
        <w:rPr>
          <w:rFonts w:asciiTheme="minorHAnsi" w:eastAsia="Calibri" w:hAnsiTheme="minorHAnsi" w:cs="Arial"/>
          <w:b/>
          <w:sz w:val="20"/>
          <w:szCs w:val="20"/>
          <w:lang w:eastAsia="en-US"/>
        </w:rPr>
        <w:t xml:space="preserve"> nr 8</w:t>
      </w:r>
      <w:r>
        <w:rPr>
          <w:rFonts w:asciiTheme="minorHAnsi" w:eastAsia="Calibri" w:hAnsiTheme="minorHAnsi" w:cs="Arial"/>
          <w:b/>
          <w:sz w:val="20"/>
          <w:szCs w:val="20"/>
          <w:lang w:eastAsia="en-US"/>
        </w:rPr>
        <w:t>/U</w:t>
      </w:r>
      <w:r w:rsidR="005B12E6">
        <w:rPr>
          <w:rFonts w:asciiTheme="minorHAnsi" w:eastAsia="Calibri" w:hAnsiTheme="minorHAnsi" w:cs="Arial"/>
          <w:b/>
          <w:sz w:val="20"/>
          <w:szCs w:val="20"/>
          <w:lang w:eastAsia="en-US"/>
        </w:rPr>
        <w:t>/20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154034">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154034">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EA3BE1" w:rsidRPr="00EA3BE1">
              <w:rPr>
                <w:rFonts w:ascii="Calibri" w:hAnsi="Calibri" w:cs="Segoe UI"/>
                <w:b/>
                <w:sz w:val="20"/>
                <w:szCs w:val="20"/>
              </w:rPr>
              <w:t>NADZÓR AUTORSKI ORAZ USŁUGI SERWISOWE SYSTEMU INFORMATYCZNEGO INFO-MEDICA</w:t>
            </w:r>
            <w:r w:rsidR="005B12E6">
              <w:rPr>
                <w:rFonts w:ascii="Calibri" w:hAnsi="Calibri" w:cs="Segoe UI"/>
                <w:b/>
                <w:sz w:val="20"/>
                <w:szCs w:val="20"/>
              </w:rPr>
              <w:t xml:space="preserve"> – nr 8/U/20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154034">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154034">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154034">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Default="00811757" w:rsidP="00DD7D3C">
      <w:pPr>
        <w:spacing w:after="40"/>
        <w:jc w:val="both"/>
        <w:rPr>
          <w:rFonts w:asciiTheme="minorHAnsi" w:hAnsiTheme="minorHAnsi" w:cs="Segoe UI"/>
          <w:sz w:val="20"/>
          <w:szCs w:val="20"/>
        </w:rPr>
      </w:pPr>
    </w:p>
    <w:p w:rsidR="009E40D0" w:rsidRPr="001B0606" w:rsidRDefault="009E40D0" w:rsidP="00DD7D3C">
      <w:pPr>
        <w:spacing w:after="40"/>
        <w:jc w:val="both"/>
        <w:rPr>
          <w:rFonts w:asciiTheme="minorHAnsi" w:hAnsiTheme="minorHAnsi" w:cs="Segoe UI"/>
          <w:sz w:val="20"/>
          <w:szCs w:val="20"/>
        </w:rPr>
      </w:pPr>
    </w:p>
    <w:p w:rsidR="00F264F6" w:rsidRDefault="00F264F6" w:rsidP="00F264F6">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Załącznik nr 4 pakiet 1</w:t>
      </w:r>
    </w:p>
    <w:p w:rsidR="00F264F6" w:rsidRDefault="00F264F6" w:rsidP="00F264F6">
      <w:pPr>
        <w:jc w:val="both"/>
        <w:rPr>
          <w:rFonts w:ascii="Arial Narrow" w:hAnsi="Arial Narrow"/>
          <w:b/>
          <w:sz w:val="20"/>
          <w:szCs w:val="20"/>
        </w:rPr>
      </w:pPr>
    </w:p>
    <w:p w:rsidR="00F264F6" w:rsidRPr="00DA65F1" w:rsidRDefault="00F264F6" w:rsidP="00F264F6">
      <w:pPr>
        <w:keepNext/>
        <w:ind w:left="-360"/>
        <w:jc w:val="center"/>
        <w:outlineLvl w:val="2"/>
        <w:rPr>
          <w:rFonts w:ascii="Arial" w:eastAsia="Arial Unicode MS" w:hAnsi="Arial" w:cs="Arial"/>
          <w:b/>
          <w:bCs/>
          <w:color w:val="000000"/>
          <w:sz w:val="20"/>
          <w:szCs w:val="20"/>
        </w:rPr>
      </w:pPr>
      <w:r w:rsidRPr="00DA65F1">
        <w:rPr>
          <w:rFonts w:ascii="Arial" w:hAnsi="Arial" w:cs="Arial"/>
          <w:b/>
          <w:bCs/>
          <w:color w:val="000000"/>
          <w:sz w:val="20"/>
          <w:szCs w:val="20"/>
        </w:rPr>
        <w:t>Wzór umowy</w:t>
      </w: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Zawarta w dniu .................... …. r. w Łodzi</w:t>
      </w:r>
    </w:p>
    <w:p w:rsidR="00F264F6" w:rsidRPr="00DA65F1" w:rsidRDefault="00F264F6" w:rsidP="00F264F6">
      <w:pPr>
        <w:jc w:val="both"/>
        <w:rPr>
          <w:rFonts w:asciiTheme="minorHAnsi" w:hAnsiTheme="minorHAnsi" w:cs="Arial"/>
          <w:sz w:val="20"/>
          <w:szCs w:val="20"/>
        </w:rPr>
      </w:pPr>
      <w:r w:rsidRPr="00DA65F1">
        <w:rPr>
          <w:rFonts w:asciiTheme="minorHAnsi" w:hAnsiTheme="minorHAnsi" w:cs="Arial"/>
          <w:sz w:val="20"/>
          <w:szCs w:val="20"/>
        </w:rPr>
        <w:t xml:space="preserve">w  wyniku  przeprowadzonego  postępowania  przetargowego  w  trybie  przetargu  nieograniczonego  art. 39  ustawy z dnia 29 stycznia 2004 r. Prawo zamówień  publicznych  </w:t>
      </w:r>
      <w:r>
        <w:rPr>
          <w:rFonts w:asciiTheme="minorHAnsi" w:hAnsiTheme="minorHAnsi" w:cs="Arial"/>
          <w:sz w:val="20"/>
          <w:szCs w:val="20"/>
        </w:rPr>
        <w:t>nr 8/U/20</w:t>
      </w:r>
    </w:p>
    <w:p w:rsidR="00F264F6" w:rsidRPr="00DA65F1" w:rsidRDefault="00F264F6" w:rsidP="00F264F6">
      <w:pPr>
        <w:jc w:val="both"/>
        <w:rPr>
          <w:rFonts w:asciiTheme="minorHAnsi" w:hAnsiTheme="minorHAnsi" w:cs="Arial"/>
          <w:sz w:val="20"/>
          <w:szCs w:val="20"/>
        </w:rPr>
      </w:pPr>
      <w:r w:rsidRPr="00DA65F1">
        <w:rPr>
          <w:rFonts w:asciiTheme="minorHAnsi" w:hAnsiTheme="minorHAnsi" w:cs="Arial"/>
          <w:sz w:val="20"/>
          <w:szCs w:val="20"/>
        </w:rPr>
        <w:t>Pomiędzy:</w:t>
      </w:r>
    </w:p>
    <w:p w:rsidR="00F264F6" w:rsidRPr="00DA65F1" w:rsidRDefault="00F264F6" w:rsidP="00F264F6">
      <w:pPr>
        <w:jc w:val="both"/>
        <w:rPr>
          <w:rFonts w:asciiTheme="minorHAnsi" w:hAnsiTheme="minorHAnsi" w:cs="Arial"/>
          <w:sz w:val="20"/>
          <w:szCs w:val="20"/>
        </w:rPr>
      </w:pPr>
      <w:r w:rsidRPr="00DA65F1">
        <w:rPr>
          <w:rFonts w:asciiTheme="minorHAnsi" w:hAnsiTheme="minorHAnsi"/>
          <w:b/>
          <w:sz w:val="20"/>
          <w:szCs w:val="20"/>
          <w:lang w:eastAsia="ar-SA"/>
        </w:rPr>
        <w:t>Samodzielnym Publicznym Zakładem Opieki  Zdrowotnej Ministerstwa Spraw Wewnętrznych i Administracji w Łodzi</w:t>
      </w:r>
      <w:r w:rsidRPr="00DA65F1">
        <w:rPr>
          <w:rFonts w:asciiTheme="minorHAnsi" w:hAnsiTheme="minorHAnsi"/>
          <w:sz w:val="20"/>
          <w:szCs w:val="20"/>
          <w:lang w:eastAsia="ar-SA"/>
        </w:rPr>
        <w:t>,</w:t>
      </w:r>
      <w:r w:rsidRPr="00DA65F1">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w:t>
      </w:r>
      <w:r>
        <w:rPr>
          <w:rFonts w:asciiTheme="minorHAnsi" w:hAnsiTheme="minorHAnsi"/>
          <w:b/>
          <w:sz w:val="20"/>
          <w:szCs w:val="20"/>
          <w:lang w:eastAsia="ar-SA"/>
        </w:rPr>
        <w:t>,</w:t>
      </w:r>
      <w:r w:rsidRPr="00DA65F1">
        <w:rPr>
          <w:rFonts w:asciiTheme="minorHAnsi" w:hAnsiTheme="minorHAnsi"/>
          <w:b/>
          <w:sz w:val="20"/>
          <w:szCs w:val="20"/>
          <w:lang w:eastAsia="ar-SA"/>
        </w:rPr>
        <w:t xml:space="preserve"> REGON: 470805076</w:t>
      </w:r>
      <w:r>
        <w:rPr>
          <w:rFonts w:asciiTheme="minorHAnsi" w:hAnsiTheme="minorHAnsi"/>
          <w:b/>
          <w:sz w:val="20"/>
          <w:szCs w:val="20"/>
          <w:lang w:eastAsia="ar-SA"/>
        </w:rPr>
        <w:t>, BDO 000015942</w:t>
      </w:r>
      <w:r w:rsidRPr="00DA65F1">
        <w:rPr>
          <w:rFonts w:asciiTheme="minorHAnsi" w:hAnsiTheme="minorHAnsi"/>
          <w:b/>
          <w:sz w:val="20"/>
          <w:szCs w:val="20"/>
          <w:lang w:eastAsia="ar-SA"/>
        </w:rPr>
        <w:br/>
      </w:r>
      <w:r w:rsidRPr="00DA65F1">
        <w:rPr>
          <w:rFonts w:asciiTheme="minorHAnsi" w:hAnsiTheme="minorHAnsi" w:cs="Arial"/>
          <w:sz w:val="20"/>
          <w:szCs w:val="20"/>
        </w:rPr>
        <w:t>w  imieniu  którego  działają:</w:t>
      </w:r>
    </w:p>
    <w:p w:rsidR="00F264F6" w:rsidRPr="00DA65F1" w:rsidRDefault="00F264F6" w:rsidP="00F264F6">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DA65F1">
        <w:rPr>
          <w:rFonts w:asciiTheme="minorHAnsi" w:hAnsiTheme="minorHAnsi" w:cs="Arial"/>
          <w:b/>
          <w:sz w:val="20"/>
          <w:szCs w:val="20"/>
        </w:rPr>
        <w:t>Dyrektor    -  dr n. med. Robert Starzec</w:t>
      </w:r>
    </w:p>
    <w:p w:rsidR="00F264F6" w:rsidRPr="00DA65F1" w:rsidRDefault="00F264F6" w:rsidP="00F264F6">
      <w:pPr>
        <w:jc w:val="both"/>
        <w:rPr>
          <w:rFonts w:asciiTheme="minorHAnsi" w:hAnsiTheme="minorHAnsi" w:cs="Arial"/>
          <w:b/>
          <w:sz w:val="20"/>
          <w:szCs w:val="20"/>
        </w:rPr>
      </w:pPr>
      <w:r w:rsidRPr="00DA65F1">
        <w:rPr>
          <w:rFonts w:asciiTheme="minorHAnsi" w:hAnsiTheme="minorHAnsi" w:cs="Arial"/>
          <w:sz w:val="20"/>
          <w:szCs w:val="20"/>
        </w:rPr>
        <w:t xml:space="preserve">zwanym  dalej  </w:t>
      </w:r>
      <w:r w:rsidRPr="00DA65F1">
        <w:rPr>
          <w:rFonts w:asciiTheme="minorHAnsi" w:hAnsiTheme="minorHAnsi" w:cs="Arial"/>
          <w:b/>
          <w:sz w:val="20"/>
          <w:szCs w:val="20"/>
        </w:rPr>
        <w:t>„Zamawiającym”</w:t>
      </w:r>
    </w:p>
    <w:p w:rsidR="00F264F6" w:rsidRDefault="00F264F6" w:rsidP="00F264F6">
      <w:pPr>
        <w:jc w:val="both"/>
        <w:rPr>
          <w:rFonts w:asciiTheme="minorHAnsi" w:hAnsiTheme="minorHAnsi" w:cs="Arial"/>
          <w:sz w:val="20"/>
          <w:szCs w:val="20"/>
        </w:rPr>
      </w:pPr>
      <w:r w:rsidRPr="00DA65F1">
        <w:rPr>
          <w:rFonts w:asciiTheme="minorHAnsi" w:hAnsiTheme="minorHAnsi" w:cs="Arial"/>
          <w:sz w:val="20"/>
          <w:szCs w:val="20"/>
        </w:rPr>
        <w:t xml:space="preserve">a   </w:t>
      </w:r>
    </w:p>
    <w:p w:rsidR="00F264F6" w:rsidRPr="00DA65F1" w:rsidRDefault="00F264F6" w:rsidP="00F264F6">
      <w:pPr>
        <w:jc w:val="both"/>
        <w:rPr>
          <w:rFonts w:asciiTheme="minorHAnsi" w:hAnsiTheme="minorHAnsi" w:cs="Arial"/>
          <w:sz w:val="20"/>
          <w:szCs w:val="20"/>
        </w:rPr>
      </w:pPr>
      <w:r w:rsidRPr="005B12E6">
        <w:rPr>
          <w:rFonts w:asciiTheme="minorHAnsi" w:hAnsiTheme="minorHAnsi" w:cs="Arial"/>
          <w:sz w:val="20"/>
          <w:szCs w:val="20"/>
        </w:rPr>
        <w:t>..........................................................................................................................z siedzibą w …… zarejestrowaną w Sądzie Rejonowym w ………, ….. Wydział  Krajowego Rejestru Sądowego prowadzonego pod numerem ………, NIP ………………….Regon ………………….</w:t>
      </w:r>
      <w:r>
        <w:rPr>
          <w:rFonts w:asciiTheme="minorHAnsi" w:hAnsiTheme="minorHAnsi" w:cs="Arial"/>
          <w:sz w:val="20"/>
          <w:szCs w:val="20"/>
        </w:rPr>
        <w:t>,</w:t>
      </w:r>
    </w:p>
    <w:p w:rsidR="00F264F6" w:rsidRPr="00DA65F1" w:rsidRDefault="00F264F6" w:rsidP="00F264F6">
      <w:pPr>
        <w:jc w:val="both"/>
        <w:rPr>
          <w:rFonts w:asciiTheme="minorHAnsi" w:hAnsiTheme="minorHAnsi" w:cs="Arial"/>
          <w:sz w:val="20"/>
          <w:szCs w:val="20"/>
        </w:rPr>
      </w:pPr>
      <w:r w:rsidRPr="00DA65F1">
        <w:rPr>
          <w:rFonts w:asciiTheme="minorHAnsi" w:hAnsiTheme="minorHAnsi" w:cs="Arial"/>
          <w:sz w:val="20"/>
          <w:szCs w:val="20"/>
        </w:rPr>
        <w:t>reprezentowanym  przez:</w:t>
      </w:r>
    </w:p>
    <w:p w:rsidR="00F264F6" w:rsidRPr="00DA65F1" w:rsidRDefault="00F264F6" w:rsidP="00F264F6">
      <w:pPr>
        <w:jc w:val="both"/>
        <w:rPr>
          <w:rFonts w:asciiTheme="minorHAnsi" w:hAnsiTheme="minorHAnsi" w:cs="Arial"/>
          <w:b/>
          <w:sz w:val="20"/>
          <w:szCs w:val="20"/>
        </w:rPr>
      </w:pPr>
      <w:r w:rsidRPr="00DA65F1">
        <w:rPr>
          <w:rFonts w:asciiTheme="minorHAnsi" w:hAnsiTheme="minorHAnsi" w:cs="Arial"/>
          <w:b/>
          <w:sz w:val="20"/>
          <w:szCs w:val="20"/>
        </w:rPr>
        <w:t>………………………</w:t>
      </w:r>
    </w:p>
    <w:p w:rsidR="00F264F6" w:rsidRPr="00DA65F1" w:rsidRDefault="00F264F6" w:rsidP="00F264F6">
      <w:pPr>
        <w:jc w:val="both"/>
        <w:rPr>
          <w:rFonts w:asciiTheme="minorHAnsi" w:hAnsiTheme="minorHAnsi" w:cs="Arial"/>
          <w:b/>
          <w:bCs/>
          <w:sz w:val="20"/>
          <w:szCs w:val="20"/>
        </w:rPr>
      </w:pPr>
      <w:r w:rsidRPr="00DA65F1">
        <w:rPr>
          <w:rFonts w:asciiTheme="minorHAnsi" w:hAnsiTheme="minorHAnsi" w:cs="Arial"/>
          <w:sz w:val="20"/>
          <w:szCs w:val="20"/>
        </w:rPr>
        <w:t xml:space="preserve">zwanym  dalej  </w:t>
      </w:r>
      <w:r w:rsidRPr="00DA65F1">
        <w:rPr>
          <w:rFonts w:asciiTheme="minorHAnsi" w:hAnsiTheme="minorHAnsi" w:cs="Arial"/>
          <w:b/>
          <w:sz w:val="20"/>
          <w:szCs w:val="20"/>
        </w:rPr>
        <w:t>„Wykonawcą</w:t>
      </w: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Przedmiot umowy:</w:t>
      </w:r>
    </w:p>
    <w:p w:rsidR="00F264F6" w:rsidRPr="00DA65F1" w:rsidRDefault="00F264F6" w:rsidP="00F264F6">
      <w:pPr>
        <w:numPr>
          <w:ilvl w:val="0"/>
          <w:numId w:val="32"/>
        </w:numPr>
        <w:jc w:val="both"/>
        <w:rPr>
          <w:rFonts w:asciiTheme="minorHAnsi" w:hAnsiTheme="minorHAnsi" w:cs="Arial"/>
          <w:sz w:val="20"/>
          <w:szCs w:val="20"/>
        </w:rPr>
      </w:pPr>
      <w:r w:rsidRPr="00DA65F1">
        <w:rPr>
          <w:rFonts w:asciiTheme="minorHAnsi" w:hAnsiTheme="minorHAnsi" w:cs="Arial"/>
          <w:sz w:val="20"/>
          <w:szCs w:val="20"/>
        </w:rPr>
        <w:t>Przedmiotem niniejszej Umowy jest objęcie nadzorem autorskim, w zakresie wskazanym w § 2 niniejszej Umowy, modułów oprogramowania aplikacyjnego Info-</w:t>
      </w:r>
      <w:proofErr w:type="spellStart"/>
      <w:r w:rsidRPr="00DA65F1">
        <w:rPr>
          <w:rFonts w:asciiTheme="minorHAnsi" w:hAnsiTheme="minorHAnsi" w:cs="Arial"/>
          <w:sz w:val="20"/>
          <w:szCs w:val="20"/>
        </w:rPr>
        <w:t>Medica</w:t>
      </w:r>
      <w:proofErr w:type="spellEnd"/>
      <w:r w:rsidRPr="00DA65F1">
        <w:rPr>
          <w:rFonts w:asciiTheme="minorHAnsi" w:hAnsiTheme="minorHAnsi" w:cs="Arial"/>
          <w:sz w:val="20"/>
          <w:szCs w:val="20"/>
        </w:rPr>
        <w:t xml:space="preserve"> wymienionych w Załączniku nr 1 do niniejszej Umowy (dalej: „Oprogramowanie Aplikacyjne”).</w:t>
      </w:r>
    </w:p>
    <w:p w:rsidR="00F264F6" w:rsidRPr="00DA65F1" w:rsidRDefault="00F264F6" w:rsidP="00F264F6">
      <w:pPr>
        <w:numPr>
          <w:ilvl w:val="0"/>
          <w:numId w:val="32"/>
        </w:numPr>
        <w:jc w:val="both"/>
        <w:rPr>
          <w:rFonts w:asciiTheme="minorHAnsi" w:hAnsiTheme="minorHAnsi" w:cs="Arial"/>
          <w:sz w:val="20"/>
          <w:szCs w:val="20"/>
        </w:rPr>
      </w:pPr>
      <w:r w:rsidRPr="00DA65F1">
        <w:rPr>
          <w:rFonts w:asciiTheme="minorHAnsi" w:hAnsiTheme="minorHAnsi" w:cs="Arial"/>
          <w:sz w:val="20"/>
          <w:szCs w:val="20"/>
        </w:rPr>
        <w:t>Świadczenie usług nadzoru autorskiego wspomoże Zamawiającego w zapewnieniu prawidłowego funkcjonowania Oprogramowania Aplikacyjnego objętego niniejszą Umową w przypadku zmian obowiązujących przepisów prawnych oraz w rozwiązywaniu sytuacji awaryjnych.</w:t>
      </w:r>
    </w:p>
    <w:p w:rsidR="00F264F6" w:rsidRPr="00DA65F1" w:rsidRDefault="00F264F6" w:rsidP="00F264F6">
      <w:pPr>
        <w:jc w:val="both"/>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 2.</w:t>
      </w:r>
      <w:r w:rsidRPr="00DA65F1">
        <w:rPr>
          <w:rFonts w:asciiTheme="minorHAnsi" w:hAnsiTheme="minorHAnsi" w:cs="Arial"/>
          <w:sz w:val="20"/>
          <w:szCs w:val="20"/>
        </w:rPr>
        <w:tab/>
        <w:t>Zobowiązania Wykonawcy</w:t>
      </w:r>
    </w:p>
    <w:p w:rsidR="00F264F6" w:rsidRPr="00DA65F1" w:rsidRDefault="00F264F6" w:rsidP="00F264F6">
      <w:pPr>
        <w:jc w:val="both"/>
        <w:rPr>
          <w:rFonts w:asciiTheme="minorHAnsi" w:hAnsiTheme="minorHAnsi" w:cs="Arial"/>
          <w:sz w:val="20"/>
          <w:szCs w:val="20"/>
        </w:rPr>
      </w:pPr>
    </w:p>
    <w:p w:rsidR="00F264F6" w:rsidRPr="00DA65F1" w:rsidRDefault="00F264F6" w:rsidP="00F264F6">
      <w:pPr>
        <w:numPr>
          <w:ilvl w:val="0"/>
          <w:numId w:val="33"/>
        </w:numPr>
        <w:jc w:val="both"/>
        <w:rPr>
          <w:rFonts w:asciiTheme="minorHAnsi" w:hAnsiTheme="minorHAnsi" w:cs="Arial"/>
          <w:sz w:val="20"/>
          <w:szCs w:val="20"/>
        </w:rPr>
      </w:pPr>
      <w:r w:rsidRPr="00DA65F1">
        <w:rPr>
          <w:rFonts w:asciiTheme="minorHAnsi" w:hAnsiTheme="minorHAnsi" w:cs="Arial"/>
          <w:sz w:val="20"/>
          <w:szCs w:val="20"/>
        </w:rPr>
        <w:t>W ramach nadzoru autorskiego, o którym mowa w § 1 niniejszej Umowy, Wykonawca zapewnia:</w:t>
      </w:r>
    </w:p>
    <w:p w:rsidR="00F264F6" w:rsidRPr="00DA65F1" w:rsidRDefault="00F264F6" w:rsidP="00F264F6">
      <w:pPr>
        <w:numPr>
          <w:ilvl w:val="1"/>
          <w:numId w:val="33"/>
        </w:numPr>
        <w:jc w:val="both"/>
        <w:rPr>
          <w:rFonts w:asciiTheme="minorHAnsi" w:hAnsiTheme="minorHAnsi" w:cs="Arial"/>
          <w:sz w:val="20"/>
          <w:szCs w:val="20"/>
        </w:rPr>
      </w:pPr>
      <w:r w:rsidRPr="00DA65F1">
        <w:rPr>
          <w:rFonts w:asciiTheme="minorHAnsi" w:hAnsiTheme="minorHAnsi" w:cs="Arial"/>
          <w:sz w:val="20"/>
          <w:szCs w:val="20"/>
        </w:rPr>
        <w:t>udostępnienie poprawek do Oprogramowania Aplikacyjnego, w przypadku stwierdzenia przez Zamawiającego błędu Oprogramowania Aplikacyjnego (tzn. nie spowodowanego przez Zamawiającego powtarzalnego działania Oprogramowania Aplikacyjnego, w tym samym miejscu programu, prowadzącego w każdym przypadku do otrzymania błędnych wyników jego działania):</w:t>
      </w:r>
    </w:p>
    <w:p w:rsidR="00F264F6" w:rsidRPr="00DA65F1" w:rsidRDefault="00F264F6" w:rsidP="00F264F6">
      <w:pPr>
        <w:numPr>
          <w:ilvl w:val="1"/>
          <w:numId w:val="33"/>
        </w:numPr>
        <w:jc w:val="both"/>
        <w:rPr>
          <w:rFonts w:asciiTheme="minorHAnsi" w:hAnsiTheme="minorHAnsi" w:cs="Arial"/>
          <w:sz w:val="20"/>
          <w:szCs w:val="20"/>
        </w:rPr>
      </w:pPr>
      <w:r w:rsidRPr="00DA65F1">
        <w:rPr>
          <w:rFonts w:asciiTheme="minorHAnsi" w:hAnsiTheme="minorHAnsi" w:cs="Arial"/>
          <w:sz w:val="20"/>
          <w:szCs w:val="20"/>
        </w:rPr>
        <w:t>w  przypadku  tzw.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w:t>
      </w:r>
    </w:p>
    <w:p w:rsidR="00F264F6" w:rsidRPr="00DA65F1" w:rsidRDefault="00F264F6" w:rsidP="00F264F6">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krytycznego”) wynosi 1 dzień roboczy;</w:t>
      </w:r>
    </w:p>
    <w:p w:rsidR="00F264F6" w:rsidRPr="00DA65F1" w:rsidRDefault="00F264F6" w:rsidP="00F264F6">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dokonania    i    udostępnienia    Zamawiającemu    odpowiednich    korekt Oprogramowania Aplikacyjnego wyniesie do 3 dni roboczych, od chwili wpłynięcia zgłoszenia;</w:t>
      </w:r>
    </w:p>
    <w:p w:rsidR="00F264F6" w:rsidRPr="00DA65F1" w:rsidRDefault="00F264F6" w:rsidP="00F264F6">
      <w:pPr>
        <w:numPr>
          <w:ilvl w:val="3"/>
          <w:numId w:val="33"/>
        </w:numPr>
        <w:jc w:val="both"/>
        <w:rPr>
          <w:rFonts w:asciiTheme="minorHAnsi" w:hAnsiTheme="minorHAnsi" w:cs="Arial"/>
          <w:sz w:val="20"/>
          <w:szCs w:val="20"/>
        </w:rPr>
      </w:pPr>
      <w:r w:rsidRPr="00DA65F1">
        <w:rPr>
          <w:rFonts w:asciiTheme="minorHAnsi" w:hAnsiTheme="minorHAnsi" w:cs="Arial"/>
          <w:sz w:val="20"/>
          <w:szCs w:val="20"/>
        </w:rPr>
        <w:t>w   przypadku  wystąpienia  „błędu   krytycznego”  Wykonawca  może   wprowadzić tzw.  rozwiązanie tymczasowe, doraźnie rozwiązujące problem  błędu krytycznego; w takim przypadku dalsza obsługa usunięcia dotychczasowego błędu krytycznego będzie traktowana jako błąd zwykły;</w:t>
      </w:r>
    </w:p>
    <w:p w:rsidR="00F264F6" w:rsidRPr="00DA65F1" w:rsidRDefault="00F264F6" w:rsidP="00F264F6">
      <w:pPr>
        <w:numPr>
          <w:ilvl w:val="3"/>
          <w:numId w:val="33"/>
        </w:numPr>
        <w:jc w:val="both"/>
        <w:rPr>
          <w:rFonts w:asciiTheme="minorHAnsi" w:hAnsiTheme="minorHAnsi" w:cs="Arial"/>
          <w:sz w:val="20"/>
          <w:szCs w:val="20"/>
        </w:rPr>
      </w:pPr>
      <w:r w:rsidRPr="00DA65F1">
        <w:rPr>
          <w:rFonts w:asciiTheme="minorHAnsi" w:hAnsiTheme="minorHAnsi" w:cs="Arial"/>
          <w:sz w:val="20"/>
          <w:szCs w:val="20"/>
        </w:rPr>
        <w:t>Wykonawca wymaga udostępnienia przez Zamawiającego zdalnego dostępu do baz danych i Oprogramowania Aplikacyjnego. Zasady zdalneg</w:t>
      </w:r>
      <w:r>
        <w:rPr>
          <w:rFonts w:asciiTheme="minorHAnsi" w:hAnsiTheme="minorHAnsi" w:cs="Arial"/>
          <w:sz w:val="20"/>
          <w:szCs w:val="20"/>
        </w:rPr>
        <w:t xml:space="preserve">o dostępu określa </w:t>
      </w:r>
      <w:r w:rsidRPr="00103837">
        <w:rPr>
          <w:rFonts w:asciiTheme="minorHAnsi" w:hAnsiTheme="minorHAnsi" w:cs="Arial"/>
          <w:sz w:val="20"/>
          <w:szCs w:val="20"/>
        </w:rPr>
        <w:t>Załącznik nr 4</w:t>
      </w:r>
      <w:r w:rsidRPr="00DA65F1">
        <w:rPr>
          <w:rFonts w:asciiTheme="minorHAnsi" w:hAnsiTheme="minorHAnsi" w:cs="Arial"/>
          <w:sz w:val="20"/>
          <w:szCs w:val="20"/>
        </w:rPr>
        <w:t xml:space="preserve"> do niniejszej Umowy.</w:t>
      </w:r>
    </w:p>
    <w:p w:rsidR="00F264F6" w:rsidRPr="00DA65F1" w:rsidRDefault="00F264F6" w:rsidP="00F264F6">
      <w:pPr>
        <w:numPr>
          <w:ilvl w:val="1"/>
          <w:numId w:val="33"/>
        </w:numPr>
        <w:jc w:val="both"/>
        <w:rPr>
          <w:rFonts w:asciiTheme="minorHAnsi" w:hAnsiTheme="minorHAnsi" w:cs="Arial"/>
          <w:sz w:val="20"/>
          <w:szCs w:val="20"/>
        </w:rPr>
      </w:pPr>
      <w:r w:rsidRPr="00DA65F1">
        <w:rPr>
          <w:rFonts w:asciiTheme="minorHAnsi" w:hAnsiTheme="minorHAnsi" w:cs="Arial"/>
          <w:sz w:val="20"/>
          <w:szCs w:val="20"/>
        </w:rPr>
        <w:t>w pozostałych przypadkach:</w:t>
      </w:r>
    </w:p>
    <w:p w:rsidR="00F264F6" w:rsidRPr="00DA65F1" w:rsidRDefault="00F264F6" w:rsidP="00F264F6">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zwykłego) wynosi do 15 dni roboczych;</w:t>
      </w:r>
    </w:p>
    <w:p w:rsidR="00F264F6" w:rsidRPr="00DA65F1" w:rsidRDefault="00F264F6" w:rsidP="00F264F6">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dokonania    i    udostępnienia    Zamawiającemu    odpowiednich    korekt Oprogramowania Aplikacyjnego wyniesie do 60 dni roboczych od chwili wpłynięcia zgłoszenia;</w:t>
      </w:r>
    </w:p>
    <w:p w:rsidR="00F264F6" w:rsidRPr="00DA65F1" w:rsidRDefault="00F264F6" w:rsidP="00F264F6">
      <w:pPr>
        <w:numPr>
          <w:ilvl w:val="1"/>
          <w:numId w:val="33"/>
        </w:numPr>
        <w:jc w:val="both"/>
        <w:rPr>
          <w:rFonts w:asciiTheme="minorHAnsi" w:hAnsiTheme="minorHAnsi" w:cs="Arial"/>
          <w:sz w:val="20"/>
          <w:szCs w:val="20"/>
        </w:rPr>
      </w:pPr>
      <w:r w:rsidRPr="00DA65F1">
        <w:rPr>
          <w:rFonts w:asciiTheme="minorHAnsi" w:hAnsiTheme="minorHAnsi" w:cs="Arial"/>
          <w:sz w:val="20"/>
          <w:szCs w:val="20"/>
        </w:rPr>
        <w:t>w wyjątkowych wypadkach, za zgodą Zamawiającego, czas dokonania korekt będzie uzgodniony pomiędzy Wykonawcą i Zamawiającym;</w:t>
      </w:r>
    </w:p>
    <w:p w:rsidR="00F264F6" w:rsidRPr="00DA65F1" w:rsidRDefault="00F264F6" w:rsidP="00F264F6">
      <w:pPr>
        <w:numPr>
          <w:ilvl w:val="1"/>
          <w:numId w:val="33"/>
        </w:numPr>
        <w:jc w:val="both"/>
        <w:rPr>
          <w:rFonts w:asciiTheme="minorHAnsi" w:hAnsiTheme="minorHAnsi" w:cs="Arial"/>
          <w:sz w:val="20"/>
          <w:szCs w:val="20"/>
        </w:rPr>
      </w:pPr>
      <w:r w:rsidRPr="00DA65F1">
        <w:rPr>
          <w:rFonts w:asciiTheme="minorHAnsi" w:hAnsiTheme="minorHAnsi" w:cs="Arial"/>
          <w:sz w:val="20"/>
          <w:szCs w:val="20"/>
        </w:rPr>
        <w:t>zgłoszenie błędu przez Zamawiającego odbywać się będzie poprzez witrynę internetową Centralnego Help-</w:t>
      </w:r>
      <w:proofErr w:type="spellStart"/>
      <w:r w:rsidRPr="00DA65F1">
        <w:rPr>
          <w:rFonts w:asciiTheme="minorHAnsi" w:hAnsiTheme="minorHAnsi" w:cs="Arial"/>
          <w:sz w:val="20"/>
          <w:szCs w:val="20"/>
        </w:rPr>
        <w:t>Desku</w:t>
      </w:r>
      <w:proofErr w:type="spellEnd"/>
      <w:r w:rsidRPr="00DA65F1">
        <w:rPr>
          <w:rFonts w:asciiTheme="minorHAnsi" w:hAnsiTheme="minorHAnsi" w:cs="Arial"/>
          <w:sz w:val="20"/>
          <w:szCs w:val="20"/>
        </w:rPr>
        <w:t xml:space="preserve"> Wykonawcy: . . . . . . . . . . . . . . . . . ; w razie trudności z rejestracją zgłoszenia na w/w witrynie internetowej, Zamawiający może dokonać zgłoszenia telefonicznie pod numerem telefonu: ( . . . . . . . . . . . . . . . . . . . ) – serwis </w:t>
      </w:r>
      <w:proofErr w:type="spellStart"/>
      <w:r w:rsidRPr="00DA65F1">
        <w:rPr>
          <w:rFonts w:asciiTheme="minorHAnsi" w:hAnsiTheme="minorHAnsi" w:cs="Arial"/>
          <w:sz w:val="20"/>
          <w:szCs w:val="20"/>
        </w:rPr>
        <w:t>InfoMedica</w:t>
      </w:r>
      <w:proofErr w:type="spellEnd"/>
      <w:r w:rsidRPr="00DA65F1">
        <w:rPr>
          <w:rFonts w:asciiTheme="minorHAnsi" w:hAnsiTheme="minorHAnsi" w:cs="Arial"/>
          <w:sz w:val="20"/>
          <w:szCs w:val="20"/>
        </w:rPr>
        <w:t xml:space="preserve"> część szara (administracyjna) lub pisemnie na formularzu przesyłanym za pomocą poczty elektronicznej na adres email  . . . . . . . . . . . . . . . . . . . opcjonalnie faxem na numer ( . . . . . . . . . . . . . . . . . .);  Wzór formularza stanowi Załącznik nr 2 do niniejszej Umowy; wypełnienie jednego formularza może dotyczyć tylko jednego rodzaju problemu występującego w konkretnym module; w przypadku, gdy formularz zgłoszenia błędu zostanie przyjęty przez Wykonawcę: </w:t>
      </w:r>
    </w:p>
    <w:p w:rsidR="00F264F6" w:rsidRPr="00DA65F1" w:rsidRDefault="00F264F6" w:rsidP="00F264F6">
      <w:pPr>
        <w:numPr>
          <w:ilvl w:val="3"/>
          <w:numId w:val="33"/>
        </w:numPr>
        <w:jc w:val="both"/>
        <w:rPr>
          <w:rFonts w:asciiTheme="minorHAnsi" w:hAnsiTheme="minorHAnsi" w:cs="Arial"/>
          <w:sz w:val="20"/>
          <w:szCs w:val="20"/>
        </w:rPr>
      </w:pPr>
      <w:r w:rsidRPr="00DA65F1">
        <w:rPr>
          <w:rFonts w:asciiTheme="minorHAnsi" w:hAnsiTheme="minorHAnsi" w:cs="Arial"/>
          <w:sz w:val="20"/>
          <w:szCs w:val="20"/>
        </w:rPr>
        <w:t>w  godzinach pomiędzy 16.00 a  24.00 dnia  roboczego –  traktowany jest  jak przyjęty o godz. 8.00 następnego dnia roboczego;</w:t>
      </w:r>
    </w:p>
    <w:p w:rsidR="00F264F6" w:rsidRPr="00DA65F1" w:rsidRDefault="00F264F6" w:rsidP="00F264F6">
      <w:pPr>
        <w:numPr>
          <w:ilvl w:val="3"/>
          <w:numId w:val="33"/>
        </w:numPr>
        <w:jc w:val="both"/>
        <w:rPr>
          <w:rFonts w:asciiTheme="minorHAnsi" w:hAnsiTheme="minorHAnsi" w:cs="Arial"/>
          <w:sz w:val="20"/>
          <w:szCs w:val="20"/>
        </w:rPr>
      </w:pPr>
      <w:r w:rsidRPr="00DA65F1">
        <w:rPr>
          <w:rFonts w:asciiTheme="minorHAnsi" w:hAnsiTheme="minorHAnsi" w:cs="Arial"/>
          <w:sz w:val="20"/>
          <w:szCs w:val="20"/>
        </w:rPr>
        <w:t>w godzinach pomiędzy 0.01 a 8.00 dnia roboczego - traktowany jest jak przyjęty o godz. 8.00 danego dnia roboczego;</w:t>
      </w:r>
    </w:p>
    <w:p w:rsidR="00F264F6" w:rsidRPr="00DA65F1" w:rsidRDefault="00F264F6" w:rsidP="00F264F6">
      <w:pPr>
        <w:numPr>
          <w:ilvl w:val="3"/>
          <w:numId w:val="33"/>
        </w:numPr>
        <w:jc w:val="both"/>
        <w:rPr>
          <w:rFonts w:asciiTheme="minorHAnsi" w:hAnsiTheme="minorHAnsi" w:cs="Arial"/>
          <w:sz w:val="20"/>
          <w:szCs w:val="20"/>
        </w:rPr>
      </w:pPr>
      <w:r w:rsidRPr="00DA65F1">
        <w:rPr>
          <w:rFonts w:asciiTheme="minorHAnsi" w:hAnsiTheme="minorHAnsi" w:cs="Arial"/>
          <w:sz w:val="20"/>
          <w:szCs w:val="20"/>
        </w:rPr>
        <w:t>w dniu ustawowo lub dodatkowo wolnym od pracy - traktowany jest jak przyjęty o godz. 8.00 najbliższego dnia roboczego;</w:t>
      </w:r>
    </w:p>
    <w:p w:rsidR="00F264F6" w:rsidRPr="00DA65F1" w:rsidRDefault="00F264F6" w:rsidP="00F264F6">
      <w:pPr>
        <w:numPr>
          <w:ilvl w:val="1"/>
          <w:numId w:val="33"/>
        </w:numPr>
        <w:jc w:val="both"/>
        <w:rPr>
          <w:rFonts w:asciiTheme="minorHAnsi" w:hAnsiTheme="minorHAnsi" w:cs="Arial"/>
          <w:sz w:val="20"/>
          <w:szCs w:val="20"/>
        </w:rPr>
      </w:pPr>
      <w:r w:rsidRPr="00DA65F1">
        <w:rPr>
          <w:rFonts w:asciiTheme="minorHAnsi" w:hAnsiTheme="minorHAnsi" w:cs="Arial"/>
          <w:sz w:val="20"/>
          <w:szCs w:val="20"/>
        </w:rPr>
        <w:t>Rozwój Oprogramowania Aplikacyjnego objętego niniejszą Umową zgodnie ze zmieniającymi się powszechnie obowiązującymi przepisami prawa lub przepisami prawa wewnętrznie obowiązującymi wydanymi na podstawie delegacji ustawowej, z zastrzeżeniem, że Wykonawca zobowiązany jest do:</w:t>
      </w:r>
    </w:p>
    <w:p w:rsidR="00F264F6" w:rsidRPr="00DA65F1" w:rsidRDefault="00F264F6" w:rsidP="00F264F6">
      <w:pPr>
        <w:ind w:left="1418" w:hanging="142"/>
        <w:jc w:val="both"/>
        <w:rPr>
          <w:rFonts w:asciiTheme="minorHAnsi" w:hAnsiTheme="minorHAnsi" w:cs="Arial"/>
          <w:sz w:val="20"/>
          <w:szCs w:val="20"/>
        </w:rPr>
      </w:pPr>
      <w:r w:rsidRPr="00DA65F1">
        <w:rPr>
          <w:rFonts w:asciiTheme="minorHAnsi" w:hAnsiTheme="minorHAnsi" w:cs="Arial"/>
          <w:sz w:val="20"/>
          <w:szCs w:val="20"/>
        </w:rPr>
        <w:t>- przekazania    Zamawiającemu    informacji    o    nowych    wersjach    Oprogramowania Aplikacyjnego, odbywać  się  będzie poprzez wysłanie pocztą elektroniczną na adres</w:t>
      </w:r>
      <w:r w:rsidRPr="00DA65F1">
        <w:rPr>
          <w:rFonts w:asciiTheme="minorHAnsi" w:hAnsiTheme="minorHAnsi" w:cs="Arial"/>
          <w:sz w:val="20"/>
          <w:szCs w:val="20"/>
        </w:rPr>
        <w:br/>
        <w:t xml:space="preserve"> e-mail Zamawiającego wskazany w Załączniku nr 3 do niniejszej umowy (Informacje o Zamawiającym);</w:t>
      </w:r>
    </w:p>
    <w:p w:rsidR="00F264F6" w:rsidRPr="00DA65F1" w:rsidRDefault="00F264F6" w:rsidP="00F264F6">
      <w:pPr>
        <w:ind w:left="1440" w:hanging="164"/>
        <w:jc w:val="both"/>
        <w:rPr>
          <w:rFonts w:asciiTheme="minorHAnsi" w:hAnsiTheme="minorHAnsi" w:cs="Arial"/>
          <w:sz w:val="20"/>
          <w:szCs w:val="20"/>
        </w:rPr>
      </w:pPr>
      <w:r w:rsidRPr="00DA65F1">
        <w:rPr>
          <w:rFonts w:asciiTheme="minorHAnsi" w:hAnsiTheme="minorHAnsi" w:cs="Arial"/>
          <w:sz w:val="20"/>
          <w:szCs w:val="20"/>
        </w:rPr>
        <w:t xml:space="preserve">- udostępniania     uaktualnień     Oprogramowania     Aplikacyjnego     (nowych      wersji Oprogramowania Aplikacyjnego) poprzez witrynę internetową </w:t>
      </w:r>
      <w:r w:rsidRPr="00DA65F1">
        <w:rPr>
          <w:rFonts w:asciiTheme="minorHAnsi" w:hAnsiTheme="minorHAnsi" w:cs="Arial"/>
          <w:sz w:val="20"/>
          <w:szCs w:val="20"/>
        </w:rPr>
        <w:br/>
        <w:t>. . . . . . . . . . . . . . . . . . . . , przy czym na pisemne żądanie Zamawiającego, Wykonawca zobowiązuje się przygotować i wysłać na adres Zamawiającego nośnik CD / DVD zawierający nową wersję Oprogramowanie Aplikacyjnego w terminie 7 dni od daty wysłania.</w:t>
      </w:r>
    </w:p>
    <w:p w:rsidR="00F264F6" w:rsidRPr="00DA65F1" w:rsidRDefault="00F264F6" w:rsidP="00F264F6">
      <w:pPr>
        <w:numPr>
          <w:ilvl w:val="1"/>
          <w:numId w:val="33"/>
        </w:numPr>
        <w:jc w:val="both"/>
        <w:rPr>
          <w:rFonts w:asciiTheme="minorHAnsi" w:hAnsiTheme="minorHAnsi" w:cs="Arial"/>
          <w:sz w:val="20"/>
          <w:szCs w:val="20"/>
        </w:rPr>
      </w:pPr>
      <w:r w:rsidRPr="00DA65F1">
        <w:rPr>
          <w:rFonts w:asciiTheme="minorHAnsi" w:hAnsiTheme="minorHAnsi" w:cs="Arial"/>
          <w:sz w:val="20"/>
          <w:szCs w:val="20"/>
        </w:rPr>
        <w:t xml:space="preserve">możliwość  pisemnego  zgłoszenia  uwag  i  propozycji  modyfikacji  Oprogramowania Aplikacyjnego, na formularzu, którego wzór stanowi Załącznik nr 2 do niniejszej Umowy; zgłoszenia takie wynikają z zobowiązania Wykonawcy do dokonywania rozwoju Oprogramowania Aplikacyjnego, o którym mowa w punkcie poprzedzającym, będą one rozpatrywane w czasie prac analitycznych przy rozwoju oprogramowania </w:t>
      </w:r>
      <w:proofErr w:type="spellStart"/>
      <w:r w:rsidRPr="00DA65F1">
        <w:rPr>
          <w:rFonts w:asciiTheme="minorHAnsi" w:hAnsiTheme="minorHAnsi" w:cs="Arial"/>
          <w:sz w:val="20"/>
          <w:szCs w:val="20"/>
        </w:rPr>
        <w:t>InfoMedica</w:t>
      </w:r>
      <w:proofErr w:type="spellEnd"/>
      <w:r w:rsidRPr="00DA65F1">
        <w:rPr>
          <w:rFonts w:asciiTheme="minorHAnsi" w:hAnsiTheme="minorHAnsi" w:cs="Arial"/>
          <w:sz w:val="20"/>
          <w:szCs w:val="20"/>
        </w:rPr>
        <w:t>;</w:t>
      </w:r>
    </w:p>
    <w:p w:rsidR="00F264F6" w:rsidRPr="00DA65F1" w:rsidRDefault="00F264F6" w:rsidP="00F264F6">
      <w:pPr>
        <w:numPr>
          <w:ilvl w:val="1"/>
          <w:numId w:val="33"/>
        </w:numPr>
        <w:jc w:val="both"/>
        <w:rPr>
          <w:rFonts w:asciiTheme="minorHAnsi" w:hAnsiTheme="minorHAnsi" w:cs="Arial"/>
          <w:sz w:val="20"/>
          <w:szCs w:val="20"/>
        </w:rPr>
      </w:pPr>
      <w:r w:rsidRPr="00DA65F1">
        <w:rPr>
          <w:rFonts w:asciiTheme="minorHAnsi" w:hAnsiTheme="minorHAnsi" w:cs="Arial"/>
          <w:sz w:val="20"/>
          <w:szCs w:val="20"/>
        </w:rPr>
        <w:t>gotowość przyjmowania i rozpatrywania indywidualnych żądań zmian (tj. modyfikacji płatnych) Oprogramowania Aplikacyjnego objętego niniejszą Umową (propozycji jego udoskonaleń, modyfikacji i rozwoju), przy czym realizacja powyższych żądań nie będzie wchodziła w zakres niniejszej Umowy; zgłoszenia żądania zmiany należy dokonywać na formularzu, którego wzór stanowi  Załącznik  nr  3  do  niniejszej  Umowy,  z zastrzeżeniem,  że  zasady  realizacji zgłoszonych żądań będą każdorazowo uzgadniane pomiędzy Wykonawcą i Zamawiającym.</w:t>
      </w:r>
    </w:p>
    <w:p w:rsidR="00F264F6" w:rsidRPr="00DA65F1" w:rsidRDefault="00F264F6" w:rsidP="00F264F6">
      <w:pPr>
        <w:jc w:val="both"/>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 3.</w:t>
      </w:r>
      <w:r w:rsidRPr="00DA65F1">
        <w:rPr>
          <w:rFonts w:asciiTheme="minorHAnsi" w:hAnsiTheme="minorHAnsi" w:cs="Arial"/>
          <w:sz w:val="20"/>
          <w:szCs w:val="20"/>
        </w:rPr>
        <w:tab/>
        <w:t>Zobowiązania Zamawiającego</w:t>
      </w:r>
    </w:p>
    <w:p w:rsidR="00F264F6" w:rsidRPr="00DA65F1" w:rsidRDefault="00F264F6" w:rsidP="00F264F6">
      <w:pPr>
        <w:jc w:val="center"/>
        <w:rPr>
          <w:rFonts w:asciiTheme="minorHAnsi" w:hAnsiTheme="minorHAnsi" w:cs="Arial"/>
          <w:sz w:val="20"/>
          <w:szCs w:val="20"/>
        </w:rPr>
      </w:pPr>
    </w:p>
    <w:p w:rsidR="00F264F6" w:rsidRPr="00BB00F6" w:rsidRDefault="00F264F6" w:rsidP="00F264F6">
      <w:pPr>
        <w:jc w:val="both"/>
        <w:rPr>
          <w:rFonts w:asciiTheme="minorHAnsi" w:hAnsiTheme="minorHAnsi" w:cs="Arial"/>
          <w:sz w:val="20"/>
          <w:szCs w:val="20"/>
        </w:rPr>
      </w:pPr>
      <w:r w:rsidRPr="00BB00F6">
        <w:rPr>
          <w:rFonts w:asciiTheme="minorHAnsi" w:hAnsiTheme="minorHAnsi" w:cs="Arial"/>
          <w:sz w:val="20"/>
          <w:szCs w:val="20"/>
        </w:rPr>
        <w:t>Zamawiający jest zobowiązany do:</w:t>
      </w:r>
    </w:p>
    <w:p w:rsidR="00F264F6" w:rsidRPr="00BB00F6" w:rsidRDefault="00F264F6" w:rsidP="00F264F6">
      <w:pPr>
        <w:pStyle w:val="Akapitzlist"/>
        <w:numPr>
          <w:ilvl w:val="1"/>
          <w:numId w:val="34"/>
        </w:numPr>
        <w:rPr>
          <w:rFonts w:asciiTheme="minorHAnsi" w:hAnsiTheme="minorHAnsi" w:cs="Arial"/>
          <w:sz w:val="20"/>
          <w:szCs w:val="20"/>
        </w:rPr>
      </w:pPr>
      <w:r w:rsidRPr="00BB00F6">
        <w:rPr>
          <w:rFonts w:asciiTheme="minorHAnsi" w:hAnsiTheme="minorHAnsi" w:cs="Arial"/>
          <w:sz w:val="20"/>
          <w:szCs w:val="20"/>
        </w:rPr>
        <w:t>wyznaczenia osób odpowiedzialnych za realizację całości niniejszej Umowy, dane tych osób zostały wskazane Załączniku nr 3 do Umowy (Informacje o Zamawiającym) oraz powiadomienia Wykonawcy o każdej zmianie tych osób</w:t>
      </w:r>
      <w:r>
        <w:rPr>
          <w:rFonts w:asciiTheme="minorHAnsi" w:hAnsiTheme="minorHAnsi" w:cs="Arial"/>
          <w:sz w:val="20"/>
          <w:szCs w:val="20"/>
        </w:rPr>
        <w:t xml:space="preserve"> /</w:t>
      </w:r>
      <w:r w:rsidRPr="00BB00F6">
        <w:rPr>
          <w:rFonts w:asciiTheme="minorHAnsi" w:hAnsiTheme="minorHAnsi" w:cs="Arial"/>
          <w:sz w:val="20"/>
          <w:szCs w:val="20"/>
        </w:rPr>
        <w:t xml:space="preserve"> tej osoby (w formie pisemnej lub elektronicznej);</w:t>
      </w:r>
    </w:p>
    <w:p w:rsidR="00F264F6" w:rsidRPr="00DA65F1" w:rsidRDefault="00F264F6" w:rsidP="00F264F6">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wykonywania   czynności   zaleconych   przez   Wykonawcę,   w   szczególności   czynności związanych z bezpieczeństwem pracy systemu i bezpieczeństwem danych gromadzonych w systemie;</w:t>
      </w:r>
    </w:p>
    <w:p w:rsidR="00F264F6" w:rsidRPr="00BB00F6" w:rsidRDefault="00F264F6" w:rsidP="00F264F6">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 xml:space="preserve">Nie dokonywać nieautoryzowanych przez Wykonawcę modyfikacji zawartości baz danych </w:t>
      </w:r>
      <w:r w:rsidRPr="00BB00F6">
        <w:rPr>
          <w:rFonts w:asciiTheme="minorHAnsi" w:hAnsiTheme="minorHAnsi" w:cs="Arial"/>
          <w:sz w:val="20"/>
          <w:szCs w:val="20"/>
        </w:rPr>
        <w:t xml:space="preserve">Oprogramowania Aplikacyjnego. </w:t>
      </w:r>
    </w:p>
    <w:p w:rsidR="00F264F6" w:rsidRPr="00BB00F6" w:rsidRDefault="00F264F6" w:rsidP="00F264F6">
      <w:pPr>
        <w:numPr>
          <w:ilvl w:val="1"/>
          <w:numId w:val="34"/>
        </w:numPr>
        <w:jc w:val="both"/>
        <w:rPr>
          <w:rFonts w:asciiTheme="minorHAnsi" w:hAnsiTheme="minorHAnsi" w:cs="Arial"/>
          <w:sz w:val="20"/>
          <w:szCs w:val="20"/>
        </w:rPr>
      </w:pPr>
      <w:r w:rsidRPr="00BB00F6">
        <w:rPr>
          <w:rFonts w:asciiTheme="minorHAnsi" w:hAnsiTheme="minorHAnsi" w:cs="Arial"/>
          <w:sz w:val="20"/>
          <w:szCs w:val="20"/>
        </w:rPr>
        <w:t>dostarczenia na wniosek Wykonawcy wskazanych fragmentów lub całości baz danych Oprogramowania Aplikacyjnego, w przypadku uzasadnionej potrzeby ich użycia do prawidłowej realizacji przedmiotu niniejszej Umowy poza siedzibą Zamawiającego, przy zachowaniu poniższej procedury:</w:t>
      </w:r>
    </w:p>
    <w:p w:rsidR="00F264F6" w:rsidRPr="00BB00F6" w:rsidRDefault="00F264F6" w:rsidP="00F264F6">
      <w:pPr>
        <w:numPr>
          <w:ilvl w:val="1"/>
          <w:numId w:val="54"/>
        </w:numPr>
        <w:tabs>
          <w:tab w:val="clear" w:pos="1106"/>
          <w:tab w:val="num" w:pos="1560"/>
        </w:tabs>
        <w:ind w:left="1276" w:hanging="142"/>
        <w:jc w:val="both"/>
        <w:rPr>
          <w:rFonts w:asciiTheme="minorHAnsi" w:hAnsiTheme="minorHAnsi" w:cs="Arial"/>
          <w:sz w:val="20"/>
          <w:szCs w:val="20"/>
        </w:rPr>
      </w:pPr>
      <w:r w:rsidRPr="00BB00F6">
        <w:rPr>
          <w:rFonts w:asciiTheme="minorHAnsi" w:hAnsiTheme="minorHAnsi" w:cs="Arial"/>
          <w:sz w:val="20"/>
          <w:szCs w:val="20"/>
        </w:rPr>
        <w:t xml:space="preserve">uprawiony pracownik Zamawiającego przekaże bazę danych Wykonawcy, poprzez jej skopiowanie na serwer FTPS o adresie: ________________________, w pliku archiwum (np. w formacie zip) zabezpieczonym hasłem (minimum 12 znakowym, uwzględniającym minimum 2 znaki specjalne i minimum 2 cyfry). Hasło do pliku archiwum zawierającego bazę danych będzie przekazywane </w:t>
      </w:r>
      <w:proofErr w:type="spellStart"/>
      <w:r w:rsidRPr="00BB00F6">
        <w:rPr>
          <w:rFonts w:asciiTheme="minorHAnsi" w:hAnsiTheme="minorHAnsi" w:cs="Arial"/>
          <w:sz w:val="20"/>
          <w:szCs w:val="20"/>
        </w:rPr>
        <w:t>SMS'em</w:t>
      </w:r>
      <w:proofErr w:type="spellEnd"/>
      <w:r w:rsidRPr="00BB00F6">
        <w:rPr>
          <w:rFonts w:asciiTheme="minorHAnsi" w:hAnsiTheme="minorHAnsi" w:cs="Arial"/>
          <w:sz w:val="20"/>
          <w:szCs w:val="20"/>
        </w:rPr>
        <w:t xml:space="preserve"> osobie ze Strony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rsidR="00F264F6" w:rsidRPr="00BB00F6" w:rsidRDefault="00F264F6" w:rsidP="00F264F6">
      <w:pPr>
        <w:numPr>
          <w:ilvl w:val="1"/>
          <w:numId w:val="54"/>
        </w:numPr>
        <w:tabs>
          <w:tab w:val="clear" w:pos="1106"/>
          <w:tab w:val="num" w:pos="1276"/>
        </w:tabs>
        <w:ind w:left="1276" w:hanging="142"/>
        <w:jc w:val="both"/>
        <w:rPr>
          <w:rFonts w:asciiTheme="minorHAnsi" w:hAnsiTheme="minorHAnsi" w:cs="Arial"/>
          <w:sz w:val="20"/>
          <w:szCs w:val="20"/>
        </w:rPr>
      </w:pPr>
      <w:r w:rsidRPr="00BB00F6">
        <w:rPr>
          <w:rFonts w:asciiTheme="minorHAnsi" w:hAnsiTheme="minorHAnsi" w:cs="Arial"/>
          <w:sz w:val="20"/>
          <w:szCs w:val="20"/>
        </w:rPr>
        <w:t>osoby upoważnione przez Wykonawcę do przetwarzania danych osobowych mogą wnioskować o udostępnienie bazy danych Oprogramowania Aplikacyjnego przy użyciu indywidualnego konta na serwerze FTPS;</w:t>
      </w:r>
    </w:p>
    <w:p w:rsidR="00F264F6" w:rsidRPr="00BB00F6" w:rsidRDefault="00F264F6" w:rsidP="00F264F6">
      <w:pPr>
        <w:numPr>
          <w:ilvl w:val="1"/>
          <w:numId w:val="54"/>
        </w:numPr>
        <w:tabs>
          <w:tab w:val="clear" w:pos="1106"/>
          <w:tab w:val="num" w:pos="1276"/>
        </w:tabs>
        <w:ind w:left="1276" w:hanging="142"/>
        <w:jc w:val="both"/>
        <w:rPr>
          <w:rFonts w:asciiTheme="minorHAnsi" w:hAnsiTheme="minorHAnsi" w:cs="Arial"/>
          <w:sz w:val="20"/>
          <w:szCs w:val="20"/>
        </w:rPr>
      </w:pPr>
      <w:r w:rsidRPr="00BB00F6">
        <w:rPr>
          <w:rFonts w:asciiTheme="minorHAnsi" w:hAnsiTheme="minorHAnsi" w:cs="Arial"/>
          <w:sz w:val="20"/>
          <w:szCs w:val="20"/>
        </w:rPr>
        <w:t>listę osób mogących udostępniać bazę danych ze strony Zamawiającego, przy użyciu indywidualnego konta na serwerze FTPS, o którym mowa powyżej (wraz z adresem e-mail i numerem telefonu komórkowego), zawiera Załącznik nr 3 do niniejszej Umowy;</w:t>
      </w:r>
    </w:p>
    <w:p w:rsidR="00F264F6" w:rsidRPr="00BB00F6" w:rsidRDefault="00F264F6" w:rsidP="00F264F6">
      <w:pPr>
        <w:numPr>
          <w:ilvl w:val="1"/>
          <w:numId w:val="54"/>
        </w:numPr>
        <w:tabs>
          <w:tab w:val="clear" w:pos="1106"/>
          <w:tab w:val="num" w:pos="1418"/>
        </w:tabs>
        <w:ind w:left="1276" w:hanging="142"/>
        <w:jc w:val="both"/>
        <w:rPr>
          <w:rFonts w:asciiTheme="minorHAnsi" w:hAnsiTheme="minorHAnsi" w:cs="Arial"/>
          <w:sz w:val="20"/>
          <w:szCs w:val="20"/>
        </w:rPr>
      </w:pPr>
      <w:r w:rsidRPr="00BB00F6">
        <w:rPr>
          <w:rFonts w:asciiTheme="minorHAnsi" w:hAnsiTheme="minorHAnsi" w:cs="Arial"/>
          <w:sz w:val="20"/>
          <w:szCs w:val="20"/>
        </w:rPr>
        <w:t>dostęp do serwerów FTPS wymaga uwierzytelnienia identyfikatorem i hasłem. Każdy użytkownik zarówno ze strony Zamawiającego i Wykonawcy, chcący skorzystać z zasobów serwera i mając do tego uprawnienie: wynikające ze wskazania go w Załączniku nr 3 lub nadane Wykonawcy, będzie zobowiązany do posiadania własnego identyfikatora;</w:t>
      </w:r>
    </w:p>
    <w:p w:rsidR="00F264F6" w:rsidRPr="00DA65F1" w:rsidRDefault="00F264F6" w:rsidP="00F264F6">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delegowania  i  upoważnienia  pracowników  do   współpracy  z  Wykonawcą  w  zakresie potrzebnym do świadczenia usług określonych niniejszą umową;</w:t>
      </w:r>
    </w:p>
    <w:p w:rsidR="00F264F6" w:rsidRPr="00DA65F1" w:rsidRDefault="00F264F6" w:rsidP="00F264F6">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 xml:space="preserve"> zapewnienia,  aby  Oprogramowanie  Aplikacyjne,  zainstalowane  u  Zamawiającego, wymienione w Załączniku nr 1 było używane wyłącznie przez użytkowników upoważnionych przez  Zamawiającego  do  korzystania  z  ww.  oprogramowania  zgodnie  z  dokumentacją i instrukcjami Wykonawcy;</w:t>
      </w:r>
    </w:p>
    <w:p w:rsidR="00F264F6" w:rsidRPr="00DA65F1" w:rsidRDefault="00F264F6" w:rsidP="00F264F6">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dokonywania zgłoszeń ewentualnych błędów zgodnie z niniejszą Umową oraz dostarczania Wykonawcy rzetelnych i wyczerpujących informacji o stanie Oprogramowania Aplikacyjnego oraz materiałów potrzebnych do wykonania usług w zakresie niniejszej umowy;</w:t>
      </w:r>
    </w:p>
    <w:p w:rsidR="00F264F6" w:rsidRPr="00DA65F1" w:rsidRDefault="00F264F6" w:rsidP="00F264F6">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zapewnienia zdalnego dostępu do Oprogramowania Aplikacyjnego objętego usługami określonymi w § 2 niniejszej umowy, o ile to będzie konieczne.</w:t>
      </w:r>
    </w:p>
    <w:p w:rsidR="00F264F6" w:rsidRPr="00DA65F1" w:rsidRDefault="00F264F6" w:rsidP="00F264F6">
      <w:pPr>
        <w:jc w:val="center"/>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 4.</w:t>
      </w:r>
      <w:r w:rsidRPr="00DA65F1">
        <w:rPr>
          <w:rFonts w:asciiTheme="minorHAnsi" w:hAnsiTheme="minorHAnsi" w:cs="Arial"/>
          <w:sz w:val="20"/>
          <w:szCs w:val="20"/>
        </w:rPr>
        <w:tab/>
        <w:t>Płatności</w:t>
      </w:r>
    </w:p>
    <w:p w:rsidR="00F264F6" w:rsidRPr="00DA65F1" w:rsidRDefault="00F264F6" w:rsidP="00F264F6">
      <w:pPr>
        <w:jc w:val="both"/>
        <w:rPr>
          <w:rFonts w:asciiTheme="minorHAnsi" w:hAnsiTheme="minorHAnsi" w:cs="Arial"/>
          <w:sz w:val="20"/>
          <w:szCs w:val="20"/>
        </w:rPr>
      </w:pPr>
    </w:p>
    <w:p w:rsidR="00F264F6" w:rsidRPr="00DA65F1" w:rsidRDefault="00F264F6" w:rsidP="00F264F6">
      <w:pPr>
        <w:numPr>
          <w:ilvl w:val="0"/>
          <w:numId w:val="35"/>
        </w:numPr>
        <w:jc w:val="both"/>
        <w:rPr>
          <w:rFonts w:asciiTheme="minorHAnsi" w:hAnsiTheme="minorHAnsi" w:cs="Arial"/>
          <w:sz w:val="20"/>
          <w:szCs w:val="20"/>
        </w:rPr>
      </w:pPr>
      <w:r w:rsidRPr="00DA65F1">
        <w:rPr>
          <w:rFonts w:asciiTheme="minorHAnsi" w:hAnsiTheme="minorHAnsi" w:cs="Arial"/>
          <w:sz w:val="20"/>
          <w:szCs w:val="20"/>
        </w:rPr>
        <w:t>Za  realizację  przedmiotu  niniejszej  Umowy  Zamawiający  zapłaci  Wykonawcy  łączne wynagrodzenie, za cały okres obowiązywania niniejszej umowy, w wysokości . . . . . . . . .  zł netto, powiększone o 23% podatek VAT,  łącznie . . . . . . . . . . . . . zł brutto, zgodnie  z kalkulacją cenową, stanowiącą załącznik nr 1 do niniejszej Umowy.</w:t>
      </w:r>
    </w:p>
    <w:p w:rsidR="00F264F6" w:rsidRPr="00DA65F1" w:rsidRDefault="00F264F6" w:rsidP="00F264F6">
      <w:pPr>
        <w:numPr>
          <w:ilvl w:val="0"/>
          <w:numId w:val="35"/>
        </w:numPr>
        <w:jc w:val="both"/>
        <w:rPr>
          <w:rFonts w:asciiTheme="minorHAnsi" w:hAnsiTheme="minorHAnsi" w:cs="Arial"/>
          <w:sz w:val="20"/>
          <w:szCs w:val="20"/>
        </w:rPr>
      </w:pPr>
      <w:r w:rsidRPr="00DA65F1">
        <w:rPr>
          <w:rFonts w:asciiTheme="minorHAnsi" w:hAnsiTheme="minorHAnsi" w:cs="Arial"/>
          <w:sz w:val="20"/>
          <w:szCs w:val="20"/>
        </w:rPr>
        <w:t>Wynagrodzenie  z  tytułu  realizacji  niniejszej  Umowy  zostanie  zapłacone  Wykonawcy  przez Zamawiającego przelewem, na podstawie 12 comiesięcznych prawidłowo wystawionych faktur częściowych, każda na kwotę . . . . . . . .  zł brutto, wystawianych na koniec każdego kolejnego miesiąca obowiązywania niniejszej umowy, w terminie 30 dni od dania ich doręczenia do Zamawiającego, na konto wskazane na fakturach.</w:t>
      </w:r>
    </w:p>
    <w:p w:rsidR="00F264F6" w:rsidRPr="00DA65F1" w:rsidRDefault="00F264F6" w:rsidP="00F264F6">
      <w:pPr>
        <w:numPr>
          <w:ilvl w:val="0"/>
          <w:numId w:val="35"/>
        </w:numPr>
        <w:jc w:val="both"/>
        <w:rPr>
          <w:rFonts w:asciiTheme="minorHAnsi" w:hAnsiTheme="minorHAnsi" w:cs="Arial"/>
          <w:sz w:val="20"/>
          <w:szCs w:val="20"/>
        </w:rPr>
      </w:pPr>
      <w:r w:rsidRPr="00DA65F1">
        <w:rPr>
          <w:rFonts w:asciiTheme="minorHAnsi" w:hAnsiTheme="minorHAnsi" w:cs="Arial"/>
          <w:sz w:val="20"/>
          <w:szCs w:val="20"/>
        </w:rPr>
        <w:t>Strony ustalają za moment zapłaty wynagrodzenia dzień obciążenia rachunku Zamawiającego.</w:t>
      </w:r>
    </w:p>
    <w:p w:rsidR="00F264F6" w:rsidRPr="00BB00F6" w:rsidRDefault="00F264F6" w:rsidP="00F264F6">
      <w:pPr>
        <w:numPr>
          <w:ilvl w:val="0"/>
          <w:numId w:val="35"/>
        </w:numPr>
        <w:jc w:val="both"/>
        <w:rPr>
          <w:rFonts w:asciiTheme="minorHAnsi" w:hAnsiTheme="minorHAnsi" w:cs="Arial"/>
          <w:sz w:val="20"/>
          <w:szCs w:val="20"/>
        </w:rPr>
      </w:pPr>
      <w:r w:rsidRPr="00DA65F1">
        <w:rPr>
          <w:rFonts w:asciiTheme="minorHAnsi" w:hAnsiTheme="minorHAnsi" w:cs="Arial"/>
          <w:sz w:val="20"/>
          <w:szCs w:val="20"/>
        </w:rPr>
        <w:t xml:space="preserve">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najkrótszy niż 14 dniowy od dnia doręczenia wezwania do spełnienie świadczenia. Ewentualne wstrzymanie wykonywania niniejszej Umowy nastąpi poprzez pisemne powiadomienie Zamawiającego i nie spowoduje dla Wykonawcy żadnych negatywnych </w:t>
      </w:r>
      <w:r w:rsidRPr="00BB00F6">
        <w:rPr>
          <w:rFonts w:asciiTheme="minorHAnsi" w:hAnsiTheme="minorHAnsi" w:cs="Arial"/>
          <w:sz w:val="20"/>
          <w:szCs w:val="20"/>
        </w:rPr>
        <w:t>konsekwencji prawnych.</w:t>
      </w:r>
    </w:p>
    <w:p w:rsidR="00F264F6" w:rsidRPr="00BB00F6" w:rsidRDefault="00F264F6" w:rsidP="00F264F6">
      <w:pPr>
        <w:numPr>
          <w:ilvl w:val="0"/>
          <w:numId w:val="35"/>
        </w:numPr>
        <w:jc w:val="both"/>
        <w:rPr>
          <w:rFonts w:asciiTheme="minorHAnsi" w:hAnsiTheme="minorHAnsi" w:cs="Arial"/>
          <w:sz w:val="20"/>
          <w:szCs w:val="20"/>
        </w:rPr>
      </w:pPr>
      <w:r w:rsidRPr="00BB00F6">
        <w:rPr>
          <w:rFonts w:asciiTheme="minorHAnsi" w:hAnsiTheme="minorHAnsi" w:cs="Arial"/>
          <w:sz w:val="20"/>
          <w:szCs w:val="20"/>
        </w:rPr>
        <w:t>Zamawiający upoważnia Wykonawcę do wystawiania faktur VAT bez swojego podpisu.</w:t>
      </w:r>
    </w:p>
    <w:p w:rsidR="00F264F6" w:rsidRPr="00BB00F6" w:rsidRDefault="00F264F6" w:rsidP="00F264F6">
      <w:pPr>
        <w:numPr>
          <w:ilvl w:val="0"/>
          <w:numId w:val="35"/>
        </w:numPr>
        <w:jc w:val="both"/>
        <w:rPr>
          <w:rFonts w:asciiTheme="minorHAnsi" w:hAnsiTheme="minorHAnsi" w:cs="Arial"/>
          <w:sz w:val="20"/>
          <w:szCs w:val="20"/>
        </w:rPr>
      </w:pPr>
      <w:r w:rsidRPr="00BB00F6">
        <w:rPr>
          <w:rFonts w:asciiTheme="minorHAnsi" w:hAnsiTheme="minorHAnsi" w:cs="Arial"/>
          <w:sz w:val="20"/>
          <w:szCs w:val="20"/>
        </w:rPr>
        <w:t>Zmiana stawki podatku od towarów i usług (VAT) w trakcie obowiązywania niniejszej Umowy, w odniesieniu do usług przewidzianych niniejszą Umową, skutkuje, z dniem wejścia w życie nowej stawki VAT, zmianą wynagrodzenia brutto należnego wykonawcy oraz zmianą kalkulacji cenowej stanowiącej Załącznik nr 1 do Umowy w zakresie stawki VAT i nie stanowi zmiany niniejszej Umowy, oraz nie wymaga aneksu do niniejszej Umowy.</w:t>
      </w:r>
    </w:p>
    <w:p w:rsidR="00F264F6" w:rsidRPr="00DA65F1" w:rsidRDefault="00F264F6" w:rsidP="00F264F6">
      <w:pPr>
        <w:jc w:val="center"/>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 5.</w:t>
      </w:r>
      <w:r w:rsidRPr="00DA65F1">
        <w:rPr>
          <w:rFonts w:asciiTheme="minorHAnsi" w:hAnsiTheme="minorHAnsi" w:cs="Arial"/>
          <w:sz w:val="20"/>
          <w:szCs w:val="20"/>
        </w:rPr>
        <w:tab/>
        <w:t>Okres obowiązywania Umowy</w:t>
      </w:r>
    </w:p>
    <w:p w:rsidR="00F264F6" w:rsidRPr="00DA65F1" w:rsidRDefault="00F264F6" w:rsidP="00F264F6">
      <w:pPr>
        <w:jc w:val="center"/>
        <w:rPr>
          <w:rFonts w:asciiTheme="minorHAnsi" w:hAnsiTheme="minorHAnsi" w:cs="Arial"/>
          <w:sz w:val="20"/>
          <w:szCs w:val="20"/>
        </w:rPr>
      </w:pPr>
    </w:p>
    <w:p w:rsidR="00F264F6" w:rsidRPr="00DA65F1" w:rsidRDefault="00F264F6" w:rsidP="00F264F6">
      <w:pPr>
        <w:numPr>
          <w:ilvl w:val="0"/>
          <w:numId w:val="53"/>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Arial"/>
          <w:sz w:val="20"/>
          <w:szCs w:val="20"/>
        </w:rPr>
        <w:t>Niniejsza umowa została zawarta na czas określony od ………………  do  ……………………</w:t>
      </w:r>
    </w:p>
    <w:p w:rsidR="00F264F6" w:rsidRPr="00DA65F1" w:rsidRDefault="00F264F6" w:rsidP="00F264F6">
      <w:pPr>
        <w:numPr>
          <w:ilvl w:val="0"/>
          <w:numId w:val="53"/>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theme="minorHAnsi"/>
          <w:sz w:val="20"/>
          <w:szCs w:val="20"/>
        </w:rPr>
        <w:t>Każda ze stron ma prawo rozwiązać umowę z zachowaniem trzymiesięcznego okresu wypowiedzenia ze skutkiem na koniec miesiąca kalendarzowego.</w:t>
      </w:r>
    </w:p>
    <w:p w:rsidR="00F264F6" w:rsidRPr="00DA65F1" w:rsidRDefault="00F264F6" w:rsidP="00F264F6">
      <w:pPr>
        <w:numPr>
          <w:ilvl w:val="0"/>
          <w:numId w:val="53"/>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theme="minorHAnsi"/>
          <w:sz w:val="20"/>
          <w:szCs w:val="20"/>
        </w:rPr>
        <w:t>Zamawiający ma prawo rozwiązać umowę bez wypowiedzenia w przypadku rażącego naruszenia postanowień umowy przez Wykonawcę w szczególności w przypadku trzykrotnego niedotrzymania terminów o których mowa  w § 2. niniejszej umowy.</w:t>
      </w:r>
    </w:p>
    <w:p w:rsidR="00F264F6" w:rsidRPr="00DA65F1" w:rsidRDefault="00F264F6" w:rsidP="00F264F6">
      <w:pPr>
        <w:numPr>
          <w:ilvl w:val="0"/>
          <w:numId w:val="53"/>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theme="minorHAnsi"/>
          <w:sz w:val="20"/>
          <w:szCs w:val="20"/>
        </w:rPr>
        <w:t xml:space="preserve">Wykonawca ma prawo rozwiązać umowę bez wypowiedzenia w przypadku kiedy Zamawiający pozostanie w zwłoce z zapłatą wynagrodzenia za dwa pełne okresy płatności, po uprzednim pisemnym wezwaniu Zamawiającego do zapłaty i wyznaczeniem dodatkowego 7 dniowego terminu. </w:t>
      </w:r>
    </w:p>
    <w:p w:rsidR="00F264F6" w:rsidRPr="00DA65F1" w:rsidRDefault="00F264F6" w:rsidP="00F264F6">
      <w:pPr>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 6.</w:t>
      </w:r>
      <w:r w:rsidRPr="00DA65F1">
        <w:rPr>
          <w:rFonts w:asciiTheme="minorHAnsi" w:hAnsiTheme="minorHAnsi" w:cs="Arial"/>
          <w:sz w:val="20"/>
          <w:szCs w:val="20"/>
        </w:rPr>
        <w:tab/>
        <w:t>Odpowiedzialność Wykonawcy</w:t>
      </w:r>
    </w:p>
    <w:p w:rsidR="00F264F6" w:rsidRPr="00DA65F1" w:rsidRDefault="00F264F6" w:rsidP="00F264F6">
      <w:pPr>
        <w:jc w:val="center"/>
        <w:rPr>
          <w:rFonts w:asciiTheme="minorHAnsi" w:hAnsiTheme="minorHAnsi" w:cs="Arial"/>
          <w:sz w:val="20"/>
          <w:szCs w:val="20"/>
        </w:rPr>
      </w:pPr>
    </w:p>
    <w:p w:rsidR="00F264F6" w:rsidRPr="00DA65F1" w:rsidRDefault="00F264F6" w:rsidP="00F264F6">
      <w:pPr>
        <w:numPr>
          <w:ilvl w:val="0"/>
          <w:numId w:val="36"/>
        </w:numPr>
        <w:jc w:val="both"/>
        <w:rPr>
          <w:rFonts w:asciiTheme="minorHAnsi" w:hAnsiTheme="minorHAnsi" w:cs="Arial"/>
          <w:sz w:val="20"/>
          <w:szCs w:val="20"/>
        </w:rPr>
      </w:pPr>
      <w:r w:rsidRPr="00DA65F1">
        <w:rPr>
          <w:rFonts w:asciiTheme="minorHAnsi" w:hAnsiTheme="minorHAnsi" w:cs="Arial"/>
          <w:sz w:val="20"/>
          <w:szCs w:val="20"/>
        </w:rPr>
        <w:t>Wykonawca nie ponosi odpowiedzialności za:</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korzystanie z Oprogramowania Aplikacyjnego przez osoby nieupoważnione;</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w:t>
      </w:r>
      <w:r w:rsidRPr="00DA65F1">
        <w:rPr>
          <w:rFonts w:asciiTheme="minorHAnsi" w:hAnsiTheme="minorHAnsi" w:cs="Arial"/>
          <w:sz w:val="20"/>
          <w:szCs w:val="20"/>
        </w:rPr>
        <w:br/>
        <w:t xml:space="preserve"> w świadczeniu Usług;</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wadliwe działanie sieci telekomunikacyjnej;</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nieprawidłowe działanie lub brak działania Oprogramowania Aplikacyjnego osób trzecich, komunikującego się z oprogramowaniem Wykonawcy;</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nieautoryzowaną  ingerencję  Zamawiającego  lub  osób  trzecich  w  struktury  baz  danych Oprogramowania Aplikacyjnego;</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siłę wyższą.</w:t>
      </w:r>
    </w:p>
    <w:p w:rsidR="00F264F6" w:rsidRPr="00DA65F1" w:rsidRDefault="00F264F6" w:rsidP="00F264F6">
      <w:pPr>
        <w:jc w:val="both"/>
        <w:rPr>
          <w:rFonts w:asciiTheme="minorHAnsi" w:hAnsiTheme="minorHAnsi" w:cs="Arial"/>
          <w:sz w:val="20"/>
          <w:szCs w:val="20"/>
        </w:rPr>
      </w:pPr>
    </w:p>
    <w:p w:rsidR="00F264F6" w:rsidRPr="00DA65F1" w:rsidRDefault="00F264F6" w:rsidP="00F264F6">
      <w:pPr>
        <w:numPr>
          <w:ilvl w:val="0"/>
          <w:numId w:val="36"/>
        </w:numPr>
        <w:jc w:val="both"/>
        <w:rPr>
          <w:rFonts w:asciiTheme="minorHAnsi" w:hAnsiTheme="minorHAnsi" w:cs="Arial"/>
          <w:sz w:val="20"/>
          <w:szCs w:val="20"/>
        </w:rPr>
      </w:pPr>
      <w:r w:rsidRPr="00DA65F1">
        <w:rPr>
          <w:rFonts w:asciiTheme="minorHAnsi" w:hAnsiTheme="minorHAnsi" w:cs="Arial"/>
          <w:sz w:val="20"/>
          <w:szCs w:val="20"/>
        </w:rPr>
        <w:t>Zamawiający ma prawo do naliczenia kar umownych Wykonawcy:</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w wysokości 5% wartości brutto przedmiotu umowy, gdy Wykonawca naruszy obowiązki wskazane w § 2 ust. 1 lit. b pkt. 1 i 2  za każdy dzień opóźnienia w wykonaniu czynności,</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w wysokości 1% wartości brutto przedmiotu umowy, gdy Wykonawca naruszy obowiązki wskazane w § 2 ust. 1 lit. c  za każdy dzień opóźnienia w wykonaniu czynności,</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w wysokości 1% wartości brutto przedmiotu umowy, gdy Wykonawca naruszy obowiązki wskazane w § 2 ust. 1 lit. f  za każdy dzień opóźnienia w wykonaniu czynności,</w:t>
      </w:r>
    </w:p>
    <w:p w:rsidR="00F264F6" w:rsidRPr="00DA65F1" w:rsidRDefault="00F264F6" w:rsidP="00F264F6">
      <w:pPr>
        <w:jc w:val="both"/>
        <w:rPr>
          <w:rFonts w:asciiTheme="minorHAnsi" w:hAnsiTheme="minorHAnsi" w:cs="Arial"/>
          <w:sz w:val="20"/>
          <w:szCs w:val="20"/>
        </w:rPr>
      </w:pPr>
    </w:p>
    <w:p w:rsidR="00F264F6" w:rsidRPr="00DA65F1" w:rsidRDefault="00F264F6" w:rsidP="00F264F6">
      <w:pPr>
        <w:numPr>
          <w:ilvl w:val="0"/>
          <w:numId w:val="36"/>
        </w:numPr>
        <w:jc w:val="both"/>
        <w:rPr>
          <w:rFonts w:asciiTheme="minorHAnsi" w:hAnsiTheme="minorHAnsi" w:cs="Arial"/>
          <w:sz w:val="20"/>
          <w:szCs w:val="20"/>
        </w:rPr>
      </w:pPr>
      <w:r w:rsidRPr="00DA65F1">
        <w:rPr>
          <w:rFonts w:asciiTheme="minorHAnsi" w:hAnsiTheme="minorHAnsi" w:cs="Arial"/>
          <w:sz w:val="20"/>
          <w:szCs w:val="20"/>
        </w:rPr>
        <w:t>Zamawiający ma prawo dochodzić odszkodowania na zasadach ogólnych, jeżeli kary umowne nie pokryją w całości poniesionych strat.</w:t>
      </w:r>
    </w:p>
    <w:p w:rsidR="00F264F6" w:rsidRPr="00DA65F1" w:rsidRDefault="00F264F6" w:rsidP="00F264F6">
      <w:pPr>
        <w:jc w:val="both"/>
        <w:rPr>
          <w:rFonts w:asciiTheme="minorHAnsi" w:hAnsiTheme="minorHAnsi" w:cs="Arial"/>
          <w:sz w:val="20"/>
          <w:szCs w:val="20"/>
        </w:rPr>
      </w:pPr>
    </w:p>
    <w:p w:rsidR="00F264F6" w:rsidRPr="00DA65F1" w:rsidRDefault="00F264F6" w:rsidP="00F264F6">
      <w:pPr>
        <w:numPr>
          <w:ilvl w:val="0"/>
          <w:numId w:val="36"/>
        </w:numPr>
        <w:jc w:val="both"/>
        <w:rPr>
          <w:rFonts w:asciiTheme="minorHAnsi" w:hAnsiTheme="minorHAnsi" w:cs="Arial"/>
          <w:sz w:val="20"/>
          <w:szCs w:val="20"/>
        </w:rPr>
      </w:pPr>
      <w:r w:rsidRPr="00DA65F1">
        <w:rPr>
          <w:rFonts w:asciiTheme="minorHAnsi" w:hAnsiTheme="minorHAnsi" w:cs="Arial"/>
          <w:sz w:val="20"/>
          <w:szCs w:val="20"/>
        </w:rPr>
        <w:t xml:space="preserve">Wykonawca zobowiązany jest do bezwzględnego informowania Użytkowników systemów o zamiarze prowadzenia prac (u Zamawiającego). Zabrania się rozpoczęcia pracy przez Wykonawcę bez uzyskania zgody Użytkowników. W przypadku braku takiej informacji oraz wykonania prac, Wykonawca ponosi odpowiedzialność za wszystkie powstałe szkody w tym m.in. : </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polegające na utracie danych</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wywołane brakiem możliwości odtworzenia utraconych danych</w:t>
      </w:r>
    </w:p>
    <w:p w:rsidR="00F264F6" w:rsidRPr="00DA65F1" w:rsidRDefault="00F264F6" w:rsidP="00F264F6">
      <w:pPr>
        <w:numPr>
          <w:ilvl w:val="1"/>
          <w:numId w:val="36"/>
        </w:numPr>
        <w:jc w:val="both"/>
        <w:rPr>
          <w:rFonts w:asciiTheme="minorHAnsi" w:hAnsiTheme="minorHAnsi" w:cs="Arial"/>
          <w:sz w:val="20"/>
          <w:szCs w:val="20"/>
        </w:rPr>
      </w:pPr>
      <w:r w:rsidRPr="00DA65F1">
        <w:rPr>
          <w:rFonts w:asciiTheme="minorHAnsi" w:hAnsiTheme="minorHAnsi" w:cs="Arial"/>
          <w:sz w:val="20"/>
          <w:szCs w:val="20"/>
        </w:rPr>
        <w:t>polegające na utrudnieniu korzystania lub całkowitemu utraceniu możliwości eksploatacji, Oprogramowania Aplikacyjnego lub innych programów, jeżeli jest to spowodowane utratą danych</w:t>
      </w:r>
    </w:p>
    <w:p w:rsidR="00F264F6" w:rsidRPr="00DA65F1" w:rsidRDefault="00F264F6" w:rsidP="00F264F6">
      <w:pPr>
        <w:jc w:val="both"/>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 7.</w:t>
      </w:r>
      <w:r w:rsidRPr="00DA65F1">
        <w:rPr>
          <w:rFonts w:asciiTheme="minorHAnsi" w:hAnsiTheme="minorHAnsi" w:cs="Arial"/>
          <w:sz w:val="20"/>
          <w:szCs w:val="20"/>
        </w:rPr>
        <w:tab/>
        <w:t>Siła Wyższa</w:t>
      </w:r>
    </w:p>
    <w:p w:rsidR="00F264F6" w:rsidRPr="00DA65F1" w:rsidRDefault="00F264F6" w:rsidP="00F264F6">
      <w:pPr>
        <w:numPr>
          <w:ilvl w:val="0"/>
          <w:numId w:val="37"/>
        </w:numPr>
        <w:jc w:val="both"/>
        <w:rPr>
          <w:rFonts w:asciiTheme="minorHAnsi" w:hAnsiTheme="minorHAnsi" w:cs="Arial"/>
          <w:sz w:val="20"/>
          <w:szCs w:val="20"/>
        </w:rPr>
      </w:pPr>
      <w:r w:rsidRPr="00DA65F1">
        <w:rPr>
          <w:rFonts w:asciiTheme="minorHAnsi" w:hAnsiTheme="minorHAnsi" w:cs="Arial"/>
          <w:sz w:val="20"/>
          <w:szCs w:val="2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F264F6" w:rsidRPr="00DA65F1" w:rsidRDefault="00F264F6" w:rsidP="00F264F6">
      <w:pPr>
        <w:numPr>
          <w:ilvl w:val="0"/>
          <w:numId w:val="37"/>
        </w:numPr>
        <w:jc w:val="both"/>
        <w:rPr>
          <w:rFonts w:asciiTheme="minorHAnsi" w:hAnsiTheme="minorHAnsi" w:cs="Arial"/>
          <w:sz w:val="20"/>
          <w:szCs w:val="20"/>
        </w:rPr>
      </w:pPr>
      <w:r w:rsidRPr="00DA65F1">
        <w:rPr>
          <w:rFonts w:asciiTheme="minorHAnsi" w:hAnsiTheme="minorHAnsi" w:cs="Arial"/>
          <w:sz w:val="20"/>
          <w:szCs w:val="20"/>
        </w:rPr>
        <w:t>W przypadku zaistnienia Siły Wyższej, Strona, której taka okoliczność uniemożliwia lub utrudnia prawidłowe wywiązanie się z jej zobowiązań niezwłocznie nie później jednak niż w ciągu 24 godzin (o ile   okoliczności   siły   wyżej   tego   nie   uniemożliwiają),  powiadomi   drugą   Stronę   o takich okolicznościach i ich przyczynie.</w:t>
      </w:r>
    </w:p>
    <w:p w:rsidR="00F264F6" w:rsidRPr="00DA65F1" w:rsidRDefault="00F264F6" w:rsidP="00F264F6">
      <w:pPr>
        <w:numPr>
          <w:ilvl w:val="0"/>
          <w:numId w:val="37"/>
        </w:numPr>
        <w:jc w:val="both"/>
        <w:rPr>
          <w:rFonts w:asciiTheme="minorHAnsi" w:hAnsiTheme="minorHAnsi" w:cs="Arial"/>
          <w:sz w:val="20"/>
          <w:szCs w:val="20"/>
        </w:rPr>
      </w:pPr>
      <w:r w:rsidRPr="00DA65F1">
        <w:rPr>
          <w:rFonts w:asciiTheme="minorHAnsi" w:hAnsiTheme="minorHAnsi" w:cs="Arial"/>
          <w:sz w:val="20"/>
          <w:szCs w:val="20"/>
        </w:rPr>
        <w:t>Jeżeli Siła Wyższa będzie trwała nieprzerwanie przez okres 120 dni lub  dłużej, każda ze Stron może odstąpić od Umowy, bez nakładania na  żadną ze Stron dalszych zobowiązań, oprócz płatności należnych z tytułu wykonanych usług.</w:t>
      </w:r>
    </w:p>
    <w:p w:rsidR="00F264F6" w:rsidRPr="00DA65F1" w:rsidRDefault="00F264F6" w:rsidP="00F264F6">
      <w:pPr>
        <w:numPr>
          <w:ilvl w:val="0"/>
          <w:numId w:val="37"/>
        </w:numPr>
        <w:jc w:val="both"/>
        <w:rPr>
          <w:rFonts w:asciiTheme="minorHAnsi" w:hAnsiTheme="minorHAnsi" w:cs="Arial"/>
          <w:sz w:val="20"/>
          <w:szCs w:val="20"/>
        </w:rPr>
      </w:pPr>
      <w:r w:rsidRPr="00DA65F1">
        <w:rPr>
          <w:rFonts w:asciiTheme="minorHAnsi" w:hAnsiTheme="minorHAnsi" w:cs="Arial"/>
          <w:sz w:val="20"/>
          <w:szCs w:val="20"/>
        </w:rPr>
        <w:t>Okres występowania Siły Wyższej powoduje odpowiednie przesunięcie terminów realizacji usług określonych w Umowie.</w:t>
      </w:r>
    </w:p>
    <w:p w:rsidR="00F264F6" w:rsidRPr="00DA65F1" w:rsidRDefault="00F264F6" w:rsidP="00F264F6">
      <w:pPr>
        <w:rPr>
          <w:rFonts w:asciiTheme="minorHAnsi" w:hAnsiTheme="minorHAnsi" w:cs="Arial"/>
          <w:sz w:val="20"/>
          <w:szCs w:val="20"/>
        </w:rPr>
      </w:pPr>
    </w:p>
    <w:p w:rsidR="00F264F6" w:rsidRPr="00BB00F6" w:rsidRDefault="00F264F6" w:rsidP="00F264F6">
      <w:pPr>
        <w:spacing w:line="276" w:lineRule="auto"/>
        <w:jc w:val="center"/>
        <w:rPr>
          <w:rFonts w:asciiTheme="minorHAnsi" w:hAnsiTheme="minorHAnsi" w:cs="Arial"/>
          <w:sz w:val="20"/>
          <w:szCs w:val="20"/>
        </w:rPr>
      </w:pPr>
      <w:r w:rsidRPr="00BB00F6">
        <w:rPr>
          <w:rFonts w:asciiTheme="minorHAnsi" w:hAnsiTheme="minorHAnsi" w:cs="Arial"/>
          <w:sz w:val="20"/>
          <w:szCs w:val="20"/>
        </w:rPr>
        <w:t>§ 8.</w:t>
      </w:r>
      <w:r w:rsidRPr="00BB00F6">
        <w:rPr>
          <w:rFonts w:asciiTheme="minorHAnsi" w:hAnsiTheme="minorHAnsi" w:cs="Arial"/>
          <w:sz w:val="20"/>
          <w:szCs w:val="20"/>
        </w:rPr>
        <w:tab/>
        <w:t>Ochrona Danych Osobowych</w:t>
      </w:r>
    </w:p>
    <w:p w:rsidR="00F264F6" w:rsidRPr="00BB00F6" w:rsidRDefault="00F264F6" w:rsidP="00F264F6">
      <w:pPr>
        <w:numPr>
          <w:ilvl w:val="1"/>
          <w:numId w:val="55"/>
        </w:numPr>
        <w:tabs>
          <w:tab w:val="clear" w:pos="680"/>
          <w:tab w:val="num" w:pos="1701"/>
        </w:tabs>
        <w:ind w:left="992" w:hanging="284"/>
        <w:jc w:val="both"/>
        <w:rPr>
          <w:rFonts w:asciiTheme="minorHAnsi" w:hAnsiTheme="minorHAnsi" w:cstheme="minorHAnsi"/>
          <w:sz w:val="20"/>
        </w:rPr>
      </w:pPr>
      <w:r w:rsidRPr="00BB00F6">
        <w:rPr>
          <w:rFonts w:asciiTheme="minorHAnsi" w:hAnsiTheme="minorHAnsi" w:cstheme="minorHAnsi"/>
          <w:sz w:val="20"/>
        </w:rPr>
        <w:t>Zamawiający oświadcza, że jest administratorem w rozumieniu art. 4 pkt 7 RODO lub jest uprawniony, na mocy art. 28 ust. 2 RODO tj.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BB00F6">
        <w:rPr>
          <w:rFonts w:asciiTheme="minorHAnsi" w:hAnsiTheme="minorHAnsi" w:cstheme="minorHAnsi"/>
          <w:sz w:val="20"/>
        </w:rPr>
        <w:t>Dz.Urz</w:t>
      </w:r>
      <w:proofErr w:type="spellEnd"/>
      <w:r w:rsidRPr="00BB00F6">
        <w:rPr>
          <w:rFonts w:asciiTheme="minorHAnsi" w:hAnsiTheme="minorHAnsi" w:cstheme="minorHAnsi"/>
          <w:sz w:val="20"/>
        </w:rPr>
        <w:t>. UE L 119, s. 1), do dalszego powierzenia Wykonawcy przetwarzania danych osobowych.</w:t>
      </w:r>
    </w:p>
    <w:p w:rsidR="00F264F6" w:rsidRPr="00BB00F6" w:rsidRDefault="00F264F6" w:rsidP="00F264F6">
      <w:pPr>
        <w:numPr>
          <w:ilvl w:val="1"/>
          <w:numId w:val="55"/>
        </w:numPr>
        <w:tabs>
          <w:tab w:val="clear" w:pos="680"/>
          <w:tab w:val="num" w:pos="1701"/>
        </w:tabs>
        <w:ind w:left="992" w:hanging="284"/>
        <w:jc w:val="both"/>
        <w:rPr>
          <w:rFonts w:asciiTheme="minorHAnsi" w:hAnsiTheme="minorHAnsi" w:cstheme="minorHAnsi"/>
          <w:sz w:val="20"/>
        </w:rPr>
      </w:pPr>
      <w:r w:rsidRPr="00BB00F6">
        <w:rPr>
          <w:rFonts w:asciiTheme="minorHAnsi" w:hAnsiTheme="minorHAnsi" w:cstheme="minorHAnsi"/>
          <w:sz w:val="20"/>
        </w:rPr>
        <w:t xml:space="preserve">W celu prawidłowego wykonania przez Wykonawcę obowiązków wynikających z niniejszej Umowy i wyłącznie w zakresie niezbędnym dla wykonania przez Wykonawcę takich obowiązków, Zamawiający na podstawie art. 31 UODO powierza Wykonawcy przetwarzanie wszelkich rodzajów danych osobowych przetwarzanych w systemie informatycznym Zamawiającego przy użyciu Oprogramowania Aplikacyjnego, w zakresie określonym szczegółowo w dokumentacji technicznej Oprogramowania Aplikacyjnego (umieszczonej w wersji elektronicznej na serwerze ftp: </w:t>
      </w:r>
      <w:proofErr w:type="spellStart"/>
      <w:r w:rsidRPr="00BB00F6">
        <w:rPr>
          <w:rFonts w:asciiTheme="minorHAnsi" w:hAnsiTheme="minorHAnsi" w:cstheme="minorHAnsi"/>
          <w:sz w:val="20"/>
        </w:rPr>
        <w:t>dwftp.gliwice.asseco</w:t>
      </w:r>
      <w:proofErr w:type="spellEnd"/>
      <w:r w:rsidRPr="00BB00F6">
        <w:rPr>
          <w:rFonts w:asciiTheme="minorHAnsi" w:hAnsiTheme="minorHAnsi" w:cstheme="minorHAnsi"/>
          <w:sz w:val="20"/>
        </w:rPr>
        <w:t>, jednak wyłącznie w celu ich opracowywania, utrwalania i przechowywania na podstawie ustawy z dnia 29 sierpnia 1997 r. o ochronie danych osobowych. Wykonywanie przez Wykonawcę operacji przetwarzania danych w zakresie lub celu przekraczających zakres i cel opisane powyżej wymaga każdorazowej pisemnej zgody Zamawiającego.</w:t>
      </w:r>
    </w:p>
    <w:p w:rsidR="00F264F6" w:rsidRPr="00BB00F6" w:rsidRDefault="00F264F6" w:rsidP="00F264F6">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Wykonawca oświadcza, iż zastosuje środki zabezpieczające, o których mowa w art. 36-39 ustawy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Wykonawca oświadcza, że posiada zasoby infrastrukturalne, doświadczenie, wiedzę oraz wykwalifikowany personel, w zakresie umożliwiającym należyte wykonanie Umowy, w zgodzie z obowiązującymi przepisami prawa. W szczególności Wykonawca oświadcza, że znane mu są zasady przetwarzania i zabezpieczenia danych osobowych wynikające z RODO.</w:t>
      </w:r>
    </w:p>
    <w:p w:rsidR="00F264F6" w:rsidRPr="00BB00F6" w:rsidRDefault="00F264F6" w:rsidP="00F264F6">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Pod pojęciami „dane osobowe” lub „dane” użytymi w niniejszej Umowie, Strony rozumieją dane osobowe zdefiniowane w art. 4 pkt 1 RODO, których rodzaj i zakres zostały wskazane w niniejszej Umowie.</w:t>
      </w:r>
    </w:p>
    <w:p w:rsidR="00F264F6" w:rsidRPr="00BB00F6" w:rsidRDefault="00F264F6" w:rsidP="00F264F6">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Dostęp do danych osobowych przydzielany jest w oparciu o zasadę minimalnych koniecznych uprawnień tj. tylko uprawnień niezbędnych do wykonania czynności określonych w Umowie.</w:t>
      </w:r>
    </w:p>
    <w:p w:rsidR="00F264F6" w:rsidRPr="00BB00F6" w:rsidRDefault="00F264F6" w:rsidP="00F264F6">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Przetwarzanie będzie wykonywane w okresie realizacji przedmiotu niniejszej Umowy, z uwzględnieniem pozostałych postanowień niniejszego paragrafu dotyczących obowiązków i uprawnień Stron.</w:t>
      </w:r>
    </w:p>
    <w:p w:rsidR="00F264F6" w:rsidRPr="00BB00F6" w:rsidRDefault="00F264F6" w:rsidP="00F264F6">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Charakter i cel przetwarzania wynikają z przedmiotu Umowy w szczególności celem przetwarzania jest świadczenie usług nadzoru autorskiego o którym mowa w Umowie.</w:t>
      </w:r>
    </w:p>
    <w:p w:rsidR="00F264F6" w:rsidRPr="00BB00F6" w:rsidRDefault="00F264F6" w:rsidP="00F264F6">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Wykonawca przetwarza dane wyłącznie zgodnie z udokumentowanymi poleceniami lub instrukcjami Zamawiającego, przy czym Strony uzgadniają, że za udokumentowane polecenia uznaje się zadania i czynności zlecane do wykonania Wykonawcy na potrzeby realizacji Umowy.</w:t>
      </w:r>
    </w:p>
    <w:p w:rsidR="00F264F6" w:rsidRPr="00BB00F6" w:rsidRDefault="00F264F6" w:rsidP="00F264F6">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Przetwarzanie obejmować będzie rodzaje danych osobowych wskazane poniżej:</w:t>
      </w:r>
    </w:p>
    <w:p w:rsidR="00F264F6" w:rsidRPr="00BB00F6" w:rsidRDefault="00F264F6" w:rsidP="00F264F6">
      <w:pPr>
        <w:ind w:left="992"/>
        <w:jc w:val="both"/>
        <w:rPr>
          <w:rFonts w:asciiTheme="minorHAnsi" w:hAnsiTheme="minorHAnsi" w:cstheme="minorHAnsi"/>
          <w:sz w:val="20"/>
        </w:rPr>
      </w:pPr>
      <w:r w:rsidRPr="00BB00F6">
        <w:rPr>
          <w:rFonts w:asciiTheme="minorHAnsi" w:hAnsiTheme="minorHAnsi" w:cstheme="minorHAnsi"/>
          <w:sz w:val="20"/>
        </w:rPr>
        <w:t>1)</w:t>
      </w:r>
      <w:r w:rsidRPr="00BB00F6">
        <w:rPr>
          <w:rFonts w:asciiTheme="minorHAnsi" w:hAnsiTheme="minorHAnsi" w:cstheme="minorHAnsi"/>
          <w:sz w:val="20"/>
        </w:rPr>
        <w:tab/>
        <w:t>Dane identyfikacyjne,</w:t>
      </w:r>
    </w:p>
    <w:p w:rsidR="00F264F6" w:rsidRPr="00BB00F6" w:rsidRDefault="00F264F6" w:rsidP="00F264F6">
      <w:pPr>
        <w:ind w:left="992"/>
        <w:jc w:val="both"/>
        <w:rPr>
          <w:rFonts w:asciiTheme="minorHAnsi" w:hAnsiTheme="minorHAnsi" w:cstheme="minorHAnsi"/>
          <w:sz w:val="20"/>
        </w:rPr>
      </w:pPr>
      <w:r w:rsidRPr="00BB00F6">
        <w:rPr>
          <w:rFonts w:asciiTheme="minorHAnsi" w:hAnsiTheme="minorHAnsi" w:cstheme="minorHAnsi"/>
          <w:sz w:val="20"/>
        </w:rPr>
        <w:t>2)</w:t>
      </w:r>
      <w:r w:rsidRPr="00BB00F6">
        <w:rPr>
          <w:rFonts w:asciiTheme="minorHAnsi" w:hAnsiTheme="minorHAnsi" w:cstheme="minorHAnsi"/>
          <w:sz w:val="20"/>
        </w:rPr>
        <w:tab/>
        <w:t>Dane adresowe,</w:t>
      </w:r>
    </w:p>
    <w:p w:rsidR="00F264F6" w:rsidRPr="00BB00F6" w:rsidRDefault="00F264F6" w:rsidP="00F264F6">
      <w:pPr>
        <w:ind w:left="992"/>
        <w:jc w:val="both"/>
        <w:rPr>
          <w:rFonts w:asciiTheme="minorHAnsi" w:hAnsiTheme="minorHAnsi" w:cstheme="minorHAnsi"/>
          <w:sz w:val="20"/>
        </w:rPr>
      </w:pPr>
      <w:r w:rsidRPr="00BB00F6">
        <w:rPr>
          <w:rFonts w:asciiTheme="minorHAnsi" w:hAnsiTheme="minorHAnsi" w:cstheme="minorHAnsi"/>
          <w:sz w:val="20"/>
        </w:rPr>
        <w:t>3)</w:t>
      </w:r>
      <w:r w:rsidRPr="00BB00F6">
        <w:rPr>
          <w:rFonts w:asciiTheme="minorHAnsi" w:hAnsiTheme="minorHAnsi" w:cstheme="minorHAnsi"/>
          <w:sz w:val="20"/>
        </w:rPr>
        <w:tab/>
        <w:t>Dane dot. stanu zdrowia,</w:t>
      </w:r>
    </w:p>
    <w:p w:rsidR="00F264F6" w:rsidRPr="00BB00F6" w:rsidRDefault="00F264F6" w:rsidP="00F264F6">
      <w:pPr>
        <w:ind w:left="992"/>
        <w:jc w:val="both"/>
        <w:rPr>
          <w:rFonts w:asciiTheme="minorHAnsi" w:hAnsiTheme="minorHAnsi" w:cstheme="minorHAnsi"/>
          <w:sz w:val="20"/>
        </w:rPr>
      </w:pPr>
      <w:r w:rsidRPr="00BB00F6">
        <w:rPr>
          <w:rFonts w:asciiTheme="minorHAnsi" w:hAnsiTheme="minorHAnsi" w:cstheme="minorHAnsi"/>
          <w:sz w:val="20"/>
        </w:rPr>
        <w:t>4)</w:t>
      </w:r>
      <w:r w:rsidRPr="00BB00F6">
        <w:rPr>
          <w:rFonts w:asciiTheme="minorHAnsi" w:hAnsiTheme="minorHAnsi" w:cstheme="minorHAnsi"/>
          <w:sz w:val="20"/>
        </w:rPr>
        <w:tab/>
        <w:t>Dane kontaktowe,</w:t>
      </w:r>
    </w:p>
    <w:p w:rsidR="00F264F6" w:rsidRPr="00BB00F6" w:rsidRDefault="00F264F6" w:rsidP="00F264F6">
      <w:pPr>
        <w:ind w:left="992"/>
        <w:jc w:val="both"/>
        <w:rPr>
          <w:rFonts w:asciiTheme="minorHAnsi" w:hAnsiTheme="minorHAnsi" w:cstheme="minorHAnsi"/>
          <w:sz w:val="20"/>
        </w:rPr>
      </w:pPr>
      <w:r w:rsidRPr="00BB00F6">
        <w:rPr>
          <w:rFonts w:asciiTheme="minorHAnsi" w:hAnsiTheme="minorHAnsi" w:cstheme="minorHAnsi"/>
          <w:sz w:val="20"/>
        </w:rPr>
        <w:t>5)</w:t>
      </w:r>
      <w:r w:rsidRPr="00BB00F6">
        <w:rPr>
          <w:rFonts w:asciiTheme="minorHAnsi" w:hAnsiTheme="minorHAnsi" w:cstheme="minorHAnsi"/>
          <w:sz w:val="20"/>
        </w:rPr>
        <w:tab/>
        <w:t>Numery identyfikacyjne,</w:t>
      </w:r>
    </w:p>
    <w:p w:rsidR="00F264F6" w:rsidRPr="00BB00F6" w:rsidRDefault="00F264F6" w:rsidP="00F264F6">
      <w:pPr>
        <w:ind w:left="992"/>
        <w:jc w:val="both"/>
        <w:rPr>
          <w:rFonts w:asciiTheme="minorHAnsi" w:hAnsiTheme="minorHAnsi" w:cstheme="minorHAnsi"/>
          <w:sz w:val="20"/>
        </w:rPr>
      </w:pPr>
      <w:r w:rsidRPr="00BB00F6">
        <w:rPr>
          <w:rFonts w:asciiTheme="minorHAnsi" w:hAnsiTheme="minorHAnsi" w:cstheme="minorHAnsi"/>
          <w:sz w:val="20"/>
        </w:rPr>
        <w:t>6)</w:t>
      </w:r>
      <w:r w:rsidRPr="00BB00F6">
        <w:rPr>
          <w:rFonts w:asciiTheme="minorHAnsi" w:hAnsiTheme="minorHAnsi" w:cstheme="minorHAnsi"/>
          <w:sz w:val="20"/>
        </w:rPr>
        <w:tab/>
        <w:t>Informacje związane z realizowanymi zadaniami Zamawiającego w szczególności informacje opisujące relacje Zamawiającego z Pacjentami; Pracownikiem Zamawiającego.</w:t>
      </w:r>
    </w:p>
    <w:p w:rsidR="00F264F6" w:rsidRPr="00BB00F6" w:rsidRDefault="00F264F6" w:rsidP="00F264F6">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Przetwarzanie danych będzie dotyczyć następujących kategorii osób:</w:t>
      </w:r>
    </w:p>
    <w:p w:rsidR="00F264F6" w:rsidRPr="00BB00F6" w:rsidRDefault="00F264F6" w:rsidP="00F264F6">
      <w:pPr>
        <w:ind w:left="992"/>
        <w:jc w:val="both"/>
        <w:rPr>
          <w:rFonts w:asciiTheme="minorHAnsi" w:hAnsiTheme="minorHAnsi" w:cstheme="minorHAnsi"/>
          <w:sz w:val="20"/>
        </w:rPr>
      </w:pPr>
      <w:r w:rsidRPr="00BB00F6">
        <w:rPr>
          <w:rFonts w:asciiTheme="minorHAnsi" w:hAnsiTheme="minorHAnsi" w:cstheme="minorHAnsi"/>
          <w:sz w:val="20"/>
        </w:rPr>
        <w:t>1)</w:t>
      </w:r>
      <w:r w:rsidRPr="00BB00F6">
        <w:rPr>
          <w:rFonts w:asciiTheme="minorHAnsi" w:hAnsiTheme="minorHAnsi" w:cstheme="minorHAnsi"/>
          <w:sz w:val="20"/>
        </w:rPr>
        <w:tab/>
        <w:t>Pracownicy personel medyczny świadczący usługi dla Zamawiającego,</w:t>
      </w:r>
    </w:p>
    <w:p w:rsidR="00F264F6" w:rsidRPr="00BB00F6" w:rsidRDefault="00F264F6" w:rsidP="00F264F6">
      <w:pPr>
        <w:ind w:left="992"/>
        <w:jc w:val="both"/>
        <w:rPr>
          <w:rFonts w:asciiTheme="minorHAnsi" w:hAnsiTheme="minorHAnsi" w:cstheme="minorHAnsi"/>
          <w:sz w:val="20"/>
        </w:rPr>
      </w:pPr>
      <w:r w:rsidRPr="00BB00F6">
        <w:rPr>
          <w:rFonts w:asciiTheme="minorHAnsi" w:hAnsiTheme="minorHAnsi" w:cstheme="minorHAnsi"/>
          <w:sz w:val="20"/>
        </w:rPr>
        <w:t>2)</w:t>
      </w:r>
      <w:r w:rsidRPr="00BB00F6">
        <w:rPr>
          <w:rFonts w:asciiTheme="minorHAnsi" w:hAnsiTheme="minorHAnsi" w:cstheme="minorHAnsi"/>
          <w:sz w:val="20"/>
        </w:rPr>
        <w:tab/>
        <w:t>Pacjenci  Zamawiającego,</w:t>
      </w:r>
    </w:p>
    <w:p w:rsidR="00F264F6" w:rsidRPr="00BB00F6" w:rsidRDefault="00F264F6" w:rsidP="00F264F6">
      <w:pPr>
        <w:ind w:left="992"/>
        <w:jc w:val="both"/>
        <w:rPr>
          <w:rFonts w:asciiTheme="minorHAnsi" w:hAnsiTheme="minorHAnsi" w:cstheme="minorHAnsi"/>
          <w:sz w:val="20"/>
        </w:rPr>
      </w:pPr>
      <w:r w:rsidRPr="00BB00F6">
        <w:rPr>
          <w:rFonts w:asciiTheme="minorHAnsi" w:hAnsiTheme="minorHAnsi" w:cstheme="minorHAnsi"/>
          <w:sz w:val="20"/>
        </w:rPr>
        <w:t>W zakresie danych osobowych osób reprezentujących Strony niniejszej Umowy w szczególności osób uprawnionych do zawarcia umowy oraz pracowników skierowanych do jej realizacji, Strony zgodnie oświadczają, że poinformują osoby reprezentujące i wykonujące niniejszą Umowę o przetwarzaniu ich danych na potrzeby realizacji niniejszej Umowy.</w:t>
      </w:r>
    </w:p>
    <w:p w:rsidR="00F264F6" w:rsidRPr="00BB00F6" w:rsidRDefault="00F264F6" w:rsidP="00F264F6">
      <w:pPr>
        <w:pStyle w:val="Akapitzlist"/>
        <w:numPr>
          <w:ilvl w:val="1"/>
          <w:numId w:val="55"/>
        </w:numPr>
        <w:tabs>
          <w:tab w:val="clear" w:pos="680"/>
          <w:tab w:val="num" w:pos="851"/>
          <w:tab w:val="left" w:pos="993"/>
        </w:tabs>
        <w:ind w:left="993" w:hanging="426"/>
        <w:jc w:val="both"/>
        <w:rPr>
          <w:rFonts w:asciiTheme="minorHAnsi" w:hAnsiTheme="minorHAnsi" w:cstheme="minorHAnsi"/>
          <w:sz w:val="20"/>
        </w:rPr>
      </w:pPr>
      <w:r w:rsidRPr="00BB00F6">
        <w:rPr>
          <w:rFonts w:asciiTheme="minorHAnsi" w:hAnsiTheme="minorHAnsi" w:cstheme="minorHAnsi"/>
          <w:sz w:val="20"/>
        </w:rPr>
        <w:t xml:space="preserve">  Wykonawca może powierzyć konkretne operacje przetwarzania danych („</w:t>
      </w:r>
      <w:proofErr w:type="spellStart"/>
      <w:r w:rsidRPr="00BB00F6">
        <w:rPr>
          <w:rFonts w:asciiTheme="minorHAnsi" w:hAnsiTheme="minorHAnsi" w:cstheme="minorHAnsi"/>
          <w:sz w:val="20"/>
        </w:rPr>
        <w:t>podpowierzenie</w:t>
      </w:r>
      <w:proofErr w:type="spellEnd"/>
      <w:r w:rsidRPr="00BB00F6">
        <w:rPr>
          <w:rFonts w:asciiTheme="minorHAnsi" w:hAnsiTheme="minorHAnsi" w:cstheme="minorHAnsi"/>
          <w:sz w:val="20"/>
        </w:rPr>
        <w:t xml:space="preserve">”) w drodze pisemnej umowy dalszego przetwarzania („Umowa </w:t>
      </w:r>
      <w:proofErr w:type="spellStart"/>
      <w:r w:rsidRPr="00BB00F6">
        <w:rPr>
          <w:rFonts w:asciiTheme="minorHAnsi" w:hAnsiTheme="minorHAnsi" w:cstheme="minorHAnsi"/>
          <w:sz w:val="20"/>
        </w:rPr>
        <w:t>podpowierzenia</w:t>
      </w:r>
      <w:proofErr w:type="spellEnd"/>
      <w:r w:rsidRPr="00BB00F6">
        <w:rPr>
          <w:rFonts w:asciiTheme="minorHAnsi" w:hAnsiTheme="minorHAnsi" w:cstheme="minorHAnsi"/>
          <w:sz w:val="20"/>
        </w:rPr>
        <w:t xml:space="preserve">”) w imieniu zamawiającego innemu przetwarzającemu(„Podwykonawca”), pod warunkiem uprzedniej akceptacji Podwykonawcy przez Zamawiającego. Strony zgodnie postanawiają, że osoby fizyczne współpracujące z Wykonawcą na podstawie umów cywilno-prawnych są traktowane jak personel Wykonawcy i nie stanowią Dalszych Przetwarzających w rozumieniu Umowy. Zamawiający zastrzega, że nie ma możliwości </w:t>
      </w:r>
      <w:proofErr w:type="spellStart"/>
      <w:r w:rsidRPr="00BB00F6">
        <w:rPr>
          <w:rFonts w:asciiTheme="minorHAnsi" w:hAnsiTheme="minorHAnsi" w:cstheme="minorHAnsi"/>
          <w:sz w:val="20"/>
        </w:rPr>
        <w:t>podpowierzenia</w:t>
      </w:r>
      <w:proofErr w:type="spellEnd"/>
      <w:r w:rsidRPr="00BB00F6">
        <w:rPr>
          <w:rFonts w:asciiTheme="minorHAnsi" w:hAnsiTheme="minorHAnsi" w:cstheme="minorHAnsi"/>
          <w:sz w:val="20"/>
        </w:rPr>
        <w:t xml:space="preserve"> przetwarzania danych osobowych podmiotowi z siedzibą poza Europejskim Obszarem Gospodarczym.</w:t>
      </w:r>
    </w:p>
    <w:p w:rsidR="00F264F6" w:rsidRPr="00BB00F6" w:rsidRDefault="00F264F6" w:rsidP="00F264F6">
      <w:pPr>
        <w:pStyle w:val="Akapitzlist"/>
        <w:numPr>
          <w:ilvl w:val="1"/>
          <w:numId w:val="55"/>
        </w:numPr>
        <w:tabs>
          <w:tab w:val="clear" w:pos="680"/>
          <w:tab w:val="num" w:pos="851"/>
          <w:tab w:val="left" w:pos="993"/>
        </w:tabs>
        <w:ind w:left="993" w:hanging="426"/>
        <w:jc w:val="both"/>
        <w:rPr>
          <w:rFonts w:asciiTheme="minorHAnsi" w:hAnsiTheme="minorHAnsi" w:cstheme="minorHAnsi"/>
          <w:sz w:val="16"/>
        </w:rPr>
      </w:pPr>
      <w:r w:rsidRPr="00BB00F6">
        <w:rPr>
          <w:rFonts w:asciiTheme="minorHAnsi" w:hAnsiTheme="minorHAnsi" w:cstheme="minorHAnsi"/>
          <w:sz w:val="20"/>
        </w:rPr>
        <w:t xml:space="preserve">  Wykonawca  bezzwłocznie - nie później jednak niż w ciągu 48 godzin od jego wystąpienia -  zgłosi  na adres e-mail: …</w:t>
      </w:r>
      <w:r>
        <w:rPr>
          <w:rFonts w:asciiTheme="minorHAnsi" w:hAnsiTheme="minorHAnsi" w:cstheme="minorHAnsi"/>
          <w:sz w:val="20"/>
        </w:rPr>
        <w:t>……………………………………………..</w:t>
      </w:r>
      <w:r w:rsidRPr="00BB00F6">
        <w:rPr>
          <w:rFonts w:asciiTheme="minorHAnsi" w:hAnsiTheme="minorHAnsi" w:cstheme="minorHAnsi"/>
          <w:sz w:val="20"/>
        </w:rPr>
        <w:t xml:space="preserve"> lub …</w:t>
      </w:r>
      <w:r>
        <w:rPr>
          <w:rFonts w:asciiTheme="minorHAnsi" w:hAnsiTheme="minorHAnsi" w:cstheme="minorHAnsi"/>
          <w:sz w:val="20"/>
        </w:rPr>
        <w:t>……………………………………………..</w:t>
      </w:r>
      <w:r w:rsidRPr="00BB00F6">
        <w:rPr>
          <w:rFonts w:asciiTheme="minorHAnsi" w:hAnsiTheme="minorHAnsi" w:cstheme="minorHAnsi"/>
          <w:sz w:val="20"/>
        </w:rPr>
        <w:t xml:space="preserve"> Zamawiającemu  każde naruszenie  danych osobowych powierzonych niniejszą Umową którego  będzie uczestnikiem. </w:t>
      </w:r>
    </w:p>
    <w:p w:rsidR="00F264F6" w:rsidRPr="00BB00F6" w:rsidRDefault="00F264F6" w:rsidP="00F264F6">
      <w:pPr>
        <w:pStyle w:val="Akapitzlist"/>
        <w:numPr>
          <w:ilvl w:val="1"/>
          <w:numId w:val="55"/>
        </w:numPr>
        <w:tabs>
          <w:tab w:val="clear" w:pos="680"/>
          <w:tab w:val="num" w:pos="851"/>
          <w:tab w:val="left" w:pos="993"/>
        </w:tabs>
        <w:ind w:left="993" w:hanging="426"/>
        <w:jc w:val="both"/>
        <w:rPr>
          <w:rFonts w:asciiTheme="minorHAnsi" w:hAnsiTheme="minorHAnsi" w:cstheme="minorHAnsi"/>
          <w:sz w:val="16"/>
        </w:rPr>
      </w:pPr>
      <w:r w:rsidRPr="00BB00F6">
        <w:rPr>
          <w:rFonts w:asciiTheme="minorHAnsi" w:hAnsiTheme="minorHAnsi" w:cstheme="minorHAnsi"/>
          <w:sz w:val="20"/>
        </w:rPr>
        <w:t xml:space="preserve">  Wykonawca po  zakończeniu  przetwarzania  danych  osobowych  niezwłocznie  zwróci  powierzone  mu  dane  lub dokona ich zniszczenia – adekwatnie  do ustaleń z Zamawiającym. Czynności zwrotu, zniszczenia każdorazowo winny zostać potwierdzane odpowiednio przez Strony.</w:t>
      </w:r>
    </w:p>
    <w:p w:rsidR="00F264F6" w:rsidRPr="00BB00F6" w:rsidRDefault="00F264F6" w:rsidP="00F264F6">
      <w:pPr>
        <w:pStyle w:val="Akapitzlist"/>
        <w:numPr>
          <w:ilvl w:val="1"/>
          <w:numId w:val="55"/>
        </w:numPr>
        <w:tabs>
          <w:tab w:val="clear" w:pos="680"/>
          <w:tab w:val="num" w:pos="851"/>
          <w:tab w:val="left" w:pos="993"/>
        </w:tabs>
        <w:ind w:left="993" w:hanging="426"/>
        <w:jc w:val="both"/>
        <w:rPr>
          <w:rFonts w:asciiTheme="minorHAnsi" w:hAnsiTheme="minorHAnsi" w:cstheme="minorHAnsi"/>
          <w:sz w:val="16"/>
        </w:rPr>
      </w:pPr>
      <w:r w:rsidRPr="00BB00F6">
        <w:rPr>
          <w:rFonts w:asciiTheme="minorHAnsi" w:hAnsiTheme="minorHAnsi" w:cstheme="minorHAnsi"/>
          <w:sz w:val="20"/>
        </w:rPr>
        <w:t xml:space="preserve">  Wykonawca udostępni Zamawiającemu informacje niezbędne do wykazania spełnienia obowiązków określonych w artykule 28 RODO oraz umożliwia Zamawiającemu przeprowadzenie audytów w odniesieniu do danych przetwarzanych przez Wykonawcę w związku z realizacją przedmiotu Umowy.</w:t>
      </w:r>
    </w:p>
    <w:p w:rsidR="00F264F6" w:rsidRPr="00BB00F6" w:rsidRDefault="00F264F6" w:rsidP="00F264F6">
      <w:pPr>
        <w:pStyle w:val="Akapitzlist"/>
        <w:tabs>
          <w:tab w:val="left" w:pos="993"/>
        </w:tabs>
        <w:ind w:left="993"/>
        <w:jc w:val="both"/>
        <w:rPr>
          <w:rFonts w:asciiTheme="minorHAnsi" w:hAnsiTheme="minorHAnsi" w:cstheme="minorHAnsi"/>
          <w:sz w:val="20"/>
        </w:rPr>
      </w:pPr>
    </w:p>
    <w:p w:rsidR="00F264F6" w:rsidRPr="00DA65F1" w:rsidRDefault="00F264F6" w:rsidP="00F264F6">
      <w:pPr>
        <w:rPr>
          <w:rFonts w:asciiTheme="minorHAnsi" w:hAnsiTheme="minorHAnsi" w:cs="Arial"/>
          <w:sz w:val="20"/>
          <w:szCs w:val="20"/>
        </w:rPr>
      </w:pPr>
    </w:p>
    <w:p w:rsidR="00F264F6" w:rsidRPr="00DA65F1" w:rsidRDefault="00F264F6" w:rsidP="00F264F6">
      <w:pPr>
        <w:jc w:val="center"/>
        <w:rPr>
          <w:rFonts w:asciiTheme="minorHAnsi" w:hAnsiTheme="minorHAnsi" w:cstheme="minorHAnsi"/>
          <w:sz w:val="20"/>
          <w:szCs w:val="20"/>
        </w:rPr>
      </w:pPr>
      <w:r w:rsidRPr="00DA65F1">
        <w:rPr>
          <w:rFonts w:asciiTheme="minorHAnsi" w:hAnsiTheme="minorHAnsi" w:cstheme="minorHAnsi"/>
          <w:sz w:val="20"/>
          <w:szCs w:val="20"/>
        </w:rPr>
        <w:t>§ 9.</w:t>
      </w:r>
      <w:r w:rsidRPr="00DA65F1">
        <w:rPr>
          <w:rFonts w:asciiTheme="minorHAnsi" w:hAnsiTheme="minorHAnsi" w:cstheme="minorHAnsi"/>
          <w:sz w:val="20"/>
          <w:szCs w:val="20"/>
        </w:rPr>
        <w:tab/>
        <w:t>Poufność</w:t>
      </w:r>
    </w:p>
    <w:p w:rsidR="00F264F6" w:rsidRPr="00DA65F1" w:rsidRDefault="00F264F6" w:rsidP="00F264F6">
      <w:pPr>
        <w:numPr>
          <w:ilvl w:val="0"/>
          <w:numId w:val="38"/>
        </w:numPr>
        <w:suppressAutoHyphens/>
        <w:spacing w:line="276" w:lineRule="auto"/>
        <w:contextualSpacing/>
        <w:jc w:val="both"/>
        <w:rPr>
          <w:rFonts w:asciiTheme="minorHAnsi" w:hAnsiTheme="minorHAnsi" w:cstheme="minorHAnsi"/>
          <w:sz w:val="20"/>
          <w:szCs w:val="20"/>
        </w:rPr>
      </w:pPr>
      <w:r w:rsidRPr="00DA65F1">
        <w:rPr>
          <w:rFonts w:asciiTheme="minorHAnsi" w:hAnsiTheme="minorHAnsi" w:cstheme="minorHAnsi"/>
          <w:sz w:val="20"/>
          <w:szCs w:val="20"/>
        </w:rPr>
        <w:t>Strony zobowiązują się w trakcie obowiązywania niniejszej umowy jak również w okresie 30 lat od chwili rozwiązania niniejszej umowy do utrzymania w tajemnicy i nie ujawniania, nie publikowania, nie przekazywania i nie udostępniania w żaden inny sposób osobom trzecim, jakichkolwiek danych o przedsiębiorstwach, transakcjach i klientach Stron, jak również:</w:t>
      </w:r>
    </w:p>
    <w:p w:rsidR="00F264F6" w:rsidRPr="00DA65F1" w:rsidRDefault="00F264F6" w:rsidP="00F264F6">
      <w:pPr>
        <w:numPr>
          <w:ilvl w:val="1"/>
          <w:numId w:val="39"/>
        </w:numPr>
        <w:jc w:val="both"/>
        <w:rPr>
          <w:rFonts w:asciiTheme="minorHAnsi" w:hAnsiTheme="minorHAnsi" w:cs="Arial"/>
          <w:sz w:val="20"/>
          <w:szCs w:val="20"/>
        </w:rPr>
      </w:pPr>
      <w:r w:rsidRPr="00DA65F1">
        <w:rPr>
          <w:rFonts w:asciiTheme="minorHAnsi" w:hAnsiTheme="minorHAnsi" w:cs="Arial"/>
          <w:sz w:val="20"/>
          <w:szCs w:val="20"/>
        </w:rPr>
        <w:t>informacji i danych dotyczących podejmowanych przez jedną ze  Stron czynności w toku realizacji niniejszej Umowy;</w:t>
      </w:r>
    </w:p>
    <w:p w:rsidR="00F264F6" w:rsidRPr="00DA65F1" w:rsidRDefault="00F264F6" w:rsidP="00F264F6">
      <w:pPr>
        <w:numPr>
          <w:ilvl w:val="1"/>
          <w:numId w:val="39"/>
        </w:numPr>
        <w:jc w:val="both"/>
        <w:rPr>
          <w:rFonts w:asciiTheme="minorHAnsi" w:hAnsiTheme="minorHAnsi" w:cs="Arial"/>
          <w:sz w:val="20"/>
          <w:szCs w:val="20"/>
        </w:rPr>
      </w:pPr>
      <w:r w:rsidRPr="00DA65F1">
        <w:rPr>
          <w:rFonts w:asciiTheme="minorHAnsi" w:hAnsiTheme="minorHAnsi" w:cs="Arial"/>
          <w:sz w:val="20"/>
          <w:szCs w:val="20"/>
        </w:rPr>
        <w:t>oferowanych cen, stosowanych marż, posiadanych upustów lub warunków handlowych;</w:t>
      </w:r>
    </w:p>
    <w:p w:rsidR="00F264F6" w:rsidRPr="00BB00F6" w:rsidRDefault="00F264F6" w:rsidP="00F264F6">
      <w:pPr>
        <w:numPr>
          <w:ilvl w:val="1"/>
          <w:numId w:val="39"/>
        </w:numPr>
        <w:jc w:val="both"/>
        <w:rPr>
          <w:rFonts w:asciiTheme="minorHAnsi" w:hAnsiTheme="minorHAnsi" w:cs="Arial"/>
          <w:sz w:val="20"/>
          <w:szCs w:val="20"/>
        </w:rPr>
      </w:pPr>
      <w:r w:rsidRPr="00BB00F6">
        <w:rPr>
          <w:rFonts w:asciiTheme="minorHAnsi" w:hAnsiTheme="minorHAnsi" w:cs="Arial"/>
          <w:sz w:val="20"/>
          <w:szCs w:val="20"/>
        </w:rPr>
        <w:t>informacji  i  danych  stanowiących  tajemnicę  Stron  w  rozumieniu  przepisów  ustawy o zwalczaniu nieuczciwej konkurencji (tekst jednolity z 2018 r., poz. 419);</w:t>
      </w:r>
    </w:p>
    <w:p w:rsidR="00F264F6" w:rsidRPr="00DA65F1" w:rsidRDefault="00F264F6" w:rsidP="00F264F6">
      <w:pPr>
        <w:numPr>
          <w:ilvl w:val="1"/>
          <w:numId w:val="39"/>
        </w:numPr>
        <w:jc w:val="both"/>
        <w:rPr>
          <w:rFonts w:asciiTheme="minorHAnsi" w:hAnsiTheme="minorHAnsi" w:cs="Arial"/>
          <w:sz w:val="20"/>
          <w:szCs w:val="20"/>
        </w:rPr>
      </w:pPr>
      <w:r w:rsidRPr="00DA65F1">
        <w:rPr>
          <w:rFonts w:asciiTheme="minorHAnsi" w:hAnsiTheme="minorHAnsi" w:cs="Arial"/>
          <w:sz w:val="20"/>
          <w:szCs w:val="20"/>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F264F6" w:rsidRPr="00DA65F1" w:rsidRDefault="00F264F6" w:rsidP="00F264F6">
      <w:pPr>
        <w:numPr>
          <w:ilvl w:val="0"/>
          <w:numId w:val="39"/>
        </w:numPr>
        <w:jc w:val="both"/>
        <w:rPr>
          <w:rFonts w:asciiTheme="minorHAnsi" w:hAnsiTheme="minorHAnsi" w:cs="Arial"/>
          <w:sz w:val="20"/>
          <w:szCs w:val="20"/>
        </w:rPr>
      </w:pPr>
      <w:r w:rsidRPr="00DA65F1">
        <w:rPr>
          <w:rFonts w:asciiTheme="minorHAnsi" w:hAnsiTheme="minorHAnsi" w:cs="Arial"/>
          <w:sz w:val="20"/>
          <w:szCs w:val="20"/>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F264F6" w:rsidRPr="00DA65F1" w:rsidRDefault="00F264F6" w:rsidP="00F264F6">
      <w:pPr>
        <w:numPr>
          <w:ilvl w:val="0"/>
          <w:numId w:val="39"/>
        </w:numPr>
        <w:jc w:val="both"/>
        <w:rPr>
          <w:rFonts w:asciiTheme="minorHAnsi" w:hAnsiTheme="minorHAnsi" w:cs="Arial"/>
          <w:sz w:val="20"/>
          <w:szCs w:val="20"/>
        </w:rPr>
      </w:pPr>
      <w:r w:rsidRPr="00DA65F1">
        <w:rPr>
          <w:rFonts w:asciiTheme="minorHAnsi" w:hAnsiTheme="minorHAnsi" w:cs="Arial"/>
          <w:sz w:val="20"/>
          <w:szCs w:val="20"/>
        </w:rPr>
        <w:t>Zamawiający zobowiązuje się do zapewnienia poufności udostępnionej dokumentacji technicznej Oprogramowania Aplikacyjnego, z wyłączeniem dokumentacji zewnętrznych interfejsów wymiany danych.</w:t>
      </w:r>
    </w:p>
    <w:p w:rsidR="00F264F6" w:rsidRPr="00DA65F1" w:rsidRDefault="00F264F6" w:rsidP="00F264F6">
      <w:pPr>
        <w:numPr>
          <w:ilvl w:val="0"/>
          <w:numId w:val="39"/>
        </w:numPr>
        <w:jc w:val="both"/>
        <w:rPr>
          <w:rFonts w:asciiTheme="minorHAnsi" w:hAnsiTheme="minorHAnsi" w:cs="Arial"/>
          <w:sz w:val="20"/>
          <w:szCs w:val="20"/>
        </w:rPr>
      </w:pPr>
      <w:r w:rsidRPr="00DA65F1">
        <w:rPr>
          <w:rFonts w:asciiTheme="minorHAnsi" w:hAnsiTheme="minorHAnsi" w:cs="Arial"/>
          <w:sz w:val="20"/>
          <w:szCs w:val="20"/>
        </w:rPr>
        <w:t xml:space="preserve">Naruszenie obowiązku zachowania poufności, o którym mowa w niniejszym paragrafie skutkować będzie obowiązkiem zapłaty przez Stronę naruszającą ten obowiązek kary umownej wynoszącej </w:t>
      </w:r>
      <w:r w:rsidRPr="00DA65F1">
        <w:rPr>
          <w:rFonts w:asciiTheme="minorHAnsi" w:eastAsia="Calibri" w:hAnsiTheme="minorHAnsi" w:cstheme="minorHAnsi"/>
          <w:sz w:val="20"/>
          <w:szCs w:val="20"/>
          <w:lang w:eastAsia="en-US"/>
        </w:rPr>
        <w:t xml:space="preserve">25 000 zł (słownie: dwadzieścia pięć tysięcy zł) </w:t>
      </w:r>
      <w:r w:rsidRPr="00DA65F1">
        <w:rPr>
          <w:rFonts w:asciiTheme="minorHAnsi" w:hAnsiTheme="minorHAnsi" w:cs="Arial"/>
          <w:sz w:val="20"/>
          <w:szCs w:val="20"/>
        </w:rPr>
        <w:t xml:space="preserve"> za każdy przypadek naruszenia.</w:t>
      </w:r>
    </w:p>
    <w:p w:rsidR="00F264F6" w:rsidRPr="00DA65F1" w:rsidRDefault="00F264F6" w:rsidP="00F264F6">
      <w:pPr>
        <w:numPr>
          <w:ilvl w:val="0"/>
          <w:numId w:val="39"/>
        </w:numPr>
        <w:jc w:val="both"/>
        <w:rPr>
          <w:rFonts w:asciiTheme="minorHAnsi" w:hAnsiTheme="minorHAnsi" w:cs="Arial"/>
          <w:sz w:val="20"/>
          <w:szCs w:val="20"/>
        </w:rPr>
      </w:pPr>
      <w:r w:rsidRPr="00DA65F1">
        <w:rPr>
          <w:rFonts w:asciiTheme="minorHAnsi" w:hAnsiTheme="minorHAnsi" w:cs="Arial"/>
          <w:sz w:val="20"/>
          <w:szCs w:val="20"/>
        </w:rPr>
        <w:t xml:space="preserve"> 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F264F6" w:rsidRPr="00DA65F1" w:rsidRDefault="00F264F6" w:rsidP="00F264F6">
      <w:pPr>
        <w:jc w:val="center"/>
        <w:rPr>
          <w:rFonts w:asciiTheme="minorHAnsi" w:hAnsiTheme="minorHAnsi" w:cs="Arial"/>
          <w:sz w:val="20"/>
          <w:szCs w:val="20"/>
        </w:rPr>
      </w:pPr>
    </w:p>
    <w:p w:rsidR="00F264F6" w:rsidRPr="00BB00F6" w:rsidRDefault="00F264F6" w:rsidP="00F264F6">
      <w:pPr>
        <w:jc w:val="center"/>
        <w:rPr>
          <w:rFonts w:asciiTheme="minorHAnsi" w:hAnsiTheme="minorHAnsi" w:cs="Arial"/>
          <w:sz w:val="20"/>
          <w:szCs w:val="20"/>
        </w:rPr>
      </w:pPr>
    </w:p>
    <w:p w:rsidR="00F264F6" w:rsidRPr="00BB00F6" w:rsidRDefault="00F264F6" w:rsidP="00F264F6">
      <w:pPr>
        <w:jc w:val="center"/>
        <w:rPr>
          <w:rFonts w:asciiTheme="minorHAnsi" w:hAnsiTheme="minorHAnsi" w:cs="Arial"/>
          <w:sz w:val="20"/>
          <w:szCs w:val="20"/>
        </w:rPr>
      </w:pPr>
      <w:r w:rsidRPr="00BB00F6">
        <w:rPr>
          <w:rFonts w:asciiTheme="minorHAnsi" w:hAnsiTheme="minorHAnsi" w:cs="Arial"/>
          <w:sz w:val="20"/>
          <w:szCs w:val="20"/>
        </w:rPr>
        <w:t>§ 10.  Zmiany Umowy, Cesja praw</w:t>
      </w:r>
    </w:p>
    <w:p w:rsidR="00F264F6" w:rsidRPr="00BB00F6" w:rsidRDefault="00F264F6" w:rsidP="00F264F6">
      <w:pPr>
        <w:pStyle w:val="Akapitzlist"/>
        <w:numPr>
          <w:ilvl w:val="3"/>
          <w:numId w:val="38"/>
        </w:numPr>
        <w:ind w:left="709"/>
        <w:jc w:val="both"/>
        <w:rPr>
          <w:rFonts w:asciiTheme="minorHAnsi" w:hAnsiTheme="minorHAnsi" w:cstheme="minorHAnsi"/>
          <w:sz w:val="20"/>
          <w:szCs w:val="20"/>
        </w:rPr>
      </w:pPr>
      <w:r w:rsidRPr="00BB00F6">
        <w:rPr>
          <w:rFonts w:asciiTheme="minorHAnsi" w:hAnsiTheme="minorHAnsi" w:cstheme="minorHAnsi"/>
          <w:sz w:val="20"/>
          <w:szCs w:val="20"/>
        </w:rPr>
        <w:t>Wszelkie zmiany niniejszej Umowy wymagają formy pisemnej pod rygorem nieważności.</w:t>
      </w:r>
    </w:p>
    <w:p w:rsidR="00F264F6" w:rsidRPr="00BB00F6" w:rsidRDefault="00F264F6" w:rsidP="00F264F6">
      <w:pPr>
        <w:pStyle w:val="Akapitzlist"/>
        <w:numPr>
          <w:ilvl w:val="3"/>
          <w:numId w:val="38"/>
        </w:numPr>
        <w:ind w:left="709"/>
        <w:jc w:val="both"/>
        <w:rPr>
          <w:rFonts w:asciiTheme="minorHAnsi" w:hAnsiTheme="minorHAnsi" w:cstheme="minorHAnsi"/>
          <w:sz w:val="20"/>
          <w:szCs w:val="20"/>
        </w:rPr>
      </w:pPr>
      <w:r w:rsidRPr="00BB00F6">
        <w:rPr>
          <w:rFonts w:asciiTheme="minorHAnsi" w:hAnsiTheme="minorHAnsi" w:cstheme="minorHAnsi"/>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F264F6" w:rsidRPr="00BB00F6" w:rsidRDefault="00F264F6" w:rsidP="00F264F6">
      <w:pPr>
        <w:numPr>
          <w:ilvl w:val="3"/>
          <w:numId w:val="38"/>
        </w:numPr>
        <w:ind w:left="709"/>
        <w:jc w:val="both"/>
        <w:rPr>
          <w:rFonts w:asciiTheme="minorHAnsi" w:hAnsiTheme="minorHAnsi" w:cstheme="minorHAnsi"/>
          <w:sz w:val="20"/>
          <w:szCs w:val="20"/>
        </w:rPr>
      </w:pPr>
      <w:r w:rsidRPr="00BB00F6">
        <w:rPr>
          <w:rFonts w:asciiTheme="minorHAnsi" w:hAnsiTheme="minorHAnsi" w:cstheme="minorHAnsi"/>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rsidR="00F264F6" w:rsidRPr="00DA65F1" w:rsidRDefault="00F264F6" w:rsidP="00F264F6">
      <w:pPr>
        <w:jc w:val="center"/>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 11.  Prawa autorskie.</w:t>
      </w:r>
    </w:p>
    <w:p w:rsidR="00F264F6" w:rsidRPr="00DA65F1" w:rsidRDefault="00F264F6" w:rsidP="00F264F6">
      <w:pPr>
        <w:numPr>
          <w:ilvl w:val="0"/>
          <w:numId w:val="41"/>
        </w:numPr>
        <w:suppressAutoHyphens/>
        <w:spacing w:before="60"/>
        <w:jc w:val="both"/>
        <w:rPr>
          <w:rFonts w:asciiTheme="minorHAnsi" w:hAnsiTheme="minorHAnsi" w:cs="Arial"/>
          <w:sz w:val="20"/>
          <w:szCs w:val="20"/>
        </w:rPr>
      </w:pPr>
      <w:r w:rsidRPr="00DA65F1">
        <w:rPr>
          <w:rFonts w:asciiTheme="minorHAnsi" w:hAnsiTheme="minorHAnsi" w:cs="Arial"/>
          <w:sz w:val="20"/>
          <w:szCs w:val="20"/>
        </w:rPr>
        <w:t xml:space="preserve">Wykonawca oświadcza, że posiada autorskie prawa majątkowe do Oprogramowania Aplikacyjnego, którego dotyczy niniejsza umowa oraz posiada prawo do czerpania wynagrodzenia za korzystanie z niego przez osoby trzecie. </w:t>
      </w:r>
    </w:p>
    <w:p w:rsidR="00F264F6" w:rsidRPr="002D108F" w:rsidRDefault="00F264F6" w:rsidP="00F264F6">
      <w:pPr>
        <w:numPr>
          <w:ilvl w:val="0"/>
          <w:numId w:val="41"/>
        </w:numPr>
        <w:suppressAutoHyphens/>
        <w:spacing w:before="60"/>
        <w:jc w:val="both"/>
        <w:rPr>
          <w:rFonts w:asciiTheme="minorHAnsi" w:hAnsiTheme="minorHAnsi" w:cs="Arial"/>
          <w:sz w:val="20"/>
          <w:szCs w:val="20"/>
        </w:rPr>
      </w:pPr>
      <w:r w:rsidRPr="002D108F">
        <w:rPr>
          <w:rFonts w:asciiTheme="minorHAnsi" w:hAnsiTheme="minorHAnsi" w:cs="Arial"/>
          <w:sz w:val="20"/>
          <w:szCs w:val="20"/>
        </w:rPr>
        <w:t>Oprogramowanie Aplikacyjne, którego dotyczy niniejsza umowa jest chronione prawem autorskim wynikającym z przepisów Ustawy z dnia 4 lutego 1994 roku o prawie autorskim i prawach pokrewnych (t.  jedn. Dz. U. 2018 r., poz. 1191). Zamawiający i Wykonawca zobowiązują się do respektowania tych praw niezależnie od powstałych okoliczności.</w:t>
      </w:r>
    </w:p>
    <w:p w:rsidR="00F264F6" w:rsidRPr="00DA65F1" w:rsidRDefault="00F264F6" w:rsidP="00F264F6">
      <w:pPr>
        <w:numPr>
          <w:ilvl w:val="0"/>
          <w:numId w:val="41"/>
        </w:numPr>
        <w:suppressAutoHyphens/>
        <w:spacing w:before="60"/>
        <w:jc w:val="both"/>
        <w:rPr>
          <w:rFonts w:asciiTheme="minorHAnsi" w:hAnsiTheme="minorHAnsi" w:cs="Arial"/>
          <w:sz w:val="20"/>
          <w:szCs w:val="20"/>
        </w:rPr>
      </w:pPr>
      <w:r w:rsidRPr="00DA65F1">
        <w:rPr>
          <w:rFonts w:asciiTheme="minorHAnsi" w:hAnsiTheme="minorHAnsi" w:cs="Arial"/>
          <w:sz w:val="20"/>
          <w:szCs w:val="20"/>
        </w:rPr>
        <w:t>Zasady korzystania z Oprogramowania Aplikacyjnego reguluje odrębna umowa licencyjna.</w:t>
      </w:r>
    </w:p>
    <w:p w:rsidR="00F264F6" w:rsidRPr="00DA65F1" w:rsidRDefault="00F264F6" w:rsidP="00F264F6">
      <w:pPr>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p>
    <w:p w:rsidR="00F264F6" w:rsidRPr="00DA65F1" w:rsidRDefault="00F264F6" w:rsidP="00F264F6">
      <w:pPr>
        <w:jc w:val="center"/>
        <w:rPr>
          <w:rFonts w:asciiTheme="minorHAnsi" w:hAnsiTheme="minorHAnsi" w:cs="Arial"/>
          <w:sz w:val="20"/>
          <w:szCs w:val="20"/>
        </w:rPr>
      </w:pPr>
      <w:r w:rsidRPr="00DA65F1">
        <w:rPr>
          <w:rFonts w:asciiTheme="minorHAnsi" w:hAnsiTheme="minorHAnsi" w:cs="Arial"/>
          <w:sz w:val="20"/>
          <w:szCs w:val="20"/>
        </w:rPr>
        <w:t>§ 12.  Postanowienia końcowe</w:t>
      </w:r>
    </w:p>
    <w:p w:rsidR="00F264F6" w:rsidRPr="00DA65F1" w:rsidRDefault="00F264F6" w:rsidP="00F264F6">
      <w:pPr>
        <w:numPr>
          <w:ilvl w:val="0"/>
          <w:numId w:val="40"/>
        </w:numPr>
        <w:jc w:val="both"/>
        <w:rPr>
          <w:rFonts w:asciiTheme="minorHAnsi" w:hAnsiTheme="minorHAnsi" w:cs="Arial"/>
          <w:sz w:val="20"/>
          <w:szCs w:val="20"/>
        </w:rPr>
      </w:pPr>
      <w:r w:rsidRPr="00DA65F1">
        <w:rPr>
          <w:rFonts w:asciiTheme="minorHAnsi" w:hAnsiTheme="minorHAnsi" w:cs="Arial"/>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F264F6" w:rsidRPr="00DA65F1" w:rsidRDefault="00F264F6" w:rsidP="00F264F6">
      <w:pPr>
        <w:numPr>
          <w:ilvl w:val="0"/>
          <w:numId w:val="40"/>
        </w:numPr>
        <w:jc w:val="both"/>
        <w:rPr>
          <w:rFonts w:asciiTheme="minorHAnsi" w:hAnsiTheme="minorHAnsi" w:cs="Arial"/>
          <w:sz w:val="20"/>
          <w:szCs w:val="20"/>
        </w:rPr>
      </w:pPr>
      <w:r w:rsidRPr="00DA65F1">
        <w:rPr>
          <w:rFonts w:asciiTheme="minorHAnsi" w:hAnsiTheme="minorHAnsi" w:cs="Arial"/>
          <w:sz w:val="20"/>
          <w:szCs w:val="20"/>
        </w:rPr>
        <w:t>Wszelkie wątpliwości i spory związane z ważnością, interpretacją lub wykonaniem Umowy Strony będą starały się rozstrzygać polubownie w drodze negocjacji lub wyjaśnień, w ramach uzgodnień obu Stron</w:t>
      </w:r>
    </w:p>
    <w:p w:rsidR="00F264F6" w:rsidRPr="00DA65F1" w:rsidRDefault="00F264F6" w:rsidP="00F264F6">
      <w:pPr>
        <w:numPr>
          <w:ilvl w:val="0"/>
          <w:numId w:val="40"/>
        </w:numPr>
        <w:jc w:val="both"/>
        <w:rPr>
          <w:rFonts w:asciiTheme="minorHAnsi" w:hAnsiTheme="minorHAnsi" w:cs="Arial"/>
          <w:sz w:val="20"/>
          <w:szCs w:val="20"/>
        </w:rPr>
      </w:pPr>
      <w:r w:rsidRPr="00DA65F1">
        <w:rPr>
          <w:rFonts w:asciiTheme="minorHAnsi" w:hAnsiTheme="minorHAnsi" w:cs="Arial"/>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F264F6" w:rsidRPr="00DA65F1" w:rsidRDefault="00F264F6" w:rsidP="00F264F6">
      <w:pPr>
        <w:numPr>
          <w:ilvl w:val="0"/>
          <w:numId w:val="40"/>
        </w:numPr>
        <w:jc w:val="both"/>
        <w:rPr>
          <w:rFonts w:asciiTheme="minorHAnsi" w:hAnsiTheme="minorHAnsi" w:cs="Arial"/>
          <w:sz w:val="20"/>
          <w:szCs w:val="20"/>
        </w:rPr>
      </w:pPr>
      <w:r w:rsidRPr="00DA65F1">
        <w:rPr>
          <w:rFonts w:asciiTheme="minorHAnsi" w:hAnsiTheme="minorHAnsi" w:cs="Arial"/>
          <w:sz w:val="20"/>
          <w:szCs w:val="20"/>
        </w:rPr>
        <w:t>W przypadku niemożności polubownego rozstrzygnięcia sporu, Strony poddają spór pod rozstrzygnięcie sądu właściwego ze względu na siedzibę Zamawiającego.</w:t>
      </w:r>
    </w:p>
    <w:p w:rsidR="00F264F6" w:rsidRPr="002D108F" w:rsidRDefault="00F264F6" w:rsidP="00F264F6">
      <w:pPr>
        <w:numPr>
          <w:ilvl w:val="0"/>
          <w:numId w:val="40"/>
        </w:numPr>
        <w:jc w:val="both"/>
        <w:rPr>
          <w:rFonts w:asciiTheme="minorHAnsi" w:hAnsiTheme="minorHAnsi" w:cs="Arial"/>
          <w:sz w:val="20"/>
          <w:szCs w:val="20"/>
        </w:rPr>
      </w:pPr>
      <w:r w:rsidRPr="002D108F">
        <w:rPr>
          <w:rFonts w:asciiTheme="minorHAnsi" w:hAnsiTheme="minorHAnsi" w:cs="Arial"/>
          <w:sz w:val="20"/>
          <w:szCs w:val="20"/>
        </w:rPr>
        <w:t xml:space="preserve">W sprawach nieuregulowanych niniejszą Umową mają zastosowanie przepisy Kodeksu cywilnego, Kodeksu spółek handlowych, Ustawy z dnia 4 lutego 1994 roku o prawie autorskim i prawach pokrewnych (tekst jednolity Dz.U. z 2018 r., poz. 1191) oraz Ustawy z dnia 29 stycznia 2004 r. </w:t>
      </w:r>
      <w:r w:rsidRPr="00C70378">
        <w:rPr>
          <w:rFonts w:asciiTheme="minorHAnsi" w:hAnsiTheme="minorHAnsi" w:cs="Arial"/>
          <w:sz w:val="20"/>
          <w:szCs w:val="20"/>
        </w:rPr>
        <w:t>Prawo zamówień publicznych (Dz. U. 2018 r. poz. 1986.).</w:t>
      </w:r>
    </w:p>
    <w:p w:rsidR="00F264F6" w:rsidRPr="00DA65F1" w:rsidRDefault="00F264F6" w:rsidP="00F264F6">
      <w:pPr>
        <w:numPr>
          <w:ilvl w:val="0"/>
          <w:numId w:val="40"/>
        </w:numPr>
        <w:jc w:val="both"/>
        <w:rPr>
          <w:rFonts w:asciiTheme="minorHAnsi" w:hAnsiTheme="minorHAnsi" w:cs="Arial"/>
          <w:sz w:val="20"/>
          <w:szCs w:val="20"/>
        </w:rPr>
      </w:pPr>
      <w:r w:rsidRPr="00DA65F1">
        <w:rPr>
          <w:rFonts w:asciiTheme="minorHAnsi" w:hAnsiTheme="minorHAnsi" w:cs="Arial"/>
          <w:sz w:val="20"/>
          <w:szCs w:val="20"/>
        </w:rPr>
        <w:t>Umowa została sporządzona w dwóch jednobrzmiących egzemplarzach, po jednym dla każdej ze Stron.</w:t>
      </w:r>
    </w:p>
    <w:p w:rsidR="00F264F6" w:rsidRPr="00DA65F1" w:rsidRDefault="00F264F6" w:rsidP="00F264F6">
      <w:pPr>
        <w:numPr>
          <w:ilvl w:val="0"/>
          <w:numId w:val="40"/>
        </w:numPr>
        <w:jc w:val="both"/>
        <w:rPr>
          <w:rFonts w:asciiTheme="minorHAnsi" w:hAnsiTheme="minorHAnsi" w:cs="Arial"/>
          <w:sz w:val="20"/>
          <w:szCs w:val="20"/>
        </w:rPr>
      </w:pPr>
      <w:r w:rsidRPr="00DA65F1">
        <w:rPr>
          <w:rFonts w:asciiTheme="minorHAnsi" w:hAnsiTheme="minorHAnsi" w:cs="Arial"/>
          <w:sz w:val="20"/>
          <w:szCs w:val="20"/>
        </w:rPr>
        <w:t xml:space="preserve">Integralną część niniejszej Umowy </w:t>
      </w:r>
      <w:r>
        <w:rPr>
          <w:rFonts w:asciiTheme="minorHAnsi" w:hAnsiTheme="minorHAnsi" w:cs="Arial"/>
          <w:sz w:val="20"/>
          <w:szCs w:val="20"/>
        </w:rPr>
        <w:t>stanowią załączniki nr od 1 do 4</w:t>
      </w:r>
      <w:r w:rsidRPr="00DA65F1">
        <w:rPr>
          <w:rFonts w:asciiTheme="minorHAnsi" w:hAnsiTheme="minorHAnsi" w:cs="Arial"/>
          <w:sz w:val="20"/>
          <w:szCs w:val="20"/>
        </w:rPr>
        <w:t>.</w:t>
      </w:r>
    </w:p>
    <w:p w:rsidR="00F264F6" w:rsidRPr="00DA65F1" w:rsidRDefault="00F264F6" w:rsidP="00F264F6">
      <w:pPr>
        <w:jc w:val="center"/>
        <w:rPr>
          <w:rFonts w:asciiTheme="minorHAnsi" w:hAnsiTheme="minorHAnsi" w:cs="Arial"/>
          <w:sz w:val="20"/>
          <w:szCs w:val="20"/>
        </w:rPr>
      </w:pPr>
    </w:p>
    <w:p w:rsidR="00F264F6" w:rsidRPr="001729FF" w:rsidRDefault="00F264F6" w:rsidP="00F264F6">
      <w:pPr>
        <w:rPr>
          <w:rFonts w:asciiTheme="minorHAnsi" w:hAnsiTheme="minorHAnsi" w:cs="Arial"/>
          <w:b/>
          <w:sz w:val="20"/>
          <w:szCs w:val="20"/>
        </w:rPr>
      </w:pPr>
      <w:r>
        <w:rPr>
          <w:rFonts w:asciiTheme="minorHAnsi" w:hAnsiTheme="minorHAnsi" w:cs="Arial"/>
          <w:b/>
          <w:sz w:val="20"/>
          <w:szCs w:val="20"/>
        </w:rPr>
        <w:t>Wykonawca</w:t>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t>Zamawiający</w:t>
      </w:r>
    </w:p>
    <w:p w:rsidR="00F264F6" w:rsidRDefault="00F264F6" w:rsidP="00F264F6"/>
    <w:p w:rsidR="00F264F6" w:rsidRDefault="00F264F6" w:rsidP="00F264F6">
      <w:pPr>
        <w:jc w:val="both"/>
      </w:pPr>
    </w:p>
    <w:p w:rsidR="00F264F6" w:rsidRDefault="00F264F6" w:rsidP="00F264F6"/>
    <w:p w:rsidR="00F264F6" w:rsidRDefault="00F264F6" w:rsidP="00F264F6">
      <w:pPr>
        <w:jc w:val="both"/>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Default="00F264F6" w:rsidP="00F264F6">
      <w:pPr>
        <w:jc w:val="both"/>
        <w:rPr>
          <w:rFonts w:ascii="Arial Narrow" w:hAnsi="Arial Narrow"/>
          <w:b/>
          <w:sz w:val="20"/>
          <w:szCs w:val="20"/>
        </w:rPr>
      </w:pPr>
    </w:p>
    <w:p w:rsidR="00F264F6" w:rsidRPr="0040140F" w:rsidRDefault="00F264F6" w:rsidP="00F264F6">
      <w:pPr>
        <w:jc w:val="center"/>
        <w:rPr>
          <w:rFonts w:asciiTheme="minorHAnsi" w:hAnsiTheme="minorHAnsi" w:cs="Arial"/>
          <w:b/>
          <w:sz w:val="20"/>
          <w:szCs w:val="20"/>
        </w:rPr>
      </w:pPr>
      <w:r w:rsidRPr="0040140F">
        <w:rPr>
          <w:rFonts w:asciiTheme="minorHAnsi" w:hAnsiTheme="minorHAnsi" w:cs="Arial"/>
          <w:b/>
          <w:sz w:val="20"/>
          <w:szCs w:val="20"/>
        </w:rPr>
        <w:t>Załącznik nr 1 do Umowy</w:t>
      </w:r>
    </w:p>
    <w:p w:rsidR="00F264F6" w:rsidRPr="0040140F" w:rsidRDefault="00F264F6" w:rsidP="00F264F6">
      <w:pPr>
        <w:jc w:val="center"/>
        <w:rPr>
          <w:rFonts w:asciiTheme="minorHAnsi" w:hAnsiTheme="minorHAnsi" w:cs="Arial"/>
          <w:b/>
          <w:sz w:val="20"/>
          <w:szCs w:val="20"/>
        </w:rPr>
      </w:pPr>
      <w:r w:rsidRPr="0040140F">
        <w:rPr>
          <w:rFonts w:asciiTheme="minorHAnsi" w:hAnsiTheme="minorHAnsi" w:cs="Arial"/>
          <w:b/>
          <w:sz w:val="20"/>
          <w:szCs w:val="20"/>
        </w:rPr>
        <w:t>Kalkulacja Cenowa</w:t>
      </w: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r w:rsidRPr="0040140F">
        <w:rPr>
          <w:rFonts w:asciiTheme="minorHAnsi" w:hAnsiTheme="minorHAnsi" w:cs="Arial"/>
          <w:b/>
          <w:sz w:val="20"/>
          <w:szCs w:val="20"/>
        </w:rPr>
        <w:t>Nadzór autorski</w:t>
      </w:r>
    </w:p>
    <w:p w:rsidR="00F264F6" w:rsidRPr="0040140F" w:rsidRDefault="00F264F6" w:rsidP="00F264F6">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Lp</w:t>
            </w:r>
            <w:r w:rsidRPr="0040140F">
              <w:rPr>
                <w:rFonts w:asciiTheme="minorHAnsi" w:hAnsiTheme="minorHAnsi" w:cs="Arial"/>
                <w:sz w:val="20"/>
                <w:szCs w:val="20"/>
              </w:rPr>
              <w:t>.</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Moduł </w:t>
            </w:r>
            <w:proofErr w:type="spellStart"/>
            <w:r w:rsidRPr="0040140F">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Wartość brutto</w:t>
            </w: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Finansowo-Księgowy</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6</w:t>
            </w: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2.</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Rachunek Kosztów</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3.</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Rejestr Sprzedaży</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4.</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Kadry</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5.</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Płace</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7.</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Gospodarka </w:t>
            </w:r>
            <w:r w:rsidRPr="0040140F">
              <w:rPr>
                <w:rFonts w:asciiTheme="minorHAnsi" w:hAnsiTheme="minorHAnsi" w:cs="Arial"/>
                <w:sz w:val="20"/>
                <w:szCs w:val="20"/>
              </w:rPr>
              <w:br/>
              <w:t>Magazynowo- Materiałowa</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8.</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Środki Trwałe</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9.</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Wyposażenie</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10.</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Kasa</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40"/>
        </w:trPr>
        <w:tc>
          <w:tcPr>
            <w:tcW w:w="534"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40140F" w:rsidRDefault="00F264F6" w:rsidP="007B544B">
            <w:pPr>
              <w:jc w:val="center"/>
              <w:rPr>
                <w:rFonts w:asciiTheme="minorHAnsi" w:hAnsiTheme="minorHAnsi" w:cs="Arial"/>
                <w:sz w:val="20"/>
                <w:szCs w:val="20"/>
              </w:rPr>
            </w:pPr>
          </w:p>
        </w:tc>
      </w:tr>
    </w:tbl>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r w:rsidRPr="0040140F">
        <w:rPr>
          <w:rFonts w:asciiTheme="minorHAnsi" w:hAnsiTheme="minorHAnsi" w:cs="Arial"/>
          <w:sz w:val="20"/>
          <w:szCs w:val="20"/>
        </w:rPr>
        <w:t>* kolumna ‘Ilość’ oznacza liczbę nazwanych użytkowników korzystających z danego modułu oprogramowania objętego niniejszą umową;</w:t>
      </w:r>
    </w:p>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b/>
          <w:sz w:val="20"/>
          <w:szCs w:val="20"/>
        </w:rPr>
      </w:pPr>
      <w:r w:rsidRPr="0040140F">
        <w:rPr>
          <w:rFonts w:asciiTheme="minorHAnsi" w:hAnsiTheme="minorHAnsi" w:cs="Arial"/>
          <w:b/>
          <w:sz w:val="20"/>
          <w:szCs w:val="20"/>
        </w:rPr>
        <w:t>Podsumowanie</w:t>
      </w:r>
    </w:p>
    <w:p w:rsidR="00F264F6" w:rsidRPr="0040140F" w:rsidRDefault="00F264F6" w:rsidP="00F264F6">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F264F6" w:rsidRPr="0040140F" w:rsidTr="007B544B">
        <w:trPr>
          <w:trHeight w:val="320"/>
        </w:trPr>
        <w:tc>
          <w:tcPr>
            <w:tcW w:w="534"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 xml:space="preserve">Serwis </w:t>
            </w:r>
            <w:proofErr w:type="spellStart"/>
            <w:r w:rsidRPr="0040140F">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Wartość brutto</w:t>
            </w:r>
          </w:p>
        </w:tc>
      </w:tr>
      <w:tr w:rsidR="00F264F6" w:rsidRPr="0040140F" w:rsidTr="007B544B">
        <w:trPr>
          <w:trHeight w:val="441"/>
        </w:trPr>
        <w:tc>
          <w:tcPr>
            <w:tcW w:w="534"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Nadzór</w:t>
            </w:r>
          </w:p>
        </w:tc>
        <w:tc>
          <w:tcPr>
            <w:tcW w:w="1701"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64"/>
        </w:trPr>
        <w:tc>
          <w:tcPr>
            <w:tcW w:w="534" w:type="dxa"/>
            <w:tcBorders>
              <w:top w:val="single" w:sz="4" w:space="0" w:color="000000"/>
              <w:left w:val="single" w:sz="4" w:space="0" w:color="000000"/>
              <w:bottom w:val="single" w:sz="4" w:space="0" w:color="000000"/>
              <w:right w:val="nil"/>
            </w:tcBorders>
            <w:vAlign w:val="center"/>
          </w:tcPr>
          <w:p w:rsidR="00F264F6" w:rsidRPr="0040140F" w:rsidRDefault="00F264F6" w:rsidP="007B544B">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F264F6" w:rsidRPr="0040140F" w:rsidRDefault="00F264F6" w:rsidP="007B544B">
            <w:pPr>
              <w:jc w:val="center"/>
              <w:rPr>
                <w:rFonts w:asciiTheme="minorHAnsi" w:hAnsiTheme="minorHAnsi" w:cs="Arial"/>
                <w:sz w:val="20"/>
                <w:szCs w:val="20"/>
              </w:rPr>
            </w:pPr>
          </w:p>
        </w:tc>
      </w:tr>
    </w:tbl>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rPr>
          <w:rFonts w:asciiTheme="minorHAnsi" w:hAnsiTheme="minorHAnsi" w:cs="Arial"/>
          <w:b/>
          <w:sz w:val="20"/>
          <w:szCs w:val="20"/>
        </w:rPr>
      </w:pPr>
    </w:p>
    <w:p w:rsidR="00F264F6" w:rsidRPr="0040140F" w:rsidRDefault="00F264F6" w:rsidP="00F264F6">
      <w:pPr>
        <w:jc w:val="center"/>
        <w:rPr>
          <w:rFonts w:asciiTheme="minorHAnsi" w:hAnsiTheme="minorHAnsi" w:cs="Arial"/>
          <w:b/>
          <w:sz w:val="20"/>
          <w:szCs w:val="20"/>
        </w:rPr>
      </w:pPr>
    </w:p>
    <w:p w:rsidR="00F264F6" w:rsidRPr="0040140F" w:rsidRDefault="00F264F6" w:rsidP="00F264F6">
      <w:pPr>
        <w:jc w:val="center"/>
        <w:rPr>
          <w:rFonts w:asciiTheme="minorHAnsi" w:hAnsiTheme="minorHAnsi" w:cs="Arial"/>
          <w:sz w:val="20"/>
          <w:szCs w:val="20"/>
        </w:rPr>
      </w:pPr>
      <w:r w:rsidRPr="0040140F">
        <w:rPr>
          <w:rFonts w:asciiTheme="minorHAnsi" w:hAnsiTheme="minorHAnsi" w:cs="Arial"/>
          <w:b/>
          <w:sz w:val="20"/>
          <w:szCs w:val="20"/>
        </w:rPr>
        <w:t>Załącznik nr 2 do Umowy</w:t>
      </w:r>
    </w:p>
    <w:p w:rsidR="00F264F6" w:rsidRPr="0040140F" w:rsidRDefault="00F264F6" w:rsidP="00F264F6">
      <w:pPr>
        <w:jc w:val="center"/>
        <w:rPr>
          <w:rFonts w:asciiTheme="minorHAnsi" w:hAnsiTheme="minorHAnsi" w:cs="Arial"/>
          <w:sz w:val="20"/>
          <w:szCs w:val="20"/>
        </w:rPr>
      </w:pPr>
      <w:r w:rsidRPr="0040140F">
        <w:rPr>
          <w:rFonts w:asciiTheme="minorHAnsi" w:hAnsiTheme="minorHAnsi" w:cs="Arial"/>
          <w:sz w:val="20"/>
          <w:szCs w:val="20"/>
        </w:rPr>
        <w:t>Typ dokumentu:</w:t>
      </w:r>
    </w:p>
    <w:p w:rsidR="00F264F6" w:rsidRPr="0040140F" w:rsidRDefault="00F264F6" w:rsidP="00F264F6">
      <w:pPr>
        <w:jc w:val="center"/>
        <w:rPr>
          <w:rFonts w:asciiTheme="minorHAnsi" w:hAnsiTheme="minorHAnsi" w:cs="Arial"/>
          <w:sz w:val="20"/>
          <w:szCs w:val="20"/>
        </w:rPr>
      </w:pPr>
      <w:r w:rsidRPr="0040140F">
        <w:rPr>
          <w:rFonts w:asciiTheme="minorHAnsi" w:hAnsiTheme="minorHAnsi" w:cs="Arial"/>
          <w:sz w:val="20"/>
          <w:szCs w:val="20"/>
        </w:rPr>
        <w:t>|__| ZGŁOSZENIE BŁĘDU</w:t>
      </w:r>
    </w:p>
    <w:p w:rsidR="00F264F6" w:rsidRPr="0040140F" w:rsidRDefault="00F264F6" w:rsidP="00F264F6">
      <w:pPr>
        <w:jc w:val="center"/>
        <w:rPr>
          <w:rFonts w:asciiTheme="minorHAnsi" w:hAnsiTheme="minorHAnsi" w:cs="Arial"/>
          <w:sz w:val="20"/>
          <w:szCs w:val="20"/>
        </w:rPr>
      </w:pPr>
      <w:r w:rsidRPr="0040140F">
        <w:rPr>
          <w:rFonts w:asciiTheme="minorHAnsi" w:hAnsiTheme="minorHAnsi" w:cs="Arial"/>
          <w:sz w:val="20"/>
          <w:szCs w:val="20"/>
        </w:rPr>
        <w:t>|__| ŻĄDANIE ROZSZERZENIA</w:t>
      </w:r>
    </w:p>
    <w:p w:rsidR="00F264F6" w:rsidRPr="0040140F" w:rsidRDefault="00F264F6" w:rsidP="00F264F6">
      <w:pPr>
        <w:jc w:val="center"/>
        <w:rPr>
          <w:rFonts w:asciiTheme="minorHAnsi" w:hAnsiTheme="minorHAnsi" w:cs="Arial"/>
          <w:sz w:val="20"/>
          <w:szCs w:val="20"/>
        </w:rPr>
      </w:pPr>
      <w:r w:rsidRPr="0040140F">
        <w:rPr>
          <w:rFonts w:asciiTheme="minorHAnsi" w:hAnsiTheme="minorHAnsi" w:cs="Arial"/>
          <w:sz w:val="20"/>
          <w:szCs w:val="20"/>
        </w:rPr>
        <w:t>|__| PROPOZYCJA MODYFIKACJI OPROGRAMOWANIA APLIKACYJNEGO</w:t>
      </w:r>
    </w:p>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r w:rsidRPr="0040140F">
        <w:rPr>
          <w:rFonts w:asciiTheme="minorHAnsi" w:hAnsiTheme="minorHAnsi" w:cs="Arial"/>
          <w:sz w:val="20"/>
          <w:szCs w:val="20"/>
        </w:rPr>
        <w:t>WYPEŁNIA ZGŁASZAJĄCY:</w:t>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t xml:space="preserve">NR FAKSU: . . . . . . . . . . . . . .  </w:t>
      </w:r>
    </w:p>
    <w:tbl>
      <w:tblPr>
        <w:tblW w:w="0" w:type="auto"/>
        <w:tblInd w:w="-5" w:type="dxa"/>
        <w:tblLayout w:type="fixed"/>
        <w:tblLook w:val="04A0" w:firstRow="1" w:lastRow="0" w:firstColumn="1" w:lastColumn="0" w:noHBand="0" w:noVBand="1"/>
      </w:tblPr>
      <w:tblGrid>
        <w:gridCol w:w="9222"/>
      </w:tblGrid>
      <w:tr w:rsidR="00F264F6" w:rsidRPr="0040140F" w:rsidTr="007B544B">
        <w:tc>
          <w:tcPr>
            <w:tcW w:w="9222" w:type="dxa"/>
            <w:tcBorders>
              <w:top w:val="single" w:sz="4" w:space="0" w:color="000000"/>
              <w:left w:val="single" w:sz="4" w:space="0" w:color="000000"/>
              <w:bottom w:val="single" w:sz="4" w:space="0" w:color="000000"/>
              <w:right w:val="single" w:sz="4" w:space="0" w:color="000000"/>
            </w:tcBorders>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Zgłoszenie dotyczy:</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|__|  </w:t>
            </w:r>
            <w:r w:rsidRPr="0040140F">
              <w:rPr>
                <w:rFonts w:asciiTheme="minorHAnsi" w:hAnsiTheme="minorHAnsi" w:cs="Arial"/>
                <w:b/>
                <w:sz w:val="20"/>
                <w:szCs w:val="20"/>
              </w:rPr>
              <w:t>Systemów administracyjnych</w:t>
            </w:r>
            <w:r w:rsidRPr="0040140F">
              <w:rPr>
                <w:rFonts w:asciiTheme="minorHAnsi" w:hAnsiTheme="minorHAnsi" w:cs="Arial"/>
                <w:sz w:val="20"/>
                <w:szCs w:val="20"/>
              </w:rPr>
              <w:t xml:space="preserve">   </w:t>
            </w:r>
          </w:p>
          <w:p w:rsidR="00F264F6" w:rsidRPr="0040140F" w:rsidRDefault="00F264F6" w:rsidP="007B544B">
            <w:pPr>
              <w:jc w:val="center"/>
              <w:rPr>
                <w:rFonts w:asciiTheme="minorHAnsi" w:hAnsiTheme="minorHAnsi" w:cs="Arial"/>
                <w:b/>
                <w:sz w:val="20"/>
                <w:szCs w:val="20"/>
              </w:rPr>
            </w:pPr>
            <w:r w:rsidRPr="0040140F">
              <w:rPr>
                <w:rFonts w:asciiTheme="minorHAnsi" w:hAnsiTheme="minorHAnsi" w:cs="Arial"/>
                <w:sz w:val="20"/>
                <w:szCs w:val="20"/>
              </w:rPr>
              <w:t xml:space="preserve">|__|  </w:t>
            </w:r>
            <w:r w:rsidRPr="0040140F">
              <w:rPr>
                <w:rFonts w:asciiTheme="minorHAnsi" w:hAnsiTheme="minorHAnsi" w:cs="Arial"/>
                <w:b/>
                <w:sz w:val="20"/>
                <w:szCs w:val="20"/>
              </w:rPr>
              <w:t>Systemów medycznych</w:t>
            </w:r>
          </w:p>
          <w:p w:rsidR="00F264F6" w:rsidRPr="0040140F" w:rsidRDefault="00F264F6" w:rsidP="007B544B">
            <w:pPr>
              <w:jc w:val="center"/>
              <w:rPr>
                <w:rFonts w:asciiTheme="minorHAnsi" w:hAnsiTheme="minorHAnsi" w:cs="Arial"/>
                <w:b/>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 proszę wybrać system, którego dotyczy zgłoszenie i przesłać na adres e-mail:. . . . . . . . . . . . . . . . . . </w:t>
            </w:r>
          </w:p>
        </w:tc>
      </w:tr>
    </w:tbl>
    <w:p w:rsidR="00F264F6" w:rsidRPr="0040140F" w:rsidRDefault="00F264F6" w:rsidP="00F264F6">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1628"/>
        <w:gridCol w:w="1257"/>
        <w:gridCol w:w="199"/>
        <w:gridCol w:w="7"/>
        <w:gridCol w:w="2517"/>
        <w:gridCol w:w="3690"/>
      </w:tblGrid>
      <w:tr w:rsidR="00F264F6" w:rsidRPr="0040140F" w:rsidTr="007B544B">
        <w:tc>
          <w:tcPr>
            <w:tcW w:w="162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b/>
                <w:sz w:val="20"/>
                <w:szCs w:val="20"/>
              </w:rPr>
            </w:pPr>
            <w:r w:rsidRPr="0040140F">
              <w:rPr>
                <w:rFonts w:asciiTheme="minorHAnsi" w:hAnsiTheme="minorHAnsi" w:cs="Arial"/>
                <w:b/>
                <w:sz w:val="20"/>
                <w:szCs w:val="20"/>
              </w:rPr>
              <w:t>Symbol</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Zewnętrzny</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-proszę wpisać dowolny symbol identyfikujący zgłoszenie w ewidencji Zgłaszającego</w:t>
            </w:r>
          </w:p>
        </w:tc>
      </w:tr>
      <w:tr w:rsidR="00F264F6" w:rsidRPr="0040140F" w:rsidTr="007B544B">
        <w:tc>
          <w:tcPr>
            <w:tcW w:w="162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Tytuł zgłoszenia</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Umowa nr: …………………………………….</w:t>
            </w:r>
          </w:p>
        </w:tc>
      </w:tr>
      <w:tr w:rsidR="00F264F6" w:rsidRPr="0040140F" w:rsidTr="007B544B">
        <w:trPr>
          <w:trHeight w:val="905"/>
        </w:trPr>
        <w:tc>
          <w:tcPr>
            <w:tcW w:w="162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Zgłaszający</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Kierownik Wdrożenia ze strony Wykonawcy / Certyfikowany Przedstawiciel Wykonawcy realizujący świadczenia na rzecz Wykonawcy / Administrator pakietu </w:t>
            </w:r>
            <w:proofErr w:type="spellStart"/>
            <w:r w:rsidRPr="0040140F">
              <w:rPr>
                <w:rFonts w:asciiTheme="minorHAnsi" w:hAnsiTheme="minorHAnsi" w:cs="Arial"/>
                <w:sz w:val="20"/>
                <w:szCs w:val="20"/>
              </w:rPr>
              <w:t>InfoMedica</w:t>
            </w:r>
            <w:proofErr w:type="spellEnd"/>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proszę podkreślić właściwą funkcję Zgłaszającego</w:t>
            </w:r>
          </w:p>
          <w:p w:rsidR="00F264F6" w:rsidRPr="0040140F" w:rsidRDefault="00F264F6" w:rsidP="007B544B">
            <w:pPr>
              <w:jc w:val="center"/>
              <w:rPr>
                <w:rFonts w:asciiTheme="minorHAnsi" w:hAnsiTheme="minorHAnsi" w:cs="Arial"/>
                <w:sz w:val="20"/>
                <w:szCs w:val="20"/>
              </w:rPr>
            </w:pPr>
          </w:p>
        </w:tc>
      </w:tr>
      <w:tr w:rsidR="00F264F6" w:rsidRPr="0040140F" w:rsidTr="007B544B">
        <w:trPr>
          <w:trHeight w:val="422"/>
        </w:trPr>
        <w:tc>
          <w:tcPr>
            <w:tcW w:w="162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Kontakt</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F264F6" w:rsidRPr="0040140F" w:rsidRDefault="00F264F6" w:rsidP="007B544B">
            <w:pPr>
              <w:jc w:val="center"/>
              <w:rPr>
                <w:rFonts w:asciiTheme="minorHAnsi" w:hAnsiTheme="minorHAnsi" w:cs="Arial"/>
                <w:b/>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Imię nazwisko, nazwa i adres firmy / komórka organizacyjna/ tel., e-mail</w:t>
            </w:r>
          </w:p>
        </w:tc>
      </w:tr>
      <w:tr w:rsidR="00F264F6" w:rsidRPr="0040140F" w:rsidTr="007B544B">
        <w:trPr>
          <w:trHeight w:val="335"/>
        </w:trPr>
        <w:tc>
          <w:tcPr>
            <w:tcW w:w="1628" w:type="dxa"/>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Szpital</w:t>
            </w:r>
          </w:p>
        </w:tc>
        <w:tc>
          <w:tcPr>
            <w:tcW w:w="7670" w:type="dxa"/>
            <w:gridSpan w:val="5"/>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Samodzielny Publiczny Zakład Opieki Zdrowotnej MSWiA w Łodzi</w:t>
            </w:r>
          </w:p>
        </w:tc>
      </w:tr>
      <w:tr w:rsidR="00F264F6" w:rsidRPr="0040140F" w:rsidTr="007B544B">
        <w:tc>
          <w:tcPr>
            <w:tcW w:w="162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Adres Szpitala</w:t>
            </w:r>
          </w:p>
        </w:tc>
        <w:tc>
          <w:tcPr>
            <w:tcW w:w="1257" w:type="dxa"/>
            <w:tcBorders>
              <w:top w:val="single" w:sz="4" w:space="0" w:color="000000"/>
              <w:left w:val="single" w:sz="4" w:space="0" w:color="000000"/>
              <w:bottom w:val="single" w:sz="4" w:space="0" w:color="000000"/>
              <w:right w:val="nil"/>
            </w:tcBorders>
            <w:vAlign w:val="bottom"/>
          </w:tcPr>
          <w:p w:rsidR="00F264F6" w:rsidRPr="0040140F" w:rsidRDefault="00F264F6" w:rsidP="007B544B">
            <w:pPr>
              <w:jc w:val="center"/>
              <w:rPr>
                <w:rFonts w:asciiTheme="minorHAnsi" w:hAnsiTheme="minorHAnsi" w:cs="Arial"/>
                <w:b/>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Miasto: </w:t>
            </w:r>
            <w:r w:rsidRPr="0040140F">
              <w:rPr>
                <w:rFonts w:asciiTheme="minorHAnsi" w:hAnsiTheme="minorHAnsi" w:cs="Arial"/>
                <w:b/>
                <w:sz w:val="20"/>
                <w:szCs w:val="20"/>
              </w:rPr>
              <w:t>Łódź</w:t>
            </w:r>
          </w:p>
        </w:tc>
        <w:tc>
          <w:tcPr>
            <w:tcW w:w="6413" w:type="dxa"/>
            <w:gridSpan w:val="4"/>
            <w:tcBorders>
              <w:top w:val="single" w:sz="4" w:space="0" w:color="000000"/>
              <w:left w:val="single" w:sz="4" w:space="0" w:color="000000"/>
              <w:bottom w:val="single" w:sz="4" w:space="0" w:color="000000"/>
              <w:right w:val="single" w:sz="4" w:space="0" w:color="000000"/>
            </w:tcBorders>
            <w:vAlign w:val="bottom"/>
          </w:tcPr>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Ulica, nr: </w:t>
            </w:r>
            <w:r w:rsidRPr="0040140F">
              <w:rPr>
                <w:rFonts w:asciiTheme="minorHAnsi" w:hAnsiTheme="minorHAnsi" w:cs="Arial"/>
                <w:b/>
                <w:sz w:val="20"/>
                <w:szCs w:val="20"/>
              </w:rPr>
              <w:t>Północna 42</w:t>
            </w:r>
          </w:p>
        </w:tc>
      </w:tr>
      <w:tr w:rsidR="00F264F6" w:rsidRPr="0040140F" w:rsidTr="007B544B">
        <w:tc>
          <w:tcPr>
            <w:tcW w:w="162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Dotyczy modułu:</w:t>
            </w:r>
          </w:p>
        </w:tc>
        <w:tc>
          <w:tcPr>
            <w:tcW w:w="3980" w:type="dxa"/>
            <w:gridSpan w:val="4"/>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Nazwa modułu</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Klasyfikacja:</w:t>
            </w:r>
            <w:r w:rsidRPr="0040140F">
              <w:rPr>
                <w:rFonts w:asciiTheme="minorHAnsi" w:hAnsiTheme="minorHAnsi" w:cs="Arial"/>
                <w:sz w:val="20"/>
                <w:szCs w:val="20"/>
              </w:rPr>
              <w:t xml:space="preserve"> Błąd krytyczny</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 Błąd zwykły</w:t>
            </w:r>
          </w:p>
        </w:tc>
      </w:tr>
      <w:tr w:rsidR="00F264F6" w:rsidRPr="0040140F" w:rsidTr="007B544B">
        <w:tc>
          <w:tcPr>
            <w:tcW w:w="162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b/>
                <w:sz w:val="20"/>
                <w:szCs w:val="20"/>
              </w:rPr>
            </w:pPr>
            <w:r w:rsidRPr="0040140F">
              <w:rPr>
                <w:rFonts w:asciiTheme="minorHAnsi" w:hAnsiTheme="minorHAnsi" w:cs="Arial"/>
                <w:b/>
                <w:sz w:val="20"/>
                <w:szCs w:val="20"/>
              </w:rPr>
              <w:t>Termin</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Zgłoszenia</w:t>
            </w:r>
          </w:p>
        </w:tc>
        <w:tc>
          <w:tcPr>
            <w:tcW w:w="1456" w:type="dxa"/>
            <w:gridSpan w:val="2"/>
            <w:tcBorders>
              <w:top w:val="single" w:sz="4" w:space="0" w:color="000000"/>
              <w:left w:val="single" w:sz="4" w:space="0" w:color="000000"/>
              <w:bottom w:val="single" w:sz="4" w:space="0" w:color="000000"/>
              <w:right w:val="nil"/>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Data</w:t>
            </w:r>
          </w:p>
        </w:tc>
        <w:tc>
          <w:tcPr>
            <w:tcW w:w="2524" w:type="dxa"/>
            <w:gridSpan w:val="2"/>
            <w:tcBorders>
              <w:top w:val="single" w:sz="4" w:space="0" w:color="000000"/>
              <w:left w:val="single" w:sz="4" w:space="0" w:color="000000"/>
              <w:bottom w:val="single" w:sz="4" w:space="0" w:color="000000"/>
              <w:right w:val="nil"/>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Godzina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Czy dzień roboczy? (Tak / Nie)</w:t>
            </w:r>
          </w:p>
        </w:tc>
      </w:tr>
      <w:tr w:rsidR="00F264F6" w:rsidRPr="0040140F" w:rsidTr="007B544B">
        <w:tc>
          <w:tcPr>
            <w:tcW w:w="162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b/>
                <w:sz w:val="20"/>
                <w:szCs w:val="20"/>
              </w:rPr>
            </w:pPr>
            <w:r w:rsidRPr="0040140F">
              <w:rPr>
                <w:rFonts w:asciiTheme="minorHAnsi" w:hAnsiTheme="minorHAnsi" w:cs="Arial"/>
                <w:b/>
                <w:sz w:val="20"/>
                <w:szCs w:val="20"/>
              </w:rPr>
              <w:t>Wymagany termin</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Reakcji</w:t>
            </w:r>
          </w:p>
        </w:tc>
        <w:tc>
          <w:tcPr>
            <w:tcW w:w="1463" w:type="dxa"/>
            <w:gridSpan w:val="3"/>
            <w:tcBorders>
              <w:top w:val="single" w:sz="4" w:space="0" w:color="000000"/>
              <w:left w:val="single" w:sz="4" w:space="0" w:color="000000"/>
              <w:bottom w:val="single" w:sz="4" w:space="0" w:color="000000"/>
              <w:right w:val="nil"/>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Reakcja</w:t>
            </w:r>
          </w:p>
        </w:tc>
        <w:tc>
          <w:tcPr>
            <w:tcW w:w="2517" w:type="dxa"/>
            <w:tcBorders>
              <w:top w:val="single" w:sz="4" w:space="0" w:color="000000"/>
              <w:left w:val="single" w:sz="4" w:space="0" w:color="000000"/>
              <w:bottom w:val="single" w:sz="4" w:space="0" w:color="000000"/>
              <w:right w:val="nil"/>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Diagnoza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Naprawa</w:t>
            </w:r>
          </w:p>
        </w:tc>
      </w:tr>
    </w:tbl>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b/>
          <w:sz w:val="20"/>
          <w:szCs w:val="20"/>
        </w:rPr>
      </w:pPr>
      <w:r w:rsidRPr="0040140F">
        <w:rPr>
          <w:rFonts w:asciiTheme="minorHAnsi" w:hAnsiTheme="minorHAnsi" w:cs="Arial"/>
          <w:sz w:val="20"/>
          <w:szCs w:val="20"/>
        </w:rPr>
        <w:t>Wypełnia przyjmujący</w:t>
      </w:r>
      <w:r w:rsidRPr="0040140F">
        <w:rPr>
          <w:rFonts w:asciiTheme="minorHAnsi" w:hAnsiTheme="minorHAnsi" w:cs="Arial"/>
          <w:sz w:val="20"/>
          <w:szCs w:val="20"/>
        </w:rPr>
        <w:tab/>
      </w:r>
    </w:p>
    <w:tbl>
      <w:tblPr>
        <w:tblW w:w="0" w:type="auto"/>
        <w:tblInd w:w="-5" w:type="dxa"/>
        <w:tblLayout w:type="fixed"/>
        <w:tblLook w:val="04A0" w:firstRow="1" w:lastRow="0" w:firstColumn="1" w:lastColumn="0" w:noHBand="0" w:noVBand="1"/>
      </w:tblPr>
      <w:tblGrid>
        <w:gridCol w:w="2418"/>
        <w:gridCol w:w="1725"/>
        <w:gridCol w:w="474"/>
        <w:gridCol w:w="220"/>
        <w:gridCol w:w="110"/>
        <w:gridCol w:w="1659"/>
        <w:gridCol w:w="612"/>
        <w:gridCol w:w="2001"/>
        <w:gridCol w:w="76"/>
      </w:tblGrid>
      <w:tr w:rsidR="00F264F6" w:rsidRPr="0040140F" w:rsidTr="007B544B">
        <w:trPr>
          <w:cantSplit/>
          <w:trHeight w:val="442"/>
        </w:trPr>
        <w:tc>
          <w:tcPr>
            <w:tcW w:w="2418" w:type="dxa"/>
            <w:vMerge w:val="restart"/>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Przyjmujący pracownik Hot Line</w:t>
            </w: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F264F6" w:rsidRPr="0040140F" w:rsidRDefault="00F264F6" w:rsidP="007B544B">
            <w:pPr>
              <w:jc w:val="center"/>
              <w:rPr>
                <w:rFonts w:asciiTheme="minorHAnsi" w:hAnsiTheme="minorHAnsi" w:cs="Arial"/>
                <w:b/>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Imię, nazwisko, nazwa i adres firmy / komórka organizacyjna / </w:t>
            </w:r>
            <w:proofErr w:type="spellStart"/>
            <w:r w:rsidRPr="0040140F">
              <w:rPr>
                <w:rFonts w:asciiTheme="minorHAnsi" w:hAnsiTheme="minorHAnsi" w:cs="Arial"/>
                <w:sz w:val="20"/>
                <w:szCs w:val="20"/>
              </w:rPr>
              <w:t>tel</w:t>
            </w:r>
            <w:proofErr w:type="spellEnd"/>
            <w:r w:rsidRPr="0040140F">
              <w:rPr>
                <w:rFonts w:asciiTheme="minorHAnsi" w:hAnsiTheme="minorHAnsi" w:cs="Arial"/>
                <w:sz w:val="20"/>
                <w:szCs w:val="20"/>
              </w:rPr>
              <w:t>.,e-mail</w:t>
            </w:r>
          </w:p>
        </w:tc>
      </w:tr>
      <w:tr w:rsidR="00F264F6" w:rsidRPr="0040140F" w:rsidTr="007B544B">
        <w:trPr>
          <w:cantSplit/>
          <w:trHeight w:val="282"/>
        </w:trPr>
        <w:tc>
          <w:tcPr>
            <w:tcW w:w="300"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F264F6" w:rsidRPr="0040140F" w:rsidRDefault="00F264F6" w:rsidP="007B544B">
            <w:pPr>
              <w:jc w:val="center"/>
              <w:rPr>
                <w:rFonts w:asciiTheme="minorHAnsi" w:hAnsiTheme="minorHAnsi" w:cs="Arial"/>
                <w:b/>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Podopis przyjmującego:</w:t>
            </w:r>
          </w:p>
        </w:tc>
      </w:tr>
      <w:tr w:rsidR="00F264F6" w:rsidRPr="0040140F" w:rsidTr="007B544B">
        <w:trPr>
          <w:trHeight w:val="492"/>
        </w:trPr>
        <w:tc>
          <w:tcPr>
            <w:tcW w:w="241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 xml:space="preserve">Nr. </w:t>
            </w:r>
            <w:proofErr w:type="spellStart"/>
            <w:r w:rsidRPr="0040140F">
              <w:rPr>
                <w:rFonts w:asciiTheme="minorHAnsi" w:hAnsiTheme="minorHAnsi" w:cs="Arial"/>
                <w:b/>
                <w:sz w:val="20"/>
                <w:szCs w:val="20"/>
              </w:rPr>
              <w:t>wewn</w:t>
            </w:r>
            <w:proofErr w:type="spellEnd"/>
            <w:r w:rsidRPr="0040140F">
              <w:rPr>
                <w:rFonts w:asciiTheme="minorHAnsi" w:hAnsiTheme="minorHAnsi" w:cs="Arial"/>
                <w:b/>
                <w:sz w:val="20"/>
                <w:szCs w:val="20"/>
              </w:rPr>
              <w:t xml:space="preserve"> zgłoszenia</w:t>
            </w:r>
          </w:p>
        </w:tc>
        <w:tc>
          <w:tcPr>
            <w:tcW w:w="1725" w:type="dxa"/>
            <w:tcBorders>
              <w:top w:val="single" w:sz="4" w:space="0" w:color="000000"/>
              <w:left w:val="single" w:sz="4" w:space="0" w:color="000000"/>
              <w:bottom w:val="single" w:sz="4" w:space="0" w:color="000000"/>
              <w:right w:val="nil"/>
            </w:tcBorders>
            <w:vAlign w:val="bottom"/>
          </w:tcPr>
          <w:p w:rsidR="00F264F6" w:rsidRPr="0040140F" w:rsidRDefault="00F264F6" w:rsidP="007B544B">
            <w:pPr>
              <w:jc w:val="center"/>
              <w:rPr>
                <w:rFonts w:asciiTheme="minorHAnsi" w:hAnsiTheme="minorHAnsi" w:cs="Arial"/>
                <w:sz w:val="20"/>
                <w:szCs w:val="20"/>
              </w:rPr>
            </w:pPr>
          </w:p>
        </w:tc>
        <w:tc>
          <w:tcPr>
            <w:tcW w:w="5152" w:type="dxa"/>
            <w:gridSpan w:val="7"/>
            <w:tcBorders>
              <w:top w:val="single" w:sz="4" w:space="0" w:color="000000"/>
              <w:left w:val="single" w:sz="4" w:space="0" w:color="000000"/>
              <w:bottom w:val="single" w:sz="4" w:space="0" w:color="000000"/>
              <w:right w:val="single" w:sz="4" w:space="0" w:color="000000"/>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Klasyfikacja:</w:t>
            </w:r>
            <w:r w:rsidRPr="0040140F">
              <w:rPr>
                <w:rFonts w:asciiTheme="minorHAnsi" w:hAnsiTheme="minorHAnsi" w:cs="Arial"/>
                <w:sz w:val="20"/>
                <w:szCs w:val="20"/>
              </w:rPr>
              <w:t xml:space="preserve">  Błąd krytyczny</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  Błąd zwykły </w:t>
            </w:r>
          </w:p>
        </w:tc>
      </w:tr>
      <w:tr w:rsidR="00F264F6" w:rsidRPr="0040140F" w:rsidTr="007B544B">
        <w:tc>
          <w:tcPr>
            <w:tcW w:w="241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Termin przyjęcia</w:t>
            </w:r>
          </w:p>
        </w:tc>
        <w:tc>
          <w:tcPr>
            <w:tcW w:w="2419" w:type="dxa"/>
            <w:gridSpan w:val="3"/>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Data</w:t>
            </w:r>
          </w:p>
        </w:tc>
        <w:tc>
          <w:tcPr>
            <w:tcW w:w="2381" w:type="dxa"/>
            <w:gridSpan w:val="3"/>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Godzina</w:t>
            </w:r>
          </w:p>
        </w:tc>
        <w:tc>
          <w:tcPr>
            <w:tcW w:w="2077" w:type="dxa"/>
            <w:gridSpan w:val="2"/>
            <w:tcBorders>
              <w:top w:val="single" w:sz="4" w:space="0" w:color="000000"/>
              <w:left w:val="single" w:sz="4" w:space="0" w:color="000000"/>
              <w:bottom w:val="single" w:sz="4" w:space="0" w:color="000000"/>
              <w:right w:val="single" w:sz="4" w:space="0" w:color="000000"/>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Czy dzień roboczy? (TAK / NIE)</w:t>
            </w:r>
          </w:p>
        </w:tc>
      </w:tr>
      <w:tr w:rsidR="00F264F6" w:rsidRPr="0040140F" w:rsidTr="007B544B">
        <w:tc>
          <w:tcPr>
            <w:tcW w:w="241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Zobowiązany do udzielenia odpowiedzi przedstawiciel wykonawcy</w:t>
            </w:r>
          </w:p>
        </w:tc>
        <w:tc>
          <w:tcPr>
            <w:tcW w:w="6877" w:type="dxa"/>
            <w:gridSpan w:val="8"/>
            <w:tcBorders>
              <w:top w:val="single" w:sz="4" w:space="0" w:color="000000"/>
              <w:left w:val="single" w:sz="4" w:space="0" w:color="000000"/>
              <w:bottom w:val="single" w:sz="4" w:space="0" w:color="000000"/>
              <w:right w:val="single" w:sz="4" w:space="0" w:color="000000"/>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Imię, nazwisko, nazwa i adres firmy / komórka organizacyjna / </w:t>
            </w:r>
            <w:proofErr w:type="spellStart"/>
            <w:r w:rsidRPr="0040140F">
              <w:rPr>
                <w:rFonts w:asciiTheme="minorHAnsi" w:hAnsiTheme="minorHAnsi" w:cs="Arial"/>
                <w:sz w:val="20"/>
                <w:szCs w:val="20"/>
              </w:rPr>
              <w:t>tel</w:t>
            </w:r>
            <w:proofErr w:type="spellEnd"/>
            <w:r w:rsidRPr="0040140F">
              <w:rPr>
                <w:rFonts w:asciiTheme="minorHAnsi" w:hAnsiTheme="minorHAnsi" w:cs="Arial"/>
                <w:sz w:val="20"/>
                <w:szCs w:val="20"/>
              </w:rPr>
              <w:t>.,e-mail</w:t>
            </w:r>
          </w:p>
        </w:tc>
      </w:tr>
      <w:tr w:rsidR="00F264F6" w:rsidRPr="0040140F" w:rsidTr="007B544B">
        <w:tc>
          <w:tcPr>
            <w:tcW w:w="241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Termin odpowiedzi</w:t>
            </w:r>
          </w:p>
        </w:tc>
        <w:tc>
          <w:tcPr>
            <w:tcW w:w="2199" w:type="dxa"/>
            <w:gridSpan w:val="2"/>
            <w:tcBorders>
              <w:top w:val="single" w:sz="4" w:space="0" w:color="000000"/>
              <w:left w:val="single" w:sz="4" w:space="0" w:color="000000"/>
              <w:bottom w:val="single" w:sz="4" w:space="0" w:color="000000"/>
              <w:right w:val="nil"/>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Data</w:t>
            </w:r>
          </w:p>
        </w:tc>
        <w:tc>
          <w:tcPr>
            <w:tcW w:w="4678" w:type="dxa"/>
            <w:gridSpan w:val="6"/>
            <w:tcBorders>
              <w:top w:val="single" w:sz="4" w:space="0" w:color="000000"/>
              <w:left w:val="single" w:sz="4" w:space="0" w:color="000000"/>
              <w:bottom w:val="single" w:sz="4" w:space="0" w:color="000000"/>
              <w:right w:val="single" w:sz="4" w:space="0" w:color="000000"/>
            </w:tcBorders>
            <w:vAlign w:val="bottom"/>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Godzina</w:t>
            </w:r>
          </w:p>
        </w:tc>
      </w:tr>
      <w:tr w:rsidR="00F264F6" w:rsidRPr="0040140F" w:rsidTr="007B544B">
        <w:tc>
          <w:tcPr>
            <w:tcW w:w="2418" w:type="dxa"/>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Wymagany termin reakcji</w:t>
            </w:r>
          </w:p>
        </w:tc>
        <w:tc>
          <w:tcPr>
            <w:tcW w:w="2199" w:type="dxa"/>
            <w:gridSpan w:val="2"/>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Reakcja</w:t>
            </w:r>
          </w:p>
        </w:tc>
        <w:tc>
          <w:tcPr>
            <w:tcW w:w="1989" w:type="dxa"/>
            <w:gridSpan w:val="3"/>
            <w:tcBorders>
              <w:top w:val="single" w:sz="4" w:space="0" w:color="000000"/>
              <w:left w:val="single" w:sz="4" w:space="0" w:color="000000"/>
              <w:bottom w:val="single" w:sz="4" w:space="0" w:color="000000"/>
              <w:right w:val="nil"/>
            </w:tcBorders>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Diagnoza</w:t>
            </w:r>
          </w:p>
        </w:tc>
        <w:tc>
          <w:tcPr>
            <w:tcW w:w="2689" w:type="dxa"/>
            <w:gridSpan w:val="3"/>
            <w:tcBorders>
              <w:top w:val="single" w:sz="4" w:space="0" w:color="000000"/>
              <w:left w:val="single" w:sz="4" w:space="0" w:color="000000"/>
              <w:bottom w:val="single" w:sz="4" w:space="0" w:color="000000"/>
              <w:right w:val="single" w:sz="4" w:space="0" w:color="000000"/>
            </w:tcBorders>
            <w:vAlign w:val="bottom"/>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Naprawa</w:t>
            </w: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tc>
      </w:tr>
      <w:tr w:rsidR="00F264F6" w:rsidRPr="0040140F" w:rsidTr="007B544B">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u w:val="single"/>
              </w:rPr>
              <w:t>WYPEŁNIA ZGŁASZAJĄCY:</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b/>
                <w:sz w:val="20"/>
                <w:szCs w:val="20"/>
              </w:rPr>
              <w:t>WYPEŁNIA PRACOWNIK HOT LINE:</w:t>
            </w:r>
          </w:p>
          <w:p w:rsidR="00F264F6" w:rsidRPr="0040140F" w:rsidRDefault="00F264F6" w:rsidP="007B544B">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94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Program, posiadana wersja, platforma bazodanowa:</w:t>
            </w:r>
          </w:p>
        </w:tc>
        <w:tc>
          <w:tcPr>
            <w:tcW w:w="4272" w:type="dxa"/>
            <w:gridSpan w:val="3"/>
            <w:vMerge w:val="restart"/>
            <w:tcBorders>
              <w:top w:val="single" w:sz="4" w:space="0" w:color="000000"/>
              <w:left w:val="single" w:sz="4" w:space="0" w:color="000000"/>
              <w:bottom w:val="single" w:sz="4" w:space="0" w:color="000000"/>
              <w:right w:val="nil"/>
            </w:tcBorders>
            <w:tcMar>
              <w:top w:w="0" w:type="dxa"/>
              <w:left w:w="0" w:type="dxa"/>
              <w:bottom w:w="0" w:type="dxa"/>
              <w:right w:w="0" w:type="dxa"/>
            </w:tcMar>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Odpowiedź:</w:t>
            </w: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Treść Zgłoszenia:</w:t>
            </w: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p>
        </w:tc>
        <w:tc>
          <w:tcPr>
            <w:tcW w:w="2977" w:type="dxa"/>
            <w:gridSpan w:val="3"/>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Załączniki:</w:t>
            </w:r>
          </w:p>
        </w:tc>
        <w:tc>
          <w:tcPr>
            <w:tcW w:w="2977" w:type="dxa"/>
            <w:gridSpan w:val="3"/>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3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u w:val="single"/>
              </w:rPr>
              <w:t>Podpis Zgłaszającego</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Podpis Pracownika Hot Line</w:t>
            </w:r>
          </w:p>
        </w:tc>
        <w:tc>
          <w:tcPr>
            <w:tcW w:w="76" w:type="dxa"/>
            <w:tcBorders>
              <w:top w:val="nil"/>
              <w:left w:val="single" w:sz="4" w:space="0" w:color="000000"/>
              <w:bottom w:val="nil"/>
              <w:right w:val="nil"/>
            </w:tcBorders>
            <w:tcMar>
              <w:top w:w="0" w:type="dxa"/>
              <w:left w:w="0" w:type="dxa"/>
              <w:bottom w:w="0" w:type="dxa"/>
              <w:right w:w="0" w:type="dxa"/>
            </w:tcMar>
          </w:tcPr>
          <w:p w:rsidR="00F264F6" w:rsidRPr="0040140F" w:rsidRDefault="00F264F6" w:rsidP="007B544B">
            <w:pPr>
              <w:jc w:val="center"/>
              <w:rPr>
                <w:rFonts w:asciiTheme="minorHAnsi" w:hAnsiTheme="minorHAnsi" w:cs="Arial"/>
                <w:sz w:val="20"/>
                <w:szCs w:val="20"/>
              </w:rPr>
            </w:pPr>
          </w:p>
        </w:tc>
      </w:tr>
      <w:tr w:rsidR="00F264F6" w:rsidRPr="0040140F" w:rsidTr="007B544B">
        <w:trPr>
          <w:trHeight w:val="362"/>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u w:val="single"/>
              </w:rPr>
              <w:t>Imię, nazwisko, tel., e-mail</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Imię, nazwisko, tel., e-mail:</w:t>
            </w:r>
          </w:p>
        </w:tc>
        <w:tc>
          <w:tcPr>
            <w:tcW w:w="76" w:type="dxa"/>
            <w:tcBorders>
              <w:top w:val="nil"/>
              <w:left w:val="single" w:sz="4" w:space="0" w:color="000000"/>
              <w:bottom w:val="nil"/>
              <w:right w:val="nil"/>
            </w:tcBorders>
            <w:tcMar>
              <w:top w:w="0" w:type="dxa"/>
              <w:left w:w="0" w:type="dxa"/>
              <w:bottom w:w="0" w:type="dxa"/>
              <w:right w:w="0" w:type="dxa"/>
            </w:tcMar>
          </w:tcPr>
          <w:p w:rsidR="00F264F6" w:rsidRPr="0040140F" w:rsidRDefault="00F264F6" w:rsidP="007B544B">
            <w:pPr>
              <w:jc w:val="center"/>
              <w:rPr>
                <w:rFonts w:asciiTheme="minorHAnsi" w:hAnsiTheme="minorHAnsi" w:cs="Arial"/>
                <w:sz w:val="20"/>
                <w:szCs w:val="20"/>
              </w:rPr>
            </w:pPr>
          </w:p>
        </w:tc>
      </w:tr>
    </w:tbl>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r w:rsidRPr="0040140F">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F264F6" w:rsidRPr="0040140F" w:rsidTr="007B544B">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Załącznik nr 3 do Umowy</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Informacje o zamawiającym</w:t>
            </w: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tcBorders>
            <w:shd w:val="clear" w:color="auto" w:fill="auto"/>
            <w:textDirection w:val="btLr"/>
          </w:tcPr>
          <w:p w:rsidR="00F264F6" w:rsidRPr="0040140F" w:rsidRDefault="00F264F6" w:rsidP="007B544B">
            <w:pPr>
              <w:snapToGrid w:val="0"/>
              <w:ind w:left="113" w:right="113"/>
              <w:jc w:val="both"/>
              <w:rPr>
                <w:rFonts w:asciiTheme="minorHAnsi" w:hAnsiTheme="minorHAnsi"/>
                <w:sz w:val="20"/>
                <w:szCs w:val="20"/>
              </w:rPr>
            </w:pPr>
            <w:r w:rsidRPr="0040140F">
              <w:rPr>
                <w:rFonts w:asciiTheme="minorHAnsi" w:hAnsiTheme="minorHAnsi"/>
                <w:sz w:val="20"/>
                <w:szCs w:val="20"/>
              </w:rPr>
              <w:t xml:space="preserve">Samodzielny Publiczny </w:t>
            </w:r>
          </w:p>
          <w:p w:rsidR="00F264F6" w:rsidRPr="0040140F" w:rsidRDefault="00F264F6" w:rsidP="007B544B">
            <w:pPr>
              <w:snapToGrid w:val="0"/>
              <w:ind w:left="113" w:right="113"/>
              <w:jc w:val="both"/>
              <w:rPr>
                <w:rFonts w:asciiTheme="minorHAnsi" w:hAnsiTheme="minorHAnsi"/>
                <w:sz w:val="20"/>
                <w:szCs w:val="20"/>
              </w:rPr>
            </w:pPr>
            <w:r w:rsidRPr="0040140F">
              <w:rPr>
                <w:rFonts w:asciiTheme="minorHAnsi" w:hAnsiTheme="minorHAnsi"/>
                <w:sz w:val="20"/>
                <w:szCs w:val="20"/>
              </w:rPr>
              <w:t>Zakład Opieki Zdrowotnej MSWiA w Łodzi</w:t>
            </w:r>
          </w:p>
          <w:p w:rsidR="00F264F6" w:rsidRPr="0040140F" w:rsidRDefault="00F264F6" w:rsidP="007B544B">
            <w:pPr>
              <w:snapToGrid w:val="0"/>
              <w:ind w:left="113" w:right="113"/>
              <w:jc w:val="both"/>
              <w:rPr>
                <w:rFonts w:asciiTheme="minorHAnsi" w:hAnsiTheme="minorHAnsi"/>
                <w:sz w:val="20"/>
                <w:szCs w:val="20"/>
              </w:rPr>
            </w:pPr>
            <w:r w:rsidRPr="0040140F">
              <w:rPr>
                <w:rFonts w:asciiTheme="minorHAnsi" w:hAnsiTheme="minorHAnsi"/>
                <w:sz w:val="20"/>
                <w:szCs w:val="20"/>
              </w:rPr>
              <w:t>91-425 Łódź ul. Północna 42</w:t>
            </w:r>
          </w:p>
        </w:tc>
        <w:tc>
          <w:tcPr>
            <w:tcW w:w="492" w:type="dxa"/>
            <w:tcBorders>
              <w:top w:val="single" w:sz="4" w:space="0" w:color="000000"/>
              <w:left w:val="single" w:sz="4" w:space="0" w:color="000000"/>
              <w:bottom w:val="single" w:sz="4" w:space="0" w:color="000000"/>
            </w:tcBorders>
            <w:shd w:val="clear" w:color="auto" w:fill="auto"/>
            <w:textDirection w:val="btLr"/>
          </w:tcPr>
          <w:p w:rsidR="00F264F6" w:rsidRPr="0040140F" w:rsidRDefault="00F264F6" w:rsidP="007B544B">
            <w:pPr>
              <w:snapToGrid w:val="0"/>
              <w:ind w:left="113" w:right="113"/>
              <w:jc w:val="both"/>
            </w:pPr>
          </w:p>
        </w:tc>
        <w:tc>
          <w:tcPr>
            <w:tcW w:w="1043"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Samodzielny Publiczny </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Zakład Opieki Zdrowotnej MSWiA  w Łodzi</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Nazwa jednostki:</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Akceptacja dostarczania informacji dotyczących pakietu </w:t>
            </w:r>
            <w:proofErr w:type="spellStart"/>
            <w:r w:rsidRPr="0040140F">
              <w:rPr>
                <w:rFonts w:asciiTheme="minorHAnsi" w:hAnsiTheme="minorHAnsi" w:cs="Arial"/>
                <w:sz w:val="20"/>
                <w:szCs w:val="20"/>
              </w:rPr>
              <w:t>InfoMedica</w:t>
            </w:r>
            <w:proofErr w:type="spellEnd"/>
            <w:r w:rsidRPr="0040140F">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Identyfikator Klienta w systemie zgłoszeń: (przydziela </w:t>
            </w:r>
            <w:proofErr w:type="spellStart"/>
            <w:r w:rsidRPr="0040140F">
              <w:rPr>
                <w:rFonts w:asciiTheme="minorHAnsi" w:hAnsiTheme="minorHAnsi" w:cs="Arial"/>
                <w:sz w:val="20"/>
                <w:szCs w:val="20"/>
              </w:rPr>
              <w:t>adninistrator</w:t>
            </w:r>
            <w:proofErr w:type="spellEnd"/>
            <w:r w:rsidRPr="0040140F">
              <w:rPr>
                <w:rFonts w:asciiTheme="minorHAnsi" w:hAnsiTheme="minorHAnsi" w:cs="Arial"/>
                <w:sz w:val="20"/>
                <w:szCs w:val="20"/>
              </w:rPr>
              <w:t xml:space="preserve"> systemu obsługi zgłoszeń)</w:t>
            </w:r>
          </w:p>
        </w:tc>
      </w:tr>
    </w:tbl>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p>
    <w:p w:rsidR="00F264F6" w:rsidRPr="0040140F" w:rsidRDefault="00F264F6" w:rsidP="00F264F6">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842"/>
        <w:gridCol w:w="550"/>
        <w:gridCol w:w="374"/>
        <w:gridCol w:w="374"/>
        <w:gridCol w:w="375"/>
        <w:gridCol w:w="374"/>
        <w:gridCol w:w="374"/>
        <w:gridCol w:w="374"/>
        <w:gridCol w:w="375"/>
        <w:gridCol w:w="375"/>
        <w:gridCol w:w="5370"/>
      </w:tblGrid>
      <w:tr w:rsidR="00F264F6" w:rsidRPr="0040140F" w:rsidTr="007B544B">
        <w:trPr>
          <w:cantSplit/>
          <w:trHeight w:val="1261"/>
        </w:trPr>
        <w:tc>
          <w:tcPr>
            <w:tcW w:w="842" w:type="dxa"/>
            <w:vMerge w:val="restart"/>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xml:space="preserve">  Osoby upoważnione do reprezentowania klienta i / lub osoby upoważnione do internetowej rejestracji zgłoszeń:</w:t>
            </w: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proofErr w:type="spellStart"/>
            <w:r w:rsidRPr="0040140F">
              <w:rPr>
                <w:rFonts w:asciiTheme="minorHAnsi" w:hAnsiTheme="minorHAnsi" w:cs="Arial"/>
                <w:sz w:val="20"/>
                <w:szCs w:val="20"/>
              </w:rPr>
              <w:t>Kod_osoby</w:t>
            </w:r>
            <w:proofErr w:type="spellEnd"/>
          </w:p>
        </w:tc>
        <w:tc>
          <w:tcPr>
            <w:tcW w:w="374"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val="restart"/>
            <w:tcBorders>
              <w:top w:val="single" w:sz="4" w:space="0" w:color="000000"/>
              <w:left w:val="single" w:sz="4" w:space="0" w:color="000000"/>
              <w:bottom w:val="single" w:sz="4" w:space="0" w:color="000000"/>
              <w:right w:val="single" w:sz="4" w:space="0" w:color="000000"/>
            </w:tcBorders>
            <w:textDirection w:val="btLr"/>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u w:val="single"/>
              </w:rPr>
              <w:t>Legenda:</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E-mail     – indywidualny służbowy adres pracownika;</w:t>
            </w:r>
          </w:p>
          <w:p w:rsidR="00F264F6" w:rsidRPr="0040140F" w:rsidRDefault="00F264F6" w:rsidP="007B544B">
            <w:pPr>
              <w:jc w:val="center"/>
              <w:rPr>
                <w:rFonts w:asciiTheme="minorHAnsi" w:hAnsiTheme="minorHAnsi" w:cs="Arial"/>
                <w:sz w:val="20"/>
                <w:szCs w:val="20"/>
              </w:rPr>
            </w:pPr>
            <w:proofErr w:type="spellStart"/>
            <w:r w:rsidRPr="0040140F">
              <w:rPr>
                <w:rFonts w:asciiTheme="minorHAnsi" w:hAnsiTheme="minorHAnsi" w:cs="Arial"/>
                <w:sz w:val="20"/>
                <w:szCs w:val="20"/>
              </w:rPr>
              <w:t>Reprez</w:t>
            </w:r>
            <w:proofErr w:type="spellEnd"/>
            <w:r w:rsidRPr="0040140F">
              <w:rPr>
                <w:rFonts w:asciiTheme="minorHAnsi" w:hAnsiTheme="minorHAnsi" w:cs="Arial"/>
                <w:sz w:val="20"/>
                <w:szCs w:val="20"/>
              </w:rPr>
              <w:t xml:space="preserve">   – osoba uprawniona do reprezentowania Państwa jednostki przy zawieraniu umów handlowych (wartości: TAK / NIE);</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ADM       – osoba uprawniona do rejestrowania zgłoszeń dla systemów Administracyjnych w imieniu Państwa jednostki (wartości: TAK / NIE);</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MED       – osoba uprawniona do rejestrowania zgłoszeń dla systemów Medycznych w imieniu Państwa jednostki (wartości: TAK / NIE);</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ADM_K  – osoba pełniąca rolę koordynatora** zgłoszeń systemów Administracyjnych w państwa jednostce (wartości: TAK / NIE);</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MED_K  – osoba pełniąca rolę koordynatora** zgłoszeń systemów Medycznych w państwa jednostce (wartości: TAK / NIE);</w:t>
            </w: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AKT       – osoba będąca aktualnie pracownikiem państwa jednostki (wartości: TAK / NIE);</w:t>
            </w:r>
          </w:p>
          <w:p w:rsidR="00F264F6" w:rsidRPr="0040140F" w:rsidRDefault="00F264F6" w:rsidP="007B544B">
            <w:pPr>
              <w:jc w:val="center"/>
              <w:rPr>
                <w:rFonts w:asciiTheme="minorHAnsi" w:hAnsiTheme="minorHAnsi" w:cs="Arial"/>
                <w:sz w:val="20"/>
                <w:szCs w:val="20"/>
              </w:rPr>
            </w:pPr>
            <w:proofErr w:type="spellStart"/>
            <w:r w:rsidRPr="0040140F">
              <w:rPr>
                <w:rFonts w:asciiTheme="minorHAnsi" w:hAnsiTheme="minorHAnsi" w:cs="Arial"/>
                <w:sz w:val="20"/>
                <w:szCs w:val="20"/>
              </w:rPr>
              <w:t>Kod_osoby</w:t>
            </w:r>
            <w:proofErr w:type="spellEnd"/>
            <w:r w:rsidRPr="0040140F">
              <w:rPr>
                <w:rFonts w:asciiTheme="minorHAnsi" w:hAnsiTheme="minorHAnsi" w:cs="Arial"/>
                <w:sz w:val="20"/>
                <w:szCs w:val="20"/>
              </w:rPr>
              <w:t xml:space="preserve"> – identyfikator przydzielany przez Administratora systemu obsługi zgłoszeń – przydziela </w:t>
            </w:r>
            <w:r w:rsidRPr="0040140F">
              <w:rPr>
                <w:rFonts w:asciiTheme="minorHAnsi" w:hAnsiTheme="minorHAnsi" w:cs="Arial"/>
                <w:b/>
                <w:sz w:val="20"/>
                <w:szCs w:val="20"/>
              </w:rPr>
              <w:t>Wykonawca</w:t>
            </w:r>
            <w:r w:rsidRPr="0040140F">
              <w:rPr>
                <w:rFonts w:asciiTheme="minorHAnsi" w:hAnsiTheme="minorHAnsi" w:cs="Arial"/>
                <w:sz w:val="20"/>
                <w:szCs w:val="20"/>
              </w:rPr>
              <w:t xml:space="preserve"> </w:t>
            </w:r>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UWAGA ! WAŻNE !</w:t>
            </w:r>
          </w:p>
          <w:p w:rsidR="00F264F6" w:rsidRPr="0040140F" w:rsidRDefault="00F264F6" w:rsidP="00F264F6">
            <w:pPr>
              <w:numPr>
                <w:ilvl w:val="0"/>
                <w:numId w:val="42"/>
              </w:numPr>
              <w:jc w:val="center"/>
              <w:rPr>
                <w:rFonts w:asciiTheme="minorHAnsi" w:hAnsiTheme="minorHAnsi" w:cs="Arial"/>
                <w:sz w:val="20"/>
                <w:szCs w:val="20"/>
              </w:rPr>
            </w:pPr>
            <w:r w:rsidRPr="0040140F">
              <w:rPr>
                <w:rFonts w:asciiTheme="minorHAnsi" w:hAnsiTheme="minorHAnsi" w:cs="Arial"/>
                <w:sz w:val="20"/>
                <w:szCs w:val="20"/>
              </w:rPr>
              <w:t>Bardzo prosimy o podanie indywidualnych służbowych adresów e-mail dla każdego pracownika zaangażowanego w przesyłanie zgłoszeń</w:t>
            </w:r>
          </w:p>
          <w:p w:rsidR="00F264F6" w:rsidRPr="0040140F" w:rsidRDefault="00F264F6" w:rsidP="00F264F6">
            <w:pPr>
              <w:numPr>
                <w:ilvl w:val="0"/>
                <w:numId w:val="42"/>
              </w:numPr>
              <w:jc w:val="center"/>
              <w:rPr>
                <w:rFonts w:asciiTheme="minorHAnsi" w:hAnsiTheme="minorHAnsi" w:cs="Arial"/>
                <w:sz w:val="20"/>
                <w:szCs w:val="20"/>
              </w:rPr>
            </w:pPr>
            <w:r w:rsidRPr="0040140F">
              <w:rPr>
                <w:rFonts w:asciiTheme="minorHAnsi" w:hAnsiTheme="minorHAnsi" w:cs="Arial"/>
                <w:sz w:val="20"/>
                <w:szCs w:val="20"/>
              </w:rPr>
              <w:t xml:space="preserve">Zalecamy wskazanie maksymalnie kliku osób </w:t>
            </w:r>
            <w:proofErr w:type="spellStart"/>
            <w:r w:rsidRPr="0040140F">
              <w:rPr>
                <w:rFonts w:asciiTheme="minorHAnsi" w:hAnsiTheme="minorHAnsi" w:cs="Arial"/>
                <w:sz w:val="20"/>
                <w:szCs w:val="20"/>
              </w:rPr>
              <w:t>odpowiedzalnych</w:t>
            </w:r>
            <w:proofErr w:type="spellEnd"/>
            <w:r w:rsidRPr="0040140F">
              <w:rPr>
                <w:rFonts w:asciiTheme="minorHAnsi" w:hAnsiTheme="minorHAnsi" w:cs="Arial"/>
                <w:sz w:val="20"/>
                <w:szCs w:val="20"/>
              </w:rPr>
              <w:t xml:space="preserve"> za rejestrację zgłoszeń w ramach całej jednostki.</w:t>
            </w:r>
          </w:p>
          <w:p w:rsidR="00F264F6" w:rsidRPr="0040140F" w:rsidRDefault="00F264F6" w:rsidP="00F264F6">
            <w:pPr>
              <w:numPr>
                <w:ilvl w:val="0"/>
                <w:numId w:val="42"/>
              </w:numPr>
              <w:jc w:val="center"/>
              <w:rPr>
                <w:rFonts w:asciiTheme="minorHAnsi" w:hAnsiTheme="minorHAnsi" w:cs="Arial"/>
                <w:sz w:val="20"/>
                <w:szCs w:val="20"/>
              </w:rPr>
            </w:pPr>
            <w:r w:rsidRPr="0040140F">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40140F">
              <w:rPr>
                <w:rFonts w:asciiTheme="minorHAnsi" w:hAnsiTheme="minorHAnsi" w:cs="Arial"/>
                <w:sz w:val="20"/>
                <w:szCs w:val="20"/>
              </w:rPr>
              <w:t>infomedica</w:t>
            </w:r>
            <w:proofErr w:type="spellEnd"/>
          </w:p>
          <w:p w:rsidR="00F264F6" w:rsidRPr="0040140F" w:rsidRDefault="00F264F6" w:rsidP="007B544B">
            <w:pPr>
              <w:jc w:val="center"/>
              <w:rPr>
                <w:rFonts w:asciiTheme="minorHAnsi" w:hAnsiTheme="minorHAnsi" w:cs="Arial"/>
                <w:sz w:val="20"/>
                <w:szCs w:val="20"/>
              </w:rPr>
            </w:pPr>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G</w:t>
            </w:r>
            <w:r w:rsidRPr="0040140F">
              <w:rPr>
                <w:rFonts w:asciiTheme="minorHAnsi" w:hAnsiTheme="minorHAnsi" w:cs="Arial"/>
                <w:sz w:val="20"/>
                <w:szCs w:val="20"/>
                <w:u w:val="single"/>
              </w:rPr>
              <w:t xml:space="preserve">łówny adres e-mail Klienta – adres, na który przesyłane są informacje dotyczące pakietu </w:t>
            </w:r>
            <w:proofErr w:type="spellStart"/>
            <w:r w:rsidRPr="0040140F">
              <w:rPr>
                <w:rFonts w:asciiTheme="minorHAnsi" w:hAnsiTheme="minorHAnsi" w:cs="Arial"/>
                <w:sz w:val="20"/>
                <w:szCs w:val="20"/>
                <w:u w:val="single"/>
              </w:rPr>
              <w:t>InfoMedica</w:t>
            </w:r>
            <w:proofErr w:type="spellEnd"/>
          </w:p>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   rola koordynatora umożliwia przegląd oraz modyfikację zgłoszeń innych osób rejestrujących zgłoszenia w imieniu Państwa jednostki.</w:t>
            </w:r>
          </w:p>
        </w:tc>
      </w:tr>
      <w:tr w:rsidR="00F264F6" w:rsidRPr="0040140F" w:rsidTr="007B544B">
        <w:trPr>
          <w:cantSplit/>
          <w:trHeight w:val="698"/>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AKT</w:t>
            </w:r>
          </w:p>
        </w:tc>
        <w:tc>
          <w:tcPr>
            <w:tcW w:w="374"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990"/>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MED_K</w:t>
            </w:r>
          </w:p>
        </w:tc>
        <w:tc>
          <w:tcPr>
            <w:tcW w:w="374"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693"/>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MED</w:t>
            </w:r>
          </w:p>
        </w:tc>
        <w:tc>
          <w:tcPr>
            <w:tcW w:w="374"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987"/>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ADM_K</w:t>
            </w:r>
          </w:p>
        </w:tc>
        <w:tc>
          <w:tcPr>
            <w:tcW w:w="374"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845"/>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ADM</w:t>
            </w:r>
          </w:p>
        </w:tc>
        <w:tc>
          <w:tcPr>
            <w:tcW w:w="374"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1127"/>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proofErr w:type="spellStart"/>
            <w:r w:rsidRPr="0040140F">
              <w:rPr>
                <w:rFonts w:asciiTheme="minorHAnsi" w:hAnsiTheme="minorHAnsi" w:cs="Arial"/>
                <w:sz w:val="20"/>
                <w:szCs w:val="20"/>
              </w:rPr>
              <w:t>Reprez</w:t>
            </w:r>
            <w:proofErr w:type="spellEnd"/>
          </w:p>
        </w:tc>
        <w:tc>
          <w:tcPr>
            <w:tcW w:w="374"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831"/>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e-mail</w:t>
            </w:r>
          </w:p>
        </w:tc>
        <w:tc>
          <w:tcPr>
            <w:tcW w:w="374" w:type="dxa"/>
            <w:tcBorders>
              <w:top w:val="single" w:sz="4" w:space="0" w:color="000000"/>
              <w:left w:val="single" w:sz="4" w:space="0" w:color="000000"/>
              <w:bottom w:val="single" w:sz="4" w:space="0" w:color="000000"/>
              <w:right w:val="nil"/>
            </w:tcBorders>
            <w:textDirection w:val="btLr"/>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925"/>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Telefon</w:t>
            </w: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1408"/>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Stanowisko</w:t>
            </w: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1272"/>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Nazwisko</w:t>
            </w: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975"/>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Imiona</w:t>
            </w: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r w:rsidR="00F264F6" w:rsidRPr="0040140F" w:rsidTr="007B544B">
        <w:trPr>
          <w:cantSplit/>
          <w:trHeight w:val="989"/>
        </w:trPr>
        <w:tc>
          <w:tcPr>
            <w:tcW w:w="842" w:type="dxa"/>
            <w:vMerge/>
            <w:tcBorders>
              <w:top w:val="single" w:sz="4" w:space="0" w:color="000000"/>
              <w:left w:val="single" w:sz="4" w:space="0" w:color="000000"/>
              <w:bottom w:val="single" w:sz="4" w:space="0" w:color="000000"/>
              <w:right w:val="nil"/>
            </w:tcBorders>
            <w:vAlign w:val="center"/>
            <w:hideMark/>
          </w:tcPr>
          <w:p w:rsidR="00F264F6" w:rsidRPr="0040140F" w:rsidRDefault="00F264F6" w:rsidP="007B544B">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F264F6" w:rsidRPr="0040140F" w:rsidRDefault="00F264F6" w:rsidP="007B544B">
            <w:pPr>
              <w:jc w:val="center"/>
              <w:rPr>
                <w:rFonts w:asciiTheme="minorHAnsi" w:hAnsiTheme="minorHAnsi" w:cs="Arial"/>
                <w:sz w:val="20"/>
                <w:szCs w:val="20"/>
              </w:rPr>
            </w:pPr>
            <w:r w:rsidRPr="0040140F">
              <w:rPr>
                <w:rFonts w:asciiTheme="minorHAnsi" w:hAnsiTheme="minorHAnsi" w:cs="Arial"/>
                <w:sz w:val="20"/>
                <w:szCs w:val="20"/>
              </w:rPr>
              <w:t>Tytuł</w:t>
            </w: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F264F6" w:rsidRPr="0040140F" w:rsidRDefault="00F264F6" w:rsidP="007B544B">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F264F6" w:rsidRPr="0040140F" w:rsidRDefault="00F264F6" w:rsidP="007B544B">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F264F6" w:rsidRPr="0040140F" w:rsidRDefault="00F264F6" w:rsidP="007B544B">
            <w:pPr>
              <w:jc w:val="center"/>
              <w:rPr>
                <w:rFonts w:asciiTheme="minorHAnsi" w:hAnsiTheme="minorHAnsi" w:cs="Arial"/>
                <w:sz w:val="20"/>
                <w:szCs w:val="20"/>
              </w:rPr>
            </w:pPr>
          </w:p>
        </w:tc>
      </w:tr>
    </w:tbl>
    <w:p w:rsidR="00F264F6" w:rsidRPr="0040140F" w:rsidRDefault="00F264F6" w:rsidP="00F264F6">
      <w:pPr>
        <w:jc w:val="center"/>
        <w:rPr>
          <w:rFonts w:asciiTheme="minorHAnsi" w:hAnsiTheme="minorHAnsi" w:cs="Arial"/>
          <w:sz w:val="20"/>
          <w:szCs w:val="20"/>
        </w:rPr>
      </w:pPr>
    </w:p>
    <w:p w:rsidR="00F264F6" w:rsidRDefault="00F264F6" w:rsidP="00F264F6">
      <w:pPr>
        <w:rPr>
          <w:rFonts w:asciiTheme="minorHAnsi" w:hAnsiTheme="minorHAnsi" w:cs="Arial"/>
          <w:sz w:val="20"/>
          <w:szCs w:val="20"/>
        </w:rPr>
      </w:pPr>
    </w:p>
    <w:p w:rsidR="00F264F6" w:rsidRPr="009B7CB4" w:rsidRDefault="00F264F6" w:rsidP="00F264F6">
      <w:pPr>
        <w:rPr>
          <w:rFonts w:asciiTheme="minorHAnsi" w:hAnsiTheme="minorHAnsi" w:cs="Arial"/>
          <w:sz w:val="20"/>
          <w:szCs w:val="20"/>
        </w:rPr>
      </w:pPr>
    </w:p>
    <w:p w:rsidR="00F264F6" w:rsidRPr="009B7CB4" w:rsidRDefault="00F264F6" w:rsidP="00F264F6">
      <w:pPr>
        <w:jc w:val="center"/>
        <w:rPr>
          <w:rFonts w:asciiTheme="minorHAnsi" w:hAnsiTheme="minorHAnsi" w:cs="Arial"/>
          <w:sz w:val="20"/>
          <w:szCs w:val="20"/>
        </w:rPr>
      </w:pPr>
    </w:p>
    <w:p w:rsidR="00F264F6" w:rsidRPr="002D108F" w:rsidRDefault="00F264F6" w:rsidP="00F264F6">
      <w:pPr>
        <w:jc w:val="center"/>
        <w:rPr>
          <w:rFonts w:asciiTheme="minorHAnsi" w:hAnsiTheme="minorHAnsi" w:cs="Arial"/>
          <w:sz w:val="20"/>
          <w:szCs w:val="20"/>
        </w:rPr>
      </w:pPr>
      <w:r w:rsidRPr="002D108F">
        <w:rPr>
          <w:rFonts w:asciiTheme="minorHAnsi" w:hAnsiTheme="minorHAnsi" w:cs="Arial"/>
          <w:sz w:val="20"/>
          <w:szCs w:val="20"/>
        </w:rPr>
        <w:t xml:space="preserve">Załącznik nr </w:t>
      </w:r>
      <w:r>
        <w:rPr>
          <w:rFonts w:asciiTheme="minorHAnsi" w:hAnsiTheme="minorHAnsi" w:cs="Arial"/>
          <w:sz w:val="20"/>
          <w:szCs w:val="20"/>
        </w:rPr>
        <w:t>4</w:t>
      </w:r>
      <w:r w:rsidRPr="002D108F">
        <w:rPr>
          <w:rFonts w:asciiTheme="minorHAnsi" w:hAnsiTheme="minorHAnsi" w:cs="Arial"/>
          <w:sz w:val="20"/>
          <w:szCs w:val="20"/>
        </w:rPr>
        <w:t xml:space="preserve"> do Umowy</w:t>
      </w:r>
    </w:p>
    <w:p w:rsidR="00F264F6" w:rsidRPr="002D108F" w:rsidRDefault="00F264F6" w:rsidP="00F264F6">
      <w:pPr>
        <w:jc w:val="center"/>
        <w:rPr>
          <w:rFonts w:asciiTheme="minorHAnsi" w:hAnsiTheme="minorHAnsi" w:cs="Arial"/>
          <w:sz w:val="20"/>
          <w:szCs w:val="20"/>
        </w:rPr>
      </w:pPr>
      <w:r w:rsidRPr="002D108F">
        <w:rPr>
          <w:rFonts w:asciiTheme="minorHAnsi" w:hAnsiTheme="minorHAnsi" w:cs="Arial"/>
          <w:sz w:val="20"/>
          <w:szCs w:val="20"/>
        </w:rPr>
        <w:t>ZASADY UDZIELENIA ZDALNEGO DOSTĘPU DO ZASOBÓW</w:t>
      </w:r>
    </w:p>
    <w:p w:rsidR="00F264F6" w:rsidRPr="002D108F" w:rsidRDefault="00F264F6" w:rsidP="00F264F6">
      <w:pPr>
        <w:rPr>
          <w:rFonts w:asciiTheme="minorHAnsi" w:hAnsiTheme="minorHAnsi" w:cs="Arial"/>
          <w:sz w:val="20"/>
          <w:szCs w:val="20"/>
        </w:rPr>
      </w:pPr>
    </w:p>
    <w:p w:rsidR="00F264F6" w:rsidRPr="002D108F" w:rsidRDefault="00F264F6" w:rsidP="00F264F6">
      <w:pPr>
        <w:ind w:left="680"/>
        <w:jc w:val="both"/>
        <w:rPr>
          <w:rFonts w:asciiTheme="minorHAnsi" w:hAnsiTheme="minorHAnsi" w:cstheme="minorHAnsi"/>
          <w:sz w:val="20"/>
        </w:rPr>
      </w:pPr>
      <w:r w:rsidRPr="002D108F">
        <w:rPr>
          <w:rFonts w:asciiTheme="minorHAnsi" w:hAnsiTheme="minorHAnsi" w:cstheme="minorHAnsi"/>
          <w:sz w:val="20"/>
        </w:rPr>
        <w:t>Niniejszy załącznik ustala zasady udzielenia Wykonawcy zdalnego dostępu do zasobów sieci teleinformatycznej Zamawiającego w celu umożliwienia Wykonawcy realizacji jego zobowiązań wynikających z Umowy.</w:t>
      </w:r>
    </w:p>
    <w:p w:rsidR="00F264F6" w:rsidRPr="002D108F" w:rsidRDefault="00F264F6" w:rsidP="00F264F6">
      <w:pPr>
        <w:widowControl w:val="0"/>
        <w:numPr>
          <w:ilvl w:val="0"/>
          <w:numId w:val="59"/>
        </w:numPr>
        <w:tabs>
          <w:tab w:val="clear" w:pos="680"/>
          <w:tab w:val="num" w:pos="1388"/>
        </w:tabs>
        <w:suppressAutoHyphens/>
        <w:spacing w:after="60"/>
        <w:jc w:val="center"/>
        <w:rPr>
          <w:rFonts w:asciiTheme="minorHAnsi" w:hAnsiTheme="minorHAnsi" w:cstheme="minorHAnsi"/>
          <w:b/>
          <w:sz w:val="20"/>
        </w:rPr>
      </w:pPr>
      <w:r w:rsidRPr="002D108F">
        <w:rPr>
          <w:rFonts w:asciiTheme="minorHAnsi" w:hAnsiTheme="minorHAnsi" w:cstheme="minorHAnsi"/>
          <w:b/>
          <w:sz w:val="20"/>
        </w:rPr>
        <w:t>Udostępnienie</w:t>
      </w:r>
    </w:p>
    <w:p w:rsidR="00F264F6" w:rsidRPr="002D108F" w:rsidRDefault="00F264F6" w:rsidP="00F264F6">
      <w:pPr>
        <w:widowControl w:val="0"/>
        <w:numPr>
          <w:ilvl w:val="0"/>
          <w:numId w:val="56"/>
        </w:numPr>
        <w:tabs>
          <w:tab w:val="clear" w:pos="360"/>
          <w:tab w:val="num" w:pos="1776"/>
        </w:tabs>
        <w:suppressAutoHyphens/>
        <w:spacing w:after="60"/>
        <w:ind w:left="1065" w:hanging="357"/>
        <w:jc w:val="both"/>
        <w:rPr>
          <w:rFonts w:asciiTheme="minorHAnsi" w:hAnsiTheme="minorHAnsi" w:cstheme="minorHAnsi"/>
          <w:sz w:val="20"/>
        </w:rPr>
      </w:pPr>
      <w:r w:rsidRPr="002D108F">
        <w:rPr>
          <w:rFonts w:asciiTheme="minorHAnsi" w:hAnsiTheme="minorHAnsi" w:cstheme="minorHAnsi"/>
          <w:sz w:val="20"/>
        </w:rPr>
        <w:t xml:space="preserve">W celu realizacji usług, o których mowa w§ 2 Umowy, zdalny dostęp zostanie udostępniony Wykonawcy przez Zamawiającego niezwłocznie na wezwanie Wykonawcy w terminie szczegółowo uzgodnionym przez Strony. </w:t>
      </w:r>
    </w:p>
    <w:p w:rsidR="00F264F6" w:rsidRPr="002D108F" w:rsidRDefault="00F264F6" w:rsidP="00F264F6">
      <w:pPr>
        <w:widowControl w:val="0"/>
        <w:numPr>
          <w:ilvl w:val="0"/>
          <w:numId w:val="56"/>
        </w:numPr>
        <w:tabs>
          <w:tab w:val="clear" w:pos="360"/>
          <w:tab w:val="num" w:pos="1776"/>
        </w:tabs>
        <w:suppressAutoHyphens/>
        <w:spacing w:after="60"/>
        <w:ind w:left="1065" w:hanging="357"/>
        <w:jc w:val="both"/>
        <w:rPr>
          <w:rFonts w:asciiTheme="minorHAnsi" w:hAnsiTheme="minorHAnsi" w:cstheme="minorHAnsi"/>
          <w:sz w:val="20"/>
        </w:rPr>
      </w:pPr>
      <w:r w:rsidRPr="002D108F">
        <w:rPr>
          <w:rFonts w:asciiTheme="minorHAnsi" w:hAnsiTheme="minorHAnsi" w:cstheme="minorHAnsi"/>
          <w:sz w:val="20"/>
        </w:rPr>
        <w:t>Bezpośredni dostęp do systemów Zamawiającego jest możliwy tylko i wyłącznie po udostępnieniu go przez administratora Zamawiającego i po przekazaniu wymaganych uprawnień i haseł.</w:t>
      </w:r>
    </w:p>
    <w:p w:rsidR="00F264F6" w:rsidRPr="002D108F" w:rsidRDefault="00F264F6" w:rsidP="00F264F6">
      <w:pPr>
        <w:widowControl w:val="0"/>
        <w:numPr>
          <w:ilvl w:val="0"/>
          <w:numId w:val="56"/>
        </w:numPr>
        <w:tabs>
          <w:tab w:val="clear" w:pos="360"/>
          <w:tab w:val="num" w:pos="1776"/>
        </w:tabs>
        <w:suppressAutoHyphens/>
        <w:spacing w:after="60"/>
        <w:ind w:left="1065" w:hanging="357"/>
        <w:jc w:val="both"/>
        <w:rPr>
          <w:rFonts w:asciiTheme="minorHAnsi" w:hAnsiTheme="minorHAnsi" w:cstheme="minorHAnsi"/>
          <w:sz w:val="20"/>
        </w:rPr>
      </w:pPr>
      <w:r w:rsidRPr="002D108F">
        <w:rPr>
          <w:rFonts w:asciiTheme="minorHAnsi" w:hAnsiTheme="minorHAnsi" w:cstheme="minorHAnsi"/>
          <w:sz w:val="20"/>
        </w:rPr>
        <w:t>Zamawiający zapewni sprawne działanie zdalnego dostępu.</w:t>
      </w:r>
    </w:p>
    <w:p w:rsidR="00F264F6" w:rsidRPr="002D108F" w:rsidRDefault="00F264F6" w:rsidP="00F264F6">
      <w:pPr>
        <w:widowControl w:val="0"/>
        <w:spacing w:after="60"/>
        <w:ind w:left="1065"/>
        <w:jc w:val="both"/>
        <w:rPr>
          <w:rFonts w:asciiTheme="minorHAnsi" w:hAnsiTheme="minorHAnsi" w:cstheme="minorHAnsi"/>
          <w:sz w:val="20"/>
        </w:rPr>
      </w:pPr>
    </w:p>
    <w:p w:rsidR="00F264F6" w:rsidRPr="002D108F" w:rsidRDefault="00F264F6" w:rsidP="00F264F6">
      <w:pPr>
        <w:widowControl w:val="0"/>
        <w:numPr>
          <w:ilvl w:val="0"/>
          <w:numId w:val="59"/>
        </w:numPr>
        <w:tabs>
          <w:tab w:val="clear" w:pos="680"/>
          <w:tab w:val="num" w:pos="2096"/>
        </w:tabs>
        <w:suppressAutoHyphens/>
        <w:spacing w:after="60"/>
        <w:ind w:left="1388"/>
        <w:jc w:val="center"/>
        <w:rPr>
          <w:rFonts w:asciiTheme="minorHAnsi" w:hAnsiTheme="minorHAnsi" w:cstheme="minorHAnsi"/>
          <w:b/>
          <w:sz w:val="20"/>
        </w:rPr>
      </w:pPr>
      <w:r w:rsidRPr="002D108F">
        <w:rPr>
          <w:rFonts w:asciiTheme="minorHAnsi" w:hAnsiTheme="minorHAnsi" w:cstheme="minorHAnsi"/>
          <w:b/>
          <w:sz w:val="20"/>
        </w:rPr>
        <w:t>Zasady korzystania</w:t>
      </w:r>
    </w:p>
    <w:p w:rsidR="00F264F6" w:rsidRPr="002D108F" w:rsidRDefault="00F264F6" w:rsidP="00F264F6">
      <w:pPr>
        <w:widowControl w:val="0"/>
        <w:numPr>
          <w:ilvl w:val="0"/>
          <w:numId w:val="57"/>
        </w:numPr>
        <w:tabs>
          <w:tab w:val="clear" w:pos="360"/>
          <w:tab w:val="num" w:pos="1776"/>
        </w:tabs>
        <w:suppressAutoHyphens/>
        <w:spacing w:after="60"/>
        <w:ind w:left="1068" w:hanging="357"/>
        <w:jc w:val="both"/>
        <w:rPr>
          <w:rFonts w:asciiTheme="minorHAnsi" w:hAnsiTheme="minorHAnsi" w:cstheme="minorHAnsi"/>
          <w:sz w:val="20"/>
        </w:rPr>
      </w:pPr>
      <w:r w:rsidRPr="002D108F">
        <w:rPr>
          <w:rFonts w:asciiTheme="minorHAnsi" w:hAnsiTheme="minorHAnsi" w:cstheme="minorHAnsi"/>
          <w:sz w:val="20"/>
        </w:rPr>
        <w:t>Korzystając ze Zdalnego Dostępu Wykonawca:</w:t>
      </w:r>
    </w:p>
    <w:p w:rsidR="00F264F6" w:rsidRPr="002D108F" w:rsidRDefault="00F264F6" w:rsidP="00F264F6">
      <w:pPr>
        <w:widowControl w:val="0"/>
        <w:numPr>
          <w:ilvl w:val="1"/>
          <w:numId w:val="57"/>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będzie wykorzystywał Zdalny Dostęp wyłącznie w celu realizacji niniejszej Umowy;</w:t>
      </w:r>
    </w:p>
    <w:p w:rsidR="00F264F6" w:rsidRPr="002D108F" w:rsidRDefault="00F264F6" w:rsidP="00F264F6">
      <w:pPr>
        <w:widowControl w:val="0"/>
        <w:numPr>
          <w:ilvl w:val="1"/>
          <w:numId w:val="57"/>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 xml:space="preserve">nie będzie pozyskiwał ani przetwarzał żadnych innych danych, za wyjątkiem danych niezbędnych do realizacji niniejszej Umowy; </w:t>
      </w:r>
    </w:p>
    <w:p w:rsidR="00F264F6" w:rsidRPr="002D108F" w:rsidRDefault="00F264F6" w:rsidP="00F264F6">
      <w:pPr>
        <w:numPr>
          <w:ilvl w:val="0"/>
          <w:numId w:val="57"/>
        </w:numPr>
        <w:tabs>
          <w:tab w:val="clear" w:pos="360"/>
          <w:tab w:val="num" w:pos="1776"/>
        </w:tabs>
        <w:spacing w:before="60"/>
        <w:ind w:left="1068"/>
        <w:jc w:val="both"/>
        <w:rPr>
          <w:rFonts w:asciiTheme="minorHAnsi" w:hAnsiTheme="minorHAnsi" w:cstheme="minorHAnsi"/>
          <w:sz w:val="20"/>
        </w:rPr>
      </w:pPr>
      <w:r w:rsidRPr="002D108F">
        <w:rPr>
          <w:rFonts w:asciiTheme="minorHAnsi" w:hAnsiTheme="minorHAnsi" w:cstheme="minorHAnsi"/>
          <w:sz w:val="20"/>
        </w:rPr>
        <w:t>Wykonawca może wnioskować o dane logowania tylko i wyłącznie dla osób upoważnionych do przetwarzania danych osobowych, powierzonych do przetwarzania na potrzeby należytej realizacji niniejszej Umowy.</w:t>
      </w:r>
    </w:p>
    <w:p w:rsidR="00F264F6" w:rsidRPr="002D108F" w:rsidRDefault="00F264F6" w:rsidP="00F264F6">
      <w:pPr>
        <w:numPr>
          <w:ilvl w:val="0"/>
          <w:numId w:val="57"/>
        </w:numPr>
        <w:tabs>
          <w:tab w:val="clear" w:pos="360"/>
          <w:tab w:val="num" w:pos="1776"/>
        </w:tabs>
        <w:spacing w:before="60"/>
        <w:ind w:left="1068"/>
        <w:jc w:val="both"/>
        <w:rPr>
          <w:rFonts w:asciiTheme="minorHAnsi" w:hAnsiTheme="minorHAnsi" w:cstheme="minorHAnsi"/>
          <w:sz w:val="20"/>
        </w:rPr>
      </w:pPr>
      <w:r w:rsidRPr="002D108F">
        <w:rPr>
          <w:rFonts w:asciiTheme="minorHAnsi" w:hAnsiTheme="minorHAnsi" w:cstheme="minorHAnsi"/>
          <w:sz w:val="20"/>
        </w:rPr>
        <w:t>Zabrania się Wykonawcy przekazywania danych logowania (login lub hasło) innym osobom niż osoby wskazane do realizacji Umowy.</w:t>
      </w:r>
    </w:p>
    <w:p w:rsidR="00F264F6" w:rsidRPr="002D108F" w:rsidRDefault="00F264F6" w:rsidP="00F264F6">
      <w:pPr>
        <w:widowControl w:val="0"/>
        <w:numPr>
          <w:ilvl w:val="0"/>
          <w:numId w:val="57"/>
        </w:numPr>
        <w:tabs>
          <w:tab w:val="clear" w:pos="360"/>
          <w:tab w:val="num" w:pos="1776"/>
        </w:tabs>
        <w:suppressAutoHyphens/>
        <w:spacing w:after="60"/>
        <w:ind w:left="1068"/>
        <w:jc w:val="both"/>
        <w:rPr>
          <w:rFonts w:asciiTheme="minorHAnsi" w:hAnsiTheme="minorHAnsi" w:cstheme="minorHAnsi"/>
          <w:sz w:val="20"/>
        </w:rPr>
      </w:pPr>
      <w:r w:rsidRPr="002D108F">
        <w:rPr>
          <w:rFonts w:asciiTheme="minorHAnsi" w:hAnsiTheme="minorHAnsi" w:cstheme="minorHAnsi"/>
          <w:sz w:val="20"/>
        </w:rPr>
        <w:t xml:space="preserve">Zdalny dostęp udostępnia się do realizacji usług wynikających z niniejszej Umowy. </w:t>
      </w:r>
    </w:p>
    <w:p w:rsidR="00F264F6" w:rsidRPr="002D108F" w:rsidRDefault="00F264F6" w:rsidP="00F264F6">
      <w:pPr>
        <w:widowControl w:val="0"/>
        <w:spacing w:after="60"/>
        <w:ind w:left="708"/>
        <w:jc w:val="both"/>
        <w:rPr>
          <w:rFonts w:asciiTheme="minorHAnsi" w:hAnsiTheme="minorHAnsi" w:cstheme="minorHAnsi"/>
          <w:sz w:val="20"/>
        </w:rPr>
      </w:pPr>
    </w:p>
    <w:p w:rsidR="00F264F6" w:rsidRPr="002D108F" w:rsidRDefault="00F264F6" w:rsidP="00F264F6">
      <w:pPr>
        <w:widowControl w:val="0"/>
        <w:numPr>
          <w:ilvl w:val="0"/>
          <w:numId w:val="59"/>
        </w:numPr>
        <w:tabs>
          <w:tab w:val="clear" w:pos="680"/>
          <w:tab w:val="num" w:pos="2096"/>
        </w:tabs>
        <w:suppressAutoHyphens/>
        <w:spacing w:after="60"/>
        <w:ind w:left="1388"/>
        <w:jc w:val="center"/>
        <w:rPr>
          <w:rFonts w:asciiTheme="minorHAnsi" w:hAnsiTheme="minorHAnsi" w:cstheme="minorHAnsi"/>
          <w:b/>
          <w:sz w:val="20"/>
        </w:rPr>
      </w:pPr>
      <w:r w:rsidRPr="002D108F">
        <w:rPr>
          <w:rFonts w:asciiTheme="minorHAnsi" w:hAnsiTheme="minorHAnsi" w:cstheme="minorHAnsi"/>
          <w:b/>
          <w:sz w:val="20"/>
        </w:rPr>
        <w:t>Warunki Techniczne do uzyskania Zdalnego Dostępu</w:t>
      </w:r>
    </w:p>
    <w:p w:rsidR="00F264F6" w:rsidRPr="002D108F" w:rsidRDefault="00F264F6" w:rsidP="00F264F6">
      <w:pPr>
        <w:widowControl w:val="0"/>
        <w:numPr>
          <w:ilvl w:val="0"/>
          <w:numId w:val="58"/>
        </w:numPr>
        <w:tabs>
          <w:tab w:val="clear" w:pos="360"/>
          <w:tab w:val="num" w:pos="1776"/>
        </w:tabs>
        <w:suppressAutoHyphens/>
        <w:spacing w:after="60"/>
        <w:ind w:left="1068" w:hanging="357"/>
        <w:jc w:val="both"/>
        <w:rPr>
          <w:rFonts w:asciiTheme="minorHAnsi" w:hAnsiTheme="minorHAnsi" w:cstheme="minorHAnsi"/>
          <w:sz w:val="20"/>
        </w:rPr>
      </w:pPr>
      <w:r w:rsidRPr="002D108F">
        <w:rPr>
          <w:rFonts w:asciiTheme="minorHAnsi" w:hAnsiTheme="minorHAnsi" w:cstheme="minorHAnsi"/>
          <w:sz w:val="20"/>
        </w:rPr>
        <w:t>Zamawiający zapewni jeden z czterech rodzajów połączeń:</w:t>
      </w:r>
    </w:p>
    <w:p w:rsidR="00F264F6" w:rsidRPr="002D108F" w:rsidRDefault="00F264F6" w:rsidP="00F264F6">
      <w:pPr>
        <w:widowControl w:val="0"/>
        <w:numPr>
          <w:ilvl w:val="1"/>
          <w:numId w:val="58"/>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VPN - zapewni bezpieczny sposób komunikacji z siecią poprzez udostępnienie bezpiecznego kanału VPN;</w:t>
      </w:r>
    </w:p>
    <w:p w:rsidR="00F264F6" w:rsidRPr="002D108F" w:rsidRDefault="00F264F6" w:rsidP="00F264F6">
      <w:pPr>
        <w:widowControl w:val="0"/>
        <w:numPr>
          <w:ilvl w:val="1"/>
          <w:numId w:val="58"/>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Udostępnienie terminala - zapewni bezpieczny sposób komunikacji z siecią poprzez udostępnienie bezpiecznego terminala;</w:t>
      </w:r>
    </w:p>
    <w:p w:rsidR="00F264F6" w:rsidRPr="002D108F" w:rsidRDefault="00F264F6" w:rsidP="00F264F6">
      <w:pPr>
        <w:widowControl w:val="0"/>
        <w:numPr>
          <w:ilvl w:val="1"/>
          <w:numId w:val="58"/>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Udostępnienie portu do bazy danych – zapewni bezpieczny sposób komunikacji z siecią poprzez udostępnienie IP i portu pozwalającego na komunikację z bazą danych.</w:t>
      </w:r>
    </w:p>
    <w:p w:rsidR="00F264F6" w:rsidRPr="002D108F" w:rsidRDefault="00F264F6" w:rsidP="00F264F6">
      <w:pPr>
        <w:widowControl w:val="0"/>
        <w:numPr>
          <w:ilvl w:val="1"/>
          <w:numId w:val="58"/>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Udostępnienie dostępu poprzez aplikację Team Viewer.</w:t>
      </w:r>
    </w:p>
    <w:p w:rsidR="00F264F6" w:rsidRPr="002D108F" w:rsidRDefault="00F264F6" w:rsidP="00F264F6">
      <w:pPr>
        <w:numPr>
          <w:ilvl w:val="0"/>
          <w:numId w:val="58"/>
        </w:numPr>
        <w:tabs>
          <w:tab w:val="clear" w:pos="360"/>
          <w:tab w:val="num" w:pos="1068"/>
        </w:tabs>
        <w:spacing w:before="60"/>
        <w:ind w:left="1068"/>
        <w:jc w:val="both"/>
        <w:rPr>
          <w:rFonts w:asciiTheme="minorHAnsi" w:hAnsiTheme="minorHAnsi" w:cstheme="minorHAnsi"/>
          <w:sz w:val="20"/>
        </w:rPr>
      </w:pPr>
      <w:r w:rsidRPr="002D108F">
        <w:rPr>
          <w:rFonts w:asciiTheme="minorHAnsi" w:hAnsiTheme="minorHAnsi" w:cstheme="minorHAnsi"/>
          <w:sz w:val="20"/>
        </w:rPr>
        <w:t>Na wezwanie Wykonawcy, Zamawiający przekaże osobie realizującej wynikające z zapisów Umowy prace identyfikator użytkownika (login) wraz z hasłem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F264F6" w:rsidRDefault="00F264F6" w:rsidP="00F264F6">
      <w:pPr>
        <w:jc w:val="center"/>
        <w:rPr>
          <w:rFonts w:asciiTheme="minorHAnsi" w:hAnsiTheme="minorHAnsi" w:cstheme="minorHAnsi"/>
          <w:sz w:val="20"/>
        </w:rPr>
      </w:pPr>
      <w:r w:rsidRPr="002D108F">
        <w:rPr>
          <w:rFonts w:asciiTheme="minorHAnsi" w:hAnsiTheme="minorHAnsi" w:cstheme="minorHAnsi"/>
          <w:sz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F264F6" w:rsidRDefault="00F264F6" w:rsidP="00F264F6">
      <w:pPr>
        <w:jc w:val="center"/>
        <w:rPr>
          <w:rFonts w:asciiTheme="minorHAnsi" w:hAnsiTheme="minorHAnsi" w:cstheme="minorHAnsi"/>
          <w:sz w:val="20"/>
        </w:rPr>
      </w:pPr>
    </w:p>
    <w:p w:rsidR="00F264F6" w:rsidRDefault="00F264F6" w:rsidP="00F264F6">
      <w:pPr>
        <w:jc w:val="center"/>
        <w:rPr>
          <w:rFonts w:asciiTheme="minorHAnsi" w:hAnsiTheme="minorHAnsi" w:cstheme="minorHAnsi"/>
          <w:sz w:val="20"/>
        </w:rPr>
      </w:pPr>
    </w:p>
    <w:p w:rsidR="00F264F6" w:rsidRDefault="00F264F6" w:rsidP="00F264F6">
      <w:pPr>
        <w:jc w:val="center"/>
        <w:rPr>
          <w:rFonts w:asciiTheme="minorHAnsi" w:hAnsiTheme="minorHAnsi" w:cstheme="minorHAnsi"/>
          <w:sz w:val="20"/>
        </w:rPr>
      </w:pPr>
    </w:p>
    <w:p w:rsidR="00F264F6" w:rsidRDefault="00F264F6" w:rsidP="00F264F6">
      <w:pPr>
        <w:jc w:val="center"/>
        <w:rPr>
          <w:rFonts w:asciiTheme="minorHAnsi" w:hAnsiTheme="minorHAnsi" w:cstheme="minorHAnsi"/>
          <w:sz w:val="20"/>
        </w:rPr>
      </w:pPr>
    </w:p>
    <w:p w:rsidR="00F264F6" w:rsidRDefault="00F264F6" w:rsidP="00F264F6">
      <w:pPr>
        <w:jc w:val="center"/>
        <w:rPr>
          <w:rFonts w:asciiTheme="minorHAnsi" w:hAnsiTheme="minorHAnsi" w:cstheme="minorHAnsi"/>
          <w:sz w:val="20"/>
        </w:rPr>
      </w:pPr>
    </w:p>
    <w:p w:rsidR="00F264F6" w:rsidRDefault="00F264F6" w:rsidP="00F264F6">
      <w:pPr>
        <w:jc w:val="center"/>
        <w:rPr>
          <w:rFonts w:asciiTheme="minorHAnsi" w:hAnsiTheme="minorHAnsi" w:cstheme="minorHAnsi"/>
          <w:sz w:val="20"/>
        </w:rPr>
      </w:pPr>
    </w:p>
    <w:p w:rsidR="00F264F6" w:rsidRDefault="00F264F6" w:rsidP="00F264F6">
      <w:pPr>
        <w:jc w:val="center"/>
        <w:rPr>
          <w:rFonts w:asciiTheme="minorHAnsi" w:hAnsiTheme="minorHAnsi" w:cstheme="minorHAnsi"/>
          <w:sz w:val="20"/>
        </w:rPr>
      </w:pPr>
    </w:p>
    <w:p w:rsidR="00F264F6" w:rsidRDefault="00F264F6" w:rsidP="00F264F6"/>
    <w:p w:rsidR="00F264F6" w:rsidRDefault="00F264F6" w:rsidP="00F264F6">
      <w:pPr>
        <w:jc w:val="center"/>
        <w:rPr>
          <w:rFonts w:asciiTheme="minorHAnsi" w:hAnsiTheme="minorHAnsi" w:cstheme="minorHAnsi"/>
          <w:sz w:val="20"/>
        </w:rPr>
      </w:pPr>
    </w:p>
    <w:p w:rsidR="00F264F6" w:rsidRPr="00757927" w:rsidRDefault="00F264F6" w:rsidP="00F264F6">
      <w:pPr>
        <w:jc w:val="center"/>
        <w:rPr>
          <w:rFonts w:asciiTheme="minorHAnsi" w:hAnsiTheme="minorHAnsi" w:cstheme="minorHAnsi"/>
          <w:b/>
          <w:bCs/>
          <w:sz w:val="16"/>
          <w:szCs w:val="20"/>
        </w:rPr>
      </w:pPr>
    </w:p>
    <w:p w:rsidR="00F264F6" w:rsidRPr="00FE10A4" w:rsidRDefault="00F264F6" w:rsidP="00F264F6">
      <w:pPr>
        <w:jc w:val="right"/>
        <w:rPr>
          <w:rFonts w:asciiTheme="minorHAnsi" w:hAnsiTheme="minorHAnsi" w:cs="Arial"/>
          <w:bCs/>
          <w:sz w:val="20"/>
          <w:szCs w:val="20"/>
        </w:rPr>
      </w:pPr>
      <w:r w:rsidRPr="00FE10A4">
        <w:rPr>
          <w:rFonts w:asciiTheme="minorHAnsi" w:hAnsiTheme="minorHAnsi" w:cs="Arial"/>
          <w:b/>
          <w:bCs/>
          <w:sz w:val="20"/>
          <w:szCs w:val="20"/>
        </w:rPr>
        <w:t>Załącznik nr 4 pakiet 2</w:t>
      </w:r>
    </w:p>
    <w:p w:rsidR="00F264F6" w:rsidRPr="00FE10A4" w:rsidRDefault="00F264F6" w:rsidP="00F264F6">
      <w:pPr>
        <w:jc w:val="center"/>
        <w:rPr>
          <w:rFonts w:asciiTheme="minorHAnsi" w:hAnsiTheme="minorHAnsi" w:cs="Arial"/>
          <w:b/>
          <w:sz w:val="20"/>
          <w:szCs w:val="20"/>
        </w:rPr>
      </w:pPr>
      <w:r>
        <w:rPr>
          <w:rFonts w:asciiTheme="minorHAnsi" w:hAnsiTheme="minorHAnsi" w:cs="Arial"/>
          <w:b/>
          <w:sz w:val="20"/>
          <w:szCs w:val="20"/>
        </w:rPr>
        <w:t>Wzór umowy</w:t>
      </w:r>
    </w:p>
    <w:p w:rsidR="00F264F6" w:rsidRPr="00A33C8B" w:rsidRDefault="00F264F6" w:rsidP="00F264F6">
      <w:pPr>
        <w:jc w:val="center"/>
        <w:rPr>
          <w:rFonts w:asciiTheme="minorHAnsi" w:hAnsiTheme="minorHAnsi" w:cs="Arial"/>
          <w:sz w:val="20"/>
          <w:szCs w:val="20"/>
        </w:rPr>
      </w:pPr>
      <w:r w:rsidRPr="00A33C8B">
        <w:rPr>
          <w:rFonts w:asciiTheme="minorHAnsi" w:hAnsiTheme="minorHAnsi" w:cs="Arial"/>
          <w:sz w:val="20"/>
          <w:szCs w:val="20"/>
        </w:rPr>
        <w:t>Zawarta w dniu .................... …. r. w Łodzi</w:t>
      </w:r>
    </w:p>
    <w:p w:rsidR="00F264F6" w:rsidRPr="00A33C8B" w:rsidRDefault="00F264F6" w:rsidP="00F264F6">
      <w:pPr>
        <w:jc w:val="both"/>
        <w:rPr>
          <w:rFonts w:asciiTheme="minorHAnsi" w:hAnsiTheme="minorHAnsi" w:cs="Arial"/>
          <w:sz w:val="20"/>
          <w:szCs w:val="20"/>
        </w:rPr>
      </w:pPr>
      <w:r w:rsidRPr="00A33C8B">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zamówień  publicznych  nr 8/U/20</w:t>
      </w:r>
    </w:p>
    <w:p w:rsidR="00F264F6" w:rsidRPr="00A33C8B" w:rsidRDefault="00F264F6" w:rsidP="00F264F6">
      <w:pPr>
        <w:jc w:val="both"/>
        <w:rPr>
          <w:rFonts w:asciiTheme="minorHAnsi" w:hAnsiTheme="minorHAnsi" w:cs="Arial"/>
          <w:sz w:val="20"/>
          <w:szCs w:val="20"/>
        </w:rPr>
      </w:pPr>
      <w:r w:rsidRPr="00A33C8B">
        <w:rPr>
          <w:rFonts w:asciiTheme="minorHAnsi" w:hAnsiTheme="minorHAnsi" w:cs="Arial"/>
          <w:sz w:val="20"/>
          <w:szCs w:val="20"/>
        </w:rPr>
        <w:t>Pomiędzy:</w:t>
      </w:r>
    </w:p>
    <w:p w:rsidR="00F264F6" w:rsidRPr="00A33C8B" w:rsidRDefault="00F264F6" w:rsidP="00F264F6">
      <w:pPr>
        <w:jc w:val="both"/>
        <w:rPr>
          <w:rFonts w:asciiTheme="minorHAnsi" w:hAnsiTheme="minorHAnsi" w:cs="Arial"/>
          <w:sz w:val="20"/>
          <w:szCs w:val="20"/>
        </w:rPr>
      </w:pPr>
      <w:r w:rsidRPr="00A33C8B">
        <w:rPr>
          <w:rFonts w:asciiTheme="minorHAnsi" w:hAnsiTheme="minorHAnsi"/>
          <w:b/>
          <w:sz w:val="20"/>
          <w:szCs w:val="20"/>
          <w:lang w:eastAsia="ar-SA"/>
        </w:rPr>
        <w:t>Samodzielnym Publicznym Zakładem Opieki  Zdrowotnej Ministerstwa Spraw Wewnętrznych i Administracji w Łodzi</w:t>
      </w:r>
      <w:r w:rsidRPr="00A33C8B">
        <w:rPr>
          <w:rFonts w:asciiTheme="minorHAnsi" w:hAnsiTheme="minorHAnsi"/>
          <w:sz w:val="20"/>
          <w:szCs w:val="20"/>
          <w:lang w:eastAsia="ar-SA"/>
        </w:rPr>
        <w:t>,</w:t>
      </w:r>
      <w:r w:rsidRPr="00A33C8B">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w:t>
      </w:r>
      <w:r>
        <w:rPr>
          <w:rFonts w:asciiTheme="minorHAnsi" w:hAnsiTheme="minorHAnsi"/>
          <w:b/>
          <w:sz w:val="20"/>
          <w:szCs w:val="20"/>
          <w:lang w:eastAsia="ar-SA"/>
        </w:rPr>
        <w:t xml:space="preserve">jącego NIP: 726-00-04-820, </w:t>
      </w:r>
      <w:r w:rsidRPr="00A33C8B">
        <w:rPr>
          <w:rFonts w:asciiTheme="minorHAnsi" w:hAnsiTheme="minorHAnsi"/>
          <w:b/>
          <w:sz w:val="20"/>
          <w:szCs w:val="20"/>
          <w:lang w:eastAsia="ar-SA"/>
        </w:rPr>
        <w:t>REGON: 470805076</w:t>
      </w:r>
      <w:r>
        <w:rPr>
          <w:rFonts w:asciiTheme="minorHAnsi" w:hAnsiTheme="minorHAnsi"/>
          <w:b/>
          <w:sz w:val="20"/>
          <w:szCs w:val="20"/>
          <w:lang w:eastAsia="ar-SA"/>
        </w:rPr>
        <w:t>, BDO: 000015942,</w:t>
      </w:r>
      <w:r w:rsidRPr="00A33C8B">
        <w:rPr>
          <w:rFonts w:asciiTheme="minorHAnsi" w:hAnsiTheme="minorHAnsi"/>
          <w:b/>
          <w:sz w:val="20"/>
          <w:szCs w:val="20"/>
          <w:lang w:eastAsia="ar-SA"/>
        </w:rPr>
        <w:br/>
      </w:r>
      <w:r w:rsidRPr="00A33C8B">
        <w:rPr>
          <w:rFonts w:asciiTheme="minorHAnsi" w:hAnsiTheme="minorHAnsi" w:cs="Arial"/>
          <w:sz w:val="20"/>
          <w:szCs w:val="20"/>
        </w:rPr>
        <w:t>w  imieniu  którego  działają:</w:t>
      </w:r>
    </w:p>
    <w:p w:rsidR="00F264F6" w:rsidRPr="00A33C8B" w:rsidRDefault="00F264F6" w:rsidP="00F264F6">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A33C8B">
        <w:rPr>
          <w:rFonts w:asciiTheme="minorHAnsi" w:hAnsiTheme="minorHAnsi" w:cs="Arial"/>
          <w:b/>
          <w:sz w:val="20"/>
          <w:szCs w:val="20"/>
        </w:rPr>
        <w:t>Dyrektor    -  dr n. med. Robert Starzec</w:t>
      </w:r>
    </w:p>
    <w:p w:rsidR="00F264F6" w:rsidRPr="00A33C8B" w:rsidRDefault="00F264F6" w:rsidP="00F264F6">
      <w:pPr>
        <w:jc w:val="both"/>
        <w:rPr>
          <w:rFonts w:asciiTheme="minorHAnsi" w:hAnsiTheme="minorHAnsi" w:cs="Arial"/>
          <w:b/>
          <w:sz w:val="20"/>
          <w:szCs w:val="20"/>
        </w:rPr>
      </w:pPr>
      <w:r w:rsidRPr="00A33C8B">
        <w:rPr>
          <w:rFonts w:asciiTheme="minorHAnsi" w:hAnsiTheme="minorHAnsi" w:cs="Arial"/>
          <w:sz w:val="20"/>
          <w:szCs w:val="20"/>
        </w:rPr>
        <w:t xml:space="preserve">zwanym  dalej  </w:t>
      </w:r>
      <w:r w:rsidRPr="00A33C8B">
        <w:rPr>
          <w:rFonts w:asciiTheme="minorHAnsi" w:hAnsiTheme="minorHAnsi" w:cs="Arial"/>
          <w:b/>
          <w:sz w:val="20"/>
          <w:szCs w:val="20"/>
        </w:rPr>
        <w:t>„Zamawiającym”</w:t>
      </w:r>
    </w:p>
    <w:p w:rsidR="00F264F6" w:rsidRDefault="00F264F6" w:rsidP="00F264F6">
      <w:pPr>
        <w:jc w:val="both"/>
        <w:rPr>
          <w:rFonts w:asciiTheme="minorHAnsi" w:hAnsiTheme="minorHAnsi" w:cs="Arial"/>
          <w:sz w:val="20"/>
          <w:szCs w:val="20"/>
        </w:rPr>
      </w:pPr>
      <w:r w:rsidRPr="00A33C8B">
        <w:rPr>
          <w:rFonts w:asciiTheme="minorHAnsi" w:hAnsiTheme="minorHAnsi" w:cs="Arial"/>
          <w:sz w:val="20"/>
          <w:szCs w:val="20"/>
        </w:rPr>
        <w:t xml:space="preserve">a   </w:t>
      </w:r>
    </w:p>
    <w:p w:rsidR="00F264F6" w:rsidRPr="005B12E6" w:rsidRDefault="00F264F6" w:rsidP="00F264F6">
      <w:pPr>
        <w:jc w:val="both"/>
        <w:rPr>
          <w:rFonts w:asciiTheme="minorHAnsi" w:hAnsiTheme="minorHAnsi" w:cs="Arial"/>
          <w:sz w:val="20"/>
          <w:szCs w:val="20"/>
        </w:rPr>
      </w:pPr>
      <w:r w:rsidRPr="005B12E6">
        <w:rPr>
          <w:rFonts w:asciiTheme="minorHAnsi" w:hAnsiTheme="minorHAnsi" w:cs="Arial"/>
          <w:sz w:val="20"/>
          <w:szCs w:val="20"/>
        </w:rPr>
        <w:t>..........................................................................................................................z siedzibą w …… zarejestrowaną w Sądzie Rejonowym w ………, ….. Wydział  Krajowego Rejestru Sądowego prowadzonego pod numerem ………, NIP ………………….Regon ………………….</w:t>
      </w:r>
    </w:p>
    <w:p w:rsidR="00F264F6" w:rsidRPr="00A33C8B" w:rsidRDefault="00F264F6" w:rsidP="00F264F6">
      <w:pPr>
        <w:jc w:val="both"/>
        <w:rPr>
          <w:rFonts w:asciiTheme="minorHAnsi" w:hAnsiTheme="minorHAnsi" w:cs="Arial"/>
          <w:sz w:val="20"/>
          <w:szCs w:val="20"/>
        </w:rPr>
      </w:pPr>
    </w:p>
    <w:p w:rsidR="00F264F6" w:rsidRPr="00A33C8B" w:rsidRDefault="00F264F6" w:rsidP="00F264F6">
      <w:pPr>
        <w:jc w:val="both"/>
        <w:rPr>
          <w:rFonts w:asciiTheme="minorHAnsi" w:hAnsiTheme="minorHAnsi" w:cs="Arial"/>
          <w:sz w:val="20"/>
          <w:szCs w:val="20"/>
        </w:rPr>
      </w:pPr>
      <w:r w:rsidRPr="00A33C8B">
        <w:rPr>
          <w:rFonts w:asciiTheme="minorHAnsi" w:hAnsiTheme="minorHAnsi" w:cs="Arial"/>
          <w:sz w:val="20"/>
          <w:szCs w:val="20"/>
        </w:rPr>
        <w:t>reprezentowanym  przez:</w:t>
      </w:r>
    </w:p>
    <w:p w:rsidR="00F264F6" w:rsidRPr="00A33C8B" w:rsidRDefault="00F264F6" w:rsidP="00F264F6">
      <w:pPr>
        <w:jc w:val="both"/>
        <w:rPr>
          <w:rFonts w:asciiTheme="minorHAnsi" w:hAnsiTheme="minorHAnsi" w:cs="Arial"/>
          <w:b/>
          <w:sz w:val="20"/>
          <w:szCs w:val="20"/>
        </w:rPr>
      </w:pPr>
      <w:r w:rsidRPr="00A33C8B">
        <w:rPr>
          <w:rFonts w:asciiTheme="minorHAnsi" w:hAnsiTheme="minorHAnsi" w:cs="Arial"/>
          <w:b/>
          <w:sz w:val="20"/>
          <w:szCs w:val="20"/>
        </w:rPr>
        <w:t>………………………</w:t>
      </w:r>
    </w:p>
    <w:p w:rsidR="00F264F6" w:rsidRPr="00A33C8B" w:rsidRDefault="00F264F6" w:rsidP="00F264F6">
      <w:pPr>
        <w:jc w:val="both"/>
        <w:rPr>
          <w:rFonts w:asciiTheme="minorHAnsi" w:hAnsiTheme="minorHAnsi" w:cs="Arial"/>
          <w:b/>
          <w:bCs/>
          <w:sz w:val="20"/>
          <w:szCs w:val="20"/>
        </w:rPr>
      </w:pPr>
      <w:r w:rsidRPr="00A33C8B">
        <w:rPr>
          <w:rFonts w:asciiTheme="minorHAnsi" w:hAnsiTheme="minorHAnsi" w:cs="Arial"/>
          <w:sz w:val="20"/>
          <w:szCs w:val="20"/>
        </w:rPr>
        <w:t xml:space="preserve">zwanym  dalej  </w:t>
      </w:r>
      <w:r w:rsidRPr="00A33C8B">
        <w:rPr>
          <w:rFonts w:asciiTheme="minorHAnsi" w:hAnsiTheme="minorHAnsi" w:cs="Arial"/>
          <w:b/>
          <w:sz w:val="20"/>
          <w:szCs w:val="20"/>
        </w:rPr>
        <w:t>„Wykonawcą</w:t>
      </w:r>
    </w:p>
    <w:p w:rsidR="00F264F6" w:rsidRPr="00A33C8B" w:rsidRDefault="00F264F6" w:rsidP="00F264F6">
      <w:pPr>
        <w:jc w:val="center"/>
        <w:rPr>
          <w:rFonts w:asciiTheme="minorHAnsi" w:hAnsiTheme="minorHAnsi" w:cs="Arial"/>
          <w:sz w:val="20"/>
          <w:szCs w:val="20"/>
        </w:rPr>
      </w:pPr>
    </w:p>
    <w:p w:rsidR="00F264F6" w:rsidRPr="00A33C8B" w:rsidRDefault="00F264F6" w:rsidP="00F264F6">
      <w:pPr>
        <w:jc w:val="center"/>
        <w:rPr>
          <w:rFonts w:asciiTheme="minorHAnsi" w:hAnsiTheme="minorHAnsi" w:cs="Arial"/>
          <w:sz w:val="20"/>
          <w:szCs w:val="20"/>
        </w:rPr>
      </w:pPr>
      <w:r w:rsidRPr="00A33C8B">
        <w:rPr>
          <w:rFonts w:asciiTheme="minorHAnsi" w:hAnsiTheme="minorHAnsi" w:cs="Arial"/>
          <w:sz w:val="20"/>
          <w:szCs w:val="20"/>
        </w:rPr>
        <w:t>§ 1.</w:t>
      </w:r>
      <w:r w:rsidRPr="00A33C8B">
        <w:rPr>
          <w:rFonts w:asciiTheme="minorHAnsi" w:hAnsiTheme="minorHAnsi" w:cs="Arial"/>
          <w:sz w:val="20"/>
          <w:szCs w:val="20"/>
        </w:rPr>
        <w:tab/>
        <w:t>Przedmiot Umowy</w:t>
      </w:r>
    </w:p>
    <w:p w:rsidR="00F264F6" w:rsidRPr="00A33C8B" w:rsidRDefault="00F264F6" w:rsidP="00F264F6">
      <w:pPr>
        <w:jc w:val="center"/>
        <w:rPr>
          <w:rFonts w:asciiTheme="minorHAnsi" w:hAnsiTheme="minorHAnsi" w:cs="Arial"/>
          <w:sz w:val="20"/>
          <w:szCs w:val="20"/>
        </w:rPr>
      </w:pPr>
    </w:p>
    <w:p w:rsidR="00F264F6" w:rsidRPr="00A33C8B" w:rsidRDefault="00F264F6" w:rsidP="00F264F6">
      <w:pPr>
        <w:numPr>
          <w:ilvl w:val="0"/>
          <w:numId w:val="43"/>
        </w:numPr>
        <w:jc w:val="both"/>
        <w:rPr>
          <w:rFonts w:asciiTheme="minorHAnsi" w:hAnsiTheme="minorHAnsi" w:cs="Arial"/>
          <w:sz w:val="20"/>
          <w:szCs w:val="20"/>
        </w:rPr>
      </w:pPr>
      <w:r w:rsidRPr="00A33C8B">
        <w:rPr>
          <w:rFonts w:asciiTheme="minorHAnsi" w:hAnsiTheme="minorHAnsi" w:cs="Arial"/>
          <w:sz w:val="20"/>
          <w:szCs w:val="20"/>
        </w:rPr>
        <w:t xml:space="preserve">Przedmiotem niniejszej Umowy jest objęcie opieką serwisową, w zakresie wskazanym w § 2 niniejszej Umowy, modułów oprogramowania aplikacyjnego </w:t>
      </w:r>
      <w:proofErr w:type="spellStart"/>
      <w:r w:rsidRPr="00A33C8B">
        <w:rPr>
          <w:rFonts w:asciiTheme="minorHAnsi" w:hAnsiTheme="minorHAnsi" w:cs="Arial"/>
          <w:sz w:val="20"/>
          <w:szCs w:val="20"/>
        </w:rPr>
        <w:t>InfoMedica</w:t>
      </w:r>
      <w:proofErr w:type="spellEnd"/>
      <w:r w:rsidRPr="00A33C8B">
        <w:rPr>
          <w:rFonts w:asciiTheme="minorHAnsi" w:hAnsiTheme="minorHAnsi" w:cs="Arial"/>
          <w:sz w:val="20"/>
          <w:szCs w:val="20"/>
        </w:rPr>
        <w:t xml:space="preserve"> wymienionych w Załączniku nr 1 do niniejszej Umowy (dalej: „Oprogramowanie Aplikacyjne”).</w:t>
      </w:r>
    </w:p>
    <w:p w:rsidR="00F264F6" w:rsidRPr="00A33C8B" w:rsidRDefault="00F264F6" w:rsidP="00F264F6">
      <w:pPr>
        <w:numPr>
          <w:ilvl w:val="0"/>
          <w:numId w:val="43"/>
        </w:numPr>
        <w:tabs>
          <w:tab w:val="num" w:pos="993"/>
        </w:tabs>
        <w:jc w:val="both"/>
        <w:rPr>
          <w:rFonts w:asciiTheme="minorHAnsi" w:hAnsiTheme="minorHAnsi" w:cs="Arial"/>
          <w:sz w:val="20"/>
          <w:szCs w:val="20"/>
        </w:rPr>
      </w:pPr>
      <w:r w:rsidRPr="00A33C8B">
        <w:rPr>
          <w:rFonts w:asciiTheme="minorHAnsi" w:hAnsiTheme="minorHAnsi" w:cs="Arial"/>
          <w:sz w:val="20"/>
          <w:szCs w:val="20"/>
        </w:rPr>
        <w:t>Świadczenie opieki serwisowej zapewni Zamawiającemu prawidłowe funkcjonowanie Oprogramowania Aplikacyjnego, o którym mowa w § 2 niniejszej umowy, w rozwiązywaniu sytuacji awaryjnych oraz w przypadku: zmian struktury organizacyjnej, infrastruktury informatycznej Zamawiającego.</w:t>
      </w:r>
    </w:p>
    <w:p w:rsidR="00F264F6" w:rsidRPr="00A33C8B" w:rsidRDefault="00F264F6" w:rsidP="00F264F6">
      <w:pPr>
        <w:numPr>
          <w:ilvl w:val="0"/>
          <w:numId w:val="43"/>
        </w:numPr>
        <w:tabs>
          <w:tab w:val="num" w:pos="993"/>
        </w:tabs>
        <w:jc w:val="both"/>
        <w:rPr>
          <w:rFonts w:asciiTheme="minorHAnsi" w:hAnsiTheme="minorHAnsi" w:cs="Arial"/>
          <w:sz w:val="20"/>
          <w:szCs w:val="20"/>
        </w:rPr>
      </w:pPr>
      <w:r w:rsidRPr="00A33C8B">
        <w:rPr>
          <w:sz w:val="21"/>
          <w:szCs w:val="21"/>
          <w:lang w:eastAsia="en-US"/>
        </w:rPr>
        <w:t xml:space="preserve"> </w:t>
      </w:r>
      <w:r w:rsidRPr="00A33C8B">
        <w:rPr>
          <w:rFonts w:asciiTheme="minorHAnsi" w:hAnsiTheme="minorHAnsi" w:cs="Arial"/>
          <w:sz w:val="20"/>
          <w:szCs w:val="20"/>
        </w:rPr>
        <w:t>Zamawiający stosownie do art.29 ust 3a ustawy PZP, wymaga zatrudnienia przez wykonawcę lub podwykonawcę na podstawie umowy o pracę osób wykonujących czynności w zakresie realizacji zamówienia, których wykonanie polega na wykonywaniu pracy w sposób określony w art. 22 §1 ustawy  z dnia 26 czerwca 1974 roku  - Kodeks Pracy.</w:t>
      </w:r>
    </w:p>
    <w:p w:rsidR="00F264F6" w:rsidRPr="00A33C8B" w:rsidRDefault="00F264F6" w:rsidP="00F264F6">
      <w:pPr>
        <w:numPr>
          <w:ilvl w:val="0"/>
          <w:numId w:val="43"/>
        </w:numPr>
        <w:tabs>
          <w:tab w:val="num" w:pos="993"/>
        </w:tabs>
        <w:jc w:val="both"/>
        <w:rPr>
          <w:rFonts w:asciiTheme="minorHAnsi" w:hAnsiTheme="minorHAnsi" w:cs="Arial"/>
          <w:sz w:val="20"/>
          <w:szCs w:val="20"/>
        </w:rPr>
      </w:pPr>
      <w:r w:rsidRPr="00A33C8B">
        <w:rPr>
          <w:rFonts w:asciiTheme="minorHAnsi" w:hAnsiTheme="minorHAnsi" w:cs="Arial"/>
          <w:sz w:val="20"/>
          <w:szCs w:val="20"/>
        </w:rPr>
        <w:t>Zamawiający wymaga złożenia oświadczenia przez Wykonawcę lub podwykonawcę o zatrudnieniu na podstawie umowy o pracę osób wykonujących wskazane przez Zamawiającego niżej wymienione czynności:</w:t>
      </w:r>
    </w:p>
    <w:p w:rsidR="00F264F6" w:rsidRPr="00A33C8B" w:rsidRDefault="00F264F6" w:rsidP="00F264F6">
      <w:pPr>
        <w:ind w:left="720"/>
        <w:jc w:val="both"/>
        <w:rPr>
          <w:rFonts w:asciiTheme="minorHAnsi" w:hAnsiTheme="minorHAnsi" w:cs="Arial"/>
          <w:sz w:val="20"/>
          <w:szCs w:val="20"/>
        </w:rPr>
      </w:pPr>
      <w:r w:rsidRPr="00A33C8B">
        <w:rPr>
          <w:rFonts w:asciiTheme="minorHAnsi" w:hAnsiTheme="minorHAnsi" w:cs="Arial"/>
          <w:sz w:val="20"/>
          <w:szCs w:val="20"/>
        </w:rPr>
        <w:t>- aktualizacja oprogramowania</w:t>
      </w:r>
    </w:p>
    <w:p w:rsidR="00F264F6" w:rsidRPr="00A33C8B" w:rsidRDefault="00F264F6" w:rsidP="00F264F6">
      <w:pPr>
        <w:ind w:left="720"/>
        <w:jc w:val="both"/>
        <w:rPr>
          <w:rFonts w:asciiTheme="minorHAnsi" w:hAnsiTheme="minorHAnsi" w:cs="Arial"/>
          <w:sz w:val="20"/>
          <w:szCs w:val="20"/>
        </w:rPr>
      </w:pPr>
      <w:r w:rsidRPr="00A33C8B">
        <w:rPr>
          <w:rFonts w:asciiTheme="minorHAnsi" w:hAnsiTheme="minorHAnsi" w:cs="Arial"/>
          <w:sz w:val="20"/>
          <w:szCs w:val="20"/>
        </w:rPr>
        <w:t>- konserwacja oprogramowania</w:t>
      </w:r>
    </w:p>
    <w:p w:rsidR="00F264F6" w:rsidRPr="00A33C8B" w:rsidRDefault="00F264F6" w:rsidP="00F264F6">
      <w:pPr>
        <w:ind w:left="720"/>
        <w:jc w:val="both"/>
        <w:rPr>
          <w:rFonts w:asciiTheme="minorHAnsi" w:hAnsiTheme="minorHAnsi" w:cs="Arial"/>
          <w:sz w:val="20"/>
          <w:szCs w:val="20"/>
        </w:rPr>
      </w:pPr>
      <w:r w:rsidRPr="00A33C8B">
        <w:rPr>
          <w:rFonts w:asciiTheme="minorHAnsi" w:hAnsiTheme="minorHAnsi" w:cs="Arial"/>
          <w:sz w:val="20"/>
          <w:szCs w:val="20"/>
        </w:rPr>
        <w:t>- szkolenia z nowych funkcjonalności</w:t>
      </w:r>
    </w:p>
    <w:p w:rsidR="00F264F6" w:rsidRPr="00A33C8B" w:rsidRDefault="00F264F6" w:rsidP="00F264F6">
      <w:pPr>
        <w:ind w:left="720"/>
        <w:jc w:val="both"/>
        <w:rPr>
          <w:rFonts w:asciiTheme="minorHAnsi" w:hAnsiTheme="minorHAnsi" w:cs="Arial"/>
          <w:sz w:val="20"/>
          <w:szCs w:val="20"/>
        </w:rPr>
      </w:pPr>
      <w:r w:rsidRPr="00A33C8B">
        <w:rPr>
          <w:rFonts w:asciiTheme="minorHAnsi" w:hAnsiTheme="minorHAnsi" w:cs="Arial"/>
          <w:sz w:val="20"/>
          <w:szCs w:val="20"/>
        </w:rPr>
        <w:t>- naprawa usterek oprogramowania</w:t>
      </w:r>
    </w:p>
    <w:p w:rsidR="00F264F6" w:rsidRPr="00A33C8B" w:rsidRDefault="00F264F6" w:rsidP="00F264F6">
      <w:pPr>
        <w:ind w:left="720"/>
        <w:jc w:val="both"/>
        <w:rPr>
          <w:rFonts w:asciiTheme="minorHAnsi" w:hAnsiTheme="minorHAnsi" w:cs="Arial"/>
          <w:sz w:val="20"/>
          <w:szCs w:val="20"/>
        </w:rPr>
      </w:pPr>
      <w:r w:rsidRPr="00A33C8B">
        <w:rPr>
          <w:rFonts w:asciiTheme="minorHAnsi" w:hAnsiTheme="minorHAnsi" w:cs="Arial"/>
          <w:sz w:val="20"/>
          <w:szCs w:val="20"/>
        </w:rPr>
        <w:t>zgodnie z załącznikiem nr 6  do SIWZ, stanowi</w:t>
      </w:r>
      <w:r>
        <w:rPr>
          <w:rFonts w:asciiTheme="minorHAnsi" w:hAnsiTheme="minorHAnsi" w:cs="Arial"/>
          <w:sz w:val="20"/>
          <w:szCs w:val="20"/>
        </w:rPr>
        <w:t>ącym załącznik do umowy.</w:t>
      </w:r>
    </w:p>
    <w:p w:rsidR="00F264F6" w:rsidRPr="00A33C8B" w:rsidRDefault="00F264F6" w:rsidP="00F264F6">
      <w:pPr>
        <w:numPr>
          <w:ilvl w:val="0"/>
          <w:numId w:val="43"/>
        </w:numPr>
        <w:tabs>
          <w:tab w:val="num" w:pos="709"/>
        </w:tabs>
        <w:jc w:val="both"/>
        <w:rPr>
          <w:rFonts w:asciiTheme="minorHAnsi" w:hAnsiTheme="minorHAnsi" w:cs="Arial"/>
          <w:sz w:val="20"/>
          <w:szCs w:val="20"/>
        </w:rPr>
      </w:pPr>
      <w:r w:rsidRPr="00A33C8B">
        <w:rPr>
          <w:rFonts w:asciiTheme="minorHAnsi" w:hAnsiTheme="minorHAnsi" w:cs="Arial"/>
          <w:sz w:val="20"/>
          <w:szCs w:val="20"/>
        </w:rPr>
        <w:t>Każdorazowo na żądanie Zamawiającego, w terminie nie dłuższym niż trzy dni robocze, Wykonawca lub podwykonawca zobowiązuje się przedłożyć do wglądu kopie zanonimizowanych umów o pracę zawartych przez Wykonawcę lub podwykonawcę  z pracownikami świadczącymi usługi.</w:t>
      </w:r>
    </w:p>
    <w:p w:rsidR="00F264F6" w:rsidRPr="00A33C8B" w:rsidRDefault="00F264F6" w:rsidP="00F264F6">
      <w:pPr>
        <w:ind w:left="720"/>
        <w:jc w:val="both"/>
        <w:rPr>
          <w:rFonts w:asciiTheme="minorHAnsi" w:hAnsiTheme="minorHAnsi" w:cs="Arial"/>
          <w:sz w:val="20"/>
          <w:szCs w:val="20"/>
        </w:rPr>
      </w:pPr>
    </w:p>
    <w:p w:rsidR="00F264F6" w:rsidRPr="00A33C8B" w:rsidRDefault="00F264F6" w:rsidP="00F264F6">
      <w:pPr>
        <w:jc w:val="center"/>
        <w:rPr>
          <w:rFonts w:asciiTheme="minorHAnsi" w:hAnsiTheme="minorHAnsi" w:cs="Arial"/>
          <w:sz w:val="20"/>
          <w:szCs w:val="20"/>
        </w:rPr>
      </w:pPr>
    </w:p>
    <w:p w:rsidR="00F264F6" w:rsidRPr="00A33C8B" w:rsidRDefault="00F264F6" w:rsidP="00F264F6">
      <w:pPr>
        <w:jc w:val="center"/>
        <w:rPr>
          <w:rFonts w:asciiTheme="minorHAnsi" w:hAnsiTheme="minorHAnsi" w:cs="Arial"/>
          <w:sz w:val="20"/>
          <w:szCs w:val="20"/>
        </w:rPr>
      </w:pPr>
      <w:r w:rsidRPr="00A33C8B">
        <w:rPr>
          <w:rFonts w:asciiTheme="minorHAnsi" w:hAnsiTheme="minorHAnsi" w:cs="Arial"/>
          <w:sz w:val="20"/>
          <w:szCs w:val="20"/>
        </w:rPr>
        <w:t>§ 2.</w:t>
      </w:r>
      <w:r w:rsidRPr="00A33C8B">
        <w:rPr>
          <w:rFonts w:asciiTheme="minorHAnsi" w:hAnsiTheme="minorHAnsi" w:cs="Arial"/>
          <w:sz w:val="20"/>
          <w:szCs w:val="20"/>
        </w:rPr>
        <w:tab/>
        <w:t>Zobowiązania Wykonawcy</w:t>
      </w:r>
    </w:p>
    <w:p w:rsidR="00F264F6" w:rsidRPr="00A33C8B" w:rsidRDefault="00F264F6" w:rsidP="00F264F6">
      <w:pPr>
        <w:rPr>
          <w:rFonts w:asciiTheme="minorHAnsi" w:hAnsiTheme="minorHAnsi" w:cs="Arial"/>
          <w:sz w:val="20"/>
          <w:szCs w:val="20"/>
        </w:rPr>
      </w:pPr>
    </w:p>
    <w:p w:rsidR="00F264F6" w:rsidRPr="00A33C8B" w:rsidRDefault="00F264F6" w:rsidP="00F264F6">
      <w:pPr>
        <w:numPr>
          <w:ilvl w:val="0"/>
          <w:numId w:val="44"/>
        </w:numPr>
        <w:tabs>
          <w:tab w:val="num" w:pos="0"/>
        </w:tabs>
        <w:suppressAutoHyphens/>
        <w:spacing w:line="276" w:lineRule="auto"/>
        <w:ind w:left="426" w:firstLine="0"/>
        <w:contextualSpacing/>
        <w:jc w:val="both"/>
        <w:rPr>
          <w:rFonts w:asciiTheme="minorHAnsi" w:hAnsiTheme="minorHAnsi" w:cstheme="minorHAnsi"/>
          <w:sz w:val="20"/>
          <w:szCs w:val="20"/>
        </w:rPr>
      </w:pPr>
      <w:r w:rsidRPr="00A33C8B">
        <w:rPr>
          <w:rFonts w:asciiTheme="minorHAnsi" w:hAnsiTheme="minorHAnsi" w:cstheme="minorHAnsi"/>
          <w:sz w:val="20"/>
          <w:szCs w:val="20"/>
        </w:rPr>
        <w:t>Wykonawca zobowiązuje się do obsługi serwisowej Oprogramowania Aplikacyjnego objętego niniejszą Umową oraz oświadcza, że dysponuje pracownikami posiadającymi odpowiednie  doświadczenie  zawodowe i  kwalifikacje wymagane  przez producenta aplikacji w zakresie niezbędnym do realizacji przedmiotu niniejszej umowy.</w:t>
      </w:r>
    </w:p>
    <w:p w:rsidR="00F264F6" w:rsidRPr="00A33C8B" w:rsidRDefault="00F264F6" w:rsidP="00F264F6">
      <w:pPr>
        <w:suppressAutoHyphens/>
        <w:spacing w:line="276" w:lineRule="auto"/>
        <w:ind w:left="426"/>
        <w:jc w:val="both"/>
        <w:rPr>
          <w:rFonts w:asciiTheme="minorHAnsi" w:hAnsiTheme="minorHAnsi" w:cstheme="minorHAnsi"/>
          <w:sz w:val="20"/>
          <w:szCs w:val="20"/>
        </w:rPr>
      </w:pPr>
    </w:p>
    <w:p w:rsidR="00F264F6" w:rsidRPr="00A33C8B" w:rsidRDefault="00F264F6" w:rsidP="00F264F6">
      <w:pPr>
        <w:numPr>
          <w:ilvl w:val="0"/>
          <w:numId w:val="44"/>
        </w:numPr>
        <w:tabs>
          <w:tab w:val="num" w:pos="0"/>
        </w:tabs>
        <w:suppressAutoHyphens/>
        <w:spacing w:line="276" w:lineRule="auto"/>
        <w:ind w:left="426" w:hanging="8"/>
        <w:contextualSpacing/>
        <w:jc w:val="both"/>
        <w:rPr>
          <w:rFonts w:asciiTheme="minorHAnsi" w:hAnsiTheme="minorHAnsi" w:cstheme="minorHAnsi"/>
          <w:sz w:val="20"/>
          <w:szCs w:val="20"/>
        </w:rPr>
      </w:pPr>
      <w:r w:rsidRPr="00A33C8B">
        <w:rPr>
          <w:rFonts w:asciiTheme="minorHAnsi" w:hAnsiTheme="minorHAnsi" w:cstheme="minorHAnsi"/>
          <w:sz w:val="20"/>
          <w:szCs w:val="20"/>
        </w:rPr>
        <w:t>W ramach obsługi serwisowej Wykonawca zobowiązuje się zapewnić:</w:t>
      </w:r>
    </w:p>
    <w:p w:rsidR="00F264F6" w:rsidRPr="00A33C8B" w:rsidRDefault="00F264F6" w:rsidP="00F264F6">
      <w:pPr>
        <w:numPr>
          <w:ilvl w:val="1"/>
          <w:numId w:val="44"/>
        </w:numPr>
        <w:tabs>
          <w:tab w:val="num" w:pos="0"/>
        </w:tabs>
        <w:suppressAutoHyphens/>
        <w:spacing w:line="276" w:lineRule="auto"/>
        <w:ind w:left="993" w:hanging="284"/>
        <w:contextualSpacing/>
        <w:jc w:val="both"/>
        <w:rPr>
          <w:rFonts w:asciiTheme="minorHAnsi" w:hAnsiTheme="minorHAnsi" w:cstheme="minorHAnsi"/>
        </w:rPr>
      </w:pPr>
      <w:r w:rsidRPr="00A33C8B">
        <w:rPr>
          <w:rFonts w:asciiTheme="minorHAnsi" w:hAnsiTheme="minorHAnsi" w:cstheme="minorHAnsi"/>
          <w:sz w:val="20"/>
          <w:szCs w:val="20"/>
        </w:rPr>
        <w:t xml:space="preserve">Możliwość  zgłaszania przez upoważnionych pracowników zamawiającego problemów i błędów związanych z pracą Oprogramowania Aplikacyjnego za pośrednictwem telefonu, emaila i internetowego serwisu Helpdesk. </w:t>
      </w:r>
    </w:p>
    <w:p w:rsidR="00F264F6" w:rsidRPr="00A33C8B" w:rsidRDefault="00F264F6" w:rsidP="00F264F6">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zainstalowanie i wdrożenie nowych wersji Oprogramowania Aplikacyjnego otrzymanych w ramach świadczeń z tytułu nadzoru autorskiego od producenta oprogramowania (w tym w szczególnych przypadkach dodatkowe szkolenie użytkowników); po wcześniejszym ustaleniu terminu wykonania z zamawiającym</w:t>
      </w:r>
    </w:p>
    <w:p w:rsidR="00F264F6" w:rsidRPr="00A33C8B" w:rsidRDefault="00F264F6" w:rsidP="00F264F6">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usunięcie awarii Oprogramowania Aplikacyjnego objętego niniejszą umową, powstałej z winy Zamawiającego lub wskutek wypadków losowych, zgodnie z terminami granic</w:t>
      </w:r>
      <w:r>
        <w:rPr>
          <w:rFonts w:asciiTheme="minorHAnsi" w:hAnsiTheme="minorHAnsi" w:cstheme="minorHAnsi"/>
          <w:sz w:val="20"/>
          <w:szCs w:val="20"/>
        </w:rPr>
        <w:t xml:space="preserve">znymi podanymi w </w:t>
      </w:r>
      <w:r w:rsidRPr="00103837">
        <w:rPr>
          <w:rFonts w:asciiTheme="minorHAnsi" w:hAnsiTheme="minorHAnsi" w:cstheme="minorHAnsi"/>
          <w:sz w:val="20"/>
          <w:szCs w:val="20"/>
        </w:rPr>
        <w:t>załączniku nr 4</w:t>
      </w:r>
      <w:r w:rsidRPr="00A33C8B">
        <w:rPr>
          <w:rFonts w:asciiTheme="minorHAnsi" w:hAnsiTheme="minorHAnsi" w:cstheme="minorHAnsi"/>
          <w:sz w:val="20"/>
          <w:szCs w:val="20"/>
        </w:rPr>
        <w:t xml:space="preserve"> do umowy</w:t>
      </w:r>
    </w:p>
    <w:p w:rsidR="00F264F6" w:rsidRPr="00A33C8B" w:rsidRDefault="00F264F6" w:rsidP="00F264F6">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bieżące optymalizowanie konfiguracji Oprogramowania Aplikacyjnego, uwzględniające potrzeby Zamawiającego;</w:t>
      </w:r>
    </w:p>
    <w:p w:rsidR="00F264F6" w:rsidRPr="00A33C8B" w:rsidRDefault="00F264F6" w:rsidP="00F264F6">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pomoc w awaryjnym odtwarzaniu, na wniosek Zamawiającego, stanu Oprogramowania Aplikacyjnego i zgromadzonych danych archiwalnych, poprawnie zabezpieczonych przez Zamawiającego na odpowiednich nośnikach danych zgodnie z terminami granic</w:t>
      </w:r>
      <w:r>
        <w:rPr>
          <w:rFonts w:asciiTheme="minorHAnsi" w:hAnsiTheme="minorHAnsi" w:cstheme="minorHAnsi"/>
          <w:sz w:val="20"/>
          <w:szCs w:val="20"/>
        </w:rPr>
        <w:t xml:space="preserve">znymi podanymi w </w:t>
      </w:r>
      <w:r w:rsidRPr="00103837">
        <w:rPr>
          <w:rFonts w:asciiTheme="minorHAnsi" w:hAnsiTheme="minorHAnsi" w:cstheme="minorHAnsi"/>
          <w:sz w:val="20"/>
          <w:szCs w:val="20"/>
        </w:rPr>
        <w:t>załączniku nr 4 do</w:t>
      </w:r>
      <w:r w:rsidRPr="00A33C8B">
        <w:rPr>
          <w:rFonts w:asciiTheme="minorHAnsi" w:hAnsiTheme="minorHAnsi" w:cstheme="minorHAnsi"/>
          <w:sz w:val="20"/>
          <w:szCs w:val="20"/>
        </w:rPr>
        <w:t xml:space="preserve"> umowy;</w:t>
      </w:r>
    </w:p>
    <w:p w:rsidR="00F264F6" w:rsidRPr="00A33C8B" w:rsidRDefault="00F264F6" w:rsidP="00F264F6">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pomoc  w przygotowaniu danych przekazywanych przez Zamawiającego do jednostek nadrzędnych i współpracujących (np. do Narodowego Funduszu Zdrowia, Głównego Urzędu Statystycznego, Ministerstwa Zdrowia, MSW</w:t>
      </w:r>
      <w:r>
        <w:rPr>
          <w:rFonts w:asciiTheme="minorHAnsi" w:hAnsiTheme="minorHAnsi" w:cstheme="minorHAnsi"/>
          <w:sz w:val="20"/>
          <w:szCs w:val="20"/>
        </w:rPr>
        <w:t>iA</w:t>
      </w:r>
      <w:r w:rsidRPr="00A33C8B">
        <w:rPr>
          <w:rFonts w:asciiTheme="minorHAnsi" w:hAnsiTheme="minorHAnsi" w:cstheme="minorHAnsi"/>
          <w:sz w:val="20"/>
          <w:szCs w:val="20"/>
        </w:rPr>
        <w:t xml:space="preserve">, odpowiednich Urzędów, Banków itp...) w formie elektronicznej (np. </w:t>
      </w:r>
      <w:proofErr w:type="spellStart"/>
      <w:r w:rsidRPr="00A33C8B">
        <w:rPr>
          <w:rFonts w:asciiTheme="minorHAnsi" w:hAnsiTheme="minorHAnsi" w:cstheme="minorHAnsi"/>
          <w:sz w:val="20"/>
          <w:szCs w:val="20"/>
        </w:rPr>
        <w:t>pendrive’y</w:t>
      </w:r>
      <w:proofErr w:type="spellEnd"/>
      <w:r w:rsidRPr="00A33C8B">
        <w:rPr>
          <w:rFonts w:asciiTheme="minorHAnsi" w:hAnsiTheme="minorHAnsi" w:cstheme="minorHAnsi"/>
          <w:sz w:val="20"/>
          <w:szCs w:val="20"/>
        </w:rPr>
        <w:t xml:space="preserve">, płyty CD \ DVD, łącza telekomunikacyjne </w:t>
      </w:r>
      <w:proofErr w:type="spellStart"/>
      <w:r w:rsidRPr="00A33C8B">
        <w:rPr>
          <w:rFonts w:asciiTheme="minorHAnsi" w:hAnsiTheme="minorHAnsi" w:cstheme="minorHAnsi"/>
          <w:sz w:val="20"/>
          <w:szCs w:val="20"/>
        </w:rPr>
        <w:t>itp</w:t>
      </w:r>
      <w:proofErr w:type="spellEnd"/>
      <w:r w:rsidRPr="00A33C8B">
        <w:rPr>
          <w:rFonts w:asciiTheme="minorHAnsi" w:hAnsiTheme="minorHAnsi" w:cstheme="minorHAnsi"/>
          <w:sz w:val="20"/>
          <w:szCs w:val="20"/>
        </w:rPr>
        <w:t>); zgodnie z terminami granic</w:t>
      </w:r>
      <w:r>
        <w:rPr>
          <w:rFonts w:asciiTheme="minorHAnsi" w:hAnsiTheme="minorHAnsi" w:cstheme="minorHAnsi"/>
          <w:sz w:val="20"/>
          <w:szCs w:val="20"/>
        </w:rPr>
        <w:t xml:space="preserve">znymi podanymi w </w:t>
      </w:r>
      <w:r w:rsidRPr="00103837">
        <w:rPr>
          <w:rFonts w:asciiTheme="minorHAnsi" w:hAnsiTheme="minorHAnsi" w:cstheme="minorHAnsi"/>
          <w:sz w:val="20"/>
          <w:szCs w:val="20"/>
        </w:rPr>
        <w:t>załączniku nr 4</w:t>
      </w:r>
      <w:r w:rsidRPr="00A33C8B">
        <w:rPr>
          <w:rFonts w:asciiTheme="minorHAnsi" w:hAnsiTheme="minorHAnsi" w:cstheme="minorHAnsi"/>
          <w:sz w:val="20"/>
          <w:szCs w:val="20"/>
        </w:rPr>
        <w:t xml:space="preserve"> do umowy;</w:t>
      </w:r>
    </w:p>
    <w:p w:rsidR="00F264F6" w:rsidRPr="00A33C8B" w:rsidRDefault="00F264F6" w:rsidP="00F264F6">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doradztwo  w  zakresie  rozbudowy  środków  informatycznych,  dokonywanie  ponownych instalacji Oprogramowania Aplikacyjnego objętego niniejszą Umową w przypadkach rozbudowy infrastruktury informatycznej Zamawiającego;</w:t>
      </w:r>
    </w:p>
    <w:p w:rsidR="00F264F6" w:rsidRPr="00A33C8B" w:rsidRDefault="00F264F6" w:rsidP="00F264F6">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 xml:space="preserve">korzystanie z konsultacji telefonicznych u Wykonawcy dysponującego pracownikami  posiadającymi wymagane przez producenta aplikacji kompetencje i doświadczenie </w:t>
      </w:r>
      <w:r w:rsidRPr="00A33C8B">
        <w:rPr>
          <w:rFonts w:asciiTheme="minorHAnsi" w:hAnsiTheme="minorHAnsi" w:cstheme="minorHAnsi"/>
          <w:sz w:val="20"/>
          <w:szCs w:val="20"/>
        </w:rPr>
        <w:br/>
        <w:t>w zakresie realizacji przedmiotu niniejszej umowy określonego w §2 ; przy czym maksymalny czas reakcji  na zgłoszenie wynosi 1 godzina</w:t>
      </w:r>
    </w:p>
    <w:p w:rsidR="00F264F6" w:rsidRPr="00A33C8B" w:rsidRDefault="00F264F6" w:rsidP="00F264F6">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prowadzenie  rejestru  kontaktów  z   Zamawiającym,  obejmującego  wizyty   serwisowe  i czynności wykonane zdalnie, w tym zmiany konfiguracji oprogramowania.</w:t>
      </w:r>
    </w:p>
    <w:p w:rsidR="00F264F6" w:rsidRPr="00A33C8B" w:rsidRDefault="00F264F6" w:rsidP="00F264F6">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Usługi serwisu, określone w ust. 2, świadczone będą przez Wykonawcę w dni robocze tj. dni od poniedziałku do piątku z wyłączeniem dni ustawowo wolnych od pracy, w godzinach od 8.00 do 16.00.</w:t>
      </w:r>
    </w:p>
    <w:p w:rsidR="00F264F6" w:rsidRPr="00A33C8B" w:rsidRDefault="00F264F6" w:rsidP="00F264F6">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Wykonawca jest obowiązany do powiadomienia Zamawiającego – o potwierdzeniu rozwiązania każdego zgłoszenia w formie pisemnej równoważnej do formy przesłania zgłoszenia, np.za pomocą emaila do osoby która zgłosiła problem (dla zgłoszenia wysłanego emailem) lub za pomocą wpisu w internetowym serwisie HELPDESK (w przypadku zgłoszeń zarejestrowanych przez Zamawiającego w serwisie HELPDESK). W informacji Wykonawca wskazuje czas faktycznie poświęcony na zrealizowanie / rozwiązanie każdego zgłoszenia od Zamawiającego.</w:t>
      </w:r>
    </w:p>
    <w:p w:rsidR="00F264F6" w:rsidRPr="00A33C8B" w:rsidRDefault="00F264F6" w:rsidP="00F264F6">
      <w:pPr>
        <w:numPr>
          <w:ilvl w:val="0"/>
          <w:numId w:val="44"/>
        </w:numPr>
        <w:tabs>
          <w:tab w:val="num" w:pos="0"/>
        </w:tabs>
        <w:spacing w:line="276" w:lineRule="auto"/>
        <w:ind w:left="709" w:hanging="283"/>
        <w:contextualSpacing/>
        <w:jc w:val="both"/>
        <w:rPr>
          <w:rFonts w:asciiTheme="minorHAnsi" w:hAnsiTheme="minorHAnsi" w:cstheme="minorHAnsi"/>
          <w:sz w:val="20"/>
          <w:szCs w:val="20"/>
        </w:rPr>
      </w:pPr>
      <w:r w:rsidRPr="00A33C8B">
        <w:rPr>
          <w:rFonts w:asciiTheme="minorHAnsi" w:hAnsiTheme="minorHAnsi" w:cstheme="minorHAnsi"/>
          <w:sz w:val="20"/>
          <w:szCs w:val="20"/>
        </w:rPr>
        <w:t xml:space="preserve">Każda wizyta serwisowa pracownika Wykonawcy w siedzibie Zamawiającego musi zostać zakończona sporządzeniem przez pracownika Wykonawcy Protokołu z wykonanych w ramach tej wizyty prac zawierającego min. zakres wykonanych prac / rozwiązanych problemów oraz czas przepracowany. </w:t>
      </w:r>
    </w:p>
    <w:p w:rsidR="00F264F6" w:rsidRPr="00A33C8B" w:rsidRDefault="00F264F6" w:rsidP="00F264F6">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Rozliczenie czasu pracy, o którym mowa w §2 pkt. 2, nastąpi w oparciu o sporządzane przez Wykonawcę co miesiąc  (i potwierdzane przez Zamawiającego) Zestawienie prac wykonanych dla Zamawiającego za poprzedni miesiąc obowiązywania Umowy. Wzór Zestawienia  wykona</w:t>
      </w:r>
      <w:r>
        <w:rPr>
          <w:rFonts w:asciiTheme="minorHAnsi" w:hAnsiTheme="minorHAnsi" w:cstheme="minorHAnsi"/>
          <w:sz w:val="20"/>
          <w:szCs w:val="20"/>
        </w:rPr>
        <w:t>nych prac zawiera Załącznik nr 5</w:t>
      </w:r>
      <w:r w:rsidRPr="00A33C8B">
        <w:rPr>
          <w:rFonts w:asciiTheme="minorHAnsi" w:hAnsiTheme="minorHAnsi" w:cstheme="minorHAnsi"/>
          <w:sz w:val="20"/>
          <w:szCs w:val="20"/>
        </w:rPr>
        <w:t>.</w:t>
      </w:r>
    </w:p>
    <w:p w:rsidR="00F264F6" w:rsidRPr="00A33C8B" w:rsidRDefault="00F264F6" w:rsidP="00F264F6">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 xml:space="preserve">Zestawienie wykonanych prac dla Zamawiającego o którym mowa w §2, punkt 6 Wykonawca jest zobowiązany sporządzić i przekazać Zamawiającemu za pomocą emaila na adres </w:t>
      </w:r>
      <w:hyperlink r:id="rId13" w:history="1">
        <w:r w:rsidRPr="00A33C8B">
          <w:rPr>
            <w:rFonts w:asciiTheme="minorHAnsi" w:hAnsiTheme="minorHAnsi" w:cstheme="minorHAnsi"/>
            <w:color w:val="0000FF"/>
            <w:sz w:val="20"/>
            <w:u w:val="single"/>
          </w:rPr>
          <w:t>admin@zozmswlodz.pl</w:t>
        </w:r>
      </w:hyperlink>
      <w:r w:rsidRPr="00A33C8B">
        <w:rPr>
          <w:rFonts w:asciiTheme="minorHAnsi" w:hAnsiTheme="minorHAnsi" w:cstheme="minorHAnsi"/>
          <w:sz w:val="20"/>
          <w:szCs w:val="20"/>
        </w:rPr>
        <w:t xml:space="preserve"> najpóźniej do 5-go dnia każdego miesiąca.</w:t>
      </w:r>
    </w:p>
    <w:p w:rsidR="00F264F6" w:rsidRPr="00A33C8B" w:rsidRDefault="00F264F6" w:rsidP="00F264F6">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Zestawienie prac wykonanych dla Zamawiającego musi obejmować całość prac wykonanych przez Wykonawcę na rzecz  Zamawiającego w miesiącu poprzednim, w szczególności prace wykonane zdalnie jak i odbyte wizyty serwisowe w siedzibie Zamawiającego.</w:t>
      </w:r>
    </w:p>
    <w:p w:rsidR="00F264F6" w:rsidRPr="00A33C8B" w:rsidRDefault="00F264F6" w:rsidP="00F264F6">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Dane kontaktowe Wykonawcy dla Kontaktów z Zamawiającym:</w:t>
      </w:r>
    </w:p>
    <w:p w:rsidR="00F264F6" w:rsidRPr="00A33C8B" w:rsidRDefault="00F264F6" w:rsidP="00F264F6">
      <w:pPr>
        <w:suppressAutoHyphens/>
        <w:spacing w:line="276" w:lineRule="auto"/>
        <w:ind w:left="708"/>
        <w:jc w:val="both"/>
        <w:rPr>
          <w:rFonts w:asciiTheme="minorHAnsi" w:hAnsiTheme="minorHAnsi" w:cstheme="minorHAnsi"/>
        </w:rPr>
      </w:pPr>
      <w:r w:rsidRPr="00A33C8B">
        <w:rPr>
          <w:rFonts w:asciiTheme="minorHAnsi" w:hAnsiTheme="minorHAnsi" w:cstheme="minorHAnsi"/>
        </w:rPr>
        <w:t xml:space="preserve">……………………………………………………….. </w:t>
      </w:r>
    </w:p>
    <w:p w:rsidR="00F264F6" w:rsidRPr="00A33C8B" w:rsidRDefault="00F264F6" w:rsidP="00F264F6">
      <w:pPr>
        <w:suppressAutoHyphens/>
        <w:spacing w:line="276" w:lineRule="auto"/>
        <w:ind w:left="708"/>
        <w:jc w:val="both"/>
        <w:rPr>
          <w:rFonts w:asciiTheme="minorHAnsi" w:hAnsiTheme="minorHAnsi" w:cstheme="minorHAnsi"/>
        </w:rPr>
      </w:pPr>
      <w:r w:rsidRPr="00A33C8B">
        <w:rPr>
          <w:rFonts w:asciiTheme="minorHAnsi" w:hAnsiTheme="minorHAnsi" w:cstheme="minorHAnsi"/>
        </w:rPr>
        <w:t>………………………………………………………..</w:t>
      </w:r>
    </w:p>
    <w:p w:rsidR="00F264F6" w:rsidRPr="00A33C8B" w:rsidRDefault="00F264F6" w:rsidP="00F264F6">
      <w:pPr>
        <w:suppressAutoHyphens/>
        <w:spacing w:line="276" w:lineRule="auto"/>
        <w:ind w:left="708"/>
        <w:jc w:val="both"/>
        <w:rPr>
          <w:rFonts w:asciiTheme="minorHAnsi" w:hAnsiTheme="minorHAnsi" w:cstheme="minorHAnsi"/>
        </w:rPr>
      </w:pPr>
      <w:r w:rsidRPr="00A33C8B">
        <w:rPr>
          <w:rFonts w:asciiTheme="minorHAnsi" w:hAnsiTheme="minorHAnsi" w:cstheme="minorHAnsi"/>
        </w:rPr>
        <w:t>………………………………………………………..</w:t>
      </w:r>
    </w:p>
    <w:p w:rsidR="00F264F6" w:rsidRPr="00A33C8B" w:rsidRDefault="00F264F6" w:rsidP="00F264F6">
      <w:pPr>
        <w:suppressAutoHyphens/>
        <w:spacing w:line="276" w:lineRule="auto"/>
        <w:ind w:left="708"/>
        <w:jc w:val="both"/>
        <w:rPr>
          <w:rFonts w:asciiTheme="minorHAnsi" w:hAnsiTheme="minorHAnsi" w:cstheme="minorHAnsi"/>
        </w:rPr>
      </w:pPr>
      <w:r w:rsidRPr="00A33C8B">
        <w:rPr>
          <w:rFonts w:asciiTheme="minorHAnsi" w:hAnsiTheme="minorHAnsi" w:cstheme="minorHAnsi"/>
        </w:rPr>
        <w:t>………………………………………………………..</w:t>
      </w:r>
    </w:p>
    <w:p w:rsidR="00F264F6" w:rsidRPr="00A33C8B" w:rsidRDefault="00F264F6" w:rsidP="00F264F6">
      <w:pPr>
        <w:ind w:left="708"/>
        <w:jc w:val="both"/>
        <w:rPr>
          <w:rFonts w:ascii="Arial" w:hAnsi="Arial" w:cs="Arial"/>
          <w:color w:val="FF0000"/>
          <w:sz w:val="20"/>
          <w:szCs w:val="20"/>
        </w:rPr>
      </w:pPr>
    </w:p>
    <w:p w:rsidR="00F264F6" w:rsidRPr="00A33C8B" w:rsidRDefault="00F264F6" w:rsidP="00F264F6">
      <w:pPr>
        <w:numPr>
          <w:ilvl w:val="0"/>
          <w:numId w:val="44"/>
        </w:numPr>
        <w:jc w:val="both"/>
        <w:rPr>
          <w:rFonts w:asciiTheme="minorHAnsi" w:hAnsiTheme="minorHAnsi" w:cs="Arial"/>
          <w:sz w:val="20"/>
          <w:szCs w:val="20"/>
        </w:rPr>
      </w:pPr>
      <w:r w:rsidRPr="00A33C8B">
        <w:rPr>
          <w:rFonts w:asciiTheme="minorHAnsi" w:hAnsiTheme="minorHAnsi" w:cs="Arial"/>
          <w:sz w:val="20"/>
          <w:szCs w:val="20"/>
        </w:rPr>
        <w:t>W przypadku nieprzedłożenia w terminie do wglądu wymaganych kopii zanonimizowanych umów o pracę zawartych przez Wykonawcę/podwykonawcę  z pracownikami świadczącymi usługi /zgodnie z § 1 pkt 4 / Wykonawca zapłaci Zamawiającemu  k</w:t>
      </w:r>
      <w:r>
        <w:rPr>
          <w:rFonts w:asciiTheme="minorHAnsi" w:hAnsiTheme="minorHAnsi" w:cs="Arial"/>
          <w:sz w:val="20"/>
          <w:szCs w:val="20"/>
        </w:rPr>
        <w:t>arę umowną w wysokości 1</w:t>
      </w:r>
      <w:r w:rsidRPr="00A33C8B">
        <w:rPr>
          <w:rFonts w:asciiTheme="minorHAnsi" w:hAnsiTheme="minorHAnsi" w:cs="Arial"/>
          <w:sz w:val="20"/>
          <w:szCs w:val="20"/>
        </w:rPr>
        <w:t xml:space="preserve">.000,00 brutto za każdy taki przypadek. </w:t>
      </w:r>
    </w:p>
    <w:p w:rsidR="00F264F6" w:rsidRPr="00A33C8B" w:rsidRDefault="00F264F6" w:rsidP="00F264F6">
      <w:pPr>
        <w:ind w:left="851"/>
        <w:rPr>
          <w:rFonts w:asciiTheme="minorHAnsi" w:hAnsiTheme="minorHAnsi" w:cs="Arial"/>
          <w:sz w:val="20"/>
          <w:szCs w:val="20"/>
        </w:rPr>
      </w:pPr>
    </w:p>
    <w:p w:rsidR="00F264F6" w:rsidRPr="00A33C8B" w:rsidRDefault="00F264F6" w:rsidP="00F264F6">
      <w:pPr>
        <w:jc w:val="center"/>
        <w:rPr>
          <w:rFonts w:asciiTheme="minorHAnsi" w:hAnsiTheme="minorHAnsi" w:cstheme="minorHAnsi"/>
          <w:sz w:val="20"/>
          <w:szCs w:val="20"/>
        </w:rPr>
      </w:pPr>
    </w:p>
    <w:p w:rsidR="00F264F6" w:rsidRPr="00A33C8B" w:rsidRDefault="00F264F6" w:rsidP="00F264F6">
      <w:pPr>
        <w:jc w:val="center"/>
        <w:rPr>
          <w:rFonts w:asciiTheme="minorHAnsi" w:hAnsiTheme="minorHAnsi" w:cstheme="minorHAnsi"/>
          <w:sz w:val="20"/>
          <w:szCs w:val="20"/>
        </w:rPr>
      </w:pPr>
      <w:r w:rsidRPr="00A33C8B">
        <w:rPr>
          <w:rFonts w:asciiTheme="minorHAnsi" w:hAnsiTheme="minorHAnsi" w:cstheme="minorHAnsi"/>
          <w:sz w:val="20"/>
          <w:szCs w:val="20"/>
        </w:rPr>
        <w:t>§ 3.</w:t>
      </w:r>
      <w:r w:rsidRPr="00A33C8B">
        <w:rPr>
          <w:rFonts w:asciiTheme="minorHAnsi" w:hAnsiTheme="minorHAnsi" w:cstheme="minorHAnsi"/>
          <w:sz w:val="20"/>
          <w:szCs w:val="20"/>
        </w:rPr>
        <w:tab/>
        <w:t>Zobowiązania Zamawiającego</w:t>
      </w:r>
    </w:p>
    <w:p w:rsidR="00F264F6" w:rsidRPr="00A33C8B" w:rsidRDefault="00F264F6" w:rsidP="00F264F6">
      <w:pPr>
        <w:jc w:val="center"/>
        <w:rPr>
          <w:rFonts w:asciiTheme="minorHAnsi" w:hAnsiTheme="minorHAnsi" w:cstheme="minorHAnsi"/>
          <w:sz w:val="20"/>
          <w:szCs w:val="20"/>
        </w:rPr>
      </w:pPr>
    </w:p>
    <w:p w:rsidR="00F264F6" w:rsidRPr="00A33C8B" w:rsidRDefault="00F264F6" w:rsidP="00F264F6">
      <w:pPr>
        <w:numPr>
          <w:ilvl w:val="0"/>
          <w:numId w:val="47"/>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jest zobowiązany do:</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wyznaczenia osób odpowiedzialnych za realizację całości niniejszej Umowy, dane tych osób zostały wskazane w Załączniku nr 2 do niniejszej umowy (Informacje o Zamawiającym);</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wykonywania   czynności   zaleconych   przez   Wykonawcę,   w   szczególności   czynności związanych z bezpieczeństwem pracy systemu i bezpieczeństwem danych gromadzonych w systemie;</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dostarczenia na wniosek Wykonawcy wskazanych fragmentów lub całości baz danych Oprogramowania   Aplikacyjnego,   w   przypadku   uzasadnionej   potrzeby   ich   użycia   do prawidłowej realizacji przedmiotu niniejszej Umowy poza siedzibą Zamawiającego;</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delegowania  i  upoważnienia  pracowników  do   współpracy  z  Wykonawcą  w  zakresie potrzebnym do świadczenia usług określonych niniejszą umową;</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aby  Oprogramowanie  Aplikacyjne,  zainstalowane  u  Zamawiającego, było używane wyłącznie przez użytkowników upoważnionych  przez  Zamawiającego  do  korzystania  z  ww.  oprogramowania  zgodnie  z  dokumentacją i instrukcjami Wykonawcy;</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2"/>
          <w:szCs w:val="22"/>
          <w:lang w:eastAsia="en-US"/>
        </w:rPr>
      </w:pPr>
      <w:r w:rsidRPr="00A33C8B">
        <w:rPr>
          <w:rFonts w:asciiTheme="minorHAnsi" w:eastAsia="Calibri" w:hAnsiTheme="minorHAnsi" w:cstheme="minorHAnsi"/>
          <w:sz w:val="20"/>
          <w:szCs w:val="20"/>
          <w:lang w:eastAsia="en-US"/>
        </w:rPr>
        <w:t>dokonywania zgłoszeń ewentualnych błędów zgodnie z niniejszą Umową oraz dostarczania Wykonawcy rzetelnych i wyczerpujących informacji o stanie Oprogramowania Aplikacyjnego i o zamiarach wprowadzenia zmian w działalności Zamawiającego (z odpowiednim wyprzedzeniem) oraz materiałów potrzebnych do wykonania usług w zakresie niniejszej umowy; (W przypadku zgłoszenia telefonicznego Zamawiający ma obowiązek potwierdzić przekazanie zgłoszenia za pomocą emaila)</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2"/>
          <w:szCs w:val="22"/>
          <w:lang w:eastAsia="en-US"/>
        </w:rPr>
      </w:pPr>
      <w:r w:rsidRPr="00A33C8B">
        <w:rPr>
          <w:rFonts w:asciiTheme="minorHAnsi" w:eastAsia="Calibri" w:hAnsiTheme="minorHAnsi" w:cstheme="minorHAnsi"/>
          <w:sz w:val="20"/>
          <w:szCs w:val="20"/>
          <w:lang w:eastAsia="en-US"/>
        </w:rPr>
        <w:t>pisemnego (np. email), zwrotnego potwierdzania / odbioru wykonanych / zrealizowanych przez Wykonawcę prac na rzecz Zamawiającego.</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przekazywania Wykonawcy wszystkich przepisów i regulaminów obowiązujących u Zamawiającego, które mogą mieć zastosowanie w realizacji niniejszej Umowy, w tym obowiązujących wykładni prawnych lub wskazówek jednostek nadrzędnych (np. Narodowy Fundusz Zdrowia, Ministerstwo Zdrowia, Samorządowy Wydział Zdrowia, Organ Założycielski, inne);</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Wykonawcy możliwości  stałego  dostępu  do  Oprogramowania Aplikacyjnego objętego zakresem, określonym w § 2 niniejszej umowy, w tym pracy w godzinach popołudniowych i wieczornych;</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udostępnienia Wykonawcy sprzętu komputerowego i Oprogramowania Aplikacyjnego Zamawiającego lub oprogramowania osób trzecich (za ich pisemną zgodą) w zakresie potrzebnym do świadczenia usług określonych w § 2 niniejszej umowy;</w:t>
      </w:r>
    </w:p>
    <w:p w:rsidR="00F264F6" w:rsidRPr="00A33C8B"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pracownikom Wykonawcy warunków do świadczenia usług określonych w § 2 niniejszej umowy, z uwzględnieniem obowiązujących u siebie przepisów BHP;</w:t>
      </w:r>
    </w:p>
    <w:p w:rsidR="00F264F6"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 xml:space="preserve">zapewnienia zdalnego dostępu do Oprogramowania Aplikacyjnego objętego usługami określonymi w § 2 niniejszej umowy, o ile to będzie konieczne. Zasady zdalnego dostępu określa </w:t>
      </w:r>
      <w:r w:rsidRPr="00103837">
        <w:rPr>
          <w:rFonts w:asciiTheme="minorHAnsi" w:eastAsia="Calibri" w:hAnsiTheme="minorHAnsi" w:cstheme="minorHAnsi"/>
          <w:sz w:val="20"/>
          <w:szCs w:val="20"/>
          <w:lang w:eastAsia="en-US"/>
        </w:rPr>
        <w:t>Załącznik nr 3</w:t>
      </w:r>
      <w:r w:rsidRPr="00A33C8B">
        <w:rPr>
          <w:rFonts w:asciiTheme="minorHAnsi" w:eastAsia="Calibri" w:hAnsiTheme="minorHAnsi" w:cstheme="minorHAnsi"/>
          <w:sz w:val="20"/>
          <w:szCs w:val="20"/>
          <w:lang w:eastAsia="en-US"/>
        </w:rPr>
        <w:t xml:space="preserve"> do niniejszej Umowy.</w:t>
      </w:r>
    </w:p>
    <w:p w:rsidR="00F264F6" w:rsidRPr="009067C2" w:rsidRDefault="00F264F6" w:rsidP="00F264F6">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powstrzymania się od samodzielnego lub przy udziale osób trzecich dokonywania nieautoryzowanych zmian w konfiguracji Oprogramowania Aplikacyjnego (zgodnie z art. 74 ust. 4 pkt 2 ustawy o prawie autorskim i prawach pokrewnych), na którym wykorzystywane jest Oprogramowanie Aplikacyjne objęte niniejszą Umową, w tym Zamawiający zobowiązuje się także do  powstrzymania się od samodzielnego dokonywania nieautoryzowanych przez Wykonawcę modyfikacji zawartości baz danych Oprogramowania Aplikacyjnego; w przypadku zaistnienia takiej potrzeby Wykonawca dopuszcza zmiany konfiguracji Oprogramowania Aplikacyjnego, ale muszą one zostać wcześniej zgłoszone Wykonawcy, a wszelkiego rodzaju zmiany muszą być wykonywane za uprzednią wyraźną zgodą Wykonawcy.</w:t>
      </w:r>
    </w:p>
    <w:p w:rsidR="00F264F6" w:rsidRPr="00A33C8B" w:rsidRDefault="00F264F6" w:rsidP="00F264F6">
      <w:pPr>
        <w:numPr>
          <w:ilvl w:val="0"/>
          <w:numId w:val="47"/>
        </w:numPr>
        <w:suppressAutoHyphens/>
        <w:spacing w:before="280"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 przypadku wizyty serwisowej pracownika Wykonawcy w siedzibie Zamawiającego, Zamawiający ma obowiązek odebrać prace wykonane przez pracownika Wykonawcy w ramach tej wizyty poprzez pisemne potwierdzenie Protokołu prac wykonanych w ramach wizyty serwisowej przedłożonego przez pracownika Wykonawcy. Zamawiający potwierdza również czas pracy pracownika Wykonawcy w siedzibie Zamawiającego.</w:t>
      </w:r>
    </w:p>
    <w:p w:rsidR="00F264F6" w:rsidRPr="00A33C8B" w:rsidRDefault="00F264F6" w:rsidP="00F264F6">
      <w:pPr>
        <w:jc w:val="both"/>
        <w:rPr>
          <w:rFonts w:asciiTheme="minorHAnsi" w:hAnsiTheme="minorHAnsi" w:cstheme="minorHAnsi"/>
          <w:sz w:val="20"/>
          <w:szCs w:val="20"/>
        </w:rPr>
      </w:pPr>
    </w:p>
    <w:p w:rsidR="00F264F6" w:rsidRPr="00A33C8B" w:rsidRDefault="00F264F6" w:rsidP="00F264F6">
      <w:pPr>
        <w:jc w:val="center"/>
        <w:rPr>
          <w:rFonts w:asciiTheme="minorHAnsi" w:hAnsiTheme="minorHAnsi" w:cstheme="minorHAnsi"/>
          <w:sz w:val="20"/>
          <w:szCs w:val="20"/>
        </w:rPr>
      </w:pPr>
      <w:r w:rsidRPr="00A33C8B">
        <w:rPr>
          <w:rFonts w:asciiTheme="minorHAnsi" w:hAnsiTheme="minorHAnsi" w:cstheme="minorHAnsi"/>
          <w:sz w:val="20"/>
          <w:szCs w:val="20"/>
        </w:rPr>
        <w:t>§ 4.</w:t>
      </w:r>
      <w:r w:rsidRPr="00A33C8B">
        <w:rPr>
          <w:rFonts w:asciiTheme="minorHAnsi" w:hAnsiTheme="minorHAnsi" w:cstheme="minorHAnsi"/>
          <w:sz w:val="20"/>
          <w:szCs w:val="20"/>
        </w:rPr>
        <w:tab/>
        <w:t>Płatności</w:t>
      </w:r>
    </w:p>
    <w:p w:rsidR="00F264F6" w:rsidRPr="00A33C8B" w:rsidRDefault="00F264F6" w:rsidP="00F264F6">
      <w:pPr>
        <w:jc w:val="center"/>
        <w:rPr>
          <w:rFonts w:asciiTheme="minorHAnsi" w:hAnsiTheme="minorHAnsi" w:cstheme="minorHAnsi"/>
          <w:sz w:val="20"/>
          <w:szCs w:val="20"/>
        </w:rPr>
      </w:pPr>
    </w:p>
    <w:p w:rsidR="00F264F6" w:rsidRPr="00A33C8B" w:rsidRDefault="00F264F6" w:rsidP="00F264F6">
      <w:pPr>
        <w:numPr>
          <w:ilvl w:val="3"/>
          <w:numId w:val="47"/>
        </w:numPr>
        <w:suppressAutoHyphens/>
        <w:ind w:left="709"/>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  realizację  przedmiotu  niniejszej  Umowy  Zamawiający  zapłaci  Wykonawcy  łączne wynagrodzenie, za cały okres obowiązywania niniejszej umowy, w wysokości ……………..  zł netto, powiększone o 23% podatek VAT,  łącznie …………… zł brutto, zgodnie  z kalkulacją cenową, stanowiącą załącznik nr 1 do niniejszej Umowy.</w:t>
      </w:r>
    </w:p>
    <w:p w:rsidR="00F264F6" w:rsidRPr="00A33C8B" w:rsidRDefault="00F264F6" w:rsidP="00F264F6">
      <w:pPr>
        <w:numPr>
          <w:ilvl w:val="3"/>
          <w:numId w:val="47"/>
        </w:numPr>
        <w:suppressAutoHyphens/>
        <w:ind w:left="709"/>
        <w:contextualSpacing/>
        <w:jc w:val="both"/>
        <w:rPr>
          <w:rFonts w:asciiTheme="minorHAnsi" w:eastAsia="Calibri" w:hAnsiTheme="minorHAnsi" w:cstheme="minorHAnsi"/>
          <w:sz w:val="22"/>
          <w:szCs w:val="22"/>
          <w:lang w:eastAsia="en-US"/>
        </w:rPr>
      </w:pPr>
      <w:r w:rsidRPr="00A33C8B">
        <w:rPr>
          <w:rFonts w:asciiTheme="minorHAnsi" w:eastAsia="Calibri" w:hAnsiTheme="minorHAnsi" w:cstheme="minorHAnsi"/>
          <w:sz w:val="20"/>
          <w:szCs w:val="20"/>
          <w:lang w:eastAsia="en-US"/>
        </w:rPr>
        <w:t>Wynagrodzenie  z  tytułu  realizacji  niniejszej  Umowy  zostanie  zapłacone  Wykonawcy  przez Zamawiającego w 12 miesięcznych ratach, każda na kwotę …………….  zł brutto, na podstawie  faktur VAT wystawianych na koniec każdego kolejnego miesiąca obowiązywania niniejszej umowy. Wynagrodzenie będzie płatne przelewem w terminie 30 dni od dnia doręczenia prawidłowo wystawionej faktury Zamawiającemu, na konto wskazane na fakturach.</w:t>
      </w:r>
    </w:p>
    <w:p w:rsidR="00F264F6" w:rsidRPr="00A33C8B" w:rsidRDefault="00F264F6" w:rsidP="00F264F6">
      <w:pPr>
        <w:numPr>
          <w:ilvl w:val="3"/>
          <w:numId w:val="47"/>
        </w:numPr>
        <w:suppressAutoHyphens/>
        <w:ind w:left="709"/>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Strony ustalają za moment zapłaty wynagrodzenia dzień obciążenia rachunku Zamawiającego.</w:t>
      </w:r>
    </w:p>
    <w:p w:rsidR="00F264F6" w:rsidRDefault="00F264F6" w:rsidP="00F264F6">
      <w:pPr>
        <w:numPr>
          <w:ilvl w:val="3"/>
          <w:numId w:val="47"/>
        </w:numPr>
        <w:suppressAutoHyphens/>
        <w:ind w:left="709"/>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nie krótszy niż 14 dniowy od dnia doręczenia wezwania do spełnienie świadczenia. Ewentualne wstrzymanie wykonywania niniejszej Umowy nastąpi poprzez pisemne powiadomienie Zamawiającego i nie spowoduje dla Wykonawcy żadnych n</w:t>
      </w:r>
      <w:r>
        <w:rPr>
          <w:rFonts w:asciiTheme="minorHAnsi" w:eastAsia="Calibri" w:hAnsiTheme="minorHAnsi" w:cstheme="minorHAnsi"/>
          <w:sz w:val="20"/>
          <w:szCs w:val="20"/>
          <w:lang w:eastAsia="en-US"/>
        </w:rPr>
        <w:t>egatywnych konsekwencji prawnych.</w:t>
      </w:r>
    </w:p>
    <w:p w:rsidR="00F264F6" w:rsidRPr="009067C2" w:rsidRDefault="00F264F6" w:rsidP="00F264F6">
      <w:pPr>
        <w:numPr>
          <w:ilvl w:val="3"/>
          <w:numId w:val="47"/>
        </w:numPr>
        <w:suppressAutoHyphens/>
        <w:ind w:left="709"/>
        <w:contextualSpacing/>
        <w:jc w:val="both"/>
        <w:rPr>
          <w:rFonts w:asciiTheme="minorHAnsi" w:eastAsia="Calibri" w:hAnsiTheme="minorHAnsi" w:cstheme="minorHAnsi"/>
          <w:sz w:val="20"/>
          <w:szCs w:val="20"/>
          <w:lang w:eastAsia="en-US"/>
        </w:rPr>
      </w:pPr>
      <w:r w:rsidRPr="009067C2">
        <w:rPr>
          <w:rFonts w:asciiTheme="minorHAnsi" w:hAnsiTheme="minorHAnsi" w:cstheme="minorHAnsi"/>
          <w:sz w:val="20"/>
        </w:rPr>
        <w:t>Zamawiający upoważnia Wykonawcę do wystawiania faktur VAT bez swojego podpisu.</w:t>
      </w:r>
    </w:p>
    <w:p w:rsidR="00F264F6" w:rsidRPr="009067C2" w:rsidRDefault="00F264F6" w:rsidP="00F264F6">
      <w:pPr>
        <w:numPr>
          <w:ilvl w:val="3"/>
          <w:numId w:val="47"/>
        </w:numPr>
        <w:suppressAutoHyphens/>
        <w:ind w:left="709"/>
        <w:contextualSpacing/>
        <w:jc w:val="both"/>
        <w:rPr>
          <w:rFonts w:asciiTheme="minorHAnsi" w:eastAsia="Calibri" w:hAnsiTheme="minorHAnsi" w:cstheme="minorHAnsi"/>
          <w:sz w:val="20"/>
          <w:szCs w:val="20"/>
          <w:lang w:eastAsia="en-US"/>
        </w:rPr>
      </w:pPr>
      <w:r w:rsidRPr="009067C2">
        <w:rPr>
          <w:rFonts w:asciiTheme="minorHAnsi" w:hAnsiTheme="minorHAnsi" w:cstheme="minorHAnsi"/>
          <w:sz w:val="20"/>
        </w:rPr>
        <w:t>Zmiana stawki podatku od towarów i usług (VAT) w trakcie obowiązywania niniejszej Umowy, w odniesieniu do usług przewidzianych niniejszą Umową, skutkuje, z dniem wejścia w życie nowej stawki VAT, zmianą wynagrodzenia brutto należnego wykonawcy oraz zmianą kalkulacji cenowej stanowiącej Załącznik nr 1 do Umowy w zakresie stawki VAT i nie stanowi zmiany niniejszej Umowy, oraz nie wymaga aneksu do niniejszej Umowy.</w:t>
      </w:r>
    </w:p>
    <w:p w:rsidR="00F264F6" w:rsidRPr="00A33C8B" w:rsidRDefault="00F264F6" w:rsidP="00F264F6">
      <w:pPr>
        <w:suppressAutoHyphens/>
        <w:ind w:left="709"/>
        <w:contextualSpacing/>
        <w:jc w:val="both"/>
        <w:rPr>
          <w:rFonts w:asciiTheme="minorHAnsi" w:eastAsia="Calibri" w:hAnsiTheme="minorHAnsi" w:cstheme="minorHAnsi"/>
          <w:sz w:val="20"/>
          <w:szCs w:val="20"/>
          <w:lang w:eastAsia="en-US"/>
        </w:rPr>
      </w:pPr>
    </w:p>
    <w:p w:rsidR="00F264F6" w:rsidRPr="00A33C8B" w:rsidRDefault="00F264F6" w:rsidP="00F264F6">
      <w:pPr>
        <w:jc w:val="both"/>
        <w:rPr>
          <w:rFonts w:asciiTheme="minorHAnsi" w:hAnsiTheme="minorHAnsi" w:cstheme="minorHAnsi"/>
          <w:sz w:val="20"/>
          <w:szCs w:val="20"/>
        </w:rPr>
      </w:pPr>
    </w:p>
    <w:p w:rsidR="00F264F6" w:rsidRPr="00A33C8B" w:rsidRDefault="00F264F6" w:rsidP="00F264F6">
      <w:pPr>
        <w:jc w:val="center"/>
        <w:rPr>
          <w:rFonts w:asciiTheme="minorHAnsi" w:hAnsiTheme="minorHAnsi" w:cstheme="minorHAnsi"/>
          <w:sz w:val="20"/>
          <w:szCs w:val="20"/>
        </w:rPr>
      </w:pPr>
      <w:r w:rsidRPr="00A33C8B">
        <w:rPr>
          <w:rFonts w:asciiTheme="minorHAnsi" w:hAnsiTheme="minorHAnsi" w:cstheme="minorHAnsi"/>
          <w:sz w:val="20"/>
          <w:szCs w:val="20"/>
        </w:rPr>
        <w:t>§ 5.</w:t>
      </w:r>
      <w:r w:rsidRPr="00A33C8B">
        <w:rPr>
          <w:rFonts w:asciiTheme="minorHAnsi" w:hAnsiTheme="minorHAnsi" w:cstheme="minorHAnsi"/>
          <w:sz w:val="20"/>
          <w:szCs w:val="20"/>
        </w:rPr>
        <w:tab/>
        <w:t>Okres obowiązywania Umowy</w:t>
      </w:r>
    </w:p>
    <w:p w:rsidR="00F264F6" w:rsidRPr="00A33C8B" w:rsidRDefault="00F264F6" w:rsidP="00F264F6">
      <w:pPr>
        <w:jc w:val="center"/>
        <w:rPr>
          <w:rFonts w:asciiTheme="minorHAnsi" w:hAnsiTheme="minorHAnsi" w:cstheme="minorHAnsi"/>
          <w:sz w:val="20"/>
          <w:szCs w:val="20"/>
        </w:rPr>
      </w:pPr>
    </w:p>
    <w:p w:rsidR="00F264F6" w:rsidRPr="00A33C8B" w:rsidRDefault="00F264F6" w:rsidP="00F264F6">
      <w:pPr>
        <w:numPr>
          <w:ilvl w:val="6"/>
          <w:numId w:val="47"/>
        </w:numPr>
        <w:spacing w:line="276" w:lineRule="auto"/>
        <w:ind w:left="709" w:hanging="284"/>
        <w:contextualSpacing/>
        <w:rPr>
          <w:rFonts w:asciiTheme="minorHAnsi" w:hAnsiTheme="minorHAnsi" w:cstheme="minorHAnsi"/>
          <w:sz w:val="20"/>
          <w:szCs w:val="20"/>
        </w:rPr>
      </w:pPr>
      <w:r w:rsidRPr="00A33C8B">
        <w:rPr>
          <w:rFonts w:asciiTheme="minorHAnsi" w:hAnsiTheme="minorHAnsi" w:cstheme="minorHAnsi"/>
          <w:sz w:val="20"/>
          <w:szCs w:val="20"/>
        </w:rPr>
        <w:t>Niniejsza umowa została zawarta na czas określony od ……….. r. do ……………………… r.</w:t>
      </w:r>
    </w:p>
    <w:p w:rsidR="00F264F6" w:rsidRPr="00A33C8B" w:rsidRDefault="00F264F6" w:rsidP="00F264F6">
      <w:pPr>
        <w:numPr>
          <w:ilvl w:val="6"/>
          <w:numId w:val="47"/>
        </w:numPr>
        <w:spacing w:line="276" w:lineRule="auto"/>
        <w:ind w:left="709"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Każda ze stron ma prawo rozwiązać umowę z zachowaniem trzymiesięcznego okresu wypowiedzenia ze skutkiem na koniec miesiąca kalendarzowego.</w:t>
      </w:r>
    </w:p>
    <w:p w:rsidR="00F264F6" w:rsidRPr="00A33C8B" w:rsidRDefault="00F264F6" w:rsidP="00F264F6">
      <w:pPr>
        <w:numPr>
          <w:ilvl w:val="6"/>
          <w:numId w:val="47"/>
        </w:numPr>
        <w:spacing w:line="276" w:lineRule="auto"/>
        <w:ind w:left="709"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Zamawiający ma prawo rozwiązać umowę bez wypowiedzenia w przypadku rażącego naruszenia postanowień umowy przez Wykonawcę w szczególności w przypadku trzykrotnego niedotrzymania terminów o których mowa  w § 2. niniejszej umowy.</w:t>
      </w:r>
    </w:p>
    <w:p w:rsidR="00F264F6" w:rsidRPr="006D35D5" w:rsidRDefault="00F264F6" w:rsidP="00F264F6">
      <w:pPr>
        <w:numPr>
          <w:ilvl w:val="6"/>
          <w:numId w:val="47"/>
        </w:numPr>
        <w:spacing w:line="276" w:lineRule="auto"/>
        <w:ind w:left="709" w:hanging="284"/>
        <w:contextualSpacing/>
        <w:jc w:val="both"/>
        <w:rPr>
          <w:rFonts w:asciiTheme="minorHAnsi" w:hAnsiTheme="minorHAnsi" w:cstheme="minorHAnsi"/>
          <w:sz w:val="20"/>
        </w:rPr>
      </w:pPr>
      <w:r w:rsidRPr="006D35D5">
        <w:rPr>
          <w:rFonts w:asciiTheme="minorHAnsi" w:hAnsiTheme="minorHAnsi" w:cstheme="minorHAnsi"/>
          <w:sz w:val="20"/>
          <w:szCs w:val="20"/>
        </w:rPr>
        <w:t xml:space="preserve">Wykonawca ma prawo rozwiązać umowę bez wypowiedzenia w przypadku kiedy Zamawiający pozostanie w zwłoce z zapłatą wynagrodzenia za dwa pełne okresy płatności, po uprzednim pisemnym wezwaniu Zamawiającego do zapłaty i wyznaczeniem dodatkowego 7 dniowego terminu. </w:t>
      </w:r>
    </w:p>
    <w:p w:rsidR="00F264F6" w:rsidRPr="00A33C8B" w:rsidRDefault="00F264F6" w:rsidP="00F264F6">
      <w:pPr>
        <w:jc w:val="center"/>
        <w:rPr>
          <w:rFonts w:asciiTheme="minorHAnsi" w:hAnsiTheme="minorHAnsi" w:cstheme="minorHAnsi"/>
          <w:sz w:val="20"/>
          <w:szCs w:val="20"/>
        </w:rPr>
      </w:pPr>
    </w:p>
    <w:p w:rsidR="00F264F6" w:rsidRPr="00A33C8B" w:rsidRDefault="00F264F6" w:rsidP="00F264F6">
      <w:pPr>
        <w:jc w:val="center"/>
        <w:rPr>
          <w:rFonts w:asciiTheme="minorHAnsi" w:hAnsiTheme="minorHAnsi" w:cstheme="minorHAnsi"/>
          <w:sz w:val="20"/>
          <w:szCs w:val="20"/>
        </w:rPr>
      </w:pPr>
      <w:r w:rsidRPr="00A33C8B">
        <w:rPr>
          <w:rFonts w:asciiTheme="minorHAnsi" w:hAnsiTheme="minorHAnsi" w:cstheme="minorHAnsi"/>
          <w:sz w:val="20"/>
          <w:szCs w:val="20"/>
        </w:rPr>
        <w:t>§ 6.</w:t>
      </w:r>
      <w:r w:rsidRPr="00A33C8B">
        <w:rPr>
          <w:rFonts w:asciiTheme="minorHAnsi" w:hAnsiTheme="minorHAnsi" w:cstheme="minorHAnsi"/>
          <w:sz w:val="20"/>
          <w:szCs w:val="20"/>
        </w:rPr>
        <w:tab/>
        <w:t>Odpowiedzialność Wykonawcy</w:t>
      </w:r>
    </w:p>
    <w:p w:rsidR="00F264F6" w:rsidRPr="00A33C8B" w:rsidRDefault="00F264F6" w:rsidP="00F264F6">
      <w:pPr>
        <w:jc w:val="center"/>
        <w:rPr>
          <w:rFonts w:asciiTheme="minorHAnsi" w:hAnsiTheme="minorHAnsi" w:cstheme="minorHAnsi"/>
          <w:sz w:val="20"/>
          <w:szCs w:val="20"/>
        </w:rPr>
      </w:pPr>
    </w:p>
    <w:p w:rsidR="00F264F6" w:rsidRPr="00A33C8B" w:rsidRDefault="00F264F6" w:rsidP="00F264F6">
      <w:pPr>
        <w:numPr>
          <w:ilvl w:val="0"/>
          <w:numId w:val="45"/>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Wykonawca nie ponosi odpowiedzialności za:</w:t>
      </w:r>
    </w:p>
    <w:p w:rsidR="00F264F6" w:rsidRPr="00A33C8B" w:rsidRDefault="00F264F6" w:rsidP="00F264F6">
      <w:pPr>
        <w:numPr>
          <w:ilvl w:val="1"/>
          <w:numId w:val="44"/>
        </w:numPr>
        <w:tabs>
          <w:tab w:val="num" w:pos="0"/>
        </w:tabs>
        <w:suppressAutoHyphens/>
        <w:spacing w:line="276" w:lineRule="auto"/>
        <w:ind w:left="1134"/>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korzystanie z Oprogramowania Aplikacyjnego przez osoby nieupoważnione;</w:t>
      </w:r>
    </w:p>
    <w:p w:rsidR="00F264F6" w:rsidRPr="00A33C8B" w:rsidRDefault="00F264F6" w:rsidP="00F264F6">
      <w:pPr>
        <w:numPr>
          <w:ilvl w:val="1"/>
          <w:numId w:val="44"/>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 w świadczeniu Usług;</w:t>
      </w:r>
    </w:p>
    <w:p w:rsidR="00F264F6" w:rsidRPr="00A33C8B" w:rsidRDefault="00F264F6" w:rsidP="00F264F6">
      <w:pPr>
        <w:numPr>
          <w:ilvl w:val="1"/>
          <w:numId w:val="44"/>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wadliwe działanie sieci telekomunikacyjnej;</w:t>
      </w:r>
    </w:p>
    <w:p w:rsidR="00F264F6" w:rsidRPr="00A33C8B" w:rsidRDefault="00F264F6" w:rsidP="00F264F6">
      <w:pPr>
        <w:numPr>
          <w:ilvl w:val="1"/>
          <w:numId w:val="44"/>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nieprawidłowe działanie lub brak działania Oprogramowania Aplikacyjnego osób trzecich, komunikującego się z oprogramowaniem Wykonawcy;</w:t>
      </w:r>
    </w:p>
    <w:p w:rsidR="00F264F6" w:rsidRPr="00A33C8B" w:rsidRDefault="00F264F6" w:rsidP="00F264F6">
      <w:pPr>
        <w:numPr>
          <w:ilvl w:val="1"/>
          <w:numId w:val="44"/>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siłę wyższą.</w:t>
      </w:r>
    </w:p>
    <w:p w:rsidR="00F264F6" w:rsidRPr="00A33C8B" w:rsidRDefault="00F264F6" w:rsidP="00F264F6">
      <w:pPr>
        <w:numPr>
          <w:ilvl w:val="0"/>
          <w:numId w:val="45"/>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ma prawo do naliczenia kar umownych Wykonawcy w wysokości 0,2% wartości brutto przedmiotu umowy, gdy Wykonawca naruszy obowiązki wskazane w § 2 ust. 2 za każdy dzień opóźnienia w wykonaniu czynności jeżeli termin wykonania czynności liczony jest w dniach i za każdą godzinę opóźnienia w wykonaniu czynności jeżeli termin wykonania czynności liczony jest w godzinach.</w:t>
      </w:r>
    </w:p>
    <w:p w:rsidR="00F264F6" w:rsidRPr="00A33C8B" w:rsidRDefault="00F264F6" w:rsidP="00F264F6">
      <w:pPr>
        <w:numPr>
          <w:ilvl w:val="0"/>
          <w:numId w:val="45"/>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ma prawo dochodzić odszkodowania na zasadach ogólnych, jeżeli kary umowne nie pokryją w całości poniesionych strat.</w:t>
      </w:r>
    </w:p>
    <w:p w:rsidR="00F264F6" w:rsidRPr="009067C2" w:rsidRDefault="00F264F6" w:rsidP="00F264F6">
      <w:pPr>
        <w:keepLines/>
        <w:numPr>
          <w:ilvl w:val="0"/>
          <w:numId w:val="45"/>
        </w:numPr>
        <w:tabs>
          <w:tab w:val="left" w:pos="360"/>
        </w:tabs>
        <w:autoSpaceDE w:val="0"/>
        <w:spacing w:before="60"/>
        <w:ind w:left="709"/>
        <w:jc w:val="both"/>
        <w:rPr>
          <w:rFonts w:asciiTheme="minorHAnsi" w:hAnsiTheme="minorHAnsi" w:cstheme="minorHAnsi"/>
          <w:sz w:val="20"/>
          <w:szCs w:val="20"/>
        </w:rPr>
      </w:pPr>
      <w:r w:rsidRPr="009067C2">
        <w:rPr>
          <w:rFonts w:asciiTheme="minorHAnsi" w:hAnsiTheme="minorHAnsi" w:cstheme="minorHAnsi"/>
          <w:sz w:val="20"/>
          <w:szCs w:val="20"/>
        </w:rPr>
        <w:t xml:space="preserve">Wykonawca zobowiązany jest do informowania Użytkowników systemów o zamiarze prowadzenia prac (u Zamawiającego). Zabrania się rozpoczęcia pracy przez Wykonawcę bez uzyskania zgody Użytkowników. W przypadku braku takiej informacji oraz wykonania prac, Wykonawca ponosi odpowiedzialność za wszystkie powstałe szkody w tym m. in.: </w:t>
      </w:r>
    </w:p>
    <w:p w:rsidR="00F264F6" w:rsidRPr="009067C2" w:rsidRDefault="00F264F6" w:rsidP="00F264F6">
      <w:pPr>
        <w:keepLines/>
        <w:numPr>
          <w:ilvl w:val="1"/>
          <w:numId w:val="45"/>
        </w:numPr>
        <w:tabs>
          <w:tab w:val="left" w:pos="360"/>
        </w:tabs>
        <w:autoSpaceDE w:val="0"/>
        <w:spacing w:before="60"/>
        <w:jc w:val="both"/>
        <w:rPr>
          <w:rFonts w:asciiTheme="minorHAnsi" w:hAnsiTheme="minorHAnsi" w:cstheme="minorHAnsi"/>
          <w:sz w:val="20"/>
          <w:szCs w:val="20"/>
        </w:rPr>
      </w:pPr>
      <w:r w:rsidRPr="009067C2">
        <w:rPr>
          <w:rFonts w:asciiTheme="minorHAnsi" w:hAnsiTheme="minorHAnsi" w:cstheme="minorHAnsi"/>
          <w:sz w:val="20"/>
          <w:szCs w:val="20"/>
        </w:rPr>
        <w:t>polegające na utracie danych</w:t>
      </w:r>
    </w:p>
    <w:p w:rsidR="00F264F6" w:rsidRPr="009067C2" w:rsidRDefault="00F264F6" w:rsidP="00F264F6">
      <w:pPr>
        <w:keepLines/>
        <w:numPr>
          <w:ilvl w:val="1"/>
          <w:numId w:val="45"/>
        </w:numPr>
        <w:tabs>
          <w:tab w:val="left" w:pos="360"/>
        </w:tabs>
        <w:autoSpaceDE w:val="0"/>
        <w:spacing w:before="60"/>
        <w:jc w:val="both"/>
        <w:rPr>
          <w:rFonts w:asciiTheme="minorHAnsi" w:hAnsiTheme="minorHAnsi" w:cstheme="minorHAnsi"/>
          <w:sz w:val="20"/>
          <w:szCs w:val="20"/>
        </w:rPr>
      </w:pPr>
      <w:r w:rsidRPr="009067C2">
        <w:rPr>
          <w:rFonts w:asciiTheme="minorHAnsi" w:hAnsiTheme="minorHAnsi" w:cstheme="minorHAnsi"/>
          <w:sz w:val="20"/>
          <w:szCs w:val="20"/>
        </w:rPr>
        <w:t>wywołane brakiem możliwości odtworzenia utraconych danych</w:t>
      </w:r>
    </w:p>
    <w:p w:rsidR="00F264F6" w:rsidRPr="009067C2" w:rsidRDefault="00F264F6" w:rsidP="00F264F6">
      <w:pPr>
        <w:keepLines/>
        <w:numPr>
          <w:ilvl w:val="1"/>
          <w:numId w:val="45"/>
        </w:numPr>
        <w:tabs>
          <w:tab w:val="left" w:pos="360"/>
        </w:tabs>
        <w:autoSpaceDE w:val="0"/>
        <w:spacing w:before="60"/>
        <w:jc w:val="both"/>
        <w:rPr>
          <w:rFonts w:asciiTheme="minorHAnsi" w:hAnsiTheme="minorHAnsi" w:cstheme="minorHAnsi"/>
          <w:sz w:val="20"/>
          <w:szCs w:val="20"/>
        </w:rPr>
      </w:pPr>
      <w:r w:rsidRPr="009067C2">
        <w:rPr>
          <w:rFonts w:asciiTheme="minorHAnsi" w:hAnsiTheme="minorHAnsi" w:cstheme="minorHAnsi"/>
          <w:sz w:val="20"/>
          <w:szCs w:val="20"/>
        </w:rPr>
        <w:t>polegające na utrudnieniu korzystania lub całkowitemu utraceniu możliwości eksploatacji, Oprogramowania Aplikacyjnego lub innych programów, jeżeli jest to spowodowane utratą danych</w:t>
      </w:r>
    </w:p>
    <w:p w:rsidR="00F264F6" w:rsidRPr="00A33C8B" w:rsidRDefault="00F264F6" w:rsidP="00F264F6">
      <w:pPr>
        <w:keepLines/>
        <w:numPr>
          <w:ilvl w:val="0"/>
          <w:numId w:val="45"/>
        </w:numPr>
        <w:tabs>
          <w:tab w:val="left" w:pos="360"/>
        </w:tabs>
        <w:autoSpaceDE w:val="0"/>
        <w:spacing w:before="60"/>
        <w:jc w:val="both"/>
        <w:rPr>
          <w:rFonts w:asciiTheme="minorHAnsi" w:hAnsiTheme="minorHAnsi" w:cstheme="minorHAnsi"/>
          <w:sz w:val="20"/>
          <w:szCs w:val="20"/>
        </w:rPr>
      </w:pPr>
      <w:r w:rsidRPr="009067C2">
        <w:rPr>
          <w:rFonts w:asciiTheme="minorHAnsi" w:hAnsiTheme="minorHAnsi" w:cstheme="minorHAnsi"/>
          <w:sz w:val="20"/>
          <w:szCs w:val="20"/>
        </w:rPr>
        <w:t>Wykonawca zobowiązany jest również do</w:t>
      </w:r>
      <w:r w:rsidRPr="00A33C8B">
        <w:rPr>
          <w:rFonts w:asciiTheme="minorHAnsi" w:hAnsiTheme="minorHAnsi" w:cstheme="minorHAnsi"/>
          <w:sz w:val="20"/>
          <w:szCs w:val="20"/>
        </w:rPr>
        <w:t xml:space="preserve"> wysyłania, krótkich komunikatów drogą elektroniczną, dotyczących istotnych zmian w systemie (tj. np. aktualizacja, wykryte błędy) na adres poczty elektronicznej </w:t>
      </w:r>
      <w:hyperlink r:id="rId14" w:history="1">
        <w:r w:rsidRPr="00A33C8B">
          <w:rPr>
            <w:rFonts w:asciiTheme="minorHAnsi" w:hAnsiTheme="minorHAnsi" w:cstheme="minorHAnsi"/>
            <w:color w:val="0000FF"/>
            <w:sz w:val="20"/>
            <w:u w:val="single"/>
          </w:rPr>
          <w:t>admin@zozmswlodz.pl</w:t>
        </w:r>
      </w:hyperlink>
      <w:r w:rsidRPr="00A33C8B">
        <w:rPr>
          <w:rFonts w:asciiTheme="minorHAnsi" w:hAnsiTheme="minorHAnsi" w:cstheme="minorHAnsi"/>
          <w:sz w:val="20"/>
          <w:szCs w:val="20"/>
        </w:rPr>
        <w:t>. Informacje te mogą być wysyłane automatycznie przez serwis.</w:t>
      </w:r>
    </w:p>
    <w:p w:rsidR="00F264F6" w:rsidRPr="00A33C8B" w:rsidRDefault="00F264F6" w:rsidP="00F264F6">
      <w:pPr>
        <w:jc w:val="center"/>
        <w:rPr>
          <w:rFonts w:asciiTheme="minorHAnsi" w:hAnsiTheme="minorHAnsi" w:cstheme="minorHAnsi"/>
          <w:sz w:val="20"/>
          <w:szCs w:val="20"/>
        </w:rPr>
      </w:pPr>
    </w:p>
    <w:p w:rsidR="00F264F6" w:rsidRPr="00A33C8B" w:rsidRDefault="00F264F6" w:rsidP="00F264F6">
      <w:pPr>
        <w:jc w:val="center"/>
        <w:rPr>
          <w:rFonts w:asciiTheme="minorHAnsi" w:hAnsiTheme="minorHAnsi" w:cstheme="minorHAnsi"/>
          <w:sz w:val="20"/>
          <w:szCs w:val="20"/>
        </w:rPr>
      </w:pPr>
      <w:r w:rsidRPr="00A33C8B">
        <w:rPr>
          <w:rFonts w:asciiTheme="minorHAnsi" w:hAnsiTheme="minorHAnsi" w:cstheme="minorHAnsi"/>
          <w:sz w:val="20"/>
          <w:szCs w:val="20"/>
        </w:rPr>
        <w:t>§ 7.</w:t>
      </w:r>
      <w:r w:rsidRPr="00A33C8B">
        <w:rPr>
          <w:rFonts w:asciiTheme="minorHAnsi" w:hAnsiTheme="minorHAnsi" w:cstheme="minorHAnsi"/>
          <w:sz w:val="20"/>
          <w:szCs w:val="20"/>
        </w:rPr>
        <w:tab/>
        <w:t>Siła Wyższa</w:t>
      </w:r>
    </w:p>
    <w:p w:rsidR="00F264F6" w:rsidRPr="00A33C8B" w:rsidRDefault="00F264F6" w:rsidP="00F264F6">
      <w:pPr>
        <w:jc w:val="center"/>
        <w:rPr>
          <w:rFonts w:asciiTheme="minorHAnsi" w:hAnsiTheme="minorHAnsi" w:cstheme="minorHAnsi"/>
          <w:sz w:val="20"/>
          <w:szCs w:val="20"/>
        </w:rPr>
      </w:pPr>
    </w:p>
    <w:p w:rsidR="00F264F6" w:rsidRPr="00A33C8B" w:rsidRDefault="00F264F6" w:rsidP="00F264F6">
      <w:pPr>
        <w:numPr>
          <w:ilvl w:val="0"/>
          <w:numId w:val="46"/>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F264F6" w:rsidRPr="00A33C8B" w:rsidRDefault="00F264F6" w:rsidP="00F264F6">
      <w:pPr>
        <w:numPr>
          <w:ilvl w:val="0"/>
          <w:numId w:val="46"/>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 przypadku zaistnienia Siły Wyższej, Strona, której taka okoliczność uniemożliwia lub utrudnia prawidłowe wywiązanie się z jej zobowiązań niezwłocznie nie później jednak niż w ciągu 3 dni (o ile   okoliczności   siły   wyżej   tego   nie   uniemożliwiają),  powiadomi   drugą   Stronę   o takich okolicznościach i ich przyczynie.</w:t>
      </w:r>
    </w:p>
    <w:p w:rsidR="00F264F6" w:rsidRPr="00A33C8B" w:rsidRDefault="00F264F6" w:rsidP="00F264F6">
      <w:pPr>
        <w:numPr>
          <w:ilvl w:val="0"/>
          <w:numId w:val="46"/>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Jeżeli Siła Wyższa będzie trwała nieprzerwanie przez okres 120 dni lub  dłużej, każda ze Stron może odstąpić od Umowy, bez nakładania na  żadną ze Stron dalszych zobowiązań, oprócz płatności należnych z tytułu wykonanych usług.</w:t>
      </w:r>
    </w:p>
    <w:p w:rsidR="00F264F6" w:rsidRPr="00A33C8B" w:rsidRDefault="00F264F6" w:rsidP="00F264F6">
      <w:pPr>
        <w:numPr>
          <w:ilvl w:val="0"/>
          <w:numId w:val="46"/>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Okres występowania Siły Wyższej powoduje odpowiednie przesunięcie terminów realizacji usług określonych w Umowie.</w:t>
      </w:r>
    </w:p>
    <w:p w:rsidR="00F264F6" w:rsidRPr="00A33C8B" w:rsidRDefault="00F264F6" w:rsidP="00F264F6">
      <w:pPr>
        <w:jc w:val="both"/>
        <w:rPr>
          <w:rFonts w:asciiTheme="minorHAnsi" w:hAnsiTheme="minorHAnsi" w:cstheme="minorHAnsi"/>
          <w:sz w:val="20"/>
          <w:szCs w:val="20"/>
        </w:rPr>
      </w:pPr>
    </w:p>
    <w:p w:rsidR="00F264F6" w:rsidRPr="009067C2" w:rsidRDefault="00F264F6" w:rsidP="00F264F6">
      <w:pPr>
        <w:spacing w:line="276" w:lineRule="auto"/>
        <w:jc w:val="center"/>
        <w:rPr>
          <w:rFonts w:asciiTheme="minorHAnsi" w:hAnsiTheme="minorHAnsi" w:cs="Arial"/>
          <w:sz w:val="20"/>
          <w:szCs w:val="20"/>
        </w:rPr>
      </w:pPr>
      <w:r w:rsidRPr="009067C2">
        <w:rPr>
          <w:rFonts w:asciiTheme="minorHAnsi" w:hAnsiTheme="minorHAnsi" w:cstheme="minorHAnsi"/>
          <w:sz w:val="20"/>
          <w:szCs w:val="20"/>
        </w:rPr>
        <w:t>§ 8.</w:t>
      </w:r>
      <w:r w:rsidRPr="009067C2">
        <w:rPr>
          <w:rFonts w:asciiTheme="minorHAnsi" w:hAnsiTheme="minorHAnsi" w:cstheme="minorHAnsi"/>
          <w:sz w:val="20"/>
          <w:szCs w:val="20"/>
        </w:rPr>
        <w:tab/>
      </w:r>
      <w:r w:rsidRPr="009067C2">
        <w:rPr>
          <w:rFonts w:asciiTheme="minorHAnsi" w:hAnsiTheme="minorHAnsi" w:cs="Arial"/>
          <w:sz w:val="20"/>
          <w:szCs w:val="20"/>
        </w:rPr>
        <w:t>Ochrona Danych Osobowych</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Zamawiający oświadcza, że jest administratorem w rozumieniu art. 4 pkt 7 RODO lub jest uprawniony, na mocy art. 28 ust. 2 RODO tj.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9067C2">
        <w:rPr>
          <w:rFonts w:asciiTheme="minorHAnsi" w:hAnsiTheme="minorHAnsi" w:cstheme="minorHAnsi"/>
          <w:sz w:val="20"/>
        </w:rPr>
        <w:t>Dz.Urz</w:t>
      </w:r>
      <w:proofErr w:type="spellEnd"/>
      <w:r w:rsidRPr="009067C2">
        <w:rPr>
          <w:rFonts w:asciiTheme="minorHAnsi" w:hAnsiTheme="minorHAnsi" w:cstheme="minorHAnsi"/>
          <w:sz w:val="20"/>
        </w:rPr>
        <w:t>. UE L 119, s. 1), do dalszego powierzenia Wykonawcy przetwarzania danych osobowych.</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 xml:space="preserve">W celu prawidłowego wykonania przez Wykonawcę obowiązków wynikających z niniejszej Umowy i wyłącznie w zakresie niezbędnym dla wykonania przez Wykonawcę takich obowiązków, Zamawiający na podstawie art. 31 UODO powierza Wykonawcy przetwarzanie wszelkich rodzajów danych osobowych przetwarzanych w systemie informatycznym Zamawiającego przy użyciu Oprogramowania Aplikacyjnego, w zakresie określonym szczegółowo w dokumentacji technicznej Oprogramowania Aplikacyjnego (umieszczonej w wersji elektronicznej na serwerze ftp: </w:t>
      </w:r>
      <w:proofErr w:type="spellStart"/>
      <w:r w:rsidRPr="009067C2">
        <w:rPr>
          <w:rFonts w:asciiTheme="minorHAnsi" w:hAnsiTheme="minorHAnsi" w:cstheme="minorHAnsi"/>
          <w:sz w:val="20"/>
        </w:rPr>
        <w:t>dwftp.gliwice.asseco</w:t>
      </w:r>
      <w:proofErr w:type="spellEnd"/>
      <w:r w:rsidRPr="009067C2">
        <w:rPr>
          <w:rFonts w:asciiTheme="minorHAnsi" w:hAnsiTheme="minorHAnsi" w:cstheme="minorHAnsi"/>
          <w:sz w:val="20"/>
        </w:rPr>
        <w:t>, jednak wyłącznie w celu ich opracowywania, utrwalania i przechowywania na podstawie ustawy z dnia 29 sierpnia 1997 r. o ochronie danych osobowych. Wykonywanie przez Wykonawcę operacji przetwarzania danych w zakresie lub celu przekraczających zakres i cel opisane powyżej wymaga każdorazowej pisemnej zgody Zamawiającego.</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Wykonawca oświadcza, iż zastosuje środki zabezpieczające, o których mowa w art. 36-39 ustawy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Wykonawca oświadcza, że posiada zasoby infrastrukturalne, doświadczenie, wiedzę oraz wykwalifikowany personel, w zakresie umożliwiającym należyte wykonanie Umowy, w zgodzie z obowiązującymi przepisami prawa. W szczególności Wykonawca oświadcza, że znane mu są zasady przetwarzania i zabezpieczenia danych osobowych wynikające z RODO.</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Pod pojęciami „dane osobowe” lub „dane” użytymi w niniejszej Umowie, Strony rozumieją dane osobowe zdefiniowane w art. 4 pkt 1 RODO, których rodzaj i zakres zostały wskazane w niniejszej Umowie.</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Dostęp do danych osobowych przydzielany jest w oparciu o zasadę minimalnych koniecznych uprawnień tj. tylko uprawnień niezbędnych do wykonania czynności określonych w Umowie.</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Przetwarzanie będzie wykonywane w okresie realizacji przedmiotu niniejszej Umowy, z uwzględnieniem pozostałych postanowień niniejszego paragrafu dotyczących obowiązków i uprawnień Stron.</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Charakter i cel przetwarzania wynikają z przedmiotu Umowy w szczególności celem przetwarzania jest świadczenie usług nadzoru autorskiego o którym mowa w Umowie.</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Wykonawca przetwarza dane wyłącznie zgodnie z udokumentowanymi poleceniami lub instrukcjami Zamawiającego, przy czym Strony uzgadniają, że za udokumentowane polecenia uznaje się zadania i czynności zlecane do wykonania Wykonawcy na potrzeby realizacji Umowy.</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Przetwarzanie obejmować będzie rodzaje danych osobowych wskazane poniżej:</w:t>
      </w:r>
    </w:p>
    <w:p w:rsidR="00F264F6" w:rsidRPr="009067C2" w:rsidRDefault="00F264F6" w:rsidP="00F264F6">
      <w:pPr>
        <w:ind w:left="1276" w:hanging="396"/>
        <w:jc w:val="both"/>
        <w:rPr>
          <w:rFonts w:asciiTheme="minorHAnsi" w:hAnsiTheme="minorHAnsi" w:cstheme="minorHAnsi"/>
          <w:sz w:val="20"/>
        </w:rPr>
      </w:pPr>
      <w:r w:rsidRPr="009067C2">
        <w:rPr>
          <w:rFonts w:asciiTheme="minorHAnsi" w:hAnsiTheme="minorHAnsi" w:cstheme="minorHAnsi"/>
          <w:sz w:val="20"/>
        </w:rPr>
        <w:t>1)</w:t>
      </w:r>
      <w:r w:rsidRPr="009067C2">
        <w:rPr>
          <w:rFonts w:asciiTheme="minorHAnsi" w:hAnsiTheme="minorHAnsi" w:cstheme="minorHAnsi"/>
          <w:sz w:val="20"/>
        </w:rPr>
        <w:tab/>
        <w:t>Dane identyfikacyjne,</w:t>
      </w:r>
    </w:p>
    <w:p w:rsidR="00F264F6" w:rsidRPr="009067C2" w:rsidRDefault="00F264F6" w:rsidP="00F264F6">
      <w:pPr>
        <w:ind w:left="1276" w:hanging="396"/>
        <w:jc w:val="both"/>
        <w:rPr>
          <w:rFonts w:asciiTheme="minorHAnsi" w:hAnsiTheme="minorHAnsi" w:cstheme="minorHAnsi"/>
          <w:sz w:val="20"/>
        </w:rPr>
      </w:pPr>
      <w:r w:rsidRPr="009067C2">
        <w:rPr>
          <w:rFonts w:asciiTheme="minorHAnsi" w:hAnsiTheme="minorHAnsi" w:cstheme="minorHAnsi"/>
          <w:sz w:val="20"/>
        </w:rPr>
        <w:t>2)</w:t>
      </w:r>
      <w:r w:rsidRPr="009067C2">
        <w:rPr>
          <w:rFonts w:asciiTheme="minorHAnsi" w:hAnsiTheme="minorHAnsi" w:cstheme="minorHAnsi"/>
          <w:sz w:val="20"/>
        </w:rPr>
        <w:tab/>
        <w:t>Dane adresowe,</w:t>
      </w:r>
    </w:p>
    <w:p w:rsidR="00F264F6" w:rsidRPr="009067C2" w:rsidRDefault="00F264F6" w:rsidP="00F264F6">
      <w:pPr>
        <w:ind w:left="1276" w:hanging="396"/>
        <w:jc w:val="both"/>
        <w:rPr>
          <w:rFonts w:asciiTheme="minorHAnsi" w:hAnsiTheme="minorHAnsi" w:cstheme="minorHAnsi"/>
          <w:sz w:val="20"/>
        </w:rPr>
      </w:pPr>
      <w:r w:rsidRPr="009067C2">
        <w:rPr>
          <w:rFonts w:asciiTheme="minorHAnsi" w:hAnsiTheme="minorHAnsi" w:cstheme="minorHAnsi"/>
          <w:sz w:val="20"/>
        </w:rPr>
        <w:t>3)</w:t>
      </w:r>
      <w:r w:rsidRPr="009067C2">
        <w:rPr>
          <w:rFonts w:asciiTheme="minorHAnsi" w:hAnsiTheme="minorHAnsi" w:cstheme="minorHAnsi"/>
          <w:sz w:val="20"/>
        </w:rPr>
        <w:tab/>
        <w:t>Dane dot. stanu zdrowia,</w:t>
      </w:r>
    </w:p>
    <w:p w:rsidR="00F264F6" w:rsidRPr="009067C2" w:rsidRDefault="00F264F6" w:rsidP="00F264F6">
      <w:pPr>
        <w:ind w:left="1276" w:hanging="396"/>
        <w:jc w:val="both"/>
        <w:rPr>
          <w:rFonts w:asciiTheme="minorHAnsi" w:hAnsiTheme="minorHAnsi" w:cstheme="minorHAnsi"/>
          <w:sz w:val="20"/>
        </w:rPr>
      </w:pPr>
      <w:r w:rsidRPr="009067C2">
        <w:rPr>
          <w:rFonts w:asciiTheme="minorHAnsi" w:hAnsiTheme="minorHAnsi" w:cstheme="minorHAnsi"/>
          <w:sz w:val="20"/>
        </w:rPr>
        <w:t>4)</w:t>
      </w:r>
      <w:r w:rsidRPr="009067C2">
        <w:rPr>
          <w:rFonts w:asciiTheme="minorHAnsi" w:hAnsiTheme="minorHAnsi" w:cstheme="minorHAnsi"/>
          <w:sz w:val="20"/>
        </w:rPr>
        <w:tab/>
        <w:t>Dane kontaktowe,</w:t>
      </w:r>
    </w:p>
    <w:p w:rsidR="00F264F6" w:rsidRPr="009067C2" w:rsidRDefault="00F264F6" w:rsidP="00F264F6">
      <w:pPr>
        <w:ind w:left="1276" w:hanging="396"/>
        <w:jc w:val="both"/>
        <w:rPr>
          <w:rFonts w:asciiTheme="minorHAnsi" w:hAnsiTheme="minorHAnsi" w:cstheme="minorHAnsi"/>
          <w:sz w:val="20"/>
        </w:rPr>
      </w:pPr>
      <w:r w:rsidRPr="009067C2">
        <w:rPr>
          <w:rFonts w:asciiTheme="minorHAnsi" w:hAnsiTheme="minorHAnsi" w:cstheme="minorHAnsi"/>
          <w:sz w:val="20"/>
        </w:rPr>
        <w:t>5)</w:t>
      </w:r>
      <w:r w:rsidRPr="009067C2">
        <w:rPr>
          <w:rFonts w:asciiTheme="minorHAnsi" w:hAnsiTheme="minorHAnsi" w:cstheme="minorHAnsi"/>
          <w:sz w:val="20"/>
        </w:rPr>
        <w:tab/>
        <w:t>Numery identyfikacyjne,</w:t>
      </w:r>
    </w:p>
    <w:p w:rsidR="00F264F6" w:rsidRPr="009067C2" w:rsidRDefault="00F264F6" w:rsidP="00F264F6">
      <w:pPr>
        <w:ind w:left="1276" w:hanging="396"/>
        <w:jc w:val="both"/>
        <w:rPr>
          <w:rFonts w:asciiTheme="minorHAnsi" w:hAnsiTheme="minorHAnsi" w:cstheme="minorHAnsi"/>
          <w:sz w:val="20"/>
        </w:rPr>
      </w:pPr>
      <w:r w:rsidRPr="009067C2">
        <w:rPr>
          <w:rFonts w:asciiTheme="minorHAnsi" w:hAnsiTheme="minorHAnsi" w:cstheme="minorHAnsi"/>
          <w:sz w:val="20"/>
        </w:rPr>
        <w:t>6)</w:t>
      </w:r>
      <w:r w:rsidRPr="009067C2">
        <w:rPr>
          <w:rFonts w:asciiTheme="minorHAnsi" w:hAnsiTheme="minorHAnsi" w:cstheme="minorHAnsi"/>
          <w:sz w:val="20"/>
        </w:rPr>
        <w:tab/>
        <w:t>Informacje związane z realizowanymi zadaniami Zamawiającego w szczególności informacje opisujące relacje Zamawiającego z Pacjentami; Pracownikiem Zamawiającego.</w:t>
      </w:r>
    </w:p>
    <w:p w:rsidR="00F264F6" w:rsidRPr="009067C2" w:rsidRDefault="00F264F6" w:rsidP="00F264F6">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Przetwarzanie danych będzie dotyczyć następujących kategorii osób:</w:t>
      </w:r>
    </w:p>
    <w:p w:rsidR="00F264F6" w:rsidRPr="009067C2" w:rsidRDefault="00F264F6" w:rsidP="00F264F6">
      <w:pPr>
        <w:ind w:left="1134" w:hanging="396"/>
        <w:jc w:val="both"/>
        <w:rPr>
          <w:rFonts w:asciiTheme="minorHAnsi" w:hAnsiTheme="minorHAnsi" w:cstheme="minorHAnsi"/>
          <w:sz w:val="20"/>
        </w:rPr>
      </w:pPr>
      <w:r w:rsidRPr="009067C2">
        <w:rPr>
          <w:rFonts w:asciiTheme="minorHAnsi" w:hAnsiTheme="minorHAnsi" w:cstheme="minorHAnsi"/>
          <w:sz w:val="20"/>
        </w:rPr>
        <w:t>1)</w:t>
      </w:r>
      <w:r w:rsidRPr="009067C2">
        <w:rPr>
          <w:rFonts w:asciiTheme="minorHAnsi" w:hAnsiTheme="minorHAnsi" w:cstheme="minorHAnsi"/>
          <w:sz w:val="20"/>
        </w:rPr>
        <w:tab/>
        <w:t>Pracownicy personel medyczny świadczący usługi dla Zamawiającego,</w:t>
      </w:r>
    </w:p>
    <w:p w:rsidR="00F264F6" w:rsidRPr="009067C2" w:rsidRDefault="00F264F6" w:rsidP="00F264F6">
      <w:pPr>
        <w:ind w:left="1134" w:hanging="396"/>
        <w:jc w:val="both"/>
        <w:rPr>
          <w:rFonts w:asciiTheme="minorHAnsi" w:hAnsiTheme="minorHAnsi" w:cstheme="minorHAnsi"/>
          <w:sz w:val="20"/>
        </w:rPr>
      </w:pPr>
      <w:r w:rsidRPr="009067C2">
        <w:rPr>
          <w:rFonts w:asciiTheme="minorHAnsi" w:hAnsiTheme="minorHAnsi" w:cstheme="minorHAnsi"/>
          <w:sz w:val="20"/>
        </w:rPr>
        <w:t>2)</w:t>
      </w:r>
      <w:r w:rsidRPr="009067C2">
        <w:rPr>
          <w:rFonts w:asciiTheme="minorHAnsi" w:hAnsiTheme="minorHAnsi" w:cstheme="minorHAnsi"/>
          <w:sz w:val="20"/>
        </w:rPr>
        <w:tab/>
        <w:t>Pacjenci  Zamawiającego,</w:t>
      </w:r>
    </w:p>
    <w:p w:rsidR="00F264F6" w:rsidRPr="009067C2" w:rsidRDefault="00F264F6" w:rsidP="00F264F6">
      <w:pPr>
        <w:ind w:left="709" w:hanging="396"/>
        <w:jc w:val="both"/>
        <w:rPr>
          <w:rFonts w:asciiTheme="minorHAnsi" w:hAnsiTheme="minorHAnsi" w:cstheme="minorHAnsi"/>
          <w:sz w:val="20"/>
        </w:rPr>
      </w:pPr>
      <w:r w:rsidRPr="009067C2">
        <w:rPr>
          <w:rFonts w:asciiTheme="minorHAnsi" w:hAnsiTheme="minorHAnsi" w:cstheme="minorHAnsi"/>
          <w:sz w:val="20"/>
        </w:rPr>
        <w:t>W zakresie danych osobowych osób reprezentujących Strony niniejszej Umowy w szczególności osób uprawnionych do zawarcia umowy oraz pracowników skierowanych do jej realizacji, Strony zgodnie oświadczają, że poinformują osoby reprezentujące i wykonujące niniejszą Umowę o przetwarzaniu ich danych na potrzeby realizacji niniejszej Umowy.</w:t>
      </w:r>
    </w:p>
    <w:p w:rsidR="00F264F6" w:rsidRPr="009067C2" w:rsidRDefault="00F264F6" w:rsidP="00F264F6">
      <w:pPr>
        <w:pStyle w:val="Akapitzlist"/>
        <w:numPr>
          <w:ilvl w:val="1"/>
          <w:numId w:val="63"/>
        </w:numPr>
        <w:tabs>
          <w:tab w:val="clear" w:pos="680"/>
          <w:tab w:val="left" w:pos="993"/>
        </w:tabs>
        <w:ind w:left="709" w:hanging="396"/>
        <w:jc w:val="both"/>
        <w:rPr>
          <w:rFonts w:asciiTheme="minorHAnsi" w:hAnsiTheme="minorHAnsi" w:cstheme="minorHAnsi"/>
          <w:sz w:val="20"/>
        </w:rPr>
      </w:pPr>
      <w:r w:rsidRPr="009067C2">
        <w:rPr>
          <w:rFonts w:asciiTheme="minorHAnsi" w:hAnsiTheme="minorHAnsi" w:cstheme="minorHAnsi"/>
          <w:sz w:val="20"/>
        </w:rPr>
        <w:t xml:space="preserve">  Wykonawca może powierzyć konkretne operacje przetwarzania danych („</w:t>
      </w:r>
      <w:proofErr w:type="spellStart"/>
      <w:r w:rsidRPr="009067C2">
        <w:rPr>
          <w:rFonts w:asciiTheme="minorHAnsi" w:hAnsiTheme="minorHAnsi" w:cstheme="minorHAnsi"/>
          <w:sz w:val="20"/>
        </w:rPr>
        <w:t>podpowierzenie</w:t>
      </w:r>
      <w:proofErr w:type="spellEnd"/>
      <w:r w:rsidRPr="009067C2">
        <w:rPr>
          <w:rFonts w:asciiTheme="minorHAnsi" w:hAnsiTheme="minorHAnsi" w:cstheme="minorHAnsi"/>
          <w:sz w:val="20"/>
        </w:rPr>
        <w:t xml:space="preserve">”) w drodze pisemnej umowy dalszego przetwarzania („Umowa </w:t>
      </w:r>
      <w:proofErr w:type="spellStart"/>
      <w:r w:rsidRPr="009067C2">
        <w:rPr>
          <w:rFonts w:asciiTheme="minorHAnsi" w:hAnsiTheme="minorHAnsi" w:cstheme="minorHAnsi"/>
          <w:sz w:val="20"/>
        </w:rPr>
        <w:t>podpowierzenia</w:t>
      </w:r>
      <w:proofErr w:type="spellEnd"/>
      <w:r w:rsidRPr="009067C2">
        <w:rPr>
          <w:rFonts w:asciiTheme="minorHAnsi" w:hAnsiTheme="minorHAnsi" w:cstheme="minorHAnsi"/>
          <w:sz w:val="20"/>
        </w:rPr>
        <w:t xml:space="preserve">”) w imieniu zamawiającego innemu przetwarzającemu(„Podwykonawca”), pod warunkiem uprzedniej akceptacji Podwykonawcy przez Zamawiającego. Strony zgodnie postanawiają, że osoby fizyczne współpracujące z Wykonawcą na podstawie umów cywilno-prawnych są traktowane jak personel Wykonawcy i nie stanowią Dalszych Przetwarzających w rozumieniu Umowy. Zamawiający zastrzega, że nie ma możliwości </w:t>
      </w:r>
      <w:proofErr w:type="spellStart"/>
      <w:r w:rsidRPr="009067C2">
        <w:rPr>
          <w:rFonts w:asciiTheme="minorHAnsi" w:hAnsiTheme="minorHAnsi" w:cstheme="minorHAnsi"/>
          <w:sz w:val="20"/>
        </w:rPr>
        <w:t>podpowierzenia</w:t>
      </w:r>
      <w:proofErr w:type="spellEnd"/>
      <w:r w:rsidRPr="009067C2">
        <w:rPr>
          <w:rFonts w:asciiTheme="minorHAnsi" w:hAnsiTheme="minorHAnsi" w:cstheme="minorHAnsi"/>
          <w:sz w:val="20"/>
        </w:rPr>
        <w:t xml:space="preserve"> przetwarzania danych osobowych podmiotowi z siedzibą poza Europejskim Obszarem Gospodarczym.</w:t>
      </w:r>
    </w:p>
    <w:p w:rsidR="00F264F6" w:rsidRPr="009067C2" w:rsidRDefault="00F264F6" w:rsidP="00F264F6">
      <w:pPr>
        <w:pStyle w:val="Akapitzlist"/>
        <w:numPr>
          <w:ilvl w:val="1"/>
          <w:numId w:val="63"/>
        </w:numPr>
        <w:tabs>
          <w:tab w:val="clear" w:pos="680"/>
          <w:tab w:val="left" w:pos="993"/>
        </w:tabs>
        <w:ind w:left="709" w:hanging="396"/>
        <w:jc w:val="both"/>
        <w:rPr>
          <w:rFonts w:asciiTheme="minorHAnsi" w:hAnsiTheme="minorHAnsi" w:cstheme="minorHAnsi"/>
          <w:sz w:val="16"/>
        </w:rPr>
      </w:pPr>
      <w:r w:rsidRPr="009067C2">
        <w:rPr>
          <w:rFonts w:asciiTheme="minorHAnsi" w:hAnsiTheme="minorHAnsi" w:cstheme="minorHAnsi"/>
          <w:sz w:val="20"/>
        </w:rPr>
        <w:t xml:space="preserve">  Wykonawca  bezzwłocznie - nie później jednak niż w ciągu 48 godzin od jego wystąpienia -  zgłosi  na adres e-mail: …</w:t>
      </w:r>
      <w:r>
        <w:rPr>
          <w:rFonts w:asciiTheme="minorHAnsi" w:hAnsiTheme="minorHAnsi" w:cstheme="minorHAnsi"/>
          <w:sz w:val="20"/>
        </w:rPr>
        <w:t>…………………………………………………</w:t>
      </w:r>
      <w:r w:rsidRPr="009067C2">
        <w:rPr>
          <w:rFonts w:asciiTheme="minorHAnsi" w:hAnsiTheme="minorHAnsi" w:cstheme="minorHAnsi"/>
          <w:sz w:val="20"/>
        </w:rPr>
        <w:t xml:space="preserve"> lub …</w:t>
      </w:r>
      <w:r>
        <w:rPr>
          <w:rFonts w:asciiTheme="minorHAnsi" w:hAnsiTheme="minorHAnsi" w:cstheme="minorHAnsi"/>
          <w:sz w:val="20"/>
        </w:rPr>
        <w:t>………………………………………………..</w:t>
      </w:r>
      <w:r w:rsidRPr="009067C2">
        <w:rPr>
          <w:rFonts w:asciiTheme="minorHAnsi" w:hAnsiTheme="minorHAnsi" w:cstheme="minorHAnsi"/>
          <w:sz w:val="20"/>
        </w:rPr>
        <w:t xml:space="preserve"> Zamawiającemu  każde naruszenie  danych osobowych powierzonych niniejszą Umową którego  będzie uczestnikiem. </w:t>
      </w:r>
    </w:p>
    <w:p w:rsidR="00F264F6" w:rsidRPr="009067C2" w:rsidRDefault="00F264F6" w:rsidP="00F264F6">
      <w:pPr>
        <w:pStyle w:val="Akapitzlist"/>
        <w:numPr>
          <w:ilvl w:val="1"/>
          <w:numId w:val="63"/>
        </w:numPr>
        <w:tabs>
          <w:tab w:val="clear" w:pos="680"/>
          <w:tab w:val="left" w:pos="993"/>
        </w:tabs>
        <w:ind w:left="709" w:hanging="396"/>
        <w:jc w:val="both"/>
        <w:rPr>
          <w:rFonts w:asciiTheme="minorHAnsi" w:hAnsiTheme="minorHAnsi" w:cstheme="minorHAnsi"/>
          <w:sz w:val="16"/>
        </w:rPr>
      </w:pPr>
      <w:r w:rsidRPr="009067C2">
        <w:rPr>
          <w:rFonts w:asciiTheme="minorHAnsi" w:hAnsiTheme="minorHAnsi" w:cstheme="minorHAnsi"/>
          <w:sz w:val="20"/>
        </w:rPr>
        <w:t xml:space="preserve">  Wykonawca po  zakończeniu  przetwarzania  danych  osobowych  niezwłocznie  zwróci  powierzone  mu  dane  lub dokona ich zniszczenia – adekwatnie  do ustaleń z Zamawiającym. Czynności zwrotu, zniszczenia każdorazowo winny zostać potwierdzane odpowiednio przez Strony.</w:t>
      </w:r>
    </w:p>
    <w:p w:rsidR="00F264F6" w:rsidRPr="009067C2" w:rsidRDefault="00F264F6" w:rsidP="00F264F6">
      <w:pPr>
        <w:pStyle w:val="Akapitzlist"/>
        <w:numPr>
          <w:ilvl w:val="1"/>
          <w:numId w:val="63"/>
        </w:numPr>
        <w:tabs>
          <w:tab w:val="clear" w:pos="680"/>
          <w:tab w:val="left" w:pos="993"/>
        </w:tabs>
        <w:ind w:left="709" w:hanging="396"/>
        <w:jc w:val="both"/>
        <w:rPr>
          <w:rFonts w:asciiTheme="minorHAnsi" w:hAnsiTheme="minorHAnsi" w:cstheme="minorHAnsi"/>
          <w:sz w:val="16"/>
        </w:rPr>
      </w:pPr>
      <w:r w:rsidRPr="009067C2">
        <w:rPr>
          <w:rFonts w:asciiTheme="minorHAnsi" w:hAnsiTheme="minorHAnsi" w:cstheme="minorHAnsi"/>
          <w:sz w:val="20"/>
        </w:rPr>
        <w:t xml:space="preserve">  Wykonawca udostępni Zamawiającemu informacje niezbędne do wykazania spełnienia obowiązków określonych w artykule 28 RODO oraz umożliwia Zamawiającemu przeprowadzenie audytów w odniesieniu do danych przetwarzanych przez Wykonawcę w związku z realizacją przedmiotu Umowy.</w:t>
      </w:r>
    </w:p>
    <w:p w:rsidR="00F264F6" w:rsidRPr="009067C2" w:rsidRDefault="00F264F6" w:rsidP="00F264F6">
      <w:pPr>
        <w:pStyle w:val="Akapitzlist"/>
        <w:tabs>
          <w:tab w:val="left" w:pos="993"/>
        </w:tabs>
        <w:ind w:left="709" w:hanging="396"/>
        <w:jc w:val="both"/>
        <w:rPr>
          <w:rFonts w:asciiTheme="minorHAnsi" w:hAnsiTheme="minorHAnsi" w:cstheme="minorHAnsi"/>
          <w:sz w:val="20"/>
        </w:rPr>
      </w:pPr>
    </w:p>
    <w:p w:rsidR="00F264F6" w:rsidRPr="009067C2" w:rsidRDefault="00F264F6" w:rsidP="00F264F6">
      <w:pPr>
        <w:ind w:left="709" w:hanging="396"/>
        <w:jc w:val="center"/>
        <w:rPr>
          <w:rFonts w:asciiTheme="minorHAnsi" w:hAnsiTheme="minorHAnsi" w:cstheme="minorHAnsi"/>
          <w:sz w:val="20"/>
          <w:szCs w:val="20"/>
        </w:rPr>
      </w:pPr>
    </w:p>
    <w:p w:rsidR="00F264F6" w:rsidRPr="009067C2" w:rsidRDefault="00F264F6" w:rsidP="00F264F6">
      <w:pPr>
        <w:ind w:left="709" w:hanging="396"/>
        <w:jc w:val="center"/>
        <w:rPr>
          <w:rFonts w:asciiTheme="minorHAnsi" w:hAnsiTheme="minorHAnsi" w:cstheme="minorHAnsi"/>
          <w:sz w:val="20"/>
          <w:szCs w:val="20"/>
        </w:rPr>
      </w:pPr>
    </w:p>
    <w:p w:rsidR="00F264F6" w:rsidRPr="009067C2" w:rsidRDefault="00F264F6" w:rsidP="00F264F6">
      <w:pPr>
        <w:jc w:val="center"/>
        <w:rPr>
          <w:rFonts w:asciiTheme="minorHAnsi" w:hAnsiTheme="minorHAnsi" w:cstheme="minorHAnsi"/>
          <w:sz w:val="20"/>
          <w:szCs w:val="20"/>
        </w:rPr>
      </w:pPr>
      <w:r w:rsidRPr="009067C2">
        <w:rPr>
          <w:rFonts w:asciiTheme="minorHAnsi" w:hAnsiTheme="minorHAnsi" w:cstheme="minorHAnsi"/>
          <w:sz w:val="20"/>
          <w:szCs w:val="20"/>
        </w:rPr>
        <w:t>§ 9.</w:t>
      </w:r>
      <w:r w:rsidRPr="009067C2">
        <w:rPr>
          <w:rFonts w:asciiTheme="minorHAnsi" w:hAnsiTheme="minorHAnsi" w:cstheme="minorHAnsi"/>
          <w:sz w:val="20"/>
          <w:szCs w:val="20"/>
        </w:rPr>
        <w:tab/>
        <w:t>Poufność i cesja praw</w:t>
      </w:r>
    </w:p>
    <w:p w:rsidR="00F264F6" w:rsidRPr="009067C2" w:rsidRDefault="00F264F6" w:rsidP="00F264F6">
      <w:pPr>
        <w:jc w:val="center"/>
        <w:rPr>
          <w:rFonts w:asciiTheme="minorHAnsi" w:hAnsiTheme="minorHAnsi" w:cstheme="minorHAnsi"/>
          <w:sz w:val="20"/>
          <w:szCs w:val="20"/>
        </w:rPr>
      </w:pPr>
    </w:p>
    <w:p w:rsidR="00F264F6" w:rsidRPr="009067C2" w:rsidRDefault="00F264F6" w:rsidP="00F264F6">
      <w:pPr>
        <w:numPr>
          <w:ilvl w:val="0"/>
          <w:numId w:val="48"/>
        </w:numPr>
        <w:suppressAutoHyphens/>
        <w:spacing w:line="276" w:lineRule="auto"/>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Strony zobowiązują się w trakcie obowiązywania niniejszej umowy jak również w okresie 30 lat od chwili rozwiązania niniejszej umowy do utrzymania w tajemnicy i nie ujawniania, nie publikowania, nie przekazywania i nie udostępniania w żaden inny sposób osobom trzecim, jakichkolwiek danych o przedsiębiorstwach, transakcjach i klientach Stron, jak również:</w:t>
      </w:r>
    </w:p>
    <w:p w:rsidR="00F264F6" w:rsidRPr="009067C2" w:rsidRDefault="00F264F6" w:rsidP="00F264F6">
      <w:pPr>
        <w:numPr>
          <w:ilvl w:val="1"/>
          <w:numId w:val="38"/>
        </w:numPr>
        <w:suppressAutoHyphens/>
        <w:spacing w:line="276" w:lineRule="auto"/>
        <w:ind w:left="1100" w:hanging="391"/>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informacji i danych dotyczących podejmowanych przez jedną ze  Stron czynności w toku realizacji niniejszej Umowy;</w:t>
      </w:r>
    </w:p>
    <w:p w:rsidR="00F264F6" w:rsidRPr="009067C2" w:rsidRDefault="00F264F6" w:rsidP="00F264F6">
      <w:pPr>
        <w:numPr>
          <w:ilvl w:val="1"/>
          <w:numId w:val="38"/>
        </w:numPr>
        <w:suppressAutoHyphens/>
        <w:spacing w:line="276" w:lineRule="auto"/>
        <w:ind w:left="1100" w:hanging="391"/>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oferowanych cen, stosowanych marż, posiadanych upustów lub warunków handlowych;</w:t>
      </w:r>
    </w:p>
    <w:p w:rsidR="00F264F6" w:rsidRPr="009067C2" w:rsidRDefault="00F264F6" w:rsidP="00F264F6">
      <w:pPr>
        <w:pStyle w:val="Akapitzlist"/>
        <w:numPr>
          <w:ilvl w:val="1"/>
          <w:numId w:val="38"/>
        </w:numPr>
        <w:suppressAutoHyphens/>
        <w:spacing w:line="276" w:lineRule="auto"/>
        <w:ind w:left="1134" w:hanging="425"/>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informacji  i  danych  stanowiących  tajemnicę  Stron  w  rozumieniu  przepisów  ustawy o zwalczaniu nieuczciwej konkurencji (tekst jednolity z 2018 r., poz. 419);</w:t>
      </w:r>
    </w:p>
    <w:p w:rsidR="00F264F6" w:rsidRPr="00A33C8B" w:rsidRDefault="00F264F6" w:rsidP="00F264F6">
      <w:pPr>
        <w:numPr>
          <w:ilvl w:val="1"/>
          <w:numId w:val="38"/>
        </w:numPr>
        <w:suppressAutoHyphens/>
        <w:spacing w:line="276" w:lineRule="auto"/>
        <w:ind w:left="1100" w:hanging="44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Obowiązkiem zachowania poufności nie jest objęty fakt zawarcia Umowy ani jej treść w zakresie określonym obowiązującymi przepisami prawa.</w:t>
      </w:r>
    </w:p>
    <w:p w:rsidR="00F264F6" w:rsidRPr="00A33C8B" w:rsidRDefault="00F264F6" w:rsidP="00F264F6">
      <w:pPr>
        <w:numPr>
          <w:ilvl w:val="0"/>
          <w:numId w:val="48"/>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Każdej ze stron wolno ujawnić informacje poufne z ograniczeniami wynikającymi z przepisów prawa, o których mowa w niniejszym paragrafie członkom swoich władz, pracownikom oraz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F264F6" w:rsidRPr="00A33C8B" w:rsidRDefault="00F264F6" w:rsidP="00F264F6">
      <w:pPr>
        <w:numPr>
          <w:ilvl w:val="0"/>
          <w:numId w:val="48"/>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zobowiązuje się do zapewnienia poufności udostępnionej dokumentacji technicznej Oprogramowania Aplikacyjnego, z wyłączeniem dokumentacji zewnętrznych interfejsów wymiany danych.</w:t>
      </w:r>
    </w:p>
    <w:p w:rsidR="00F264F6" w:rsidRPr="00A33C8B" w:rsidRDefault="00F264F6" w:rsidP="00F264F6">
      <w:pPr>
        <w:numPr>
          <w:ilvl w:val="0"/>
          <w:numId w:val="48"/>
        </w:numPr>
        <w:suppressAutoHyphens/>
        <w:spacing w:line="276" w:lineRule="auto"/>
        <w:contextualSpacing/>
        <w:jc w:val="both"/>
        <w:rPr>
          <w:rFonts w:asciiTheme="minorHAnsi" w:eastAsia="Arial" w:hAnsiTheme="minorHAnsi" w:cstheme="minorHAnsi"/>
          <w:sz w:val="20"/>
          <w:szCs w:val="20"/>
          <w:lang w:eastAsia="en-US"/>
        </w:rPr>
      </w:pPr>
      <w:r w:rsidRPr="00A33C8B">
        <w:rPr>
          <w:rFonts w:asciiTheme="minorHAnsi" w:eastAsia="Calibri" w:hAnsiTheme="minorHAnsi" w:cstheme="minorHAnsi"/>
          <w:sz w:val="20"/>
          <w:szCs w:val="20"/>
          <w:lang w:eastAsia="en-US"/>
        </w:rPr>
        <w:t>Naruszenie obowiązku zachowania poufności, o którym mowa w niniejszym paragrafie skutkować będzie obowiązkiem zapłaty przez Wykonawcę kary umownej wynoszącej 25 000 zł (słownie: dwadzieścia pięć tysięcy zł) za każdy przypadek naruszenia.</w:t>
      </w:r>
    </w:p>
    <w:p w:rsidR="00F264F6" w:rsidRPr="00A33C8B" w:rsidRDefault="00F264F6" w:rsidP="00F264F6">
      <w:pPr>
        <w:numPr>
          <w:ilvl w:val="0"/>
          <w:numId w:val="48"/>
        </w:numPr>
        <w:suppressAutoHyphens/>
        <w:spacing w:line="276" w:lineRule="auto"/>
        <w:contextualSpacing/>
        <w:jc w:val="both"/>
        <w:rPr>
          <w:rFonts w:asciiTheme="minorHAnsi" w:eastAsia="Calibri" w:hAnsiTheme="minorHAnsi" w:cstheme="minorHAnsi"/>
          <w:sz w:val="20"/>
          <w:szCs w:val="22"/>
          <w:lang w:eastAsia="en-US"/>
        </w:rPr>
      </w:pPr>
      <w:r w:rsidRPr="00A33C8B">
        <w:rPr>
          <w:rFonts w:asciiTheme="minorHAnsi" w:eastAsia="Calibri" w:hAnsiTheme="minorHAnsi" w:cstheme="minorHAnsi"/>
          <w:sz w:val="20"/>
          <w:szCs w:val="20"/>
          <w:lang w:eastAsia="en-US"/>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F264F6" w:rsidRPr="00A33C8B" w:rsidRDefault="00F264F6" w:rsidP="00F264F6">
      <w:pPr>
        <w:numPr>
          <w:ilvl w:val="0"/>
          <w:numId w:val="48"/>
        </w:numPr>
        <w:suppressAutoHyphens/>
        <w:overflowPunct w:val="0"/>
        <w:autoSpaceDE w:val="0"/>
        <w:spacing w:line="276" w:lineRule="auto"/>
        <w:jc w:val="both"/>
        <w:textAlignment w:val="baseline"/>
        <w:rPr>
          <w:rFonts w:asciiTheme="minorHAnsi" w:eastAsia="Arial" w:hAnsiTheme="minorHAnsi" w:cstheme="minorHAnsi"/>
          <w:sz w:val="20"/>
          <w:szCs w:val="20"/>
        </w:rPr>
      </w:pPr>
      <w:r w:rsidRPr="00A33C8B">
        <w:rPr>
          <w:rFonts w:asciiTheme="minorHAnsi" w:hAnsiTheme="minorHAnsi" w:cstheme="minorHAnsi"/>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F264F6" w:rsidRDefault="00F264F6" w:rsidP="00F264F6">
      <w:pPr>
        <w:numPr>
          <w:ilvl w:val="0"/>
          <w:numId w:val="48"/>
        </w:numPr>
        <w:suppressAutoHyphens/>
        <w:spacing w:line="276" w:lineRule="auto"/>
        <w:jc w:val="both"/>
        <w:rPr>
          <w:rFonts w:asciiTheme="minorHAnsi" w:hAnsiTheme="minorHAnsi" w:cstheme="minorHAnsi"/>
          <w:sz w:val="20"/>
          <w:szCs w:val="20"/>
        </w:rPr>
      </w:pPr>
      <w:r w:rsidRPr="00A33C8B">
        <w:rPr>
          <w:rFonts w:asciiTheme="minorHAnsi" w:eastAsia="Arial" w:hAnsiTheme="minorHAnsi" w:cstheme="minorHAnsi"/>
          <w:sz w:val="20"/>
          <w:szCs w:val="20"/>
        </w:rPr>
        <w:t xml:space="preserve"> </w:t>
      </w:r>
      <w:r w:rsidRPr="00A33C8B">
        <w:rPr>
          <w:rFonts w:asciiTheme="minorHAnsi" w:hAnsiTheme="minorHAnsi" w:cstheme="minorHAnsi"/>
          <w:sz w:val="20"/>
          <w:szCs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p>
    <w:p w:rsidR="00F264F6" w:rsidRPr="002540DF" w:rsidRDefault="00F264F6" w:rsidP="00F264F6">
      <w:pPr>
        <w:numPr>
          <w:ilvl w:val="0"/>
          <w:numId w:val="48"/>
        </w:numPr>
        <w:suppressAutoHyphens/>
        <w:spacing w:line="276" w:lineRule="auto"/>
        <w:jc w:val="both"/>
        <w:rPr>
          <w:rFonts w:asciiTheme="minorHAnsi" w:hAnsiTheme="minorHAnsi" w:cstheme="minorHAnsi"/>
          <w:sz w:val="20"/>
          <w:szCs w:val="20"/>
        </w:rPr>
      </w:pPr>
      <w:r w:rsidRPr="002540DF">
        <w:rPr>
          <w:rFonts w:asciiTheme="minorHAnsi" w:hAnsiTheme="minorHAnsi" w:cstheme="minorHAnsi"/>
          <w:sz w:val="20"/>
          <w:szCs w:val="20"/>
        </w:rPr>
        <w:t xml:space="preserve">Wykonawca oświadcza, że posiada autorskie prawa majątkowe do Oprogramowania Aplikacyjnego, którego dotyczy niniejsza umowa oraz posiada prawo do czerpania wynagrodzenia za korzystanie z niego przez osoby trzecie. </w:t>
      </w:r>
    </w:p>
    <w:p w:rsidR="00F264F6" w:rsidRPr="002540DF" w:rsidRDefault="00F264F6" w:rsidP="00F264F6">
      <w:pPr>
        <w:numPr>
          <w:ilvl w:val="0"/>
          <w:numId w:val="48"/>
        </w:numPr>
        <w:suppressAutoHyphens/>
        <w:spacing w:line="276" w:lineRule="auto"/>
        <w:jc w:val="both"/>
        <w:rPr>
          <w:rFonts w:asciiTheme="minorHAnsi" w:hAnsiTheme="minorHAnsi" w:cstheme="minorHAnsi"/>
          <w:sz w:val="20"/>
          <w:szCs w:val="20"/>
        </w:rPr>
      </w:pPr>
      <w:r w:rsidRPr="002540DF">
        <w:rPr>
          <w:rFonts w:asciiTheme="minorHAnsi" w:hAnsiTheme="minorHAnsi" w:cstheme="minorHAnsi"/>
          <w:sz w:val="20"/>
          <w:szCs w:val="20"/>
        </w:rPr>
        <w:t>Oprogramowanie Aplikacyjne, którego dotyczy niniejsza umowa jest chronione prawem autorskim wynikającym z przepisów Ustawy z dnia 4 lutego 1994 roku o prawie autorskim i prawach pokrewnych (t.  jedn. Dz. U. 2006 r. Nr 90 poz. 631). Zamawiający i Wykonawca zobowiązują się do respektowania tych praw niezależnie od powstałych okoliczności.</w:t>
      </w:r>
    </w:p>
    <w:p w:rsidR="00F264F6" w:rsidRPr="002540DF" w:rsidRDefault="00F264F6" w:rsidP="00F264F6">
      <w:pPr>
        <w:numPr>
          <w:ilvl w:val="0"/>
          <w:numId w:val="48"/>
        </w:numPr>
        <w:suppressAutoHyphens/>
        <w:spacing w:line="276" w:lineRule="auto"/>
        <w:jc w:val="both"/>
        <w:rPr>
          <w:rFonts w:asciiTheme="minorHAnsi" w:hAnsiTheme="minorHAnsi" w:cstheme="minorHAnsi"/>
          <w:sz w:val="20"/>
          <w:szCs w:val="20"/>
        </w:rPr>
      </w:pPr>
      <w:r w:rsidRPr="002540DF">
        <w:rPr>
          <w:rFonts w:asciiTheme="minorHAnsi" w:hAnsiTheme="minorHAnsi" w:cstheme="minorHAnsi"/>
          <w:sz w:val="20"/>
          <w:szCs w:val="20"/>
        </w:rPr>
        <w:t>Zasady korzystania z Oprogramowania Aplikacyjnego reguluje odrębna umowa licencyjna z dnia ……………. Zawarta między………………………………………………………………………………...</w:t>
      </w:r>
    </w:p>
    <w:p w:rsidR="00F264F6" w:rsidRDefault="00F264F6" w:rsidP="00F264F6">
      <w:pPr>
        <w:suppressAutoHyphens/>
        <w:spacing w:line="276" w:lineRule="auto"/>
        <w:ind w:left="720"/>
        <w:jc w:val="both"/>
        <w:rPr>
          <w:rFonts w:asciiTheme="minorHAnsi" w:hAnsiTheme="minorHAnsi" w:cstheme="minorHAnsi"/>
          <w:sz w:val="20"/>
          <w:szCs w:val="20"/>
        </w:rPr>
      </w:pPr>
    </w:p>
    <w:p w:rsidR="00F264F6" w:rsidRPr="00A33C8B" w:rsidRDefault="00F264F6" w:rsidP="00F264F6">
      <w:pPr>
        <w:suppressAutoHyphens/>
        <w:spacing w:line="276" w:lineRule="auto"/>
        <w:jc w:val="both"/>
        <w:rPr>
          <w:rFonts w:asciiTheme="minorHAnsi" w:hAnsiTheme="minorHAnsi" w:cstheme="minorHAnsi"/>
          <w:sz w:val="20"/>
          <w:szCs w:val="20"/>
        </w:rPr>
      </w:pPr>
    </w:p>
    <w:p w:rsidR="00F264F6" w:rsidRPr="00A33C8B" w:rsidRDefault="00F264F6" w:rsidP="00F264F6">
      <w:pPr>
        <w:suppressAutoHyphens/>
        <w:spacing w:line="276" w:lineRule="auto"/>
        <w:ind w:left="720"/>
        <w:jc w:val="both"/>
        <w:rPr>
          <w:rFonts w:asciiTheme="minorHAnsi" w:hAnsiTheme="minorHAnsi" w:cstheme="minorHAnsi"/>
          <w:sz w:val="20"/>
          <w:szCs w:val="20"/>
        </w:rPr>
      </w:pPr>
    </w:p>
    <w:p w:rsidR="00F264F6" w:rsidRPr="00A33C8B" w:rsidRDefault="00F264F6" w:rsidP="00F264F6">
      <w:pPr>
        <w:jc w:val="center"/>
        <w:rPr>
          <w:rFonts w:asciiTheme="minorHAnsi" w:hAnsiTheme="minorHAnsi" w:cstheme="minorHAnsi"/>
          <w:sz w:val="20"/>
          <w:szCs w:val="20"/>
        </w:rPr>
      </w:pPr>
      <w:r w:rsidRPr="00A33C8B">
        <w:rPr>
          <w:rFonts w:asciiTheme="minorHAnsi" w:hAnsiTheme="minorHAnsi" w:cstheme="minorHAnsi"/>
          <w:sz w:val="20"/>
          <w:szCs w:val="20"/>
        </w:rPr>
        <w:t>§ 10.  Zmiany Umowy</w:t>
      </w:r>
    </w:p>
    <w:p w:rsidR="00F264F6" w:rsidRPr="009067C2" w:rsidRDefault="00F264F6" w:rsidP="00F264F6">
      <w:pPr>
        <w:jc w:val="center"/>
        <w:rPr>
          <w:rFonts w:asciiTheme="minorHAnsi" w:hAnsiTheme="minorHAnsi" w:cstheme="minorHAnsi"/>
          <w:sz w:val="20"/>
          <w:szCs w:val="20"/>
        </w:rPr>
      </w:pPr>
    </w:p>
    <w:p w:rsidR="00F264F6" w:rsidRPr="009067C2" w:rsidRDefault="00F264F6" w:rsidP="00F264F6">
      <w:pPr>
        <w:pStyle w:val="Akapitzlist"/>
        <w:numPr>
          <w:ilvl w:val="3"/>
          <w:numId w:val="38"/>
        </w:numPr>
        <w:ind w:left="709"/>
        <w:jc w:val="both"/>
        <w:rPr>
          <w:rFonts w:asciiTheme="minorHAnsi" w:hAnsiTheme="minorHAnsi" w:cstheme="minorHAnsi"/>
          <w:sz w:val="20"/>
          <w:szCs w:val="20"/>
        </w:rPr>
      </w:pPr>
      <w:r w:rsidRPr="009067C2">
        <w:rPr>
          <w:rFonts w:asciiTheme="minorHAnsi" w:hAnsiTheme="minorHAnsi" w:cstheme="minorHAnsi"/>
          <w:sz w:val="20"/>
          <w:szCs w:val="20"/>
        </w:rPr>
        <w:t>Wszelkie zmiany niniejszej Umowy wymagają formy pi</w:t>
      </w:r>
      <w:r>
        <w:rPr>
          <w:rFonts w:asciiTheme="minorHAnsi" w:hAnsiTheme="minorHAnsi" w:cstheme="minorHAnsi"/>
          <w:sz w:val="20"/>
          <w:szCs w:val="20"/>
        </w:rPr>
        <w:t>semnej pod rygorem nieważności.</w:t>
      </w:r>
    </w:p>
    <w:p w:rsidR="00F264F6" w:rsidRPr="009067C2" w:rsidRDefault="00F264F6" w:rsidP="00F264F6">
      <w:pPr>
        <w:pStyle w:val="Akapitzlist"/>
        <w:numPr>
          <w:ilvl w:val="3"/>
          <w:numId w:val="38"/>
        </w:numPr>
        <w:ind w:left="709"/>
        <w:jc w:val="both"/>
        <w:rPr>
          <w:rFonts w:asciiTheme="minorHAnsi" w:hAnsiTheme="minorHAnsi" w:cstheme="minorHAnsi"/>
          <w:sz w:val="20"/>
          <w:szCs w:val="20"/>
        </w:rPr>
      </w:pPr>
      <w:r w:rsidRPr="009067C2">
        <w:rPr>
          <w:rFonts w:asciiTheme="minorHAnsi" w:hAnsiTheme="minorHAnsi" w:cstheme="minorHAnsi"/>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F264F6" w:rsidRPr="009067C2" w:rsidRDefault="00F264F6" w:rsidP="00F264F6">
      <w:pPr>
        <w:pStyle w:val="Akapitzlist"/>
        <w:numPr>
          <w:ilvl w:val="3"/>
          <w:numId w:val="38"/>
        </w:numPr>
        <w:ind w:left="709"/>
        <w:jc w:val="both"/>
        <w:rPr>
          <w:rFonts w:asciiTheme="minorHAnsi" w:hAnsiTheme="minorHAnsi" w:cstheme="minorHAnsi"/>
          <w:sz w:val="20"/>
          <w:szCs w:val="20"/>
        </w:rPr>
      </w:pPr>
      <w:r w:rsidRPr="009067C2">
        <w:rPr>
          <w:rFonts w:asciiTheme="minorHAnsi" w:hAnsiTheme="minorHAnsi" w:cstheme="minorHAnsi"/>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rsidR="00F264F6" w:rsidRPr="009067C2" w:rsidRDefault="00F264F6" w:rsidP="00F264F6">
      <w:pPr>
        <w:pStyle w:val="Akapitzlist"/>
        <w:ind w:left="709"/>
        <w:jc w:val="both"/>
        <w:rPr>
          <w:rFonts w:asciiTheme="minorHAnsi" w:hAnsiTheme="minorHAnsi" w:cstheme="minorHAnsi"/>
          <w:sz w:val="20"/>
          <w:szCs w:val="20"/>
        </w:rPr>
      </w:pPr>
    </w:p>
    <w:p w:rsidR="00F264F6" w:rsidRPr="00A33C8B" w:rsidRDefault="00F264F6" w:rsidP="00F264F6">
      <w:pPr>
        <w:jc w:val="center"/>
        <w:rPr>
          <w:rFonts w:asciiTheme="minorHAnsi" w:hAnsiTheme="minorHAnsi" w:cstheme="minorHAnsi"/>
          <w:sz w:val="20"/>
          <w:szCs w:val="20"/>
        </w:rPr>
      </w:pPr>
      <w:r w:rsidRPr="00A33C8B">
        <w:rPr>
          <w:rFonts w:asciiTheme="minorHAnsi" w:hAnsiTheme="minorHAnsi" w:cstheme="minorHAnsi"/>
          <w:sz w:val="20"/>
          <w:szCs w:val="20"/>
        </w:rPr>
        <w:t>§ 11.  Postanowienia końcowe</w:t>
      </w:r>
    </w:p>
    <w:p w:rsidR="00F264F6" w:rsidRPr="00A33C8B" w:rsidRDefault="00F264F6" w:rsidP="00F264F6">
      <w:pPr>
        <w:jc w:val="center"/>
        <w:rPr>
          <w:rFonts w:asciiTheme="minorHAnsi" w:hAnsiTheme="minorHAnsi" w:cstheme="minorHAnsi"/>
          <w:sz w:val="20"/>
          <w:szCs w:val="20"/>
        </w:rPr>
      </w:pPr>
    </w:p>
    <w:p w:rsidR="00F264F6" w:rsidRPr="00A33C8B" w:rsidRDefault="00F264F6" w:rsidP="00F264F6">
      <w:pPr>
        <w:numPr>
          <w:ilvl w:val="0"/>
          <w:numId w:val="49"/>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F264F6" w:rsidRPr="00A33C8B" w:rsidRDefault="00F264F6" w:rsidP="00F264F6">
      <w:pPr>
        <w:numPr>
          <w:ilvl w:val="0"/>
          <w:numId w:val="49"/>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Wszelkie wątpliwości i spory związane z ważnością, interpretacją lub wykonaniem Umowy Strony będą starały się rozstrzygać polubownie w drodze negocjacji lub wyjaśnień, w ramach uzgodnień obu Stron</w:t>
      </w:r>
    </w:p>
    <w:p w:rsidR="00F264F6" w:rsidRPr="00A33C8B" w:rsidRDefault="00F264F6" w:rsidP="00F264F6">
      <w:pPr>
        <w:numPr>
          <w:ilvl w:val="0"/>
          <w:numId w:val="49"/>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F264F6" w:rsidRPr="00037419" w:rsidRDefault="00F264F6" w:rsidP="00F264F6">
      <w:pPr>
        <w:numPr>
          <w:ilvl w:val="0"/>
          <w:numId w:val="49"/>
        </w:numPr>
        <w:suppressAutoHyphens/>
        <w:spacing w:line="276" w:lineRule="auto"/>
        <w:jc w:val="both"/>
        <w:rPr>
          <w:rFonts w:asciiTheme="minorHAnsi" w:hAnsiTheme="minorHAnsi" w:cstheme="minorHAnsi"/>
          <w:sz w:val="20"/>
          <w:szCs w:val="20"/>
        </w:rPr>
      </w:pPr>
      <w:r w:rsidRPr="00037419">
        <w:rPr>
          <w:rFonts w:asciiTheme="minorHAnsi" w:hAnsiTheme="minorHAnsi" w:cstheme="minorHAnsi"/>
          <w:sz w:val="20"/>
          <w:szCs w:val="20"/>
        </w:rPr>
        <w:t>W przypadku niemożności polubownego rozstrzygnięcia sporu, Strony poddają spór pod rozstrzygnięcie sądu właściwego ze względu na siedzibę Zamawiającego.</w:t>
      </w:r>
    </w:p>
    <w:p w:rsidR="00F264F6" w:rsidRPr="00037419" w:rsidRDefault="00F264F6" w:rsidP="00F264F6">
      <w:pPr>
        <w:numPr>
          <w:ilvl w:val="0"/>
          <w:numId w:val="49"/>
        </w:numPr>
        <w:suppressAutoHyphens/>
        <w:spacing w:line="276" w:lineRule="auto"/>
        <w:jc w:val="both"/>
        <w:rPr>
          <w:rFonts w:asciiTheme="minorHAnsi" w:hAnsiTheme="minorHAnsi" w:cstheme="minorHAnsi"/>
          <w:sz w:val="20"/>
          <w:szCs w:val="20"/>
        </w:rPr>
      </w:pPr>
      <w:r w:rsidRPr="00037419">
        <w:rPr>
          <w:rFonts w:asciiTheme="minorHAnsi" w:hAnsiTheme="minorHAnsi" w:cstheme="minorHAnsi"/>
          <w:sz w:val="20"/>
          <w:szCs w:val="20"/>
        </w:rPr>
        <w:t>W sprawach nieuregulowanych niniejszą Umową mają zastosowanie przepisy Kodeksu cywilnego, Kodeksu spółek handlowych, Ustawy z dnia 4 lutego 1994 roku o prawie autorskim i prawach pokrewnych (tekst jednolity Dz.U. z 2018 r., poz. 1191) oraz Ustawy z dnia 29 stycznia 2004 r. Prawo zamówień publicznych (Dz. U. 2018 r. poz. 1986.).</w:t>
      </w:r>
    </w:p>
    <w:p w:rsidR="00F264F6" w:rsidRPr="00A33C8B" w:rsidRDefault="00F264F6" w:rsidP="00F264F6">
      <w:pPr>
        <w:numPr>
          <w:ilvl w:val="0"/>
          <w:numId w:val="49"/>
        </w:numPr>
        <w:suppressAutoHyphens/>
        <w:spacing w:line="276" w:lineRule="auto"/>
        <w:jc w:val="both"/>
        <w:rPr>
          <w:rFonts w:asciiTheme="minorHAnsi" w:hAnsiTheme="minorHAnsi" w:cstheme="minorHAnsi"/>
          <w:sz w:val="20"/>
          <w:szCs w:val="20"/>
        </w:rPr>
      </w:pPr>
      <w:r w:rsidRPr="009067C2">
        <w:rPr>
          <w:rFonts w:asciiTheme="minorHAnsi" w:hAnsiTheme="minorHAnsi" w:cstheme="minorHAnsi"/>
          <w:sz w:val="20"/>
          <w:szCs w:val="20"/>
        </w:rPr>
        <w:t>Umowa została sporządzona w dwóch jednobrzmiących</w:t>
      </w:r>
      <w:r w:rsidRPr="00A33C8B">
        <w:rPr>
          <w:rFonts w:asciiTheme="minorHAnsi" w:hAnsiTheme="minorHAnsi" w:cstheme="minorHAnsi"/>
          <w:sz w:val="20"/>
          <w:szCs w:val="20"/>
        </w:rPr>
        <w:t xml:space="preserve"> egzemplarzach, po jednym dla każdej ze     Stron.</w:t>
      </w:r>
    </w:p>
    <w:p w:rsidR="00F264F6" w:rsidRPr="00A33C8B" w:rsidRDefault="00F264F6" w:rsidP="00F264F6">
      <w:pPr>
        <w:numPr>
          <w:ilvl w:val="0"/>
          <w:numId w:val="49"/>
        </w:numPr>
        <w:suppressAutoHyphens/>
        <w:spacing w:after="280" w:line="276" w:lineRule="auto"/>
        <w:jc w:val="both"/>
        <w:rPr>
          <w:rFonts w:asciiTheme="minorHAnsi" w:hAnsiTheme="minorHAnsi" w:cstheme="minorHAnsi"/>
          <w:sz w:val="20"/>
          <w:szCs w:val="20"/>
        </w:rPr>
      </w:pPr>
      <w:r w:rsidRPr="00A33C8B">
        <w:rPr>
          <w:rFonts w:asciiTheme="minorHAnsi" w:hAnsiTheme="minorHAnsi" w:cstheme="minorHAnsi"/>
          <w:sz w:val="20"/>
          <w:szCs w:val="20"/>
        </w:rPr>
        <w:t xml:space="preserve">Integralną część niniejszej Umowy </w:t>
      </w:r>
      <w:r>
        <w:rPr>
          <w:rFonts w:asciiTheme="minorHAnsi" w:hAnsiTheme="minorHAnsi" w:cstheme="minorHAnsi"/>
          <w:sz w:val="20"/>
          <w:szCs w:val="20"/>
        </w:rPr>
        <w:t>stanowią załączniki nr od 1 do 6</w:t>
      </w:r>
      <w:r w:rsidRPr="00A33C8B">
        <w:rPr>
          <w:rFonts w:asciiTheme="minorHAnsi" w:hAnsiTheme="minorHAnsi" w:cstheme="minorHAnsi"/>
          <w:sz w:val="20"/>
          <w:szCs w:val="20"/>
        </w:rPr>
        <w:t>.</w:t>
      </w:r>
    </w:p>
    <w:p w:rsidR="00F264F6" w:rsidRPr="00A33C8B" w:rsidRDefault="00F264F6" w:rsidP="00F264F6">
      <w:pPr>
        <w:spacing w:beforeAutospacing="1" w:line="276" w:lineRule="auto"/>
        <w:ind w:left="720"/>
        <w:contextualSpacing/>
        <w:jc w:val="both"/>
        <w:rPr>
          <w:rFonts w:ascii="Arial" w:eastAsia="Calibri" w:hAnsi="Arial" w:cs="Arial"/>
          <w:sz w:val="20"/>
          <w:szCs w:val="20"/>
          <w:lang w:eastAsia="en-US"/>
        </w:rPr>
      </w:pPr>
    </w:p>
    <w:p w:rsidR="00F264F6" w:rsidRPr="00A33C8B" w:rsidRDefault="00F264F6" w:rsidP="00F264F6">
      <w:pPr>
        <w:jc w:val="both"/>
        <w:rPr>
          <w:rFonts w:ascii="Arial" w:hAnsi="Arial" w:cs="Arial"/>
          <w:b/>
          <w:sz w:val="28"/>
          <w:szCs w:val="28"/>
        </w:rPr>
      </w:pPr>
      <w:r w:rsidRPr="00A33C8B">
        <w:rPr>
          <w:rFonts w:ascii="Arial" w:hAnsi="Arial" w:cs="Arial"/>
          <w:b/>
          <w:sz w:val="20"/>
          <w:szCs w:val="20"/>
        </w:rPr>
        <w:t>Wykonawca</w:t>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t>Zamawiający</w:t>
      </w:r>
    </w:p>
    <w:p w:rsidR="00F264F6" w:rsidRPr="00A33C8B" w:rsidRDefault="00F264F6" w:rsidP="00F264F6">
      <w:pPr>
        <w:jc w:val="center"/>
        <w:rPr>
          <w:rFonts w:asciiTheme="minorHAnsi" w:hAnsiTheme="minorHAnsi" w:cs="Arial"/>
          <w:b/>
          <w:sz w:val="20"/>
          <w:szCs w:val="20"/>
        </w:rPr>
      </w:pPr>
    </w:p>
    <w:p w:rsidR="00F264F6" w:rsidRPr="00A33C8B" w:rsidRDefault="00F264F6" w:rsidP="00F264F6">
      <w:pPr>
        <w:jc w:val="center"/>
        <w:rPr>
          <w:rFonts w:asciiTheme="minorHAnsi" w:hAnsiTheme="minorHAnsi" w:cs="Arial"/>
          <w:b/>
          <w:sz w:val="20"/>
          <w:szCs w:val="20"/>
        </w:rPr>
      </w:pPr>
    </w:p>
    <w:p w:rsidR="00F264F6" w:rsidRPr="00A33C8B" w:rsidRDefault="00F264F6" w:rsidP="00F264F6"/>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rPr>
          <w:rFonts w:asciiTheme="minorHAnsi" w:hAnsiTheme="minorHAnsi" w:cs="Arial"/>
          <w:b/>
          <w:sz w:val="20"/>
          <w:szCs w:val="20"/>
        </w:rPr>
      </w:pPr>
    </w:p>
    <w:p w:rsidR="00F264F6" w:rsidRDefault="00F264F6" w:rsidP="00F264F6">
      <w:pPr>
        <w:jc w:val="center"/>
        <w:rPr>
          <w:rFonts w:asciiTheme="minorHAnsi" w:hAnsiTheme="minorHAnsi" w:cs="Arial"/>
          <w:b/>
          <w:sz w:val="20"/>
          <w:szCs w:val="20"/>
        </w:rPr>
      </w:pPr>
    </w:p>
    <w:p w:rsidR="00F264F6" w:rsidRPr="00351A0B" w:rsidRDefault="00F264F6" w:rsidP="00F264F6">
      <w:pPr>
        <w:jc w:val="center"/>
        <w:rPr>
          <w:rFonts w:asciiTheme="minorHAnsi" w:hAnsiTheme="minorHAnsi" w:cs="Arial"/>
          <w:b/>
          <w:sz w:val="20"/>
          <w:szCs w:val="20"/>
        </w:rPr>
      </w:pPr>
      <w:r w:rsidRPr="00351A0B">
        <w:rPr>
          <w:rFonts w:asciiTheme="minorHAnsi" w:hAnsiTheme="minorHAnsi" w:cs="Arial"/>
          <w:b/>
          <w:sz w:val="20"/>
          <w:szCs w:val="20"/>
        </w:rPr>
        <w:t>Załącznik nr 1 do Umowy</w:t>
      </w:r>
    </w:p>
    <w:p w:rsidR="00F264F6" w:rsidRPr="00351A0B" w:rsidRDefault="00F264F6" w:rsidP="00F264F6">
      <w:pPr>
        <w:jc w:val="center"/>
        <w:rPr>
          <w:rFonts w:asciiTheme="minorHAnsi" w:hAnsiTheme="minorHAnsi" w:cs="Arial"/>
          <w:b/>
          <w:sz w:val="20"/>
          <w:szCs w:val="20"/>
        </w:rPr>
      </w:pPr>
      <w:r w:rsidRPr="00351A0B">
        <w:rPr>
          <w:rFonts w:asciiTheme="minorHAnsi" w:hAnsiTheme="minorHAnsi" w:cs="Arial"/>
          <w:b/>
          <w:sz w:val="20"/>
          <w:szCs w:val="20"/>
        </w:rPr>
        <w:t>Kalkulacja Cenowa</w:t>
      </w:r>
    </w:p>
    <w:p w:rsidR="00F264F6" w:rsidRPr="00351A0B" w:rsidRDefault="00F264F6" w:rsidP="00F264F6">
      <w:pPr>
        <w:rPr>
          <w:rFonts w:asciiTheme="minorHAnsi" w:hAnsiTheme="minorHAnsi" w:cs="Arial"/>
          <w:b/>
          <w:sz w:val="20"/>
          <w:szCs w:val="20"/>
        </w:rPr>
      </w:pPr>
      <w:r w:rsidRPr="00351A0B">
        <w:rPr>
          <w:rFonts w:asciiTheme="minorHAnsi" w:hAnsiTheme="minorHAnsi" w:cs="Arial"/>
          <w:b/>
          <w:sz w:val="20"/>
          <w:szCs w:val="20"/>
        </w:rPr>
        <w:t>Wykaz licencji na oprogramowanie Info-</w:t>
      </w:r>
      <w:proofErr w:type="spellStart"/>
      <w:r w:rsidRPr="00351A0B">
        <w:rPr>
          <w:rFonts w:asciiTheme="minorHAnsi" w:hAnsiTheme="minorHAnsi" w:cs="Arial"/>
          <w:b/>
          <w:sz w:val="20"/>
          <w:szCs w:val="20"/>
        </w:rPr>
        <w:t>Medica</w:t>
      </w:r>
      <w:proofErr w:type="spellEnd"/>
      <w:r w:rsidRPr="00351A0B">
        <w:rPr>
          <w:rFonts w:asciiTheme="minorHAnsi" w:hAnsiTheme="minorHAnsi" w:cs="Arial"/>
          <w:b/>
          <w:sz w:val="20"/>
          <w:szCs w:val="20"/>
        </w:rPr>
        <w:t xml:space="preserve"> posiadane przez SP ZOZ MSWiA w Łodzi:</w:t>
      </w:r>
    </w:p>
    <w:p w:rsidR="00F264F6" w:rsidRPr="00351A0B" w:rsidRDefault="00F264F6" w:rsidP="00F264F6">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88"/>
        <w:gridCol w:w="905"/>
      </w:tblGrid>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Lp</w:t>
            </w:r>
            <w:r w:rsidRPr="00351A0B">
              <w:rPr>
                <w:rFonts w:asciiTheme="minorHAnsi" w:hAnsiTheme="minorHAnsi" w:cs="Arial"/>
                <w:sz w:val="20"/>
                <w:szCs w:val="20"/>
              </w:rPr>
              <w:t>.</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 xml:space="preserve">Moduły </w:t>
            </w:r>
            <w:proofErr w:type="spellStart"/>
            <w:r w:rsidRPr="00351A0B">
              <w:rPr>
                <w:rFonts w:asciiTheme="minorHAnsi" w:hAnsiTheme="minorHAnsi" w:cs="Arial"/>
                <w:b/>
                <w:sz w:val="20"/>
                <w:szCs w:val="20"/>
              </w:rPr>
              <w:t>InfoMedica</w:t>
            </w:r>
            <w:proofErr w:type="spellEnd"/>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Ilość licencji</w:t>
            </w:r>
          </w:p>
        </w:tc>
      </w:tr>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1.</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Finansowo-Księgowy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6</w:t>
            </w:r>
          </w:p>
        </w:tc>
      </w:tr>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2.</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Rachunek Kosztów</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1</w:t>
            </w:r>
          </w:p>
        </w:tc>
      </w:tr>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3.</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Rejestr Sprzedaży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2</w:t>
            </w:r>
          </w:p>
        </w:tc>
      </w:tr>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4.</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Kadry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3</w:t>
            </w:r>
          </w:p>
        </w:tc>
      </w:tr>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5.</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Płace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3</w:t>
            </w:r>
          </w:p>
        </w:tc>
      </w:tr>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7.</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 xml:space="preserve">Gospodarka </w:t>
            </w:r>
            <w:r w:rsidRPr="00351A0B">
              <w:rPr>
                <w:rFonts w:asciiTheme="minorHAnsi" w:hAnsiTheme="minorHAnsi" w:cs="Arial"/>
                <w:sz w:val="20"/>
                <w:szCs w:val="20"/>
              </w:rPr>
              <w:br/>
              <w:t>Magazynowo- Materiałowa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2</w:t>
            </w:r>
          </w:p>
        </w:tc>
      </w:tr>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8.</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Środki Trwałe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2</w:t>
            </w:r>
          </w:p>
        </w:tc>
      </w:tr>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9.</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Wyposażenie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1</w:t>
            </w:r>
          </w:p>
        </w:tc>
      </w:tr>
      <w:tr w:rsidR="00F264F6" w:rsidRPr="00351A0B" w:rsidTr="007B544B">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10.</w:t>
            </w:r>
          </w:p>
        </w:tc>
        <w:tc>
          <w:tcPr>
            <w:tcW w:w="268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Kasa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1</w:t>
            </w:r>
          </w:p>
        </w:tc>
      </w:tr>
    </w:tbl>
    <w:p w:rsidR="00F264F6" w:rsidRPr="00351A0B" w:rsidRDefault="00F264F6" w:rsidP="00F264F6">
      <w:pPr>
        <w:jc w:val="center"/>
        <w:rPr>
          <w:rFonts w:asciiTheme="minorHAnsi" w:hAnsiTheme="minorHAnsi" w:cs="Arial"/>
          <w:b/>
          <w:sz w:val="20"/>
          <w:szCs w:val="20"/>
        </w:rPr>
      </w:pPr>
    </w:p>
    <w:p w:rsidR="00F264F6" w:rsidRPr="00351A0B" w:rsidRDefault="00F264F6" w:rsidP="00F264F6">
      <w:pPr>
        <w:jc w:val="center"/>
        <w:rPr>
          <w:rFonts w:asciiTheme="minorHAnsi" w:hAnsiTheme="minorHAnsi" w:cs="Arial"/>
          <w:b/>
          <w:sz w:val="20"/>
          <w:szCs w:val="20"/>
        </w:rPr>
      </w:pPr>
    </w:p>
    <w:p w:rsidR="00F264F6" w:rsidRPr="00351A0B" w:rsidRDefault="00F264F6" w:rsidP="00F264F6">
      <w:pPr>
        <w:jc w:val="center"/>
        <w:rPr>
          <w:rFonts w:asciiTheme="minorHAnsi" w:hAnsiTheme="minorHAnsi" w:cs="Arial"/>
          <w:b/>
          <w:sz w:val="20"/>
          <w:szCs w:val="20"/>
        </w:rPr>
      </w:pPr>
      <w:r w:rsidRPr="00351A0B">
        <w:rPr>
          <w:rFonts w:asciiTheme="minorHAnsi" w:hAnsiTheme="minorHAnsi" w:cs="Arial"/>
          <w:b/>
          <w:sz w:val="20"/>
          <w:szCs w:val="20"/>
        </w:rPr>
        <w:t>Serwis</w:t>
      </w:r>
    </w:p>
    <w:p w:rsidR="00F264F6" w:rsidRPr="00351A0B" w:rsidRDefault="00F264F6" w:rsidP="00F264F6">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F264F6" w:rsidRPr="00351A0B" w:rsidTr="007B544B">
        <w:trPr>
          <w:trHeight w:val="341"/>
        </w:trPr>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 xml:space="preserve">Serwis </w:t>
            </w:r>
            <w:proofErr w:type="spellStart"/>
            <w:r w:rsidRPr="00351A0B">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Wartość brutto</w:t>
            </w:r>
          </w:p>
        </w:tc>
      </w:tr>
      <w:tr w:rsidR="00F264F6" w:rsidRPr="00351A0B" w:rsidTr="007B544B">
        <w:trPr>
          <w:trHeight w:val="352"/>
        </w:trPr>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Serwis</w:t>
            </w:r>
          </w:p>
        </w:tc>
        <w:tc>
          <w:tcPr>
            <w:tcW w:w="1378" w:type="dxa"/>
            <w:tcBorders>
              <w:top w:val="single" w:sz="4" w:space="0" w:color="000000"/>
              <w:left w:val="single" w:sz="4" w:space="0" w:color="000000"/>
              <w:bottom w:val="single" w:sz="4" w:space="0" w:color="000000"/>
              <w:right w:val="nil"/>
            </w:tcBorders>
            <w:vAlign w:val="center"/>
          </w:tcPr>
          <w:p w:rsidR="00F264F6" w:rsidRPr="00351A0B"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24</w:t>
            </w:r>
          </w:p>
        </w:tc>
        <w:tc>
          <w:tcPr>
            <w:tcW w:w="1701" w:type="dxa"/>
            <w:tcBorders>
              <w:top w:val="single" w:sz="4" w:space="0" w:color="000000"/>
              <w:left w:val="single" w:sz="4" w:space="0" w:color="000000"/>
              <w:bottom w:val="single" w:sz="4" w:space="0" w:color="000000"/>
              <w:right w:val="nil"/>
            </w:tcBorders>
            <w:vAlign w:val="center"/>
          </w:tcPr>
          <w:p w:rsidR="00F264F6" w:rsidRPr="00351A0B"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351A0B" w:rsidRDefault="00F264F6" w:rsidP="007B544B">
            <w:pPr>
              <w:jc w:val="center"/>
              <w:rPr>
                <w:rFonts w:asciiTheme="minorHAnsi" w:hAnsiTheme="minorHAnsi" w:cs="Arial"/>
                <w:sz w:val="20"/>
                <w:szCs w:val="20"/>
              </w:rPr>
            </w:pPr>
          </w:p>
        </w:tc>
      </w:tr>
      <w:tr w:rsidR="00F264F6" w:rsidRPr="00351A0B" w:rsidTr="007B544B">
        <w:trPr>
          <w:trHeight w:val="348"/>
        </w:trPr>
        <w:tc>
          <w:tcPr>
            <w:tcW w:w="534" w:type="dxa"/>
            <w:tcBorders>
              <w:top w:val="single" w:sz="4" w:space="0" w:color="000000"/>
              <w:left w:val="single" w:sz="4" w:space="0" w:color="000000"/>
              <w:bottom w:val="single" w:sz="4" w:space="0" w:color="000000"/>
              <w:right w:val="nil"/>
            </w:tcBorders>
            <w:vAlign w:val="center"/>
          </w:tcPr>
          <w:p w:rsidR="00F264F6" w:rsidRPr="00351A0B" w:rsidRDefault="00F264F6" w:rsidP="007B544B">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F264F6" w:rsidRPr="00351A0B" w:rsidRDefault="00F264F6" w:rsidP="007B544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F264F6" w:rsidRPr="00351A0B" w:rsidRDefault="00F264F6" w:rsidP="007B544B">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F264F6" w:rsidRPr="00351A0B"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F264F6" w:rsidRPr="00351A0B" w:rsidRDefault="00F264F6" w:rsidP="007B544B">
            <w:pPr>
              <w:jc w:val="center"/>
              <w:rPr>
                <w:rFonts w:asciiTheme="minorHAnsi" w:hAnsiTheme="minorHAnsi" w:cs="Arial"/>
                <w:sz w:val="20"/>
                <w:szCs w:val="20"/>
              </w:rPr>
            </w:pPr>
          </w:p>
        </w:tc>
      </w:tr>
    </w:tbl>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r w:rsidRPr="00351A0B">
        <w:rPr>
          <w:rFonts w:asciiTheme="minorHAnsi" w:hAnsiTheme="minorHAnsi" w:cs="Arial"/>
          <w:sz w:val="20"/>
          <w:szCs w:val="20"/>
        </w:rPr>
        <w:t>* kolumna ‘Ilość’ oznacza liczbę osobodni przeznaczonych na usługi serwisowe w trakcie trwania umowy</w:t>
      </w: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b/>
          <w:sz w:val="20"/>
          <w:szCs w:val="20"/>
        </w:rPr>
      </w:pPr>
      <w:r w:rsidRPr="00351A0B">
        <w:rPr>
          <w:rFonts w:asciiTheme="minorHAnsi" w:hAnsiTheme="minorHAnsi" w:cs="Arial"/>
          <w:b/>
          <w:sz w:val="20"/>
          <w:szCs w:val="20"/>
        </w:rPr>
        <w:t>Podsumowanie</w:t>
      </w:r>
    </w:p>
    <w:p w:rsidR="00F264F6" w:rsidRPr="00351A0B" w:rsidRDefault="00F264F6" w:rsidP="00F264F6">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F264F6" w:rsidRPr="00351A0B" w:rsidTr="007B544B">
        <w:trPr>
          <w:trHeight w:val="320"/>
        </w:trPr>
        <w:tc>
          <w:tcPr>
            <w:tcW w:w="534" w:type="dxa"/>
            <w:tcBorders>
              <w:top w:val="single" w:sz="4" w:space="0" w:color="000000"/>
              <w:left w:val="single" w:sz="4" w:space="0" w:color="000000"/>
              <w:bottom w:val="single" w:sz="4" w:space="0" w:color="000000"/>
              <w:right w:val="nil"/>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 xml:space="preserve">Serwis </w:t>
            </w:r>
            <w:proofErr w:type="spellStart"/>
            <w:r w:rsidRPr="00351A0B">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Wartość brutto</w:t>
            </w:r>
          </w:p>
        </w:tc>
      </w:tr>
      <w:tr w:rsidR="00F264F6" w:rsidRPr="00351A0B" w:rsidTr="007B544B">
        <w:trPr>
          <w:trHeight w:val="340"/>
        </w:trPr>
        <w:tc>
          <w:tcPr>
            <w:tcW w:w="534"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Serwis</w:t>
            </w:r>
          </w:p>
        </w:tc>
        <w:tc>
          <w:tcPr>
            <w:tcW w:w="1701"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F264F6" w:rsidRPr="00351A0B" w:rsidRDefault="00F264F6" w:rsidP="007B544B">
            <w:pPr>
              <w:jc w:val="center"/>
              <w:rPr>
                <w:rFonts w:asciiTheme="minorHAnsi" w:hAnsiTheme="minorHAnsi" w:cs="Arial"/>
                <w:sz w:val="20"/>
                <w:szCs w:val="20"/>
              </w:rPr>
            </w:pPr>
          </w:p>
        </w:tc>
      </w:tr>
      <w:tr w:rsidR="00F264F6" w:rsidRPr="00351A0B" w:rsidTr="007B544B">
        <w:trPr>
          <w:trHeight w:val="364"/>
        </w:trPr>
        <w:tc>
          <w:tcPr>
            <w:tcW w:w="534" w:type="dxa"/>
            <w:tcBorders>
              <w:top w:val="single" w:sz="4" w:space="0" w:color="000000"/>
              <w:left w:val="single" w:sz="4" w:space="0" w:color="000000"/>
              <w:bottom w:val="single" w:sz="4" w:space="0" w:color="000000"/>
              <w:right w:val="nil"/>
            </w:tcBorders>
            <w:vAlign w:val="center"/>
          </w:tcPr>
          <w:p w:rsidR="00F264F6" w:rsidRPr="00351A0B" w:rsidRDefault="00F264F6" w:rsidP="007B544B">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F264F6" w:rsidRPr="00351A0B" w:rsidRDefault="00F264F6" w:rsidP="007B544B">
            <w:pPr>
              <w:jc w:val="center"/>
              <w:rPr>
                <w:rFonts w:asciiTheme="minorHAnsi" w:hAnsiTheme="minorHAnsi" w:cs="Arial"/>
                <w:sz w:val="20"/>
                <w:szCs w:val="20"/>
              </w:rPr>
            </w:pPr>
          </w:p>
        </w:tc>
      </w:tr>
    </w:tbl>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b/>
          <w:sz w:val="20"/>
          <w:szCs w:val="20"/>
        </w:rPr>
      </w:pPr>
    </w:p>
    <w:p w:rsidR="00F264F6" w:rsidRPr="00351A0B" w:rsidRDefault="00F264F6" w:rsidP="00F264F6">
      <w:pPr>
        <w:jc w:val="center"/>
        <w:rPr>
          <w:rFonts w:asciiTheme="minorHAnsi" w:hAnsiTheme="minorHAnsi" w:cs="Arial"/>
          <w:b/>
          <w:sz w:val="20"/>
          <w:szCs w:val="20"/>
        </w:rPr>
      </w:pPr>
    </w:p>
    <w:p w:rsidR="00F264F6" w:rsidRPr="00351A0B" w:rsidRDefault="00F264F6" w:rsidP="00F264F6">
      <w:pPr>
        <w:jc w:val="center"/>
        <w:rPr>
          <w:rFonts w:asciiTheme="minorHAnsi" w:hAnsiTheme="minorHAnsi" w:cs="Arial"/>
          <w:sz w:val="20"/>
          <w:szCs w:val="20"/>
        </w:rPr>
      </w:pPr>
    </w:p>
    <w:p w:rsidR="00F264F6" w:rsidRDefault="00F264F6" w:rsidP="00F264F6">
      <w:pPr>
        <w:jc w:val="center"/>
        <w:rPr>
          <w:rFonts w:asciiTheme="minorHAnsi" w:hAnsiTheme="minorHAnsi" w:cs="Arial"/>
          <w:sz w:val="20"/>
          <w:szCs w:val="20"/>
        </w:rPr>
      </w:pPr>
    </w:p>
    <w:p w:rsidR="00F264F6" w:rsidRDefault="00F264F6" w:rsidP="00F264F6">
      <w:pPr>
        <w:jc w:val="center"/>
        <w:rPr>
          <w:rFonts w:asciiTheme="minorHAnsi" w:hAnsiTheme="minorHAnsi" w:cs="Arial"/>
          <w:sz w:val="20"/>
          <w:szCs w:val="20"/>
        </w:rPr>
      </w:pPr>
    </w:p>
    <w:p w:rsidR="00F264F6"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r w:rsidRPr="00351A0B">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F264F6" w:rsidRPr="00351A0B" w:rsidTr="007B544B">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Załącznik nr 2 do Umowy</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Informacje o zamawiającym</w:t>
            </w:r>
          </w:p>
          <w:p w:rsidR="00F264F6" w:rsidRPr="00351A0B" w:rsidRDefault="00F264F6" w:rsidP="007B544B">
            <w:pPr>
              <w:jc w:val="center"/>
              <w:rPr>
                <w:rFonts w:asciiTheme="minorHAnsi" w:hAnsiTheme="minorHAnsi" w:cs="Arial"/>
                <w:sz w:val="20"/>
                <w:szCs w:val="20"/>
              </w:rPr>
            </w:pP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Samodzielny Publiczny</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Zakład Opieki Zdrowotnej MSWiA w Łodzi</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admin@zozmswlodz.pl</w:t>
            </w:r>
          </w:p>
        </w:tc>
        <w:tc>
          <w:tcPr>
            <w:tcW w:w="1043"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42 634 14 65</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42 634 14 66</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www.zozmswlodz.pl</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SPZOZMSW_LODZ</w:t>
            </w:r>
          </w:p>
        </w:tc>
      </w:tr>
      <w:tr w:rsidR="00F264F6" w:rsidRPr="00351A0B" w:rsidTr="007B544B">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Nazwa jednostki:</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 xml:space="preserve">Akceptacja dostarczania informacji dotyczących pakietu </w:t>
            </w:r>
            <w:proofErr w:type="spellStart"/>
            <w:r w:rsidRPr="00351A0B">
              <w:rPr>
                <w:rFonts w:asciiTheme="minorHAnsi" w:hAnsiTheme="minorHAnsi" w:cs="Arial"/>
                <w:sz w:val="20"/>
                <w:szCs w:val="20"/>
              </w:rPr>
              <w:t>InfoMedica</w:t>
            </w:r>
            <w:proofErr w:type="spellEnd"/>
            <w:r w:rsidRPr="00351A0B">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Identyfikator Klienta w systemie zgłoszeń: (przydziela administrator systemu obsługi zgłoszeń)</w:t>
            </w:r>
          </w:p>
        </w:tc>
      </w:tr>
    </w:tbl>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tbl>
      <w:tblPr>
        <w:tblW w:w="14085" w:type="dxa"/>
        <w:tblInd w:w="-5" w:type="dxa"/>
        <w:tblLayout w:type="fixed"/>
        <w:tblLook w:val="04A0" w:firstRow="1" w:lastRow="0" w:firstColumn="1" w:lastColumn="0" w:noHBand="0" w:noVBand="1"/>
      </w:tblPr>
      <w:tblGrid>
        <w:gridCol w:w="460"/>
        <w:gridCol w:w="359"/>
        <w:gridCol w:w="568"/>
        <w:gridCol w:w="709"/>
        <w:gridCol w:w="709"/>
        <w:gridCol w:w="708"/>
        <w:gridCol w:w="851"/>
        <w:gridCol w:w="572"/>
        <w:gridCol w:w="283"/>
        <w:gridCol w:w="8866"/>
      </w:tblGrid>
      <w:tr w:rsidR="00F264F6" w:rsidRPr="00351A0B" w:rsidTr="007B544B">
        <w:trPr>
          <w:cantSplit/>
          <w:trHeight w:val="1266"/>
        </w:trPr>
        <w:tc>
          <w:tcPr>
            <w:tcW w:w="459" w:type="dxa"/>
            <w:vMerge w:val="restart"/>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 xml:space="preserve">  Osoby upoważnione do reprezentowania klienta i / lub osoby upoważnione do internetowej rejestracji zgłoszeń:</w:t>
            </w: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proofErr w:type="spellStart"/>
            <w:r w:rsidRPr="00351A0B">
              <w:rPr>
                <w:rFonts w:asciiTheme="minorHAnsi" w:hAnsiTheme="minorHAnsi" w:cs="Arial"/>
                <w:sz w:val="20"/>
                <w:szCs w:val="20"/>
              </w:rPr>
              <w:t>Kod_osoby</w:t>
            </w:r>
            <w:proofErr w:type="spellEnd"/>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val="restart"/>
            <w:tcBorders>
              <w:top w:val="single" w:sz="4" w:space="0" w:color="000000"/>
              <w:left w:val="single" w:sz="4" w:space="0" w:color="000000"/>
              <w:bottom w:val="single" w:sz="4" w:space="0" w:color="000000"/>
              <w:right w:val="single" w:sz="4" w:space="0" w:color="000000"/>
            </w:tcBorders>
            <w:textDirection w:val="btLr"/>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u w:val="single"/>
              </w:rPr>
              <w:t>Legenda:</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E-mail     – indywidualny służbowy adres pracownika;</w:t>
            </w:r>
          </w:p>
          <w:p w:rsidR="00F264F6" w:rsidRPr="00351A0B" w:rsidRDefault="00F264F6" w:rsidP="007B544B">
            <w:pPr>
              <w:jc w:val="center"/>
              <w:rPr>
                <w:rFonts w:asciiTheme="minorHAnsi" w:hAnsiTheme="minorHAnsi" w:cs="Arial"/>
                <w:sz w:val="20"/>
                <w:szCs w:val="20"/>
              </w:rPr>
            </w:pPr>
            <w:proofErr w:type="spellStart"/>
            <w:r w:rsidRPr="00351A0B">
              <w:rPr>
                <w:rFonts w:asciiTheme="minorHAnsi" w:hAnsiTheme="minorHAnsi" w:cs="Arial"/>
                <w:sz w:val="20"/>
                <w:szCs w:val="20"/>
              </w:rPr>
              <w:t>Reprez</w:t>
            </w:r>
            <w:proofErr w:type="spellEnd"/>
            <w:r w:rsidRPr="00351A0B">
              <w:rPr>
                <w:rFonts w:asciiTheme="minorHAnsi" w:hAnsiTheme="minorHAnsi" w:cs="Arial"/>
                <w:sz w:val="20"/>
                <w:szCs w:val="20"/>
              </w:rPr>
              <w:t xml:space="preserve">   – osoba uprawniona do reprezentowania Państwa jednostki przy zawieraniu umów handlowych (wartości: TAK / NIE);</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ADM       – osoba uprawniona do rejestrowania zgłoszeń dla systemów Administracyjnych w imieniu Państwa jednostki (wartości: TAK / NIE);</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MED       – osoba uprawniona do rejestrowania zgłoszeń dla systemów Medycznych w imieniu Państwa jednostki (wartości: TAK / NIE);</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ADM_K  – osoba pełniąca rolę koordynatora** zgłoszeń systemów Administracyjnych w państwa jednostce (wartości: TAK / NIE);</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MED_K  – osoba pełniąca rolę koordynatora** zgłoszeń systemów Medycznych w państwa jednostce (wartości: TAK / NIE);</w:t>
            </w: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AKT       – osoba będąca aktualnie pracownikiem państwa jednostki (wartości: TAK / NIE);</w:t>
            </w:r>
          </w:p>
          <w:p w:rsidR="00F264F6" w:rsidRPr="00351A0B" w:rsidRDefault="00F264F6" w:rsidP="007B544B">
            <w:pPr>
              <w:jc w:val="center"/>
              <w:rPr>
                <w:rFonts w:asciiTheme="minorHAnsi" w:hAnsiTheme="minorHAnsi" w:cs="Arial"/>
                <w:sz w:val="20"/>
                <w:szCs w:val="20"/>
              </w:rPr>
            </w:pPr>
            <w:proofErr w:type="spellStart"/>
            <w:r w:rsidRPr="00351A0B">
              <w:rPr>
                <w:rFonts w:asciiTheme="minorHAnsi" w:hAnsiTheme="minorHAnsi" w:cs="Arial"/>
                <w:sz w:val="20"/>
                <w:szCs w:val="20"/>
              </w:rPr>
              <w:t>Kod_osoby</w:t>
            </w:r>
            <w:proofErr w:type="spellEnd"/>
            <w:r w:rsidRPr="00351A0B">
              <w:rPr>
                <w:rFonts w:asciiTheme="minorHAnsi" w:hAnsiTheme="minorHAnsi" w:cs="Arial"/>
                <w:sz w:val="20"/>
                <w:szCs w:val="20"/>
              </w:rPr>
              <w:t xml:space="preserve"> – identyfikator przydzielany przez Administratora systemu obsługi zgłoszeń – przydziela </w:t>
            </w:r>
            <w:r w:rsidRPr="00351A0B">
              <w:rPr>
                <w:rFonts w:asciiTheme="minorHAnsi" w:hAnsiTheme="minorHAnsi" w:cs="Arial"/>
                <w:b/>
                <w:sz w:val="20"/>
                <w:szCs w:val="20"/>
              </w:rPr>
              <w:t>Wykonawca</w:t>
            </w:r>
            <w:r w:rsidRPr="00351A0B">
              <w:rPr>
                <w:rFonts w:asciiTheme="minorHAnsi" w:hAnsiTheme="minorHAnsi" w:cs="Arial"/>
                <w:sz w:val="20"/>
                <w:szCs w:val="20"/>
              </w:rPr>
              <w:t xml:space="preserve"> </w:t>
            </w:r>
          </w:p>
          <w:p w:rsidR="00F264F6" w:rsidRPr="00351A0B" w:rsidRDefault="00F264F6" w:rsidP="007B544B">
            <w:pPr>
              <w:jc w:val="center"/>
              <w:rPr>
                <w:rFonts w:asciiTheme="minorHAnsi" w:hAnsiTheme="minorHAnsi" w:cs="Arial"/>
                <w:sz w:val="20"/>
                <w:szCs w:val="20"/>
              </w:rPr>
            </w:pP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UWAGA ! WAŻNE !</w:t>
            </w:r>
          </w:p>
          <w:p w:rsidR="00F264F6" w:rsidRPr="00351A0B" w:rsidRDefault="00F264F6" w:rsidP="00F264F6">
            <w:pPr>
              <w:numPr>
                <w:ilvl w:val="0"/>
                <w:numId w:val="42"/>
              </w:numPr>
              <w:jc w:val="center"/>
              <w:rPr>
                <w:rFonts w:asciiTheme="minorHAnsi" w:hAnsiTheme="minorHAnsi" w:cs="Arial"/>
                <w:sz w:val="20"/>
                <w:szCs w:val="20"/>
              </w:rPr>
            </w:pPr>
            <w:r w:rsidRPr="00351A0B">
              <w:rPr>
                <w:rFonts w:asciiTheme="minorHAnsi" w:hAnsiTheme="minorHAnsi" w:cs="Arial"/>
                <w:sz w:val="20"/>
                <w:szCs w:val="20"/>
              </w:rPr>
              <w:t>Bardzo prosimy o podanie indywidualnych służbowych adresów e-mail dla każdego pracownika zaangażowanego w przesyłanie zgłoszeń</w:t>
            </w:r>
          </w:p>
          <w:p w:rsidR="00F264F6" w:rsidRPr="00351A0B" w:rsidRDefault="00F264F6" w:rsidP="00F264F6">
            <w:pPr>
              <w:numPr>
                <w:ilvl w:val="0"/>
                <w:numId w:val="42"/>
              </w:numPr>
              <w:jc w:val="center"/>
              <w:rPr>
                <w:rFonts w:asciiTheme="minorHAnsi" w:hAnsiTheme="minorHAnsi" w:cs="Arial"/>
                <w:sz w:val="20"/>
                <w:szCs w:val="20"/>
              </w:rPr>
            </w:pPr>
            <w:r w:rsidRPr="00351A0B">
              <w:rPr>
                <w:rFonts w:asciiTheme="minorHAnsi" w:hAnsiTheme="minorHAnsi" w:cs="Arial"/>
                <w:sz w:val="20"/>
                <w:szCs w:val="20"/>
              </w:rPr>
              <w:t>Zalecamy wskazanie maksymalnie kliku osób odpowiedzialnych za rejestrację zgłoszeń w ramach całej jednostki.</w:t>
            </w:r>
          </w:p>
          <w:p w:rsidR="00F264F6" w:rsidRPr="00351A0B" w:rsidRDefault="00F264F6" w:rsidP="00F264F6">
            <w:pPr>
              <w:numPr>
                <w:ilvl w:val="0"/>
                <w:numId w:val="42"/>
              </w:numPr>
              <w:jc w:val="center"/>
              <w:rPr>
                <w:rFonts w:asciiTheme="minorHAnsi" w:hAnsiTheme="minorHAnsi" w:cs="Arial"/>
                <w:sz w:val="20"/>
                <w:szCs w:val="20"/>
              </w:rPr>
            </w:pPr>
            <w:r w:rsidRPr="00351A0B">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351A0B">
              <w:rPr>
                <w:rFonts w:asciiTheme="minorHAnsi" w:hAnsiTheme="minorHAnsi" w:cs="Arial"/>
                <w:sz w:val="20"/>
                <w:szCs w:val="20"/>
              </w:rPr>
              <w:t>Infomedica</w:t>
            </w:r>
            <w:proofErr w:type="spellEnd"/>
          </w:p>
          <w:p w:rsidR="00F264F6" w:rsidRPr="00351A0B" w:rsidRDefault="00F264F6" w:rsidP="007B544B">
            <w:pPr>
              <w:jc w:val="center"/>
              <w:rPr>
                <w:rFonts w:asciiTheme="minorHAnsi" w:hAnsiTheme="minorHAnsi" w:cs="Arial"/>
                <w:sz w:val="20"/>
                <w:szCs w:val="20"/>
              </w:rPr>
            </w:pPr>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     G</w:t>
            </w:r>
            <w:r w:rsidRPr="00351A0B">
              <w:rPr>
                <w:rFonts w:asciiTheme="minorHAnsi" w:hAnsiTheme="minorHAnsi" w:cs="Arial"/>
                <w:sz w:val="20"/>
                <w:szCs w:val="20"/>
                <w:u w:val="single"/>
              </w:rPr>
              <w:t xml:space="preserve">łówny adres e-mail Klienta – adres, na który przesyłane są informacje dotyczące pakietu </w:t>
            </w:r>
            <w:proofErr w:type="spellStart"/>
            <w:r w:rsidRPr="00351A0B">
              <w:rPr>
                <w:rFonts w:asciiTheme="minorHAnsi" w:hAnsiTheme="minorHAnsi" w:cs="Arial"/>
                <w:sz w:val="20"/>
                <w:szCs w:val="20"/>
                <w:u w:val="single"/>
              </w:rPr>
              <w:t>InfoMedica</w:t>
            </w:r>
            <w:proofErr w:type="spellEnd"/>
          </w:p>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   rola koordynatora umożliwia przegląd oraz modyfikację zgłoszeń innych osób rejestrujących zgłoszenia w imieniu Państwa jednostki.</w:t>
            </w:r>
          </w:p>
        </w:tc>
      </w:tr>
      <w:tr w:rsidR="00F264F6" w:rsidRPr="00351A0B" w:rsidTr="007B544B">
        <w:trPr>
          <w:cantSplit/>
          <w:trHeight w:val="702"/>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AKT</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698"/>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MED_K</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694"/>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MED</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988"/>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ADM_K</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690"/>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ADM</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842"/>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proofErr w:type="spellStart"/>
            <w:r w:rsidRPr="00351A0B">
              <w:rPr>
                <w:rFonts w:asciiTheme="minorHAnsi" w:hAnsiTheme="minorHAnsi" w:cs="Arial"/>
                <w:sz w:val="20"/>
                <w:szCs w:val="20"/>
              </w:rPr>
              <w:t>Reprez</w:t>
            </w:r>
            <w:proofErr w:type="spellEnd"/>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1846"/>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e-mail</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1413"/>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Telefon</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1405"/>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Stanowisko</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1398"/>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Nazwisko</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1134"/>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Imiona</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672"/>
        </w:trPr>
        <w:tc>
          <w:tcPr>
            <w:tcW w:w="459" w:type="dxa"/>
            <w:vMerge/>
            <w:tcBorders>
              <w:top w:val="single" w:sz="4" w:space="0" w:color="000000"/>
              <w:left w:val="single" w:sz="4" w:space="0" w:color="000000"/>
              <w:bottom w:val="single" w:sz="4" w:space="0" w:color="000000"/>
              <w:right w:val="nil"/>
            </w:tcBorders>
            <w:vAlign w:val="center"/>
            <w:hideMark/>
          </w:tcPr>
          <w:p w:rsidR="00F264F6" w:rsidRPr="00351A0B" w:rsidRDefault="00F264F6" w:rsidP="007B544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Tytuł</w:t>
            </w:r>
          </w:p>
        </w:tc>
        <w:tc>
          <w:tcPr>
            <w:tcW w:w="567"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F264F6" w:rsidRPr="00351A0B" w:rsidRDefault="00F264F6" w:rsidP="007B544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F264F6" w:rsidRPr="00351A0B" w:rsidRDefault="00F264F6" w:rsidP="007B544B">
            <w:pPr>
              <w:jc w:val="center"/>
              <w:rPr>
                <w:rFonts w:asciiTheme="minorHAnsi" w:hAnsiTheme="minorHAnsi" w:cs="Arial"/>
                <w:sz w:val="20"/>
                <w:szCs w:val="20"/>
              </w:rPr>
            </w:pPr>
          </w:p>
        </w:tc>
      </w:tr>
    </w:tbl>
    <w:p w:rsidR="00F264F6" w:rsidRDefault="00F264F6" w:rsidP="00F264F6">
      <w:pP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CC3A29" w:rsidRDefault="00F264F6" w:rsidP="00F264F6">
      <w:pPr>
        <w:jc w:val="center"/>
        <w:rPr>
          <w:rFonts w:asciiTheme="minorHAnsi" w:hAnsiTheme="minorHAnsi" w:cs="Arial"/>
          <w:sz w:val="20"/>
          <w:szCs w:val="20"/>
        </w:rPr>
      </w:pPr>
      <w:r>
        <w:rPr>
          <w:rFonts w:asciiTheme="minorHAnsi" w:hAnsiTheme="minorHAnsi" w:cs="Arial"/>
          <w:sz w:val="20"/>
          <w:szCs w:val="20"/>
        </w:rPr>
        <w:t>Załącznik nr 3</w:t>
      </w:r>
      <w:r w:rsidRPr="00CC3A29">
        <w:rPr>
          <w:rFonts w:asciiTheme="minorHAnsi" w:hAnsiTheme="minorHAnsi" w:cs="Arial"/>
          <w:sz w:val="20"/>
          <w:szCs w:val="20"/>
        </w:rPr>
        <w:t xml:space="preserve"> do Umowy</w:t>
      </w:r>
    </w:p>
    <w:p w:rsidR="00F264F6" w:rsidRPr="00CC3A29" w:rsidRDefault="00F264F6" w:rsidP="00F264F6">
      <w:pPr>
        <w:jc w:val="center"/>
        <w:rPr>
          <w:rFonts w:asciiTheme="minorHAnsi" w:hAnsiTheme="minorHAnsi" w:cs="Arial"/>
          <w:sz w:val="20"/>
          <w:szCs w:val="20"/>
        </w:rPr>
      </w:pPr>
      <w:r w:rsidRPr="00CC3A29">
        <w:rPr>
          <w:rFonts w:asciiTheme="minorHAnsi" w:hAnsiTheme="minorHAnsi" w:cs="Arial"/>
          <w:sz w:val="20"/>
          <w:szCs w:val="20"/>
        </w:rPr>
        <w:t>ZASADY UDZIELENIA ZDALNEGO DOSTĘPU DO ZASOBÓW</w:t>
      </w:r>
    </w:p>
    <w:p w:rsidR="00F264F6" w:rsidRPr="00CC3A29" w:rsidRDefault="00F264F6" w:rsidP="00F264F6">
      <w:pPr>
        <w:jc w:val="center"/>
        <w:rPr>
          <w:rFonts w:asciiTheme="minorHAnsi" w:hAnsiTheme="minorHAnsi" w:cs="Arial"/>
          <w:sz w:val="20"/>
          <w:szCs w:val="20"/>
        </w:rPr>
      </w:pPr>
    </w:p>
    <w:p w:rsidR="00F264F6" w:rsidRPr="00CC3A29" w:rsidRDefault="00F264F6" w:rsidP="00F264F6">
      <w:pPr>
        <w:ind w:left="680"/>
        <w:jc w:val="both"/>
        <w:rPr>
          <w:rFonts w:asciiTheme="minorHAnsi" w:hAnsiTheme="minorHAnsi" w:cstheme="minorHAnsi"/>
          <w:sz w:val="20"/>
        </w:rPr>
      </w:pPr>
      <w:r w:rsidRPr="00CC3A29">
        <w:rPr>
          <w:rFonts w:asciiTheme="minorHAnsi" w:hAnsiTheme="minorHAnsi" w:cstheme="minorHAnsi"/>
          <w:sz w:val="20"/>
        </w:rPr>
        <w:t>Niniejszy załącznik ustala zasady udzielenia Wykonawcy zdalnego dostępu do zasobów sieci teleinformatycznej Zamawiającego w celu umożliwienia Wykonawcy realizacji jego zobowiązań wynikających z Umowy.</w:t>
      </w:r>
    </w:p>
    <w:p w:rsidR="00F264F6" w:rsidRPr="00CC3A29" w:rsidRDefault="00F264F6" w:rsidP="00F264F6">
      <w:pPr>
        <w:widowControl w:val="0"/>
        <w:numPr>
          <w:ilvl w:val="0"/>
          <w:numId w:val="59"/>
        </w:numPr>
        <w:tabs>
          <w:tab w:val="num" w:pos="1388"/>
        </w:tabs>
        <w:suppressAutoHyphens/>
        <w:spacing w:after="60"/>
        <w:jc w:val="center"/>
        <w:rPr>
          <w:rFonts w:asciiTheme="minorHAnsi" w:hAnsiTheme="minorHAnsi" w:cstheme="minorHAnsi"/>
          <w:b/>
          <w:sz w:val="20"/>
        </w:rPr>
      </w:pPr>
      <w:r w:rsidRPr="00CC3A29">
        <w:rPr>
          <w:rFonts w:asciiTheme="minorHAnsi" w:hAnsiTheme="minorHAnsi" w:cstheme="minorHAnsi"/>
          <w:b/>
          <w:sz w:val="20"/>
        </w:rPr>
        <w:t>Udostępnienie</w:t>
      </w:r>
    </w:p>
    <w:p w:rsidR="00F264F6" w:rsidRPr="00CC3A29" w:rsidRDefault="00F264F6" w:rsidP="00F264F6">
      <w:pPr>
        <w:widowControl w:val="0"/>
        <w:numPr>
          <w:ilvl w:val="0"/>
          <w:numId w:val="56"/>
        </w:numPr>
        <w:tabs>
          <w:tab w:val="num" w:pos="1776"/>
        </w:tabs>
        <w:suppressAutoHyphens/>
        <w:spacing w:after="60"/>
        <w:ind w:left="1065" w:hanging="357"/>
        <w:jc w:val="both"/>
        <w:rPr>
          <w:rFonts w:asciiTheme="minorHAnsi" w:hAnsiTheme="minorHAnsi" w:cstheme="minorHAnsi"/>
          <w:sz w:val="20"/>
        </w:rPr>
      </w:pPr>
      <w:r w:rsidRPr="00CC3A29">
        <w:rPr>
          <w:rFonts w:asciiTheme="minorHAnsi" w:hAnsiTheme="minorHAnsi" w:cstheme="minorHAnsi"/>
          <w:sz w:val="20"/>
        </w:rPr>
        <w:t xml:space="preserve">W celu realizacji usług, o których mowa w§ 2 Umowy, zdalny dostęp zostanie udostępniony Wykonawcy przez Zamawiającego niezwłocznie na wezwanie Wykonawcy w terminie szczegółowo uzgodnionym przez Strony. </w:t>
      </w:r>
    </w:p>
    <w:p w:rsidR="00F264F6" w:rsidRPr="00CC3A29" w:rsidRDefault="00F264F6" w:rsidP="00F264F6">
      <w:pPr>
        <w:widowControl w:val="0"/>
        <w:numPr>
          <w:ilvl w:val="0"/>
          <w:numId w:val="56"/>
        </w:numPr>
        <w:tabs>
          <w:tab w:val="num" w:pos="1776"/>
        </w:tabs>
        <w:suppressAutoHyphens/>
        <w:spacing w:after="60"/>
        <w:ind w:left="1065" w:hanging="357"/>
        <w:jc w:val="both"/>
        <w:rPr>
          <w:rFonts w:asciiTheme="minorHAnsi" w:hAnsiTheme="minorHAnsi" w:cstheme="minorHAnsi"/>
          <w:sz w:val="20"/>
        </w:rPr>
      </w:pPr>
      <w:r w:rsidRPr="00CC3A29">
        <w:rPr>
          <w:rFonts w:asciiTheme="minorHAnsi" w:hAnsiTheme="minorHAnsi" w:cstheme="minorHAnsi"/>
          <w:sz w:val="20"/>
        </w:rPr>
        <w:t>Bezpośredni dostęp do systemów Zamawiającego jest możliwy tylko i wyłącznie po udostępnieniu go przez administratora Zamawiającego i po przekazaniu wymaganych uprawnień i haseł.</w:t>
      </w:r>
    </w:p>
    <w:p w:rsidR="00F264F6" w:rsidRPr="00CC3A29" w:rsidRDefault="00F264F6" w:rsidP="00F264F6">
      <w:pPr>
        <w:widowControl w:val="0"/>
        <w:numPr>
          <w:ilvl w:val="0"/>
          <w:numId w:val="56"/>
        </w:numPr>
        <w:tabs>
          <w:tab w:val="num" w:pos="1776"/>
        </w:tabs>
        <w:suppressAutoHyphens/>
        <w:spacing w:after="60"/>
        <w:ind w:left="1065" w:hanging="357"/>
        <w:jc w:val="both"/>
        <w:rPr>
          <w:rFonts w:asciiTheme="minorHAnsi" w:hAnsiTheme="minorHAnsi" w:cstheme="minorHAnsi"/>
          <w:sz w:val="20"/>
        </w:rPr>
      </w:pPr>
      <w:r w:rsidRPr="00CC3A29">
        <w:rPr>
          <w:rFonts w:asciiTheme="minorHAnsi" w:hAnsiTheme="minorHAnsi" w:cstheme="minorHAnsi"/>
          <w:sz w:val="20"/>
        </w:rPr>
        <w:t>Zamawiający zapewni sprawne działanie zdalnego dostępu.</w:t>
      </w:r>
    </w:p>
    <w:p w:rsidR="00F264F6" w:rsidRPr="00CC3A29" w:rsidRDefault="00F264F6" w:rsidP="00F264F6">
      <w:pPr>
        <w:widowControl w:val="0"/>
        <w:spacing w:after="60"/>
        <w:ind w:left="1065"/>
        <w:jc w:val="both"/>
        <w:rPr>
          <w:rFonts w:asciiTheme="minorHAnsi" w:hAnsiTheme="minorHAnsi" w:cstheme="minorHAnsi"/>
          <w:sz w:val="20"/>
        </w:rPr>
      </w:pPr>
    </w:p>
    <w:p w:rsidR="00F264F6" w:rsidRPr="00CC3A29" w:rsidRDefault="00F264F6" w:rsidP="00F264F6">
      <w:pPr>
        <w:widowControl w:val="0"/>
        <w:numPr>
          <w:ilvl w:val="0"/>
          <w:numId w:val="59"/>
        </w:numPr>
        <w:tabs>
          <w:tab w:val="num" w:pos="2096"/>
        </w:tabs>
        <w:suppressAutoHyphens/>
        <w:spacing w:after="60"/>
        <w:ind w:left="1388"/>
        <w:jc w:val="center"/>
        <w:rPr>
          <w:rFonts w:asciiTheme="minorHAnsi" w:hAnsiTheme="minorHAnsi" w:cstheme="minorHAnsi"/>
          <w:b/>
          <w:sz w:val="20"/>
        </w:rPr>
      </w:pPr>
      <w:r w:rsidRPr="00CC3A29">
        <w:rPr>
          <w:rFonts w:asciiTheme="minorHAnsi" w:hAnsiTheme="minorHAnsi" w:cstheme="minorHAnsi"/>
          <w:b/>
          <w:sz w:val="20"/>
        </w:rPr>
        <w:t>Zasady korzystania</w:t>
      </w:r>
    </w:p>
    <w:p w:rsidR="00F264F6" w:rsidRPr="00CC3A29" w:rsidRDefault="00F264F6" w:rsidP="00F264F6">
      <w:pPr>
        <w:widowControl w:val="0"/>
        <w:numPr>
          <w:ilvl w:val="0"/>
          <w:numId w:val="57"/>
        </w:numPr>
        <w:tabs>
          <w:tab w:val="num" w:pos="1776"/>
        </w:tabs>
        <w:suppressAutoHyphens/>
        <w:spacing w:after="60"/>
        <w:ind w:left="1068" w:hanging="357"/>
        <w:jc w:val="both"/>
        <w:rPr>
          <w:rFonts w:asciiTheme="minorHAnsi" w:hAnsiTheme="minorHAnsi" w:cstheme="minorHAnsi"/>
          <w:sz w:val="20"/>
        </w:rPr>
      </w:pPr>
      <w:r w:rsidRPr="00CC3A29">
        <w:rPr>
          <w:rFonts w:asciiTheme="minorHAnsi" w:hAnsiTheme="minorHAnsi" w:cstheme="minorHAnsi"/>
          <w:sz w:val="20"/>
        </w:rPr>
        <w:t>Korzystając ze Zdalnego Dostępu Wykonawca:</w:t>
      </w:r>
    </w:p>
    <w:p w:rsidR="00F264F6" w:rsidRPr="00CC3A29" w:rsidRDefault="00F264F6" w:rsidP="00F264F6">
      <w:pPr>
        <w:widowControl w:val="0"/>
        <w:numPr>
          <w:ilvl w:val="1"/>
          <w:numId w:val="57"/>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będzie wykorzystywał Zdalny Dostęp wyłącznie w celu realizacji niniejszej Umowy;</w:t>
      </w:r>
    </w:p>
    <w:p w:rsidR="00F264F6" w:rsidRPr="00CC3A29" w:rsidRDefault="00F264F6" w:rsidP="00F264F6">
      <w:pPr>
        <w:widowControl w:val="0"/>
        <w:numPr>
          <w:ilvl w:val="1"/>
          <w:numId w:val="57"/>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 xml:space="preserve">nie będzie pozyskiwał ani przetwarzał żadnych innych danych, za wyjątkiem danych niezbędnych do realizacji niniejszej Umowy; </w:t>
      </w:r>
    </w:p>
    <w:p w:rsidR="00F264F6" w:rsidRPr="00CC3A29" w:rsidRDefault="00F264F6" w:rsidP="00F264F6">
      <w:pPr>
        <w:numPr>
          <w:ilvl w:val="0"/>
          <w:numId w:val="57"/>
        </w:numPr>
        <w:tabs>
          <w:tab w:val="num" w:pos="1776"/>
        </w:tabs>
        <w:spacing w:before="60"/>
        <w:ind w:left="1068"/>
        <w:jc w:val="both"/>
        <w:rPr>
          <w:rFonts w:asciiTheme="minorHAnsi" w:hAnsiTheme="minorHAnsi" w:cstheme="minorHAnsi"/>
          <w:sz w:val="20"/>
        </w:rPr>
      </w:pPr>
      <w:r w:rsidRPr="00CC3A29">
        <w:rPr>
          <w:rFonts w:asciiTheme="minorHAnsi" w:hAnsiTheme="minorHAnsi" w:cstheme="minorHAnsi"/>
          <w:sz w:val="20"/>
        </w:rPr>
        <w:t>Wykonawca może wnioskować o dane logowania tylko i wyłącznie dla osób upoważnionych do przetwarzania danych osobowych, powierzonych do przetwarzania na potrzeby należytej realizacji niniejszej Umowy.</w:t>
      </w:r>
    </w:p>
    <w:p w:rsidR="00F264F6" w:rsidRPr="00CC3A29" w:rsidRDefault="00F264F6" w:rsidP="00F264F6">
      <w:pPr>
        <w:numPr>
          <w:ilvl w:val="0"/>
          <w:numId w:val="57"/>
        </w:numPr>
        <w:tabs>
          <w:tab w:val="num" w:pos="1776"/>
        </w:tabs>
        <w:spacing w:before="60"/>
        <w:ind w:left="1068"/>
        <w:jc w:val="both"/>
        <w:rPr>
          <w:rFonts w:asciiTheme="minorHAnsi" w:hAnsiTheme="minorHAnsi" w:cstheme="minorHAnsi"/>
          <w:sz w:val="20"/>
        </w:rPr>
      </w:pPr>
      <w:r w:rsidRPr="00CC3A29">
        <w:rPr>
          <w:rFonts w:asciiTheme="minorHAnsi" w:hAnsiTheme="minorHAnsi" w:cstheme="minorHAnsi"/>
          <w:sz w:val="20"/>
        </w:rPr>
        <w:t>Zabrania się Wykonawcy przekazywania danych logowania (login lub hasło) innym osobom niż osoby wskazane do realizacji Umowy.</w:t>
      </w:r>
    </w:p>
    <w:p w:rsidR="00F264F6" w:rsidRPr="00CC3A29" w:rsidRDefault="00F264F6" w:rsidP="00F264F6">
      <w:pPr>
        <w:widowControl w:val="0"/>
        <w:numPr>
          <w:ilvl w:val="0"/>
          <w:numId w:val="57"/>
        </w:numPr>
        <w:tabs>
          <w:tab w:val="num" w:pos="1776"/>
        </w:tabs>
        <w:suppressAutoHyphens/>
        <w:spacing w:after="60"/>
        <w:ind w:left="1068"/>
        <w:jc w:val="both"/>
        <w:rPr>
          <w:rFonts w:asciiTheme="minorHAnsi" w:hAnsiTheme="minorHAnsi" w:cstheme="minorHAnsi"/>
          <w:sz w:val="20"/>
        </w:rPr>
      </w:pPr>
      <w:r w:rsidRPr="00CC3A29">
        <w:rPr>
          <w:rFonts w:asciiTheme="minorHAnsi" w:hAnsiTheme="minorHAnsi" w:cstheme="minorHAnsi"/>
          <w:sz w:val="20"/>
        </w:rPr>
        <w:t xml:space="preserve">Zdalny dostęp udostępnia się do realizacji usług wynikających z niniejszej Umowy. </w:t>
      </w:r>
    </w:p>
    <w:p w:rsidR="00F264F6" w:rsidRPr="00CC3A29" w:rsidRDefault="00F264F6" w:rsidP="00F264F6">
      <w:pPr>
        <w:widowControl w:val="0"/>
        <w:spacing w:after="60"/>
        <w:ind w:left="708"/>
        <w:jc w:val="both"/>
        <w:rPr>
          <w:rFonts w:asciiTheme="minorHAnsi" w:hAnsiTheme="minorHAnsi" w:cstheme="minorHAnsi"/>
          <w:sz w:val="20"/>
        </w:rPr>
      </w:pPr>
    </w:p>
    <w:p w:rsidR="00F264F6" w:rsidRPr="00CC3A29" w:rsidRDefault="00F264F6" w:rsidP="00F264F6">
      <w:pPr>
        <w:widowControl w:val="0"/>
        <w:numPr>
          <w:ilvl w:val="0"/>
          <w:numId w:val="59"/>
        </w:numPr>
        <w:tabs>
          <w:tab w:val="num" w:pos="2096"/>
        </w:tabs>
        <w:suppressAutoHyphens/>
        <w:spacing w:after="60"/>
        <w:ind w:left="1388"/>
        <w:jc w:val="center"/>
        <w:rPr>
          <w:rFonts w:asciiTheme="minorHAnsi" w:hAnsiTheme="minorHAnsi" w:cstheme="minorHAnsi"/>
          <w:b/>
          <w:sz w:val="20"/>
        </w:rPr>
      </w:pPr>
      <w:r w:rsidRPr="00CC3A29">
        <w:rPr>
          <w:rFonts w:asciiTheme="minorHAnsi" w:hAnsiTheme="minorHAnsi" w:cstheme="minorHAnsi"/>
          <w:b/>
          <w:sz w:val="20"/>
        </w:rPr>
        <w:t>Warunki Techniczne do uzyskania Zdalnego Dostępu</w:t>
      </w:r>
    </w:p>
    <w:p w:rsidR="00F264F6" w:rsidRPr="00CC3A29" w:rsidRDefault="00F264F6" w:rsidP="00F264F6">
      <w:pPr>
        <w:widowControl w:val="0"/>
        <w:numPr>
          <w:ilvl w:val="0"/>
          <w:numId w:val="58"/>
        </w:numPr>
        <w:tabs>
          <w:tab w:val="num" w:pos="1776"/>
        </w:tabs>
        <w:suppressAutoHyphens/>
        <w:spacing w:after="60"/>
        <w:ind w:left="1068" w:hanging="357"/>
        <w:jc w:val="both"/>
        <w:rPr>
          <w:rFonts w:asciiTheme="minorHAnsi" w:hAnsiTheme="minorHAnsi" w:cstheme="minorHAnsi"/>
          <w:sz w:val="20"/>
        </w:rPr>
      </w:pPr>
      <w:r w:rsidRPr="00CC3A29">
        <w:rPr>
          <w:rFonts w:asciiTheme="minorHAnsi" w:hAnsiTheme="minorHAnsi" w:cstheme="minorHAnsi"/>
          <w:sz w:val="20"/>
        </w:rPr>
        <w:t>Zamawiający zapewni jeden z czterech rodzajów połączeń:</w:t>
      </w:r>
    </w:p>
    <w:p w:rsidR="00F264F6" w:rsidRPr="00CC3A29" w:rsidRDefault="00F264F6" w:rsidP="00F264F6">
      <w:pPr>
        <w:widowControl w:val="0"/>
        <w:numPr>
          <w:ilvl w:val="1"/>
          <w:numId w:val="58"/>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VPN - zapewni bezpieczny sposób komunikacji z siecią poprzez udostępnienie bezpiecznego kanału VPN;</w:t>
      </w:r>
    </w:p>
    <w:p w:rsidR="00F264F6" w:rsidRPr="00CC3A29" w:rsidRDefault="00F264F6" w:rsidP="00F264F6">
      <w:pPr>
        <w:widowControl w:val="0"/>
        <w:numPr>
          <w:ilvl w:val="1"/>
          <w:numId w:val="58"/>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Udostępnienie terminala - zapewni bezpieczny sposób komunikacji z siecią poprzez udostępnienie bezpiecznego terminala;</w:t>
      </w:r>
    </w:p>
    <w:p w:rsidR="00F264F6" w:rsidRPr="00CC3A29" w:rsidRDefault="00F264F6" w:rsidP="00F264F6">
      <w:pPr>
        <w:widowControl w:val="0"/>
        <w:numPr>
          <w:ilvl w:val="1"/>
          <w:numId w:val="58"/>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Udostępnienie portu do bazy danych – zapewni bezpieczny sposób komunikacji z siecią poprzez udostępnienie IP i portu pozwalającego na komunikację z bazą danych.</w:t>
      </w:r>
    </w:p>
    <w:p w:rsidR="00F264F6" w:rsidRPr="00CC3A29" w:rsidRDefault="00F264F6" w:rsidP="00F264F6">
      <w:pPr>
        <w:widowControl w:val="0"/>
        <w:numPr>
          <w:ilvl w:val="1"/>
          <w:numId w:val="58"/>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Udostępnienie dostępu poprzez aplikację Team Viewer.</w:t>
      </w:r>
    </w:p>
    <w:p w:rsidR="00F264F6" w:rsidRPr="00CC3A29" w:rsidRDefault="00F264F6" w:rsidP="00F264F6">
      <w:pPr>
        <w:numPr>
          <w:ilvl w:val="0"/>
          <w:numId w:val="58"/>
        </w:numPr>
        <w:tabs>
          <w:tab w:val="num" w:pos="1068"/>
        </w:tabs>
        <w:spacing w:before="60"/>
        <w:ind w:left="1068"/>
        <w:jc w:val="both"/>
        <w:rPr>
          <w:rFonts w:asciiTheme="minorHAnsi" w:hAnsiTheme="minorHAnsi" w:cstheme="minorHAnsi"/>
          <w:sz w:val="20"/>
        </w:rPr>
      </w:pPr>
      <w:r w:rsidRPr="00CC3A29">
        <w:rPr>
          <w:rFonts w:asciiTheme="minorHAnsi" w:hAnsiTheme="minorHAnsi" w:cstheme="minorHAnsi"/>
          <w:sz w:val="20"/>
        </w:rPr>
        <w:t>Na wezwanie Wykonawcy, Zamawiający przekaże osobie realizującej wynikające z zapisów Umowy prace identyfikator użytkownika (login) wraz z hasłem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F264F6" w:rsidRPr="0036722D" w:rsidRDefault="00F264F6" w:rsidP="00F264F6">
      <w:pPr>
        <w:jc w:val="center"/>
        <w:rPr>
          <w:rFonts w:asciiTheme="minorHAnsi" w:hAnsiTheme="minorHAnsi" w:cstheme="minorHAnsi"/>
          <w:sz w:val="20"/>
        </w:rPr>
      </w:pPr>
      <w:r w:rsidRPr="00CC3A29">
        <w:rPr>
          <w:rFonts w:asciiTheme="minorHAnsi" w:hAnsiTheme="minorHAnsi" w:cstheme="minorHAnsi"/>
          <w:sz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Default="00F264F6" w:rsidP="00F264F6">
      <w:pPr>
        <w:jc w:val="center"/>
        <w:rPr>
          <w:rFonts w:asciiTheme="minorHAnsi" w:hAnsiTheme="minorHAnsi" w:cs="Arial"/>
          <w:sz w:val="20"/>
          <w:szCs w:val="20"/>
        </w:rPr>
      </w:pPr>
    </w:p>
    <w:p w:rsidR="00F264F6" w:rsidRDefault="00F264F6" w:rsidP="00F264F6">
      <w:pPr>
        <w:jc w:val="center"/>
        <w:rPr>
          <w:rFonts w:asciiTheme="minorHAnsi" w:hAnsiTheme="minorHAnsi" w:cs="Arial"/>
          <w:sz w:val="20"/>
          <w:szCs w:val="20"/>
        </w:rPr>
      </w:pPr>
    </w:p>
    <w:p w:rsidR="00F264F6" w:rsidRDefault="00F264F6" w:rsidP="00F264F6">
      <w:pPr>
        <w:jc w:val="center"/>
        <w:rPr>
          <w:rFonts w:asciiTheme="minorHAnsi" w:hAnsiTheme="minorHAnsi" w:cs="Arial"/>
          <w:sz w:val="20"/>
          <w:szCs w:val="20"/>
        </w:rPr>
      </w:pPr>
    </w:p>
    <w:p w:rsidR="00F264F6"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r>
        <w:rPr>
          <w:rFonts w:asciiTheme="minorHAnsi" w:hAnsiTheme="minorHAnsi" w:cs="Arial"/>
          <w:sz w:val="20"/>
          <w:szCs w:val="20"/>
        </w:rPr>
        <w:t>Załącznik nr 4</w:t>
      </w:r>
      <w:r w:rsidRPr="00351A0B">
        <w:rPr>
          <w:rFonts w:asciiTheme="minorHAnsi" w:hAnsiTheme="minorHAnsi" w:cs="Arial"/>
          <w:sz w:val="20"/>
          <w:szCs w:val="20"/>
        </w:rPr>
        <w:t xml:space="preserve"> do Umowy</w:t>
      </w:r>
    </w:p>
    <w:p w:rsidR="00F264F6" w:rsidRPr="00351A0B" w:rsidRDefault="00F264F6" w:rsidP="00F264F6">
      <w:pPr>
        <w:jc w:val="center"/>
        <w:rPr>
          <w:rFonts w:asciiTheme="minorHAnsi" w:hAnsiTheme="minorHAnsi" w:cs="Arial"/>
          <w:sz w:val="20"/>
          <w:szCs w:val="20"/>
        </w:rPr>
      </w:pPr>
      <w:r w:rsidRPr="00351A0B">
        <w:rPr>
          <w:rFonts w:asciiTheme="minorHAnsi" w:hAnsiTheme="minorHAnsi" w:cs="Arial"/>
          <w:sz w:val="20"/>
          <w:szCs w:val="20"/>
        </w:rPr>
        <w:t>WYMAGANE CZASY REALIZACJI USŁUG</w:t>
      </w:r>
    </w:p>
    <w:p w:rsidR="00F264F6" w:rsidRPr="00351A0B" w:rsidRDefault="00F264F6" w:rsidP="00F264F6">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3069"/>
        <w:gridCol w:w="3070"/>
        <w:gridCol w:w="3080"/>
      </w:tblGrid>
      <w:tr w:rsidR="00F264F6" w:rsidRPr="00351A0B" w:rsidTr="007B544B">
        <w:tc>
          <w:tcPr>
            <w:tcW w:w="3069" w:type="dxa"/>
            <w:tcBorders>
              <w:top w:val="single" w:sz="4" w:space="0" w:color="000000"/>
              <w:left w:val="single" w:sz="4" w:space="0" w:color="000000"/>
              <w:bottom w:val="single" w:sz="4" w:space="0" w:color="000000"/>
              <w:right w:val="nil"/>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Kategoria problemu</w:t>
            </w:r>
          </w:p>
        </w:tc>
        <w:tc>
          <w:tcPr>
            <w:tcW w:w="3070" w:type="dxa"/>
            <w:tcBorders>
              <w:top w:val="single" w:sz="4" w:space="0" w:color="000000"/>
              <w:left w:val="single" w:sz="4" w:space="0" w:color="000000"/>
              <w:bottom w:val="single" w:sz="4" w:space="0" w:color="000000"/>
              <w:right w:val="nil"/>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Czas reakcji</w:t>
            </w:r>
          </w:p>
        </w:tc>
        <w:tc>
          <w:tcPr>
            <w:tcW w:w="3080" w:type="dxa"/>
            <w:tcBorders>
              <w:top w:val="single" w:sz="4" w:space="0" w:color="000000"/>
              <w:left w:val="single" w:sz="4" w:space="0" w:color="000000"/>
              <w:bottom w:val="single" w:sz="4" w:space="0" w:color="000000"/>
              <w:right w:val="single" w:sz="4" w:space="0" w:color="000000"/>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Czas naprawy</w:t>
            </w:r>
          </w:p>
        </w:tc>
      </w:tr>
      <w:tr w:rsidR="00F264F6" w:rsidRPr="00351A0B" w:rsidTr="007B544B">
        <w:tc>
          <w:tcPr>
            <w:tcW w:w="3069" w:type="dxa"/>
            <w:tcBorders>
              <w:top w:val="single" w:sz="4" w:space="0" w:color="000000"/>
              <w:left w:val="single" w:sz="4" w:space="0" w:color="000000"/>
              <w:bottom w:val="single" w:sz="4" w:space="0" w:color="000000"/>
              <w:right w:val="nil"/>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Awaria Oprogramowania Aplikacyjnego</w:t>
            </w:r>
            <w:bookmarkStart w:id="0" w:name="_GoBack"/>
            <w:bookmarkEnd w:id="0"/>
          </w:p>
        </w:tc>
        <w:tc>
          <w:tcPr>
            <w:tcW w:w="3070" w:type="dxa"/>
            <w:tcBorders>
              <w:top w:val="single" w:sz="4" w:space="0" w:color="000000"/>
              <w:left w:val="single" w:sz="4" w:space="0" w:color="000000"/>
              <w:bottom w:val="single" w:sz="4" w:space="0" w:color="000000"/>
              <w:right w:val="nil"/>
            </w:tcBorders>
            <w:hideMark/>
          </w:tcPr>
          <w:p w:rsidR="00F264F6" w:rsidRPr="00103837" w:rsidRDefault="00F264F6" w:rsidP="007B544B">
            <w:pPr>
              <w:jc w:val="center"/>
              <w:rPr>
                <w:rFonts w:asciiTheme="minorHAnsi" w:hAnsiTheme="minorHAnsi" w:cs="Arial"/>
                <w:sz w:val="20"/>
                <w:szCs w:val="20"/>
              </w:rPr>
            </w:pPr>
            <w:r w:rsidRPr="00103837">
              <w:rPr>
                <w:rFonts w:asciiTheme="minorHAnsi" w:hAnsiTheme="minorHAnsi" w:cs="Arial"/>
                <w:sz w:val="20"/>
                <w:szCs w:val="20"/>
              </w:rPr>
              <w:t>Błąd krytyczny – 1 godz.</w:t>
            </w:r>
          </w:p>
          <w:p w:rsidR="00F264F6" w:rsidRPr="00103837" w:rsidRDefault="00F264F6" w:rsidP="007B544B">
            <w:pPr>
              <w:jc w:val="center"/>
              <w:rPr>
                <w:rFonts w:asciiTheme="minorHAnsi" w:hAnsiTheme="minorHAnsi" w:cs="Arial"/>
                <w:sz w:val="20"/>
                <w:szCs w:val="20"/>
              </w:rPr>
            </w:pPr>
            <w:r w:rsidRPr="00103837">
              <w:rPr>
                <w:rFonts w:asciiTheme="minorHAnsi" w:hAnsiTheme="minorHAnsi" w:cs="Arial"/>
                <w:sz w:val="20"/>
                <w:szCs w:val="20"/>
              </w:rPr>
              <w:t>Błąd zwykły - 48 godz.</w:t>
            </w:r>
          </w:p>
        </w:tc>
        <w:tc>
          <w:tcPr>
            <w:tcW w:w="3080" w:type="dxa"/>
            <w:tcBorders>
              <w:top w:val="single" w:sz="4" w:space="0" w:color="000000"/>
              <w:left w:val="single" w:sz="4" w:space="0" w:color="000000"/>
              <w:bottom w:val="single" w:sz="4" w:space="0" w:color="000000"/>
              <w:right w:val="single" w:sz="4" w:space="0" w:color="000000"/>
            </w:tcBorders>
            <w:hideMark/>
          </w:tcPr>
          <w:p w:rsidR="00F264F6" w:rsidRPr="00103837" w:rsidRDefault="00F264F6" w:rsidP="007B544B">
            <w:pPr>
              <w:jc w:val="center"/>
              <w:rPr>
                <w:rFonts w:asciiTheme="minorHAnsi" w:hAnsiTheme="minorHAnsi" w:cs="Arial"/>
                <w:sz w:val="20"/>
                <w:szCs w:val="20"/>
              </w:rPr>
            </w:pPr>
            <w:r w:rsidRPr="00103837">
              <w:rPr>
                <w:rFonts w:asciiTheme="minorHAnsi" w:hAnsiTheme="minorHAnsi" w:cs="Arial"/>
                <w:sz w:val="20"/>
                <w:szCs w:val="20"/>
              </w:rPr>
              <w:t>Błąd krytyczny – 1 dzień roboczy</w:t>
            </w:r>
          </w:p>
          <w:p w:rsidR="00F264F6" w:rsidRPr="00103837" w:rsidRDefault="00F264F6" w:rsidP="007B544B">
            <w:pPr>
              <w:jc w:val="center"/>
              <w:rPr>
                <w:rFonts w:asciiTheme="minorHAnsi" w:hAnsiTheme="minorHAnsi" w:cs="Arial"/>
                <w:sz w:val="20"/>
                <w:szCs w:val="20"/>
              </w:rPr>
            </w:pPr>
            <w:r w:rsidRPr="00103837">
              <w:rPr>
                <w:rFonts w:asciiTheme="minorHAnsi" w:hAnsiTheme="minorHAnsi" w:cs="Arial"/>
                <w:sz w:val="20"/>
                <w:szCs w:val="20"/>
              </w:rPr>
              <w:t>Błąd zwykły – 15 dni roboczych</w:t>
            </w:r>
          </w:p>
        </w:tc>
      </w:tr>
      <w:tr w:rsidR="00F264F6" w:rsidRPr="00351A0B" w:rsidTr="007B544B">
        <w:tc>
          <w:tcPr>
            <w:tcW w:w="3069" w:type="dxa"/>
            <w:tcBorders>
              <w:top w:val="single" w:sz="4" w:space="0" w:color="000000"/>
              <w:left w:val="single" w:sz="4" w:space="0" w:color="000000"/>
              <w:bottom w:val="single" w:sz="4" w:space="0" w:color="000000"/>
              <w:right w:val="nil"/>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Konsultacje telefoniczne</w:t>
            </w:r>
          </w:p>
        </w:tc>
        <w:tc>
          <w:tcPr>
            <w:tcW w:w="3070" w:type="dxa"/>
            <w:tcBorders>
              <w:top w:val="single" w:sz="4" w:space="0" w:color="000000"/>
              <w:left w:val="single" w:sz="4" w:space="0" w:color="000000"/>
              <w:bottom w:val="single" w:sz="4" w:space="0" w:color="000000"/>
              <w:right w:val="nil"/>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1 godz.</w:t>
            </w:r>
          </w:p>
        </w:tc>
        <w:tc>
          <w:tcPr>
            <w:tcW w:w="3080" w:type="dxa"/>
            <w:tcBorders>
              <w:top w:val="single" w:sz="4" w:space="0" w:color="000000"/>
              <w:left w:val="single" w:sz="4" w:space="0" w:color="000000"/>
              <w:bottom w:val="single" w:sz="4" w:space="0" w:color="000000"/>
              <w:right w:val="single" w:sz="4" w:space="0" w:color="000000"/>
            </w:tcBorders>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w:t>
            </w:r>
          </w:p>
        </w:tc>
      </w:tr>
    </w:tbl>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Default="00F264F6" w:rsidP="00F264F6">
      <w:pPr>
        <w:rPr>
          <w:rFonts w:asciiTheme="minorHAnsi" w:hAnsiTheme="minorHAnsi" w:cs="Arial"/>
          <w:sz w:val="20"/>
          <w:szCs w:val="20"/>
        </w:rPr>
      </w:pPr>
    </w:p>
    <w:p w:rsidR="00F264F6" w:rsidRDefault="00F264F6" w:rsidP="00F264F6">
      <w:pPr>
        <w:rPr>
          <w:rFonts w:asciiTheme="minorHAnsi" w:hAnsiTheme="minorHAnsi" w:cs="Arial"/>
          <w:sz w:val="20"/>
          <w:szCs w:val="20"/>
        </w:rPr>
      </w:pPr>
    </w:p>
    <w:p w:rsidR="00F264F6" w:rsidRDefault="00F264F6" w:rsidP="00F264F6">
      <w:pPr>
        <w:rPr>
          <w:rFonts w:asciiTheme="minorHAnsi" w:hAnsiTheme="minorHAnsi" w:cs="Arial"/>
          <w:sz w:val="20"/>
          <w:szCs w:val="20"/>
        </w:rPr>
      </w:pPr>
    </w:p>
    <w:p w:rsidR="00F264F6" w:rsidRDefault="00F264F6" w:rsidP="00F264F6">
      <w:pPr>
        <w:rPr>
          <w:rFonts w:asciiTheme="minorHAnsi" w:hAnsiTheme="minorHAnsi" w:cs="Arial"/>
          <w:sz w:val="20"/>
          <w:szCs w:val="20"/>
        </w:rPr>
      </w:pPr>
    </w:p>
    <w:p w:rsidR="00F264F6" w:rsidRDefault="00F264F6" w:rsidP="00F264F6">
      <w:pPr>
        <w:rPr>
          <w:rFonts w:asciiTheme="minorHAnsi" w:hAnsiTheme="minorHAnsi" w:cs="Arial"/>
          <w:sz w:val="20"/>
          <w:szCs w:val="20"/>
        </w:rPr>
      </w:pPr>
    </w:p>
    <w:p w:rsidR="00F264F6" w:rsidRPr="00351A0B" w:rsidRDefault="00F264F6" w:rsidP="00F264F6">
      <w:pP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r>
        <w:rPr>
          <w:rFonts w:asciiTheme="minorHAnsi" w:hAnsiTheme="minorHAnsi" w:cs="Arial"/>
          <w:sz w:val="20"/>
          <w:szCs w:val="20"/>
        </w:rPr>
        <w:t>Załącznik nr 5</w:t>
      </w:r>
      <w:r w:rsidRPr="00351A0B">
        <w:rPr>
          <w:rFonts w:asciiTheme="minorHAnsi" w:hAnsiTheme="minorHAnsi" w:cs="Arial"/>
          <w:sz w:val="20"/>
          <w:szCs w:val="20"/>
        </w:rPr>
        <w:t xml:space="preserve"> do Umowy</w:t>
      </w: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r w:rsidRPr="00351A0B">
        <w:rPr>
          <w:rFonts w:asciiTheme="minorHAnsi" w:hAnsiTheme="minorHAnsi" w:cs="Arial"/>
          <w:sz w:val="20"/>
          <w:szCs w:val="20"/>
        </w:rPr>
        <w:t>ZESTAWIENIE PRAC WYKONANYCH DLA ZAMAWIAJĄCEGO.</w:t>
      </w:r>
    </w:p>
    <w:p w:rsidR="00F264F6" w:rsidRPr="00351A0B" w:rsidRDefault="00F264F6" w:rsidP="00F264F6">
      <w:pPr>
        <w:jc w:val="center"/>
        <w:rPr>
          <w:rFonts w:asciiTheme="minorHAnsi" w:hAnsiTheme="minorHAnsi" w:cs="Arial"/>
          <w:sz w:val="20"/>
          <w:szCs w:val="20"/>
        </w:rPr>
      </w:pPr>
    </w:p>
    <w:p w:rsidR="00F264F6" w:rsidRPr="00351A0B" w:rsidRDefault="00F264F6" w:rsidP="00F264F6">
      <w:pPr>
        <w:rPr>
          <w:rFonts w:asciiTheme="minorHAnsi" w:hAnsiTheme="minorHAnsi" w:cs="Arial"/>
          <w:sz w:val="20"/>
          <w:szCs w:val="20"/>
        </w:rPr>
      </w:pPr>
      <w:r w:rsidRPr="00351A0B">
        <w:rPr>
          <w:rFonts w:asciiTheme="minorHAnsi" w:hAnsiTheme="minorHAnsi" w:cs="Arial"/>
          <w:sz w:val="20"/>
          <w:szCs w:val="20"/>
        </w:rPr>
        <w:t>Zestawienie prac zrealizowanych przez Wykonawcę na rzecz SP ZOZ MSWiA w Łodzi w miesiącu &lt;miesiąc&gt; - &lt;rok&gt;.</w:t>
      </w: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p w:rsidR="00F264F6" w:rsidRPr="00351A0B" w:rsidRDefault="00F264F6" w:rsidP="00F264F6">
      <w:pPr>
        <w:jc w:val="center"/>
        <w:rPr>
          <w:rFonts w:asciiTheme="minorHAnsi" w:hAnsiTheme="minorHAnsi" w:cs="Arial"/>
          <w:sz w:val="20"/>
          <w:szCs w:val="20"/>
        </w:rPr>
      </w:pPr>
    </w:p>
    <w:tbl>
      <w:tblPr>
        <w:tblW w:w="0" w:type="auto"/>
        <w:tblInd w:w="245" w:type="dxa"/>
        <w:tblLayout w:type="fixed"/>
        <w:tblLook w:val="04A0" w:firstRow="1" w:lastRow="0" w:firstColumn="1" w:lastColumn="0" w:noHBand="0" w:noVBand="1"/>
      </w:tblPr>
      <w:tblGrid>
        <w:gridCol w:w="1848"/>
        <w:gridCol w:w="1554"/>
        <w:gridCol w:w="1316"/>
        <w:gridCol w:w="1316"/>
        <w:gridCol w:w="1316"/>
        <w:gridCol w:w="1326"/>
      </w:tblGrid>
      <w:tr w:rsidR="00F264F6" w:rsidRPr="00351A0B" w:rsidTr="007B544B">
        <w:trPr>
          <w:cantSplit/>
          <w:trHeight w:val="1572"/>
        </w:trPr>
        <w:tc>
          <w:tcPr>
            <w:tcW w:w="184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Data zrealizowania</w:t>
            </w:r>
          </w:p>
        </w:tc>
        <w:tc>
          <w:tcPr>
            <w:tcW w:w="1554"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1273"/>
        </w:trPr>
        <w:tc>
          <w:tcPr>
            <w:tcW w:w="184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Data zgłoszenia</w:t>
            </w:r>
          </w:p>
        </w:tc>
        <w:tc>
          <w:tcPr>
            <w:tcW w:w="1554"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1542"/>
        </w:trPr>
        <w:tc>
          <w:tcPr>
            <w:tcW w:w="184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Czas faktycznie wypracowany – poświęcony na rozwiązanie zgłoszenia</w:t>
            </w:r>
          </w:p>
        </w:tc>
        <w:tc>
          <w:tcPr>
            <w:tcW w:w="1554"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2968"/>
        </w:trPr>
        <w:tc>
          <w:tcPr>
            <w:tcW w:w="184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Temat zgłoszenia</w:t>
            </w:r>
          </w:p>
        </w:tc>
        <w:tc>
          <w:tcPr>
            <w:tcW w:w="1554"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1706"/>
        </w:trPr>
        <w:tc>
          <w:tcPr>
            <w:tcW w:w="184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Pracownik Wykonawcy który zrealizował zgłoszenie.</w:t>
            </w:r>
          </w:p>
        </w:tc>
        <w:tc>
          <w:tcPr>
            <w:tcW w:w="1554"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p w:rsidR="00F264F6" w:rsidRPr="00351A0B" w:rsidRDefault="00F264F6" w:rsidP="007B544B">
            <w:pPr>
              <w:jc w:val="center"/>
              <w:rPr>
                <w:rFonts w:asciiTheme="minorHAnsi" w:hAnsiTheme="minorHAnsi" w:cs="Arial"/>
                <w:sz w:val="20"/>
                <w:szCs w:val="20"/>
              </w:rPr>
            </w:pPr>
          </w:p>
          <w:p w:rsidR="00F264F6" w:rsidRPr="00351A0B" w:rsidRDefault="00F264F6" w:rsidP="007B544B">
            <w:pPr>
              <w:jc w:val="center"/>
              <w:rPr>
                <w:rFonts w:asciiTheme="minorHAnsi" w:hAnsiTheme="minorHAnsi" w:cs="Arial"/>
                <w:sz w:val="20"/>
                <w:szCs w:val="20"/>
              </w:rPr>
            </w:pPr>
          </w:p>
          <w:p w:rsidR="00F264F6" w:rsidRPr="00351A0B" w:rsidRDefault="00F264F6" w:rsidP="007B544B">
            <w:pPr>
              <w:jc w:val="center"/>
              <w:rPr>
                <w:rFonts w:asciiTheme="minorHAnsi" w:hAnsiTheme="minorHAnsi" w:cs="Arial"/>
                <w:sz w:val="20"/>
                <w:szCs w:val="20"/>
              </w:rPr>
            </w:pPr>
          </w:p>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1833"/>
        </w:trPr>
        <w:tc>
          <w:tcPr>
            <w:tcW w:w="184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Pracownik Zamawiającego  który zgłosił problem</w:t>
            </w:r>
          </w:p>
        </w:tc>
        <w:tc>
          <w:tcPr>
            <w:tcW w:w="1554" w:type="dxa"/>
            <w:tcBorders>
              <w:top w:val="single" w:sz="4" w:space="0" w:color="000000"/>
              <w:left w:val="single" w:sz="4" w:space="0" w:color="000000"/>
              <w:bottom w:val="single" w:sz="4" w:space="0" w:color="000000"/>
              <w:right w:val="nil"/>
            </w:tcBorders>
            <w:textDirection w:val="btLr"/>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F264F6" w:rsidRPr="00351A0B" w:rsidRDefault="00F264F6" w:rsidP="007B544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F264F6" w:rsidRPr="00351A0B" w:rsidRDefault="00F264F6" w:rsidP="007B544B">
            <w:pPr>
              <w:jc w:val="center"/>
              <w:rPr>
                <w:rFonts w:asciiTheme="minorHAnsi" w:hAnsiTheme="minorHAnsi" w:cs="Arial"/>
                <w:sz w:val="20"/>
                <w:szCs w:val="20"/>
              </w:rPr>
            </w:pPr>
          </w:p>
        </w:tc>
      </w:tr>
      <w:tr w:rsidR="00F264F6" w:rsidRPr="00351A0B" w:rsidTr="007B544B">
        <w:trPr>
          <w:cantSplit/>
          <w:trHeight w:val="570"/>
        </w:trPr>
        <w:tc>
          <w:tcPr>
            <w:tcW w:w="1848"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L.p.</w:t>
            </w:r>
          </w:p>
        </w:tc>
        <w:tc>
          <w:tcPr>
            <w:tcW w:w="1554"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1</w:t>
            </w:r>
          </w:p>
        </w:tc>
        <w:tc>
          <w:tcPr>
            <w:tcW w:w="1316"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2</w:t>
            </w:r>
          </w:p>
        </w:tc>
        <w:tc>
          <w:tcPr>
            <w:tcW w:w="1316"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3</w:t>
            </w:r>
          </w:p>
        </w:tc>
        <w:tc>
          <w:tcPr>
            <w:tcW w:w="1316" w:type="dxa"/>
            <w:tcBorders>
              <w:top w:val="single" w:sz="4" w:space="0" w:color="000000"/>
              <w:left w:val="single" w:sz="4" w:space="0" w:color="000000"/>
              <w:bottom w:val="single" w:sz="4" w:space="0" w:color="000000"/>
              <w:right w:val="nil"/>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4</w:t>
            </w:r>
          </w:p>
        </w:tc>
        <w:tc>
          <w:tcPr>
            <w:tcW w:w="1326" w:type="dxa"/>
            <w:tcBorders>
              <w:top w:val="single" w:sz="4" w:space="0" w:color="000000"/>
              <w:left w:val="single" w:sz="4" w:space="0" w:color="000000"/>
              <w:bottom w:val="single" w:sz="4" w:space="0" w:color="000000"/>
              <w:right w:val="single" w:sz="4" w:space="0" w:color="000000"/>
            </w:tcBorders>
            <w:textDirection w:val="btLr"/>
            <w:hideMark/>
          </w:tcPr>
          <w:p w:rsidR="00F264F6" w:rsidRPr="00351A0B" w:rsidRDefault="00F264F6" w:rsidP="007B544B">
            <w:pPr>
              <w:jc w:val="center"/>
              <w:rPr>
                <w:rFonts w:asciiTheme="minorHAnsi" w:hAnsiTheme="minorHAnsi" w:cs="Arial"/>
                <w:sz w:val="20"/>
                <w:szCs w:val="20"/>
              </w:rPr>
            </w:pPr>
            <w:r w:rsidRPr="00351A0B">
              <w:rPr>
                <w:rFonts w:asciiTheme="minorHAnsi" w:hAnsiTheme="minorHAnsi" w:cs="Arial"/>
                <w:sz w:val="20"/>
                <w:szCs w:val="20"/>
              </w:rPr>
              <w:t>5</w:t>
            </w:r>
          </w:p>
        </w:tc>
      </w:tr>
    </w:tbl>
    <w:p w:rsidR="00F264F6" w:rsidRPr="00351A0B" w:rsidRDefault="00F264F6" w:rsidP="00F264F6">
      <w:pPr>
        <w:jc w:val="center"/>
        <w:rPr>
          <w:rFonts w:ascii="Calibri" w:hAnsi="Calibri" w:cs="Segoe UI"/>
          <w:sz w:val="20"/>
          <w:szCs w:val="20"/>
        </w:rPr>
      </w:pPr>
      <w:r w:rsidRPr="00351A0B">
        <w:rPr>
          <w:rFonts w:ascii="Calibri" w:hAnsi="Calibri" w:cs="Segoe UI"/>
          <w:sz w:val="20"/>
          <w:szCs w:val="20"/>
        </w:rPr>
        <w:t xml:space="preserve">                                                                                                                                                                    </w:t>
      </w:r>
    </w:p>
    <w:p w:rsidR="00F264F6" w:rsidRPr="00351A0B" w:rsidRDefault="00F264F6" w:rsidP="00F264F6">
      <w:pPr>
        <w:jc w:val="right"/>
        <w:rPr>
          <w:b/>
          <w:color w:val="000000"/>
          <w:sz w:val="22"/>
          <w:szCs w:val="22"/>
        </w:rPr>
      </w:pPr>
      <w:r>
        <w:rPr>
          <w:b/>
          <w:color w:val="000000"/>
          <w:sz w:val="22"/>
          <w:szCs w:val="22"/>
        </w:rPr>
        <w:t>Załącznik Nr 6</w:t>
      </w:r>
      <w:r w:rsidRPr="00351A0B">
        <w:rPr>
          <w:b/>
          <w:color w:val="000000"/>
          <w:sz w:val="22"/>
          <w:szCs w:val="22"/>
        </w:rPr>
        <w:t xml:space="preserve"> do SIWZ</w:t>
      </w:r>
    </w:p>
    <w:p w:rsidR="00F264F6" w:rsidRPr="00351A0B" w:rsidRDefault="00F264F6" w:rsidP="00F264F6">
      <w:pPr>
        <w:jc w:val="right"/>
        <w:rPr>
          <w:b/>
          <w:color w:val="000000"/>
          <w:sz w:val="22"/>
          <w:szCs w:val="22"/>
        </w:rPr>
      </w:pPr>
      <w:r>
        <w:rPr>
          <w:b/>
          <w:color w:val="000000"/>
          <w:sz w:val="22"/>
          <w:szCs w:val="22"/>
        </w:rPr>
        <w:t>Załącznik Nr 6</w:t>
      </w:r>
      <w:r w:rsidRPr="00351A0B">
        <w:rPr>
          <w:b/>
          <w:color w:val="000000"/>
          <w:sz w:val="22"/>
          <w:szCs w:val="22"/>
        </w:rPr>
        <w:t xml:space="preserve"> do umowy</w:t>
      </w:r>
    </w:p>
    <w:p w:rsidR="00F264F6" w:rsidRPr="00351A0B" w:rsidRDefault="00F264F6" w:rsidP="00F264F6">
      <w:pPr>
        <w:tabs>
          <w:tab w:val="center" w:pos="6480"/>
        </w:tabs>
        <w:spacing w:line="360" w:lineRule="auto"/>
        <w:rPr>
          <w:color w:val="000000"/>
          <w:sz w:val="22"/>
          <w:szCs w:val="22"/>
        </w:rPr>
      </w:pPr>
    </w:p>
    <w:p w:rsidR="00F264F6" w:rsidRPr="00351A0B" w:rsidRDefault="00F264F6" w:rsidP="00F264F6">
      <w:pPr>
        <w:tabs>
          <w:tab w:val="right" w:pos="5760"/>
          <w:tab w:val="right" w:leader="dot" w:pos="9000"/>
        </w:tabs>
        <w:spacing w:line="360" w:lineRule="auto"/>
        <w:rPr>
          <w:b/>
          <w:color w:val="000000"/>
          <w:sz w:val="22"/>
          <w:szCs w:val="22"/>
        </w:rPr>
      </w:pPr>
      <w:r w:rsidRPr="00351A0B">
        <w:rPr>
          <w:i/>
          <w:color w:val="000000"/>
          <w:sz w:val="22"/>
          <w:szCs w:val="22"/>
        </w:rPr>
        <w:t>(pieczęć firmy)</w:t>
      </w:r>
    </w:p>
    <w:p w:rsidR="00F264F6" w:rsidRPr="00351A0B" w:rsidRDefault="00F264F6" w:rsidP="00F264F6">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color w:val="FF0000"/>
          <w:sz w:val="22"/>
          <w:szCs w:val="22"/>
        </w:rPr>
      </w:pPr>
    </w:p>
    <w:p w:rsidR="00F264F6" w:rsidRPr="00351A0B" w:rsidRDefault="00F264F6" w:rsidP="00F264F6">
      <w:pPr>
        <w:rPr>
          <w:rFonts w:ascii="Arial" w:hAnsi="Arial" w:cs="Arial"/>
          <w:i/>
          <w:sz w:val="18"/>
          <w:szCs w:val="18"/>
        </w:rPr>
      </w:pPr>
    </w:p>
    <w:p w:rsidR="00F264F6" w:rsidRPr="00351A0B" w:rsidRDefault="00F264F6" w:rsidP="00F264F6">
      <w:pPr>
        <w:ind w:firstLine="708"/>
        <w:jc w:val="right"/>
        <w:rPr>
          <w:rFonts w:ascii="Arial" w:hAnsi="Arial" w:cs="Arial"/>
          <w:i/>
          <w:sz w:val="18"/>
          <w:szCs w:val="18"/>
        </w:rPr>
      </w:pPr>
    </w:p>
    <w:p w:rsidR="00F264F6" w:rsidRPr="00351A0B" w:rsidRDefault="00F264F6" w:rsidP="00F264F6">
      <w:pPr>
        <w:ind w:firstLine="708"/>
        <w:jc w:val="center"/>
        <w:rPr>
          <w:rFonts w:ascii="Arial" w:hAnsi="Arial" w:cs="Arial"/>
          <w:b/>
        </w:rPr>
      </w:pPr>
    </w:p>
    <w:p w:rsidR="00F264F6" w:rsidRPr="00351A0B" w:rsidRDefault="00F264F6" w:rsidP="00F264F6">
      <w:pPr>
        <w:ind w:firstLine="708"/>
        <w:jc w:val="center"/>
        <w:rPr>
          <w:rFonts w:ascii="Arial" w:hAnsi="Arial" w:cs="Arial"/>
          <w:b/>
        </w:rPr>
      </w:pPr>
      <w:r w:rsidRPr="00351A0B">
        <w:rPr>
          <w:rFonts w:ascii="Arial" w:hAnsi="Arial" w:cs="Arial"/>
          <w:b/>
        </w:rPr>
        <w:t>Oświadczenie Wykonawcy lub podwykonawcy o zatrudnieniu na podstawie umowy o pracę osób wykonujących wskazane przez Zamawiającego czynności</w:t>
      </w:r>
    </w:p>
    <w:p w:rsidR="00F264F6" w:rsidRPr="00351A0B" w:rsidRDefault="00F264F6" w:rsidP="00F264F6">
      <w:pPr>
        <w:ind w:firstLine="708"/>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260"/>
        <w:gridCol w:w="1400"/>
        <w:gridCol w:w="939"/>
        <w:gridCol w:w="1523"/>
      </w:tblGrid>
      <w:tr w:rsidR="00F264F6" w:rsidRPr="00351A0B" w:rsidTr="007B544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proofErr w:type="spellStart"/>
            <w:r w:rsidRPr="00351A0B">
              <w:rPr>
                <w:rFonts w:ascii="Arial" w:hAnsi="Arial" w:cs="Arial"/>
                <w:b/>
                <w:sz w:val="20"/>
                <w:szCs w:val="20"/>
              </w:rPr>
              <w:t>l.p</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r w:rsidRPr="00351A0B">
              <w:rPr>
                <w:rFonts w:ascii="Arial" w:hAnsi="Arial" w:cs="Arial"/>
                <w:b/>
                <w:sz w:val="20"/>
                <w:szCs w:val="20"/>
              </w:rPr>
              <w:t xml:space="preserve">Pracownicy wykonujący czynności  polegające na </w:t>
            </w:r>
          </w:p>
          <w:p w:rsidR="00F264F6" w:rsidRPr="00351A0B" w:rsidRDefault="00F264F6" w:rsidP="007B544B">
            <w:pPr>
              <w:jc w:val="center"/>
              <w:rPr>
                <w:rFonts w:ascii="Arial" w:hAnsi="Arial" w:cs="Arial"/>
                <w:b/>
                <w:sz w:val="20"/>
                <w:szCs w:val="20"/>
              </w:rPr>
            </w:pPr>
            <w:r w:rsidRPr="00351A0B">
              <w:rPr>
                <w:rFonts w:ascii="Arial" w:hAnsi="Arial" w:cs="Arial"/>
                <w:b/>
                <w:sz w:val="20"/>
                <w:szCs w:val="20"/>
              </w:rPr>
              <w:t>wykonywaniu</w:t>
            </w:r>
          </w:p>
          <w:p w:rsidR="00F264F6" w:rsidRPr="00351A0B" w:rsidRDefault="00F264F6" w:rsidP="007B544B">
            <w:pPr>
              <w:jc w:val="both"/>
              <w:rPr>
                <w:bCs/>
                <w:sz w:val="22"/>
                <w:szCs w:val="22"/>
              </w:rPr>
            </w:pPr>
            <w:r w:rsidRPr="00351A0B">
              <w:rPr>
                <w:bCs/>
                <w:sz w:val="22"/>
                <w:szCs w:val="22"/>
              </w:rPr>
              <w:t>1.  aktualizacja oprogramowania,</w:t>
            </w:r>
          </w:p>
          <w:p w:rsidR="00F264F6" w:rsidRPr="00351A0B" w:rsidRDefault="00F264F6" w:rsidP="007B544B">
            <w:pPr>
              <w:jc w:val="both"/>
              <w:rPr>
                <w:bCs/>
                <w:sz w:val="22"/>
                <w:szCs w:val="22"/>
              </w:rPr>
            </w:pPr>
            <w:r w:rsidRPr="00351A0B">
              <w:rPr>
                <w:bCs/>
                <w:sz w:val="22"/>
                <w:szCs w:val="22"/>
              </w:rPr>
              <w:t>2. konserwacja oprogramowania,</w:t>
            </w:r>
          </w:p>
          <w:p w:rsidR="00F264F6" w:rsidRPr="00351A0B" w:rsidRDefault="00F264F6" w:rsidP="007B544B">
            <w:pPr>
              <w:jc w:val="both"/>
              <w:rPr>
                <w:bCs/>
                <w:sz w:val="22"/>
                <w:szCs w:val="22"/>
              </w:rPr>
            </w:pPr>
            <w:r w:rsidRPr="00351A0B">
              <w:rPr>
                <w:bCs/>
                <w:sz w:val="22"/>
                <w:szCs w:val="22"/>
              </w:rPr>
              <w:t xml:space="preserve">3.szkolenia z nowych  </w:t>
            </w:r>
          </w:p>
          <w:p w:rsidR="00F264F6" w:rsidRPr="00351A0B" w:rsidRDefault="00F264F6" w:rsidP="007B544B">
            <w:pPr>
              <w:jc w:val="both"/>
              <w:rPr>
                <w:bCs/>
                <w:sz w:val="22"/>
                <w:szCs w:val="22"/>
              </w:rPr>
            </w:pPr>
            <w:r w:rsidRPr="00351A0B">
              <w:rPr>
                <w:bCs/>
                <w:sz w:val="22"/>
                <w:szCs w:val="22"/>
              </w:rPr>
              <w:t xml:space="preserve">   funkcjonalności,</w:t>
            </w:r>
          </w:p>
          <w:p w:rsidR="00F264F6" w:rsidRPr="00351A0B" w:rsidRDefault="00F264F6" w:rsidP="007B544B">
            <w:pPr>
              <w:rPr>
                <w:bCs/>
                <w:sz w:val="22"/>
                <w:szCs w:val="22"/>
              </w:rPr>
            </w:pPr>
            <w:r w:rsidRPr="00351A0B">
              <w:rPr>
                <w:bCs/>
                <w:sz w:val="22"/>
                <w:szCs w:val="22"/>
              </w:rPr>
              <w:t xml:space="preserve">4. </w:t>
            </w:r>
            <w:r w:rsidRPr="00351A0B">
              <w:rPr>
                <w:bCs/>
                <w:sz w:val="22"/>
                <w:szCs w:val="22"/>
                <w:lang w:val="x-none"/>
              </w:rPr>
              <w:t>naprawa</w:t>
            </w:r>
            <w:r w:rsidRPr="00351A0B">
              <w:rPr>
                <w:bCs/>
                <w:sz w:val="22"/>
                <w:szCs w:val="22"/>
              </w:rPr>
              <w:t xml:space="preserve"> </w:t>
            </w:r>
            <w:r w:rsidRPr="00351A0B">
              <w:rPr>
                <w:bCs/>
                <w:sz w:val="22"/>
                <w:szCs w:val="22"/>
                <w:lang w:val="x-none"/>
              </w:rPr>
              <w:t>usterek</w:t>
            </w:r>
            <w:r w:rsidRPr="00351A0B">
              <w:rPr>
                <w:bCs/>
                <w:sz w:val="22"/>
                <w:szCs w:val="22"/>
              </w:rPr>
              <w:t xml:space="preserve">   </w:t>
            </w:r>
          </w:p>
          <w:p w:rsidR="00F264F6" w:rsidRPr="00351A0B" w:rsidRDefault="00F264F6" w:rsidP="007B544B">
            <w:pPr>
              <w:rPr>
                <w:bCs/>
                <w:sz w:val="22"/>
                <w:szCs w:val="22"/>
                <w:lang w:val="x-none"/>
              </w:rPr>
            </w:pPr>
            <w:r w:rsidRPr="00351A0B">
              <w:rPr>
                <w:bCs/>
                <w:sz w:val="22"/>
                <w:szCs w:val="22"/>
              </w:rPr>
              <w:t xml:space="preserve">   </w:t>
            </w:r>
            <w:r w:rsidRPr="00351A0B">
              <w:rPr>
                <w:bCs/>
                <w:sz w:val="22"/>
                <w:szCs w:val="22"/>
                <w:lang w:val="x-none"/>
              </w:rPr>
              <w:t>oprogramowania,</w:t>
            </w:r>
          </w:p>
          <w:p w:rsidR="00F264F6" w:rsidRPr="00351A0B" w:rsidRDefault="00F264F6" w:rsidP="007B544B">
            <w:pPr>
              <w:rPr>
                <w:rFonts w:ascii="Arial" w:hAnsi="Arial" w:cs="Arial"/>
                <w:sz w:val="18"/>
                <w:szCs w:val="18"/>
              </w:rPr>
            </w:pPr>
          </w:p>
          <w:p w:rsidR="00F264F6" w:rsidRPr="00351A0B" w:rsidRDefault="00F264F6" w:rsidP="007B544B">
            <w:pPr>
              <w:rPr>
                <w:rFonts w:ascii="Arial" w:hAnsi="Arial" w:cs="Arial"/>
                <w:b/>
                <w:sz w:val="20"/>
                <w:szCs w:val="20"/>
              </w:rPr>
            </w:pPr>
            <w:r w:rsidRPr="00351A0B">
              <w:rPr>
                <w:rFonts w:ascii="Arial" w:hAnsi="Arial" w:cs="Arial"/>
                <w:sz w:val="18"/>
                <w:szCs w:val="18"/>
              </w:rPr>
              <w:t>(podać</w:t>
            </w:r>
            <w:r w:rsidRPr="00351A0B">
              <w:rPr>
                <w:rFonts w:ascii="Arial" w:hAnsi="Arial" w:cs="Arial"/>
                <w:sz w:val="20"/>
                <w:szCs w:val="20"/>
              </w:rPr>
              <w:t xml:space="preserve"> </w:t>
            </w:r>
            <w:r w:rsidRPr="00351A0B">
              <w:rPr>
                <w:rFonts w:ascii="Arial" w:hAnsi="Arial" w:cs="Arial"/>
                <w:sz w:val="18"/>
                <w:szCs w:val="18"/>
              </w:rPr>
              <w:t>i</w:t>
            </w:r>
            <w:r w:rsidRPr="00351A0B">
              <w:rPr>
                <w:rFonts w:ascii="Arial" w:hAnsi="Arial" w:cs="Arial"/>
                <w:bCs/>
                <w:sz w:val="18"/>
                <w:szCs w:val="18"/>
              </w:rPr>
              <w:t>mię i nazwisko zatrudnionego</w:t>
            </w:r>
            <w:r w:rsidRPr="00351A0B">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r w:rsidRPr="00351A0B">
              <w:rPr>
                <w:rFonts w:ascii="Arial" w:hAnsi="Arial" w:cs="Arial"/>
                <w:b/>
                <w:sz w:val="20"/>
                <w:szCs w:val="20"/>
              </w:rPr>
              <w:t>Podstawa zatrudnienia</w:t>
            </w:r>
          </w:p>
          <w:p w:rsidR="00F264F6" w:rsidRPr="00351A0B" w:rsidRDefault="00F264F6" w:rsidP="007B544B">
            <w:pPr>
              <w:jc w:val="center"/>
              <w:rPr>
                <w:rFonts w:ascii="Arial" w:hAnsi="Arial" w:cs="Arial"/>
                <w:b/>
                <w:sz w:val="20"/>
                <w:szCs w:val="20"/>
              </w:rPr>
            </w:pPr>
            <w:r w:rsidRPr="00351A0B">
              <w:rPr>
                <w:rFonts w:ascii="Arial" w:hAnsi="Arial" w:cs="Arial"/>
                <w:b/>
                <w:sz w:val="20"/>
                <w:szCs w:val="20"/>
              </w:rPr>
              <w:t>(rodzaj umowy o pracę)</w:t>
            </w:r>
          </w:p>
        </w:tc>
        <w:tc>
          <w:tcPr>
            <w:tcW w:w="939"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r w:rsidRPr="00351A0B">
              <w:rPr>
                <w:rFonts w:ascii="Arial" w:hAnsi="Arial" w:cs="Arial"/>
                <w:b/>
                <w:sz w:val="20"/>
                <w:szCs w:val="20"/>
              </w:rPr>
              <w:t xml:space="preserve">Wymiar czasu pracy </w:t>
            </w:r>
          </w:p>
        </w:tc>
        <w:tc>
          <w:tcPr>
            <w:tcW w:w="1523"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r w:rsidRPr="00351A0B">
              <w:rPr>
                <w:rFonts w:ascii="Arial" w:hAnsi="Arial" w:cs="Arial"/>
                <w:b/>
                <w:sz w:val="20"/>
                <w:szCs w:val="20"/>
              </w:rPr>
              <w:t>Czynność</w:t>
            </w:r>
          </w:p>
        </w:tc>
      </w:tr>
      <w:tr w:rsidR="00F264F6" w:rsidRPr="00351A0B" w:rsidTr="007B544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r w:rsidRPr="00351A0B">
              <w:rPr>
                <w:rFonts w:ascii="Arial" w:hAnsi="Arial" w:cs="Arial"/>
                <w:b/>
                <w:sz w:val="20"/>
                <w:szCs w:val="20"/>
              </w:rPr>
              <w:t>1</w:t>
            </w:r>
          </w:p>
        </w:tc>
        <w:tc>
          <w:tcPr>
            <w:tcW w:w="326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p w:rsidR="00F264F6" w:rsidRPr="00351A0B" w:rsidRDefault="00F264F6" w:rsidP="007B544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rPr>
                <w:rFonts w:ascii="Arial" w:hAnsi="Arial" w:cs="Arial"/>
                <w:b/>
                <w:sz w:val="20"/>
                <w:szCs w:val="20"/>
              </w:rPr>
            </w:pPr>
          </w:p>
        </w:tc>
      </w:tr>
      <w:tr w:rsidR="00F264F6" w:rsidRPr="00351A0B" w:rsidTr="007B544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r w:rsidRPr="00351A0B">
              <w:rPr>
                <w:rFonts w:ascii="Arial" w:hAnsi="Arial" w:cs="Arial"/>
                <w:b/>
                <w:sz w:val="20"/>
                <w:szCs w:val="20"/>
              </w:rPr>
              <w:t>2</w:t>
            </w:r>
          </w:p>
        </w:tc>
        <w:tc>
          <w:tcPr>
            <w:tcW w:w="326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p w:rsidR="00F264F6" w:rsidRPr="00351A0B" w:rsidRDefault="00F264F6" w:rsidP="007B544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r>
      <w:tr w:rsidR="00F264F6" w:rsidRPr="00351A0B" w:rsidTr="007B544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r w:rsidRPr="00351A0B">
              <w:rPr>
                <w:rFonts w:ascii="Arial" w:hAnsi="Arial" w:cs="Arial"/>
                <w:b/>
                <w:sz w:val="20"/>
                <w:szCs w:val="20"/>
              </w:rPr>
              <w:t>3</w:t>
            </w:r>
          </w:p>
        </w:tc>
        <w:tc>
          <w:tcPr>
            <w:tcW w:w="326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p w:rsidR="00F264F6" w:rsidRPr="00351A0B" w:rsidRDefault="00F264F6" w:rsidP="007B544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rPr>
                <w:rFonts w:ascii="Arial" w:hAnsi="Arial" w:cs="Arial"/>
                <w:b/>
                <w:sz w:val="20"/>
                <w:szCs w:val="20"/>
              </w:rPr>
            </w:pPr>
          </w:p>
        </w:tc>
      </w:tr>
      <w:tr w:rsidR="00F264F6" w:rsidRPr="00351A0B" w:rsidTr="007B544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r w:rsidRPr="00351A0B">
              <w:rPr>
                <w:rFonts w:ascii="Arial" w:hAnsi="Arial" w:cs="Arial"/>
                <w:b/>
                <w:sz w:val="20"/>
                <w:szCs w:val="20"/>
              </w:rPr>
              <w:t>4</w:t>
            </w:r>
          </w:p>
        </w:tc>
        <w:tc>
          <w:tcPr>
            <w:tcW w:w="326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p w:rsidR="00F264F6" w:rsidRPr="00351A0B" w:rsidRDefault="00F264F6" w:rsidP="007B544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r>
      <w:tr w:rsidR="00F264F6" w:rsidRPr="00351A0B" w:rsidTr="007B544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rFonts w:ascii="Arial" w:hAnsi="Arial" w:cs="Arial"/>
                <w:b/>
                <w:sz w:val="20"/>
                <w:szCs w:val="20"/>
              </w:rPr>
            </w:pPr>
            <w:r w:rsidRPr="00351A0B">
              <w:rPr>
                <w:rFonts w:ascii="Arial" w:hAnsi="Arial" w:cs="Arial"/>
                <w:b/>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p w:rsidR="00F264F6" w:rsidRPr="00351A0B" w:rsidRDefault="00F264F6" w:rsidP="007B544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rFonts w:ascii="Arial" w:hAnsi="Arial" w:cs="Arial"/>
                <w:b/>
                <w:sz w:val="20"/>
                <w:szCs w:val="20"/>
              </w:rPr>
            </w:pPr>
          </w:p>
        </w:tc>
      </w:tr>
      <w:tr w:rsidR="00F264F6" w:rsidRPr="00351A0B" w:rsidTr="007B544B">
        <w:trPr>
          <w:trHeight w:val="50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F264F6" w:rsidRPr="00351A0B" w:rsidRDefault="00F264F6" w:rsidP="007B544B">
            <w:pPr>
              <w:jc w:val="center"/>
              <w:rPr>
                <w:b/>
                <w:sz w:val="20"/>
                <w:szCs w:val="20"/>
              </w:rPr>
            </w:pPr>
            <w:r w:rsidRPr="00351A0B">
              <w:rPr>
                <w:b/>
                <w:sz w:val="20"/>
                <w:szCs w:val="20"/>
              </w:rPr>
              <w:t>….</w:t>
            </w:r>
          </w:p>
        </w:tc>
        <w:tc>
          <w:tcPr>
            <w:tcW w:w="326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b/>
                <w:sz w:val="20"/>
                <w:szCs w:val="20"/>
              </w:rPr>
            </w:pPr>
          </w:p>
          <w:p w:rsidR="00F264F6" w:rsidRPr="00351A0B" w:rsidRDefault="00F264F6" w:rsidP="007B544B">
            <w:pPr>
              <w:jc w:val="center"/>
              <w:rPr>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F264F6" w:rsidRPr="00351A0B" w:rsidRDefault="00F264F6" w:rsidP="007B544B">
            <w:pPr>
              <w:jc w:val="center"/>
              <w:rPr>
                <w:b/>
                <w:sz w:val="20"/>
                <w:szCs w:val="20"/>
              </w:rPr>
            </w:pPr>
          </w:p>
        </w:tc>
      </w:tr>
    </w:tbl>
    <w:p w:rsidR="00F264F6" w:rsidRPr="00351A0B" w:rsidRDefault="00F264F6" w:rsidP="00F264F6">
      <w:pPr>
        <w:spacing w:before="100" w:beforeAutospacing="1" w:after="198" w:line="360" w:lineRule="auto"/>
        <w:rPr>
          <w:rFonts w:ascii="Arial" w:hAnsi="Arial" w:cs="Arial"/>
          <w:sz w:val="18"/>
          <w:szCs w:val="18"/>
        </w:rPr>
      </w:pPr>
    </w:p>
    <w:p w:rsidR="00F264F6" w:rsidRPr="00351A0B" w:rsidRDefault="00F264F6" w:rsidP="00F264F6">
      <w:pPr>
        <w:widowControl w:val="0"/>
        <w:ind w:right="-2"/>
        <w:rPr>
          <w:sz w:val="22"/>
          <w:szCs w:val="22"/>
        </w:rPr>
      </w:pPr>
    </w:p>
    <w:p w:rsidR="00F264F6" w:rsidRPr="00351A0B" w:rsidRDefault="00F264F6" w:rsidP="00F264F6">
      <w:pPr>
        <w:spacing w:line="360" w:lineRule="auto"/>
        <w:jc w:val="both"/>
      </w:pPr>
      <w:r w:rsidRPr="00351A0B">
        <w:t>………………………………………                              ………………………………</w:t>
      </w:r>
    </w:p>
    <w:p w:rsidR="00F264F6" w:rsidRDefault="00F264F6" w:rsidP="00F264F6">
      <w:r w:rsidRPr="00351A0B">
        <w:t xml:space="preserve">          (miejscowość i data)                                              (podp</w:t>
      </w:r>
      <w:r>
        <w:t>is i pieczęć Wykonawcy)</w:t>
      </w:r>
    </w:p>
    <w:p w:rsidR="00811757" w:rsidRPr="00665D6F" w:rsidRDefault="00811757" w:rsidP="00665D6F">
      <w:pPr>
        <w:spacing w:line="360" w:lineRule="auto"/>
        <w:jc w:val="both"/>
      </w:pPr>
    </w:p>
    <w:sectPr w:rsidR="00811757" w:rsidRPr="00665D6F">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988" w:rsidRDefault="00EA4988">
      <w:r>
        <w:separator/>
      </w:r>
    </w:p>
  </w:endnote>
  <w:endnote w:type="continuationSeparator" w:id="0">
    <w:p w:rsidR="00EA4988" w:rsidRDefault="00EA4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EUAlbertina">
    <w:altName w:val="Calibri"/>
    <w:panose1 w:val="00000000000000000000"/>
    <w:charset w:val="EE"/>
    <w:family w:val="auto"/>
    <w:notTrueType/>
    <w:pitch w:val="default"/>
    <w:sig w:usb0="00000005" w:usb1="00000000" w:usb2="00000000" w:usb3="00000000" w:csb0="00000002" w:csb1="00000000"/>
  </w:font>
  <w:font w:name="EUAlbertina+01">
    <w:altName w:val="Calibri"/>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988" w:rsidRDefault="00EA4988"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A4988" w:rsidRDefault="00EA4988"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988" w:rsidRDefault="00EA4988"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03837">
      <w:rPr>
        <w:rStyle w:val="Numerstrony"/>
        <w:noProof/>
      </w:rPr>
      <w:t>9</w:t>
    </w:r>
    <w:r>
      <w:rPr>
        <w:rStyle w:val="Numerstrony"/>
      </w:rPr>
      <w:fldChar w:fldCharType="end"/>
    </w:r>
  </w:p>
  <w:p w:rsidR="00EA4988" w:rsidRDefault="00EA4988"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EA4988" w:rsidRDefault="00EA4988">
        <w:pPr>
          <w:pStyle w:val="Stopka"/>
          <w:jc w:val="right"/>
        </w:pPr>
        <w:r>
          <w:fldChar w:fldCharType="begin"/>
        </w:r>
        <w:r>
          <w:instrText>PAGE   \* MERGEFORMAT</w:instrText>
        </w:r>
        <w:r>
          <w:fldChar w:fldCharType="separate"/>
        </w:r>
        <w:r w:rsidR="00103837">
          <w:rPr>
            <w:noProof/>
          </w:rPr>
          <w:t>45</w:t>
        </w:r>
        <w:r>
          <w:fldChar w:fldCharType="end"/>
        </w:r>
      </w:p>
    </w:sdtContent>
  </w:sdt>
  <w:p w:rsidR="00EA4988" w:rsidRDefault="00EA49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988" w:rsidRDefault="00EA4988">
      <w:r>
        <w:separator/>
      </w:r>
    </w:p>
  </w:footnote>
  <w:footnote w:type="continuationSeparator" w:id="0">
    <w:p w:rsidR="00EA4988" w:rsidRDefault="00EA49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988" w:rsidRDefault="00EA498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1"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2"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14"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20"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21"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29"/>
    <w:multiLevelType w:val="multilevel"/>
    <w:tmpl w:val="00000029"/>
    <w:name w:val="WW8Num43"/>
    <w:lvl w:ilvl="0">
      <w:start w:val="1"/>
      <w:numFmt w:val="decimal"/>
      <w:lvlText w:val="%1."/>
      <w:lvlJc w:val="left"/>
      <w:pPr>
        <w:tabs>
          <w:tab w:val="num" w:pos="-1126"/>
        </w:tabs>
        <w:ind w:left="644" w:hanging="360"/>
      </w:pPr>
      <w:rPr>
        <w:rFonts w:ascii="Arial" w:hAnsi="Arial" w:cs="Arial" w:hint="default"/>
        <w:sz w:val="20"/>
        <w:szCs w:val="20"/>
      </w:rPr>
    </w:lvl>
    <w:lvl w:ilvl="1">
      <w:start w:val="1"/>
      <w:numFmt w:val="lowerLetter"/>
      <w:lvlText w:val="%2."/>
      <w:lvlJc w:val="left"/>
      <w:pPr>
        <w:tabs>
          <w:tab w:val="num" w:pos="-1704"/>
        </w:tabs>
        <w:ind w:left="786" w:hanging="360"/>
      </w:pPr>
      <w:rPr>
        <w:rFonts w:ascii="Arial" w:hAnsi="Arial" w:cs="Arial"/>
        <w:sz w:val="20"/>
        <w:szCs w:val="20"/>
      </w:rPr>
    </w:lvl>
    <w:lvl w:ilvl="2">
      <w:start w:val="1"/>
      <w:numFmt w:val="lowerRoman"/>
      <w:lvlText w:val="%3."/>
      <w:lvlJc w:val="right"/>
      <w:pPr>
        <w:tabs>
          <w:tab w:val="num" w:pos="-1126"/>
        </w:tabs>
        <w:ind w:left="2084" w:hanging="180"/>
      </w:pPr>
    </w:lvl>
    <w:lvl w:ilvl="3">
      <w:start w:val="1"/>
      <w:numFmt w:val="decimal"/>
      <w:lvlText w:val="%4."/>
      <w:lvlJc w:val="left"/>
      <w:pPr>
        <w:tabs>
          <w:tab w:val="num" w:pos="-1126"/>
        </w:tabs>
        <w:ind w:left="2804" w:hanging="360"/>
      </w:pPr>
    </w:lvl>
    <w:lvl w:ilvl="4">
      <w:start w:val="1"/>
      <w:numFmt w:val="lowerLetter"/>
      <w:lvlText w:val="%5."/>
      <w:lvlJc w:val="left"/>
      <w:pPr>
        <w:tabs>
          <w:tab w:val="num" w:pos="-1126"/>
        </w:tabs>
        <w:ind w:left="3524" w:hanging="360"/>
      </w:pPr>
    </w:lvl>
    <w:lvl w:ilvl="5">
      <w:start w:val="1"/>
      <w:numFmt w:val="lowerRoman"/>
      <w:lvlText w:val="%6."/>
      <w:lvlJc w:val="right"/>
      <w:pPr>
        <w:tabs>
          <w:tab w:val="num" w:pos="-1126"/>
        </w:tabs>
        <w:ind w:left="4244" w:hanging="180"/>
      </w:pPr>
    </w:lvl>
    <w:lvl w:ilvl="6">
      <w:start w:val="1"/>
      <w:numFmt w:val="decimal"/>
      <w:lvlText w:val="%7."/>
      <w:lvlJc w:val="left"/>
      <w:pPr>
        <w:tabs>
          <w:tab w:val="num" w:pos="-1126"/>
        </w:tabs>
        <w:ind w:left="4964" w:hanging="360"/>
      </w:pPr>
    </w:lvl>
    <w:lvl w:ilvl="7">
      <w:start w:val="1"/>
      <w:numFmt w:val="lowerLetter"/>
      <w:lvlText w:val="%8."/>
      <w:lvlJc w:val="left"/>
      <w:pPr>
        <w:tabs>
          <w:tab w:val="num" w:pos="-1126"/>
        </w:tabs>
        <w:ind w:left="5684" w:hanging="360"/>
      </w:pPr>
    </w:lvl>
    <w:lvl w:ilvl="8">
      <w:start w:val="1"/>
      <w:numFmt w:val="lowerRoman"/>
      <w:lvlText w:val="%9."/>
      <w:lvlJc w:val="right"/>
      <w:pPr>
        <w:tabs>
          <w:tab w:val="num" w:pos="-1126"/>
        </w:tabs>
        <w:ind w:left="6404" w:hanging="180"/>
      </w:pPr>
    </w:lvl>
  </w:abstractNum>
  <w:abstractNum w:abstractNumId="24"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26"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28"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29" w15:restartNumberingAfterBreak="0">
    <w:nsid w:val="00000033"/>
    <w:multiLevelType w:val="multilevel"/>
    <w:tmpl w:val="00000033"/>
    <w:lvl w:ilvl="0">
      <w:start w:val="1"/>
      <w:numFmt w:val="decimal"/>
      <w:lvlText w:val="%1."/>
      <w:lvlJc w:val="left"/>
      <w:pPr>
        <w:tabs>
          <w:tab w:val="num" w:pos="0"/>
        </w:tabs>
        <w:ind w:left="720" w:hanging="360"/>
      </w:pPr>
      <w:rPr>
        <w:rFonts w:ascii="Arial" w:eastAsia="Calibri" w:hAnsi="Arial" w:cs="Arial"/>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5"/>
    <w:multiLevelType w:val="multilevel"/>
    <w:tmpl w:val="3486594C"/>
    <w:lvl w:ilvl="0">
      <w:start w:val="1"/>
      <w:numFmt w:val="decimal"/>
      <w:lvlText w:val="§ %1."/>
      <w:lvlJc w:val="left"/>
      <w:pPr>
        <w:tabs>
          <w:tab w:val="num" w:pos="3516"/>
        </w:tabs>
        <w:ind w:left="3516" w:hanging="680"/>
      </w:pPr>
      <w:rPr>
        <w:rFonts w:ascii="Times New Roman" w:hAnsi="Times New Roman" w:cs="Times New Roman" w:hint="default"/>
        <w:b/>
        <w:i w:val="0"/>
        <w:sz w:val="24"/>
      </w:rPr>
    </w:lvl>
    <w:lvl w:ilvl="1">
      <w:start w:val="1"/>
      <w:numFmt w:val="decimal"/>
      <w:lvlText w:val="%2."/>
      <w:lvlJc w:val="left"/>
      <w:pPr>
        <w:tabs>
          <w:tab w:val="num" w:pos="680"/>
        </w:tabs>
        <w:ind w:left="680" w:hanging="680"/>
      </w:pPr>
      <w:rPr>
        <w:rFonts w:ascii="Arial" w:eastAsia="Calibri" w:hAnsi="Arial" w:cs="Arial" w:hint="default"/>
        <w:b w:val="0"/>
        <w:i w:val="0"/>
        <w:sz w:val="20"/>
      </w:rPr>
    </w:lvl>
    <w:lvl w:ilvl="2">
      <w:start w:val="1"/>
      <w:numFmt w:val="lowerLetter"/>
      <w:lvlText w:val="%3)"/>
      <w:lvlJc w:val="left"/>
      <w:pPr>
        <w:tabs>
          <w:tab w:val="num" w:pos="1191"/>
        </w:tabs>
        <w:ind w:left="1191" w:hanging="511"/>
      </w:pPr>
      <w:rPr>
        <w:rFonts w:ascii="Arial" w:hAnsi="Arial" w:cs="Arial" w:hint="default"/>
        <w:b w:val="0"/>
        <w:i w:val="0"/>
        <w:sz w:val="20"/>
      </w:rPr>
    </w:lvl>
    <w:lvl w:ilvl="3">
      <w:start w:val="1"/>
      <w:numFmt w:val="decimal"/>
      <w:lvlText w:val="%4."/>
      <w:lvlJc w:val="left"/>
      <w:pPr>
        <w:tabs>
          <w:tab w:val="num" w:pos="1758"/>
        </w:tabs>
        <w:ind w:left="1758" w:hanging="567"/>
      </w:pPr>
      <w:rPr>
        <w:rFonts w:ascii="Times New Roman" w:eastAsia="Times New Roman" w:hAnsi="Times New Roman" w:cs="Times New Roman"/>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02465A0C"/>
    <w:multiLevelType w:val="multilevel"/>
    <w:tmpl w:val="3486594C"/>
    <w:lvl w:ilvl="0">
      <w:start w:val="1"/>
      <w:numFmt w:val="decimal"/>
      <w:lvlText w:val="§ %1."/>
      <w:lvlJc w:val="left"/>
      <w:pPr>
        <w:tabs>
          <w:tab w:val="num" w:pos="3516"/>
        </w:tabs>
        <w:ind w:left="3516" w:hanging="680"/>
      </w:pPr>
      <w:rPr>
        <w:rFonts w:ascii="Times New Roman" w:hAnsi="Times New Roman" w:cs="Times New Roman" w:hint="default"/>
        <w:b/>
        <w:i w:val="0"/>
        <w:sz w:val="24"/>
      </w:rPr>
    </w:lvl>
    <w:lvl w:ilvl="1">
      <w:start w:val="1"/>
      <w:numFmt w:val="decimal"/>
      <w:lvlText w:val="%2."/>
      <w:lvlJc w:val="left"/>
      <w:pPr>
        <w:tabs>
          <w:tab w:val="num" w:pos="680"/>
        </w:tabs>
        <w:ind w:left="680" w:hanging="680"/>
      </w:pPr>
      <w:rPr>
        <w:rFonts w:ascii="Arial" w:eastAsia="Calibri" w:hAnsi="Arial" w:cs="Arial" w:hint="default"/>
        <w:b w:val="0"/>
        <w:i w:val="0"/>
        <w:sz w:val="20"/>
      </w:rPr>
    </w:lvl>
    <w:lvl w:ilvl="2">
      <w:start w:val="1"/>
      <w:numFmt w:val="lowerLetter"/>
      <w:lvlText w:val="%3)"/>
      <w:lvlJc w:val="left"/>
      <w:pPr>
        <w:tabs>
          <w:tab w:val="num" w:pos="1191"/>
        </w:tabs>
        <w:ind w:left="1191" w:hanging="511"/>
      </w:pPr>
      <w:rPr>
        <w:rFonts w:ascii="Arial" w:hAnsi="Arial" w:cs="Arial" w:hint="default"/>
        <w:b w:val="0"/>
        <w:i w:val="0"/>
        <w:sz w:val="20"/>
      </w:rPr>
    </w:lvl>
    <w:lvl w:ilvl="3">
      <w:start w:val="1"/>
      <w:numFmt w:val="decimal"/>
      <w:lvlText w:val="%4."/>
      <w:lvlJc w:val="left"/>
      <w:pPr>
        <w:tabs>
          <w:tab w:val="num" w:pos="1758"/>
        </w:tabs>
        <w:ind w:left="1758" w:hanging="567"/>
      </w:pPr>
      <w:rPr>
        <w:rFonts w:ascii="Times New Roman" w:eastAsia="Times New Roman" w:hAnsi="Times New Roman" w:cs="Times New Roman"/>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5"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1B99745C"/>
    <w:multiLevelType w:val="hybridMultilevel"/>
    <w:tmpl w:val="3C7E0D5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4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0B0B72"/>
    <w:multiLevelType w:val="singleLevel"/>
    <w:tmpl w:val="04150011"/>
    <w:lvl w:ilvl="0">
      <w:start w:val="1"/>
      <w:numFmt w:val="decimal"/>
      <w:lvlText w:val="%1)"/>
      <w:lvlJc w:val="left"/>
      <w:pPr>
        <w:ind w:left="2340" w:hanging="360"/>
      </w:pPr>
    </w:lvl>
  </w:abstractNum>
  <w:abstractNum w:abstractNumId="4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43"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73C5D00"/>
    <w:multiLevelType w:val="multilevel"/>
    <w:tmpl w:val="21BEFBB6"/>
    <w:lvl w:ilvl="0">
      <w:start w:val="1"/>
      <w:numFmt w:val="decimal"/>
      <w:lvlText w:val="%1)"/>
      <w:lvlJc w:val="left"/>
      <w:pPr>
        <w:tabs>
          <w:tab w:val="num" w:pos="746"/>
        </w:tabs>
        <w:ind w:left="746" w:hanging="360"/>
      </w:pPr>
      <w:rPr>
        <w:b w:val="0"/>
      </w:rPr>
    </w:lvl>
    <w:lvl w:ilvl="1">
      <w:start w:val="1"/>
      <w:numFmt w:val="decimal"/>
      <w:lvlText w:val="%2)"/>
      <w:lvlJc w:val="left"/>
      <w:pPr>
        <w:tabs>
          <w:tab w:val="num" w:pos="1106"/>
        </w:tabs>
        <w:ind w:left="1106" w:hanging="360"/>
      </w:pPr>
      <w:rPr>
        <w:rFonts w:hint="default"/>
      </w:r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5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79D5195"/>
    <w:multiLevelType w:val="hybridMultilevel"/>
    <w:tmpl w:val="7E3685A6"/>
    <w:lvl w:ilvl="0" w:tplc="A418A44C">
      <w:start w:val="1"/>
      <w:numFmt w:val="decimal"/>
      <w:lvlText w:val="%1)"/>
      <w:lvlJc w:val="left"/>
      <w:pPr>
        <w:ind w:left="1395" w:hanging="360"/>
      </w:pPr>
      <w:rPr>
        <w:rFonts w:hint="default"/>
      </w:rPr>
    </w:lvl>
    <w:lvl w:ilvl="1" w:tplc="04150019" w:tentative="1">
      <w:start w:val="1"/>
      <w:numFmt w:val="lowerLetter"/>
      <w:lvlText w:val="%2."/>
      <w:lvlJc w:val="left"/>
      <w:pPr>
        <w:ind w:left="2115" w:hanging="360"/>
      </w:pPr>
    </w:lvl>
    <w:lvl w:ilvl="2" w:tplc="0415001B" w:tentative="1">
      <w:start w:val="1"/>
      <w:numFmt w:val="lowerRoman"/>
      <w:lvlText w:val="%3."/>
      <w:lvlJc w:val="right"/>
      <w:pPr>
        <w:ind w:left="2835" w:hanging="180"/>
      </w:pPr>
    </w:lvl>
    <w:lvl w:ilvl="3" w:tplc="0415000F" w:tentative="1">
      <w:start w:val="1"/>
      <w:numFmt w:val="decimal"/>
      <w:lvlText w:val="%4."/>
      <w:lvlJc w:val="left"/>
      <w:pPr>
        <w:ind w:left="3555" w:hanging="360"/>
      </w:pPr>
    </w:lvl>
    <w:lvl w:ilvl="4" w:tplc="04150019" w:tentative="1">
      <w:start w:val="1"/>
      <w:numFmt w:val="lowerLetter"/>
      <w:lvlText w:val="%5."/>
      <w:lvlJc w:val="left"/>
      <w:pPr>
        <w:ind w:left="4275" w:hanging="360"/>
      </w:pPr>
    </w:lvl>
    <w:lvl w:ilvl="5" w:tplc="0415001B" w:tentative="1">
      <w:start w:val="1"/>
      <w:numFmt w:val="lowerRoman"/>
      <w:lvlText w:val="%6."/>
      <w:lvlJc w:val="right"/>
      <w:pPr>
        <w:ind w:left="4995" w:hanging="180"/>
      </w:pPr>
    </w:lvl>
    <w:lvl w:ilvl="6" w:tplc="0415000F">
      <w:start w:val="1"/>
      <w:numFmt w:val="decimal"/>
      <w:lvlText w:val="%7."/>
      <w:lvlJc w:val="left"/>
      <w:pPr>
        <w:ind w:left="5715" w:hanging="360"/>
      </w:pPr>
    </w:lvl>
    <w:lvl w:ilvl="7" w:tplc="04150019" w:tentative="1">
      <w:start w:val="1"/>
      <w:numFmt w:val="lowerLetter"/>
      <w:lvlText w:val="%8."/>
      <w:lvlJc w:val="left"/>
      <w:pPr>
        <w:ind w:left="6435" w:hanging="360"/>
      </w:pPr>
    </w:lvl>
    <w:lvl w:ilvl="8" w:tplc="0415001B" w:tentative="1">
      <w:start w:val="1"/>
      <w:numFmt w:val="lowerRoman"/>
      <w:lvlText w:val="%9."/>
      <w:lvlJc w:val="right"/>
      <w:pPr>
        <w:ind w:left="7155" w:hanging="180"/>
      </w:pPr>
    </w:lvl>
  </w:abstractNum>
  <w:abstractNum w:abstractNumId="5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674E49"/>
    <w:multiLevelType w:val="multilevel"/>
    <w:tmpl w:val="3486594C"/>
    <w:lvl w:ilvl="0">
      <w:start w:val="1"/>
      <w:numFmt w:val="decimal"/>
      <w:lvlText w:val="§ %1."/>
      <w:lvlJc w:val="left"/>
      <w:pPr>
        <w:tabs>
          <w:tab w:val="num" w:pos="3516"/>
        </w:tabs>
        <w:ind w:left="3516" w:hanging="680"/>
      </w:pPr>
      <w:rPr>
        <w:rFonts w:ascii="Times New Roman" w:hAnsi="Times New Roman" w:cs="Times New Roman" w:hint="default"/>
        <w:b/>
        <w:i w:val="0"/>
        <w:sz w:val="24"/>
      </w:rPr>
    </w:lvl>
    <w:lvl w:ilvl="1">
      <w:start w:val="1"/>
      <w:numFmt w:val="decimal"/>
      <w:lvlText w:val="%2."/>
      <w:lvlJc w:val="left"/>
      <w:pPr>
        <w:tabs>
          <w:tab w:val="num" w:pos="680"/>
        </w:tabs>
        <w:ind w:left="680" w:hanging="680"/>
      </w:pPr>
      <w:rPr>
        <w:rFonts w:ascii="Arial" w:eastAsia="Calibri" w:hAnsi="Arial" w:cs="Arial" w:hint="default"/>
        <w:b w:val="0"/>
        <w:i w:val="0"/>
        <w:sz w:val="20"/>
      </w:rPr>
    </w:lvl>
    <w:lvl w:ilvl="2">
      <w:start w:val="1"/>
      <w:numFmt w:val="lowerLetter"/>
      <w:lvlText w:val="%3)"/>
      <w:lvlJc w:val="left"/>
      <w:pPr>
        <w:tabs>
          <w:tab w:val="num" w:pos="1191"/>
        </w:tabs>
        <w:ind w:left="1191" w:hanging="511"/>
      </w:pPr>
      <w:rPr>
        <w:rFonts w:ascii="Arial" w:hAnsi="Arial" w:cs="Arial" w:hint="default"/>
        <w:b w:val="0"/>
        <w:i w:val="0"/>
        <w:sz w:val="20"/>
      </w:rPr>
    </w:lvl>
    <w:lvl w:ilvl="3">
      <w:start w:val="1"/>
      <w:numFmt w:val="decimal"/>
      <w:lvlText w:val="%4."/>
      <w:lvlJc w:val="left"/>
      <w:pPr>
        <w:tabs>
          <w:tab w:val="num" w:pos="1758"/>
        </w:tabs>
        <w:ind w:left="1758" w:hanging="567"/>
      </w:pPr>
      <w:rPr>
        <w:rFonts w:ascii="Times New Roman" w:eastAsia="Times New Roman" w:hAnsi="Times New Roman" w:cs="Times New Roman"/>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15:restartNumberingAfterBreak="0">
    <w:nsid w:val="469D313B"/>
    <w:multiLevelType w:val="hybridMultilevel"/>
    <w:tmpl w:val="D5E8D996"/>
    <w:lvl w:ilvl="0" w:tplc="003EC722">
      <w:start w:val="1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D4A480E"/>
    <w:multiLevelType w:val="multilevel"/>
    <w:tmpl w:val="B0B481CC"/>
    <w:lvl w:ilvl="0">
      <w:start w:val="1"/>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4EB0689"/>
    <w:multiLevelType w:val="multilevel"/>
    <w:tmpl w:val="1DE43D22"/>
    <w:lvl w:ilvl="0">
      <w:start w:val="1"/>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61"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E2443C9"/>
    <w:multiLevelType w:val="hybridMultilevel"/>
    <w:tmpl w:val="54AE1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2C13FA"/>
    <w:multiLevelType w:val="hybridMultilevel"/>
    <w:tmpl w:val="201070B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5"/>
  </w:num>
  <w:num w:numId="2">
    <w:abstractNumId w:val="59"/>
  </w:num>
  <w:num w:numId="3">
    <w:abstractNumId w:val="50"/>
  </w:num>
  <w:num w:numId="4">
    <w:abstractNumId w:val="35"/>
  </w:num>
  <w:num w:numId="5">
    <w:abstractNumId w:val="67"/>
  </w:num>
  <w:num w:numId="6">
    <w:abstractNumId w:val="32"/>
  </w:num>
  <w:num w:numId="7">
    <w:abstractNumId w:val="63"/>
  </w:num>
  <w:num w:numId="8">
    <w:abstractNumId w:val="36"/>
  </w:num>
  <w:num w:numId="9">
    <w:abstractNumId w:val="42"/>
  </w:num>
  <w:num w:numId="10">
    <w:abstractNumId w:val="62"/>
  </w:num>
  <w:num w:numId="11">
    <w:abstractNumId w:val="33"/>
  </w:num>
  <w:num w:numId="12">
    <w:abstractNumId w:val="68"/>
  </w:num>
  <w:num w:numId="13">
    <w:abstractNumId w:val="34"/>
  </w:num>
  <w:num w:numId="14">
    <w:abstractNumId w:val="52"/>
  </w:num>
  <w:num w:numId="15">
    <w:abstractNumId w:val="45"/>
  </w:num>
  <w:num w:numId="16">
    <w:abstractNumId w:val="46"/>
  </w:num>
  <w:num w:numId="17">
    <w:abstractNumId w:val="49"/>
  </w:num>
  <w:num w:numId="18">
    <w:abstractNumId w:val="40"/>
  </w:num>
  <w:num w:numId="19">
    <w:abstractNumId w:val="69"/>
  </w:num>
  <w:num w:numId="20">
    <w:abstractNumId w:val="41"/>
  </w:num>
  <w:num w:numId="21">
    <w:abstractNumId w:val="72"/>
  </w:num>
  <w:num w:numId="22">
    <w:abstractNumId w:val="39"/>
  </w:num>
  <w:num w:numId="23">
    <w:abstractNumId w:val="44"/>
  </w:num>
  <w:num w:numId="24">
    <w:abstractNumId w:val="61"/>
  </w:num>
  <w:num w:numId="25">
    <w:abstractNumId w:val="47"/>
  </w:num>
  <w:num w:numId="26">
    <w:abstractNumId w:val="37"/>
  </w:num>
  <w:num w:numId="27">
    <w:abstractNumId w:val="51"/>
  </w:num>
  <w:num w:numId="28">
    <w:abstractNumId w:val="54"/>
  </w:num>
  <w:num w:numId="29">
    <w:abstractNumId w:val="71"/>
  </w:num>
  <w:num w:numId="30">
    <w:abstractNumId w:val="64"/>
  </w:num>
  <w:num w:numId="31">
    <w:abstractNumId w:val="38"/>
  </w:num>
  <w:num w:numId="32">
    <w:abstractNumId w:val="19"/>
    <w:lvlOverride w:ilvl="0">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num>
  <w:num w:numId="4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8"/>
  </w:num>
  <w:num w:numId="46">
    <w:abstractNumId w:val="11"/>
  </w:num>
  <w:num w:numId="47">
    <w:abstractNumId w:val="26"/>
  </w:num>
  <w:num w:numId="48">
    <w:abstractNumId w:val="27"/>
  </w:num>
  <w:num w:numId="49">
    <w:abstractNumId w:val="29"/>
  </w:num>
  <w:num w:numId="50">
    <w:abstractNumId w:val="13"/>
    <w:lvlOverride w:ilvl="0">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3"/>
  </w:num>
  <w:num w:numId="54">
    <w:abstractNumId w:val="48"/>
  </w:num>
  <w:num w:numId="55">
    <w:abstractNumId w:val="30"/>
  </w:num>
  <w:num w:numId="56">
    <w:abstractNumId w:val="66"/>
  </w:num>
  <w:num w:numId="57">
    <w:abstractNumId w:val="43"/>
  </w:num>
  <w:num w:numId="58">
    <w:abstractNumId w:val="70"/>
  </w:num>
  <w:num w:numId="59">
    <w:abstractNumId w:val="58"/>
  </w:num>
  <w:num w:numId="60">
    <w:abstractNumId w:val="31"/>
  </w:num>
  <w:num w:numId="61">
    <w:abstractNumId w:val="57"/>
  </w:num>
  <w:num w:numId="62">
    <w:abstractNumId w:val="65"/>
  </w:num>
  <w:num w:numId="63">
    <w:abstractNumId w:val="5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37419"/>
    <w:rsid w:val="000510F7"/>
    <w:rsid w:val="00085FA4"/>
    <w:rsid w:val="00097624"/>
    <w:rsid w:val="000A0A05"/>
    <w:rsid w:val="000D00EA"/>
    <w:rsid w:val="000E2B6D"/>
    <w:rsid w:val="000E2D0F"/>
    <w:rsid w:val="000E368F"/>
    <w:rsid w:val="00103837"/>
    <w:rsid w:val="0011150C"/>
    <w:rsid w:val="00112F88"/>
    <w:rsid w:val="00115E8B"/>
    <w:rsid w:val="001247AB"/>
    <w:rsid w:val="00127C2E"/>
    <w:rsid w:val="0013101D"/>
    <w:rsid w:val="00135E35"/>
    <w:rsid w:val="001409E0"/>
    <w:rsid w:val="00154034"/>
    <w:rsid w:val="00161F86"/>
    <w:rsid w:val="001729FF"/>
    <w:rsid w:val="001A4718"/>
    <w:rsid w:val="001B0606"/>
    <w:rsid w:val="001C7324"/>
    <w:rsid w:val="001F1DF5"/>
    <w:rsid w:val="001F4BE6"/>
    <w:rsid w:val="0023052A"/>
    <w:rsid w:val="00233B4E"/>
    <w:rsid w:val="00235988"/>
    <w:rsid w:val="002741AE"/>
    <w:rsid w:val="00282121"/>
    <w:rsid w:val="00286368"/>
    <w:rsid w:val="002922F2"/>
    <w:rsid w:val="002B67BC"/>
    <w:rsid w:val="002C2C40"/>
    <w:rsid w:val="002D108F"/>
    <w:rsid w:val="002E0871"/>
    <w:rsid w:val="002E1AC5"/>
    <w:rsid w:val="002E264F"/>
    <w:rsid w:val="00304391"/>
    <w:rsid w:val="00305A4B"/>
    <w:rsid w:val="00313942"/>
    <w:rsid w:val="0031540B"/>
    <w:rsid w:val="00316D48"/>
    <w:rsid w:val="00316EE6"/>
    <w:rsid w:val="00323BFF"/>
    <w:rsid w:val="00331A10"/>
    <w:rsid w:val="0033542F"/>
    <w:rsid w:val="00342277"/>
    <w:rsid w:val="003436F3"/>
    <w:rsid w:val="00351A0B"/>
    <w:rsid w:val="0036722D"/>
    <w:rsid w:val="003A3AFB"/>
    <w:rsid w:val="003B1D85"/>
    <w:rsid w:val="003B20E5"/>
    <w:rsid w:val="003C4E91"/>
    <w:rsid w:val="003E17EE"/>
    <w:rsid w:val="003E4857"/>
    <w:rsid w:val="003F1438"/>
    <w:rsid w:val="003F4A0A"/>
    <w:rsid w:val="0040140F"/>
    <w:rsid w:val="00404F16"/>
    <w:rsid w:val="00417A50"/>
    <w:rsid w:val="004261F0"/>
    <w:rsid w:val="00427004"/>
    <w:rsid w:val="00463BB2"/>
    <w:rsid w:val="00486841"/>
    <w:rsid w:val="004A345C"/>
    <w:rsid w:val="004B3D32"/>
    <w:rsid w:val="004B4840"/>
    <w:rsid w:val="004C4F8D"/>
    <w:rsid w:val="004D2D19"/>
    <w:rsid w:val="004E7794"/>
    <w:rsid w:val="00502487"/>
    <w:rsid w:val="0050331C"/>
    <w:rsid w:val="00512AC2"/>
    <w:rsid w:val="00525FCD"/>
    <w:rsid w:val="005406A7"/>
    <w:rsid w:val="00541939"/>
    <w:rsid w:val="00552034"/>
    <w:rsid w:val="005A675E"/>
    <w:rsid w:val="005B12E6"/>
    <w:rsid w:val="005D084B"/>
    <w:rsid w:val="005D6533"/>
    <w:rsid w:val="005E3E7D"/>
    <w:rsid w:val="00600988"/>
    <w:rsid w:val="00605E3F"/>
    <w:rsid w:val="00635ABC"/>
    <w:rsid w:val="00636792"/>
    <w:rsid w:val="00641394"/>
    <w:rsid w:val="0064157C"/>
    <w:rsid w:val="00642149"/>
    <w:rsid w:val="00645F5E"/>
    <w:rsid w:val="006545D9"/>
    <w:rsid w:val="00662D6E"/>
    <w:rsid w:val="00665D6F"/>
    <w:rsid w:val="00677E25"/>
    <w:rsid w:val="006841B0"/>
    <w:rsid w:val="00694CEC"/>
    <w:rsid w:val="006A008B"/>
    <w:rsid w:val="006A5829"/>
    <w:rsid w:val="006B429B"/>
    <w:rsid w:val="006C2697"/>
    <w:rsid w:val="006D35D5"/>
    <w:rsid w:val="006E5846"/>
    <w:rsid w:val="00702FAD"/>
    <w:rsid w:val="0071182A"/>
    <w:rsid w:val="00733491"/>
    <w:rsid w:val="0074590D"/>
    <w:rsid w:val="007503F0"/>
    <w:rsid w:val="00757927"/>
    <w:rsid w:val="00775AF5"/>
    <w:rsid w:val="007A2908"/>
    <w:rsid w:val="007A2F44"/>
    <w:rsid w:val="007A6A04"/>
    <w:rsid w:val="007C271C"/>
    <w:rsid w:val="007C7086"/>
    <w:rsid w:val="007E53CC"/>
    <w:rsid w:val="007F0B38"/>
    <w:rsid w:val="007F2CFB"/>
    <w:rsid w:val="007F53BF"/>
    <w:rsid w:val="008009F0"/>
    <w:rsid w:val="0080258C"/>
    <w:rsid w:val="008050EF"/>
    <w:rsid w:val="00811757"/>
    <w:rsid w:val="00821167"/>
    <w:rsid w:val="008376BA"/>
    <w:rsid w:val="00850A8B"/>
    <w:rsid w:val="00851374"/>
    <w:rsid w:val="008529FD"/>
    <w:rsid w:val="00893119"/>
    <w:rsid w:val="00897972"/>
    <w:rsid w:val="008A595C"/>
    <w:rsid w:val="008B2600"/>
    <w:rsid w:val="008C2296"/>
    <w:rsid w:val="008D29A8"/>
    <w:rsid w:val="008E5585"/>
    <w:rsid w:val="008F2059"/>
    <w:rsid w:val="008F7379"/>
    <w:rsid w:val="00903C18"/>
    <w:rsid w:val="00903E38"/>
    <w:rsid w:val="009067C2"/>
    <w:rsid w:val="00911F6F"/>
    <w:rsid w:val="00911FF5"/>
    <w:rsid w:val="009141DD"/>
    <w:rsid w:val="009414D7"/>
    <w:rsid w:val="0096299B"/>
    <w:rsid w:val="009731D6"/>
    <w:rsid w:val="00997665"/>
    <w:rsid w:val="009A1D86"/>
    <w:rsid w:val="009B4E74"/>
    <w:rsid w:val="009B7CB4"/>
    <w:rsid w:val="009E40D0"/>
    <w:rsid w:val="009F1C45"/>
    <w:rsid w:val="00A01D93"/>
    <w:rsid w:val="00A111A2"/>
    <w:rsid w:val="00A24B7E"/>
    <w:rsid w:val="00A32800"/>
    <w:rsid w:val="00A33C8B"/>
    <w:rsid w:val="00A43738"/>
    <w:rsid w:val="00A51B1D"/>
    <w:rsid w:val="00A65A01"/>
    <w:rsid w:val="00A67A3C"/>
    <w:rsid w:val="00A82980"/>
    <w:rsid w:val="00A931D1"/>
    <w:rsid w:val="00AA4C11"/>
    <w:rsid w:val="00AA5FC3"/>
    <w:rsid w:val="00AB3053"/>
    <w:rsid w:val="00AE5FE2"/>
    <w:rsid w:val="00AF160A"/>
    <w:rsid w:val="00AF1C4F"/>
    <w:rsid w:val="00B02D1E"/>
    <w:rsid w:val="00B11124"/>
    <w:rsid w:val="00B1621B"/>
    <w:rsid w:val="00B666E5"/>
    <w:rsid w:val="00B77036"/>
    <w:rsid w:val="00BA5723"/>
    <w:rsid w:val="00BB00F6"/>
    <w:rsid w:val="00BB3402"/>
    <w:rsid w:val="00BC457D"/>
    <w:rsid w:val="00BD3D25"/>
    <w:rsid w:val="00BE512B"/>
    <w:rsid w:val="00BE6C85"/>
    <w:rsid w:val="00BF0326"/>
    <w:rsid w:val="00C011F6"/>
    <w:rsid w:val="00C02B88"/>
    <w:rsid w:val="00C37DAE"/>
    <w:rsid w:val="00C420D0"/>
    <w:rsid w:val="00C44B5A"/>
    <w:rsid w:val="00C560E6"/>
    <w:rsid w:val="00C70378"/>
    <w:rsid w:val="00C75B67"/>
    <w:rsid w:val="00CC3A29"/>
    <w:rsid w:val="00CC4A54"/>
    <w:rsid w:val="00CD3A33"/>
    <w:rsid w:val="00CD7AE9"/>
    <w:rsid w:val="00CE796F"/>
    <w:rsid w:val="00CF0F8C"/>
    <w:rsid w:val="00D22B93"/>
    <w:rsid w:val="00D35A94"/>
    <w:rsid w:val="00D4159A"/>
    <w:rsid w:val="00D503CC"/>
    <w:rsid w:val="00D517B8"/>
    <w:rsid w:val="00D555D8"/>
    <w:rsid w:val="00D564F3"/>
    <w:rsid w:val="00D61865"/>
    <w:rsid w:val="00D85ABB"/>
    <w:rsid w:val="00D90EDB"/>
    <w:rsid w:val="00DA65F1"/>
    <w:rsid w:val="00DC0BE4"/>
    <w:rsid w:val="00DC1A99"/>
    <w:rsid w:val="00DD7D3C"/>
    <w:rsid w:val="00DE790E"/>
    <w:rsid w:val="00E13929"/>
    <w:rsid w:val="00E139FE"/>
    <w:rsid w:val="00E334E8"/>
    <w:rsid w:val="00E37322"/>
    <w:rsid w:val="00E47E99"/>
    <w:rsid w:val="00E84E0C"/>
    <w:rsid w:val="00EA0C8C"/>
    <w:rsid w:val="00EA3BE1"/>
    <w:rsid w:val="00EA4988"/>
    <w:rsid w:val="00EB374F"/>
    <w:rsid w:val="00EC13B5"/>
    <w:rsid w:val="00ED39CA"/>
    <w:rsid w:val="00EE618C"/>
    <w:rsid w:val="00F0227D"/>
    <w:rsid w:val="00F11A67"/>
    <w:rsid w:val="00F1750C"/>
    <w:rsid w:val="00F25037"/>
    <w:rsid w:val="00F264F6"/>
    <w:rsid w:val="00F4766C"/>
    <w:rsid w:val="00F61374"/>
    <w:rsid w:val="00F754E5"/>
    <w:rsid w:val="00F93263"/>
    <w:rsid w:val="00FA4A2F"/>
    <w:rsid w:val="00FA4BC7"/>
    <w:rsid w:val="00FD1656"/>
    <w:rsid w:val="00FE10A4"/>
    <w:rsid w:val="00FF1117"/>
    <w:rsid w:val="00FF272C"/>
    <w:rsid w:val="00FF3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722D"/>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link w:val="AkapitzlistZnak"/>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Listanumerowana1">
    <w:name w:val="Lista numerowana1"/>
    <w:basedOn w:val="Normalny"/>
    <w:rsid w:val="00BE6C85"/>
    <w:pPr>
      <w:suppressAutoHyphens/>
      <w:spacing w:before="120"/>
      <w:ind w:left="502" w:hanging="360"/>
      <w:jc w:val="both"/>
    </w:pPr>
    <w:rPr>
      <w:szCs w:val="20"/>
      <w:lang w:eastAsia="zh-CN"/>
    </w:rPr>
  </w:style>
  <w:style w:type="character" w:customStyle="1" w:styleId="AkapitzlistZnak">
    <w:name w:val="Akapit z listą Znak"/>
    <w:link w:val="Akapitzlist"/>
    <w:uiPriority w:val="34"/>
    <w:rsid w:val="006D35D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zozmswlod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yperlink" Target="mailto:admin@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8215B-D306-4193-BF9F-D18D0C4B1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45</Pages>
  <Words>16982</Words>
  <Characters>101896</Characters>
  <Application>Microsoft Office Word</Application>
  <DocSecurity>0</DocSecurity>
  <Lines>849</Lines>
  <Paragraphs>237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2020-04-01T09:24:00Z</cp:lastPrinted>
  <dcterms:created xsi:type="dcterms:W3CDTF">2020-03-31T07:23:00Z</dcterms:created>
  <dcterms:modified xsi:type="dcterms:W3CDTF">2020-04-01T10:58:00Z</dcterms:modified>
</cp:coreProperties>
</file>