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rsidTr="00EA0C8C">
        <w:trPr>
          <w:trHeight w:val="726"/>
        </w:trPr>
        <w:tc>
          <w:tcPr>
            <w:tcW w:w="9577" w:type="dxa"/>
            <w:gridSpan w:val="2"/>
            <w:vAlign w:val="center"/>
          </w:tcPr>
          <w:p w:rsidR="004A345C" w:rsidRDefault="00316D48" w:rsidP="00EA0C8C">
            <w:pPr>
              <w:pStyle w:val="Tekstpodstawowy"/>
              <w:spacing w:after="40"/>
              <w:rPr>
                <w:rFonts w:ascii="Calibri" w:hAnsi="Calibri" w:cs="Segoe UI"/>
                <w:b w:val="0"/>
                <w:sz w:val="28"/>
                <w:szCs w:val="28"/>
              </w:rPr>
            </w:pPr>
            <w:r>
              <w:rPr>
                <w:noProof/>
              </w:rPr>
              <w:drawing>
                <wp:inline distT="0" distB="0" distL="0" distR="0" wp14:anchorId="08003D9D" wp14:editId="0C485DE5">
                  <wp:extent cx="614045" cy="822960"/>
                  <wp:effectExtent l="0" t="0" r="0" b="0"/>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inline>
              </w:drawing>
            </w:r>
          </w:p>
          <w:p w:rsidR="004A345C" w:rsidRDefault="004A345C" w:rsidP="00EA0C8C">
            <w:pPr>
              <w:pStyle w:val="Tekstpodstawowy"/>
              <w:spacing w:after="40"/>
              <w:jc w:val="center"/>
              <w:rPr>
                <w:rFonts w:ascii="Calibri" w:hAnsi="Calibri" w:cs="Segoe UI"/>
                <w:b w:val="0"/>
                <w:sz w:val="28"/>
                <w:szCs w:val="28"/>
              </w:rPr>
            </w:pPr>
          </w:p>
          <w:p w:rsidR="004A345C" w:rsidRDefault="004A345C" w:rsidP="00EA0C8C">
            <w:pPr>
              <w:pStyle w:val="Tekstpodstawowy"/>
              <w:spacing w:after="40"/>
              <w:jc w:val="center"/>
              <w:rPr>
                <w:rFonts w:ascii="Calibri" w:hAnsi="Calibri" w:cs="Segoe UI"/>
                <w:b w:val="0"/>
                <w:sz w:val="28"/>
                <w:szCs w:val="28"/>
              </w:rPr>
            </w:pPr>
          </w:p>
          <w:p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2C352B" w:rsidRPr="002C352B" w:rsidTr="00EA0C8C">
        <w:tc>
          <w:tcPr>
            <w:tcW w:w="9577" w:type="dxa"/>
            <w:gridSpan w:val="2"/>
          </w:tcPr>
          <w:p w:rsidR="002C352B" w:rsidRPr="002C352B" w:rsidRDefault="00624008" w:rsidP="002C352B">
            <w:pPr>
              <w:spacing w:after="40"/>
              <w:jc w:val="center"/>
              <w:rPr>
                <w:rFonts w:ascii="Calibri" w:hAnsi="Calibri" w:cs="Segoe UI"/>
                <w:b/>
                <w:i/>
                <w:sz w:val="28"/>
                <w:szCs w:val="28"/>
              </w:rPr>
            </w:pPr>
            <w:r w:rsidRPr="00624008">
              <w:rPr>
                <w:rFonts w:ascii="Calibri" w:hAnsi="Calibri" w:cs="Segoe UI"/>
                <w:b/>
                <w:i/>
                <w:sz w:val="28"/>
                <w:szCs w:val="28"/>
              </w:rPr>
              <w:t xml:space="preserve">Dostawę materiałów </w:t>
            </w:r>
            <w:proofErr w:type="spellStart"/>
            <w:r w:rsidRPr="00624008">
              <w:rPr>
                <w:rFonts w:ascii="Calibri" w:hAnsi="Calibri" w:cs="Segoe UI"/>
                <w:b/>
                <w:i/>
                <w:sz w:val="28"/>
                <w:szCs w:val="28"/>
              </w:rPr>
              <w:t>szewnych</w:t>
            </w:r>
            <w:proofErr w:type="spellEnd"/>
          </w:p>
        </w:tc>
      </w:tr>
      <w:tr w:rsidR="002C352B" w:rsidRPr="00D245E8" w:rsidTr="00EA0C8C">
        <w:tc>
          <w:tcPr>
            <w:tcW w:w="9577" w:type="dxa"/>
            <w:gridSpan w:val="2"/>
          </w:tcPr>
          <w:p w:rsidR="002C352B" w:rsidRPr="009F4795" w:rsidRDefault="002C352B" w:rsidP="002C352B">
            <w:pPr>
              <w:spacing w:after="40"/>
              <w:jc w:val="center"/>
              <w:rPr>
                <w:rFonts w:ascii="Calibri" w:hAnsi="Calibri" w:cs="Segoe UI"/>
                <w:b/>
                <w:sz w:val="22"/>
                <w:szCs w:val="22"/>
              </w:rPr>
            </w:pPr>
            <w:r w:rsidRPr="009F4795">
              <w:rPr>
                <w:rFonts w:ascii="Calibri" w:hAnsi="Calibri" w:cs="Segoe UI"/>
                <w:b/>
                <w:sz w:val="22"/>
                <w:szCs w:val="22"/>
              </w:rPr>
              <w:t xml:space="preserve">nr sprawy: </w:t>
            </w:r>
            <w:r w:rsidR="00624008">
              <w:rPr>
                <w:rFonts w:ascii="Calibri" w:hAnsi="Calibri" w:cs="Segoe UI"/>
                <w:b/>
                <w:sz w:val="22"/>
                <w:szCs w:val="22"/>
              </w:rPr>
              <w:t>12</w:t>
            </w:r>
            <w:r>
              <w:rPr>
                <w:rFonts w:ascii="Calibri" w:hAnsi="Calibri" w:cs="Segoe UI"/>
                <w:b/>
                <w:sz w:val="22"/>
                <w:szCs w:val="22"/>
              </w:rPr>
              <w:t>/D/20</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0"/>
                <w:u w:val="single"/>
              </w:rPr>
            </w:pPr>
          </w:p>
          <w:p w:rsidR="00CE3489" w:rsidRPr="009F4795" w:rsidRDefault="00CE3489"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Default="004A345C"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Pr="009F4795" w:rsidRDefault="00CE3489" w:rsidP="00EA0C8C">
            <w:pPr>
              <w:pStyle w:val="Tekstpodstawowy"/>
              <w:spacing w:after="40"/>
              <w:jc w:val="left"/>
              <w:rPr>
                <w:rFonts w:ascii="Calibri" w:hAnsi="Calibri" w:cs="Segoe UI"/>
                <w:sz w:val="20"/>
                <w:u w:val="single"/>
              </w:rPr>
            </w:pPr>
          </w:p>
        </w:tc>
        <w:tc>
          <w:tcPr>
            <w:tcW w:w="3799" w:type="dxa"/>
            <w:vAlign w:val="center"/>
          </w:tcPr>
          <w:p w:rsidR="004A345C" w:rsidRPr="009F4795" w:rsidRDefault="004A345C" w:rsidP="00EA0C8C">
            <w:pPr>
              <w:pStyle w:val="Tekstpodstawowy"/>
              <w:spacing w:after="40"/>
              <w:ind w:left="33"/>
              <w:jc w:val="left"/>
              <w:rPr>
                <w:rFonts w:ascii="Calibri" w:hAnsi="Calibri" w:cs="Segoe UI"/>
                <w:sz w:val="20"/>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0"/>
                <w:u w:val="single"/>
              </w:rPr>
            </w:pPr>
          </w:p>
        </w:tc>
        <w:tc>
          <w:tcPr>
            <w:tcW w:w="3799" w:type="dxa"/>
          </w:tcPr>
          <w:p w:rsidR="004A345C" w:rsidRDefault="004A345C" w:rsidP="00EA0C8C">
            <w:pPr>
              <w:pStyle w:val="Tekstpodstawowy"/>
              <w:spacing w:after="40"/>
              <w:jc w:val="center"/>
              <w:rPr>
                <w:rFonts w:ascii="Calibri" w:hAnsi="Calibri" w:cs="Segoe UI"/>
                <w:sz w:val="20"/>
                <w:u w:val="single"/>
              </w:rPr>
            </w:pPr>
          </w:p>
          <w:p w:rsidR="002C352B" w:rsidRDefault="002C352B" w:rsidP="00EA0C8C">
            <w:pPr>
              <w:pStyle w:val="Tekstpodstawowy"/>
              <w:spacing w:after="40"/>
              <w:jc w:val="center"/>
              <w:rPr>
                <w:rFonts w:ascii="Calibri" w:hAnsi="Calibri" w:cs="Segoe UI"/>
                <w:sz w:val="20"/>
                <w:u w:val="single"/>
              </w:rPr>
            </w:pPr>
          </w:p>
          <w:p w:rsidR="002C352B" w:rsidRDefault="002C352B" w:rsidP="00EA0C8C">
            <w:pPr>
              <w:pStyle w:val="Tekstpodstawowy"/>
              <w:spacing w:after="40"/>
              <w:jc w:val="center"/>
              <w:rPr>
                <w:rFonts w:ascii="Calibri" w:hAnsi="Calibri" w:cs="Segoe UI"/>
                <w:sz w:val="20"/>
                <w:u w:val="single"/>
              </w:rPr>
            </w:pPr>
          </w:p>
          <w:p w:rsidR="002C352B" w:rsidRPr="009F4795" w:rsidRDefault="002C352B"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81"/>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3F4A0A">
            <w:pPr>
              <w:spacing w:after="40"/>
              <w:jc w:val="center"/>
              <w:rPr>
                <w:rFonts w:ascii="Calibri" w:hAnsi="Calibri" w:cs="Segoe UI"/>
                <w:sz w:val="16"/>
                <w:szCs w:val="16"/>
              </w:rPr>
            </w:pPr>
            <w:r w:rsidRPr="009F4795">
              <w:rPr>
                <w:rFonts w:ascii="Calibri" w:hAnsi="Calibri" w:cs="Segoe UI"/>
                <w:sz w:val="16"/>
                <w:szCs w:val="16"/>
              </w:rPr>
              <w:t xml:space="preserve">dnia </w:t>
            </w:r>
            <w:r w:rsidR="00D370A2">
              <w:rPr>
                <w:rFonts w:ascii="Calibri" w:hAnsi="Calibri" w:cs="Segoe UI"/>
                <w:sz w:val="16"/>
                <w:szCs w:val="16"/>
              </w:rPr>
              <w:t>5</w:t>
            </w:r>
            <w:r w:rsidR="005A675E">
              <w:rPr>
                <w:rFonts w:ascii="Calibri" w:hAnsi="Calibri" w:cs="Segoe UI"/>
                <w:sz w:val="16"/>
                <w:szCs w:val="16"/>
              </w:rPr>
              <w:t>.</w:t>
            </w:r>
            <w:r w:rsidR="00624008">
              <w:rPr>
                <w:rFonts w:ascii="Calibri" w:hAnsi="Calibri" w:cs="Segoe UI"/>
                <w:sz w:val="16"/>
                <w:szCs w:val="16"/>
              </w:rPr>
              <w:t>05</w:t>
            </w:r>
            <w:r w:rsidR="00E13929">
              <w:rPr>
                <w:rFonts w:ascii="Calibri" w:hAnsi="Calibri" w:cs="Segoe UI"/>
                <w:sz w:val="16"/>
                <w:szCs w:val="16"/>
              </w:rPr>
              <w:t>.</w:t>
            </w:r>
            <w:r w:rsidR="00183E94">
              <w:rPr>
                <w:rFonts w:ascii="Calibri" w:hAnsi="Calibri" w:cs="Segoe UI"/>
                <w:sz w:val="16"/>
                <w:szCs w:val="16"/>
              </w:rPr>
              <w:t>2020</w:t>
            </w:r>
            <w:r w:rsidRPr="009F4795">
              <w:rPr>
                <w:rFonts w:ascii="Calibri" w:hAnsi="Calibri" w:cs="Segoe UI"/>
                <w:sz w:val="16"/>
                <w:szCs w:val="16"/>
              </w:rPr>
              <w:t xml:space="preserve"> r.</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lastRenderedPageBreak/>
        <w:t>Nazwa oraz adres Zamawiającego.</w:t>
      </w:r>
    </w:p>
    <w:p w:rsidR="004A345C" w:rsidRDefault="004A345C" w:rsidP="004A345C">
      <w:pPr>
        <w:tabs>
          <w:tab w:val="left" w:pos="540"/>
        </w:tabs>
        <w:spacing w:after="40"/>
        <w:rPr>
          <w:rFonts w:ascii="Calibri" w:hAnsi="Calibri" w:cs="Segoe UI"/>
          <w:sz w:val="20"/>
          <w:szCs w:val="20"/>
        </w:rPr>
      </w:pP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Pr>
          <w:rFonts w:ascii="Calibri" w:hAnsi="Calibri" w:cs="Segoe UI"/>
          <w:sz w:val="20"/>
          <w:szCs w:val="20"/>
          <w:vertAlign w:val="superscript"/>
        </w:rPr>
        <w:t>35</w:t>
      </w:r>
      <w:r w:rsidRPr="009F4795">
        <w:rPr>
          <w:rFonts w:ascii="Calibri" w:hAnsi="Calibri" w:cs="Segoe UI"/>
          <w:sz w:val="20"/>
          <w:szCs w:val="20"/>
        </w:rPr>
        <w:t xml:space="preserve"> od poniedziałku do piątku.</w:t>
      </w:r>
    </w:p>
    <w:p w:rsidR="004A345C" w:rsidRPr="009F4795" w:rsidRDefault="004A345C" w:rsidP="004A345C">
      <w:pPr>
        <w:tabs>
          <w:tab w:val="left" w:pos="540"/>
        </w:tabs>
        <w:spacing w:after="40"/>
        <w:jc w:val="both"/>
        <w:rPr>
          <w:rFonts w:ascii="Calibri" w:hAnsi="Calibri" w:cs="Segoe UI"/>
          <w:sz w:val="20"/>
          <w:szCs w:val="20"/>
        </w:rPr>
      </w:pP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8"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rsidR="004A345C" w:rsidRPr="009F4795" w:rsidRDefault="004A345C" w:rsidP="004A345C">
      <w:pPr>
        <w:pStyle w:val="pkt"/>
        <w:spacing w:before="0" w:after="40"/>
        <w:ind w:left="360"/>
        <w:rPr>
          <w:rFonts w:ascii="Calibri" w:hAnsi="Calibri" w:cs="Segoe UI"/>
          <w:b/>
          <w:i/>
          <w:sz w:val="20"/>
        </w:rPr>
      </w:pPr>
    </w:p>
    <w:p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rsidR="004A345C" w:rsidRPr="002A77C1" w:rsidRDefault="004A345C" w:rsidP="004A345C">
      <w:pPr>
        <w:pStyle w:val="pkt"/>
        <w:spacing w:before="0" w:after="40"/>
        <w:ind w:left="0" w:firstLine="0"/>
        <w:rPr>
          <w:rFonts w:ascii="Calibri" w:hAnsi="Calibri" w:cs="Segoe UI"/>
          <w:b/>
          <w:sz w:val="20"/>
        </w:rPr>
      </w:pP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rsidR="004A345C" w:rsidRDefault="004A345C" w:rsidP="004A345C">
      <w:pPr>
        <w:pStyle w:val="pkt"/>
        <w:numPr>
          <w:ilvl w:val="0"/>
          <w:numId w:val="4"/>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rsidR="004A345C" w:rsidRDefault="004A345C" w:rsidP="004A345C">
      <w:pPr>
        <w:pStyle w:val="pkt"/>
        <w:spacing w:before="0" w:after="40"/>
        <w:ind w:left="0" w:firstLine="0"/>
        <w:rPr>
          <w:rFonts w:ascii="Calibri" w:hAnsi="Calibri" w:cs="Segoe UI"/>
          <w:sz w:val="20"/>
        </w:rPr>
      </w:pPr>
    </w:p>
    <w:p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rsidR="004A345C" w:rsidRPr="009F4795" w:rsidRDefault="004A345C" w:rsidP="004A345C">
      <w:pPr>
        <w:tabs>
          <w:tab w:val="num" w:pos="480"/>
          <w:tab w:val="left" w:pos="3855"/>
        </w:tabs>
        <w:spacing w:after="40"/>
        <w:jc w:val="both"/>
        <w:rPr>
          <w:rFonts w:ascii="Calibri" w:hAnsi="Calibri" w:cs="Segoe UI"/>
          <w:sz w:val="20"/>
          <w:szCs w:val="20"/>
        </w:rPr>
      </w:pPr>
    </w:p>
    <w:p w:rsidR="002C352B" w:rsidRPr="00AD4BED" w:rsidRDefault="002C352B" w:rsidP="002C352B">
      <w:pPr>
        <w:pStyle w:val="Akapitzlist"/>
        <w:numPr>
          <w:ilvl w:val="0"/>
          <w:numId w:val="3"/>
        </w:numPr>
        <w:rPr>
          <w:rFonts w:asciiTheme="minorHAnsi" w:hAnsiTheme="minorHAnsi" w:cstheme="minorHAnsi"/>
          <w:sz w:val="20"/>
          <w:szCs w:val="20"/>
        </w:rPr>
      </w:pPr>
      <w:r w:rsidRPr="00AD4BED">
        <w:rPr>
          <w:rFonts w:asciiTheme="minorHAnsi" w:hAnsiTheme="minorHAnsi" w:cstheme="minorHAnsi"/>
          <w:sz w:val="20"/>
          <w:szCs w:val="20"/>
        </w:rPr>
        <w:t>Przedmiotem zamówienia jest dostawa opakowań do sterylizacji oraz te</w:t>
      </w:r>
      <w:r w:rsidR="00D370A2" w:rsidRPr="00AD4BED">
        <w:rPr>
          <w:rFonts w:asciiTheme="minorHAnsi" w:hAnsiTheme="minorHAnsi" w:cstheme="minorHAnsi"/>
          <w:sz w:val="20"/>
          <w:szCs w:val="20"/>
        </w:rPr>
        <w:t xml:space="preserve">stów kontrolnych w podziale na </w:t>
      </w:r>
      <w:r w:rsidR="00AD4BED" w:rsidRPr="00AD4BED">
        <w:rPr>
          <w:rFonts w:asciiTheme="minorHAnsi" w:hAnsiTheme="minorHAnsi" w:cstheme="minorHAnsi"/>
          <w:sz w:val="20"/>
          <w:szCs w:val="20"/>
        </w:rPr>
        <w:t>18</w:t>
      </w:r>
      <w:r w:rsidR="00D370A2" w:rsidRPr="00AD4BED">
        <w:rPr>
          <w:rFonts w:asciiTheme="minorHAnsi" w:hAnsiTheme="minorHAnsi" w:cstheme="minorHAnsi"/>
          <w:sz w:val="20"/>
          <w:szCs w:val="20"/>
        </w:rPr>
        <w:t xml:space="preserve"> pakietów</w:t>
      </w:r>
      <w:r w:rsidRPr="00AD4BED">
        <w:rPr>
          <w:rFonts w:asciiTheme="minorHAnsi" w:hAnsiTheme="minorHAnsi" w:cstheme="minorHAnsi"/>
          <w:sz w:val="20"/>
          <w:szCs w:val="20"/>
        </w:rPr>
        <w:t>.</w:t>
      </w:r>
    </w:p>
    <w:p w:rsidR="008E3C44" w:rsidRPr="008E3C44" w:rsidRDefault="004A345C" w:rsidP="002C352B">
      <w:pPr>
        <w:pStyle w:val="Akapitzlist"/>
        <w:numPr>
          <w:ilvl w:val="0"/>
          <w:numId w:val="3"/>
        </w:numPr>
        <w:jc w:val="both"/>
        <w:rPr>
          <w:rFonts w:ascii="Arial" w:hAnsi="Arial" w:cs="Arial"/>
          <w:sz w:val="20"/>
          <w:szCs w:val="20"/>
        </w:rPr>
      </w:pPr>
      <w:r w:rsidRPr="00A67A3C">
        <w:rPr>
          <w:rFonts w:ascii="Calibri" w:hAnsi="Calibri" w:cs="Segoe UI"/>
          <w:sz w:val="20"/>
          <w:szCs w:val="20"/>
        </w:rPr>
        <w:t xml:space="preserve">Szczegółowy opis  przedmiotu zamówienia stanowi </w:t>
      </w:r>
      <w:r w:rsidR="003B20E5" w:rsidRPr="00A67A3C">
        <w:rPr>
          <w:rFonts w:ascii="Calibri" w:hAnsi="Calibri" w:cs="Segoe UI"/>
          <w:b/>
          <w:sz w:val="20"/>
          <w:szCs w:val="20"/>
        </w:rPr>
        <w:t>Załącznik nr 2</w:t>
      </w:r>
      <w:r w:rsidRPr="00A67A3C">
        <w:rPr>
          <w:rFonts w:ascii="Calibri" w:hAnsi="Calibri" w:cs="Segoe UI"/>
          <w:b/>
          <w:sz w:val="20"/>
          <w:szCs w:val="20"/>
        </w:rPr>
        <w:t xml:space="preserve"> </w:t>
      </w:r>
      <w:r w:rsidRPr="00A67A3C">
        <w:rPr>
          <w:rFonts w:ascii="Calibri" w:hAnsi="Calibri" w:cs="Segoe UI"/>
          <w:sz w:val="20"/>
          <w:szCs w:val="20"/>
        </w:rPr>
        <w:t>do SIWZ.</w:t>
      </w:r>
      <w:r w:rsidRPr="00A67A3C">
        <w:rPr>
          <w:rFonts w:ascii="Calibri" w:hAnsi="Calibri"/>
          <w:sz w:val="20"/>
          <w:szCs w:val="20"/>
        </w:rPr>
        <w:t xml:space="preserve"> </w:t>
      </w:r>
    </w:p>
    <w:p w:rsidR="002C352B" w:rsidRPr="008E3C44" w:rsidRDefault="002C352B" w:rsidP="008E3C44">
      <w:pPr>
        <w:pStyle w:val="Akapitzlist"/>
        <w:numPr>
          <w:ilvl w:val="0"/>
          <w:numId w:val="3"/>
        </w:numPr>
        <w:jc w:val="both"/>
        <w:rPr>
          <w:rFonts w:ascii="Arial" w:hAnsi="Arial" w:cs="Arial"/>
          <w:sz w:val="20"/>
          <w:szCs w:val="20"/>
        </w:rPr>
      </w:pPr>
      <w:r w:rsidRPr="008E3C44">
        <w:rPr>
          <w:rFonts w:asciiTheme="minorHAnsi" w:hAnsiTheme="minorHAnsi" w:cstheme="minorHAnsi"/>
          <w:sz w:val="20"/>
          <w:szCs w:val="20"/>
        </w:rPr>
        <w:t xml:space="preserve">Oferowane wyroby winny spełniać wymagania prawne dotyczące dopuszczenia oferowanego przedmiotu zamówienia do obrotu na terenie Polski. </w:t>
      </w:r>
    </w:p>
    <w:p w:rsidR="004A345C" w:rsidRPr="008E3C44" w:rsidRDefault="004A345C" w:rsidP="00A65A01">
      <w:pPr>
        <w:numPr>
          <w:ilvl w:val="0"/>
          <w:numId w:val="3"/>
        </w:numPr>
        <w:tabs>
          <w:tab w:val="clear" w:pos="363"/>
          <w:tab w:val="num" w:pos="426"/>
          <w:tab w:val="left" w:pos="3855"/>
        </w:tabs>
        <w:autoSpaceDE w:val="0"/>
        <w:autoSpaceDN w:val="0"/>
        <w:adjustRightInd w:val="0"/>
        <w:spacing w:after="40"/>
        <w:ind w:left="426" w:hanging="426"/>
        <w:jc w:val="both"/>
        <w:rPr>
          <w:rFonts w:ascii="Calibri" w:hAnsi="Calibri"/>
          <w:sz w:val="20"/>
          <w:szCs w:val="20"/>
        </w:rPr>
      </w:pPr>
      <w:r w:rsidRPr="00A65A01">
        <w:rPr>
          <w:rFonts w:ascii="Calibri" w:hAnsi="Calibri" w:cs="Segoe UI"/>
          <w:sz w:val="20"/>
          <w:szCs w:val="20"/>
        </w:rPr>
        <w:t xml:space="preserve">Wykonawca zobowiązany jest zrealizować zamówienie na zasadach i warunkach opisanych we wzorze umowy stanowiącym </w:t>
      </w:r>
      <w:r w:rsidRPr="00A65A01">
        <w:rPr>
          <w:rFonts w:ascii="Calibri" w:hAnsi="Calibri" w:cs="Segoe UI"/>
          <w:b/>
          <w:sz w:val="20"/>
          <w:szCs w:val="20"/>
        </w:rPr>
        <w:t xml:space="preserve">Załącznik nr </w:t>
      </w:r>
      <w:r w:rsidR="002C2C40" w:rsidRPr="00A65A01">
        <w:rPr>
          <w:rFonts w:ascii="Calibri" w:hAnsi="Calibri" w:cs="Segoe UI"/>
          <w:b/>
          <w:sz w:val="20"/>
          <w:szCs w:val="20"/>
        </w:rPr>
        <w:t xml:space="preserve"> 4</w:t>
      </w:r>
      <w:r w:rsidR="008009F0" w:rsidRPr="00A65A01">
        <w:rPr>
          <w:rFonts w:ascii="Calibri" w:hAnsi="Calibri" w:cs="Segoe UI"/>
          <w:b/>
          <w:sz w:val="20"/>
          <w:szCs w:val="20"/>
        </w:rPr>
        <w:t xml:space="preserve"> </w:t>
      </w:r>
      <w:r w:rsidRPr="00A65A01">
        <w:rPr>
          <w:rFonts w:ascii="Calibri" w:hAnsi="Calibri" w:cs="Segoe UI"/>
          <w:sz w:val="20"/>
          <w:szCs w:val="20"/>
        </w:rPr>
        <w:t>do SIWZ.</w:t>
      </w:r>
    </w:p>
    <w:p w:rsidR="008E3C44" w:rsidRPr="008E3C44" w:rsidRDefault="004A345C" w:rsidP="008E3C44">
      <w:pPr>
        <w:numPr>
          <w:ilvl w:val="0"/>
          <w:numId w:val="3"/>
        </w:numPr>
        <w:tabs>
          <w:tab w:val="clear" w:pos="363"/>
          <w:tab w:val="num" w:pos="426"/>
          <w:tab w:val="left" w:pos="3855"/>
        </w:tabs>
        <w:autoSpaceDE w:val="0"/>
        <w:autoSpaceDN w:val="0"/>
        <w:adjustRightInd w:val="0"/>
        <w:spacing w:after="40"/>
        <w:ind w:left="426" w:hanging="426"/>
        <w:jc w:val="both"/>
        <w:rPr>
          <w:rFonts w:ascii="Calibri" w:hAnsi="Calibri"/>
          <w:sz w:val="20"/>
          <w:szCs w:val="20"/>
        </w:rPr>
      </w:pPr>
      <w:r w:rsidRPr="008E3C44">
        <w:rPr>
          <w:rFonts w:ascii="Calibri" w:hAnsi="Calibri" w:cs="Segoe UI"/>
          <w:sz w:val="20"/>
          <w:szCs w:val="20"/>
        </w:rPr>
        <w:t xml:space="preserve">Wspólny Słownik Zamówień CPV: </w:t>
      </w:r>
    </w:p>
    <w:p w:rsidR="008E3C44" w:rsidRPr="00C2481F" w:rsidRDefault="008E3C44" w:rsidP="008E3C44">
      <w:pPr>
        <w:pStyle w:val="Tekstpodstawowy2"/>
        <w:spacing w:line="240" w:lineRule="auto"/>
        <w:ind w:left="357"/>
        <w:jc w:val="both"/>
        <w:rPr>
          <w:rFonts w:asciiTheme="minorHAnsi" w:hAnsiTheme="minorHAnsi" w:cstheme="minorHAnsi"/>
          <w:b/>
          <w:bCs/>
          <w:sz w:val="20"/>
          <w:lang w:val="x-none"/>
        </w:rPr>
      </w:pPr>
      <w:r w:rsidRPr="00C2481F">
        <w:rPr>
          <w:rFonts w:asciiTheme="minorHAnsi" w:hAnsiTheme="minorHAnsi" w:cstheme="minorHAnsi"/>
          <w:b/>
          <w:bCs/>
          <w:sz w:val="20"/>
          <w:lang w:val="x-none"/>
        </w:rPr>
        <w:t xml:space="preserve">33141121-4 szwy chirurgiczne, </w:t>
      </w:r>
    </w:p>
    <w:p w:rsidR="008E3C44" w:rsidRPr="008E3C44" w:rsidRDefault="008E3C44" w:rsidP="008E3C44">
      <w:pPr>
        <w:pStyle w:val="Tekstpodstawowy2"/>
        <w:spacing w:line="240" w:lineRule="auto"/>
        <w:ind w:left="357"/>
        <w:jc w:val="both"/>
        <w:rPr>
          <w:rFonts w:asciiTheme="minorHAnsi" w:hAnsiTheme="minorHAnsi" w:cstheme="minorHAnsi"/>
          <w:bCs/>
          <w:sz w:val="20"/>
          <w:lang w:val="x-none"/>
        </w:rPr>
      </w:pPr>
      <w:r w:rsidRPr="008E3C44">
        <w:rPr>
          <w:rFonts w:asciiTheme="minorHAnsi" w:hAnsiTheme="minorHAnsi" w:cstheme="minorHAnsi"/>
          <w:b/>
          <w:bCs/>
          <w:sz w:val="20"/>
          <w:szCs w:val="20"/>
          <w:lang w:val="x-none"/>
        </w:rPr>
        <w:t xml:space="preserve">33141128-3 igły do szycia, </w:t>
      </w:r>
    </w:p>
    <w:p w:rsidR="008E3C44" w:rsidRPr="008E3C44" w:rsidRDefault="008E3C44" w:rsidP="008E3C44">
      <w:pPr>
        <w:ind w:left="360"/>
        <w:jc w:val="both"/>
        <w:rPr>
          <w:rFonts w:asciiTheme="minorHAnsi" w:hAnsiTheme="minorHAnsi" w:cstheme="minorHAnsi"/>
          <w:bCs/>
          <w:sz w:val="22"/>
          <w:szCs w:val="22"/>
          <w:lang w:val="x-none"/>
        </w:rPr>
      </w:pPr>
      <w:r w:rsidRPr="008E3C44">
        <w:rPr>
          <w:rFonts w:asciiTheme="minorHAnsi" w:hAnsiTheme="minorHAnsi" w:cstheme="minorHAnsi"/>
          <w:b/>
          <w:bCs/>
          <w:sz w:val="20"/>
          <w:szCs w:val="20"/>
          <w:lang w:val="x-none"/>
        </w:rPr>
        <w:t xml:space="preserve">33141127-6 </w:t>
      </w:r>
      <w:proofErr w:type="spellStart"/>
      <w:r w:rsidRPr="008E3C44">
        <w:rPr>
          <w:rFonts w:asciiTheme="minorHAnsi" w:hAnsiTheme="minorHAnsi" w:cstheme="minorHAnsi"/>
          <w:b/>
          <w:bCs/>
          <w:sz w:val="20"/>
          <w:szCs w:val="20"/>
          <w:lang w:val="x-none"/>
        </w:rPr>
        <w:t>hemostatyki</w:t>
      </w:r>
      <w:proofErr w:type="spellEnd"/>
      <w:r w:rsidRPr="008E3C44">
        <w:rPr>
          <w:rFonts w:asciiTheme="minorHAnsi" w:hAnsiTheme="minorHAnsi" w:cstheme="minorHAnsi"/>
          <w:b/>
          <w:bCs/>
          <w:sz w:val="20"/>
          <w:szCs w:val="20"/>
          <w:lang w:val="x-none"/>
        </w:rPr>
        <w:t xml:space="preserve"> </w:t>
      </w:r>
      <w:proofErr w:type="spellStart"/>
      <w:r w:rsidRPr="008E3C44">
        <w:rPr>
          <w:rFonts w:asciiTheme="minorHAnsi" w:hAnsiTheme="minorHAnsi" w:cstheme="minorHAnsi"/>
          <w:b/>
          <w:bCs/>
          <w:sz w:val="20"/>
          <w:szCs w:val="20"/>
          <w:lang w:val="x-none"/>
        </w:rPr>
        <w:t>wchłanialne</w:t>
      </w:r>
      <w:proofErr w:type="spellEnd"/>
    </w:p>
    <w:p w:rsidR="008050EF" w:rsidRPr="00490FD5" w:rsidRDefault="004A345C" w:rsidP="00490FD5">
      <w:pPr>
        <w:numPr>
          <w:ilvl w:val="0"/>
          <w:numId w:val="3"/>
        </w:numPr>
        <w:tabs>
          <w:tab w:val="clear" w:pos="363"/>
          <w:tab w:val="left" w:pos="3855"/>
        </w:tabs>
        <w:spacing w:after="40"/>
        <w:jc w:val="both"/>
        <w:rPr>
          <w:rFonts w:ascii="Calibri" w:hAnsi="Calibri" w:cs="Segoe UI"/>
          <w:sz w:val="20"/>
          <w:szCs w:val="20"/>
        </w:rPr>
      </w:pPr>
      <w:r w:rsidRPr="00490FD5">
        <w:rPr>
          <w:rFonts w:ascii="Calibri" w:hAnsi="Calibri" w:cs="Segoe UI"/>
          <w:sz w:val="20"/>
          <w:szCs w:val="20"/>
        </w:rPr>
        <w:t xml:space="preserve">Zamawiający </w:t>
      </w:r>
      <w:r w:rsidR="002E264F" w:rsidRPr="00490FD5">
        <w:rPr>
          <w:rFonts w:ascii="Calibri" w:hAnsi="Calibri" w:cs="Segoe UI"/>
          <w:b/>
          <w:sz w:val="20"/>
          <w:szCs w:val="20"/>
        </w:rPr>
        <w:t>dopuszcza</w:t>
      </w:r>
      <w:r w:rsidR="00471B6C">
        <w:rPr>
          <w:rFonts w:ascii="Calibri" w:hAnsi="Calibri" w:cs="Segoe UI"/>
          <w:sz w:val="20"/>
          <w:szCs w:val="20"/>
        </w:rPr>
        <w:t xml:space="preserve"> składanie</w:t>
      </w:r>
      <w:r w:rsidRPr="00490FD5">
        <w:rPr>
          <w:rFonts w:ascii="Calibri" w:hAnsi="Calibri" w:cs="Segoe UI"/>
          <w:sz w:val="20"/>
          <w:szCs w:val="20"/>
        </w:rPr>
        <w:t xml:space="preserve"> ofert częściowych.</w:t>
      </w:r>
      <w:r w:rsidR="00A67A3C" w:rsidRPr="00490FD5">
        <w:rPr>
          <w:rFonts w:ascii="Arial" w:hAnsi="Arial" w:cs="Arial"/>
          <w:sz w:val="20"/>
          <w:szCs w:val="20"/>
        </w:rPr>
        <w:t xml:space="preserve"> </w:t>
      </w:r>
    </w:p>
    <w:p w:rsidR="004A345C" w:rsidRPr="005D6533" w:rsidRDefault="004A345C" w:rsidP="005D6533">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5D6533">
        <w:rPr>
          <w:rFonts w:ascii="Calibri" w:hAnsi="Calibri" w:cs="Segoe UI"/>
          <w:sz w:val="20"/>
          <w:szCs w:val="20"/>
        </w:rPr>
        <w:t xml:space="preserve">Zamawiający </w:t>
      </w:r>
      <w:r w:rsidRPr="005D6533">
        <w:rPr>
          <w:rFonts w:ascii="Calibri" w:hAnsi="Calibri" w:cs="Segoe UI"/>
          <w:b/>
          <w:sz w:val="20"/>
          <w:szCs w:val="20"/>
        </w:rPr>
        <w:t xml:space="preserve">nie dopuszcza  </w:t>
      </w:r>
      <w:r w:rsidRPr="005D6533">
        <w:rPr>
          <w:rFonts w:ascii="Calibri" w:hAnsi="Calibri" w:cs="Segoe UI"/>
          <w:sz w:val="20"/>
          <w:szCs w:val="20"/>
        </w:rPr>
        <w:t>możliwości składania ofert wariantowych.</w:t>
      </w:r>
    </w:p>
    <w:p w:rsidR="004A345C" w:rsidRP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 xml:space="preserve">możliwości </w:t>
      </w:r>
      <w:r w:rsidR="00A32800">
        <w:rPr>
          <w:rFonts w:ascii="Calibri" w:hAnsi="Calibri" w:cs="Segoe UI"/>
          <w:sz w:val="20"/>
          <w:szCs w:val="20"/>
        </w:rPr>
        <w:t>udzielenia</w:t>
      </w:r>
      <w:r w:rsidRPr="00FB05DF">
        <w:rPr>
          <w:rFonts w:ascii="Calibri" w:hAnsi="Calibri" w:cs="Segoe UI"/>
          <w:sz w:val="20"/>
          <w:szCs w:val="20"/>
        </w:rPr>
        <w:t xml:space="preserv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p>
    <w:p w:rsidR="004A345C" w:rsidRDefault="004A345C" w:rsidP="009731D6">
      <w:pPr>
        <w:tabs>
          <w:tab w:val="left" w:pos="3855"/>
        </w:tabs>
        <w:spacing w:after="40"/>
        <w:jc w:val="both"/>
        <w:rPr>
          <w:rFonts w:ascii="Calibri" w:hAnsi="Calibri"/>
          <w:color w:val="000000"/>
          <w:sz w:val="20"/>
          <w:szCs w:val="20"/>
        </w:rPr>
      </w:pPr>
    </w:p>
    <w:p w:rsidR="00B002B0" w:rsidRDefault="00B002B0" w:rsidP="009731D6">
      <w:pPr>
        <w:tabs>
          <w:tab w:val="left" w:pos="3855"/>
        </w:tabs>
        <w:spacing w:after="40"/>
        <w:jc w:val="both"/>
        <w:rPr>
          <w:rFonts w:ascii="Calibri" w:hAnsi="Calibri"/>
          <w:color w:val="000000"/>
          <w:sz w:val="20"/>
          <w:szCs w:val="20"/>
        </w:rPr>
      </w:pPr>
    </w:p>
    <w:p w:rsidR="00B002B0" w:rsidRDefault="00B002B0" w:rsidP="009731D6">
      <w:pPr>
        <w:tabs>
          <w:tab w:val="left" w:pos="3855"/>
        </w:tabs>
        <w:spacing w:after="40"/>
        <w:jc w:val="both"/>
        <w:rPr>
          <w:rFonts w:ascii="Calibri" w:hAnsi="Calibri"/>
          <w:color w:val="000000"/>
          <w:sz w:val="20"/>
          <w:szCs w:val="20"/>
        </w:rPr>
      </w:pPr>
    </w:p>
    <w:p w:rsidR="004A345C" w:rsidRPr="00A34889" w:rsidRDefault="004A345C" w:rsidP="004A345C">
      <w:pPr>
        <w:pStyle w:val="Nagwek1"/>
        <w:spacing w:before="0" w:after="40"/>
        <w:jc w:val="both"/>
        <w:rPr>
          <w:rFonts w:ascii="Calibri" w:hAnsi="Calibri" w:cs="Segoe UI"/>
          <w:sz w:val="20"/>
          <w:szCs w:val="20"/>
        </w:rPr>
      </w:pPr>
      <w:r>
        <w:rPr>
          <w:rFonts w:ascii="Calibri" w:hAnsi="Calibri"/>
          <w:sz w:val="20"/>
        </w:rPr>
        <w:lastRenderedPageBreak/>
        <w:t>IV.</w:t>
      </w:r>
      <w:r>
        <w:rPr>
          <w:rFonts w:ascii="Calibri" w:hAnsi="Calibri"/>
          <w:sz w:val="20"/>
        </w:rPr>
        <w:tab/>
        <w:t xml:space="preserve"> </w:t>
      </w:r>
      <w:r w:rsidRPr="009F4795">
        <w:rPr>
          <w:rFonts w:ascii="Calibri" w:hAnsi="Calibri" w:cs="Segoe UI"/>
          <w:sz w:val="20"/>
          <w:szCs w:val="20"/>
        </w:rPr>
        <w:t>Termin wykonania zamówienia.</w:t>
      </w:r>
    </w:p>
    <w:p w:rsidR="004A345C" w:rsidRDefault="004A345C" w:rsidP="004A345C">
      <w:pPr>
        <w:pStyle w:val="arimr"/>
        <w:widowControl/>
        <w:suppressAutoHyphens/>
        <w:snapToGrid/>
        <w:spacing w:after="40" w:line="240" w:lineRule="auto"/>
        <w:jc w:val="both"/>
        <w:rPr>
          <w:rFonts w:ascii="Calibri" w:hAnsi="Calibri"/>
          <w:sz w:val="20"/>
          <w:lang w:val="pl-PL"/>
        </w:rPr>
      </w:pPr>
    </w:p>
    <w:p w:rsidR="004A345C" w:rsidRDefault="004A345C" w:rsidP="004A345C">
      <w:pPr>
        <w:pStyle w:val="arimr"/>
        <w:widowControl/>
        <w:suppressAutoHyphens/>
        <w:snapToGrid/>
        <w:spacing w:after="40" w:line="240" w:lineRule="auto"/>
        <w:jc w:val="both"/>
        <w:rPr>
          <w:rFonts w:ascii="Calibri" w:hAnsi="Calibri"/>
          <w:sz w:val="20"/>
          <w:lang w:val="pl-PL"/>
        </w:rPr>
      </w:pPr>
      <w:r>
        <w:rPr>
          <w:rFonts w:ascii="Calibri" w:hAnsi="Calibri"/>
          <w:sz w:val="20"/>
          <w:lang w:val="pl-PL"/>
        </w:rPr>
        <w:t>Zamawiający wymaga realizacji zamówienia w t</w:t>
      </w:r>
      <w:r w:rsidRPr="00E71BF4">
        <w:rPr>
          <w:rFonts w:ascii="Calibri" w:hAnsi="Calibri"/>
          <w:sz w:val="20"/>
          <w:lang w:val="pl-PL"/>
        </w:rPr>
        <w:t>ermin</w:t>
      </w:r>
      <w:r>
        <w:rPr>
          <w:rFonts w:ascii="Calibri" w:hAnsi="Calibri"/>
          <w:sz w:val="20"/>
          <w:lang w:val="pl-PL"/>
        </w:rPr>
        <w:t xml:space="preserve">ie </w:t>
      </w:r>
      <w:r w:rsidR="00490FD5" w:rsidRPr="00183E94">
        <w:rPr>
          <w:rFonts w:ascii="Calibri" w:hAnsi="Calibri"/>
          <w:b/>
          <w:sz w:val="20"/>
          <w:lang w:val="pl-PL"/>
        </w:rPr>
        <w:t>12 miesięcy</w:t>
      </w:r>
      <w:r w:rsidRPr="00183E94">
        <w:rPr>
          <w:rFonts w:ascii="Calibri" w:hAnsi="Calibri"/>
          <w:b/>
          <w:sz w:val="20"/>
          <w:lang w:val="pl-PL"/>
        </w:rPr>
        <w:t xml:space="preserve"> </w:t>
      </w:r>
      <w:r>
        <w:rPr>
          <w:rFonts w:ascii="Calibri" w:hAnsi="Calibri"/>
          <w:sz w:val="20"/>
          <w:lang w:val="pl-PL"/>
        </w:rPr>
        <w:t>licząc od daty podpisania umowy.</w:t>
      </w:r>
    </w:p>
    <w:p w:rsidR="00316D48" w:rsidRPr="00E71BF4" w:rsidRDefault="00316D48" w:rsidP="004A345C">
      <w:pPr>
        <w:pStyle w:val="arimr"/>
        <w:widowControl/>
        <w:suppressAutoHyphens/>
        <w:snapToGrid/>
        <w:spacing w:after="40" w:line="240" w:lineRule="auto"/>
        <w:jc w:val="both"/>
        <w:rPr>
          <w:rFonts w:ascii="Calibri" w:hAnsi="Calibri"/>
          <w:sz w:val="20"/>
          <w:lang w:val="pl-PL"/>
        </w:rPr>
      </w:pPr>
    </w:p>
    <w:p w:rsidR="004A345C" w:rsidRPr="009F4795" w:rsidRDefault="004A345C" w:rsidP="004A345C">
      <w:pPr>
        <w:pStyle w:val="pkt"/>
        <w:spacing w:before="0" w:after="40"/>
        <w:ind w:left="0" w:firstLine="0"/>
        <w:rPr>
          <w:rFonts w:ascii="Calibri" w:hAnsi="Calibri" w:cs="Segoe UI"/>
          <w:b/>
          <w:sz w:val="20"/>
        </w:rPr>
      </w:pPr>
      <w:r>
        <w:rPr>
          <w:rFonts w:ascii="Calibri" w:hAnsi="Calibri" w:cs="Segoe UI"/>
          <w:b/>
          <w:sz w:val="20"/>
        </w:rPr>
        <w:t xml:space="preserve">V. </w:t>
      </w:r>
      <w:r>
        <w:rPr>
          <w:rFonts w:ascii="Calibri" w:hAnsi="Calibri" w:cs="Segoe UI"/>
          <w:b/>
          <w:sz w:val="20"/>
        </w:rPr>
        <w:tab/>
      </w:r>
      <w:r w:rsidRPr="009F4795">
        <w:rPr>
          <w:rFonts w:ascii="Calibri" w:hAnsi="Calibri" w:cs="Segoe UI"/>
          <w:b/>
          <w:sz w:val="20"/>
        </w:rPr>
        <w:t>Warunki udziału w postępowaniu.</w:t>
      </w:r>
    </w:p>
    <w:p w:rsidR="004A345C" w:rsidRPr="007A4E10" w:rsidRDefault="004A345C" w:rsidP="0044433D">
      <w:pPr>
        <w:numPr>
          <w:ilvl w:val="3"/>
          <w:numId w:val="5"/>
        </w:numPr>
        <w:tabs>
          <w:tab w:val="clear" w:pos="2880"/>
        </w:tabs>
        <w:spacing w:after="40"/>
        <w:ind w:left="426" w:hanging="426"/>
        <w:jc w:val="both"/>
        <w:rPr>
          <w:rFonts w:ascii="Calibri" w:hAnsi="Calibri" w:cs="Segoe UI"/>
          <w:sz w:val="20"/>
          <w:szCs w:val="20"/>
        </w:rPr>
      </w:pPr>
      <w:r w:rsidRPr="007A4E10">
        <w:rPr>
          <w:rFonts w:ascii="Calibri" w:hAnsi="Calibri" w:cs="Segoe UI"/>
          <w:sz w:val="20"/>
          <w:szCs w:val="20"/>
        </w:rPr>
        <w:t xml:space="preserve">O udzielenie zamówienia mogą ubiegać się Wykonawcy, którzy: </w:t>
      </w:r>
    </w:p>
    <w:p w:rsidR="00B77FEB" w:rsidRPr="00B002B0" w:rsidRDefault="00B77FEB" w:rsidP="0044433D">
      <w:pPr>
        <w:pStyle w:val="Tekstpodstawowy"/>
        <w:numPr>
          <w:ilvl w:val="0"/>
          <w:numId w:val="39"/>
        </w:numPr>
        <w:ind w:left="851" w:hanging="425"/>
        <w:rPr>
          <w:rFonts w:asciiTheme="minorHAnsi" w:hAnsiTheme="minorHAnsi" w:cstheme="minorHAnsi"/>
          <w:b w:val="0"/>
          <w:sz w:val="20"/>
          <w:szCs w:val="22"/>
          <w:u w:val="single"/>
        </w:rPr>
      </w:pPr>
      <w:r w:rsidRPr="00B002B0">
        <w:rPr>
          <w:rFonts w:asciiTheme="minorHAnsi" w:hAnsiTheme="minorHAnsi" w:cstheme="minorHAnsi"/>
          <w:b w:val="0"/>
          <w:sz w:val="20"/>
          <w:szCs w:val="22"/>
        </w:rPr>
        <w:t>Nie podlegają wykluczeniu z art. 24. ust.1</w:t>
      </w:r>
    </w:p>
    <w:p w:rsidR="00B77FEB" w:rsidRPr="00B002B0" w:rsidRDefault="00B77FEB" w:rsidP="00B77FEB">
      <w:pPr>
        <w:pStyle w:val="Default"/>
        <w:ind w:left="426"/>
        <w:rPr>
          <w:rFonts w:asciiTheme="minorHAnsi" w:hAnsiTheme="minorHAnsi" w:cstheme="minorHAnsi"/>
          <w:sz w:val="20"/>
          <w:szCs w:val="22"/>
        </w:rPr>
      </w:pPr>
      <w:r w:rsidRPr="00B002B0">
        <w:rPr>
          <w:rFonts w:asciiTheme="minorHAnsi" w:hAnsiTheme="minorHAnsi" w:cstheme="minorHAnsi"/>
          <w:sz w:val="20"/>
          <w:szCs w:val="22"/>
        </w:rPr>
        <w:t>Zamawiający, najpierw dokona oceny ofert, a następnie zbada, czy Wykonawca, którego oferta została oceniona jako najkorzystniejsza, nie podlega wykluczeniu oraz spełnia warunki udziału  w postępowaniu. /art. 24aa./</w:t>
      </w:r>
    </w:p>
    <w:p w:rsidR="00B77FEB" w:rsidRPr="00B002B0" w:rsidRDefault="00B77FEB" w:rsidP="00B77FEB">
      <w:pPr>
        <w:tabs>
          <w:tab w:val="left" w:pos="396"/>
          <w:tab w:val="left" w:pos="680"/>
          <w:tab w:val="left" w:pos="793"/>
          <w:tab w:val="left" w:pos="2154"/>
          <w:tab w:val="left" w:pos="2381"/>
          <w:tab w:val="left" w:pos="3742"/>
          <w:tab w:val="left" w:pos="4082"/>
        </w:tabs>
        <w:ind w:left="426"/>
        <w:jc w:val="both"/>
        <w:rPr>
          <w:rFonts w:asciiTheme="minorHAnsi" w:hAnsiTheme="minorHAnsi" w:cstheme="minorHAnsi"/>
          <w:color w:val="000000"/>
          <w:sz w:val="20"/>
          <w:szCs w:val="22"/>
        </w:rPr>
      </w:pPr>
      <w:r w:rsidRPr="00B002B0">
        <w:rPr>
          <w:rFonts w:asciiTheme="minorHAnsi" w:hAnsiTheme="minorHAnsi" w:cstheme="minorHAnsi"/>
          <w:color w:val="000000"/>
          <w:sz w:val="20"/>
          <w:szCs w:val="22"/>
        </w:rPr>
        <w:t xml:space="preserve">Jeżeli Wykonawca, o którym mowa powyżej, będzie uchylał się od zawarcia umowy Zamawiający zbada, czy nie podlega wykluczeniu oraz czy spełnia warunki udziału </w:t>
      </w:r>
      <w:r w:rsidRPr="00B002B0">
        <w:rPr>
          <w:rFonts w:asciiTheme="minorHAnsi" w:hAnsiTheme="minorHAnsi" w:cstheme="minorHAnsi"/>
          <w:color w:val="000000"/>
          <w:sz w:val="20"/>
          <w:szCs w:val="22"/>
        </w:rPr>
        <w:br/>
        <w:t>w postępowaniu Wykonawca, który złożył ofertę najwyżej ocenioną spośród pozostałych ofert.</w:t>
      </w:r>
    </w:p>
    <w:p w:rsidR="002E264F" w:rsidRPr="002E264F" w:rsidRDefault="002E264F" w:rsidP="00AC58F7">
      <w:pPr>
        <w:tabs>
          <w:tab w:val="left" w:pos="851"/>
        </w:tabs>
        <w:spacing w:after="40"/>
        <w:jc w:val="both"/>
        <w:rPr>
          <w:rFonts w:ascii="Calibri" w:hAnsi="Calibri" w:cs="Segoe UI"/>
          <w:sz w:val="20"/>
          <w:szCs w:val="20"/>
        </w:rPr>
      </w:pPr>
    </w:p>
    <w:p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rsidR="004A345C" w:rsidRPr="00EE618C" w:rsidRDefault="00EE618C" w:rsidP="0044433D">
      <w:pPr>
        <w:pStyle w:val="Akapitzlist"/>
        <w:numPr>
          <w:ilvl w:val="0"/>
          <w:numId w:val="6"/>
        </w:numPr>
        <w:tabs>
          <w:tab w:val="left" w:pos="3855"/>
        </w:tabs>
        <w:spacing w:after="40"/>
        <w:jc w:val="both"/>
        <w:rPr>
          <w:rFonts w:ascii="Calibri" w:hAnsi="Calibri" w:cs="Segoe UI"/>
          <w:sz w:val="20"/>
          <w:szCs w:val="20"/>
        </w:rPr>
      </w:pPr>
      <w:r w:rsidRPr="00EE618C">
        <w:rPr>
          <w:rFonts w:ascii="Calibri" w:hAnsi="Calibri"/>
          <w:color w:val="000000"/>
          <w:sz w:val="20"/>
          <w:szCs w:val="20"/>
        </w:rPr>
        <w:t xml:space="preserve">Do oferty każdy wykonawca musi dołączyć aktualne na dzień składania ofert oświadczenie w zakresie wskazanym w załączniku nr 3 do SIWZ Informacje zawarte w oświadczeniu będą stanowić wstępne potwierdzenie, że wykonawca </w:t>
      </w:r>
      <w:r w:rsidRPr="00EE618C">
        <w:rPr>
          <w:rFonts w:ascii="Calibri" w:hAnsi="Calibri"/>
          <w:bCs/>
          <w:color w:val="000000"/>
          <w:sz w:val="20"/>
          <w:szCs w:val="20"/>
        </w:rPr>
        <w:t>nie podlega wykluczeniu.</w:t>
      </w:r>
    </w:p>
    <w:p w:rsidR="00EE618C" w:rsidRPr="00D54CB9" w:rsidRDefault="00EE618C" w:rsidP="0044433D">
      <w:pPr>
        <w:numPr>
          <w:ilvl w:val="0"/>
          <w:numId w:val="6"/>
        </w:numPr>
        <w:spacing w:after="40"/>
        <w:jc w:val="both"/>
        <w:rPr>
          <w:rFonts w:ascii="Calibri" w:hAnsi="Calibri" w:cs="Segoe UI"/>
          <w:sz w:val="20"/>
          <w:szCs w:val="20"/>
        </w:rPr>
      </w:pPr>
      <w:r w:rsidRPr="00D54CB9">
        <w:rPr>
          <w:rFonts w:ascii="Calibri" w:hAnsi="Calibri"/>
          <w:color w:val="000000"/>
          <w:sz w:val="20"/>
          <w:szCs w:val="20"/>
        </w:rPr>
        <w:t>W przypadku wspólnego ubiegania się o zamówienie przez wykonawców oświadczenie</w:t>
      </w:r>
      <w:r w:rsidR="009731D6">
        <w:rPr>
          <w:rFonts w:ascii="Calibri" w:hAnsi="Calibri"/>
          <w:color w:val="000000"/>
          <w:sz w:val="20"/>
          <w:szCs w:val="20"/>
        </w:rPr>
        <w:t>,</w:t>
      </w:r>
      <w:r w:rsidRPr="00D54CB9">
        <w:rPr>
          <w:rFonts w:ascii="Calibri" w:hAnsi="Calibri"/>
          <w:color w:val="000000"/>
          <w:sz w:val="20"/>
          <w:szCs w:val="20"/>
        </w:rPr>
        <w:t xml:space="preserve"> o którym mowa w rozdz. VI. 1 niniejszej SIWZ składa każdy z wykonawców wspólnie ubiegających się o zamówienie. Oświadczenie t</w:t>
      </w:r>
      <w:r w:rsidR="009731D6">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rsidR="00677E25" w:rsidRDefault="00677E25" w:rsidP="0044433D">
      <w:pPr>
        <w:numPr>
          <w:ilvl w:val="0"/>
          <w:numId w:val="6"/>
        </w:numPr>
        <w:tabs>
          <w:tab w:val="num" w:pos="426"/>
        </w:tabs>
        <w:spacing w:after="40"/>
        <w:jc w:val="both"/>
        <w:rPr>
          <w:rFonts w:ascii="Calibri" w:hAnsi="Calibri" w:cs="Segoe UI"/>
          <w:sz w:val="20"/>
          <w:szCs w:val="20"/>
        </w:rPr>
      </w:pPr>
      <w:r w:rsidRPr="00D54CB9">
        <w:rPr>
          <w:rFonts w:ascii="Calibri" w:hAnsi="Calibri"/>
          <w:sz w:val="20"/>
          <w:szCs w:val="20"/>
        </w:rPr>
        <w:t xml:space="preserve">Zamawiający przed udzieleniem zamówienia, </w:t>
      </w:r>
      <w:r w:rsidRPr="008009F0">
        <w:rPr>
          <w:rFonts w:ascii="Calibri" w:hAnsi="Calibri"/>
          <w:b/>
          <w:color w:val="000000" w:themeColor="text1"/>
          <w:sz w:val="20"/>
          <w:szCs w:val="20"/>
        </w:rPr>
        <w:t>wezwie</w:t>
      </w:r>
      <w:r w:rsidRPr="00D54CB9">
        <w:rPr>
          <w:rFonts w:ascii="Calibri" w:hAnsi="Calibri"/>
          <w:sz w:val="20"/>
          <w:szCs w:val="20"/>
        </w:rPr>
        <w:t xml:space="preserve"> wykonawcę, którego oferta została najwyżej oceniona, do złożenia w wyznaczonym</w:t>
      </w:r>
      <w:r w:rsidRPr="00D54CB9">
        <w:rPr>
          <w:rFonts w:ascii="Calibri" w:hAnsi="Calibri"/>
          <w:b/>
          <w:sz w:val="20"/>
          <w:szCs w:val="20"/>
        </w:rPr>
        <w:t xml:space="preserve">, </w:t>
      </w:r>
      <w:r w:rsidRPr="00D54CB9">
        <w:rPr>
          <w:rFonts w:ascii="Calibri" w:hAnsi="Calibri"/>
          <w:sz w:val="20"/>
          <w:szCs w:val="20"/>
        </w:rPr>
        <w:t xml:space="preserve">nie krótszym </w:t>
      </w:r>
      <w:r w:rsidRPr="008009F0">
        <w:rPr>
          <w:rFonts w:ascii="Calibri" w:hAnsi="Calibri"/>
          <w:color w:val="000000" w:themeColor="text1"/>
          <w:sz w:val="20"/>
          <w:szCs w:val="20"/>
        </w:rPr>
        <w:t xml:space="preserve">niż </w:t>
      </w:r>
      <w:r w:rsidRPr="008009F0">
        <w:rPr>
          <w:rFonts w:ascii="Calibri" w:hAnsi="Calibri"/>
          <w:b/>
          <w:color w:val="000000" w:themeColor="text1"/>
          <w:sz w:val="20"/>
          <w:szCs w:val="20"/>
        </w:rPr>
        <w:t xml:space="preserve"> 5 </w:t>
      </w:r>
      <w:r w:rsidRPr="008009F0">
        <w:rPr>
          <w:rFonts w:ascii="Calibri" w:hAnsi="Calibri"/>
          <w:color w:val="000000" w:themeColor="text1"/>
          <w:sz w:val="20"/>
          <w:szCs w:val="20"/>
        </w:rPr>
        <w:t>dni</w:t>
      </w:r>
      <w:r w:rsidRPr="00D54CB9">
        <w:rPr>
          <w:rFonts w:ascii="Calibri" w:hAnsi="Calibri"/>
          <w:sz w:val="20"/>
          <w:szCs w:val="20"/>
        </w:rPr>
        <w:t>, terminie aktualnych na dzień złożenia następujących oświadczeń lub dokumentów</w:t>
      </w:r>
      <w:r w:rsidRPr="00D54CB9">
        <w:rPr>
          <w:rFonts w:ascii="Calibri" w:hAnsi="Calibri" w:cs="Segoe UI"/>
          <w:sz w:val="20"/>
          <w:szCs w:val="20"/>
        </w:rPr>
        <w:t>:</w:t>
      </w:r>
    </w:p>
    <w:p w:rsidR="00567753" w:rsidRPr="00B002B0" w:rsidRDefault="00567753" w:rsidP="00567753">
      <w:pPr>
        <w:spacing w:after="40"/>
        <w:jc w:val="both"/>
        <w:rPr>
          <w:rFonts w:asciiTheme="minorHAnsi" w:hAnsiTheme="minorHAnsi" w:cstheme="minorHAnsi"/>
          <w:sz w:val="22"/>
          <w:szCs w:val="20"/>
        </w:rPr>
      </w:pPr>
    </w:p>
    <w:p w:rsidR="00567753" w:rsidRPr="00B002B0" w:rsidRDefault="00567753" w:rsidP="0044433D">
      <w:pPr>
        <w:pStyle w:val="Akapitzlist"/>
        <w:numPr>
          <w:ilvl w:val="0"/>
          <w:numId w:val="7"/>
        </w:numPr>
        <w:spacing w:line="360" w:lineRule="auto"/>
        <w:ind w:left="1145" w:hanging="357"/>
        <w:rPr>
          <w:rFonts w:asciiTheme="minorHAnsi" w:hAnsiTheme="minorHAnsi" w:cstheme="minorHAnsi"/>
          <w:sz w:val="20"/>
          <w:szCs w:val="18"/>
          <w:lang w:eastAsia="ar-SA"/>
        </w:rPr>
      </w:pPr>
      <w:r w:rsidRPr="00B002B0">
        <w:rPr>
          <w:rFonts w:asciiTheme="minorHAnsi" w:hAnsiTheme="minorHAnsi" w:cstheme="minorHAnsi"/>
          <w:sz w:val="20"/>
          <w:szCs w:val="18"/>
          <w:lang w:eastAsia="ar-SA"/>
        </w:rPr>
        <w:t xml:space="preserve">dokładny opis oferowanego przedmiotu zamówienia, potwierdzający spełnienie parametrów wymaganych przez Zamawiającego w formie prospektów, katalogów producenta, itp. w języku polskim) – w przypadku braku powyższych dokumentów oferta zostanie odrzucona jako niezgodna z treścią specyfikacji istotnych warunków zamówienia (z zastrzeżeniem art. 26 ust.3 PZP). </w:t>
      </w:r>
    </w:p>
    <w:p w:rsidR="005D6533" w:rsidRPr="00B002B0" w:rsidRDefault="00677E25" w:rsidP="0044433D">
      <w:pPr>
        <w:pStyle w:val="Akapitzlist"/>
        <w:numPr>
          <w:ilvl w:val="0"/>
          <w:numId w:val="7"/>
        </w:numPr>
        <w:suppressAutoHyphens/>
        <w:spacing w:line="360" w:lineRule="auto"/>
        <w:ind w:left="1145" w:hanging="357"/>
        <w:rPr>
          <w:rFonts w:asciiTheme="minorHAnsi" w:hAnsiTheme="minorHAnsi" w:cstheme="minorHAnsi"/>
          <w:sz w:val="20"/>
          <w:szCs w:val="18"/>
          <w:lang w:eastAsia="ar-SA"/>
        </w:rPr>
      </w:pPr>
      <w:r w:rsidRPr="00B002B0">
        <w:rPr>
          <w:rFonts w:asciiTheme="minorHAnsi" w:hAnsiTheme="minorHAnsi" w:cstheme="minorHAnsi"/>
          <w:sz w:val="20"/>
          <w:szCs w:val="18"/>
          <w:lang w:eastAsia="ar-SA"/>
        </w:rPr>
        <w:t xml:space="preserve">zgodnie z ustawą z dnia 20.05.2010r. o wyrobach medycznych (Dz. U. Nr 107, poz. 679), </w:t>
      </w:r>
      <w:r w:rsidRPr="00B002B0">
        <w:rPr>
          <w:rFonts w:asciiTheme="minorHAnsi" w:hAnsiTheme="minorHAnsi" w:cstheme="minorHAnsi"/>
          <w:b/>
          <w:sz w:val="20"/>
          <w:szCs w:val="18"/>
          <w:lang w:eastAsia="ar-SA"/>
        </w:rPr>
        <w:t>Zamawiający żąda</w:t>
      </w:r>
      <w:r w:rsidRPr="00B002B0">
        <w:rPr>
          <w:rFonts w:asciiTheme="minorHAnsi" w:hAnsiTheme="minorHAnsi" w:cstheme="minorHAnsi"/>
          <w:sz w:val="20"/>
          <w:szCs w:val="18"/>
          <w:lang w:eastAsia="ar-SA"/>
        </w:rPr>
        <w:t xml:space="preserve"> </w:t>
      </w:r>
      <w:r w:rsidRPr="00B002B0">
        <w:rPr>
          <w:rFonts w:asciiTheme="minorHAnsi" w:hAnsiTheme="minorHAnsi" w:cstheme="minorHAnsi"/>
          <w:b/>
          <w:sz w:val="20"/>
          <w:szCs w:val="18"/>
          <w:lang w:eastAsia="ar-SA"/>
        </w:rPr>
        <w:t>oświadczenia Wykonawcy,</w:t>
      </w:r>
      <w:r w:rsidR="00CC4A54" w:rsidRPr="00B002B0">
        <w:rPr>
          <w:rFonts w:asciiTheme="minorHAnsi" w:hAnsiTheme="minorHAnsi" w:cstheme="minorHAnsi"/>
          <w:sz w:val="20"/>
          <w:szCs w:val="18"/>
          <w:lang w:eastAsia="ar-SA"/>
        </w:rPr>
        <w:t xml:space="preserve"> że posiada</w:t>
      </w:r>
      <w:r w:rsidRPr="00B002B0">
        <w:rPr>
          <w:rFonts w:asciiTheme="minorHAnsi" w:hAnsiTheme="minorHAnsi" w:cstheme="minorHAnsi"/>
          <w:sz w:val="20"/>
          <w:szCs w:val="18"/>
          <w:lang w:eastAsia="ar-SA"/>
        </w:rPr>
        <w:t xml:space="preserve"> aktualne dopuszczenia do obrotu na każdy oferowany produkt (w postaci Deklaracji Zgodności wydanej przez producenta oraz Certyfikatu CE wydanego przez jednostkę</w:t>
      </w:r>
      <w:r w:rsidR="00CC4A54" w:rsidRPr="00B002B0">
        <w:rPr>
          <w:rFonts w:asciiTheme="minorHAnsi" w:hAnsiTheme="minorHAnsi" w:cstheme="minorHAnsi"/>
          <w:sz w:val="20"/>
          <w:szCs w:val="18"/>
          <w:lang w:eastAsia="ar-SA"/>
        </w:rPr>
        <w:t xml:space="preserve"> notyfikacyjną (jeżeli dotyczy)</w:t>
      </w:r>
      <w:r w:rsidR="00E334E8" w:rsidRPr="00B002B0">
        <w:rPr>
          <w:rFonts w:asciiTheme="minorHAnsi" w:hAnsiTheme="minorHAnsi" w:cstheme="minorHAnsi"/>
          <w:sz w:val="20"/>
          <w:szCs w:val="18"/>
          <w:lang w:eastAsia="ar-SA"/>
        </w:rPr>
        <w:t xml:space="preserve"> – zgodnie z zał. Nr 6</w:t>
      </w:r>
      <w:r w:rsidR="00CC4A54" w:rsidRPr="00B002B0">
        <w:rPr>
          <w:rFonts w:asciiTheme="minorHAnsi" w:hAnsiTheme="minorHAnsi" w:cstheme="minorHAnsi"/>
          <w:sz w:val="20"/>
          <w:szCs w:val="18"/>
          <w:lang w:eastAsia="ar-SA"/>
        </w:rPr>
        <w:t xml:space="preserve"> i n</w:t>
      </w:r>
      <w:r w:rsidRPr="00B002B0">
        <w:rPr>
          <w:rFonts w:asciiTheme="minorHAnsi" w:hAnsiTheme="minorHAnsi" w:cstheme="minorHAnsi"/>
          <w:sz w:val="20"/>
          <w:szCs w:val="18"/>
          <w:lang w:eastAsia="ar-SA"/>
        </w:rPr>
        <w:t xml:space="preserve">a żądanie Zamawiającego, Wykonawca </w:t>
      </w:r>
      <w:r w:rsidR="00CC4A54" w:rsidRPr="00B002B0">
        <w:rPr>
          <w:rFonts w:asciiTheme="minorHAnsi" w:hAnsiTheme="minorHAnsi" w:cstheme="minorHAnsi"/>
          <w:sz w:val="20"/>
          <w:szCs w:val="18"/>
          <w:lang w:eastAsia="ar-SA"/>
        </w:rPr>
        <w:t>w każdej chwili udostępni</w:t>
      </w:r>
      <w:r w:rsidRPr="00B002B0">
        <w:rPr>
          <w:rFonts w:asciiTheme="minorHAnsi" w:hAnsiTheme="minorHAnsi" w:cstheme="minorHAnsi"/>
          <w:sz w:val="20"/>
          <w:szCs w:val="18"/>
          <w:lang w:eastAsia="ar-SA"/>
        </w:rPr>
        <w:t xml:space="preserve"> </w:t>
      </w:r>
      <w:r w:rsidR="00CC4A54" w:rsidRPr="00B002B0">
        <w:rPr>
          <w:rFonts w:asciiTheme="minorHAnsi" w:hAnsiTheme="minorHAnsi" w:cstheme="minorHAnsi"/>
          <w:sz w:val="20"/>
          <w:szCs w:val="18"/>
          <w:lang w:eastAsia="ar-SA"/>
        </w:rPr>
        <w:t>w/w dokumenty</w:t>
      </w:r>
      <w:r w:rsidRPr="00B002B0">
        <w:rPr>
          <w:rFonts w:asciiTheme="minorHAnsi" w:hAnsiTheme="minorHAnsi" w:cstheme="minorHAnsi"/>
          <w:sz w:val="20"/>
          <w:szCs w:val="18"/>
          <w:lang w:eastAsia="ar-SA"/>
        </w:rPr>
        <w:t xml:space="preserve"> </w:t>
      </w:r>
      <w:r w:rsidRPr="00B002B0">
        <w:rPr>
          <w:rFonts w:asciiTheme="minorHAnsi" w:hAnsiTheme="minorHAnsi" w:cstheme="minorHAnsi"/>
          <w:sz w:val="20"/>
          <w:szCs w:val="18"/>
          <w:u w:val="single"/>
          <w:lang w:eastAsia="ar-SA"/>
        </w:rPr>
        <w:t>w terminie 3 dni od dnia otrzymania pisemnego wezwania</w:t>
      </w:r>
      <w:r w:rsidR="00135E35" w:rsidRPr="00B002B0">
        <w:rPr>
          <w:rFonts w:asciiTheme="minorHAnsi" w:hAnsiTheme="minorHAnsi" w:cstheme="minorHAnsi"/>
          <w:sz w:val="20"/>
          <w:szCs w:val="18"/>
          <w:u w:val="single"/>
          <w:lang w:eastAsia="ar-SA"/>
        </w:rPr>
        <w:t xml:space="preserve"> – dotyczy wyrobów medycznych</w:t>
      </w:r>
      <w:r w:rsidRPr="00B002B0">
        <w:rPr>
          <w:rFonts w:asciiTheme="minorHAnsi" w:hAnsiTheme="minorHAnsi" w:cstheme="minorHAnsi"/>
          <w:sz w:val="20"/>
          <w:szCs w:val="18"/>
          <w:lang w:eastAsia="ar-SA"/>
        </w:rPr>
        <w:t xml:space="preserve">, </w:t>
      </w:r>
      <w:r w:rsidR="000E2E8E">
        <w:rPr>
          <w:rFonts w:asciiTheme="minorHAnsi" w:hAnsiTheme="minorHAnsi" w:cstheme="minorHAnsi"/>
          <w:sz w:val="20"/>
          <w:szCs w:val="18"/>
          <w:lang w:eastAsia="ar-SA"/>
        </w:rPr>
        <w:t>Zamawiający zastrzega sobie możliwość wezwania Wykonawcy do przedłożenia próbek (do testów kontrolnych, po 1 sztuce).</w:t>
      </w:r>
    </w:p>
    <w:p w:rsidR="0041477C" w:rsidRPr="0041477C" w:rsidRDefault="0041477C" w:rsidP="0041477C">
      <w:pPr>
        <w:suppressAutoHyphens/>
        <w:spacing w:line="360" w:lineRule="auto"/>
        <w:rPr>
          <w:rFonts w:ascii="Arial" w:hAnsi="Arial" w:cs="Arial"/>
          <w:sz w:val="18"/>
          <w:szCs w:val="18"/>
          <w:lang w:eastAsia="ar-SA"/>
        </w:rPr>
      </w:pPr>
    </w:p>
    <w:p w:rsidR="00CC4A54" w:rsidRPr="0041477C" w:rsidRDefault="00CC4A54" w:rsidP="0044433D">
      <w:pPr>
        <w:pStyle w:val="Akapitzlist"/>
        <w:numPr>
          <w:ilvl w:val="0"/>
          <w:numId w:val="6"/>
        </w:numPr>
        <w:tabs>
          <w:tab w:val="num" w:pos="426"/>
        </w:tabs>
        <w:spacing w:after="40"/>
        <w:jc w:val="both"/>
        <w:rPr>
          <w:rFonts w:ascii="Calibri" w:hAnsi="Calibri" w:cs="Segoe UI"/>
          <w:sz w:val="20"/>
          <w:szCs w:val="20"/>
        </w:rPr>
      </w:pPr>
      <w:r w:rsidRPr="0041477C">
        <w:rPr>
          <w:rFonts w:ascii="Calibri" w:hAnsi="Calibri" w:cs="Segoe UI"/>
          <w:sz w:val="20"/>
          <w:szCs w:val="20"/>
        </w:rPr>
        <w:t xml:space="preserve">Wykonawca </w:t>
      </w:r>
      <w:r w:rsidRPr="0041477C">
        <w:rPr>
          <w:rFonts w:ascii="Calibri" w:hAnsi="Calibri"/>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sidR="006C2697" w:rsidRPr="0041477C">
        <w:rPr>
          <w:rFonts w:ascii="Calibri" w:hAnsi="Calibri"/>
          <w:bCs/>
          <w:sz w:val="20"/>
          <w:szCs w:val="20"/>
        </w:rPr>
        <w:t xml:space="preserve"> Wg załącznika nr 5</w:t>
      </w:r>
      <w:r w:rsidR="00A111A2" w:rsidRPr="0041477C">
        <w:rPr>
          <w:rFonts w:ascii="Calibri" w:hAnsi="Calibri"/>
          <w:bCs/>
          <w:sz w:val="20"/>
          <w:szCs w:val="20"/>
        </w:rPr>
        <w:t xml:space="preserve"> oświadczenie składane w oryginale.</w:t>
      </w:r>
    </w:p>
    <w:p w:rsidR="00A111A2" w:rsidRPr="003943E5" w:rsidRDefault="00A111A2" w:rsidP="0044433D">
      <w:pPr>
        <w:pStyle w:val="Akapitzlist"/>
        <w:numPr>
          <w:ilvl w:val="0"/>
          <w:numId w:val="6"/>
        </w:numPr>
        <w:autoSpaceDE w:val="0"/>
        <w:autoSpaceDN w:val="0"/>
        <w:adjustRightInd w:val="0"/>
        <w:rPr>
          <w:rFonts w:asciiTheme="minorHAnsi" w:hAnsiTheme="minorHAnsi" w:cstheme="minorHAnsi"/>
          <w:sz w:val="20"/>
          <w:szCs w:val="20"/>
        </w:rPr>
      </w:pPr>
      <w:r w:rsidRPr="003943E5">
        <w:rPr>
          <w:rFonts w:asciiTheme="minorHAnsi" w:hAnsiTheme="minorHAnsi" w:cstheme="minorHAnsi"/>
          <w:sz w:val="20"/>
          <w:szCs w:val="20"/>
        </w:rPr>
        <w:t>Ważność i forma dokumentów zgodnie z zapisami w Rozporządzeniu Ministra Rozwoju z dnia 26 lipca 2016 r. w sprawie rodzajów dokumentów,</w:t>
      </w:r>
      <w:r w:rsidR="00A32800" w:rsidRPr="003943E5">
        <w:rPr>
          <w:rFonts w:asciiTheme="minorHAnsi" w:hAnsiTheme="minorHAnsi" w:cstheme="minorHAnsi"/>
          <w:sz w:val="20"/>
          <w:szCs w:val="20"/>
        </w:rPr>
        <w:t xml:space="preserve"> jakich może żądać Zamawiający od Wykonawcy w </w:t>
      </w:r>
      <w:r w:rsidRPr="003943E5">
        <w:rPr>
          <w:rFonts w:asciiTheme="minorHAnsi" w:hAnsiTheme="minorHAnsi" w:cstheme="minorHAnsi"/>
          <w:sz w:val="20"/>
          <w:szCs w:val="20"/>
        </w:rPr>
        <w:t>postępowaniu o udzielenie zamówieni</w:t>
      </w:r>
      <w:r w:rsidR="00A32800" w:rsidRPr="003943E5">
        <w:rPr>
          <w:rFonts w:asciiTheme="minorHAnsi" w:hAnsiTheme="minorHAnsi" w:cstheme="minorHAnsi"/>
          <w:sz w:val="20"/>
          <w:szCs w:val="20"/>
        </w:rPr>
        <w:t xml:space="preserve">a (Dz.U. z 2016 r., poz. 1126) </w:t>
      </w:r>
      <w:r w:rsidRPr="003943E5">
        <w:rPr>
          <w:rFonts w:asciiTheme="minorHAnsi" w:hAnsiTheme="minorHAnsi" w:cstheme="minorHAnsi"/>
          <w:sz w:val="20"/>
          <w:szCs w:val="20"/>
        </w:rPr>
        <w:t>oraz zgodnie z zapisami w Rozporządzeniu Ministra Przedsięb</w:t>
      </w:r>
      <w:r w:rsidR="003436F3" w:rsidRPr="003943E5">
        <w:rPr>
          <w:rFonts w:asciiTheme="minorHAnsi" w:hAnsiTheme="minorHAnsi" w:cstheme="minorHAnsi"/>
          <w:sz w:val="20"/>
          <w:szCs w:val="20"/>
        </w:rPr>
        <w:t xml:space="preserve">iorczości i Technologii z dnia </w:t>
      </w:r>
      <w:r w:rsidRPr="003943E5">
        <w:rPr>
          <w:rFonts w:asciiTheme="minorHAnsi" w:hAnsiTheme="minorHAnsi" w:cstheme="minorHAnsi"/>
          <w:sz w:val="20"/>
          <w:szCs w:val="20"/>
        </w:rPr>
        <w:t>16 października 2018 r. (Dz. U. 2018 poz. 1993) zmieniające rozporządzenie w sprawie rodzajów dokumentów, jakich może żądać Zamawiają</w:t>
      </w:r>
      <w:r w:rsidR="003436F3" w:rsidRPr="003943E5">
        <w:rPr>
          <w:rFonts w:asciiTheme="minorHAnsi" w:hAnsiTheme="minorHAnsi" w:cstheme="minorHAnsi"/>
          <w:sz w:val="20"/>
          <w:szCs w:val="20"/>
        </w:rPr>
        <w:t xml:space="preserve">cy od Wykonawcy w postępowaniu </w:t>
      </w:r>
      <w:r w:rsidRPr="003943E5">
        <w:rPr>
          <w:rFonts w:asciiTheme="minorHAnsi" w:hAnsiTheme="minorHAnsi" w:cstheme="minorHAnsi"/>
          <w:sz w:val="20"/>
          <w:szCs w:val="20"/>
        </w:rPr>
        <w:t xml:space="preserve">o udzielenie zamówienia. </w:t>
      </w:r>
    </w:p>
    <w:p w:rsidR="0041477C" w:rsidRPr="003943E5" w:rsidRDefault="0041477C" w:rsidP="0044433D">
      <w:pPr>
        <w:pStyle w:val="NormalnyWeb1"/>
        <w:numPr>
          <w:ilvl w:val="0"/>
          <w:numId w:val="6"/>
        </w:numPr>
        <w:spacing w:after="198" w:line="100" w:lineRule="atLeast"/>
        <w:jc w:val="both"/>
        <w:rPr>
          <w:rFonts w:asciiTheme="minorHAnsi" w:hAnsiTheme="minorHAnsi" w:cstheme="minorHAnsi"/>
          <w:color w:val="auto"/>
          <w:sz w:val="20"/>
          <w:szCs w:val="20"/>
        </w:rPr>
      </w:pPr>
      <w:r w:rsidRPr="003943E5">
        <w:rPr>
          <w:rFonts w:asciiTheme="minorHAnsi" w:eastAsia="Calibri" w:hAnsiTheme="minorHAnsi" w:cstheme="minorHAnsi"/>
          <w:b/>
          <w:color w:val="auto"/>
          <w:sz w:val="20"/>
          <w:szCs w:val="20"/>
          <w:lang w:eastAsia="zh-CN"/>
        </w:rPr>
        <w:t>Dokumenty lub Oświadczenia wymienione w w/w Rozporządzeniu  składane są         w oryginale lub kopii poświadczonej za zgodność z oryginałem</w:t>
      </w:r>
    </w:p>
    <w:p w:rsidR="0041477C" w:rsidRPr="003943E5" w:rsidRDefault="0041477C" w:rsidP="0044433D">
      <w:pPr>
        <w:pStyle w:val="Akapitzlist"/>
        <w:numPr>
          <w:ilvl w:val="0"/>
          <w:numId w:val="6"/>
        </w:numPr>
        <w:tabs>
          <w:tab w:val="left" w:pos="3855"/>
        </w:tabs>
        <w:spacing w:after="40"/>
        <w:jc w:val="both"/>
        <w:rPr>
          <w:rFonts w:ascii="Calibri" w:hAnsi="Calibri" w:cs="Segoe UI"/>
          <w:sz w:val="20"/>
          <w:szCs w:val="20"/>
        </w:rPr>
      </w:pPr>
      <w:r w:rsidRPr="003943E5">
        <w:rPr>
          <w:rFonts w:ascii="Calibri" w:hAnsi="Calibri"/>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41477C" w:rsidRPr="003943E5" w:rsidRDefault="0041477C" w:rsidP="0044433D">
      <w:pPr>
        <w:pStyle w:val="Zwykytekst"/>
        <w:numPr>
          <w:ilvl w:val="0"/>
          <w:numId w:val="6"/>
        </w:numPr>
        <w:tabs>
          <w:tab w:val="left" w:pos="426"/>
        </w:tabs>
        <w:autoSpaceDE w:val="0"/>
        <w:autoSpaceDN w:val="0"/>
        <w:adjustRightInd w:val="0"/>
        <w:jc w:val="both"/>
        <w:outlineLvl w:val="0"/>
        <w:rPr>
          <w:rFonts w:asciiTheme="minorHAnsi" w:eastAsia="TimesNewRoman" w:hAnsiTheme="minorHAnsi"/>
          <w:lang w:val="pl-PL"/>
        </w:rPr>
      </w:pPr>
      <w:r w:rsidRPr="003943E5">
        <w:rPr>
          <w:rFonts w:asciiTheme="minorHAnsi" w:eastAsia="TimesNewRoman" w:hAnsiTheme="minorHAnsi"/>
          <w:lang w:val="pl-PL"/>
        </w:rPr>
        <w:t>Zamawiający w niniejszym postępowaniu prowadzonym w trybie przetargu nieograniczonego, będzie najpierw dokonywał oceny ofert, a następnie zbada, czy wykonawca, którego oferta została oceniona jako najkorzystniejsza, nie podlega wykluczeniu oraz spełnia warunki udziału w postępowaniu.</w:t>
      </w:r>
    </w:p>
    <w:p w:rsidR="00CC4A54" w:rsidRPr="009F4795" w:rsidRDefault="00CC4A54" w:rsidP="00CC4A54">
      <w:pPr>
        <w:tabs>
          <w:tab w:val="left" w:pos="1418"/>
        </w:tabs>
        <w:spacing w:after="40"/>
        <w:ind w:left="360" w:right="92" w:hanging="279"/>
        <w:jc w:val="both"/>
        <w:rPr>
          <w:rFonts w:ascii="Calibri" w:hAnsi="Calibri" w:cs="Segoe UI"/>
          <w:sz w:val="20"/>
          <w:szCs w:val="20"/>
        </w:rPr>
      </w:pPr>
    </w:p>
    <w:p w:rsidR="00CC4A54" w:rsidRPr="00080477" w:rsidRDefault="00CC4A54" w:rsidP="0075607A">
      <w:pPr>
        <w:tabs>
          <w:tab w:val="left" w:pos="567"/>
        </w:tabs>
        <w:spacing w:after="40"/>
        <w:jc w:val="both"/>
        <w:rPr>
          <w:rFonts w:ascii="Calibri" w:hAnsi="Calibri" w:cs="Segoe UI"/>
          <w:b/>
          <w:sz w:val="20"/>
          <w:szCs w:val="20"/>
        </w:rPr>
      </w:pPr>
      <w:r w:rsidRPr="00080477">
        <w:rPr>
          <w:rFonts w:ascii="Calibri" w:hAnsi="Calibri" w:cs="Segoe UI"/>
          <w:b/>
          <w:color w:val="000000"/>
          <w:sz w:val="20"/>
          <w:szCs w:val="20"/>
        </w:rPr>
        <w:t xml:space="preserve">VII. </w:t>
      </w:r>
      <w:r w:rsidR="0075607A">
        <w:rPr>
          <w:rFonts w:ascii="Calibri" w:hAnsi="Calibri" w:cs="Segoe UI"/>
          <w:b/>
          <w:color w:val="000000"/>
          <w:sz w:val="20"/>
          <w:szCs w:val="20"/>
        </w:rPr>
        <w:t xml:space="preserve"> </w:t>
      </w:r>
      <w:r w:rsidRPr="00080477">
        <w:rPr>
          <w:rFonts w:ascii="Calibri" w:hAnsi="Calibri" w:cs="Segoe UI"/>
          <w:b/>
          <w:sz w:val="20"/>
          <w:szCs w:val="20"/>
        </w:rPr>
        <w:t>Informacje o sposobie porozumiewania się Zamawiającego z Wykonawcami oraz przekazywania oświadczeń</w:t>
      </w:r>
      <w:r w:rsidR="00A111A2">
        <w:rPr>
          <w:rFonts w:ascii="Calibri" w:hAnsi="Calibri" w:cs="Segoe UI"/>
          <w:b/>
          <w:sz w:val="20"/>
          <w:szCs w:val="20"/>
        </w:rPr>
        <w:t xml:space="preserve"> i dokumentów</w:t>
      </w:r>
      <w:r w:rsidRPr="00080477">
        <w:rPr>
          <w:rFonts w:ascii="Calibri" w:hAnsi="Calibri" w:cs="Segoe UI"/>
          <w:b/>
          <w:sz w:val="20"/>
          <w:szCs w:val="20"/>
        </w:rPr>
        <w:t>.</w:t>
      </w:r>
    </w:p>
    <w:p w:rsidR="00CC4A54" w:rsidRPr="009F4795" w:rsidRDefault="00CC4A54" w:rsidP="00CC4A54">
      <w:pPr>
        <w:spacing w:after="40"/>
        <w:jc w:val="both"/>
        <w:rPr>
          <w:rFonts w:ascii="Calibri" w:hAnsi="Calibri" w:cs="Segoe UI"/>
          <w:color w:val="000000"/>
          <w:sz w:val="20"/>
          <w:szCs w:val="20"/>
        </w:rPr>
      </w:pPr>
    </w:p>
    <w:p w:rsidR="00CC4A54" w:rsidRPr="009F4795"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w:t>
      </w:r>
      <w:r w:rsidR="00A111A2">
        <w:rPr>
          <w:rFonts w:ascii="Calibri" w:hAnsi="Calibri" w:cs="Segoe UI"/>
          <w:sz w:val="20"/>
          <w:szCs w:val="20"/>
        </w:rPr>
        <w:t xml:space="preserve"> </w:t>
      </w:r>
      <w:r w:rsidRPr="009F4795">
        <w:rPr>
          <w:rFonts w:ascii="Calibri" w:hAnsi="Calibri" w:cs="Segoe UI"/>
          <w:sz w:val="20"/>
          <w:szCs w:val="20"/>
        </w:rPr>
        <w:t xml:space="preserve">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rsidR="00CC4A54" w:rsidRPr="009F4795"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rsidR="00CC4A54" w:rsidRPr="00AA680A"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rsidR="00B00294" w:rsidRPr="003943E5" w:rsidRDefault="00B0029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3943E5">
        <w:rPr>
          <w:rFonts w:ascii="Calibri" w:hAnsi="Calibri" w:cs="Segoe UI"/>
          <w:sz w:val="20"/>
          <w:szCs w:val="20"/>
        </w:rPr>
        <w:t>Zawiadomienia, oświadczenia, wnioski oraz informacje przekazywane przez Wykonawcę drogą elektroniczną winny być kierowane na adres: zamowienia@zozmswlodz.pl.</w:t>
      </w:r>
    </w:p>
    <w:p w:rsidR="00CC4A54" w:rsidRPr="009F4795"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t>Wszelkie zawiadomienia, oświadczenia, wnioski oraz informacje przekazane</w:t>
      </w:r>
      <w:r w:rsidRPr="009F4795">
        <w:rPr>
          <w:rFonts w:ascii="Calibri" w:hAnsi="Calibri" w:cs="Segoe UI"/>
          <w:bCs/>
          <w:sz w:val="20"/>
          <w:szCs w:val="20"/>
        </w:rPr>
        <w:t xml:space="preserve"> w formie elektronicznej </w:t>
      </w:r>
      <w:r w:rsidRPr="009F4795">
        <w:rPr>
          <w:rFonts w:ascii="Calibri" w:hAnsi="Calibri" w:cs="Segoe UI"/>
          <w:sz w:val="20"/>
          <w:szCs w:val="20"/>
        </w:rPr>
        <w:t>wymagają na żądanie każdej ze stron, niezwłocznego potwierdzenia faktu ich otrzymania.</w:t>
      </w:r>
    </w:p>
    <w:p w:rsidR="00CC4A54" w:rsidRPr="009F4795"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rsidR="00CC4A54"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rsidR="00CC4A54" w:rsidRPr="009F4795"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 xml:space="preserve">adania wniosku, o którym mowa </w:t>
      </w:r>
      <w:r w:rsidR="00893119">
        <w:rPr>
          <w:rFonts w:ascii="Calibri" w:hAnsi="Calibri" w:cs="Segoe UI"/>
          <w:sz w:val="20"/>
          <w:szCs w:val="20"/>
        </w:rPr>
        <w:br/>
      </w:r>
      <w:r>
        <w:rPr>
          <w:rFonts w:ascii="Calibri" w:hAnsi="Calibri" w:cs="Segoe UI"/>
          <w:sz w:val="20"/>
          <w:szCs w:val="20"/>
        </w:rPr>
        <w:t>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rsidR="00CC4A54" w:rsidRPr="009F4795"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rsidR="00A111A2"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rsidR="00A111A2" w:rsidRPr="003943E5" w:rsidRDefault="00A111A2"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3943E5">
        <w:rPr>
          <w:rFonts w:ascii="Calibri" w:hAnsi="Calibri" w:cs="Segoe UI"/>
          <w:sz w:val="20"/>
          <w:szCs w:val="20"/>
        </w:rPr>
        <w:t xml:space="preserve">Kontakt: </w:t>
      </w:r>
      <w:r w:rsidRPr="003943E5">
        <w:rPr>
          <w:sz w:val="22"/>
          <w:szCs w:val="22"/>
        </w:rPr>
        <w:t>adres e-mailowy -   zamowienia@zozmswlodz.pl</w:t>
      </w:r>
    </w:p>
    <w:p w:rsidR="00CC4A54" w:rsidRDefault="00CC4A54" w:rsidP="00CC4A54">
      <w:pPr>
        <w:pStyle w:val="pkt1"/>
        <w:spacing w:before="0" w:after="40"/>
        <w:ind w:left="0" w:firstLine="0"/>
        <w:rPr>
          <w:rFonts w:ascii="Calibri" w:hAnsi="Calibri" w:cs="Segoe UI"/>
          <w:b/>
          <w:sz w:val="20"/>
        </w:rPr>
      </w:pPr>
    </w:p>
    <w:p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rsidR="00CC4A54" w:rsidRPr="009F4795"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rsidR="00DD7D3C" w:rsidRDefault="00DD7D3C" w:rsidP="00DD7D3C">
      <w:pPr>
        <w:tabs>
          <w:tab w:val="num" w:pos="480"/>
        </w:tabs>
        <w:spacing w:after="40"/>
        <w:jc w:val="both"/>
        <w:rPr>
          <w:rFonts w:ascii="Calibri" w:hAnsi="Calibri" w:cs="Segoe UI"/>
          <w:b/>
          <w:sz w:val="20"/>
          <w:szCs w:val="20"/>
        </w:rPr>
      </w:pPr>
    </w:p>
    <w:p w:rsidR="00DD7D3C" w:rsidRPr="00080477"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ofertą.</w:t>
      </w:r>
    </w:p>
    <w:p w:rsidR="00DD7D3C" w:rsidRPr="009F4795" w:rsidRDefault="00DD7D3C" w:rsidP="00DD7D3C">
      <w:pPr>
        <w:tabs>
          <w:tab w:val="num" w:pos="480"/>
        </w:tabs>
        <w:spacing w:after="40"/>
        <w:jc w:val="both"/>
        <w:rPr>
          <w:rFonts w:ascii="Calibri" w:hAnsi="Calibri" w:cs="Segoe UI"/>
          <w:sz w:val="20"/>
          <w:szCs w:val="20"/>
        </w:rPr>
      </w:pPr>
    </w:p>
    <w:p w:rsidR="00DD7D3C" w:rsidRDefault="00DD7D3C" w:rsidP="0044433D">
      <w:pPr>
        <w:numPr>
          <w:ilvl w:val="0"/>
          <w:numId w:val="9"/>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rsidR="00DD7D3C" w:rsidRDefault="00DD7D3C" w:rsidP="0044433D">
      <w:pPr>
        <w:numPr>
          <w:ilvl w:val="0"/>
          <w:numId w:val="9"/>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DD7D3C" w:rsidRDefault="00DD7D3C" w:rsidP="002C2C40">
      <w:pPr>
        <w:spacing w:after="40"/>
        <w:ind w:left="425"/>
        <w:jc w:val="both"/>
        <w:rPr>
          <w:rFonts w:ascii="Calibri" w:hAnsi="Calibri" w:cs="Segoe UI"/>
          <w:sz w:val="20"/>
          <w:szCs w:val="20"/>
        </w:rPr>
      </w:pPr>
    </w:p>
    <w:p w:rsidR="00DD7D3C" w:rsidRPr="00080477" w:rsidRDefault="00DD7D3C" w:rsidP="00DD7D3C">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 sposobu przygotowywania ofert.</w:t>
      </w:r>
    </w:p>
    <w:p w:rsidR="00DD7D3C" w:rsidRPr="009F4795" w:rsidRDefault="00DD7D3C" w:rsidP="00DD7D3C">
      <w:pPr>
        <w:tabs>
          <w:tab w:val="left" w:pos="240"/>
          <w:tab w:val="left" w:pos="480"/>
        </w:tabs>
        <w:spacing w:after="40"/>
        <w:ind w:left="723"/>
        <w:jc w:val="both"/>
        <w:rPr>
          <w:rFonts w:ascii="Calibri" w:hAnsi="Calibri" w:cs="Segoe UI"/>
          <w:sz w:val="20"/>
          <w:szCs w:val="20"/>
        </w:rPr>
      </w:pPr>
    </w:p>
    <w:p w:rsidR="00DD7D3C" w:rsidRPr="00A21F94" w:rsidRDefault="00DD7D3C" w:rsidP="0044433D">
      <w:pPr>
        <w:numPr>
          <w:ilvl w:val="0"/>
          <w:numId w:val="10"/>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rsidR="00DD7D3C" w:rsidRPr="00DD7D3C" w:rsidRDefault="00DD7D3C" w:rsidP="0044433D">
      <w:pPr>
        <w:numPr>
          <w:ilvl w:val="2"/>
          <w:numId w:val="11"/>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2D2F6F">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rsidR="00DD7D3C" w:rsidRPr="00DD7D3C" w:rsidRDefault="00BD3D25" w:rsidP="0044433D">
      <w:pPr>
        <w:numPr>
          <w:ilvl w:val="2"/>
          <w:numId w:val="11"/>
        </w:numPr>
        <w:tabs>
          <w:tab w:val="clear" w:pos="2340"/>
          <w:tab w:val="left" w:pos="851"/>
        </w:tabs>
        <w:spacing w:after="40"/>
        <w:ind w:left="851" w:hanging="425"/>
        <w:jc w:val="both"/>
        <w:rPr>
          <w:rFonts w:ascii="Calibri" w:hAnsi="Calibri" w:cs="Segoe UI"/>
          <w:b/>
          <w:sz w:val="20"/>
          <w:szCs w:val="20"/>
        </w:rPr>
      </w:pPr>
      <w:r>
        <w:rPr>
          <w:rFonts w:ascii="Calibri" w:hAnsi="Calibri" w:cs="Segoe UI"/>
          <w:sz w:val="20"/>
          <w:szCs w:val="20"/>
        </w:rPr>
        <w:t xml:space="preserve">formularz cenowy </w:t>
      </w:r>
      <w:r w:rsidR="002D2F6F">
        <w:rPr>
          <w:rFonts w:ascii="Calibri" w:hAnsi="Calibri" w:cs="Segoe UI"/>
          <w:b/>
          <w:sz w:val="20"/>
          <w:szCs w:val="20"/>
        </w:rPr>
        <w:t>załącznik nr 2</w:t>
      </w:r>
      <w:bookmarkStart w:id="0" w:name="_GoBack"/>
      <w:bookmarkEnd w:id="0"/>
    </w:p>
    <w:p w:rsidR="00DD7D3C" w:rsidRPr="00DC1A99" w:rsidRDefault="00DD7D3C" w:rsidP="0044433D">
      <w:pPr>
        <w:numPr>
          <w:ilvl w:val="2"/>
          <w:numId w:val="11"/>
        </w:numPr>
        <w:tabs>
          <w:tab w:val="clear" w:pos="2340"/>
          <w:tab w:val="left" w:pos="851"/>
        </w:tabs>
        <w:spacing w:after="40"/>
        <w:ind w:left="851" w:hanging="425"/>
        <w:jc w:val="both"/>
        <w:rPr>
          <w:rFonts w:ascii="Calibri" w:hAnsi="Calibri" w:cs="Segoe UI"/>
          <w:b/>
          <w:sz w:val="20"/>
          <w:szCs w:val="20"/>
        </w:rPr>
      </w:pPr>
      <w:r w:rsidRPr="0045589E">
        <w:rPr>
          <w:rFonts w:ascii="Calibri" w:hAnsi="Calibri" w:cs="Segoe UI"/>
          <w:sz w:val="20"/>
          <w:szCs w:val="20"/>
        </w:rPr>
        <w:t>oświadczenia wymienione w rozdziale VI. 1 niniejszej SIWZ;</w:t>
      </w:r>
    </w:p>
    <w:p w:rsidR="006841B0" w:rsidRPr="006841B0" w:rsidRDefault="006841B0" w:rsidP="0044433D">
      <w:pPr>
        <w:pStyle w:val="Akapitzlist"/>
        <w:numPr>
          <w:ilvl w:val="0"/>
          <w:numId w:val="10"/>
        </w:numPr>
        <w:tabs>
          <w:tab w:val="clear" w:pos="723"/>
          <w:tab w:val="num" w:pos="426"/>
          <w:tab w:val="left" w:pos="851"/>
        </w:tabs>
        <w:spacing w:after="40"/>
        <w:ind w:left="426" w:hanging="426"/>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0803C1" w:rsidRDefault="006841B0" w:rsidP="0044433D">
      <w:pPr>
        <w:numPr>
          <w:ilvl w:val="0"/>
          <w:numId w:val="10"/>
        </w:numPr>
        <w:tabs>
          <w:tab w:val="clear" w:pos="723"/>
        </w:tabs>
        <w:spacing w:after="40"/>
        <w:ind w:left="426" w:hanging="426"/>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0803C1" w:rsidRDefault="0041477C" w:rsidP="0044433D">
      <w:pPr>
        <w:numPr>
          <w:ilvl w:val="0"/>
          <w:numId w:val="10"/>
        </w:numPr>
        <w:tabs>
          <w:tab w:val="clear" w:pos="723"/>
        </w:tabs>
        <w:spacing w:after="40"/>
        <w:ind w:left="284" w:hanging="284"/>
        <w:jc w:val="both"/>
        <w:rPr>
          <w:rFonts w:ascii="Calibri" w:hAnsi="Calibri" w:cs="Segoe UI"/>
          <w:sz w:val="20"/>
          <w:szCs w:val="20"/>
        </w:rPr>
      </w:pPr>
      <w:r>
        <w:rPr>
          <w:rFonts w:ascii="Calibri" w:hAnsi="Calibri" w:cs="Segoe UI"/>
          <w:sz w:val="20"/>
          <w:szCs w:val="20"/>
        </w:rPr>
        <w:t xml:space="preserve">   </w:t>
      </w:r>
      <w:r w:rsidR="006841B0" w:rsidRPr="000803C1">
        <w:rPr>
          <w:rFonts w:ascii="Calibri" w:hAnsi="Calibri" w:cs="Segoe UI"/>
          <w:sz w:val="20"/>
          <w:szCs w:val="20"/>
        </w:rPr>
        <w:t>Dokumenty sporządzone w języku obcym są składane wraz z tłumaczeniem na język polski.</w:t>
      </w:r>
    </w:p>
    <w:p w:rsidR="006841B0" w:rsidRPr="009F4795" w:rsidRDefault="006841B0" w:rsidP="0044433D">
      <w:pPr>
        <w:numPr>
          <w:ilvl w:val="0"/>
          <w:numId w:val="10"/>
        </w:numPr>
        <w:tabs>
          <w:tab w:val="clear" w:pos="723"/>
        </w:tabs>
        <w:spacing w:after="40"/>
        <w:ind w:left="426" w:hanging="426"/>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rsidR="006841B0" w:rsidRDefault="006841B0" w:rsidP="0044433D">
      <w:pPr>
        <w:numPr>
          <w:ilvl w:val="0"/>
          <w:numId w:val="10"/>
        </w:numPr>
        <w:tabs>
          <w:tab w:val="clear" w:pos="723"/>
        </w:tabs>
        <w:spacing w:after="40"/>
        <w:ind w:left="426" w:hanging="426"/>
        <w:jc w:val="both"/>
        <w:rPr>
          <w:rFonts w:ascii="Calibri" w:hAnsi="Calibri" w:cs="Segoe UI"/>
          <w:sz w:val="20"/>
          <w:szCs w:val="20"/>
        </w:rPr>
      </w:pPr>
      <w:r w:rsidRPr="009F4795">
        <w:rPr>
          <w:rFonts w:ascii="Calibri" w:hAnsi="Calibri" w:cs="Segoe UI"/>
          <w:sz w:val="20"/>
          <w:szCs w:val="20"/>
        </w:rPr>
        <w:t>Treść złożonej oferty musi odpowiadać treści SIWZ.</w:t>
      </w:r>
    </w:p>
    <w:p w:rsidR="006841B0" w:rsidRPr="009F4795" w:rsidRDefault="006841B0" w:rsidP="0044433D">
      <w:pPr>
        <w:numPr>
          <w:ilvl w:val="0"/>
          <w:numId w:val="10"/>
        </w:numPr>
        <w:tabs>
          <w:tab w:val="clear" w:pos="723"/>
        </w:tabs>
        <w:spacing w:after="40"/>
        <w:ind w:left="426" w:hanging="426"/>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rsidR="006841B0" w:rsidRPr="009F4795" w:rsidRDefault="006841B0" w:rsidP="0044433D">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6841B0" w:rsidRPr="009F4795" w:rsidRDefault="006841B0" w:rsidP="0044433D">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rsidR="006841B0" w:rsidRPr="009F4795" w:rsidRDefault="006841B0" w:rsidP="0044433D">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rsidR="006841B0" w:rsidRPr="00AC58F7" w:rsidRDefault="006841B0" w:rsidP="00972B1E">
      <w:pPr>
        <w:spacing w:after="40"/>
        <w:jc w:val="center"/>
        <w:rPr>
          <w:rFonts w:ascii="Calibri" w:hAnsi="Calibri"/>
          <w:b/>
          <w:sz w:val="20"/>
          <w:szCs w:val="20"/>
        </w:rPr>
      </w:pPr>
      <w:r w:rsidRPr="002D5EB3">
        <w:rPr>
          <w:rFonts w:ascii="Calibri" w:hAnsi="Calibri" w:cs="Segoe UI"/>
          <w:b/>
          <w:sz w:val="22"/>
          <w:szCs w:val="20"/>
        </w:rPr>
        <w:t xml:space="preserve"> „</w:t>
      </w:r>
      <w:r w:rsidR="00FC3D34">
        <w:rPr>
          <w:rFonts w:ascii="Calibri" w:hAnsi="Calibri" w:cs="Segoe UI"/>
          <w:b/>
          <w:sz w:val="22"/>
          <w:szCs w:val="20"/>
        </w:rPr>
        <w:t xml:space="preserve">Materiały </w:t>
      </w:r>
      <w:proofErr w:type="spellStart"/>
      <w:r w:rsidR="00FC3D34">
        <w:rPr>
          <w:rFonts w:ascii="Calibri" w:hAnsi="Calibri" w:cs="Segoe UI"/>
          <w:b/>
          <w:sz w:val="22"/>
          <w:szCs w:val="20"/>
        </w:rPr>
        <w:t>szewne</w:t>
      </w:r>
      <w:proofErr w:type="spellEnd"/>
      <w:r w:rsidRPr="002D5EB3">
        <w:rPr>
          <w:rFonts w:asciiTheme="minorHAnsi" w:hAnsiTheme="minorHAnsi" w:cstheme="minorHAnsi"/>
          <w:b/>
          <w:sz w:val="22"/>
          <w:szCs w:val="20"/>
        </w:rPr>
        <w:t>”</w:t>
      </w:r>
      <w:r w:rsidRPr="002D5EB3">
        <w:rPr>
          <w:rFonts w:ascii="Calibri" w:hAnsi="Calibri" w:cs="Segoe UI"/>
          <w:b/>
          <w:sz w:val="22"/>
          <w:szCs w:val="20"/>
        </w:rPr>
        <w:t xml:space="preserve"> </w:t>
      </w:r>
      <w:r w:rsidR="00972B1E" w:rsidRPr="00972B1E">
        <w:rPr>
          <w:rFonts w:ascii="Calibri" w:hAnsi="Calibri" w:cs="Segoe UI"/>
          <w:b/>
          <w:sz w:val="20"/>
          <w:szCs w:val="20"/>
        </w:rPr>
        <w:t>–</w:t>
      </w:r>
      <w:r w:rsidR="00972B1E">
        <w:rPr>
          <w:rFonts w:ascii="Calibri" w:hAnsi="Calibri" w:cs="Segoe UI"/>
          <w:b/>
          <w:sz w:val="20"/>
          <w:szCs w:val="20"/>
        </w:rPr>
        <w:t xml:space="preserve"> </w:t>
      </w:r>
      <w:r w:rsidR="00972B1E" w:rsidRPr="00972B1E">
        <w:rPr>
          <w:rFonts w:ascii="Calibri" w:hAnsi="Calibri" w:cs="Segoe UI"/>
          <w:b/>
          <w:sz w:val="20"/>
          <w:szCs w:val="20"/>
        </w:rPr>
        <w:t>OFERTA</w:t>
      </w:r>
    </w:p>
    <w:p w:rsidR="006841B0" w:rsidRDefault="006841B0" w:rsidP="006841B0">
      <w:pPr>
        <w:spacing w:after="40"/>
        <w:ind w:left="360"/>
        <w:jc w:val="center"/>
        <w:rPr>
          <w:rFonts w:ascii="Calibri" w:hAnsi="Calibri" w:cs="Segoe UI"/>
          <w:b/>
          <w:sz w:val="20"/>
          <w:szCs w:val="20"/>
        </w:rPr>
      </w:pPr>
    </w:p>
    <w:p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rsidR="006841B0" w:rsidRPr="009F4795" w:rsidRDefault="006841B0" w:rsidP="0044433D">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w:t>
      </w:r>
      <w:proofErr w:type="spellStart"/>
      <w:r w:rsidRPr="009F4795">
        <w:rPr>
          <w:rFonts w:ascii="Calibri" w:hAnsi="Calibri" w:cs="Segoe UI"/>
          <w:bCs/>
          <w:sz w:val="20"/>
          <w:szCs w:val="20"/>
        </w:rPr>
        <w:t>późn</w:t>
      </w:r>
      <w:proofErr w:type="spellEnd"/>
      <w:r w:rsidRPr="009F4795">
        <w:rPr>
          <w:rFonts w:ascii="Calibri" w:hAnsi="Calibri" w:cs="Segoe UI"/>
          <w:bCs/>
          <w:sz w:val="20"/>
          <w:szCs w:val="20"/>
        </w:rPr>
        <w:t xml:space="preserve">.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rsidR="006841B0" w:rsidRPr="009F4795" w:rsidRDefault="006841B0" w:rsidP="0044433D">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rsidR="006841B0" w:rsidRDefault="006841B0" w:rsidP="0044433D">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rsidR="006841B0" w:rsidRPr="009F4795" w:rsidRDefault="006841B0" w:rsidP="0044433D">
      <w:pPr>
        <w:numPr>
          <w:ilvl w:val="0"/>
          <w:numId w:val="10"/>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rsidR="006841B0" w:rsidRPr="009F4795" w:rsidRDefault="006841B0" w:rsidP="0044433D">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6841B0" w:rsidRPr="00B15F71" w:rsidRDefault="006841B0" w:rsidP="0044433D">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9F4795" w:rsidRDefault="006841B0" w:rsidP="0044433D">
      <w:pPr>
        <w:numPr>
          <w:ilvl w:val="0"/>
          <w:numId w:val="10"/>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BD3D25" w:rsidRPr="003436F3" w:rsidRDefault="006841B0" w:rsidP="0044433D">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3943E5" w:rsidRDefault="003943E5" w:rsidP="006841B0">
      <w:pPr>
        <w:tabs>
          <w:tab w:val="num" w:pos="0"/>
        </w:tabs>
        <w:spacing w:after="40"/>
        <w:jc w:val="both"/>
        <w:rPr>
          <w:rFonts w:ascii="Calibri" w:hAnsi="Calibri" w:cs="Segoe UI"/>
          <w:b/>
          <w:sz w:val="20"/>
          <w:szCs w:val="20"/>
        </w:rPr>
      </w:pPr>
    </w:p>
    <w:p w:rsidR="00471B6C" w:rsidRDefault="00471B6C" w:rsidP="006841B0">
      <w:pPr>
        <w:tabs>
          <w:tab w:val="num" w:pos="0"/>
        </w:tabs>
        <w:spacing w:after="40"/>
        <w:jc w:val="both"/>
        <w:rPr>
          <w:rFonts w:ascii="Calibri" w:hAnsi="Calibri" w:cs="Segoe UI"/>
          <w:b/>
          <w:sz w:val="20"/>
          <w:szCs w:val="20"/>
        </w:rPr>
      </w:pPr>
    </w:p>
    <w:p w:rsidR="00471B6C" w:rsidRDefault="00471B6C" w:rsidP="006841B0">
      <w:pPr>
        <w:tabs>
          <w:tab w:val="num" w:pos="0"/>
        </w:tabs>
        <w:spacing w:after="40"/>
        <w:jc w:val="both"/>
        <w:rPr>
          <w:rFonts w:ascii="Calibri" w:hAnsi="Calibri" w:cs="Segoe UI"/>
          <w:b/>
          <w:sz w:val="20"/>
          <w:szCs w:val="20"/>
        </w:rPr>
      </w:pPr>
    </w:p>
    <w:p w:rsidR="003943E5" w:rsidRDefault="003943E5" w:rsidP="006841B0">
      <w:pPr>
        <w:tabs>
          <w:tab w:val="num" w:pos="0"/>
        </w:tabs>
        <w:spacing w:after="40"/>
        <w:jc w:val="both"/>
        <w:rPr>
          <w:rFonts w:ascii="Calibri" w:hAnsi="Calibri" w:cs="Segoe UI"/>
          <w:b/>
          <w:sz w:val="20"/>
          <w:szCs w:val="20"/>
        </w:rPr>
      </w:pPr>
    </w:p>
    <w:p w:rsidR="006841B0" w:rsidRPr="00080477" w:rsidRDefault="006841B0" w:rsidP="006841B0">
      <w:pPr>
        <w:tabs>
          <w:tab w:val="num" w:pos="0"/>
        </w:tabs>
        <w:spacing w:after="40"/>
        <w:jc w:val="both"/>
        <w:rPr>
          <w:rFonts w:ascii="Calibri" w:hAnsi="Calibri" w:cs="Segoe UI"/>
          <w:b/>
          <w:sz w:val="20"/>
          <w:szCs w:val="20"/>
        </w:rPr>
      </w:pPr>
      <w:r>
        <w:rPr>
          <w:rFonts w:ascii="Calibri" w:hAnsi="Calibri" w:cs="Segoe UI"/>
          <w:b/>
          <w:sz w:val="20"/>
          <w:szCs w:val="20"/>
        </w:rPr>
        <w:t xml:space="preserve">XI. </w:t>
      </w:r>
      <w:r w:rsidRPr="00080477">
        <w:rPr>
          <w:rFonts w:ascii="Calibri" w:hAnsi="Calibri" w:cs="Segoe UI"/>
          <w:b/>
          <w:sz w:val="20"/>
          <w:szCs w:val="20"/>
        </w:rPr>
        <w:t>Miejsce i termin składania i otwarcia ofert.</w:t>
      </w:r>
    </w:p>
    <w:p w:rsidR="006841B0" w:rsidRPr="009F4795" w:rsidRDefault="006841B0" w:rsidP="006841B0">
      <w:pPr>
        <w:tabs>
          <w:tab w:val="num" w:pos="480"/>
        </w:tabs>
        <w:spacing w:after="40"/>
        <w:jc w:val="both"/>
        <w:rPr>
          <w:rFonts w:ascii="Calibri" w:hAnsi="Calibri" w:cs="Segoe UI"/>
          <w:sz w:val="20"/>
          <w:szCs w:val="20"/>
        </w:rPr>
      </w:pPr>
    </w:p>
    <w:p w:rsidR="006841B0" w:rsidRPr="00302547" w:rsidRDefault="006841B0" w:rsidP="0044433D">
      <w:pPr>
        <w:numPr>
          <w:ilvl w:val="0"/>
          <w:numId w:val="12"/>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Pr>
          <w:rFonts w:ascii="Calibri" w:hAnsi="Calibri" w:cs="Segoe UI"/>
          <w:sz w:val="20"/>
          <w:szCs w:val="20"/>
        </w:rPr>
        <w:t xml:space="preserve">do </w:t>
      </w:r>
      <w:r w:rsidR="008009F0" w:rsidRPr="003F251E">
        <w:rPr>
          <w:rFonts w:ascii="Calibri" w:hAnsi="Calibri" w:cs="Segoe UI"/>
          <w:sz w:val="20"/>
          <w:szCs w:val="20"/>
        </w:rPr>
        <w:t xml:space="preserve">dnia </w:t>
      </w:r>
      <w:r w:rsidR="00D370A2">
        <w:rPr>
          <w:rFonts w:ascii="Calibri" w:hAnsi="Calibri" w:cs="Segoe UI"/>
          <w:b/>
          <w:sz w:val="20"/>
          <w:szCs w:val="20"/>
        </w:rPr>
        <w:t>15</w:t>
      </w:r>
      <w:r w:rsidR="00781103" w:rsidRPr="003F251E">
        <w:rPr>
          <w:rFonts w:ascii="Calibri" w:hAnsi="Calibri" w:cs="Segoe UI"/>
          <w:b/>
          <w:sz w:val="20"/>
          <w:szCs w:val="20"/>
        </w:rPr>
        <w:t>.</w:t>
      </w:r>
      <w:r w:rsidR="00333891">
        <w:rPr>
          <w:rFonts w:ascii="Calibri" w:hAnsi="Calibri" w:cs="Segoe UI"/>
          <w:b/>
          <w:sz w:val="20"/>
          <w:szCs w:val="20"/>
        </w:rPr>
        <w:t>05</w:t>
      </w:r>
      <w:r w:rsidR="00AC58F7">
        <w:rPr>
          <w:rFonts w:ascii="Calibri" w:hAnsi="Calibri" w:cs="Segoe UI"/>
          <w:b/>
          <w:sz w:val="20"/>
          <w:szCs w:val="20"/>
        </w:rPr>
        <w:t>.2020</w:t>
      </w:r>
      <w:r w:rsidRPr="008009F0">
        <w:rPr>
          <w:rFonts w:ascii="Calibri" w:hAnsi="Calibri" w:cs="Segoe UI"/>
          <w:b/>
          <w:sz w:val="20"/>
          <w:szCs w:val="20"/>
        </w:rPr>
        <w:t xml:space="preserve"> r., do godziny</w:t>
      </w:r>
      <w:r w:rsidR="008009F0" w:rsidRPr="008009F0">
        <w:rPr>
          <w:rFonts w:ascii="Calibri" w:hAnsi="Calibri" w:cs="Segoe UI"/>
          <w:b/>
          <w:sz w:val="20"/>
          <w:szCs w:val="20"/>
        </w:rPr>
        <w:t xml:space="preserve"> 10</w:t>
      </w:r>
      <w:r w:rsidRPr="008009F0">
        <w:rPr>
          <w:rFonts w:ascii="Calibri" w:hAnsi="Calibri" w:cs="Segoe UI"/>
          <w:b/>
          <w:sz w:val="20"/>
          <w:szCs w:val="20"/>
          <w:vertAlign w:val="superscript"/>
        </w:rPr>
        <w:t>00</w:t>
      </w:r>
      <w:r w:rsidRPr="00302547">
        <w:rPr>
          <w:rFonts w:ascii="Calibri" w:hAnsi="Calibri" w:cs="Segoe UI"/>
          <w:sz w:val="20"/>
          <w:szCs w:val="20"/>
        </w:rPr>
        <w:t xml:space="preserve"> i zaadresować zgodnie z opisem przedstawionym w rozdziale X SIWZ. </w:t>
      </w:r>
    </w:p>
    <w:p w:rsidR="006841B0" w:rsidRPr="0045589E" w:rsidRDefault="006841B0" w:rsidP="0044433D">
      <w:pPr>
        <w:numPr>
          <w:ilvl w:val="0"/>
          <w:numId w:val="12"/>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rsidR="006841B0" w:rsidRPr="00302547" w:rsidRDefault="006841B0" w:rsidP="0044433D">
      <w:pPr>
        <w:numPr>
          <w:ilvl w:val="0"/>
          <w:numId w:val="12"/>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rsidR="006841B0" w:rsidRPr="008009F0" w:rsidRDefault="006841B0" w:rsidP="0044433D">
      <w:pPr>
        <w:numPr>
          <w:ilvl w:val="0"/>
          <w:numId w:val="12"/>
        </w:numPr>
        <w:tabs>
          <w:tab w:val="clear" w:pos="2340"/>
          <w:tab w:val="left" w:pos="3855"/>
        </w:tabs>
        <w:spacing w:after="40"/>
        <w:ind w:left="426" w:hanging="426"/>
        <w:jc w:val="both"/>
        <w:rPr>
          <w:rFonts w:ascii="Calibri" w:hAnsi="Calibri" w:cs="Segoe UI"/>
          <w:b/>
          <w:sz w:val="20"/>
          <w:szCs w:val="20"/>
        </w:rPr>
      </w:pPr>
      <w:r w:rsidRPr="00302547">
        <w:rPr>
          <w:rFonts w:ascii="Calibri" w:hAnsi="Calibri" w:cs="Segoe UI"/>
          <w:sz w:val="20"/>
          <w:szCs w:val="20"/>
        </w:rPr>
        <w:t>Otwarcie ofert nastąpi w sied</w:t>
      </w:r>
      <w:r>
        <w:rPr>
          <w:rFonts w:ascii="Calibri" w:hAnsi="Calibri" w:cs="Segoe UI"/>
          <w:sz w:val="20"/>
          <w:szCs w:val="20"/>
        </w:rPr>
        <w:t xml:space="preserve">zibie Zamawiającego – Dziale zamówień publicznych </w:t>
      </w:r>
      <w:r w:rsidR="008009F0">
        <w:rPr>
          <w:rFonts w:ascii="Calibri" w:hAnsi="Calibri" w:cs="Segoe UI"/>
          <w:sz w:val="20"/>
          <w:szCs w:val="20"/>
        </w:rPr>
        <w:t xml:space="preserve"> w dniu </w:t>
      </w:r>
      <w:r w:rsidR="00D370A2">
        <w:rPr>
          <w:rFonts w:ascii="Calibri" w:hAnsi="Calibri" w:cs="Segoe UI"/>
          <w:b/>
          <w:sz w:val="20"/>
          <w:szCs w:val="20"/>
        </w:rPr>
        <w:t>15</w:t>
      </w:r>
      <w:r w:rsidR="00781103" w:rsidRPr="003F251E">
        <w:rPr>
          <w:rFonts w:ascii="Calibri" w:hAnsi="Calibri" w:cs="Segoe UI"/>
          <w:b/>
          <w:sz w:val="20"/>
          <w:szCs w:val="20"/>
        </w:rPr>
        <w:t>.</w:t>
      </w:r>
      <w:r w:rsidR="00333891">
        <w:rPr>
          <w:rFonts w:ascii="Calibri" w:hAnsi="Calibri" w:cs="Segoe UI"/>
          <w:b/>
          <w:sz w:val="20"/>
          <w:szCs w:val="20"/>
        </w:rPr>
        <w:t>05</w:t>
      </w:r>
      <w:r w:rsidR="00AC58F7">
        <w:rPr>
          <w:rFonts w:ascii="Calibri" w:hAnsi="Calibri" w:cs="Segoe UI"/>
          <w:b/>
          <w:sz w:val="20"/>
          <w:szCs w:val="20"/>
        </w:rPr>
        <w:t>.2020</w:t>
      </w:r>
      <w:r w:rsidR="00733491">
        <w:rPr>
          <w:rFonts w:ascii="Calibri" w:hAnsi="Calibri" w:cs="Segoe UI"/>
          <w:b/>
          <w:sz w:val="20"/>
          <w:szCs w:val="20"/>
        </w:rPr>
        <w:t xml:space="preserve"> r.</w:t>
      </w:r>
      <w:r w:rsidRPr="008009F0">
        <w:rPr>
          <w:rFonts w:ascii="Calibri" w:hAnsi="Calibri" w:cs="Segoe UI"/>
          <w:b/>
          <w:sz w:val="20"/>
          <w:szCs w:val="20"/>
        </w:rPr>
        <w:t xml:space="preserve">, </w:t>
      </w:r>
      <w:r w:rsidR="00F93263">
        <w:rPr>
          <w:rFonts w:ascii="Calibri" w:hAnsi="Calibri" w:cs="Segoe UI"/>
          <w:b/>
          <w:sz w:val="20"/>
          <w:szCs w:val="20"/>
        </w:rPr>
        <w:br/>
      </w:r>
      <w:r w:rsidRPr="008009F0">
        <w:rPr>
          <w:rFonts w:ascii="Calibri" w:hAnsi="Calibri" w:cs="Segoe UI"/>
          <w:b/>
          <w:sz w:val="20"/>
          <w:szCs w:val="20"/>
        </w:rPr>
        <w:t>o g</w:t>
      </w:r>
      <w:r w:rsidR="008009F0" w:rsidRPr="008009F0">
        <w:rPr>
          <w:rFonts w:ascii="Calibri" w:hAnsi="Calibri" w:cs="Segoe UI"/>
          <w:b/>
          <w:sz w:val="20"/>
          <w:szCs w:val="20"/>
        </w:rPr>
        <w:t>odzinie 10</w:t>
      </w:r>
      <w:r w:rsidR="008009F0" w:rsidRPr="008009F0">
        <w:rPr>
          <w:rFonts w:ascii="Calibri" w:hAnsi="Calibri" w:cs="Segoe UI"/>
          <w:b/>
          <w:sz w:val="20"/>
          <w:szCs w:val="20"/>
          <w:vertAlign w:val="superscript"/>
        </w:rPr>
        <w:t>30</w:t>
      </w:r>
      <w:r w:rsidRPr="008009F0">
        <w:rPr>
          <w:rFonts w:ascii="Calibri" w:hAnsi="Calibri" w:cs="Segoe UI"/>
          <w:b/>
          <w:sz w:val="20"/>
          <w:szCs w:val="20"/>
        </w:rPr>
        <w:t>.</w:t>
      </w:r>
    </w:p>
    <w:p w:rsidR="006841B0" w:rsidRPr="009F4795" w:rsidRDefault="006841B0" w:rsidP="0044433D">
      <w:pPr>
        <w:numPr>
          <w:ilvl w:val="0"/>
          <w:numId w:val="12"/>
        </w:numPr>
        <w:tabs>
          <w:tab w:val="clear" w:pos="2340"/>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Pr="009F4795">
        <w:rPr>
          <w:rFonts w:ascii="Calibri" w:hAnsi="Calibri" w:cs="Segoe UI"/>
          <w:sz w:val="20"/>
          <w:szCs w:val="20"/>
        </w:rPr>
        <w:t>.</w:t>
      </w:r>
    </w:p>
    <w:p w:rsidR="006841B0" w:rsidRPr="00302547" w:rsidRDefault="006841B0" w:rsidP="0044433D">
      <w:pPr>
        <w:numPr>
          <w:ilvl w:val="0"/>
          <w:numId w:val="12"/>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rsidR="006841B0" w:rsidRDefault="006841B0" w:rsidP="0044433D">
      <w:pPr>
        <w:numPr>
          <w:ilvl w:val="0"/>
          <w:numId w:val="12"/>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9" w:history="1">
        <w:r w:rsidRPr="003A1855">
          <w:rPr>
            <w:rStyle w:val="Hipercze"/>
            <w:rFonts w:ascii="Calibri" w:hAnsi="Calibri"/>
            <w:bCs/>
            <w:sz w:val="20"/>
            <w:szCs w:val="20"/>
          </w:rPr>
          <w:t>www.zozmswlodz.pl</w:t>
        </w:r>
      </w:hyperlink>
      <w:r w:rsidR="00AC58F7">
        <w:rPr>
          <w:rStyle w:val="Hipercze"/>
          <w:rFonts w:ascii="Calibri" w:hAnsi="Calibri"/>
          <w:bCs/>
          <w:sz w:val="20"/>
          <w:szCs w:val="20"/>
        </w:rPr>
        <w:t>/przetargi</w:t>
      </w:r>
      <w:r>
        <w:rPr>
          <w:rFonts w:ascii="Calibri" w:hAnsi="Calibri"/>
          <w:bCs/>
          <w:sz w:val="20"/>
          <w:szCs w:val="20"/>
        </w:rPr>
        <w:t xml:space="preserve"> </w:t>
      </w:r>
      <w:r w:rsidRPr="00302547">
        <w:rPr>
          <w:rFonts w:ascii="Calibri" w:hAnsi="Calibri"/>
          <w:bCs/>
          <w:color w:val="000000"/>
          <w:sz w:val="20"/>
          <w:szCs w:val="20"/>
        </w:rPr>
        <w:t xml:space="preserve"> informacje dotyczące:</w:t>
      </w:r>
    </w:p>
    <w:p w:rsidR="006841B0" w:rsidRPr="00302547" w:rsidRDefault="006841B0" w:rsidP="0044433D">
      <w:pPr>
        <w:pStyle w:val="Akapitzlist"/>
        <w:numPr>
          <w:ilvl w:val="0"/>
          <w:numId w:val="13"/>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rsidR="006841B0" w:rsidRPr="00302547" w:rsidRDefault="006841B0" w:rsidP="0044433D">
      <w:pPr>
        <w:pStyle w:val="Akapitzlist"/>
        <w:numPr>
          <w:ilvl w:val="0"/>
          <w:numId w:val="13"/>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rsidR="006841B0" w:rsidRPr="00302547" w:rsidRDefault="006841B0" w:rsidP="0044433D">
      <w:pPr>
        <w:pStyle w:val="Akapitzlist"/>
        <w:numPr>
          <w:ilvl w:val="0"/>
          <w:numId w:val="13"/>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okresu gwarancji i warunków płatności zawartych w ofertach.</w:t>
      </w:r>
    </w:p>
    <w:p w:rsidR="006841B0" w:rsidRDefault="006841B0" w:rsidP="006841B0">
      <w:pPr>
        <w:tabs>
          <w:tab w:val="left" w:pos="709"/>
        </w:tabs>
        <w:spacing w:after="40"/>
        <w:jc w:val="both"/>
        <w:rPr>
          <w:rFonts w:ascii="Calibri" w:hAnsi="Calibri" w:cs="Segoe UI"/>
          <w:sz w:val="20"/>
          <w:szCs w:val="20"/>
        </w:rPr>
      </w:pPr>
    </w:p>
    <w:p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rsidR="006841B0" w:rsidRPr="0045589E" w:rsidRDefault="006841B0" w:rsidP="0044433D">
      <w:pPr>
        <w:numPr>
          <w:ilvl w:val="0"/>
          <w:numId w:val="14"/>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w:t>
      </w:r>
      <w:r w:rsidR="002C2C40">
        <w:rPr>
          <w:rFonts w:ascii="Calibri" w:hAnsi="Calibri" w:cs="Segoe UI"/>
          <w:sz w:val="20"/>
          <w:szCs w:val="20"/>
        </w:rPr>
        <w:t>i</w:t>
      </w:r>
      <w:r w:rsidR="00F93263">
        <w:rPr>
          <w:rFonts w:ascii="Calibri" w:hAnsi="Calibri" w:cs="Segoe UI"/>
          <w:sz w:val="20"/>
          <w:szCs w:val="20"/>
        </w:rPr>
        <w:t xml:space="preserve"> cenowym</w:t>
      </w:r>
      <w:r w:rsidR="002C2C40">
        <w:rPr>
          <w:rFonts w:ascii="Calibri" w:hAnsi="Calibri" w:cs="Segoe UI"/>
          <w:sz w:val="20"/>
          <w:szCs w:val="20"/>
        </w:rPr>
        <w:t xml:space="preserve"> </w:t>
      </w:r>
      <w:r w:rsidRPr="009F4795">
        <w:rPr>
          <w:rFonts w:ascii="Calibri" w:hAnsi="Calibri" w:cs="Segoe UI"/>
          <w:sz w:val="20"/>
          <w:szCs w:val="20"/>
        </w:rPr>
        <w:t xml:space="preserve">sporządzonym wg wzoru stanowiącego </w:t>
      </w:r>
      <w:r w:rsidRPr="009F4795">
        <w:rPr>
          <w:rFonts w:ascii="Calibri" w:hAnsi="Calibri" w:cs="Segoe UI"/>
          <w:b/>
          <w:sz w:val="20"/>
          <w:szCs w:val="20"/>
        </w:rPr>
        <w:t>Załączniki</w:t>
      </w:r>
      <w:r w:rsidR="00F93263">
        <w:rPr>
          <w:rFonts w:ascii="Calibri" w:hAnsi="Calibri" w:cs="Segoe UI"/>
          <w:b/>
          <w:sz w:val="20"/>
          <w:szCs w:val="20"/>
        </w:rPr>
        <w:t xml:space="preserve"> nr 1 oraz 2</w:t>
      </w:r>
      <w:r w:rsidRPr="009F4795">
        <w:rPr>
          <w:rFonts w:ascii="Calibri" w:hAnsi="Calibri" w:cs="Segoe UI"/>
          <w:b/>
          <w:sz w:val="20"/>
          <w:szCs w:val="20"/>
        </w:rPr>
        <w:t xml:space="preserve">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rsidR="006841B0" w:rsidRPr="0040790B" w:rsidRDefault="006841B0" w:rsidP="0044433D">
      <w:pPr>
        <w:pStyle w:val="arimr"/>
        <w:widowControl/>
        <w:numPr>
          <w:ilvl w:val="0"/>
          <w:numId w:val="14"/>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6841B0" w:rsidRPr="009F4795" w:rsidRDefault="006841B0" w:rsidP="0044433D">
      <w:pPr>
        <w:numPr>
          <w:ilvl w:val="0"/>
          <w:numId w:val="14"/>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6841B0" w:rsidRPr="004F7CEE" w:rsidRDefault="006841B0" w:rsidP="0044433D">
      <w:pPr>
        <w:numPr>
          <w:ilvl w:val="0"/>
          <w:numId w:val="14"/>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rsidR="006841B0" w:rsidRPr="00D66C61" w:rsidRDefault="006841B0" w:rsidP="0044433D">
      <w:pPr>
        <w:numPr>
          <w:ilvl w:val="0"/>
          <w:numId w:val="14"/>
        </w:numPr>
        <w:tabs>
          <w:tab w:val="clear" w:pos="2340"/>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w:t>
      </w:r>
      <w:r w:rsidRPr="006841B0">
        <w:rPr>
          <w:rFonts w:ascii="Calibri" w:hAnsi="Calibri"/>
          <w:sz w:val="20"/>
          <w:szCs w:val="20"/>
        </w:rPr>
        <w:t>nazwę (rodzaj) towaru, których dostawa</w:t>
      </w:r>
      <w:r w:rsidRPr="006841B0">
        <w:rPr>
          <w:rFonts w:ascii="Calibri" w:hAnsi="Calibri"/>
          <w:b/>
          <w:sz w:val="20"/>
          <w:szCs w:val="20"/>
        </w:rPr>
        <w:t xml:space="preserve"> </w:t>
      </w:r>
      <w:r w:rsidRPr="006841B0">
        <w:rPr>
          <w:rFonts w:ascii="Calibri" w:hAnsi="Calibri"/>
          <w:sz w:val="20"/>
          <w:szCs w:val="20"/>
        </w:rPr>
        <w:t xml:space="preserve"> </w:t>
      </w:r>
      <w:r w:rsidRPr="00D66C61">
        <w:rPr>
          <w:rFonts w:ascii="Calibri" w:hAnsi="Calibri"/>
          <w:color w:val="000000"/>
          <w:sz w:val="20"/>
          <w:szCs w:val="20"/>
        </w:rPr>
        <w:t xml:space="preserve">będzie prowadzić do jego powstania, oraz wskazując ich wartość bez kwoty podatku. </w:t>
      </w:r>
    </w:p>
    <w:p w:rsidR="00D61865" w:rsidRDefault="00D61865" w:rsidP="00D61865">
      <w:pPr>
        <w:tabs>
          <w:tab w:val="num" w:pos="709"/>
        </w:tabs>
        <w:spacing w:after="40"/>
        <w:jc w:val="both"/>
        <w:rPr>
          <w:rFonts w:ascii="Calibri" w:hAnsi="Calibri"/>
          <w:b/>
          <w:color w:val="000000"/>
          <w:sz w:val="20"/>
          <w:szCs w:val="20"/>
        </w:rPr>
      </w:pPr>
    </w:p>
    <w:p w:rsidR="00D61865" w:rsidRPr="00080477"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rsidR="00D61865" w:rsidRPr="009F4795" w:rsidRDefault="00D61865" w:rsidP="00D61865">
      <w:pPr>
        <w:tabs>
          <w:tab w:val="num" w:pos="3240"/>
        </w:tabs>
        <w:spacing w:after="40"/>
        <w:jc w:val="both"/>
        <w:rPr>
          <w:rFonts w:ascii="Calibri" w:hAnsi="Calibri" w:cs="Segoe UI"/>
          <w:sz w:val="20"/>
          <w:szCs w:val="20"/>
        </w:rPr>
      </w:pPr>
    </w:p>
    <w:p w:rsidR="007C7086" w:rsidRPr="007C7086" w:rsidRDefault="007C478B" w:rsidP="0044433D">
      <w:pPr>
        <w:numPr>
          <w:ilvl w:val="0"/>
          <w:numId w:val="15"/>
        </w:numPr>
        <w:tabs>
          <w:tab w:val="clear" w:pos="1800"/>
        </w:tabs>
        <w:spacing w:after="40"/>
        <w:ind w:left="426" w:hanging="284"/>
        <w:jc w:val="both"/>
        <w:rPr>
          <w:rFonts w:ascii="Calibri" w:hAnsi="Calibri" w:cs="Segoe UI"/>
          <w:sz w:val="20"/>
          <w:szCs w:val="20"/>
        </w:rPr>
      </w:pPr>
      <w:r>
        <w:rPr>
          <w:rFonts w:ascii="Calibri" w:hAnsi="Calibri" w:cs="Segoe UI"/>
          <w:sz w:val="20"/>
          <w:szCs w:val="20"/>
        </w:rPr>
        <w:t>Za ofertę najkorzystniejszą</w:t>
      </w:r>
      <w:r w:rsidR="00825D06">
        <w:rPr>
          <w:rFonts w:ascii="Calibri" w:hAnsi="Calibri" w:cs="Segoe UI"/>
          <w:sz w:val="20"/>
          <w:szCs w:val="20"/>
        </w:rPr>
        <w:t xml:space="preserve"> </w:t>
      </w:r>
      <w:r w:rsidR="007C7086" w:rsidRPr="007C7086">
        <w:rPr>
          <w:rFonts w:ascii="Calibri" w:hAnsi="Calibri" w:cs="Segoe UI"/>
          <w:sz w:val="20"/>
          <w:szCs w:val="20"/>
        </w:rPr>
        <w:t>zostanie uznana oferta zawierająca najkorzystniejs</w:t>
      </w:r>
      <w:r>
        <w:rPr>
          <w:rFonts w:ascii="Calibri" w:hAnsi="Calibri" w:cs="Segoe UI"/>
          <w:sz w:val="20"/>
          <w:szCs w:val="20"/>
        </w:rPr>
        <w:t>zy bilans punktów w  kryteriach: cena brutto oraz termin dostawy.</w:t>
      </w:r>
    </w:p>
    <w:p w:rsidR="007C7086" w:rsidRPr="007C7086" w:rsidRDefault="007C7086" w:rsidP="00471B6C">
      <w:pPr>
        <w:numPr>
          <w:ilvl w:val="0"/>
          <w:numId w:val="15"/>
        </w:numPr>
        <w:tabs>
          <w:tab w:val="clear" w:pos="1800"/>
          <w:tab w:val="left" w:pos="426"/>
        </w:tabs>
        <w:spacing w:after="40"/>
        <w:ind w:left="142" w:firstLine="0"/>
        <w:jc w:val="both"/>
        <w:rPr>
          <w:rFonts w:ascii="Calibri" w:hAnsi="Calibri" w:cs="Segoe UI"/>
          <w:sz w:val="20"/>
          <w:szCs w:val="20"/>
        </w:rPr>
      </w:pPr>
      <w:r w:rsidRPr="007C7086">
        <w:rPr>
          <w:rFonts w:ascii="Calibri" w:hAnsi="Calibri" w:cs="Segoe UI"/>
          <w:sz w:val="20"/>
          <w:szCs w:val="20"/>
        </w:rPr>
        <w:t>Powyższym kryteriom Zamawiający przypisał następujące znaczenie:</w:t>
      </w:r>
    </w:p>
    <w:p w:rsidR="007C7086" w:rsidRPr="007C7086" w:rsidRDefault="007C7086" w:rsidP="007C7086">
      <w:pPr>
        <w:spacing w:after="40"/>
        <w:jc w:val="both"/>
        <w:rPr>
          <w:rFonts w:ascii="Calibri" w:hAnsi="Calibri" w:cs="Segoe UI"/>
          <w:b/>
          <w:sz w:val="20"/>
          <w:szCs w:val="20"/>
        </w:rPr>
      </w:pP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882"/>
        <w:gridCol w:w="1208"/>
        <w:gridCol w:w="5244"/>
      </w:tblGrid>
      <w:tr w:rsidR="007C7086" w:rsidRPr="007C7086" w:rsidTr="004B3D32">
        <w:trPr>
          <w:jc w:val="center"/>
        </w:trPr>
        <w:tc>
          <w:tcPr>
            <w:tcW w:w="160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Kryterium</w:t>
            </w:r>
          </w:p>
        </w:tc>
        <w:tc>
          <w:tcPr>
            <w:tcW w:w="882"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Waga [%]</w:t>
            </w:r>
          </w:p>
        </w:tc>
        <w:tc>
          <w:tcPr>
            <w:tcW w:w="1208"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Liczba punktów</w:t>
            </w:r>
          </w:p>
        </w:tc>
        <w:tc>
          <w:tcPr>
            <w:tcW w:w="524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Sposób oceny wg wzoru</w:t>
            </w:r>
          </w:p>
        </w:tc>
      </w:tr>
      <w:tr w:rsidR="007C7086" w:rsidRPr="007C7086" w:rsidTr="004B3D32">
        <w:trPr>
          <w:trHeight w:val="102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5244" w:type="dxa"/>
            <w:vAlign w:val="center"/>
          </w:tcPr>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najtańszej oferty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  x 60pkt</w:t>
            </w:r>
          </w:p>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badanej oferty</w:t>
            </w:r>
          </w:p>
        </w:tc>
      </w:tr>
      <w:tr w:rsidR="007C7086" w:rsidRPr="007C7086" w:rsidTr="00287657">
        <w:trPr>
          <w:cantSplit/>
          <w:trHeight w:val="4526"/>
          <w:jc w:val="center"/>
        </w:trPr>
        <w:tc>
          <w:tcPr>
            <w:tcW w:w="1604" w:type="dxa"/>
            <w:vAlign w:val="center"/>
          </w:tcPr>
          <w:p w:rsidR="007C7086" w:rsidRPr="007C7086" w:rsidRDefault="007C7086" w:rsidP="004B4840">
            <w:pPr>
              <w:spacing w:after="40"/>
              <w:jc w:val="both"/>
              <w:rPr>
                <w:rFonts w:ascii="Calibri" w:hAnsi="Calibri" w:cs="Segoe UI"/>
                <w:sz w:val="20"/>
                <w:szCs w:val="20"/>
              </w:rPr>
            </w:pPr>
            <w:r w:rsidRPr="007C7086">
              <w:rPr>
                <w:rFonts w:ascii="Calibri" w:hAnsi="Calibri" w:cs="Segoe UI"/>
                <w:sz w:val="20"/>
                <w:szCs w:val="20"/>
              </w:rPr>
              <w:t xml:space="preserve">Termin </w:t>
            </w:r>
            <w:r w:rsidR="004B4840">
              <w:rPr>
                <w:rFonts w:ascii="Calibri" w:hAnsi="Calibri" w:cs="Segoe UI"/>
                <w:sz w:val="20"/>
                <w:szCs w:val="20"/>
              </w:rPr>
              <w:t>dostawy</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5244" w:type="dxa"/>
            <w:vAlign w:val="center"/>
          </w:tcPr>
          <w:p w:rsidR="007C7086" w:rsidRPr="007C7086" w:rsidRDefault="007C7086" w:rsidP="007C7086">
            <w:pPr>
              <w:spacing w:after="40"/>
              <w:jc w:val="both"/>
              <w:rPr>
                <w:rFonts w:ascii="Calibri" w:hAnsi="Calibri" w:cs="Segoe UI"/>
                <w:sz w:val="20"/>
                <w:szCs w:val="20"/>
              </w:rPr>
            </w:pP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Liczba punktów za ocenę termin </w:t>
            </w:r>
            <w:r w:rsidR="004B4840">
              <w:rPr>
                <w:rFonts w:ascii="Calibri" w:hAnsi="Calibri" w:cs="Segoe UI"/>
                <w:sz w:val="20"/>
                <w:szCs w:val="20"/>
              </w:rPr>
              <w:t>dostawy</w:t>
            </w:r>
            <w:r w:rsidRPr="007C7086">
              <w:rPr>
                <w:rFonts w:ascii="Calibri" w:hAnsi="Calibri" w:cs="Segoe UI"/>
                <w:sz w:val="20"/>
                <w:szCs w:val="20"/>
              </w:rPr>
              <w:br/>
              <w:t xml:space="preserve"> w badanej ofercie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P = -----------------------------------------------------------------  x 40 pkt</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Maksymalna liczba punktów za ocenę termin </w:t>
            </w:r>
            <w:r w:rsidR="004B4840">
              <w:rPr>
                <w:rFonts w:ascii="Calibri" w:hAnsi="Calibri" w:cs="Segoe UI"/>
                <w:sz w:val="20"/>
                <w:szCs w:val="20"/>
              </w:rPr>
              <w:t>dostawy</w:t>
            </w:r>
            <w:r w:rsidRPr="007C7086">
              <w:rPr>
                <w:rFonts w:ascii="Calibri" w:hAnsi="Calibri" w:cs="Segoe UI"/>
                <w:sz w:val="20"/>
                <w:szCs w:val="20"/>
              </w:rPr>
              <w:t xml:space="preserve"> spośród badanych ofert</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Termin dostawy 5 dni roboczych  - 0 punktów</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 dni robocze – 3 punkty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3 dni robocze - 5 punktów</w:t>
            </w:r>
          </w:p>
          <w:p w:rsidR="007A2F44" w:rsidRPr="00333891" w:rsidRDefault="007A2F44" w:rsidP="007A2F44">
            <w:pPr>
              <w:ind w:left="66"/>
              <w:jc w:val="both"/>
              <w:rPr>
                <w:rFonts w:asciiTheme="minorHAnsi" w:hAnsiTheme="minorHAnsi" w:cstheme="minorHAnsi"/>
                <w:b/>
                <w:sz w:val="22"/>
                <w:szCs w:val="22"/>
              </w:rPr>
            </w:pPr>
            <w:r w:rsidRPr="00333891">
              <w:rPr>
                <w:rFonts w:asciiTheme="minorHAnsi" w:hAnsiTheme="minorHAnsi" w:cstheme="minorHAnsi"/>
                <w:b/>
                <w:sz w:val="22"/>
                <w:szCs w:val="22"/>
              </w:rPr>
              <w:t>Jeżeli wykonawca zadeklaruje termin dostawy dłuższy niż 5 dni roboczych, to Zamawiający uzna, że tre</w:t>
            </w:r>
            <w:r w:rsidR="00972B1E" w:rsidRPr="00333891">
              <w:rPr>
                <w:rFonts w:asciiTheme="minorHAnsi" w:hAnsiTheme="minorHAnsi" w:cstheme="minorHAnsi"/>
                <w:b/>
                <w:sz w:val="22"/>
                <w:szCs w:val="22"/>
              </w:rPr>
              <w:t>ść oferty nie odpowiada treści SIWZ</w:t>
            </w:r>
            <w:r w:rsidRPr="00333891">
              <w:rPr>
                <w:rFonts w:asciiTheme="minorHAnsi" w:hAnsiTheme="minorHAnsi" w:cstheme="minorHAnsi"/>
                <w:b/>
                <w:sz w:val="22"/>
                <w:szCs w:val="22"/>
              </w:rPr>
              <w:t xml:space="preserve"> i ofertę odrzuci. </w:t>
            </w:r>
          </w:p>
          <w:p w:rsidR="007A2F44" w:rsidRPr="00333891" w:rsidRDefault="007A2F44" w:rsidP="007A2F44">
            <w:pPr>
              <w:ind w:left="786"/>
              <w:jc w:val="both"/>
              <w:rPr>
                <w:rFonts w:asciiTheme="minorHAnsi" w:hAnsiTheme="minorHAnsi" w:cstheme="minorHAnsi"/>
                <w:sz w:val="22"/>
                <w:szCs w:val="22"/>
              </w:rPr>
            </w:pPr>
          </w:p>
          <w:p w:rsidR="007C7086" w:rsidRPr="00287657" w:rsidRDefault="007A2F44" w:rsidP="00287657">
            <w:pPr>
              <w:tabs>
                <w:tab w:val="left" w:pos="142"/>
                <w:tab w:val="left" w:pos="510"/>
                <w:tab w:val="left" w:pos="567"/>
                <w:tab w:val="left" w:pos="793"/>
                <w:tab w:val="left" w:pos="907"/>
                <w:tab w:val="left" w:pos="1020"/>
                <w:tab w:val="left" w:pos="2154"/>
                <w:tab w:val="left" w:pos="2381"/>
                <w:tab w:val="left" w:pos="3742"/>
                <w:tab w:val="left" w:pos="4082"/>
              </w:tabs>
              <w:jc w:val="both"/>
              <w:rPr>
                <w:b/>
                <w:sz w:val="22"/>
                <w:szCs w:val="22"/>
              </w:rPr>
            </w:pPr>
            <w:r w:rsidRPr="00333891">
              <w:rPr>
                <w:rFonts w:asciiTheme="minorHAnsi" w:hAnsiTheme="minorHAnsi" w:cstheme="minorHAnsi"/>
                <w:b/>
                <w:sz w:val="22"/>
                <w:szCs w:val="22"/>
                <w:lang w:val="x-none"/>
              </w:rPr>
              <w:t xml:space="preserve">Wykonawca, który nie poda w załączniku nr </w:t>
            </w:r>
            <w:r w:rsidRPr="00333891">
              <w:rPr>
                <w:rFonts w:asciiTheme="minorHAnsi" w:hAnsiTheme="minorHAnsi" w:cstheme="minorHAnsi"/>
                <w:b/>
                <w:sz w:val="22"/>
                <w:szCs w:val="22"/>
              </w:rPr>
              <w:t>1</w:t>
            </w:r>
            <w:r w:rsidRPr="00333891">
              <w:rPr>
                <w:rFonts w:asciiTheme="minorHAnsi" w:hAnsiTheme="minorHAnsi" w:cstheme="minorHAnsi"/>
                <w:b/>
                <w:sz w:val="22"/>
                <w:szCs w:val="22"/>
                <w:lang w:val="x-none"/>
              </w:rPr>
              <w:t xml:space="preserve"> terminu dostawy  – zostanie uznany, że oferuje </w:t>
            </w:r>
            <w:r w:rsidRPr="00333891">
              <w:rPr>
                <w:rFonts w:asciiTheme="minorHAnsi" w:hAnsiTheme="minorHAnsi" w:cstheme="minorHAnsi"/>
                <w:b/>
                <w:sz w:val="22"/>
                <w:szCs w:val="22"/>
              </w:rPr>
              <w:t>termin</w:t>
            </w:r>
            <w:r w:rsidRPr="00333891">
              <w:rPr>
                <w:rFonts w:asciiTheme="minorHAnsi" w:hAnsiTheme="minorHAnsi" w:cstheme="minorHAnsi"/>
                <w:b/>
                <w:sz w:val="22"/>
                <w:szCs w:val="22"/>
                <w:lang w:val="x-none"/>
              </w:rPr>
              <w:t xml:space="preserve"> dostawy </w:t>
            </w:r>
            <w:r w:rsidR="00287657" w:rsidRPr="00333891">
              <w:rPr>
                <w:rFonts w:asciiTheme="minorHAnsi" w:hAnsiTheme="minorHAnsi" w:cstheme="minorHAnsi"/>
                <w:b/>
                <w:sz w:val="22"/>
                <w:szCs w:val="22"/>
              </w:rPr>
              <w:t>5 dni roboczych.</w:t>
            </w:r>
          </w:p>
        </w:tc>
      </w:tr>
      <w:tr w:rsidR="007C7086" w:rsidRPr="007C7086" w:rsidTr="004B3D32">
        <w:trPr>
          <w:trHeight w:val="43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RAZEM</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5244" w:type="dxa"/>
            <w:tcBorders>
              <w:bottom w:val="single" w:sz="4" w:space="0" w:color="auto"/>
              <w:right w:val="single" w:sz="4" w:space="0" w:color="auto"/>
            </w:tcBorders>
            <w:shd w:val="clear" w:color="auto" w:fill="D9D9D9"/>
            <w:vAlign w:val="center"/>
          </w:tcPr>
          <w:p w:rsidR="007C7086" w:rsidRPr="007C7086" w:rsidRDefault="007C7086" w:rsidP="007C7086">
            <w:pPr>
              <w:spacing w:after="40"/>
              <w:jc w:val="both"/>
              <w:rPr>
                <w:rFonts w:ascii="Calibri" w:hAnsi="Calibri" w:cs="Segoe UI"/>
                <w:b/>
                <w:sz w:val="20"/>
                <w:szCs w:val="20"/>
              </w:rPr>
            </w:pP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sz w:val="20"/>
                <w:szCs w:val="20"/>
              </w:rPr>
              <w:t>────────────────────</w:t>
            </w:r>
          </w:p>
        </w:tc>
      </w:tr>
    </w:tbl>
    <w:p w:rsidR="007C7086" w:rsidRPr="007C7086" w:rsidRDefault="007C7086" w:rsidP="007C7086">
      <w:pPr>
        <w:spacing w:after="40"/>
        <w:jc w:val="both"/>
        <w:rPr>
          <w:rFonts w:ascii="Calibri" w:hAnsi="Calibri" w:cs="Segoe UI"/>
          <w:b/>
          <w:sz w:val="20"/>
          <w:szCs w:val="20"/>
        </w:rPr>
      </w:pPr>
    </w:p>
    <w:p w:rsidR="007C7086" w:rsidRPr="007C7086" w:rsidRDefault="007C7086" w:rsidP="0044433D">
      <w:pPr>
        <w:numPr>
          <w:ilvl w:val="0"/>
          <w:numId w:val="15"/>
        </w:numPr>
        <w:tabs>
          <w:tab w:val="clear" w:pos="1800"/>
          <w:tab w:val="num" w:pos="709"/>
        </w:tabs>
        <w:spacing w:after="40"/>
        <w:ind w:hanging="1800"/>
        <w:jc w:val="both"/>
        <w:rPr>
          <w:rFonts w:ascii="Calibri" w:hAnsi="Calibri" w:cs="Segoe UI"/>
          <w:sz w:val="20"/>
          <w:szCs w:val="20"/>
        </w:rPr>
      </w:pPr>
      <w:r w:rsidRPr="007C7086">
        <w:rPr>
          <w:rFonts w:ascii="Calibri" w:hAnsi="Calibri" w:cs="Segoe UI"/>
          <w:sz w:val="20"/>
          <w:szCs w:val="20"/>
        </w:rPr>
        <w:t>Całkowita liczba punktów, jaką otrzyma dana oferta, zostanie obliczona wg poniższego wzoru:</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 + P</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gdzie: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całkowita liczba punktów,</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punkty uzyskane w kryterium „Łączna cena ofertowa brutto”,</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P – punkty uzyskane w kryterium „termin </w:t>
      </w:r>
      <w:r w:rsidR="00512AC2">
        <w:rPr>
          <w:rFonts w:ascii="Calibri" w:hAnsi="Calibri" w:cs="Segoe UI"/>
          <w:sz w:val="20"/>
          <w:szCs w:val="20"/>
        </w:rPr>
        <w:t>dostawy</w:t>
      </w:r>
      <w:r w:rsidRPr="007C7086">
        <w:rPr>
          <w:rFonts w:ascii="Calibri" w:hAnsi="Calibri" w:cs="Segoe UI"/>
          <w:sz w:val="20"/>
          <w:szCs w:val="20"/>
        </w:rPr>
        <w:t>”.</w:t>
      </w:r>
      <w:r w:rsidR="00471B6C">
        <w:rPr>
          <w:rFonts w:ascii="Calibri" w:hAnsi="Calibri" w:cs="Segoe UI"/>
          <w:sz w:val="20"/>
          <w:szCs w:val="20"/>
        </w:rPr>
        <w:t xml:space="preserve"> </w:t>
      </w:r>
      <w:r w:rsidRPr="007C7086">
        <w:rPr>
          <w:rFonts w:ascii="Calibri" w:hAnsi="Calibri" w:cs="Segoe UI"/>
          <w:sz w:val="20"/>
          <w:szCs w:val="20"/>
        </w:rPr>
        <w:t xml:space="preserve"> </w:t>
      </w:r>
    </w:p>
    <w:p w:rsidR="007C7086" w:rsidRPr="007C7086" w:rsidRDefault="007C7086" w:rsidP="0044433D">
      <w:pPr>
        <w:numPr>
          <w:ilvl w:val="0"/>
          <w:numId w:val="15"/>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Ocena punktowa w kryterium „Łączna cena ofertowa brutto” dokonana zostanie na podstawie łącznej ceny ofertowej brutto wskazanej przez Wykonawcę w ofercie i przeliczona według wzoru opisanego w tabeli powyżej.</w:t>
      </w:r>
    </w:p>
    <w:p w:rsidR="007C7086" w:rsidRPr="007C7086" w:rsidRDefault="007C7086" w:rsidP="0044433D">
      <w:pPr>
        <w:numPr>
          <w:ilvl w:val="0"/>
          <w:numId w:val="15"/>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 xml:space="preserve">Ocena punktowa w kryterium „termin </w:t>
      </w:r>
      <w:r w:rsidR="007A2F44">
        <w:rPr>
          <w:rFonts w:ascii="Calibri" w:hAnsi="Calibri" w:cs="Segoe UI"/>
          <w:sz w:val="20"/>
          <w:szCs w:val="20"/>
        </w:rPr>
        <w:t>dostawy</w:t>
      </w:r>
      <w:r w:rsidRPr="007C7086">
        <w:rPr>
          <w:rFonts w:ascii="Calibri" w:hAnsi="Calibri" w:cs="Segoe UI"/>
          <w:sz w:val="20"/>
          <w:szCs w:val="20"/>
        </w:rPr>
        <w:t>” dokonana zostanie na podstawie</w:t>
      </w:r>
      <w:r w:rsidRPr="007C7086">
        <w:rPr>
          <w:rFonts w:ascii="Calibri" w:hAnsi="Calibri" w:cs="Segoe UI"/>
          <w:b/>
          <w:sz w:val="20"/>
          <w:szCs w:val="20"/>
        </w:rPr>
        <w:t xml:space="preserve"> </w:t>
      </w:r>
      <w:r w:rsidRPr="007C7086">
        <w:rPr>
          <w:rFonts w:ascii="Calibri" w:hAnsi="Calibri" w:cs="Segoe UI"/>
          <w:sz w:val="20"/>
          <w:szCs w:val="20"/>
        </w:rPr>
        <w:t>wypełnionego załącznika nr 1 do SIWZ.</w:t>
      </w:r>
    </w:p>
    <w:p w:rsidR="007C7086" w:rsidRPr="007C7086" w:rsidRDefault="007C7086" w:rsidP="0044433D">
      <w:pPr>
        <w:numPr>
          <w:ilvl w:val="0"/>
          <w:numId w:val="15"/>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Punktacja przyznawana ofertom w poszczególnych kryteriach będzie liczona z dokładnością do dwóch miejsc po przecinku. Najwyższa liczba punktów wyznaczy najkorzystniejszą ofertę.</w:t>
      </w:r>
    </w:p>
    <w:p w:rsidR="007C7086" w:rsidRDefault="007C7086" w:rsidP="0044433D">
      <w:pPr>
        <w:numPr>
          <w:ilvl w:val="0"/>
          <w:numId w:val="15"/>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Zamawiający udzieli zamówienia Wykonawcy, którego oferta odpowiadać będzie wszystkim wymaganiom przedstawionym w ustawie PZP, oraz w SIWZ i zostanie oceniona jako najkorzystniejsza w oparciu o podane kryteria wyboru.</w:t>
      </w:r>
    </w:p>
    <w:p w:rsidR="00825D06" w:rsidRPr="00471B6C" w:rsidRDefault="007C7086" w:rsidP="00471B6C">
      <w:pPr>
        <w:numPr>
          <w:ilvl w:val="0"/>
          <w:numId w:val="15"/>
        </w:numPr>
        <w:tabs>
          <w:tab w:val="clear" w:pos="1800"/>
        </w:tabs>
        <w:spacing w:after="40"/>
        <w:ind w:left="0" w:firstLine="0"/>
        <w:jc w:val="both"/>
        <w:rPr>
          <w:rFonts w:ascii="Calibri" w:hAnsi="Calibri" w:cs="Segoe UI"/>
          <w:sz w:val="20"/>
          <w:szCs w:val="20"/>
        </w:rPr>
      </w:pPr>
      <w:r w:rsidRPr="00471B6C">
        <w:rPr>
          <w:rFonts w:ascii="Calibri" w:hAnsi="Calibri" w:cs="Segoe UI"/>
          <w:sz w:val="20"/>
          <w:szCs w:val="20"/>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rsidR="00972B1E" w:rsidRPr="00972B1E" w:rsidRDefault="00972B1E" w:rsidP="0044433D">
      <w:pPr>
        <w:pStyle w:val="Akapitzlist"/>
        <w:numPr>
          <w:ilvl w:val="0"/>
          <w:numId w:val="15"/>
        </w:numPr>
        <w:tabs>
          <w:tab w:val="clear" w:pos="1800"/>
        </w:tabs>
        <w:ind w:left="709" w:hanging="709"/>
        <w:rPr>
          <w:rFonts w:ascii="Calibri" w:hAnsi="Calibri" w:cs="Segoe UI"/>
          <w:sz w:val="20"/>
          <w:szCs w:val="20"/>
        </w:rPr>
      </w:pPr>
      <w:r w:rsidRPr="009B5281">
        <w:rPr>
          <w:rFonts w:ascii="Calibri" w:hAnsi="Calibri" w:cs="Segoe UI"/>
          <w:sz w:val="20"/>
          <w:szCs w:val="20"/>
        </w:rPr>
        <w:t>Oceniane będą oferty niepodlegające odrzuceniu.</w:t>
      </w:r>
    </w:p>
    <w:p w:rsidR="00D61865" w:rsidRDefault="00D61865"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rsidR="00D61865" w:rsidRPr="009F4795" w:rsidRDefault="00D61865" w:rsidP="00D61865">
      <w:pPr>
        <w:keepNext/>
        <w:tabs>
          <w:tab w:val="num" w:pos="480"/>
        </w:tabs>
        <w:suppressAutoHyphens/>
        <w:spacing w:after="40"/>
        <w:jc w:val="both"/>
        <w:rPr>
          <w:rFonts w:ascii="Calibri" w:hAnsi="Calibri" w:cs="Segoe UI"/>
          <w:sz w:val="20"/>
          <w:szCs w:val="20"/>
        </w:rPr>
      </w:pPr>
    </w:p>
    <w:p w:rsidR="00D61865" w:rsidRPr="009F4795" w:rsidRDefault="00D61865" w:rsidP="0044433D">
      <w:pPr>
        <w:numPr>
          <w:ilvl w:val="0"/>
          <w:numId w:val="16"/>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rsidR="00D61865" w:rsidRPr="009F4795" w:rsidRDefault="00D61865" w:rsidP="0044433D">
      <w:pPr>
        <w:numPr>
          <w:ilvl w:val="0"/>
          <w:numId w:val="16"/>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61865" w:rsidRPr="009F4795" w:rsidRDefault="00D61865" w:rsidP="0044433D">
      <w:pPr>
        <w:numPr>
          <w:ilvl w:val="0"/>
          <w:numId w:val="16"/>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rsidR="00D61865" w:rsidRPr="009F4795" w:rsidRDefault="00D61865" w:rsidP="0044433D">
      <w:pPr>
        <w:numPr>
          <w:ilvl w:val="0"/>
          <w:numId w:val="16"/>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rsidR="00D61865" w:rsidRPr="009F4795" w:rsidRDefault="00D61865" w:rsidP="0044433D">
      <w:pPr>
        <w:numPr>
          <w:ilvl w:val="0"/>
          <w:numId w:val="16"/>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rsidR="007A6A04" w:rsidRDefault="007A6A04"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9F4795" w:rsidRDefault="00D61865" w:rsidP="00D61865">
      <w:pPr>
        <w:tabs>
          <w:tab w:val="num" w:pos="480"/>
        </w:tabs>
        <w:spacing w:after="40"/>
        <w:jc w:val="both"/>
        <w:rPr>
          <w:rFonts w:ascii="Calibri" w:hAnsi="Calibri" w:cs="Segoe UI"/>
          <w:sz w:val="20"/>
          <w:szCs w:val="20"/>
        </w:rPr>
      </w:pPr>
    </w:p>
    <w:p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rsidR="00C011F6" w:rsidRDefault="00C011F6" w:rsidP="00D61865">
      <w:pPr>
        <w:spacing w:after="40"/>
        <w:rPr>
          <w:rFonts w:ascii="Calibri" w:hAnsi="Calibri" w:cs="Segoe UI"/>
          <w:b/>
          <w:sz w:val="20"/>
          <w:szCs w:val="20"/>
        </w:rPr>
      </w:pPr>
    </w:p>
    <w:p w:rsidR="00D61865" w:rsidRPr="00080477" w:rsidRDefault="00D61865" w:rsidP="00D61865">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 xml:space="preserve">Pouczenie o środkach ochrony prawnej. </w:t>
      </w:r>
    </w:p>
    <w:p w:rsidR="00D61865" w:rsidRPr="009F4795" w:rsidRDefault="00D61865" w:rsidP="00D61865">
      <w:pPr>
        <w:pStyle w:val="pkt1"/>
        <w:spacing w:before="0" w:after="40"/>
        <w:ind w:left="540" w:firstLine="0"/>
        <w:rPr>
          <w:rFonts w:ascii="Calibri" w:hAnsi="Calibri" w:cs="Segoe UI"/>
          <w:b/>
          <w:sz w:val="20"/>
        </w:rPr>
      </w:pPr>
    </w:p>
    <w:p w:rsidR="00D61865" w:rsidRPr="009F4795" w:rsidRDefault="00D61865" w:rsidP="0044433D">
      <w:pPr>
        <w:numPr>
          <w:ilvl w:val="0"/>
          <w:numId w:val="17"/>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rsidR="004C4F8D" w:rsidRPr="00FC3D34" w:rsidRDefault="00D61865" w:rsidP="004C4F8D">
      <w:pPr>
        <w:numPr>
          <w:ilvl w:val="0"/>
          <w:numId w:val="17"/>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w:t>
      </w:r>
      <w:r w:rsidR="00FC3D34">
        <w:rPr>
          <w:rFonts w:ascii="Calibri" w:hAnsi="Calibri" w:cs="Segoe UI"/>
          <w:sz w:val="20"/>
          <w:szCs w:val="20"/>
        </w:rPr>
        <w:t>owa w art. 154 pkt 5 ustawy PZP</w:t>
      </w:r>
      <w:r w:rsidR="004C4F8D" w:rsidRPr="00FC3D34">
        <w:rPr>
          <w:rFonts w:asciiTheme="minorHAnsi" w:hAnsiTheme="minorHAnsi"/>
          <w:b/>
          <w:sz w:val="20"/>
          <w:szCs w:val="20"/>
        </w:rPr>
        <w:t xml:space="preserve">                                                                  </w:t>
      </w:r>
    </w:p>
    <w:p w:rsidR="007A2F44" w:rsidRPr="001766D4" w:rsidRDefault="007A2F44" w:rsidP="007A2F44">
      <w:pPr>
        <w:spacing w:after="40"/>
        <w:jc w:val="both"/>
        <w:rPr>
          <w:rFonts w:asciiTheme="minorHAnsi" w:hAnsiTheme="minorHAnsi" w:cstheme="minorHAnsi"/>
          <w:b/>
          <w:color w:val="008000"/>
          <w:sz w:val="20"/>
          <w:szCs w:val="20"/>
        </w:rPr>
      </w:pPr>
    </w:p>
    <w:p w:rsidR="00A55A5F" w:rsidRPr="000D560F" w:rsidRDefault="00A55A5F" w:rsidP="00A55A5F">
      <w:pPr>
        <w:pStyle w:val="Nagwek4"/>
        <w:jc w:val="both"/>
        <w:rPr>
          <w:rFonts w:asciiTheme="minorHAnsi" w:hAnsiTheme="minorHAnsi" w:cstheme="minorHAnsi"/>
          <w:b/>
          <w:i w:val="0"/>
          <w:color w:val="auto"/>
          <w:sz w:val="22"/>
          <w:szCs w:val="22"/>
          <w:u w:val="single"/>
        </w:rPr>
      </w:pPr>
      <w:r w:rsidRPr="000D560F">
        <w:rPr>
          <w:rFonts w:asciiTheme="minorHAnsi" w:hAnsiTheme="minorHAnsi" w:cstheme="minorHAnsi"/>
          <w:b/>
          <w:i w:val="0"/>
          <w:color w:val="auto"/>
          <w:sz w:val="22"/>
          <w:szCs w:val="22"/>
          <w:u w:val="single"/>
        </w:rPr>
        <w:t>Załączniki</w:t>
      </w:r>
    </w:p>
    <w:p w:rsidR="00A55A5F" w:rsidRPr="000D560F" w:rsidRDefault="000D560F" w:rsidP="00A55A5F">
      <w:pPr>
        <w:ind w:left="426" w:hanging="426"/>
        <w:jc w:val="both"/>
        <w:rPr>
          <w:rFonts w:asciiTheme="minorHAnsi" w:hAnsiTheme="minorHAnsi" w:cstheme="minorHAnsi"/>
          <w:sz w:val="22"/>
          <w:szCs w:val="22"/>
        </w:rPr>
      </w:pPr>
      <w:r>
        <w:rPr>
          <w:rFonts w:asciiTheme="minorHAnsi" w:hAnsiTheme="minorHAnsi" w:cstheme="minorHAnsi"/>
          <w:sz w:val="22"/>
          <w:szCs w:val="22"/>
        </w:rPr>
        <w:t xml:space="preserve">Załącznik Nr 1 </w:t>
      </w:r>
      <w:r w:rsidR="00A55A5F" w:rsidRPr="000D560F">
        <w:rPr>
          <w:rFonts w:asciiTheme="minorHAnsi" w:hAnsiTheme="minorHAnsi" w:cstheme="minorHAnsi"/>
          <w:sz w:val="22"/>
          <w:szCs w:val="22"/>
        </w:rPr>
        <w:t>- Formularz oferty</w:t>
      </w:r>
    </w:p>
    <w:p w:rsidR="00A55A5F" w:rsidRPr="000D560F" w:rsidRDefault="00A55A5F" w:rsidP="00A55A5F">
      <w:pPr>
        <w:ind w:left="426" w:hanging="426"/>
        <w:jc w:val="both"/>
        <w:rPr>
          <w:rFonts w:asciiTheme="minorHAnsi" w:hAnsiTheme="minorHAnsi" w:cstheme="minorHAnsi"/>
          <w:sz w:val="22"/>
          <w:szCs w:val="22"/>
        </w:rPr>
      </w:pPr>
      <w:r w:rsidRPr="000D560F">
        <w:rPr>
          <w:rFonts w:asciiTheme="minorHAnsi" w:hAnsiTheme="minorHAnsi" w:cstheme="minorHAnsi"/>
          <w:sz w:val="22"/>
          <w:szCs w:val="22"/>
        </w:rPr>
        <w:t xml:space="preserve">Załącznik Nr </w:t>
      </w:r>
      <w:r w:rsidR="000D560F">
        <w:rPr>
          <w:rFonts w:asciiTheme="minorHAnsi" w:hAnsiTheme="minorHAnsi" w:cstheme="minorHAnsi"/>
          <w:sz w:val="22"/>
          <w:szCs w:val="22"/>
        </w:rPr>
        <w:t xml:space="preserve">2 </w:t>
      </w:r>
      <w:r w:rsidRPr="000D560F">
        <w:rPr>
          <w:rFonts w:asciiTheme="minorHAnsi" w:hAnsiTheme="minorHAnsi" w:cstheme="minorHAnsi"/>
          <w:sz w:val="22"/>
          <w:szCs w:val="22"/>
        </w:rPr>
        <w:t>- Formularz cenowy</w:t>
      </w:r>
    </w:p>
    <w:p w:rsidR="00A55A5F" w:rsidRPr="000D560F" w:rsidRDefault="000D560F" w:rsidP="00A55A5F">
      <w:pPr>
        <w:ind w:left="426" w:hanging="426"/>
        <w:jc w:val="both"/>
        <w:rPr>
          <w:rFonts w:asciiTheme="minorHAnsi" w:hAnsiTheme="minorHAnsi" w:cstheme="minorHAnsi"/>
          <w:sz w:val="22"/>
          <w:szCs w:val="22"/>
        </w:rPr>
      </w:pPr>
      <w:r>
        <w:rPr>
          <w:rFonts w:asciiTheme="minorHAnsi" w:hAnsiTheme="minorHAnsi" w:cstheme="minorHAnsi"/>
          <w:sz w:val="22"/>
          <w:szCs w:val="22"/>
        </w:rPr>
        <w:t xml:space="preserve">Załącznik Nr 3 - </w:t>
      </w:r>
      <w:r w:rsidR="00A55A5F" w:rsidRPr="000D560F">
        <w:rPr>
          <w:rFonts w:asciiTheme="minorHAnsi" w:hAnsiTheme="minorHAnsi" w:cstheme="minorHAnsi"/>
          <w:sz w:val="22"/>
          <w:szCs w:val="22"/>
        </w:rPr>
        <w:t>Wzór oświadczenia Wykonawcy</w:t>
      </w:r>
    </w:p>
    <w:p w:rsidR="00A55A5F" w:rsidRPr="000D560F" w:rsidRDefault="000D560F" w:rsidP="00A55A5F">
      <w:pPr>
        <w:ind w:left="426" w:hanging="426"/>
        <w:jc w:val="both"/>
        <w:rPr>
          <w:rFonts w:asciiTheme="minorHAnsi" w:hAnsiTheme="minorHAnsi" w:cstheme="minorHAnsi"/>
          <w:sz w:val="22"/>
          <w:szCs w:val="22"/>
        </w:rPr>
      </w:pPr>
      <w:r>
        <w:rPr>
          <w:rFonts w:asciiTheme="minorHAnsi" w:hAnsiTheme="minorHAnsi" w:cstheme="minorHAnsi"/>
          <w:sz w:val="22"/>
          <w:szCs w:val="22"/>
        </w:rPr>
        <w:t xml:space="preserve">Załącznik Nr 4 </w:t>
      </w:r>
      <w:r w:rsidR="00A55A5F" w:rsidRPr="000D560F">
        <w:rPr>
          <w:rFonts w:asciiTheme="minorHAnsi" w:hAnsiTheme="minorHAnsi" w:cstheme="minorHAnsi"/>
          <w:sz w:val="22"/>
          <w:szCs w:val="22"/>
        </w:rPr>
        <w:t>- Wzór umowy</w:t>
      </w:r>
    </w:p>
    <w:p w:rsidR="00A55A5F" w:rsidRPr="000D560F" w:rsidRDefault="00A55A5F" w:rsidP="00A55A5F">
      <w:pPr>
        <w:tabs>
          <w:tab w:val="left" w:pos="1701"/>
        </w:tabs>
        <w:ind w:left="426" w:hanging="426"/>
        <w:jc w:val="both"/>
        <w:rPr>
          <w:rFonts w:asciiTheme="minorHAnsi" w:hAnsiTheme="minorHAnsi" w:cstheme="minorHAnsi"/>
          <w:sz w:val="22"/>
          <w:szCs w:val="22"/>
        </w:rPr>
      </w:pPr>
      <w:r w:rsidRPr="000D560F">
        <w:rPr>
          <w:rFonts w:asciiTheme="minorHAnsi" w:hAnsiTheme="minorHAnsi" w:cstheme="minorHAnsi"/>
          <w:sz w:val="22"/>
          <w:szCs w:val="22"/>
        </w:rPr>
        <w:t>Załącznik Nr 5 - Wzór Oświadczenia Wykonawcy zgodnie z art. 24 ust. 1 pkt. 23  ustawy PZP</w:t>
      </w:r>
    </w:p>
    <w:p w:rsidR="00A55A5F" w:rsidRPr="000D560F" w:rsidRDefault="00A55A5F" w:rsidP="00A55A5F">
      <w:pPr>
        <w:tabs>
          <w:tab w:val="left" w:pos="1701"/>
        </w:tabs>
        <w:ind w:left="426" w:hanging="426"/>
        <w:jc w:val="both"/>
        <w:rPr>
          <w:rFonts w:asciiTheme="minorHAnsi" w:hAnsiTheme="minorHAnsi" w:cstheme="minorHAnsi"/>
          <w:sz w:val="22"/>
          <w:szCs w:val="22"/>
        </w:rPr>
      </w:pPr>
      <w:r w:rsidRPr="000D560F">
        <w:rPr>
          <w:rFonts w:asciiTheme="minorHAnsi" w:hAnsiTheme="minorHAnsi" w:cstheme="minorHAnsi"/>
          <w:sz w:val="22"/>
          <w:szCs w:val="22"/>
        </w:rPr>
        <w:t xml:space="preserve">Załącznik Nr 6 - </w:t>
      </w:r>
      <w:r w:rsidR="00CE3489" w:rsidRPr="000D560F">
        <w:rPr>
          <w:rFonts w:asciiTheme="minorHAnsi" w:eastAsia="Calibri" w:hAnsiTheme="minorHAnsi" w:cstheme="minorHAnsi"/>
          <w:color w:val="000000"/>
          <w:sz w:val="22"/>
          <w:szCs w:val="22"/>
          <w:lang w:eastAsia="en-US"/>
        </w:rPr>
        <w:t>Oświadczenie o wyrobach medycznych</w:t>
      </w:r>
    </w:p>
    <w:p w:rsidR="00287657" w:rsidRPr="00FC3D34" w:rsidRDefault="00A55A5F" w:rsidP="00FC3D34">
      <w:pPr>
        <w:tabs>
          <w:tab w:val="left" w:pos="1701"/>
        </w:tabs>
        <w:ind w:left="426" w:hanging="426"/>
        <w:rPr>
          <w:rFonts w:asciiTheme="minorHAnsi" w:eastAsia="Calibri" w:hAnsiTheme="minorHAnsi" w:cstheme="minorHAnsi"/>
          <w:color w:val="000000"/>
          <w:sz w:val="22"/>
          <w:szCs w:val="22"/>
          <w:lang w:eastAsia="en-US"/>
        </w:rPr>
      </w:pPr>
      <w:r w:rsidRPr="000D560F">
        <w:rPr>
          <w:rFonts w:asciiTheme="minorHAnsi" w:hAnsiTheme="minorHAnsi" w:cstheme="minorHAnsi"/>
          <w:color w:val="000000"/>
          <w:sz w:val="22"/>
          <w:szCs w:val="22"/>
        </w:rPr>
        <w:t xml:space="preserve">Załącznik Nr 7  - </w:t>
      </w:r>
      <w:r w:rsidR="00CE3489" w:rsidRPr="000D560F">
        <w:rPr>
          <w:rFonts w:asciiTheme="minorHAnsi" w:hAnsiTheme="minorHAnsi" w:cstheme="minorHAnsi"/>
          <w:sz w:val="22"/>
          <w:szCs w:val="22"/>
        </w:rPr>
        <w:t>Informacja RODO</w:t>
      </w:r>
    </w:p>
    <w:p w:rsidR="004C4F8D" w:rsidRPr="004C4F8D" w:rsidRDefault="004C4F8D" w:rsidP="004C4F8D">
      <w:pPr>
        <w:pStyle w:val="Nagwek8"/>
        <w:rPr>
          <w:rFonts w:asciiTheme="minorHAnsi" w:hAnsiTheme="minorHAnsi"/>
          <w:sz w:val="20"/>
          <w:szCs w:val="20"/>
        </w:rPr>
      </w:pP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rsidR="004C4F8D" w:rsidRPr="004C4F8D" w:rsidRDefault="004C4F8D" w:rsidP="004C4F8D">
      <w:pPr>
        <w:spacing w:line="240" w:lineRule="exact"/>
        <w:jc w:val="both"/>
        <w:rPr>
          <w:rFonts w:asciiTheme="minorHAnsi" w:hAnsiTheme="minorHAnsi"/>
          <w:b/>
          <w:sz w:val="20"/>
          <w:szCs w:val="20"/>
          <w:u w:val="single"/>
        </w:rPr>
      </w:pPr>
    </w:p>
    <w:p w:rsidR="00331A10" w:rsidRPr="00331A10" w:rsidRDefault="00331A10" w:rsidP="00331A10">
      <w:pPr>
        <w:spacing w:line="240" w:lineRule="exact"/>
        <w:jc w:val="both"/>
        <w:rPr>
          <w:rFonts w:asciiTheme="minorHAnsi" w:hAnsiTheme="minorHAnsi"/>
          <w:sz w:val="20"/>
          <w:szCs w:val="20"/>
        </w:rPr>
      </w:pPr>
    </w:p>
    <w:p w:rsidR="001F4BE6" w:rsidRPr="001F4BE6" w:rsidRDefault="001F4BE6" w:rsidP="001F4BE6">
      <w:pPr>
        <w:spacing w:line="240" w:lineRule="exact"/>
        <w:jc w:val="both"/>
        <w:rPr>
          <w:rFonts w:ascii="Arial" w:hAnsi="Arial" w:cs="Arial"/>
          <w:sz w:val="20"/>
          <w:szCs w:val="20"/>
        </w:rPr>
      </w:pPr>
      <w:r w:rsidRPr="001F4BE6">
        <w:rPr>
          <w:rFonts w:ascii="Arial" w:hAnsi="Arial" w:cs="Arial"/>
          <w:sz w:val="20"/>
          <w:szCs w:val="20"/>
        </w:rPr>
        <w:t>Podpisy osób wyznaczonych do przygotowania postępowania przetargowego:</w:t>
      </w: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p>
    <w:p w:rsidR="001F4BE6" w:rsidRDefault="00485EA6" w:rsidP="001F4BE6">
      <w:pPr>
        <w:tabs>
          <w:tab w:val="num" w:pos="5040"/>
        </w:tabs>
        <w:spacing w:line="240" w:lineRule="exact"/>
        <w:rPr>
          <w:rFonts w:ascii="Arial" w:hAnsi="Arial" w:cs="Arial"/>
          <w:sz w:val="20"/>
          <w:szCs w:val="20"/>
        </w:rPr>
      </w:pPr>
      <w:r>
        <w:rPr>
          <w:rFonts w:ascii="Arial" w:hAnsi="Arial" w:cs="Arial"/>
          <w:sz w:val="20"/>
          <w:szCs w:val="20"/>
        </w:rPr>
        <w:t>Anna Konarska</w:t>
      </w:r>
      <w:r w:rsidR="00DF2960">
        <w:rPr>
          <w:rFonts w:ascii="Arial" w:hAnsi="Arial" w:cs="Arial"/>
          <w:sz w:val="20"/>
          <w:szCs w:val="20"/>
        </w:rPr>
        <w:t xml:space="preserve">           </w:t>
      </w:r>
      <w:r w:rsidR="000D560F">
        <w:rPr>
          <w:rFonts w:ascii="Arial" w:hAnsi="Arial" w:cs="Arial"/>
          <w:sz w:val="20"/>
          <w:szCs w:val="20"/>
        </w:rPr>
        <w:t xml:space="preserve"> ……………………………………………</w:t>
      </w:r>
    </w:p>
    <w:p w:rsidR="00FC3D34" w:rsidRPr="001F4BE6" w:rsidRDefault="00FC3D34" w:rsidP="001F4BE6">
      <w:pPr>
        <w:tabs>
          <w:tab w:val="num" w:pos="5040"/>
        </w:tabs>
        <w:spacing w:line="240" w:lineRule="exact"/>
        <w:rPr>
          <w:rFonts w:ascii="Arial" w:hAnsi="Arial" w:cs="Arial"/>
          <w:sz w:val="20"/>
          <w:szCs w:val="20"/>
        </w:rPr>
      </w:pPr>
    </w:p>
    <w:p w:rsidR="001F4BE6" w:rsidRPr="001F4BE6" w:rsidRDefault="00825D06" w:rsidP="001F4BE6">
      <w:pPr>
        <w:tabs>
          <w:tab w:val="num" w:pos="5040"/>
        </w:tabs>
        <w:spacing w:line="240" w:lineRule="exact"/>
        <w:rPr>
          <w:rFonts w:ascii="Arial" w:hAnsi="Arial" w:cs="Arial"/>
          <w:sz w:val="20"/>
          <w:szCs w:val="20"/>
        </w:rPr>
      </w:pPr>
      <w:r>
        <w:rPr>
          <w:rFonts w:ascii="Arial" w:hAnsi="Arial" w:cs="Arial"/>
          <w:sz w:val="20"/>
          <w:szCs w:val="20"/>
        </w:rPr>
        <w:t>Katarzyna Kozłowska</w:t>
      </w:r>
      <w:r w:rsidR="001F4BE6" w:rsidRPr="001F4BE6">
        <w:rPr>
          <w:rFonts w:ascii="Arial" w:hAnsi="Arial" w:cs="Arial"/>
          <w:sz w:val="20"/>
          <w:szCs w:val="20"/>
        </w:rPr>
        <w:t xml:space="preserve"> </w:t>
      </w:r>
      <w:r>
        <w:rPr>
          <w:rFonts w:ascii="Arial" w:hAnsi="Arial" w:cs="Arial"/>
          <w:sz w:val="20"/>
          <w:szCs w:val="20"/>
        </w:rPr>
        <w:t xml:space="preserve"> </w:t>
      </w:r>
      <w:r w:rsidR="001F4BE6" w:rsidRPr="001F4BE6">
        <w:rPr>
          <w:rFonts w:ascii="Arial" w:hAnsi="Arial" w:cs="Arial"/>
          <w:sz w:val="20"/>
          <w:szCs w:val="20"/>
        </w:rPr>
        <w:t>……………………………………………</w:t>
      </w:r>
    </w:p>
    <w:p w:rsidR="001F4BE6" w:rsidRPr="001F4BE6" w:rsidRDefault="001F4BE6" w:rsidP="001F4BE6">
      <w:pPr>
        <w:keepNext/>
        <w:tabs>
          <w:tab w:val="left" w:pos="510"/>
          <w:tab w:val="left" w:pos="680"/>
          <w:tab w:val="left" w:pos="793"/>
          <w:tab w:val="left" w:pos="2154"/>
          <w:tab w:val="left" w:pos="2381"/>
          <w:tab w:val="left" w:pos="3742"/>
          <w:tab w:val="left" w:pos="4082"/>
        </w:tabs>
        <w:jc w:val="right"/>
        <w:outlineLvl w:val="3"/>
        <w:rPr>
          <w:b/>
        </w:rPr>
      </w:pPr>
    </w:p>
    <w:p w:rsidR="001F4BE6" w:rsidRPr="001F4BE6" w:rsidRDefault="001F4BE6" w:rsidP="0023052A">
      <w:pPr>
        <w:keepNext/>
        <w:tabs>
          <w:tab w:val="left" w:pos="510"/>
          <w:tab w:val="left" w:pos="680"/>
          <w:tab w:val="left" w:pos="793"/>
          <w:tab w:val="left" w:pos="2154"/>
          <w:tab w:val="left" w:pos="2381"/>
          <w:tab w:val="left" w:pos="3742"/>
          <w:tab w:val="left" w:pos="4082"/>
        </w:tabs>
        <w:jc w:val="center"/>
        <w:outlineLvl w:val="3"/>
        <w:rPr>
          <w:b/>
        </w:rPr>
        <w:sectPr w:rsidR="001F4BE6" w:rsidRPr="001F4BE6" w:rsidSect="004B3D32">
          <w:footerReference w:type="even" r:id="rId10"/>
          <w:footerReference w:type="default" r:id="rId11"/>
          <w:pgSz w:w="11905" w:h="16837" w:code="9"/>
          <w:pgMar w:top="1134" w:right="1418" w:bottom="1134" w:left="1418" w:header="709" w:footer="720" w:gutter="0"/>
          <w:cols w:space="708"/>
          <w:titlePg/>
          <w:docGrid w:linePitch="360"/>
        </w:sect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b/>
          <w:sz w:val="20"/>
          <w:szCs w:val="20"/>
          <w:u w:val="single"/>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rsidTr="00EA0C8C">
        <w:tc>
          <w:tcPr>
            <w:tcW w:w="9214" w:type="dxa"/>
            <w:tcBorders>
              <w:bottom w:val="single" w:sz="4" w:space="0" w:color="auto"/>
            </w:tcBorders>
            <w:shd w:val="clear" w:color="auto" w:fill="D9D9D9"/>
          </w:tcPr>
          <w:p w:rsidR="00D61865" w:rsidRPr="009F4795" w:rsidRDefault="007A6A04" w:rsidP="00EA0C8C">
            <w:pPr>
              <w:pStyle w:val="Tekstprzypisudolnego"/>
              <w:spacing w:after="40"/>
              <w:jc w:val="right"/>
              <w:rPr>
                <w:rFonts w:ascii="Calibri" w:hAnsi="Calibri" w:cs="Segoe UI"/>
                <w:b/>
              </w:rPr>
            </w:pPr>
            <w:r>
              <w:rPr>
                <w:rFonts w:ascii="Calibri" w:hAnsi="Calibri" w:cs="Segoe UI"/>
                <w:b/>
              </w:rPr>
              <w:t>Załącznik nr 1</w:t>
            </w:r>
            <w:r w:rsidR="00D61865" w:rsidRPr="009F4795">
              <w:rPr>
                <w:rFonts w:ascii="Calibri" w:hAnsi="Calibri" w:cs="Segoe UI"/>
                <w:b/>
              </w:rPr>
              <w:t xml:space="preserve"> do SIWZ</w:t>
            </w:r>
          </w:p>
        </w:tc>
      </w:tr>
      <w:tr w:rsidR="00D61865" w:rsidRPr="009F4795" w:rsidTr="00EA0C8C">
        <w:trPr>
          <w:trHeight w:val="480"/>
        </w:trPr>
        <w:tc>
          <w:tcPr>
            <w:tcW w:w="9214" w:type="dxa"/>
            <w:tcBorders>
              <w:top w:val="single" w:sz="4" w:space="0" w:color="auto"/>
            </w:tcBorders>
            <w:shd w:val="clear" w:color="auto" w:fill="D9D9D9"/>
            <w:vAlign w:val="center"/>
          </w:tcPr>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rsidTr="00EA0C8C">
        <w:trPr>
          <w:trHeight w:val="2396"/>
        </w:trPr>
        <w:tc>
          <w:tcPr>
            <w:tcW w:w="9214" w:type="dxa"/>
            <w:gridSpan w:val="2"/>
            <w:shd w:val="clear" w:color="auto" w:fill="auto"/>
            <w:vAlign w:val="center"/>
          </w:tcPr>
          <w:p w:rsidR="00D61865" w:rsidRPr="009F4795" w:rsidRDefault="00D61865" w:rsidP="00EA0C8C">
            <w:pPr>
              <w:pStyle w:val="Tekstprzypisudolnego"/>
              <w:spacing w:after="40"/>
              <w:jc w:val="center"/>
              <w:rPr>
                <w:rFonts w:ascii="Calibri" w:hAnsi="Calibri" w:cs="Segoe UI"/>
                <w:b/>
              </w:rPr>
            </w:pPr>
          </w:p>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rsidR="00D61865" w:rsidRDefault="00D61865" w:rsidP="00EA0C8C">
            <w:pPr>
              <w:pStyle w:val="Tekstprzypisudolnego"/>
              <w:spacing w:after="40"/>
              <w:ind w:firstLine="4712"/>
              <w:rPr>
                <w:rFonts w:ascii="Calibri" w:hAnsi="Calibri" w:cs="Segoe UI"/>
                <w:b/>
              </w:rPr>
            </w:pPr>
          </w:p>
          <w:p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rsidR="00D61865" w:rsidRPr="009F4795" w:rsidRDefault="00D61865" w:rsidP="00EA0C8C">
            <w:pPr>
              <w:pStyle w:val="Tekstprzypisudolnego"/>
              <w:spacing w:after="40"/>
              <w:jc w:val="both"/>
              <w:rPr>
                <w:rFonts w:ascii="Calibri" w:hAnsi="Calibri" w:cs="Segoe UI"/>
              </w:rPr>
            </w:pPr>
          </w:p>
          <w:p w:rsidR="00D61865" w:rsidRPr="00B7135E" w:rsidRDefault="00D61865" w:rsidP="00FC3D34">
            <w:pPr>
              <w:pStyle w:val="Tekstprzypisudolnego"/>
              <w:spacing w:after="40"/>
              <w:jc w:val="both"/>
              <w:rPr>
                <w:b/>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 </w:t>
            </w:r>
            <w:r w:rsidRPr="009F4795">
              <w:rPr>
                <w:rFonts w:ascii="Calibri" w:hAnsi="Calibri" w:cs="Segoe UI"/>
                <w:b/>
                <w:color w:val="000000"/>
              </w:rPr>
              <w:t xml:space="preserve">na  </w:t>
            </w:r>
            <w:r w:rsidR="000D560F" w:rsidRPr="000D560F">
              <w:rPr>
                <w:b/>
              </w:rPr>
              <w:t xml:space="preserve">Dostawę </w:t>
            </w:r>
            <w:r w:rsidR="00FC3D34">
              <w:rPr>
                <w:b/>
              </w:rPr>
              <w:t xml:space="preserve">materiałów </w:t>
            </w:r>
            <w:proofErr w:type="spellStart"/>
            <w:r w:rsidR="00FC3D34">
              <w:rPr>
                <w:b/>
              </w:rPr>
              <w:t>szewnych</w:t>
            </w:r>
            <w:proofErr w:type="spellEnd"/>
            <w:r w:rsidR="00485EA6">
              <w:rPr>
                <w:b/>
              </w:rPr>
              <w:t xml:space="preserve"> </w:t>
            </w:r>
            <w:r w:rsidR="003F251E" w:rsidRPr="000D560F">
              <w:rPr>
                <w:b/>
              </w:rPr>
              <w:t>– nr</w:t>
            </w:r>
            <w:r w:rsidR="00FC3D34">
              <w:rPr>
                <w:b/>
              </w:rPr>
              <w:t xml:space="preserve"> 12</w:t>
            </w:r>
            <w:r w:rsidR="00B7135E" w:rsidRPr="000D560F">
              <w:rPr>
                <w:b/>
              </w:rPr>
              <w:t>/D/20</w:t>
            </w:r>
            <w:r w:rsidRPr="000D560F">
              <w:rPr>
                <w:rFonts w:ascii="Calibri" w:hAnsi="Calibri" w:cs="Segoe UI"/>
              </w:rPr>
              <w:t>.</w:t>
            </w:r>
          </w:p>
        </w:tc>
      </w:tr>
      <w:tr w:rsidR="00D61865" w:rsidRPr="009F4795" w:rsidTr="00EA0C8C">
        <w:trPr>
          <w:trHeight w:val="1502"/>
        </w:trPr>
        <w:tc>
          <w:tcPr>
            <w:tcW w:w="9214" w:type="dxa"/>
            <w:gridSpan w:val="2"/>
          </w:tcPr>
          <w:p w:rsidR="00D61865" w:rsidRDefault="00D61865" w:rsidP="0044433D">
            <w:pPr>
              <w:pStyle w:val="Akapitzlist"/>
              <w:numPr>
                <w:ilvl w:val="0"/>
                <w:numId w:val="18"/>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rsidR="00811757" w:rsidRPr="00811757" w:rsidRDefault="00811757" w:rsidP="00811757">
            <w:pPr>
              <w:widowControl w:val="0"/>
              <w:tabs>
                <w:tab w:val="left" w:pos="0"/>
              </w:tabs>
              <w:ind w:right="3684"/>
              <w:jc w:val="both"/>
              <w:rPr>
                <w:rFonts w:ascii="Calibri" w:hAnsi="Calibri"/>
                <w:snapToGrid w:val="0"/>
                <w:sz w:val="20"/>
                <w:szCs w:val="20"/>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 xml:space="preserve">Bank, </w:t>
            </w:r>
            <w:proofErr w:type="spellStart"/>
            <w:r w:rsidRPr="00811757">
              <w:rPr>
                <w:rFonts w:ascii="Calibri" w:hAnsi="Calibri"/>
                <w:bCs/>
                <w:snapToGrid w:val="0"/>
                <w:sz w:val="20"/>
                <w:szCs w:val="20"/>
                <w:lang w:val="en-US"/>
              </w:rPr>
              <w:t>numer</w:t>
            </w:r>
            <w:proofErr w:type="spellEnd"/>
            <w:r w:rsidRPr="00811757">
              <w:rPr>
                <w:rFonts w:ascii="Calibri" w:hAnsi="Calibri"/>
                <w:bCs/>
                <w:snapToGrid w:val="0"/>
                <w:sz w:val="20"/>
                <w:szCs w:val="20"/>
                <w:lang w:val="en-US"/>
              </w:rPr>
              <w:t xml:space="preserve"> </w:t>
            </w:r>
            <w:proofErr w:type="spellStart"/>
            <w:r w:rsidRPr="00811757">
              <w:rPr>
                <w:rFonts w:ascii="Calibri" w:hAnsi="Calibri"/>
                <w:bCs/>
                <w:snapToGrid w:val="0"/>
                <w:sz w:val="20"/>
                <w:szCs w:val="20"/>
                <w:lang w:val="en-US"/>
              </w:rPr>
              <w:t>konta</w:t>
            </w:r>
            <w:proofErr w:type="spellEnd"/>
            <w:r w:rsidRPr="00811757">
              <w:rPr>
                <w:rFonts w:ascii="Calibri" w:hAnsi="Calibri"/>
                <w:bCs/>
                <w:snapToGrid w:val="0"/>
                <w:sz w:val="20"/>
                <w:szCs w:val="20"/>
                <w:lang w:val="en-US"/>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rsidTr="000D560F">
        <w:trPr>
          <w:trHeight w:val="1691"/>
        </w:trPr>
        <w:tc>
          <w:tcPr>
            <w:tcW w:w="9214" w:type="dxa"/>
            <w:gridSpan w:val="2"/>
            <w:shd w:val="clear" w:color="auto" w:fill="auto"/>
          </w:tcPr>
          <w:p w:rsidR="00D61865" w:rsidRDefault="00D61865" w:rsidP="0044433D">
            <w:pPr>
              <w:numPr>
                <w:ilvl w:val="0"/>
                <w:numId w:val="18"/>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OFEROWANY PRZEDMIOT ZAMÓWIENIA:</w:t>
            </w:r>
          </w:p>
          <w:p w:rsidR="00D61865" w:rsidRPr="000C6A35" w:rsidRDefault="00D61865" w:rsidP="000C6A35">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00AF1C4F">
              <w:rPr>
                <w:rFonts w:ascii="Calibri" w:hAnsi="Calibri" w:cs="Segoe UI"/>
                <w:b/>
                <w:sz w:val="20"/>
                <w:szCs w:val="20"/>
              </w:rPr>
              <w:t>………</w:t>
            </w:r>
          </w:p>
        </w:tc>
      </w:tr>
      <w:tr w:rsidR="00D61865" w:rsidRPr="009F4795" w:rsidTr="000C6A35">
        <w:trPr>
          <w:trHeight w:val="694"/>
        </w:trPr>
        <w:tc>
          <w:tcPr>
            <w:tcW w:w="9214" w:type="dxa"/>
            <w:gridSpan w:val="2"/>
            <w:shd w:val="clear" w:color="auto" w:fill="auto"/>
          </w:tcPr>
          <w:p w:rsidR="00D61865" w:rsidRPr="00B67092" w:rsidRDefault="00D61865" w:rsidP="0044433D">
            <w:pPr>
              <w:numPr>
                <w:ilvl w:val="0"/>
                <w:numId w:val="18"/>
              </w:numPr>
              <w:spacing w:after="40"/>
              <w:ind w:left="459" w:hanging="459"/>
              <w:contextualSpacing/>
              <w:rPr>
                <w:rFonts w:ascii="Calibri" w:hAnsi="Calibri"/>
                <w:b/>
                <w:sz w:val="20"/>
                <w:szCs w:val="20"/>
              </w:rPr>
            </w:pPr>
            <w:r w:rsidRPr="00B67092">
              <w:rPr>
                <w:rFonts w:ascii="Calibri" w:hAnsi="Calibri"/>
                <w:b/>
                <w:sz w:val="20"/>
                <w:szCs w:val="20"/>
              </w:rPr>
              <w:t>ŁĄCZNA CENA OFERTOWA:</w:t>
            </w:r>
          </w:p>
          <w:p w:rsidR="00481403" w:rsidRDefault="00481403" w:rsidP="00911FF5">
            <w:pPr>
              <w:tabs>
                <w:tab w:val="left" w:pos="510"/>
                <w:tab w:val="left" w:pos="680"/>
                <w:tab w:val="left" w:pos="793"/>
                <w:tab w:val="left" w:pos="2154"/>
                <w:tab w:val="left" w:pos="2381"/>
                <w:tab w:val="left" w:pos="3742"/>
                <w:tab w:val="left" w:pos="4082"/>
              </w:tabs>
              <w:jc w:val="both"/>
              <w:rPr>
                <w:rFonts w:ascii="Calibri" w:eastAsia="Calibri" w:hAnsi="Calibri"/>
                <w:sz w:val="20"/>
                <w:szCs w:val="20"/>
                <w:lang w:eastAsia="en-US"/>
              </w:rPr>
            </w:pPr>
          </w:p>
          <w:p w:rsidR="00911FF5" w:rsidRPr="000C6A35" w:rsidRDefault="00D61865" w:rsidP="00911FF5">
            <w:pPr>
              <w:tabs>
                <w:tab w:val="left" w:pos="510"/>
                <w:tab w:val="left" w:pos="680"/>
                <w:tab w:val="left" w:pos="793"/>
                <w:tab w:val="left" w:pos="2154"/>
                <w:tab w:val="left" w:pos="2381"/>
                <w:tab w:val="left" w:pos="3742"/>
                <w:tab w:val="left" w:pos="4082"/>
              </w:tabs>
              <w:jc w:val="both"/>
              <w:rPr>
                <w:b/>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p>
          <w:p w:rsidR="008209C8" w:rsidRPr="00E80E67" w:rsidRDefault="008209C8" w:rsidP="008209C8">
            <w:pPr>
              <w:tabs>
                <w:tab w:val="left" w:pos="510"/>
                <w:tab w:val="left" w:pos="680"/>
                <w:tab w:val="left" w:pos="793"/>
                <w:tab w:val="left" w:pos="2154"/>
                <w:tab w:val="left" w:pos="2381"/>
                <w:tab w:val="left" w:pos="3742"/>
                <w:tab w:val="left" w:pos="4082"/>
              </w:tabs>
              <w:jc w:val="both"/>
              <w:rPr>
                <w:b/>
              </w:rPr>
            </w:pPr>
            <w:r>
              <w:rPr>
                <w:b/>
              </w:rPr>
              <w:t>Wartość pakietu 1</w:t>
            </w:r>
          </w:p>
          <w:p w:rsidR="008209C8" w:rsidRPr="00E80E67" w:rsidRDefault="008209C8" w:rsidP="008209C8">
            <w:pPr>
              <w:tabs>
                <w:tab w:val="left" w:pos="510"/>
                <w:tab w:val="left" w:pos="680"/>
                <w:tab w:val="left" w:pos="793"/>
                <w:tab w:val="left" w:pos="2154"/>
                <w:tab w:val="left" w:pos="2381"/>
                <w:tab w:val="left" w:pos="3742"/>
                <w:tab w:val="left" w:pos="4082"/>
              </w:tabs>
              <w:jc w:val="both"/>
            </w:pPr>
            <w:r w:rsidRPr="00E80E67">
              <w:t>Netto:................................................................................................................PLN</w:t>
            </w:r>
          </w:p>
          <w:p w:rsidR="008209C8" w:rsidRPr="00E80E67" w:rsidRDefault="008209C8" w:rsidP="008209C8">
            <w:pPr>
              <w:tabs>
                <w:tab w:val="left" w:pos="510"/>
                <w:tab w:val="left" w:pos="680"/>
                <w:tab w:val="left" w:pos="793"/>
                <w:tab w:val="left" w:pos="2154"/>
                <w:tab w:val="left" w:pos="2381"/>
                <w:tab w:val="left" w:pos="3742"/>
                <w:tab w:val="left" w:pos="4082"/>
              </w:tabs>
              <w:jc w:val="both"/>
            </w:pPr>
            <w:r w:rsidRPr="00E80E67">
              <w:t>Słownie: ..................................................................................................................</w:t>
            </w:r>
          </w:p>
          <w:p w:rsidR="008209C8" w:rsidRPr="00E80E67" w:rsidRDefault="008209C8" w:rsidP="008209C8">
            <w:pPr>
              <w:shd w:val="pct15" w:color="auto" w:fill="FFFFFF"/>
              <w:tabs>
                <w:tab w:val="left" w:pos="510"/>
                <w:tab w:val="left" w:pos="680"/>
                <w:tab w:val="left" w:pos="793"/>
                <w:tab w:val="left" w:pos="2154"/>
                <w:tab w:val="left" w:pos="2381"/>
                <w:tab w:val="left" w:pos="3742"/>
                <w:tab w:val="left" w:pos="4082"/>
              </w:tabs>
              <w:jc w:val="both"/>
            </w:pPr>
            <w:r w:rsidRPr="00E80E67">
              <w:t>Brutto: .............................................................................................................PLN</w:t>
            </w:r>
          </w:p>
          <w:p w:rsidR="008209C8" w:rsidRPr="00E80E67" w:rsidRDefault="008209C8" w:rsidP="008209C8">
            <w:pPr>
              <w:shd w:val="pct15" w:color="auto" w:fill="FFFFFF"/>
              <w:tabs>
                <w:tab w:val="left" w:pos="510"/>
                <w:tab w:val="left" w:pos="680"/>
                <w:tab w:val="left" w:pos="793"/>
                <w:tab w:val="left" w:pos="2154"/>
                <w:tab w:val="left" w:pos="2381"/>
                <w:tab w:val="left" w:pos="3742"/>
                <w:tab w:val="left" w:pos="4082"/>
              </w:tabs>
              <w:jc w:val="both"/>
            </w:pPr>
            <w:r w:rsidRPr="00E80E67">
              <w:t>Słownie: ..................................................................................................................</w:t>
            </w:r>
          </w:p>
          <w:p w:rsidR="008209C8" w:rsidRPr="00284FC9" w:rsidRDefault="008209C8" w:rsidP="008209C8">
            <w:pPr>
              <w:tabs>
                <w:tab w:val="left" w:pos="510"/>
                <w:tab w:val="left" w:pos="680"/>
                <w:tab w:val="left" w:pos="793"/>
                <w:tab w:val="left" w:pos="2154"/>
                <w:tab w:val="left" w:pos="2381"/>
                <w:tab w:val="left" w:pos="3742"/>
                <w:tab w:val="left" w:pos="4082"/>
              </w:tabs>
              <w:jc w:val="both"/>
              <w:rPr>
                <w:u w:val="single"/>
              </w:rPr>
            </w:pPr>
            <w:r>
              <w:t>VAT:   ………….………………………%</w:t>
            </w:r>
            <w:r w:rsidRPr="00284FC9">
              <w:t>.........................................................PLN</w:t>
            </w:r>
          </w:p>
          <w:p w:rsidR="008209C8" w:rsidRDefault="008209C8" w:rsidP="008209C8">
            <w:pPr>
              <w:tabs>
                <w:tab w:val="left" w:pos="510"/>
                <w:tab w:val="left" w:pos="680"/>
                <w:tab w:val="left" w:pos="793"/>
                <w:tab w:val="left" w:pos="2154"/>
                <w:tab w:val="left" w:pos="2381"/>
                <w:tab w:val="left" w:pos="3742"/>
                <w:tab w:val="left" w:pos="4082"/>
              </w:tabs>
              <w:jc w:val="both"/>
              <w:rPr>
                <w:b/>
              </w:rPr>
            </w:pPr>
          </w:p>
          <w:p w:rsidR="008209C8" w:rsidRPr="00E80E67" w:rsidRDefault="008209C8" w:rsidP="008209C8">
            <w:pPr>
              <w:tabs>
                <w:tab w:val="left" w:pos="510"/>
                <w:tab w:val="left" w:pos="680"/>
                <w:tab w:val="left" w:pos="793"/>
                <w:tab w:val="left" w:pos="2154"/>
                <w:tab w:val="left" w:pos="2381"/>
                <w:tab w:val="left" w:pos="3742"/>
                <w:tab w:val="left" w:pos="4082"/>
              </w:tabs>
              <w:jc w:val="both"/>
              <w:rPr>
                <w:b/>
              </w:rPr>
            </w:pPr>
            <w:r>
              <w:rPr>
                <w:b/>
              </w:rPr>
              <w:t>Wartość pakietu 2</w:t>
            </w:r>
          </w:p>
          <w:p w:rsidR="008209C8" w:rsidRPr="00E80E67" w:rsidRDefault="008209C8" w:rsidP="008209C8">
            <w:pPr>
              <w:tabs>
                <w:tab w:val="left" w:pos="510"/>
                <w:tab w:val="left" w:pos="680"/>
                <w:tab w:val="left" w:pos="793"/>
                <w:tab w:val="left" w:pos="2154"/>
                <w:tab w:val="left" w:pos="2381"/>
                <w:tab w:val="left" w:pos="3742"/>
                <w:tab w:val="left" w:pos="4082"/>
              </w:tabs>
              <w:jc w:val="both"/>
            </w:pPr>
            <w:r w:rsidRPr="00E80E67">
              <w:t>Netto:................................................................................................................PLN</w:t>
            </w:r>
          </w:p>
          <w:p w:rsidR="008209C8" w:rsidRPr="00E80E67" w:rsidRDefault="008209C8" w:rsidP="008209C8">
            <w:pPr>
              <w:tabs>
                <w:tab w:val="left" w:pos="510"/>
                <w:tab w:val="left" w:pos="680"/>
                <w:tab w:val="left" w:pos="793"/>
                <w:tab w:val="left" w:pos="2154"/>
                <w:tab w:val="left" w:pos="2381"/>
                <w:tab w:val="left" w:pos="3742"/>
                <w:tab w:val="left" w:pos="4082"/>
              </w:tabs>
              <w:jc w:val="both"/>
            </w:pPr>
            <w:r w:rsidRPr="00E80E67">
              <w:t>Słownie: ..................................................................................................................</w:t>
            </w:r>
          </w:p>
          <w:p w:rsidR="008209C8" w:rsidRPr="00E80E67" w:rsidRDefault="008209C8" w:rsidP="008209C8">
            <w:pPr>
              <w:shd w:val="pct15" w:color="auto" w:fill="FFFFFF"/>
              <w:tabs>
                <w:tab w:val="left" w:pos="510"/>
                <w:tab w:val="left" w:pos="680"/>
                <w:tab w:val="left" w:pos="793"/>
                <w:tab w:val="left" w:pos="2154"/>
                <w:tab w:val="left" w:pos="2381"/>
                <w:tab w:val="left" w:pos="3742"/>
                <w:tab w:val="left" w:pos="4082"/>
              </w:tabs>
              <w:jc w:val="both"/>
            </w:pPr>
            <w:r w:rsidRPr="00E80E67">
              <w:t>Brutto: .............................................................................................................PLN</w:t>
            </w:r>
          </w:p>
          <w:p w:rsidR="008209C8" w:rsidRPr="00E80E67" w:rsidRDefault="008209C8" w:rsidP="008209C8">
            <w:pPr>
              <w:shd w:val="pct15" w:color="auto" w:fill="FFFFFF"/>
              <w:tabs>
                <w:tab w:val="left" w:pos="510"/>
                <w:tab w:val="left" w:pos="680"/>
                <w:tab w:val="left" w:pos="793"/>
                <w:tab w:val="left" w:pos="2154"/>
                <w:tab w:val="left" w:pos="2381"/>
                <w:tab w:val="left" w:pos="3742"/>
                <w:tab w:val="left" w:pos="4082"/>
              </w:tabs>
              <w:jc w:val="both"/>
            </w:pPr>
            <w:r w:rsidRPr="00E80E67">
              <w:t>Słownie: ..................................................................................................................</w:t>
            </w:r>
          </w:p>
          <w:p w:rsidR="008209C8" w:rsidRPr="00284FC9" w:rsidRDefault="008209C8" w:rsidP="008209C8">
            <w:pPr>
              <w:tabs>
                <w:tab w:val="left" w:pos="510"/>
                <w:tab w:val="left" w:pos="680"/>
                <w:tab w:val="left" w:pos="793"/>
                <w:tab w:val="left" w:pos="2154"/>
                <w:tab w:val="left" w:pos="2381"/>
                <w:tab w:val="left" w:pos="3742"/>
                <w:tab w:val="left" w:pos="4082"/>
              </w:tabs>
              <w:jc w:val="both"/>
              <w:rPr>
                <w:u w:val="single"/>
              </w:rPr>
            </w:pPr>
            <w:r>
              <w:t>VAT:   ………….…………………….</w:t>
            </w:r>
            <w:r w:rsidRPr="00284FC9">
              <w:t>..</w:t>
            </w:r>
            <w:r>
              <w:t>%</w:t>
            </w:r>
            <w:r w:rsidRPr="00284FC9">
              <w:t>.......................................................PLN</w:t>
            </w:r>
          </w:p>
          <w:p w:rsidR="008209C8" w:rsidRDefault="008209C8" w:rsidP="008209C8">
            <w:pPr>
              <w:tabs>
                <w:tab w:val="left" w:pos="510"/>
                <w:tab w:val="left" w:pos="680"/>
                <w:tab w:val="left" w:pos="793"/>
                <w:tab w:val="left" w:pos="2154"/>
                <w:tab w:val="left" w:pos="2381"/>
                <w:tab w:val="left" w:pos="3742"/>
                <w:tab w:val="left" w:pos="4082"/>
              </w:tabs>
              <w:jc w:val="both"/>
              <w:rPr>
                <w:b/>
              </w:rPr>
            </w:pPr>
          </w:p>
          <w:p w:rsidR="008209C8" w:rsidRPr="00E80E67" w:rsidRDefault="008209C8" w:rsidP="008209C8">
            <w:pPr>
              <w:tabs>
                <w:tab w:val="left" w:pos="510"/>
                <w:tab w:val="left" w:pos="680"/>
                <w:tab w:val="left" w:pos="793"/>
                <w:tab w:val="left" w:pos="2154"/>
                <w:tab w:val="left" w:pos="2381"/>
                <w:tab w:val="left" w:pos="3742"/>
                <w:tab w:val="left" w:pos="4082"/>
              </w:tabs>
              <w:jc w:val="both"/>
              <w:rPr>
                <w:b/>
              </w:rPr>
            </w:pPr>
            <w:r>
              <w:rPr>
                <w:b/>
              </w:rPr>
              <w:t>Wartość pakietu 3</w:t>
            </w:r>
          </w:p>
          <w:p w:rsidR="008209C8" w:rsidRPr="00E80E67" w:rsidRDefault="008209C8" w:rsidP="008209C8">
            <w:pPr>
              <w:tabs>
                <w:tab w:val="left" w:pos="510"/>
                <w:tab w:val="left" w:pos="680"/>
                <w:tab w:val="left" w:pos="793"/>
                <w:tab w:val="left" w:pos="2154"/>
                <w:tab w:val="left" w:pos="2381"/>
                <w:tab w:val="left" w:pos="3742"/>
                <w:tab w:val="left" w:pos="4082"/>
              </w:tabs>
              <w:jc w:val="both"/>
            </w:pPr>
            <w:r w:rsidRPr="00E80E67">
              <w:t>Netto:................................................................................................................PLN</w:t>
            </w:r>
          </w:p>
          <w:p w:rsidR="008209C8" w:rsidRPr="00E80E67" w:rsidRDefault="008209C8" w:rsidP="008209C8">
            <w:pPr>
              <w:tabs>
                <w:tab w:val="left" w:pos="510"/>
                <w:tab w:val="left" w:pos="680"/>
                <w:tab w:val="left" w:pos="793"/>
                <w:tab w:val="left" w:pos="2154"/>
                <w:tab w:val="left" w:pos="2381"/>
                <w:tab w:val="left" w:pos="3742"/>
                <w:tab w:val="left" w:pos="4082"/>
              </w:tabs>
              <w:jc w:val="both"/>
            </w:pPr>
            <w:r w:rsidRPr="00E80E67">
              <w:t>Słownie: ..................................................................................................................</w:t>
            </w:r>
          </w:p>
          <w:p w:rsidR="008209C8" w:rsidRPr="00E80E67" w:rsidRDefault="008209C8" w:rsidP="008209C8">
            <w:pPr>
              <w:shd w:val="pct15" w:color="auto" w:fill="FFFFFF"/>
              <w:tabs>
                <w:tab w:val="left" w:pos="510"/>
                <w:tab w:val="left" w:pos="680"/>
                <w:tab w:val="left" w:pos="793"/>
                <w:tab w:val="left" w:pos="2154"/>
                <w:tab w:val="left" w:pos="2381"/>
                <w:tab w:val="left" w:pos="3742"/>
                <w:tab w:val="left" w:pos="4082"/>
              </w:tabs>
              <w:jc w:val="both"/>
            </w:pPr>
            <w:r w:rsidRPr="00E80E67">
              <w:t>Brutto: .............................................................................................................PLN</w:t>
            </w:r>
          </w:p>
          <w:p w:rsidR="008209C8" w:rsidRPr="00E80E67" w:rsidRDefault="008209C8" w:rsidP="008209C8">
            <w:pPr>
              <w:shd w:val="pct15" w:color="auto" w:fill="FFFFFF"/>
              <w:tabs>
                <w:tab w:val="left" w:pos="510"/>
                <w:tab w:val="left" w:pos="680"/>
                <w:tab w:val="left" w:pos="793"/>
                <w:tab w:val="left" w:pos="2154"/>
                <w:tab w:val="left" w:pos="2381"/>
                <w:tab w:val="left" w:pos="3742"/>
                <w:tab w:val="left" w:pos="4082"/>
              </w:tabs>
              <w:jc w:val="both"/>
            </w:pPr>
            <w:r w:rsidRPr="00E80E67">
              <w:t>Słownie: ..................................................................................................................</w:t>
            </w:r>
          </w:p>
          <w:p w:rsidR="008209C8" w:rsidRPr="00284FC9" w:rsidRDefault="008209C8" w:rsidP="008209C8">
            <w:pPr>
              <w:tabs>
                <w:tab w:val="left" w:pos="510"/>
                <w:tab w:val="left" w:pos="680"/>
                <w:tab w:val="left" w:pos="793"/>
                <w:tab w:val="left" w:pos="2154"/>
                <w:tab w:val="left" w:pos="2381"/>
                <w:tab w:val="left" w:pos="3742"/>
                <w:tab w:val="left" w:pos="4082"/>
              </w:tabs>
              <w:jc w:val="both"/>
              <w:rPr>
                <w:u w:val="single"/>
              </w:rPr>
            </w:pPr>
            <w:r>
              <w:t>VAT:   ………….…………………….</w:t>
            </w:r>
            <w:r w:rsidRPr="00284FC9">
              <w:t>..</w:t>
            </w:r>
            <w:r>
              <w:t>%</w:t>
            </w:r>
            <w:r w:rsidRPr="00284FC9">
              <w:t>.......................................................PLN</w:t>
            </w:r>
          </w:p>
          <w:p w:rsidR="008209C8" w:rsidRDefault="008209C8" w:rsidP="00EA0C8C">
            <w:pPr>
              <w:spacing w:after="40"/>
              <w:contextualSpacing/>
              <w:jc w:val="both"/>
              <w:rPr>
                <w:rFonts w:ascii="Calibri" w:hAnsi="Calibri" w:cs="Segoe UI"/>
                <w:b/>
                <w:sz w:val="20"/>
                <w:szCs w:val="20"/>
              </w:rPr>
            </w:pPr>
          </w:p>
          <w:p w:rsidR="000D560F" w:rsidRDefault="00FC3D34" w:rsidP="00EA0C8C">
            <w:pPr>
              <w:spacing w:after="40"/>
              <w:contextualSpacing/>
              <w:jc w:val="both"/>
              <w:rPr>
                <w:rFonts w:ascii="Calibri" w:hAnsi="Calibri" w:cs="Segoe UI"/>
                <w:b/>
                <w:sz w:val="20"/>
                <w:szCs w:val="20"/>
              </w:rPr>
            </w:pPr>
            <w:r>
              <w:rPr>
                <w:rFonts w:ascii="Calibri" w:hAnsi="Calibri" w:cs="Segoe UI"/>
                <w:b/>
                <w:sz w:val="20"/>
                <w:szCs w:val="20"/>
              </w:rPr>
              <w:t>itd.</w:t>
            </w:r>
          </w:p>
          <w:p w:rsidR="008209C8" w:rsidRPr="00951AAB" w:rsidRDefault="00D61865" w:rsidP="008209C8">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rsidTr="00EA0C8C">
        <w:trPr>
          <w:trHeight w:val="268"/>
        </w:trPr>
        <w:tc>
          <w:tcPr>
            <w:tcW w:w="9214" w:type="dxa"/>
            <w:gridSpan w:val="2"/>
            <w:shd w:val="clear" w:color="auto" w:fill="auto"/>
          </w:tcPr>
          <w:p w:rsidR="00D61865" w:rsidRDefault="00D61865" w:rsidP="0044433D">
            <w:pPr>
              <w:pStyle w:val="Akapitzlist"/>
              <w:numPr>
                <w:ilvl w:val="0"/>
                <w:numId w:val="18"/>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OŚWIADCZENIA:</w:t>
            </w:r>
          </w:p>
          <w:p w:rsidR="00FC1BA1" w:rsidRPr="00FC1BA1" w:rsidRDefault="00FC1BA1" w:rsidP="0044433D">
            <w:pPr>
              <w:numPr>
                <w:ilvl w:val="0"/>
                <w:numId w:val="40"/>
              </w:numPr>
              <w:suppressAutoHyphens/>
              <w:jc w:val="both"/>
              <w:rPr>
                <w:rFonts w:asciiTheme="minorHAnsi" w:hAnsiTheme="minorHAnsi" w:cstheme="minorHAnsi"/>
                <w:sz w:val="20"/>
                <w:szCs w:val="20"/>
              </w:rPr>
            </w:pPr>
            <w:r w:rsidRPr="00FC1BA1">
              <w:rPr>
                <w:rFonts w:asciiTheme="minorHAnsi" w:hAnsiTheme="minorHAnsi" w:cstheme="minorHAnsi"/>
                <w:sz w:val="20"/>
                <w:szCs w:val="20"/>
              </w:rPr>
              <w:t>Niniejsza oferta w pełni spełnia wymagania Specyfikacji Istotnych Warunków Zamówienia.</w:t>
            </w:r>
          </w:p>
          <w:p w:rsidR="00FC1BA1" w:rsidRPr="00FC1BA1" w:rsidRDefault="00FC1BA1" w:rsidP="0044433D">
            <w:pPr>
              <w:numPr>
                <w:ilvl w:val="0"/>
                <w:numId w:val="40"/>
              </w:numPr>
              <w:suppressAutoHyphens/>
              <w:jc w:val="both"/>
              <w:rPr>
                <w:rFonts w:asciiTheme="minorHAnsi" w:hAnsiTheme="minorHAnsi" w:cstheme="minorHAnsi"/>
                <w:sz w:val="20"/>
                <w:szCs w:val="20"/>
              </w:rPr>
            </w:pPr>
            <w:r w:rsidRPr="00FC1BA1">
              <w:rPr>
                <w:rFonts w:asciiTheme="minorHAnsi" w:hAnsiTheme="minorHAnsi" w:cstheme="minorHAnsi"/>
                <w:sz w:val="20"/>
                <w:szCs w:val="20"/>
              </w:rPr>
              <w:t>Realizacja dostawy nastąpi sukcesywnie zgodnie z opisem w przedmiocie zamówienia.</w:t>
            </w:r>
          </w:p>
          <w:p w:rsidR="00FC1BA1" w:rsidRPr="00FC1BA1" w:rsidRDefault="00FC1BA1" w:rsidP="0044433D">
            <w:pPr>
              <w:pStyle w:val="Tekstpodstawowy"/>
              <w:numPr>
                <w:ilvl w:val="0"/>
                <w:numId w:val="40"/>
              </w:numPr>
              <w:tabs>
                <w:tab w:val="left" w:pos="907"/>
                <w:tab w:val="left" w:pos="2154"/>
                <w:tab w:val="left" w:pos="2381"/>
                <w:tab w:val="left" w:pos="3742"/>
                <w:tab w:val="left" w:pos="4082"/>
              </w:tabs>
              <w:rPr>
                <w:rFonts w:asciiTheme="minorHAnsi" w:hAnsiTheme="minorHAnsi" w:cstheme="minorHAnsi"/>
                <w:color w:val="0000FF"/>
                <w:sz w:val="20"/>
              </w:rPr>
            </w:pPr>
            <w:r w:rsidRPr="00FC1BA1">
              <w:rPr>
                <w:rFonts w:asciiTheme="minorHAnsi" w:hAnsiTheme="minorHAnsi" w:cstheme="minorHAnsi"/>
                <w:sz w:val="20"/>
              </w:rPr>
              <w:t xml:space="preserve">Termin dostawy wynosi ……………. dni (max 5 dni) </w:t>
            </w:r>
          </w:p>
          <w:p w:rsidR="00FC1BA1" w:rsidRPr="00FC1BA1" w:rsidRDefault="00FC1BA1" w:rsidP="0044433D">
            <w:pPr>
              <w:numPr>
                <w:ilvl w:val="0"/>
                <w:numId w:val="40"/>
              </w:numPr>
              <w:suppressAutoHyphens/>
              <w:jc w:val="both"/>
              <w:rPr>
                <w:rFonts w:asciiTheme="minorHAnsi" w:hAnsiTheme="minorHAnsi" w:cstheme="minorHAnsi"/>
                <w:color w:val="000000"/>
                <w:sz w:val="20"/>
                <w:szCs w:val="20"/>
              </w:rPr>
            </w:pPr>
            <w:r w:rsidRPr="00FC1BA1">
              <w:rPr>
                <w:rFonts w:asciiTheme="minorHAnsi" w:hAnsiTheme="minorHAnsi" w:cstheme="minorHAnsi"/>
                <w:color w:val="000000"/>
                <w:sz w:val="20"/>
                <w:szCs w:val="20"/>
              </w:rPr>
              <w:t>Pozostajemy związani niniejszą ofertą przez 30 dni licząc od dnia, w którym upłynął termin składania ofert.</w:t>
            </w:r>
          </w:p>
          <w:p w:rsidR="00FC1BA1" w:rsidRPr="00FC1BA1" w:rsidRDefault="00FC1BA1" w:rsidP="0044433D">
            <w:pPr>
              <w:numPr>
                <w:ilvl w:val="0"/>
                <w:numId w:val="40"/>
              </w:numPr>
              <w:suppressAutoHyphens/>
              <w:jc w:val="both"/>
              <w:rPr>
                <w:rFonts w:asciiTheme="minorHAnsi" w:hAnsiTheme="minorHAnsi" w:cstheme="minorHAnsi"/>
                <w:sz w:val="20"/>
                <w:szCs w:val="20"/>
              </w:rPr>
            </w:pPr>
            <w:r w:rsidRPr="00FC1BA1">
              <w:rPr>
                <w:rFonts w:asciiTheme="minorHAnsi" w:hAnsiTheme="minorHAnsi" w:cstheme="minorHAnsi"/>
                <w:sz w:val="20"/>
                <w:szCs w:val="20"/>
              </w:rPr>
              <w:t>Akceptujemy 30 dniowy termin płatności od daty otrzymania faktury.</w:t>
            </w:r>
          </w:p>
          <w:p w:rsidR="00FC1BA1" w:rsidRPr="00FC1BA1" w:rsidRDefault="00FC1BA1" w:rsidP="0044433D">
            <w:pPr>
              <w:numPr>
                <w:ilvl w:val="0"/>
                <w:numId w:val="40"/>
              </w:numPr>
              <w:suppressAutoHyphens/>
              <w:jc w:val="both"/>
              <w:rPr>
                <w:rFonts w:asciiTheme="minorHAnsi" w:hAnsiTheme="minorHAnsi" w:cstheme="minorHAnsi"/>
                <w:sz w:val="20"/>
                <w:szCs w:val="20"/>
              </w:rPr>
            </w:pPr>
            <w:r w:rsidRPr="00FC1BA1">
              <w:rPr>
                <w:rFonts w:asciiTheme="minorHAnsi" w:hAnsiTheme="minorHAnsi" w:cstheme="minorHAnsi"/>
                <w:sz w:val="20"/>
                <w:szCs w:val="20"/>
              </w:rPr>
              <w:t xml:space="preserve">Akceptujemy okres stałości cen netto przez czas trwania umowy. </w:t>
            </w:r>
          </w:p>
          <w:p w:rsidR="00FC1BA1" w:rsidRPr="00FC1BA1" w:rsidRDefault="00FC1BA1" w:rsidP="0044433D">
            <w:pPr>
              <w:numPr>
                <w:ilvl w:val="0"/>
                <w:numId w:val="40"/>
              </w:numPr>
              <w:suppressAutoHyphens/>
              <w:jc w:val="both"/>
              <w:rPr>
                <w:rFonts w:asciiTheme="minorHAnsi" w:hAnsiTheme="minorHAnsi" w:cstheme="minorHAnsi"/>
                <w:sz w:val="20"/>
                <w:szCs w:val="20"/>
              </w:rPr>
            </w:pPr>
            <w:r w:rsidRPr="00FC1BA1">
              <w:rPr>
                <w:rFonts w:asciiTheme="minorHAnsi" w:hAnsiTheme="minorHAnsi" w:cstheme="minorHAnsi"/>
                <w:sz w:val="20"/>
                <w:szCs w:val="20"/>
              </w:rPr>
              <w:t xml:space="preserve">Akceptujemy warunki umowy zawarte w Załączniku nr 4 i zobowiązujemy się                 </w:t>
            </w:r>
            <w:r w:rsidRPr="00FC1BA1">
              <w:rPr>
                <w:rFonts w:asciiTheme="minorHAnsi" w:hAnsiTheme="minorHAnsi" w:cstheme="minorHAnsi"/>
                <w:sz w:val="20"/>
                <w:szCs w:val="20"/>
              </w:rPr>
              <w:br/>
              <w:t>w przypadku wybrania naszej  oferty do zawarcia umowy w miejscu i terminie wyznaczonym przez Zamawiającego.</w:t>
            </w:r>
          </w:p>
          <w:p w:rsidR="00FC1BA1" w:rsidRPr="00FC1BA1" w:rsidRDefault="00FC1BA1" w:rsidP="0044433D">
            <w:pPr>
              <w:numPr>
                <w:ilvl w:val="0"/>
                <w:numId w:val="40"/>
              </w:numPr>
              <w:suppressAutoHyphens/>
              <w:jc w:val="both"/>
              <w:rPr>
                <w:rFonts w:asciiTheme="minorHAnsi" w:hAnsiTheme="minorHAnsi" w:cstheme="minorHAnsi"/>
                <w:sz w:val="20"/>
                <w:szCs w:val="20"/>
              </w:rPr>
            </w:pPr>
            <w:r w:rsidRPr="00FC1BA1">
              <w:rPr>
                <w:rFonts w:asciiTheme="minorHAnsi" w:hAnsiTheme="minorHAnsi" w:cstheme="minorHAnsi"/>
                <w:sz w:val="20"/>
                <w:szCs w:val="20"/>
              </w:rPr>
              <w:t>Akceptujemy info</w:t>
            </w:r>
            <w:r w:rsidR="000C6A35">
              <w:rPr>
                <w:rFonts w:asciiTheme="minorHAnsi" w:hAnsiTheme="minorHAnsi" w:cstheme="minorHAnsi"/>
                <w:sz w:val="20"/>
                <w:szCs w:val="20"/>
              </w:rPr>
              <w:t>rmacje zawarte w Załączniku nr 7</w:t>
            </w:r>
            <w:r w:rsidRPr="00FC1BA1">
              <w:rPr>
                <w:rFonts w:asciiTheme="minorHAnsi" w:hAnsiTheme="minorHAnsi" w:cstheme="minorHAnsi"/>
                <w:sz w:val="20"/>
                <w:szCs w:val="20"/>
              </w:rPr>
              <w:t xml:space="preserve"> do SIWZ i zobowiązujemy się</w:t>
            </w:r>
            <w:r w:rsidRPr="00FC1BA1">
              <w:rPr>
                <w:rFonts w:asciiTheme="minorHAnsi" w:hAnsiTheme="minorHAnsi" w:cstheme="minorHAnsi"/>
                <w:sz w:val="20"/>
                <w:szCs w:val="20"/>
              </w:rPr>
              <w:br/>
              <w:t xml:space="preserve"> wypełnić obowiązki informacyjne przewidziane w art. 13 lub art. 14 RODO wobec osób fizycznych, od których dane osobowe bezpośrednio lub pośrednio pozyskaliśmy w celu ubiegania się o udzielenie zamówienia publicznego w niniejszym postępowaniu. *</w:t>
            </w:r>
          </w:p>
          <w:p w:rsidR="000C6A35" w:rsidRDefault="00FC1BA1" w:rsidP="000C6A35">
            <w:pPr>
              <w:numPr>
                <w:ilvl w:val="0"/>
                <w:numId w:val="40"/>
              </w:numPr>
              <w:suppressAutoHyphens/>
              <w:jc w:val="both"/>
              <w:rPr>
                <w:rFonts w:asciiTheme="minorHAnsi" w:hAnsiTheme="minorHAnsi" w:cstheme="minorHAnsi"/>
                <w:sz w:val="20"/>
                <w:szCs w:val="20"/>
              </w:rPr>
            </w:pPr>
            <w:r w:rsidRPr="00FC1BA1">
              <w:rPr>
                <w:rFonts w:asciiTheme="minorHAnsi" w:hAnsiTheme="minorHAnsi" w:cstheme="minorHAnsi"/>
                <w:sz w:val="20"/>
                <w:szCs w:val="20"/>
              </w:rPr>
              <w:t>Pod groźbą odpowiedzialności karnej załączone do Oferty dokumenty opisują stan prawny</w:t>
            </w:r>
            <w:r w:rsidRPr="00FC1BA1">
              <w:rPr>
                <w:rFonts w:asciiTheme="minorHAnsi" w:hAnsiTheme="minorHAnsi" w:cstheme="minorHAnsi"/>
                <w:sz w:val="20"/>
                <w:szCs w:val="20"/>
              </w:rPr>
              <w:br/>
              <w:t xml:space="preserve"> i faktyczny, aktualny na dzień otwarcia ofert (art. 233 K.K.).</w:t>
            </w:r>
          </w:p>
          <w:p w:rsidR="007A2F44" w:rsidRPr="000C6A35" w:rsidRDefault="000C6A35" w:rsidP="000C6A35">
            <w:pPr>
              <w:suppressAutoHyphens/>
              <w:ind w:left="360"/>
              <w:jc w:val="both"/>
              <w:rPr>
                <w:rFonts w:asciiTheme="minorHAnsi" w:hAnsiTheme="minorHAnsi" w:cstheme="minorHAnsi"/>
                <w:sz w:val="20"/>
                <w:szCs w:val="20"/>
              </w:rPr>
            </w:pPr>
            <w:r w:rsidRPr="000C6A35">
              <w:rPr>
                <w:rFonts w:ascii="Arial" w:hAnsi="Arial" w:cs="Arial"/>
                <w:color w:val="000000"/>
                <w:sz w:val="22"/>
                <w:szCs w:val="22"/>
              </w:rPr>
              <w:t>_______________</w:t>
            </w:r>
          </w:p>
          <w:p w:rsidR="007A2F44" w:rsidRDefault="007A2F44" w:rsidP="007A2F44">
            <w:pPr>
              <w:pStyle w:val="Tekstprzypisudolnego"/>
              <w:jc w:val="both"/>
              <w:rPr>
                <w:rFonts w:ascii="Arial" w:hAnsi="Arial" w:cs="Arial"/>
                <w:sz w:val="16"/>
                <w:szCs w:val="16"/>
              </w:rPr>
            </w:pPr>
            <w:r w:rsidRPr="0070464A">
              <w:rPr>
                <w:rFonts w:ascii="Arial" w:hAnsi="Arial" w:cs="Arial"/>
                <w:color w:val="000000"/>
                <w:sz w:val="22"/>
                <w:szCs w:val="22"/>
                <w:vertAlign w:val="superscript"/>
              </w:rPr>
              <w:t>1)</w:t>
            </w:r>
            <w:r>
              <w:rPr>
                <w:rFonts w:ascii="Arial" w:hAnsi="Arial" w:cs="Arial"/>
                <w:color w:val="000000"/>
                <w:sz w:val="22"/>
                <w:szCs w:val="22"/>
                <w:vertAlign w:val="superscript"/>
              </w:rPr>
              <w:t xml:space="preserve"> </w:t>
            </w:r>
            <w:r w:rsidRPr="003A3206">
              <w:rPr>
                <w:rFonts w:ascii="Arial" w:hAnsi="Arial" w:cs="Arial"/>
                <w:sz w:val="16"/>
                <w:szCs w:val="16"/>
              </w:rPr>
              <w:t>rozporządzeni</w:t>
            </w:r>
            <w:r>
              <w:rPr>
                <w:rFonts w:ascii="Arial" w:hAnsi="Arial" w:cs="Arial"/>
                <w:sz w:val="16"/>
                <w:szCs w:val="16"/>
              </w:rPr>
              <w:t>e</w:t>
            </w:r>
            <w:r w:rsidRPr="003A3206">
              <w:rPr>
                <w:rFonts w:ascii="Arial" w:hAnsi="Arial" w:cs="Arial"/>
                <w:sz w:val="16"/>
                <w:szCs w:val="16"/>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Arial" w:hAnsi="Arial" w:cs="Arial"/>
                <w:sz w:val="16"/>
                <w:szCs w:val="16"/>
              </w:rPr>
              <w:t xml:space="preserve"> (Dz. Urz. UE L 119 z 04.05.2016, str. 1). </w:t>
            </w:r>
          </w:p>
          <w:p w:rsidR="007A2F44" w:rsidRPr="003A3206" w:rsidRDefault="007A2F44" w:rsidP="007A2F44">
            <w:pPr>
              <w:pStyle w:val="Tekstprzypisudolnego"/>
              <w:jc w:val="both"/>
              <w:rPr>
                <w:sz w:val="16"/>
                <w:szCs w:val="16"/>
              </w:rPr>
            </w:pPr>
          </w:p>
          <w:p w:rsidR="00D61865" w:rsidRPr="000C6A35" w:rsidRDefault="007A2F44" w:rsidP="000C6A35">
            <w:pPr>
              <w:pStyle w:val="NormalnyWeb"/>
              <w:spacing w:line="276" w:lineRule="auto"/>
              <w:ind w:left="142" w:hanging="142"/>
              <w:jc w:val="both"/>
              <w:rPr>
                <w:rFonts w:ascii="Arial" w:hAnsi="Arial" w:cs="Arial"/>
                <w:sz w:val="16"/>
                <w:szCs w:val="16"/>
              </w:rPr>
            </w:pPr>
            <w:r w:rsidRPr="0070464A">
              <w:rPr>
                <w:rFonts w:ascii="Arial" w:hAnsi="Arial" w:cs="Arial"/>
                <w:color w:val="000000"/>
                <w:sz w:val="16"/>
                <w:szCs w:val="16"/>
              </w:rPr>
              <w:t>*</w:t>
            </w:r>
            <w:r>
              <w:rPr>
                <w:rFonts w:ascii="Arial" w:hAnsi="Arial" w:cs="Arial"/>
                <w:color w:val="000000"/>
                <w:sz w:val="16"/>
                <w:szCs w:val="16"/>
              </w:rPr>
              <w:t xml:space="preserve"> W </w:t>
            </w:r>
            <w:r w:rsidRPr="0070464A">
              <w:rPr>
                <w:rFonts w:ascii="Arial" w:hAnsi="Arial" w:cs="Arial"/>
                <w:color w:val="000000"/>
                <w:sz w:val="16"/>
                <w:szCs w:val="16"/>
              </w:rPr>
              <w:t xml:space="preserve">przypadku gdy </w:t>
            </w:r>
            <w:r>
              <w:rPr>
                <w:rFonts w:ascii="Arial" w:hAnsi="Arial" w:cs="Arial"/>
                <w:color w:val="000000"/>
                <w:sz w:val="16"/>
                <w:szCs w:val="16"/>
              </w:rPr>
              <w:t xml:space="preserve">wykonawca </w:t>
            </w:r>
            <w:r w:rsidRPr="0070464A">
              <w:rPr>
                <w:rFonts w:ascii="Arial" w:hAnsi="Arial" w:cs="Arial"/>
                <w:sz w:val="16"/>
                <w:szCs w:val="16"/>
              </w:rPr>
              <w:t>nie przekazuje danych osobowych innych niż bezpośrednio jego dotycząc</w:t>
            </w:r>
            <w:r>
              <w:rPr>
                <w:rFonts w:ascii="Arial" w:hAnsi="Arial" w:cs="Arial"/>
                <w:sz w:val="16"/>
                <w:szCs w:val="16"/>
              </w:rPr>
              <w:t>ych</w:t>
            </w:r>
            <w:r w:rsidRPr="0070464A">
              <w:rPr>
                <w:rFonts w:ascii="Arial" w:hAnsi="Arial" w:cs="Arial"/>
                <w:sz w:val="16"/>
                <w:szCs w:val="16"/>
              </w:rPr>
              <w:t xml:space="preserve"> lub zachodzi wyłączenie stosowania obowiązku informacyjnego, stosownie do art. 13 ust. 4</w:t>
            </w:r>
            <w:r>
              <w:rPr>
                <w:rFonts w:ascii="Arial" w:hAnsi="Arial" w:cs="Arial"/>
                <w:sz w:val="16"/>
                <w:szCs w:val="16"/>
              </w:rPr>
              <w:t xml:space="preserve"> lub art. 14 ust. 5 </w:t>
            </w:r>
            <w:r w:rsidRPr="0070464A">
              <w:rPr>
                <w:rFonts w:ascii="Arial" w:hAnsi="Arial" w:cs="Arial"/>
                <w:sz w:val="16"/>
                <w:szCs w:val="16"/>
              </w:rPr>
              <w:t>RODO</w:t>
            </w:r>
            <w:r>
              <w:rPr>
                <w:rFonts w:ascii="Arial" w:hAnsi="Arial" w:cs="Arial"/>
                <w:sz w:val="16"/>
                <w:szCs w:val="16"/>
              </w:rPr>
              <w:t xml:space="preserve"> treści oświadczenia wykonawca nie składa (usunięcie treści oświadczenia np. przez jego wykreślenie)</w:t>
            </w:r>
            <w:r w:rsidR="000C6A35">
              <w:rPr>
                <w:rFonts w:ascii="Arial" w:hAnsi="Arial" w:cs="Arial"/>
                <w:sz w:val="16"/>
                <w:szCs w:val="16"/>
              </w:rPr>
              <w:t>.</w:t>
            </w:r>
          </w:p>
        </w:tc>
      </w:tr>
      <w:tr w:rsidR="00D4159A" w:rsidRPr="00E37F70" w:rsidTr="00EA0C8C">
        <w:trPr>
          <w:trHeight w:val="425"/>
        </w:trPr>
        <w:tc>
          <w:tcPr>
            <w:tcW w:w="9214" w:type="dxa"/>
            <w:gridSpan w:val="2"/>
          </w:tcPr>
          <w:p w:rsidR="00D4159A" w:rsidRPr="009F4795" w:rsidRDefault="00D4159A" w:rsidP="0044433D">
            <w:pPr>
              <w:pStyle w:val="Akapitzlist"/>
              <w:numPr>
                <w:ilvl w:val="0"/>
                <w:numId w:val="18"/>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rsidR="00D4159A" w:rsidRPr="00A01F2E" w:rsidRDefault="00D4159A" w:rsidP="0044433D">
            <w:pPr>
              <w:numPr>
                <w:ilvl w:val="0"/>
                <w:numId w:val="19"/>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rsidR="00D4159A" w:rsidRPr="00501FC7" w:rsidRDefault="00D4159A" w:rsidP="0044433D">
            <w:pPr>
              <w:numPr>
                <w:ilvl w:val="0"/>
                <w:numId w:val="19"/>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rsidR="00D4159A" w:rsidRPr="004C33E9" w:rsidRDefault="00D4159A" w:rsidP="0044433D">
            <w:pPr>
              <w:pStyle w:val="Akapitzlist"/>
              <w:numPr>
                <w:ilvl w:val="0"/>
                <w:numId w:val="21"/>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p w:rsidR="00D4159A" w:rsidRPr="001E6C7C" w:rsidRDefault="00D4159A" w:rsidP="00EA0C8C">
            <w:pPr>
              <w:spacing w:after="40"/>
              <w:jc w:val="both"/>
              <w:rPr>
                <w:rFonts w:ascii="Calibri" w:hAnsi="Calibri" w:cs="Segoe UI"/>
                <w:bCs/>
                <w:iCs/>
                <w:sz w:val="20"/>
                <w:szCs w:val="20"/>
              </w:rPr>
            </w:pPr>
          </w:p>
        </w:tc>
      </w:tr>
      <w:tr w:rsidR="00D4159A" w:rsidRPr="00E37F70" w:rsidTr="00911FF5">
        <w:trPr>
          <w:trHeight w:val="1496"/>
        </w:trPr>
        <w:tc>
          <w:tcPr>
            <w:tcW w:w="9214" w:type="dxa"/>
            <w:gridSpan w:val="2"/>
          </w:tcPr>
          <w:p w:rsidR="00D4159A" w:rsidRPr="009F4795" w:rsidRDefault="00D4159A" w:rsidP="0044433D">
            <w:pPr>
              <w:pStyle w:val="Akapitzlist"/>
              <w:numPr>
                <w:ilvl w:val="0"/>
                <w:numId w:val="18"/>
              </w:numPr>
              <w:spacing w:after="40"/>
              <w:ind w:left="459" w:hanging="459"/>
              <w:contextualSpacing/>
              <w:rPr>
                <w:rFonts w:ascii="Calibri" w:hAnsi="Calibri" w:cs="Segoe UI"/>
                <w:b/>
                <w:sz w:val="20"/>
                <w:szCs w:val="20"/>
              </w:rPr>
            </w:pPr>
            <w:r>
              <w:rPr>
                <w:rFonts w:ascii="Calibri" w:hAnsi="Calibri" w:cs="Segoe UI"/>
                <w:b/>
                <w:sz w:val="20"/>
                <w:szCs w:val="20"/>
              </w:rPr>
              <w:t>PODWYKONAWCY</w:t>
            </w:r>
            <w:r w:rsidRPr="009F4795">
              <w:rPr>
                <w:rFonts w:ascii="Calibri" w:hAnsi="Calibri" w:cs="Segoe UI"/>
                <w:b/>
                <w:sz w:val="20"/>
                <w:szCs w:val="20"/>
              </w:rPr>
              <w:t>:</w:t>
            </w:r>
          </w:p>
          <w:p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rsidR="00D4159A" w:rsidRPr="009F4795" w:rsidRDefault="00D4159A" w:rsidP="0044433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11FF5" w:rsidRDefault="00D4159A" w:rsidP="0044433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rsidTr="00EA0C8C">
        <w:trPr>
          <w:trHeight w:val="280"/>
        </w:trPr>
        <w:tc>
          <w:tcPr>
            <w:tcW w:w="9214" w:type="dxa"/>
            <w:gridSpan w:val="2"/>
          </w:tcPr>
          <w:p w:rsidR="00D4159A" w:rsidRPr="009F4795" w:rsidRDefault="00D4159A" w:rsidP="0044433D">
            <w:pPr>
              <w:pStyle w:val="Akapitzlist"/>
              <w:numPr>
                <w:ilvl w:val="0"/>
                <w:numId w:val="18"/>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rsidR="00D4159A" w:rsidRPr="009F4795" w:rsidRDefault="00D4159A" w:rsidP="0044433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44433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44433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44433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rsidTr="00EA0C8C">
        <w:trPr>
          <w:trHeight w:val="1677"/>
        </w:trPr>
        <w:tc>
          <w:tcPr>
            <w:tcW w:w="4500" w:type="dxa"/>
            <w:vAlign w:val="bottom"/>
          </w:tcPr>
          <w:p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rsidR="000C6A35" w:rsidRDefault="000C6A35" w:rsidP="00FC1BA1">
      <w:pPr>
        <w:tabs>
          <w:tab w:val="left" w:pos="6521"/>
        </w:tabs>
        <w:spacing w:line="276" w:lineRule="auto"/>
        <w:jc w:val="right"/>
      </w:pPr>
    </w:p>
    <w:p w:rsidR="000D560F" w:rsidRDefault="000D560F" w:rsidP="00FC1BA1">
      <w:pPr>
        <w:tabs>
          <w:tab w:val="left" w:pos="6521"/>
        </w:tabs>
        <w:spacing w:line="276" w:lineRule="auto"/>
        <w:jc w:val="right"/>
      </w:pPr>
    </w:p>
    <w:p w:rsidR="000D560F" w:rsidRDefault="000D560F" w:rsidP="00FC1BA1">
      <w:pPr>
        <w:tabs>
          <w:tab w:val="left" w:pos="6521"/>
        </w:tabs>
        <w:spacing w:line="276" w:lineRule="auto"/>
        <w:jc w:val="right"/>
      </w:pPr>
    </w:p>
    <w:p w:rsidR="000D560F" w:rsidRDefault="000D560F" w:rsidP="00FC1BA1">
      <w:pPr>
        <w:tabs>
          <w:tab w:val="left" w:pos="6521"/>
        </w:tabs>
        <w:spacing w:line="276" w:lineRule="auto"/>
        <w:jc w:val="right"/>
      </w:pPr>
    </w:p>
    <w:p w:rsidR="000D560F" w:rsidRDefault="000D560F" w:rsidP="00FC1BA1">
      <w:pPr>
        <w:tabs>
          <w:tab w:val="left" w:pos="6521"/>
        </w:tabs>
        <w:spacing w:line="276" w:lineRule="auto"/>
        <w:jc w:val="right"/>
      </w:pPr>
    </w:p>
    <w:p w:rsidR="000D560F" w:rsidRDefault="000D560F" w:rsidP="00FC1BA1">
      <w:pPr>
        <w:tabs>
          <w:tab w:val="left" w:pos="6521"/>
        </w:tabs>
        <w:spacing w:line="276" w:lineRule="auto"/>
        <w:jc w:val="right"/>
      </w:pPr>
    </w:p>
    <w:p w:rsidR="000D560F" w:rsidRDefault="000D560F" w:rsidP="00FC1BA1">
      <w:pPr>
        <w:tabs>
          <w:tab w:val="left" w:pos="6521"/>
        </w:tabs>
        <w:spacing w:line="276" w:lineRule="auto"/>
        <w:jc w:val="right"/>
      </w:pPr>
    </w:p>
    <w:p w:rsidR="000D560F" w:rsidRDefault="000D560F" w:rsidP="00FC1BA1">
      <w:pPr>
        <w:tabs>
          <w:tab w:val="left" w:pos="6521"/>
        </w:tabs>
        <w:spacing w:line="276" w:lineRule="auto"/>
        <w:jc w:val="right"/>
      </w:pPr>
    </w:p>
    <w:p w:rsidR="000D560F" w:rsidRDefault="000D560F" w:rsidP="00FC1BA1">
      <w:pPr>
        <w:tabs>
          <w:tab w:val="left" w:pos="6521"/>
        </w:tabs>
        <w:spacing w:line="276" w:lineRule="auto"/>
        <w:jc w:val="right"/>
      </w:pPr>
    </w:p>
    <w:p w:rsidR="000D560F" w:rsidRDefault="000D560F" w:rsidP="00FC1BA1">
      <w:pPr>
        <w:tabs>
          <w:tab w:val="left" w:pos="6521"/>
        </w:tabs>
        <w:spacing w:line="276" w:lineRule="auto"/>
        <w:jc w:val="right"/>
      </w:pPr>
    </w:p>
    <w:p w:rsidR="000D560F" w:rsidRDefault="000D560F" w:rsidP="00FC1BA1">
      <w:pPr>
        <w:tabs>
          <w:tab w:val="left" w:pos="6521"/>
        </w:tabs>
        <w:spacing w:line="276" w:lineRule="auto"/>
        <w:jc w:val="right"/>
      </w:pPr>
    </w:p>
    <w:p w:rsidR="000D560F" w:rsidRDefault="000D560F" w:rsidP="00FC1BA1">
      <w:pPr>
        <w:tabs>
          <w:tab w:val="left" w:pos="6521"/>
        </w:tabs>
        <w:spacing w:line="276" w:lineRule="auto"/>
        <w:jc w:val="right"/>
      </w:pPr>
    </w:p>
    <w:p w:rsidR="000D560F" w:rsidRDefault="000D560F" w:rsidP="00FC1BA1">
      <w:pPr>
        <w:tabs>
          <w:tab w:val="left" w:pos="6521"/>
        </w:tabs>
        <w:spacing w:line="276" w:lineRule="auto"/>
        <w:jc w:val="right"/>
      </w:pPr>
    </w:p>
    <w:p w:rsidR="000D560F" w:rsidRDefault="000D560F" w:rsidP="00FC1BA1">
      <w:pPr>
        <w:tabs>
          <w:tab w:val="left" w:pos="6521"/>
        </w:tabs>
        <w:spacing w:line="276" w:lineRule="auto"/>
        <w:jc w:val="right"/>
      </w:pPr>
    </w:p>
    <w:p w:rsidR="000D560F" w:rsidRDefault="000D560F" w:rsidP="00FC1BA1">
      <w:pPr>
        <w:tabs>
          <w:tab w:val="left" w:pos="6521"/>
        </w:tabs>
        <w:spacing w:line="276" w:lineRule="auto"/>
        <w:jc w:val="right"/>
      </w:pPr>
    </w:p>
    <w:p w:rsidR="000D560F" w:rsidRDefault="000D560F" w:rsidP="00FC1BA1">
      <w:pPr>
        <w:tabs>
          <w:tab w:val="left" w:pos="6521"/>
        </w:tabs>
        <w:spacing w:line="276" w:lineRule="auto"/>
        <w:jc w:val="right"/>
      </w:pPr>
    </w:p>
    <w:p w:rsidR="000D560F" w:rsidRDefault="000D560F" w:rsidP="00FC1BA1">
      <w:pPr>
        <w:tabs>
          <w:tab w:val="left" w:pos="6521"/>
        </w:tabs>
        <w:spacing w:line="276" w:lineRule="auto"/>
        <w:jc w:val="right"/>
      </w:pPr>
    </w:p>
    <w:p w:rsidR="000D560F" w:rsidRDefault="000D560F" w:rsidP="00FC1BA1">
      <w:pPr>
        <w:tabs>
          <w:tab w:val="left" w:pos="6521"/>
        </w:tabs>
        <w:spacing w:line="276" w:lineRule="auto"/>
        <w:jc w:val="right"/>
      </w:pPr>
    </w:p>
    <w:p w:rsidR="000D560F" w:rsidRDefault="000D560F" w:rsidP="00FC1BA1">
      <w:pPr>
        <w:tabs>
          <w:tab w:val="left" w:pos="6521"/>
        </w:tabs>
        <w:spacing w:line="276" w:lineRule="auto"/>
        <w:jc w:val="right"/>
      </w:pPr>
    </w:p>
    <w:p w:rsidR="000D560F" w:rsidRDefault="000D560F" w:rsidP="00FC1BA1">
      <w:pPr>
        <w:tabs>
          <w:tab w:val="left" w:pos="6521"/>
        </w:tabs>
        <w:spacing w:line="276" w:lineRule="auto"/>
        <w:jc w:val="right"/>
      </w:pPr>
    </w:p>
    <w:p w:rsidR="000D560F" w:rsidRDefault="000D560F" w:rsidP="00FC1BA1">
      <w:pPr>
        <w:tabs>
          <w:tab w:val="left" w:pos="6521"/>
        </w:tabs>
        <w:spacing w:line="276" w:lineRule="auto"/>
        <w:jc w:val="right"/>
      </w:pPr>
    </w:p>
    <w:p w:rsidR="000D560F" w:rsidRDefault="000D560F" w:rsidP="00FC1BA1">
      <w:pPr>
        <w:tabs>
          <w:tab w:val="left" w:pos="6521"/>
        </w:tabs>
        <w:spacing w:line="276" w:lineRule="auto"/>
        <w:jc w:val="right"/>
      </w:pPr>
    </w:p>
    <w:p w:rsidR="000D560F" w:rsidRDefault="000D560F" w:rsidP="00FC1BA1">
      <w:pPr>
        <w:tabs>
          <w:tab w:val="left" w:pos="6521"/>
        </w:tabs>
        <w:spacing w:line="276" w:lineRule="auto"/>
        <w:jc w:val="right"/>
      </w:pPr>
    </w:p>
    <w:p w:rsidR="000D560F" w:rsidRDefault="000D560F" w:rsidP="00FC1BA1">
      <w:pPr>
        <w:tabs>
          <w:tab w:val="left" w:pos="6521"/>
        </w:tabs>
        <w:spacing w:line="276" w:lineRule="auto"/>
        <w:jc w:val="right"/>
      </w:pPr>
    </w:p>
    <w:p w:rsidR="006C2697" w:rsidRPr="006F2FC3" w:rsidRDefault="006C2697" w:rsidP="00FC1BA1">
      <w:pPr>
        <w:tabs>
          <w:tab w:val="left" w:pos="6521"/>
        </w:tabs>
        <w:spacing w:line="276" w:lineRule="auto"/>
        <w:jc w:val="right"/>
        <w:rPr>
          <w:i/>
        </w:rPr>
      </w:pPr>
      <w:r>
        <w:t>Załącznik  nr 5</w:t>
      </w:r>
    </w:p>
    <w:p w:rsidR="006C2697" w:rsidRPr="006F2FC3" w:rsidRDefault="006C2697" w:rsidP="006C2697">
      <w:pPr>
        <w:tabs>
          <w:tab w:val="left" w:pos="7710"/>
        </w:tabs>
        <w:spacing w:line="276" w:lineRule="auto"/>
        <w:rPr>
          <w:i/>
        </w:rPr>
      </w:pPr>
    </w:p>
    <w:p w:rsidR="006C2697" w:rsidRPr="00DC7BC1" w:rsidRDefault="006C2697" w:rsidP="006C2697">
      <w:pPr>
        <w:ind w:left="5246" w:firstLine="708"/>
        <w:jc w:val="right"/>
        <w:rPr>
          <w:b/>
        </w:rPr>
      </w:pPr>
      <w:r w:rsidRPr="00DC7BC1">
        <w:rPr>
          <w:b/>
        </w:rPr>
        <w:t>Zamawiający:</w:t>
      </w:r>
    </w:p>
    <w:p w:rsidR="006C2697" w:rsidRPr="00040B19" w:rsidRDefault="006C2697" w:rsidP="006C2697">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w:t>
      </w:r>
      <w:r w:rsidR="0083125F">
        <w:rPr>
          <w:b/>
        </w:rPr>
        <w:t xml:space="preserve"> w Łodzi</w:t>
      </w:r>
    </w:p>
    <w:p w:rsidR="006C2697" w:rsidRPr="00040B19" w:rsidRDefault="006C2697" w:rsidP="006C2697">
      <w:pPr>
        <w:tabs>
          <w:tab w:val="left" w:pos="510"/>
          <w:tab w:val="left" w:pos="680"/>
          <w:tab w:val="left" w:pos="793"/>
          <w:tab w:val="left" w:pos="2154"/>
          <w:tab w:val="left" w:pos="2381"/>
          <w:tab w:val="left" w:pos="3742"/>
          <w:tab w:val="left" w:pos="4082"/>
        </w:tabs>
        <w:jc w:val="right"/>
        <w:rPr>
          <w:b/>
        </w:rPr>
      </w:pPr>
      <w:r w:rsidRPr="00040B19">
        <w:rPr>
          <w:b/>
        </w:rPr>
        <w:t>ul. Północna 42</w:t>
      </w:r>
    </w:p>
    <w:p w:rsidR="006C2697" w:rsidRPr="006B1794" w:rsidRDefault="006C2697" w:rsidP="006C2697">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rsidR="006C2697" w:rsidRPr="006B1794" w:rsidRDefault="006C2697" w:rsidP="006C2697">
      <w:pPr>
        <w:rPr>
          <w:b/>
        </w:rPr>
      </w:pPr>
    </w:p>
    <w:p w:rsidR="006C2697" w:rsidRPr="006B1794" w:rsidRDefault="006C2697" w:rsidP="006C2697">
      <w:pPr>
        <w:rPr>
          <w:b/>
        </w:rPr>
      </w:pPr>
      <w:r w:rsidRPr="006B1794">
        <w:rPr>
          <w:b/>
        </w:rPr>
        <w:t>Wykonawca:</w:t>
      </w:r>
    </w:p>
    <w:p w:rsidR="006C2697" w:rsidRPr="006B1794" w:rsidRDefault="006C2697" w:rsidP="00911FF5">
      <w:pPr>
        <w:tabs>
          <w:tab w:val="left" w:pos="5245"/>
        </w:tabs>
        <w:ind w:right="3827"/>
      </w:pPr>
      <w:r w:rsidRPr="006B1794">
        <w:t>……………………………………………………..…………………………………………..………………</w:t>
      </w:r>
    </w:p>
    <w:p w:rsidR="006C2697" w:rsidRPr="006B1794" w:rsidRDefault="006C2697" w:rsidP="00911FF5">
      <w:pPr>
        <w:ind w:right="5953"/>
        <w:rPr>
          <w:i/>
          <w:sz w:val="20"/>
          <w:szCs w:val="20"/>
        </w:rPr>
      </w:pPr>
      <w:r w:rsidRPr="006B1794">
        <w:rPr>
          <w:i/>
          <w:sz w:val="20"/>
          <w:szCs w:val="20"/>
        </w:rPr>
        <w:t>(pełna nazwa/firma, adres, w zależności od podmiotu: NIP/PESEL, KRS/</w:t>
      </w:r>
      <w:proofErr w:type="spellStart"/>
      <w:r w:rsidRPr="006B1794">
        <w:rPr>
          <w:i/>
          <w:sz w:val="20"/>
          <w:szCs w:val="20"/>
        </w:rPr>
        <w:t>CEiDG</w:t>
      </w:r>
      <w:proofErr w:type="spellEnd"/>
      <w:r w:rsidRPr="006B1794">
        <w:rPr>
          <w:i/>
          <w:sz w:val="20"/>
          <w:szCs w:val="20"/>
        </w:rPr>
        <w:t>)</w:t>
      </w:r>
    </w:p>
    <w:p w:rsidR="006C2697" w:rsidRPr="006B1794" w:rsidRDefault="006C2697" w:rsidP="006C2697">
      <w:pPr>
        <w:rPr>
          <w:u w:val="single"/>
        </w:rPr>
      </w:pPr>
    </w:p>
    <w:p w:rsidR="006C2697" w:rsidRPr="006B1794" w:rsidRDefault="006C2697" w:rsidP="006C2697">
      <w:pPr>
        <w:rPr>
          <w:u w:val="single"/>
        </w:rPr>
      </w:pPr>
      <w:r w:rsidRPr="006B1794">
        <w:rPr>
          <w:u w:val="single"/>
        </w:rPr>
        <w:t>reprezentowany przez:</w:t>
      </w:r>
    </w:p>
    <w:p w:rsidR="006C2697" w:rsidRPr="006B1794" w:rsidRDefault="006C2697" w:rsidP="00911FF5">
      <w:pPr>
        <w:ind w:right="3969"/>
      </w:pPr>
      <w:r w:rsidRPr="006B1794">
        <w:t>………………………………………………………………………………………………………………</w:t>
      </w:r>
    </w:p>
    <w:p w:rsidR="006C2697" w:rsidRPr="006B1794" w:rsidRDefault="006C2697" w:rsidP="00911FF5">
      <w:pPr>
        <w:ind w:right="5953"/>
        <w:rPr>
          <w:i/>
          <w:sz w:val="20"/>
          <w:szCs w:val="20"/>
        </w:rPr>
      </w:pPr>
      <w:r w:rsidRPr="006B1794">
        <w:rPr>
          <w:i/>
          <w:sz w:val="20"/>
          <w:szCs w:val="20"/>
        </w:rPr>
        <w:t>(imię, nazwisko, stanowisko/podstawa do reprezentacji)</w:t>
      </w:r>
    </w:p>
    <w:p w:rsidR="006C2697" w:rsidRPr="006B1794" w:rsidRDefault="006C2697" w:rsidP="006C2697"/>
    <w:p w:rsidR="006C2697" w:rsidRPr="00631D39" w:rsidRDefault="006C2697" w:rsidP="006C2697">
      <w:pPr>
        <w:keepNext/>
        <w:jc w:val="center"/>
        <w:outlineLvl w:val="0"/>
        <w:rPr>
          <w:b/>
          <w:sz w:val="28"/>
          <w:szCs w:val="28"/>
        </w:rPr>
      </w:pPr>
      <w:r w:rsidRPr="00631D39">
        <w:rPr>
          <w:b/>
          <w:sz w:val="28"/>
          <w:szCs w:val="28"/>
        </w:rPr>
        <w:t>O Ś W I A D C Z E N I E</w:t>
      </w:r>
    </w:p>
    <w:p w:rsidR="006C2697" w:rsidRPr="00631D39" w:rsidRDefault="006C2697" w:rsidP="006C2697">
      <w:pPr>
        <w:jc w:val="center"/>
        <w:rPr>
          <w:b/>
        </w:rPr>
      </w:pPr>
      <w:r w:rsidRPr="00631D39">
        <w:rPr>
          <w:b/>
        </w:rPr>
        <w:t>DOTYCZĄCE GRUPY KAPITALOWEJ</w:t>
      </w:r>
    </w:p>
    <w:p w:rsidR="006C2697" w:rsidRPr="00911FF5" w:rsidRDefault="006C2697" w:rsidP="006C2697">
      <w:pPr>
        <w:jc w:val="both"/>
        <w:rPr>
          <w:rFonts w:asciiTheme="minorHAnsi" w:hAnsiTheme="minorHAnsi"/>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2004r. Prawo zamówień publicznych</w:t>
      </w: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Przystępując do udziału w postępowaniu o zamówienie publiczne na: </w:t>
      </w:r>
    </w:p>
    <w:p w:rsidR="00911FF5" w:rsidRPr="00911FF5" w:rsidRDefault="00911FF5" w:rsidP="00911FF5">
      <w:pPr>
        <w:rPr>
          <w:rFonts w:asciiTheme="minorHAnsi" w:eastAsia="Calibri" w:hAnsiTheme="minorHAnsi" w:cs="Arial"/>
          <w:b/>
          <w:sz w:val="20"/>
          <w:szCs w:val="20"/>
          <w:lang w:eastAsia="en-US"/>
        </w:rPr>
      </w:pPr>
    </w:p>
    <w:p w:rsidR="00911FF5" w:rsidRPr="00911FF5" w:rsidRDefault="00FC3D34" w:rsidP="00911FF5">
      <w:pPr>
        <w:rPr>
          <w:rFonts w:asciiTheme="minorHAnsi" w:hAnsiTheme="minorHAnsi"/>
          <w:sz w:val="20"/>
          <w:szCs w:val="20"/>
        </w:rPr>
      </w:pPr>
      <w:r>
        <w:rPr>
          <w:rFonts w:asciiTheme="minorHAnsi" w:eastAsia="Calibri" w:hAnsiTheme="minorHAnsi" w:cs="Arial"/>
          <w:b/>
          <w:sz w:val="20"/>
          <w:szCs w:val="20"/>
          <w:lang w:eastAsia="en-US"/>
        </w:rPr>
        <w:t xml:space="preserve">Dostawę materiałów </w:t>
      </w:r>
      <w:proofErr w:type="spellStart"/>
      <w:r>
        <w:rPr>
          <w:rFonts w:asciiTheme="minorHAnsi" w:eastAsia="Calibri" w:hAnsiTheme="minorHAnsi" w:cs="Arial"/>
          <w:b/>
          <w:sz w:val="20"/>
          <w:szCs w:val="20"/>
          <w:lang w:eastAsia="en-US"/>
        </w:rPr>
        <w:t>szewnych</w:t>
      </w:r>
      <w:proofErr w:type="spellEnd"/>
      <w:r w:rsidR="000D560F" w:rsidRPr="000D560F">
        <w:rPr>
          <w:rFonts w:asciiTheme="minorHAnsi" w:eastAsia="Calibri" w:hAnsiTheme="minorHAnsi" w:cs="Arial"/>
          <w:b/>
          <w:sz w:val="20"/>
          <w:szCs w:val="20"/>
          <w:lang w:eastAsia="en-US"/>
        </w:rPr>
        <w:t xml:space="preserve"> </w:t>
      </w:r>
      <w:r w:rsidR="0009791C">
        <w:rPr>
          <w:rFonts w:asciiTheme="minorHAnsi" w:eastAsia="Calibri" w:hAnsiTheme="minorHAnsi" w:cs="Arial"/>
          <w:b/>
          <w:sz w:val="20"/>
          <w:szCs w:val="20"/>
          <w:lang w:eastAsia="en-US"/>
        </w:rPr>
        <w:t xml:space="preserve">nr </w:t>
      </w:r>
      <w:r>
        <w:rPr>
          <w:rFonts w:asciiTheme="minorHAnsi" w:eastAsia="Calibri" w:hAnsiTheme="minorHAnsi" w:cs="Arial"/>
          <w:b/>
          <w:sz w:val="20"/>
          <w:szCs w:val="20"/>
          <w:lang w:eastAsia="en-US"/>
        </w:rPr>
        <w:t>12</w:t>
      </w:r>
      <w:r w:rsidR="0083125F">
        <w:rPr>
          <w:rFonts w:asciiTheme="minorHAnsi" w:eastAsia="Calibri" w:hAnsiTheme="minorHAnsi" w:cs="Arial"/>
          <w:b/>
          <w:sz w:val="20"/>
          <w:szCs w:val="20"/>
          <w:lang w:eastAsia="en-US"/>
        </w:rPr>
        <w:t>/D/20</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z art. 24 ust. 1 pkt 23 u</w:t>
      </w:r>
      <w:r w:rsidR="00287657">
        <w:rPr>
          <w:rFonts w:asciiTheme="minorHAnsi" w:hAnsiTheme="minorHAnsi" w:cs="Arial"/>
          <w:sz w:val="20"/>
          <w:szCs w:val="20"/>
        </w:rPr>
        <w:t>st. PZP</w:t>
      </w:r>
    </w:p>
    <w:p w:rsidR="00911FF5" w:rsidRPr="00911FF5" w:rsidRDefault="00911FF5" w:rsidP="0044433D">
      <w:pPr>
        <w:pStyle w:val="Akapitzlist"/>
        <w:numPr>
          <w:ilvl w:val="0"/>
          <w:numId w:val="28"/>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rsidR="00911FF5" w:rsidRPr="00911FF5" w:rsidRDefault="00911FF5" w:rsidP="0044433D">
      <w:pPr>
        <w:pStyle w:val="Akapitzlist"/>
        <w:numPr>
          <w:ilvl w:val="0"/>
          <w:numId w:val="28"/>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i/>
          <w:sz w:val="20"/>
          <w:szCs w:val="20"/>
        </w:rPr>
      </w:pPr>
      <w:r w:rsidRPr="00911FF5">
        <w:rPr>
          <w:rFonts w:asciiTheme="minorHAnsi" w:hAnsiTheme="minorHAnsi"/>
          <w:i/>
          <w:sz w:val="20"/>
          <w:szCs w:val="20"/>
        </w:rPr>
        <w:t>*- niepotrzebne skreślić</w:t>
      </w:r>
    </w:p>
    <w:p w:rsidR="00911FF5" w:rsidRPr="00911FF5" w:rsidRDefault="00911FF5" w:rsidP="00911FF5">
      <w:pPr>
        <w:rPr>
          <w:rFonts w:asciiTheme="minorHAnsi" w:hAnsiTheme="minorHAnsi"/>
          <w:sz w:val="20"/>
          <w:szCs w:val="20"/>
        </w:rPr>
      </w:pPr>
    </w:p>
    <w:p w:rsidR="00911FF5" w:rsidRPr="00911FF5" w:rsidRDefault="00911FF5" w:rsidP="00911FF5">
      <w:pPr>
        <w:rPr>
          <w:rFonts w:asciiTheme="minorHAnsi" w:hAnsiTheme="minorHAnsi"/>
          <w:sz w:val="20"/>
          <w:szCs w:val="20"/>
        </w:rPr>
      </w:pPr>
    </w:p>
    <w:p w:rsidR="006C2697" w:rsidRPr="00911FF5" w:rsidRDefault="006C2697" w:rsidP="006C2697">
      <w:pPr>
        <w:jc w:val="both"/>
        <w:rPr>
          <w:rFonts w:asciiTheme="minorHAnsi" w:hAnsiTheme="minorHAnsi"/>
          <w:sz w:val="20"/>
          <w:szCs w:val="20"/>
        </w:rPr>
      </w:pPr>
    </w:p>
    <w:p w:rsidR="006C2697" w:rsidRPr="00911FF5" w:rsidRDefault="006C2697" w:rsidP="006C2697">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rsidR="00B02D1E" w:rsidRPr="00911FF5" w:rsidRDefault="006C2697" w:rsidP="00911FF5">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rsidR="00B02D1E" w:rsidRPr="00911FF5" w:rsidRDefault="00B02D1E" w:rsidP="00D4159A">
      <w:pPr>
        <w:spacing w:after="40"/>
        <w:rPr>
          <w:rFonts w:asciiTheme="minorHAnsi" w:hAnsiTheme="minorHAnsi" w:cs="Segoe UI"/>
          <w:sz w:val="20"/>
          <w:szCs w:val="20"/>
        </w:rPr>
      </w:pPr>
    </w:p>
    <w:p w:rsidR="006C2697" w:rsidRPr="00911FF5" w:rsidRDefault="006C2697" w:rsidP="00D4159A">
      <w:pPr>
        <w:spacing w:after="40"/>
        <w:rPr>
          <w:rFonts w:asciiTheme="minorHAnsi" w:hAnsiTheme="minorHAnsi" w:cs="Segoe UI"/>
          <w:sz w:val="20"/>
          <w:szCs w:val="20"/>
        </w:rPr>
      </w:pPr>
    </w:p>
    <w:p w:rsidR="00D503CC" w:rsidRDefault="00D503CC" w:rsidP="00D503CC">
      <w:pPr>
        <w:ind w:left="5246" w:firstLine="708"/>
        <w:jc w:val="right"/>
        <w:rPr>
          <w:b/>
        </w:rPr>
      </w:pPr>
      <w:r>
        <w:rPr>
          <w:b/>
        </w:rPr>
        <w:t>Załącznik nr 3</w:t>
      </w:r>
    </w:p>
    <w:p w:rsidR="00D503CC" w:rsidRDefault="00D503CC" w:rsidP="00D503CC">
      <w:pPr>
        <w:ind w:left="5246" w:firstLine="708"/>
        <w:jc w:val="right"/>
        <w:rPr>
          <w:b/>
        </w:rPr>
      </w:pPr>
    </w:p>
    <w:p w:rsidR="00DC0BE4" w:rsidRDefault="00DC0BE4" w:rsidP="00DC0BE4">
      <w:pPr>
        <w:spacing w:after="40"/>
        <w:rPr>
          <w:rFonts w:ascii="Calibri" w:hAnsi="Calibri" w:cs="Segoe U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C0BE4" w:rsidRPr="004C33E9" w:rsidTr="00733491">
        <w:tc>
          <w:tcPr>
            <w:tcW w:w="9214" w:type="dxa"/>
            <w:shd w:val="clear" w:color="auto" w:fill="D9D9D9"/>
            <w:vAlign w:val="center"/>
          </w:tcPr>
          <w:p w:rsidR="00DC0BE4" w:rsidRPr="004C33E9" w:rsidRDefault="00DC0BE4" w:rsidP="00733491">
            <w:pPr>
              <w:pStyle w:val="Tekstprzypisudolnego"/>
              <w:spacing w:after="40"/>
              <w:jc w:val="right"/>
              <w:rPr>
                <w:rFonts w:ascii="Calibri" w:hAnsi="Calibri" w:cs="Segoe UI"/>
                <w:b/>
              </w:rPr>
            </w:pPr>
            <w:r w:rsidRPr="004C33E9">
              <w:rPr>
                <w:rFonts w:ascii="Calibri" w:hAnsi="Calibri" w:cs="Segoe UI"/>
                <w:b/>
              </w:rPr>
              <w:br w:type="page"/>
              <w:t>Załącznik nr 3 do SIWZ</w:t>
            </w:r>
          </w:p>
        </w:tc>
      </w:tr>
      <w:tr w:rsidR="00DC0BE4" w:rsidRPr="004C33E9" w:rsidTr="00733491">
        <w:trPr>
          <w:trHeight w:val="460"/>
        </w:trPr>
        <w:tc>
          <w:tcPr>
            <w:tcW w:w="9214" w:type="dxa"/>
            <w:shd w:val="clear" w:color="auto" w:fill="D9D9D9"/>
            <w:vAlign w:val="center"/>
          </w:tcPr>
          <w:p w:rsidR="00DC0BE4" w:rsidRPr="004C33E9" w:rsidRDefault="00DC0BE4" w:rsidP="00733491">
            <w:pPr>
              <w:pStyle w:val="Nagwek1"/>
              <w:spacing w:before="0" w:after="40"/>
              <w:jc w:val="center"/>
              <w:rPr>
                <w:rFonts w:ascii="Calibri" w:hAnsi="Calibri" w:cs="Segoe UI"/>
                <w:sz w:val="20"/>
                <w:szCs w:val="20"/>
              </w:rPr>
            </w:pPr>
            <w:r w:rsidRPr="004C33E9">
              <w:rPr>
                <w:rFonts w:ascii="Calibri" w:hAnsi="Calibri" w:cs="Segoe UI"/>
                <w:sz w:val="20"/>
                <w:szCs w:val="20"/>
              </w:rPr>
              <w:t>OŚWIADCZENIE O BRAKU PODSTAW DO WYKLUCZENIA / I SPEŁNIENIA WARUNKÓW UDZIAŁU W POSTĘPOWANIU</w:t>
            </w:r>
          </w:p>
        </w:tc>
      </w:tr>
    </w:tbl>
    <w:p w:rsidR="00DC0BE4" w:rsidRPr="004C33E9" w:rsidRDefault="00DC0BE4" w:rsidP="00DC0BE4">
      <w:pPr>
        <w:spacing w:after="40"/>
        <w:rPr>
          <w:rFonts w:ascii="Calibri" w:hAnsi="Calibri" w:cs="Segoe UI"/>
          <w:sz w:val="20"/>
          <w:szCs w:val="20"/>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1"/>
      </w:tblGrid>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 xml:space="preserve">Przystępując do postępowania na </w:t>
            </w:r>
            <w:r w:rsidR="00FC3D34">
              <w:rPr>
                <w:rFonts w:asciiTheme="minorHAnsi" w:hAnsiTheme="minorHAnsi" w:cstheme="minorHAnsi"/>
                <w:b/>
                <w:sz w:val="22"/>
              </w:rPr>
              <w:t xml:space="preserve">Dostawę materiałów </w:t>
            </w:r>
            <w:proofErr w:type="spellStart"/>
            <w:r w:rsidR="00FC3D34">
              <w:rPr>
                <w:rFonts w:asciiTheme="minorHAnsi" w:hAnsiTheme="minorHAnsi" w:cstheme="minorHAnsi"/>
                <w:b/>
                <w:sz w:val="22"/>
              </w:rPr>
              <w:t>szewnych</w:t>
            </w:r>
            <w:proofErr w:type="spellEnd"/>
            <w:r w:rsidR="000D560F" w:rsidRPr="000D560F">
              <w:rPr>
                <w:rFonts w:asciiTheme="minorHAnsi" w:hAnsiTheme="minorHAnsi" w:cstheme="minorHAnsi"/>
                <w:b/>
                <w:sz w:val="22"/>
              </w:rPr>
              <w:t xml:space="preserve"> </w:t>
            </w:r>
            <w:r w:rsidR="00FC3D34">
              <w:rPr>
                <w:rFonts w:asciiTheme="minorHAnsi" w:hAnsiTheme="minorHAnsi" w:cstheme="minorHAnsi"/>
                <w:b/>
                <w:sz w:val="22"/>
              </w:rPr>
              <w:t>– nr 12</w:t>
            </w:r>
            <w:r w:rsidR="0083125F">
              <w:rPr>
                <w:rFonts w:asciiTheme="minorHAnsi" w:hAnsiTheme="minorHAnsi" w:cstheme="minorHAnsi"/>
                <w:b/>
                <w:sz w:val="22"/>
              </w:rPr>
              <w:t>/D/20</w:t>
            </w:r>
          </w:p>
        </w:tc>
      </w:tr>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działając w imieniu Wykonawcy:…………………………………………………………………………………………………………………………</w:t>
            </w:r>
          </w:p>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w:t>
            </w:r>
          </w:p>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(podać nazwę i adres Wykonawcy)</w:t>
            </w:r>
          </w:p>
        </w:tc>
      </w:tr>
      <w:tr w:rsidR="00DC0BE4" w:rsidRPr="004C33E9" w:rsidTr="00733491">
        <w:trPr>
          <w:trHeight w:val="803"/>
        </w:trPr>
        <w:tc>
          <w:tcPr>
            <w:tcW w:w="9465" w:type="dxa"/>
            <w:vAlign w:val="center"/>
          </w:tcPr>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p>
        </w:tc>
      </w:tr>
      <w:tr w:rsidR="00DC0BE4" w:rsidRPr="004C33E9" w:rsidTr="00733491">
        <w:trPr>
          <w:trHeight w:val="283"/>
        </w:trPr>
        <w:tc>
          <w:tcPr>
            <w:tcW w:w="9465" w:type="dxa"/>
            <w:vAlign w:val="center"/>
          </w:tcPr>
          <w:p w:rsidR="00DC0BE4" w:rsidRPr="004C33E9" w:rsidRDefault="00DC0BE4" w:rsidP="00733491">
            <w:pPr>
              <w:spacing w:after="40"/>
              <w:jc w:val="both"/>
              <w:rPr>
                <w:rFonts w:ascii="Calibri" w:hAnsi="Calibri" w:cs="Segoe UI"/>
                <w:b/>
                <w:sz w:val="20"/>
                <w:szCs w:val="20"/>
              </w:rPr>
            </w:pPr>
            <w:r w:rsidRPr="004C33E9">
              <w:rPr>
                <w:rFonts w:ascii="Calibri" w:hAnsi="Calibri" w:cs="Segoe UI"/>
                <w:b/>
                <w:sz w:val="20"/>
                <w:szCs w:val="20"/>
              </w:rPr>
              <w:t>W przedmiotowym postępowaniu Zamawiający zgodnie z art. 24 ust. 1 pkt. 12-23 ustawy PZP wykluczy:</w:t>
            </w:r>
          </w:p>
          <w:p w:rsidR="00DC0BE4" w:rsidRPr="004C33E9" w:rsidRDefault="00DC0BE4" w:rsidP="0044433D">
            <w:pPr>
              <w:pStyle w:val="Akapitzlist"/>
              <w:numPr>
                <w:ilvl w:val="0"/>
                <w:numId w:val="22"/>
              </w:numPr>
              <w:spacing w:after="40"/>
              <w:ind w:left="459" w:hanging="425"/>
              <w:jc w:val="both"/>
              <w:rPr>
                <w:rFonts w:ascii="Calibri" w:hAnsi="Calibri"/>
                <w:b/>
                <w:bCs/>
                <w:sz w:val="20"/>
                <w:szCs w:val="20"/>
              </w:rPr>
            </w:pPr>
            <w:r w:rsidRPr="004C33E9">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rsidR="00DC0BE4" w:rsidRPr="004C33E9" w:rsidRDefault="00DC0BE4" w:rsidP="0044433D">
            <w:pPr>
              <w:pStyle w:val="Akapitzlist"/>
              <w:numPr>
                <w:ilvl w:val="0"/>
                <w:numId w:val="22"/>
              </w:numPr>
              <w:spacing w:after="40"/>
              <w:ind w:left="459" w:hanging="425"/>
              <w:jc w:val="both"/>
              <w:rPr>
                <w:rFonts w:ascii="Calibri" w:hAnsi="Calibri"/>
                <w:b/>
                <w:bCs/>
                <w:sz w:val="20"/>
                <w:szCs w:val="20"/>
              </w:rPr>
            </w:pPr>
            <w:r w:rsidRPr="004C33E9">
              <w:rPr>
                <w:rFonts w:ascii="Calibri" w:hAnsi="Calibri"/>
                <w:b/>
                <w:bCs/>
                <w:sz w:val="20"/>
                <w:szCs w:val="20"/>
              </w:rPr>
              <w:t>wykonawcę będącego osobą fizyczną, którego prawomocnie skazano za przestępstwo:</w:t>
            </w:r>
          </w:p>
          <w:p w:rsidR="00DC0BE4" w:rsidRPr="004C33E9" w:rsidRDefault="00DC0BE4" w:rsidP="0044433D">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o którym mowa w</w:t>
            </w:r>
            <w:r w:rsidRPr="004C33E9">
              <w:rPr>
                <w:rFonts w:ascii="Calibri" w:hAnsi="Calibri"/>
                <w:b/>
                <w:bCs/>
                <w:sz w:val="20"/>
                <w:szCs w:val="20"/>
              </w:rPr>
              <w:softHyphen/>
              <w:t xml:space="preserve"> art. 165a, art. 181–188, art. 189a, art. 218–221, art. 228–230a, art. 250a, art. 258 lub art. 270–309 ustawy z dnia 6 czerwca 1997 r. – Kodeks karny (Dz. U. Nr 88, poz. 553, z </w:t>
            </w:r>
            <w:proofErr w:type="spellStart"/>
            <w:r w:rsidRPr="004C33E9">
              <w:rPr>
                <w:rFonts w:ascii="Calibri" w:hAnsi="Calibri"/>
                <w:b/>
                <w:bCs/>
                <w:sz w:val="20"/>
                <w:szCs w:val="20"/>
              </w:rPr>
              <w:t>późn</w:t>
            </w:r>
            <w:proofErr w:type="spellEnd"/>
            <w:r w:rsidRPr="004C33E9">
              <w:rPr>
                <w:rFonts w:ascii="Calibri" w:hAnsi="Calibri"/>
                <w:b/>
                <w:bCs/>
                <w:sz w:val="20"/>
                <w:szCs w:val="20"/>
              </w:rPr>
              <w:t>. zm.) lub</w:t>
            </w:r>
            <w:r w:rsidRPr="004C33E9">
              <w:rPr>
                <w:rFonts w:ascii="Calibri" w:hAnsi="Calibri"/>
                <w:b/>
                <w:bCs/>
                <w:sz w:val="20"/>
                <w:szCs w:val="20"/>
              </w:rPr>
              <w:softHyphen/>
              <w:t xml:space="preserve"> art. 46 lub art. 48 ustawy z dnia 25 czerwca 2010 r. o sporcie (Dz. U. z 2016 r. poz. 176),</w:t>
            </w:r>
          </w:p>
          <w:p w:rsidR="00DC0BE4" w:rsidRPr="004C33E9" w:rsidRDefault="00DC0BE4" w:rsidP="0044433D">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o charakterze terrorystycznym, o którym mowa w art. 115 § 20 ustawy z dnia 6 czerwca 1997 r. – Kodeks karny,</w:t>
            </w:r>
          </w:p>
          <w:p w:rsidR="00DC0BE4" w:rsidRPr="004C33E9" w:rsidRDefault="00DC0BE4" w:rsidP="0044433D">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skarbowe,</w:t>
            </w:r>
          </w:p>
          <w:p w:rsidR="00DC0BE4" w:rsidRPr="004C33E9" w:rsidRDefault="00DC0BE4" w:rsidP="0044433D">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z innymi wykonawcami zawarł porozumienie mające na celu zakłócenie konkurencji między wykonawcami w postępowaniu o udzielenie zamówienia, co zamawiający jest w stanie wykazać za pomocą stosownych środków dowodowych;</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wobec którego orzeczono tytułem środka zapobiegawczego zakaz ubiegania się o zamówienia publiczne;</w:t>
            </w:r>
          </w:p>
          <w:p w:rsidR="00DC0BE4" w:rsidRPr="004C33E9" w:rsidRDefault="00DC0BE4" w:rsidP="0044433D">
            <w:pPr>
              <w:pStyle w:val="Akapitzlist"/>
              <w:numPr>
                <w:ilvl w:val="0"/>
                <w:numId w:val="22"/>
              </w:numPr>
              <w:spacing w:after="40"/>
              <w:ind w:left="459"/>
              <w:jc w:val="both"/>
              <w:rPr>
                <w:rFonts w:ascii="Calibri" w:hAnsi="Calibri"/>
                <w:b/>
                <w:sz w:val="20"/>
                <w:szCs w:val="20"/>
              </w:rPr>
            </w:pPr>
            <w:r w:rsidRPr="004C33E9">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DC0BE4" w:rsidRPr="004C33E9" w:rsidRDefault="00DC0BE4" w:rsidP="00733491">
            <w:pPr>
              <w:pStyle w:val="Akapitzlist"/>
              <w:tabs>
                <w:tab w:val="left" w:pos="459"/>
              </w:tabs>
              <w:spacing w:after="40"/>
              <w:ind w:left="459"/>
              <w:jc w:val="both"/>
              <w:rPr>
                <w:rFonts w:ascii="Calibri" w:eastAsia="Calibri" w:hAnsi="Calibri" w:cs="Segoe UI"/>
                <w:sz w:val="20"/>
                <w:szCs w:val="20"/>
              </w:rPr>
            </w:pPr>
          </w:p>
        </w:tc>
      </w:tr>
      <w:tr w:rsidR="00DC0BE4" w:rsidRPr="004C33E9" w:rsidTr="00733491">
        <w:trPr>
          <w:trHeight w:val="1272"/>
        </w:trPr>
        <w:tc>
          <w:tcPr>
            <w:tcW w:w="9465"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5932"/>
            </w:tblGrid>
            <w:tr w:rsidR="00DC0BE4" w:rsidRPr="004C33E9" w:rsidTr="00733491">
              <w:trPr>
                <w:trHeight w:val="1140"/>
              </w:trPr>
              <w:tc>
                <w:tcPr>
                  <w:tcW w:w="3533" w:type="dxa"/>
                  <w:vAlign w:val="bottom"/>
                </w:tcPr>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pieczęć Wykonawcy</w:t>
                  </w:r>
                </w:p>
              </w:tc>
              <w:tc>
                <w:tcPr>
                  <w:tcW w:w="5932" w:type="dxa"/>
                  <w:vAlign w:val="bottom"/>
                </w:tcPr>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Data i podpis upoważnionego przedstawiciela Wykonawcy</w:t>
                  </w:r>
                </w:p>
              </w:tc>
            </w:tr>
          </w:tbl>
          <w:p w:rsidR="00DC0BE4" w:rsidRPr="00F62534" w:rsidRDefault="00DC0BE4" w:rsidP="00733491">
            <w:pPr>
              <w:spacing w:after="40"/>
              <w:jc w:val="center"/>
              <w:rPr>
                <w:rFonts w:ascii="Calibri" w:hAnsi="Calibri" w:cs="Segoe UI"/>
                <w:i/>
                <w:sz w:val="16"/>
                <w:szCs w:val="16"/>
              </w:rPr>
            </w:pPr>
            <w:r>
              <w:rPr>
                <w:rFonts w:ascii="Calibri" w:hAnsi="Calibri" w:cs="Segoe UI"/>
                <w:sz w:val="16"/>
                <w:szCs w:val="16"/>
              </w:rPr>
              <w:t xml:space="preserve"> </w:t>
            </w:r>
          </w:p>
          <w:p w:rsidR="00DC0BE4" w:rsidRPr="004C33E9" w:rsidRDefault="00DC0BE4" w:rsidP="00733491">
            <w:pPr>
              <w:spacing w:after="40"/>
              <w:jc w:val="center"/>
              <w:rPr>
                <w:rFonts w:ascii="Calibri" w:hAnsi="Calibri" w:cs="Segoe UI"/>
                <w:i/>
                <w:sz w:val="16"/>
                <w:szCs w:val="16"/>
              </w:rPr>
            </w:pPr>
          </w:p>
        </w:tc>
      </w:tr>
      <w:tr w:rsidR="00DC0BE4" w:rsidRPr="004C33E9" w:rsidTr="00733491">
        <w:trPr>
          <w:trHeight w:val="65"/>
        </w:trPr>
        <w:tc>
          <w:tcPr>
            <w:tcW w:w="9465" w:type="dxa"/>
            <w:vAlign w:val="bottom"/>
          </w:tcPr>
          <w:p w:rsidR="00DC0BE4" w:rsidRPr="00F62534" w:rsidRDefault="00DC0BE4" w:rsidP="00733491">
            <w:pPr>
              <w:spacing w:after="40"/>
              <w:jc w:val="both"/>
              <w:rPr>
                <w:rFonts w:ascii="Calibri" w:hAnsi="Calibri" w:cs="Segoe UI"/>
                <w:color w:val="008000"/>
                <w:sz w:val="16"/>
                <w:szCs w:val="16"/>
              </w:rPr>
            </w:pPr>
          </w:p>
        </w:tc>
      </w:tr>
    </w:tbl>
    <w:p w:rsidR="00D503CC" w:rsidRPr="002B63BE" w:rsidRDefault="00D503CC" w:rsidP="00D503CC">
      <w:pPr>
        <w:spacing w:line="360" w:lineRule="auto"/>
        <w:jc w:val="both"/>
        <w:rPr>
          <w:i/>
        </w:rPr>
      </w:pPr>
    </w:p>
    <w:p w:rsidR="00D503CC" w:rsidRPr="00893119" w:rsidRDefault="00D503CC" w:rsidP="00D503CC">
      <w:pPr>
        <w:rPr>
          <w:rFonts w:asciiTheme="majorHAnsi" w:hAnsiTheme="majorHAnsi"/>
          <w:b/>
          <w:highlight w:val="lightGray"/>
        </w:rPr>
      </w:pPr>
      <w:r w:rsidRPr="00893119">
        <w:rPr>
          <w:rFonts w:asciiTheme="majorHAnsi" w:hAnsiTheme="majorHAnsi"/>
          <w:b/>
          <w:highlight w:val="lightGray"/>
        </w:rPr>
        <w:t>INFORMACJA czy wykonawca jest mikroprzedsiębiorstwem bądź małym lub średnim przedsiębiorstwem</w:t>
      </w:r>
    </w:p>
    <w:p w:rsidR="00D503CC" w:rsidRPr="00893119" w:rsidRDefault="00D503CC" w:rsidP="00D503CC">
      <w:pPr>
        <w:spacing w:line="360" w:lineRule="auto"/>
        <w:jc w:val="both"/>
        <w:rPr>
          <w:rFonts w:asciiTheme="majorHAnsi" w:hAnsiTheme="majorHAnsi"/>
          <w:b/>
          <w:i/>
          <w:sz w:val="20"/>
          <w:szCs w:val="20"/>
        </w:rPr>
      </w:pPr>
    </w:p>
    <w:p w:rsidR="00D503CC" w:rsidRPr="00893119" w:rsidRDefault="00D503CC" w:rsidP="00D503CC">
      <w:pPr>
        <w:jc w:val="center"/>
        <w:rPr>
          <w:rFonts w:asciiTheme="majorHAnsi" w:hAnsiTheme="majorHAnsi"/>
          <w:sz w:val="20"/>
          <w:szCs w:val="20"/>
        </w:rPr>
      </w:pPr>
      <w:r w:rsidRPr="00893119">
        <w:rPr>
          <w:rFonts w:asciiTheme="majorHAnsi" w:hAnsiTheme="majorHAnsi"/>
          <w:b/>
          <w:sz w:val="20"/>
          <w:szCs w:val="20"/>
        </w:rPr>
        <w:t xml:space="preserve">TAK / NIE </w:t>
      </w:r>
      <w:r w:rsidRPr="00893119">
        <w:rPr>
          <w:rFonts w:asciiTheme="majorHAnsi" w:hAnsiTheme="majorHAnsi"/>
          <w:sz w:val="20"/>
          <w:szCs w:val="20"/>
        </w:rPr>
        <w:t>- odpowiednio zakreślić</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1</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Por. zalecenie Komisji z dnia 6 maja 2003 r. dotyczące definicji mikroprzedsiębiorstw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oraz małych i średnich przedsiębiorstw (Dz.U. L 124 z 20.5.2003, s. 36). Te informacje są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nie przekracza 2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Małe przedsiębiorstwo: przedsiębiorstwo, które zatrudnia mniej niż 50 osób i którego roczny obrót lub roczna suma bilansowa nie przekracza 10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D503CC" w:rsidRPr="00893119" w:rsidRDefault="00D503CC" w:rsidP="00D503CC">
      <w:pPr>
        <w:spacing w:line="360" w:lineRule="auto"/>
        <w:jc w:val="both"/>
        <w:rPr>
          <w:rFonts w:asciiTheme="majorHAnsi" w:hAnsiTheme="majorHAnsi"/>
          <w: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D503CC" w:rsidRPr="00893119" w:rsidRDefault="00D503CC" w:rsidP="00D503CC">
      <w:pPr>
        <w:spacing w:line="360" w:lineRule="auto"/>
        <w:jc w:val="both"/>
        <w:rPr>
          <w:rFonts w:asciiTheme="majorHAnsi" w:hAnsiTheme="majorHAns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t>…………………………………………</w:t>
      </w: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00893119">
        <w:rPr>
          <w:rFonts w:asciiTheme="majorHAnsi" w:hAnsiTheme="majorHAnsi"/>
          <w:sz w:val="20"/>
          <w:szCs w:val="20"/>
        </w:rPr>
        <w:t xml:space="preserve">                          </w:t>
      </w:r>
      <w:r w:rsidRPr="00893119">
        <w:rPr>
          <w:rFonts w:asciiTheme="majorHAnsi" w:hAnsiTheme="majorHAnsi"/>
          <w:sz w:val="20"/>
          <w:szCs w:val="20"/>
        </w:rPr>
        <w:t xml:space="preserve">  podpis</w:t>
      </w:r>
    </w:p>
    <w:p w:rsidR="00D503CC" w:rsidRPr="00893119" w:rsidRDefault="00D503CC" w:rsidP="00D503CC">
      <w:pPr>
        <w:shd w:val="clear" w:color="auto" w:fill="BFBFBF"/>
        <w:spacing w:line="360" w:lineRule="auto"/>
        <w:jc w:val="center"/>
        <w:rPr>
          <w:rFonts w:asciiTheme="majorHAnsi" w:hAnsiTheme="majorHAnsi"/>
          <w:b/>
          <w:sz w:val="20"/>
          <w:szCs w:val="20"/>
        </w:rPr>
      </w:pPr>
      <w:r w:rsidRPr="00893119">
        <w:rPr>
          <w:rFonts w:asciiTheme="majorHAnsi" w:hAnsiTheme="majorHAnsi"/>
          <w:b/>
          <w:sz w:val="20"/>
          <w:szCs w:val="20"/>
        </w:rPr>
        <w:t>OŚWIADCZENIE DOTYCZĄCE PODANYCH INFORMACJI:</w:t>
      </w:r>
    </w:p>
    <w:p w:rsidR="00D503CC" w:rsidRPr="00893119" w:rsidRDefault="00D503CC" w:rsidP="00D503CC">
      <w:pPr>
        <w:spacing w:line="360" w:lineRule="auto"/>
        <w:jc w:val="both"/>
        <w:rPr>
          <w:rFonts w:asciiTheme="majorHAnsi" w:hAnsiTheme="majorHAnsi"/>
          <w:b/>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Oświadczam, że wszystkie informacje podane w powyższych oświadczeniach są aktualne </w:t>
      </w:r>
      <w:r w:rsidRPr="00893119">
        <w:rPr>
          <w:rFonts w:asciiTheme="majorHAnsi" w:hAnsiTheme="majorHAnsi"/>
          <w:sz w:val="20"/>
          <w:szCs w:val="20"/>
        </w:rPr>
        <w:br/>
        <w:t>i zgodne z prawdą oraz zostały przedstawione z pełną świadomością konsekwencji wprowadzenia zamawiającego w błąd przy przedstawianiu informacji.</w:t>
      </w:r>
    </w:p>
    <w:p w:rsidR="00893119" w:rsidRDefault="00893119" w:rsidP="00893119">
      <w:pPr>
        <w:spacing w:line="360" w:lineRule="auto"/>
        <w:jc w:val="both"/>
        <w:rPr>
          <w:rFonts w:asciiTheme="majorHAnsi" w:hAnsiTheme="majorHAnsi"/>
          <w:sz w:val="20"/>
          <w:szCs w:val="20"/>
        </w:rPr>
      </w:pPr>
    </w:p>
    <w:p w:rsidR="00811757" w:rsidRPr="00893119" w:rsidRDefault="00893119" w:rsidP="00893119">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r w:rsidR="007A2F44">
        <w:rPr>
          <w:rFonts w:asciiTheme="majorHAnsi" w:hAnsiTheme="majorHAnsi"/>
          <w:sz w:val="20"/>
          <w:szCs w:val="20"/>
        </w:rPr>
        <w:t xml:space="preserve">                                             </w:t>
      </w:r>
      <w:r>
        <w:rPr>
          <w:rFonts w:asciiTheme="majorHAnsi" w:hAnsiTheme="majorHAnsi"/>
          <w:sz w:val="20"/>
          <w:szCs w:val="20"/>
        </w:rPr>
        <w:t>………………………………………..    podpis</w:t>
      </w:r>
    </w:p>
    <w:p w:rsidR="00811757" w:rsidRPr="001B0606" w:rsidRDefault="00811757" w:rsidP="00DD7D3C">
      <w:pPr>
        <w:spacing w:after="40"/>
        <w:jc w:val="both"/>
        <w:rPr>
          <w:rFonts w:asciiTheme="minorHAnsi" w:hAnsiTheme="minorHAnsi" w:cs="Segoe UI"/>
          <w:sz w:val="20"/>
          <w:szCs w:val="20"/>
        </w:rPr>
      </w:pPr>
    </w:p>
    <w:p w:rsidR="004E0FD0" w:rsidRDefault="004E0FD0" w:rsidP="004E0FD0">
      <w:pPr>
        <w:spacing w:after="40"/>
        <w:jc w:val="both"/>
        <w:rPr>
          <w:rFonts w:asciiTheme="minorHAnsi" w:hAnsiTheme="minorHAnsi" w:cs="Segoe UI"/>
          <w:sz w:val="20"/>
          <w:szCs w:val="20"/>
        </w:rPr>
      </w:pPr>
    </w:p>
    <w:p w:rsidR="00CE3489" w:rsidRPr="00E334E8" w:rsidRDefault="00CE3489" w:rsidP="00CE3489">
      <w:pPr>
        <w:spacing w:after="40"/>
        <w:jc w:val="right"/>
        <w:rPr>
          <w:rFonts w:ascii="Calibri" w:hAnsi="Calibri" w:cs="Segoe UI"/>
          <w:b/>
          <w:bCs/>
          <w:sz w:val="20"/>
          <w:szCs w:val="20"/>
        </w:rPr>
      </w:pPr>
      <w:r>
        <w:rPr>
          <w:rFonts w:ascii="Calibri" w:hAnsi="Calibri" w:cs="Segoe UI"/>
          <w:b/>
          <w:bCs/>
          <w:sz w:val="20"/>
          <w:szCs w:val="20"/>
        </w:rPr>
        <w:t>Załącznik nr 6</w:t>
      </w:r>
    </w:p>
    <w:p w:rsidR="00CE3489" w:rsidRPr="00E334E8" w:rsidRDefault="00CE3489" w:rsidP="00CE3489">
      <w:pPr>
        <w:spacing w:after="40"/>
        <w:jc w:val="both"/>
        <w:rPr>
          <w:rFonts w:ascii="Calibri" w:hAnsi="Calibri" w:cs="Segoe UI"/>
          <w:b/>
          <w:bCs/>
          <w:sz w:val="20"/>
          <w:szCs w:val="20"/>
        </w:rPr>
      </w:pPr>
    </w:p>
    <w:p w:rsidR="00CE3489" w:rsidRPr="00E334E8" w:rsidRDefault="00CE3489" w:rsidP="00CE3489">
      <w:pPr>
        <w:spacing w:after="40"/>
        <w:jc w:val="both"/>
        <w:rPr>
          <w:rFonts w:ascii="Calibri" w:hAnsi="Calibri" w:cs="Segoe UI"/>
          <w:b/>
          <w:bCs/>
          <w:sz w:val="20"/>
          <w:szCs w:val="20"/>
        </w:rPr>
      </w:pPr>
    </w:p>
    <w:p w:rsidR="00CE3489" w:rsidRPr="00E334E8" w:rsidRDefault="00CE3489" w:rsidP="00CE3489">
      <w:pPr>
        <w:spacing w:after="40"/>
        <w:jc w:val="both"/>
        <w:rPr>
          <w:rFonts w:ascii="Calibri" w:hAnsi="Calibri" w:cs="Segoe UI"/>
          <w:b/>
          <w:bCs/>
          <w:sz w:val="20"/>
          <w:szCs w:val="20"/>
        </w:rPr>
      </w:pPr>
    </w:p>
    <w:p w:rsidR="007C478B" w:rsidRPr="007C478B" w:rsidRDefault="007C478B" w:rsidP="007C478B">
      <w:pPr>
        <w:spacing w:after="40"/>
        <w:jc w:val="both"/>
        <w:rPr>
          <w:rFonts w:ascii="Calibri" w:hAnsi="Calibri" w:cs="Segoe UI"/>
          <w:b/>
          <w:bCs/>
          <w:sz w:val="20"/>
          <w:szCs w:val="20"/>
        </w:rPr>
      </w:pPr>
    </w:p>
    <w:p w:rsidR="007C478B" w:rsidRPr="007C478B" w:rsidRDefault="007C478B" w:rsidP="007C478B">
      <w:pPr>
        <w:spacing w:after="40"/>
        <w:jc w:val="both"/>
        <w:rPr>
          <w:rFonts w:ascii="Calibri" w:hAnsi="Calibri" w:cs="Segoe UI"/>
          <w:b/>
          <w:sz w:val="20"/>
          <w:szCs w:val="20"/>
        </w:rPr>
      </w:pPr>
    </w:p>
    <w:p w:rsidR="007C478B" w:rsidRPr="007C478B" w:rsidRDefault="007C478B" w:rsidP="007C478B">
      <w:pPr>
        <w:spacing w:after="40"/>
        <w:jc w:val="both"/>
        <w:rPr>
          <w:rFonts w:ascii="Calibri" w:hAnsi="Calibri" w:cs="Segoe UI"/>
          <w:b/>
          <w:sz w:val="20"/>
          <w:szCs w:val="20"/>
        </w:rPr>
      </w:pPr>
    </w:p>
    <w:p w:rsidR="007C478B" w:rsidRPr="007C478B" w:rsidRDefault="007C478B" w:rsidP="007C478B">
      <w:pPr>
        <w:spacing w:after="40"/>
        <w:jc w:val="both"/>
        <w:rPr>
          <w:rFonts w:ascii="Calibri" w:hAnsi="Calibri" w:cs="Segoe UI"/>
          <w:b/>
          <w:sz w:val="20"/>
          <w:szCs w:val="20"/>
        </w:rPr>
      </w:pPr>
    </w:p>
    <w:p w:rsidR="007C478B" w:rsidRPr="007C478B" w:rsidRDefault="007C478B" w:rsidP="007C478B">
      <w:pPr>
        <w:spacing w:after="40"/>
        <w:jc w:val="both"/>
        <w:rPr>
          <w:rFonts w:ascii="Calibri" w:hAnsi="Calibri" w:cs="Segoe UI"/>
          <w:b/>
          <w:sz w:val="28"/>
          <w:szCs w:val="28"/>
        </w:rPr>
      </w:pPr>
      <w:r w:rsidRPr="007C478B">
        <w:rPr>
          <w:rFonts w:ascii="Calibri" w:hAnsi="Calibri" w:cs="Segoe UI"/>
          <w:b/>
          <w:sz w:val="28"/>
          <w:szCs w:val="28"/>
        </w:rPr>
        <w:t xml:space="preserve">                                      OŚWIADCZENIE WYKONAWCY</w:t>
      </w:r>
    </w:p>
    <w:p w:rsidR="007C478B" w:rsidRPr="007C478B" w:rsidRDefault="007C478B" w:rsidP="007C478B">
      <w:pPr>
        <w:spacing w:after="40"/>
        <w:jc w:val="both"/>
        <w:rPr>
          <w:rFonts w:ascii="Calibri" w:hAnsi="Calibri" w:cs="Segoe UI"/>
          <w:sz w:val="20"/>
          <w:szCs w:val="20"/>
        </w:rPr>
      </w:pPr>
    </w:p>
    <w:p w:rsidR="007C478B" w:rsidRPr="007C478B" w:rsidRDefault="007C478B" w:rsidP="007C478B">
      <w:pPr>
        <w:spacing w:after="40"/>
        <w:jc w:val="both"/>
        <w:rPr>
          <w:rFonts w:ascii="Calibri" w:hAnsi="Calibri" w:cs="Segoe UI"/>
          <w:b/>
          <w:sz w:val="20"/>
          <w:szCs w:val="20"/>
        </w:rPr>
      </w:pPr>
    </w:p>
    <w:p w:rsidR="007C478B" w:rsidRPr="007C478B" w:rsidRDefault="007C478B" w:rsidP="007C478B">
      <w:pPr>
        <w:spacing w:after="40"/>
        <w:rPr>
          <w:rFonts w:ascii="Calibri" w:hAnsi="Calibri" w:cs="Segoe UI"/>
          <w:sz w:val="20"/>
          <w:szCs w:val="20"/>
        </w:rPr>
      </w:pPr>
      <w:r w:rsidRPr="007C478B">
        <w:rPr>
          <w:rFonts w:ascii="Calibri" w:hAnsi="Calibri" w:cs="Segoe UI"/>
          <w:sz w:val="20"/>
          <w:szCs w:val="20"/>
        </w:rPr>
        <w:t>Nazwa Wykonawcy: ...............................................................................................................................................................</w:t>
      </w:r>
    </w:p>
    <w:p w:rsidR="007C478B" w:rsidRPr="007C478B" w:rsidRDefault="007C478B" w:rsidP="007C478B">
      <w:pPr>
        <w:spacing w:after="40"/>
        <w:rPr>
          <w:rFonts w:ascii="Calibri" w:hAnsi="Calibri" w:cs="Segoe UI"/>
          <w:sz w:val="20"/>
          <w:szCs w:val="20"/>
        </w:rPr>
      </w:pPr>
      <w:r w:rsidRPr="007C478B">
        <w:rPr>
          <w:rFonts w:ascii="Calibri" w:hAnsi="Calibri" w:cs="Segoe UI"/>
          <w:sz w:val="20"/>
          <w:szCs w:val="20"/>
        </w:rPr>
        <w:t>Adres Wykonawcy: ...............................................................................................................................................................</w:t>
      </w:r>
    </w:p>
    <w:p w:rsidR="007C478B" w:rsidRPr="007C478B" w:rsidRDefault="007C478B" w:rsidP="007C478B">
      <w:pPr>
        <w:spacing w:after="40"/>
        <w:jc w:val="both"/>
        <w:rPr>
          <w:rFonts w:ascii="Calibri" w:hAnsi="Calibri" w:cs="Segoe UI"/>
          <w:sz w:val="20"/>
          <w:szCs w:val="20"/>
        </w:rPr>
      </w:pPr>
      <w:r w:rsidRPr="007C478B">
        <w:rPr>
          <w:rFonts w:ascii="Calibri" w:hAnsi="Calibri" w:cs="Segoe UI"/>
          <w:sz w:val="20"/>
          <w:szCs w:val="20"/>
        </w:rPr>
        <w:t>Tel: ........................................</w:t>
      </w:r>
    </w:p>
    <w:p w:rsidR="007C478B" w:rsidRPr="007C478B" w:rsidRDefault="007C478B" w:rsidP="007C478B">
      <w:pPr>
        <w:spacing w:line="360" w:lineRule="auto"/>
        <w:jc w:val="both"/>
        <w:rPr>
          <w:rFonts w:ascii="Calibri" w:hAnsi="Calibri" w:cs="Calibri"/>
          <w:sz w:val="20"/>
          <w:szCs w:val="20"/>
          <w:lang w:eastAsia="ar-SA"/>
        </w:rPr>
      </w:pPr>
      <w:r w:rsidRPr="007C478B">
        <w:rPr>
          <w:rFonts w:ascii="Calibri" w:hAnsi="Calibri" w:cs="Calibri"/>
          <w:sz w:val="20"/>
          <w:szCs w:val="20"/>
          <w:lang w:eastAsia="ar-SA"/>
        </w:rPr>
        <w:t>Email:  …………………………………</w:t>
      </w:r>
    </w:p>
    <w:p w:rsidR="007C478B" w:rsidRPr="007C478B" w:rsidRDefault="007C478B" w:rsidP="007C478B">
      <w:pPr>
        <w:spacing w:line="360" w:lineRule="auto"/>
        <w:jc w:val="both"/>
        <w:rPr>
          <w:lang w:eastAsia="ar-SA"/>
        </w:rPr>
      </w:pPr>
    </w:p>
    <w:p w:rsidR="007C478B" w:rsidRPr="007C478B" w:rsidRDefault="007C478B" w:rsidP="007C478B">
      <w:pPr>
        <w:spacing w:line="360" w:lineRule="auto"/>
        <w:jc w:val="both"/>
      </w:pPr>
      <w:r w:rsidRPr="007C478B">
        <w:rPr>
          <w:lang w:eastAsia="ar-SA"/>
        </w:rPr>
        <w:t xml:space="preserve">Oświadczmy, że zgodnie z ustawą z dnia 20.05.2010r. o wyrobach medycznych (Dz. U. Nr 107, poz. 679), posiadamy aktualne dopuszczenia do obrotu na każdy oferowany produkt w postaci Deklaracji Zgodności wydanej przez producenta oraz Certyfikatu CE  i  na żądanie Zamawiającego w każdej chwili udostępnimy w/w dokumenty </w:t>
      </w:r>
      <w:r w:rsidRPr="007C478B">
        <w:rPr>
          <w:u w:val="single"/>
          <w:lang w:eastAsia="ar-SA"/>
        </w:rPr>
        <w:t>w terminie 3 dni od dnia otrzymania pisemnego wezwania.</w:t>
      </w:r>
    </w:p>
    <w:p w:rsidR="007C478B" w:rsidRPr="007C478B" w:rsidRDefault="007C478B" w:rsidP="007C478B">
      <w:pPr>
        <w:spacing w:after="40" w:line="360" w:lineRule="auto"/>
        <w:jc w:val="both"/>
        <w:rPr>
          <w:rFonts w:ascii="Calibri" w:hAnsi="Calibri" w:cs="Segoe UI"/>
        </w:rPr>
      </w:pPr>
      <w:r w:rsidRPr="007C478B">
        <w:rPr>
          <w:rFonts w:ascii="Calibri" w:hAnsi="Calibri" w:cs="Segoe UI"/>
        </w:rPr>
        <w:t xml:space="preserve">                                                                                               </w:t>
      </w:r>
    </w:p>
    <w:p w:rsidR="007C478B" w:rsidRPr="007C478B" w:rsidRDefault="007C478B" w:rsidP="007C478B">
      <w:pPr>
        <w:spacing w:after="40"/>
        <w:jc w:val="both"/>
        <w:rPr>
          <w:rFonts w:ascii="Calibri" w:hAnsi="Calibri" w:cs="Segoe UI"/>
          <w:sz w:val="20"/>
          <w:szCs w:val="20"/>
        </w:rPr>
      </w:pPr>
    </w:p>
    <w:p w:rsidR="007C478B" w:rsidRPr="007C478B" w:rsidRDefault="007C478B" w:rsidP="007C478B">
      <w:pPr>
        <w:spacing w:after="40"/>
        <w:jc w:val="both"/>
        <w:rPr>
          <w:rFonts w:ascii="Calibri" w:hAnsi="Calibri" w:cs="Segoe UI"/>
          <w:sz w:val="20"/>
          <w:szCs w:val="20"/>
        </w:rPr>
      </w:pPr>
    </w:p>
    <w:p w:rsidR="007C478B" w:rsidRPr="007C478B" w:rsidRDefault="007C478B" w:rsidP="007C478B">
      <w:pPr>
        <w:spacing w:after="40"/>
        <w:jc w:val="both"/>
        <w:rPr>
          <w:rFonts w:ascii="Calibri" w:hAnsi="Calibri" w:cs="Segoe UI"/>
          <w:sz w:val="20"/>
          <w:szCs w:val="20"/>
        </w:rPr>
      </w:pPr>
      <w:r w:rsidRPr="007C478B">
        <w:rPr>
          <w:rFonts w:ascii="Calibri" w:hAnsi="Calibri" w:cs="Segoe UI"/>
          <w:sz w:val="20"/>
          <w:szCs w:val="20"/>
        </w:rPr>
        <w:t>................................................</w:t>
      </w:r>
    </w:p>
    <w:p w:rsidR="007C478B" w:rsidRPr="007C478B" w:rsidRDefault="007C478B" w:rsidP="007C478B">
      <w:pPr>
        <w:spacing w:after="40"/>
        <w:jc w:val="both"/>
        <w:rPr>
          <w:rFonts w:ascii="Calibri" w:hAnsi="Calibri" w:cs="Segoe UI"/>
          <w:sz w:val="20"/>
          <w:szCs w:val="20"/>
        </w:rPr>
      </w:pPr>
      <w:r w:rsidRPr="007C478B">
        <w:rPr>
          <w:rFonts w:ascii="Calibri" w:hAnsi="Calibri" w:cs="Segoe UI"/>
          <w:sz w:val="20"/>
          <w:szCs w:val="20"/>
        </w:rPr>
        <w:t xml:space="preserve">        miejscowość i data</w:t>
      </w:r>
    </w:p>
    <w:p w:rsidR="007C478B" w:rsidRPr="007C478B" w:rsidRDefault="007C478B" w:rsidP="007C478B">
      <w:pPr>
        <w:spacing w:after="40"/>
        <w:jc w:val="both"/>
        <w:rPr>
          <w:rFonts w:ascii="Calibri" w:hAnsi="Calibri" w:cs="Segoe UI"/>
          <w:sz w:val="20"/>
          <w:szCs w:val="20"/>
        </w:rPr>
      </w:pPr>
    </w:p>
    <w:p w:rsidR="007C478B" w:rsidRPr="007C478B" w:rsidRDefault="007C478B" w:rsidP="007C478B">
      <w:pPr>
        <w:spacing w:after="40"/>
        <w:jc w:val="both"/>
        <w:rPr>
          <w:rFonts w:ascii="Calibri" w:hAnsi="Calibri" w:cs="Segoe UI"/>
          <w:sz w:val="20"/>
          <w:szCs w:val="20"/>
        </w:rPr>
      </w:pPr>
    </w:p>
    <w:p w:rsidR="007C478B" w:rsidRPr="007C478B" w:rsidRDefault="007C478B" w:rsidP="007C478B">
      <w:pPr>
        <w:spacing w:after="40"/>
        <w:jc w:val="both"/>
        <w:rPr>
          <w:rFonts w:ascii="Calibri" w:hAnsi="Calibri" w:cs="Segoe UI"/>
          <w:sz w:val="20"/>
          <w:szCs w:val="20"/>
        </w:rPr>
      </w:pPr>
    </w:p>
    <w:p w:rsidR="007C478B" w:rsidRPr="007C478B" w:rsidRDefault="007C478B" w:rsidP="007C478B">
      <w:pPr>
        <w:spacing w:after="40"/>
        <w:jc w:val="both"/>
        <w:rPr>
          <w:rFonts w:ascii="Calibri" w:hAnsi="Calibri" w:cs="Segoe UI"/>
          <w:sz w:val="20"/>
          <w:szCs w:val="20"/>
        </w:rPr>
      </w:pPr>
    </w:p>
    <w:p w:rsidR="007C478B" w:rsidRPr="007C478B" w:rsidRDefault="007C478B" w:rsidP="007C478B">
      <w:pPr>
        <w:spacing w:after="40"/>
        <w:jc w:val="both"/>
        <w:rPr>
          <w:rFonts w:ascii="Calibri" w:hAnsi="Calibri" w:cs="Segoe UI"/>
          <w:sz w:val="20"/>
          <w:szCs w:val="20"/>
        </w:rPr>
      </w:pPr>
      <w:r w:rsidRPr="007C478B">
        <w:rPr>
          <w:rFonts w:ascii="Calibri" w:hAnsi="Calibri" w:cs="Segoe UI"/>
          <w:sz w:val="20"/>
          <w:szCs w:val="20"/>
        </w:rPr>
        <w:t xml:space="preserve">                                                                                               ..................................................................................</w:t>
      </w:r>
    </w:p>
    <w:p w:rsidR="007C478B" w:rsidRPr="007C478B" w:rsidRDefault="007C478B" w:rsidP="007C478B">
      <w:pPr>
        <w:spacing w:after="40"/>
        <w:jc w:val="both"/>
        <w:rPr>
          <w:rFonts w:ascii="Calibri" w:hAnsi="Calibri" w:cs="Segoe UI"/>
          <w:sz w:val="20"/>
          <w:szCs w:val="20"/>
        </w:rPr>
      </w:pPr>
      <w:r w:rsidRPr="007C478B">
        <w:rPr>
          <w:rFonts w:ascii="Calibri" w:hAnsi="Calibri" w:cs="Segoe UI"/>
          <w:sz w:val="20"/>
          <w:szCs w:val="20"/>
        </w:rPr>
        <w:t xml:space="preserve">                                                                                                               podpis i pieczęć osoby uprawnionej </w:t>
      </w:r>
    </w:p>
    <w:p w:rsidR="007C478B" w:rsidRPr="007C478B" w:rsidRDefault="007C478B" w:rsidP="007C478B">
      <w:pPr>
        <w:spacing w:after="40"/>
        <w:jc w:val="both"/>
        <w:rPr>
          <w:rFonts w:ascii="Calibri" w:hAnsi="Calibri" w:cs="Segoe UI"/>
          <w:sz w:val="20"/>
          <w:szCs w:val="20"/>
        </w:rPr>
      </w:pPr>
      <w:r w:rsidRPr="007C478B">
        <w:rPr>
          <w:rFonts w:ascii="Calibri" w:hAnsi="Calibri" w:cs="Segoe UI"/>
          <w:sz w:val="20"/>
          <w:szCs w:val="20"/>
        </w:rPr>
        <w:t xml:space="preserve">                                                                                                                do  reprezentowania Wykonawcy</w:t>
      </w:r>
    </w:p>
    <w:p w:rsidR="007C478B" w:rsidRPr="007C478B" w:rsidRDefault="007C478B" w:rsidP="007C478B">
      <w:pPr>
        <w:spacing w:after="40"/>
        <w:jc w:val="both"/>
        <w:rPr>
          <w:rFonts w:ascii="Calibri" w:hAnsi="Calibri" w:cs="Segoe UI"/>
          <w:b/>
          <w:bCs/>
          <w:sz w:val="20"/>
          <w:szCs w:val="20"/>
        </w:rPr>
      </w:pPr>
    </w:p>
    <w:p w:rsidR="007C478B" w:rsidRPr="007C478B" w:rsidRDefault="007C478B" w:rsidP="007C478B">
      <w:pPr>
        <w:spacing w:after="40"/>
        <w:jc w:val="both"/>
        <w:rPr>
          <w:rFonts w:ascii="Calibri" w:hAnsi="Calibri" w:cs="Segoe UI"/>
          <w:sz w:val="20"/>
          <w:szCs w:val="20"/>
        </w:rPr>
      </w:pPr>
    </w:p>
    <w:p w:rsidR="007C478B" w:rsidRPr="007C478B" w:rsidRDefault="007C478B" w:rsidP="007C478B">
      <w:pPr>
        <w:spacing w:after="200" w:line="276" w:lineRule="auto"/>
        <w:rPr>
          <w:sz w:val="22"/>
          <w:szCs w:val="22"/>
        </w:rPr>
      </w:pPr>
    </w:p>
    <w:p w:rsidR="00CE3489" w:rsidRDefault="00CE3489" w:rsidP="004E0FD0">
      <w:pPr>
        <w:spacing w:after="40"/>
        <w:jc w:val="both"/>
        <w:rPr>
          <w:rFonts w:asciiTheme="minorHAnsi" w:hAnsiTheme="minorHAnsi" w:cs="Segoe UI"/>
          <w:sz w:val="20"/>
          <w:szCs w:val="20"/>
        </w:rPr>
      </w:pPr>
    </w:p>
    <w:p w:rsidR="007C478B" w:rsidRDefault="007C478B" w:rsidP="004E0FD0">
      <w:pPr>
        <w:spacing w:after="40"/>
        <w:jc w:val="both"/>
        <w:rPr>
          <w:rFonts w:asciiTheme="minorHAnsi" w:hAnsiTheme="minorHAnsi" w:cs="Segoe UI"/>
          <w:sz w:val="20"/>
          <w:szCs w:val="20"/>
        </w:rPr>
      </w:pPr>
    </w:p>
    <w:p w:rsidR="007C478B" w:rsidRDefault="007C478B"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B74F6" w:rsidRDefault="00CB74F6" w:rsidP="00CB74F6">
      <w:pPr>
        <w:spacing w:after="40"/>
        <w:jc w:val="right"/>
        <w:rPr>
          <w:rFonts w:asciiTheme="minorHAnsi" w:hAnsiTheme="minorHAnsi" w:cs="Segoe UI"/>
          <w:b/>
          <w:sz w:val="20"/>
          <w:szCs w:val="20"/>
        </w:rPr>
      </w:pPr>
      <w:r w:rsidRPr="00CB74F6">
        <w:rPr>
          <w:rFonts w:asciiTheme="minorHAnsi" w:hAnsiTheme="minorHAnsi" w:cs="Segoe UI"/>
          <w:b/>
          <w:sz w:val="20"/>
          <w:szCs w:val="20"/>
        </w:rPr>
        <w:t>Załącznik nr 7</w:t>
      </w:r>
    </w:p>
    <w:p w:rsidR="00CB74F6" w:rsidRPr="004C19F4" w:rsidRDefault="00CB74F6" w:rsidP="00CB74F6">
      <w:pPr>
        <w:pStyle w:val="Tekstprzypisudolnego"/>
        <w:jc w:val="center"/>
        <w:rPr>
          <w:rFonts w:ascii="Times New Roman" w:hAnsi="Times New Roman"/>
          <w:i/>
          <w:sz w:val="22"/>
          <w:szCs w:val="22"/>
          <w:u w:val="single"/>
        </w:rPr>
      </w:pPr>
      <w:r w:rsidRPr="004C19F4">
        <w:rPr>
          <w:rFonts w:ascii="Times New Roman" w:hAnsi="Times New Roman"/>
          <w:i/>
          <w:sz w:val="22"/>
          <w:szCs w:val="22"/>
          <w:u w:val="single"/>
        </w:rPr>
        <w:t>Klauzula informacyjna z art. 13 RODO do zastosowania w celu związanym z postępowaniem</w:t>
      </w:r>
      <w:r>
        <w:rPr>
          <w:rFonts w:ascii="Times New Roman" w:hAnsi="Times New Roman"/>
          <w:i/>
          <w:sz w:val="22"/>
          <w:szCs w:val="22"/>
          <w:u w:val="single"/>
        </w:rPr>
        <w:br/>
      </w:r>
      <w:r w:rsidRPr="004C19F4">
        <w:rPr>
          <w:rFonts w:ascii="Times New Roman" w:hAnsi="Times New Roman"/>
          <w:i/>
          <w:sz w:val="22"/>
          <w:szCs w:val="22"/>
          <w:u w:val="single"/>
        </w:rPr>
        <w:t xml:space="preserve"> o udzielenie zamówienia publicznego</w:t>
      </w:r>
    </w:p>
    <w:p w:rsidR="00CB74F6" w:rsidRPr="00CB74F6" w:rsidRDefault="00CB74F6" w:rsidP="00CB74F6">
      <w:pPr>
        <w:spacing w:after="40"/>
        <w:jc w:val="right"/>
        <w:rPr>
          <w:rFonts w:asciiTheme="minorHAnsi" w:hAnsiTheme="minorHAnsi" w:cs="Segoe UI"/>
          <w:b/>
          <w:sz w:val="20"/>
          <w:szCs w:val="20"/>
        </w:rPr>
      </w:pPr>
    </w:p>
    <w:p w:rsidR="00CB74F6" w:rsidRPr="001766D4" w:rsidRDefault="00CB74F6" w:rsidP="00CB74F6">
      <w:pPr>
        <w:spacing w:after="150" w:line="360" w:lineRule="auto"/>
        <w:ind w:firstLine="567"/>
        <w:jc w:val="both"/>
        <w:rPr>
          <w:rFonts w:asciiTheme="minorHAnsi" w:hAnsiTheme="minorHAnsi" w:cstheme="minorHAnsi"/>
          <w:sz w:val="20"/>
          <w:szCs w:val="20"/>
        </w:rPr>
      </w:pPr>
      <w:r w:rsidRPr="001766D4">
        <w:rPr>
          <w:rFonts w:asciiTheme="minorHAnsi" w:hAnsiTheme="minorHAnsi" w:cstheme="minorHAnsi"/>
          <w:sz w:val="20"/>
          <w:szCs w:val="20"/>
        </w:rPr>
        <w:t xml:space="preserve">Zgodnie z art. 13 ust. 1 i 2 </w:t>
      </w:r>
      <w:r w:rsidRPr="001766D4">
        <w:rPr>
          <w:rFonts w:asciiTheme="minorHAnsi" w:eastAsiaTheme="minorHAnsi" w:hAnsiTheme="minorHAnsi" w:cstheme="minorHAnsi"/>
          <w:sz w:val="20"/>
          <w:szCs w:val="2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766D4">
        <w:rPr>
          <w:rFonts w:asciiTheme="minorHAnsi" w:hAnsiTheme="minorHAnsi" w:cstheme="minorHAnsi"/>
          <w:sz w:val="20"/>
          <w:szCs w:val="20"/>
        </w:rPr>
        <w:t xml:space="preserve">dalej „RODO”, informuję, że: </w:t>
      </w:r>
    </w:p>
    <w:p w:rsidR="00CB74F6" w:rsidRPr="001766D4" w:rsidRDefault="00CB74F6" w:rsidP="00B97F5B">
      <w:pPr>
        <w:pStyle w:val="Akapitzlist"/>
        <w:numPr>
          <w:ilvl w:val="0"/>
          <w:numId w:val="37"/>
        </w:numPr>
        <w:tabs>
          <w:tab w:val="left" w:pos="540"/>
        </w:tabs>
        <w:spacing w:after="40"/>
        <w:ind w:left="426"/>
        <w:rPr>
          <w:rFonts w:asciiTheme="minorHAnsi" w:hAnsiTheme="minorHAnsi" w:cstheme="minorHAnsi"/>
          <w:sz w:val="20"/>
          <w:szCs w:val="20"/>
        </w:rPr>
      </w:pPr>
      <w:r w:rsidRPr="001766D4">
        <w:rPr>
          <w:rFonts w:asciiTheme="minorHAnsi" w:hAnsiTheme="minorHAnsi" w:cstheme="minorHAnsi"/>
          <w:sz w:val="20"/>
          <w:szCs w:val="20"/>
        </w:rPr>
        <w:t>administratorem Pani/Pana danych osobowych jest Samodzielny Publiczny Zakład Opieki Zdrowotnej MSWiA w Łodzi ul. Północna 42, 91-425 Łódź tel. (42) 63 41 270, fax (42) 63 41 254</w:t>
      </w:r>
    </w:p>
    <w:p w:rsidR="00CB74F6" w:rsidRPr="001766D4" w:rsidRDefault="00CB74F6" w:rsidP="00B97F5B">
      <w:pPr>
        <w:numPr>
          <w:ilvl w:val="0"/>
          <w:numId w:val="34"/>
        </w:numPr>
        <w:spacing w:after="150"/>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inspektorem ochrony danych osobowych w </w:t>
      </w:r>
      <w:r w:rsidRPr="001766D4">
        <w:rPr>
          <w:rFonts w:asciiTheme="minorHAnsi" w:hAnsiTheme="minorHAnsi" w:cstheme="minorHAnsi"/>
          <w:i/>
          <w:sz w:val="20"/>
          <w:szCs w:val="20"/>
        </w:rPr>
        <w:t>SP ZOZ MSWIA w Łodzi</w:t>
      </w:r>
      <w:r w:rsidRPr="001766D4">
        <w:rPr>
          <w:rFonts w:asciiTheme="minorHAnsi" w:hAnsiTheme="minorHAnsi" w:cstheme="minorHAnsi"/>
          <w:sz w:val="20"/>
          <w:szCs w:val="20"/>
        </w:rPr>
        <w:t xml:space="preserve"> jest Lubomir Marecki  tel. 42 6341103</w:t>
      </w:r>
    </w:p>
    <w:p w:rsidR="00CB74F6" w:rsidRPr="001766D4" w:rsidRDefault="00CB74F6" w:rsidP="00B97F5B">
      <w:pPr>
        <w:numPr>
          <w:ilvl w:val="0"/>
          <w:numId w:val="34"/>
        </w:numPr>
        <w:spacing w:after="150"/>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przetwarzane będą na podstawie art. 6 ust. 1 lit. c</w:t>
      </w:r>
      <w:r w:rsidRPr="001766D4">
        <w:rPr>
          <w:rFonts w:asciiTheme="minorHAnsi" w:hAnsiTheme="minorHAnsi" w:cstheme="minorHAnsi"/>
          <w:i/>
          <w:sz w:val="20"/>
          <w:szCs w:val="20"/>
        </w:rPr>
        <w:t xml:space="preserve"> </w:t>
      </w:r>
      <w:r w:rsidRPr="001766D4">
        <w:rPr>
          <w:rFonts w:asciiTheme="minorHAnsi" w:hAnsiTheme="minorHAnsi" w:cstheme="minorHAnsi"/>
          <w:sz w:val="20"/>
          <w:szCs w:val="20"/>
        </w:rPr>
        <w:t xml:space="preserve">RODO w celu </w:t>
      </w:r>
      <w:r w:rsidRPr="001766D4">
        <w:rPr>
          <w:rFonts w:asciiTheme="minorHAnsi" w:eastAsiaTheme="minorHAnsi" w:hAnsiTheme="minorHAnsi" w:cstheme="minorHAnsi"/>
          <w:sz w:val="20"/>
          <w:szCs w:val="20"/>
          <w:lang w:eastAsia="en-US"/>
        </w:rPr>
        <w:t xml:space="preserve">związanym z postępowaniem o udzielenie zamówienia publicznego </w:t>
      </w:r>
      <w:r w:rsidR="00FC3D34">
        <w:rPr>
          <w:rFonts w:asciiTheme="minorHAnsi" w:eastAsiaTheme="minorHAnsi" w:hAnsiTheme="minorHAnsi" w:cstheme="minorHAnsi"/>
          <w:b/>
          <w:i/>
          <w:sz w:val="20"/>
          <w:szCs w:val="20"/>
          <w:u w:val="single"/>
          <w:lang w:eastAsia="en-US"/>
        </w:rPr>
        <w:t>nr sprawy 12</w:t>
      </w:r>
      <w:r>
        <w:rPr>
          <w:rFonts w:asciiTheme="minorHAnsi" w:eastAsiaTheme="minorHAnsi" w:hAnsiTheme="minorHAnsi" w:cstheme="minorHAnsi"/>
          <w:b/>
          <w:i/>
          <w:sz w:val="20"/>
          <w:szCs w:val="20"/>
          <w:u w:val="single"/>
          <w:lang w:eastAsia="en-US"/>
        </w:rPr>
        <w:t>/D/20</w:t>
      </w:r>
      <w:r w:rsidRPr="001766D4">
        <w:rPr>
          <w:rFonts w:asciiTheme="minorHAnsi" w:eastAsiaTheme="minorHAnsi" w:hAnsiTheme="minorHAnsi" w:cstheme="minorHAnsi"/>
          <w:i/>
          <w:sz w:val="20"/>
          <w:szCs w:val="20"/>
          <w:lang w:eastAsia="en-US"/>
        </w:rPr>
        <w:t xml:space="preserve"> </w:t>
      </w:r>
      <w:r w:rsidRPr="001766D4">
        <w:rPr>
          <w:rFonts w:asciiTheme="minorHAnsi" w:eastAsiaTheme="minorHAnsi" w:hAnsiTheme="minorHAnsi" w:cstheme="minorHAnsi"/>
          <w:sz w:val="20"/>
          <w:szCs w:val="20"/>
          <w:lang w:eastAsia="en-US"/>
        </w:rPr>
        <w:t>prowadzonym w trybie przetargu nieograniczonego</w:t>
      </w:r>
    </w:p>
    <w:p w:rsidR="00CB74F6" w:rsidRPr="001766D4" w:rsidRDefault="00CB74F6" w:rsidP="00B97F5B">
      <w:pPr>
        <w:numPr>
          <w:ilvl w:val="0"/>
          <w:numId w:val="34"/>
        </w:numPr>
        <w:spacing w:after="150"/>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odbiorcami Pani/Pana danych osobowych będą osoby lub podmioty, którym udostępniona zostanie dokumentacja postępowania w oparciu o art. 8 oraz art. 96 ust. 3 ustawy z dnia 29 stycznia 2004 r. – Prawo zamówień publicznych (Dz. U. z 2017 r. poz.</w:t>
      </w:r>
      <w:r w:rsidR="000D560F">
        <w:rPr>
          <w:rFonts w:asciiTheme="minorHAnsi" w:hAnsiTheme="minorHAnsi" w:cstheme="minorHAnsi"/>
          <w:sz w:val="20"/>
          <w:szCs w:val="20"/>
        </w:rPr>
        <w:t xml:space="preserve"> 1579 i 2018), dalej „ustawa PZP</w:t>
      </w:r>
      <w:r w:rsidRPr="001766D4">
        <w:rPr>
          <w:rFonts w:asciiTheme="minorHAnsi" w:hAnsiTheme="minorHAnsi" w:cstheme="minorHAnsi"/>
          <w:sz w:val="20"/>
          <w:szCs w:val="20"/>
        </w:rPr>
        <w:t xml:space="preserve">”;  </w:t>
      </w:r>
    </w:p>
    <w:p w:rsidR="00CB74F6" w:rsidRPr="001766D4" w:rsidRDefault="00CB74F6" w:rsidP="00B97F5B">
      <w:pPr>
        <w:numPr>
          <w:ilvl w:val="0"/>
          <w:numId w:val="34"/>
        </w:numPr>
        <w:spacing w:after="150"/>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będą przechowywane, zgo</w:t>
      </w:r>
      <w:r w:rsidR="000D560F">
        <w:rPr>
          <w:rFonts w:asciiTheme="minorHAnsi" w:hAnsiTheme="minorHAnsi" w:cstheme="minorHAnsi"/>
          <w:sz w:val="20"/>
          <w:szCs w:val="20"/>
        </w:rPr>
        <w:t>dnie z art. 97 ust. 1 ustawy PZP</w:t>
      </w:r>
      <w:r w:rsidRPr="001766D4">
        <w:rPr>
          <w:rFonts w:asciiTheme="minorHAnsi" w:hAnsiTheme="minorHAnsi" w:cstheme="minorHAnsi"/>
          <w:sz w:val="20"/>
          <w:szCs w:val="20"/>
        </w:rPr>
        <w:t>, przez okres 4 lat od dnia zakończenia postępowania o udzielenie zamówienia, a jeżeli czas trwania umowy przekracza 4 lata, okres przechowywania obejmuje cały czas trwania umowy;</w:t>
      </w:r>
    </w:p>
    <w:p w:rsidR="00CB74F6" w:rsidRPr="001766D4" w:rsidRDefault="00CB74F6" w:rsidP="00B97F5B">
      <w:pPr>
        <w:numPr>
          <w:ilvl w:val="0"/>
          <w:numId w:val="34"/>
        </w:numPr>
        <w:spacing w:after="150"/>
        <w:ind w:left="426" w:hanging="426"/>
        <w:contextualSpacing/>
        <w:jc w:val="both"/>
        <w:rPr>
          <w:rFonts w:asciiTheme="minorHAnsi" w:hAnsiTheme="minorHAnsi" w:cstheme="minorHAnsi"/>
          <w:b/>
          <w:i/>
          <w:sz w:val="20"/>
          <w:szCs w:val="20"/>
        </w:rPr>
      </w:pPr>
      <w:r w:rsidRPr="001766D4">
        <w:rPr>
          <w:rFonts w:asciiTheme="minorHAnsi" w:hAnsiTheme="minorHAnsi" w:cstheme="minorHAnsi"/>
          <w:sz w:val="20"/>
          <w:szCs w:val="20"/>
        </w:rPr>
        <w:t>obowiązek podania przez Panią/Pana danych osobowych bezpośrednio Pani/Pana dotyczących jest wymogiem ustawowym ok</w:t>
      </w:r>
      <w:r w:rsidR="000D560F">
        <w:rPr>
          <w:rFonts w:asciiTheme="minorHAnsi" w:hAnsiTheme="minorHAnsi" w:cstheme="minorHAnsi"/>
          <w:sz w:val="20"/>
          <w:szCs w:val="20"/>
        </w:rPr>
        <w:t>reślonym w przepisach ustawy PZP</w:t>
      </w:r>
      <w:r w:rsidRPr="001766D4">
        <w:rPr>
          <w:rFonts w:asciiTheme="minorHAnsi" w:hAnsiTheme="minorHAnsi" w:cstheme="minorHAnsi"/>
          <w:sz w:val="20"/>
          <w:szCs w:val="20"/>
        </w:rPr>
        <w:t>, związanym z udziałem w postępowaniu o udzielenie zamówienia publicznego; konsekwencje niepodania określon</w:t>
      </w:r>
      <w:r w:rsidR="000D560F">
        <w:rPr>
          <w:rFonts w:asciiTheme="minorHAnsi" w:hAnsiTheme="minorHAnsi" w:cstheme="minorHAnsi"/>
          <w:sz w:val="20"/>
          <w:szCs w:val="20"/>
        </w:rPr>
        <w:t>ych danych wynikają z ustawy PZP</w:t>
      </w:r>
      <w:r w:rsidRPr="001766D4">
        <w:rPr>
          <w:rFonts w:asciiTheme="minorHAnsi" w:hAnsiTheme="minorHAnsi" w:cstheme="minorHAnsi"/>
          <w:sz w:val="20"/>
          <w:szCs w:val="20"/>
        </w:rPr>
        <w:t xml:space="preserve">;  </w:t>
      </w:r>
    </w:p>
    <w:p w:rsidR="00CB74F6" w:rsidRPr="001766D4" w:rsidRDefault="00CB74F6" w:rsidP="00B97F5B">
      <w:pPr>
        <w:numPr>
          <w:ilvl w:val="0"/>
          <w:numId w:val="34"/>
        </w:numPr>
        <w:spacing w:after="150"/>
        <w:ind w:left="426" w:hanging="426"/>
        <w:contextualSpacing/>
        <w:jc w:val="both"/>
        <w:rPr>
          <w:rFonts w:asciiTheme="minorHAnsi" w:eastAsiaTheme="minorHAnsi" w:hAnsiTheme="minorHAnsi" w:cstheme="minorHAnsi"/>
          <w:sz w:val="20"/>
          <w:szCs w:val="20"/>
          <w:lang w:eastAsia="en-US"/>
        </w:rPr>
      </w:pPr>
      <w:r w:rsidRPr="001766D4">
        <w:rPr>
          <w:rFonts w:asciiTheme="minorHAnsi" w:hAnsiTheme="minorHAnsi" w:cstheme="minorHAnsi"/>
          <w:sz w:val="20"/>
          <w:szCs w:val="20"/>
        </w:rPr>
        <w:t>w odniesieniu do Pani/Pana danych osobowych decyzje nie będą podejmowane w sposób zautomatyzowany, stosowanie do art. 22 RODO;</w:t>
      </w:r>
    </w:p>
    <w:p w:rsidR="00CB74F6" w:rsidRPr="001766D4" w:rsidRDefault="00CB74F6" w:rsidP="00B97F5B">
      <w:pPr>
        <w:numPr>
          <w:ilvl w:val="0"/>
          <w:numId w:val="34"/>
        </w:numPr>
        <w:spacing w:after="150"/>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posiada Pani/Pan:</w:t>
      </w:r>
    </w:p>
    <w:p w:rsidR="00CB74F6" w:rsidRPr="001766D4" w:rsidRDefault="00CB74F6" w:rsidP="00B97F5B">
      <w:pPr>
        <w:numPr>
          <w:ilvl w:val="0"/>
          <w:numId w:val="35"/>
        </w:numPr>
        <w:spacing w:after="150"/>
        <w:ind w:left="709" w:hanging="283"/>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na podstawie art. 15 RODO prawo dostępu do danych osobowych Pani/Pana dotyczących;</w:t>
      </w:r>
    </w:p>
    <w:p w:rsidR="00CB74F6" w:rsidRPr="001766D4" w:rsidRDefault="00CB74F6" w:rsidP="00B97F5B">
      <w:pPr>
        <w:numPr>
          <w:ilvl w:val="0"/>
          <w:numId w:val="35"/>
        </w:numPr>
        <w:spacing w:after="150"/>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16 RODO prawo do sprostowania Pani/Pana danych osobowych </w:t>
      </w:r>
      <w:r w:rsidRPr="001766D4">
        <w:rPr>
          <w:rFonts w:asciiTheme="minorHAnsi" w:hAnsiTheme="minorHAnsi" w:cstheme="minorHAnsi"/>
          <w:b/>
          <w:sz w:val="20"/>
          <w:szCs w:val="20"/>
          <w:vertAlign w:val="superscript"/>
        </w:rPr>
        <w:t>**</w:t>
      </w:r>
      <w:r w:rsidRPr="001766D4">
        <w:rPr>
          <w:rFonts w:asciiTheme="minorHAnsi" w:hAnsiTheme="minorHAnsi" w:cstheme="minorHAnsi"/>
          <w:sz w:val="20"/>
          <w:szCs w:val="20"/>
        </w:rPr>
        <w:t>;</w:t>
      </w:r>
    </w:p>
    <w:p w:rsidR="00CB74F6" w:rsidRPr="001766D4" w:rsidRDefault="00CB74F6" w:rsidP="00B97F5B">
      <w:pPr>
        <w:numPr>
          <w:ilvl w:val="0"/>
          <w:numId w:val="35"/>
        </w:numPr>
        <w:spacing w:after="150"/>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18 RODO prawo żądania od administratora ograniczenia przetwarzania danych osobowych z zastrzeżeniem przypadków, o których mowa w art. 18 ust. 2 RODO ***;  </w:t>
      </w:r>
    </w:p>
    <w:p w:rsidR="00CB74F6" w:rsidRPr="001766D4" w:rsidRDefault="00CB74F6" w:rsidP="00B97F5B">
      <w:pPr>
        <w:numPr>
          <w:ilvl w:val="0"/>
          <w:numId w:val="35"/>
        </w:numPr>
        <w:spacing w:after="150"/>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prawo do wniesienia skargi do Prezesa Urzędu Ochrony Danych Osobowych, gdy uzna Pani/Pan, że przetwarzanie danych osobowych Pani/Pana dotyczących narusza przepisy RODO;</w:t>
      </w:r>
    </w:p>
    <w:p w:rsidR="00CB74F6" w:rsidRPr="001766D4" w:rsidRDefault="00CB74F6" w:rsidP="00B97F5B">
      <w:pPr>
        <w:numPr>
          <w:ilvl w:val="0"/>
          <w:numId w:val="34"/>
        </w:numPr>
        <w:spacing w:after="150"/>
        <w:ind w:left="426" w:hanging="426"/>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nie przysługuje Pani/Panu:</w:t>
      </w:r>
    </w:p>
    <w:p w:rsidR="00CB74F6" w:rsidRPr="001766D4" w:rsidRDefault="00CB74F6" w:rsidP="00B97F5B">
      <w:pPr>
        <w:numPr>
          <w:ilvl w:val="0"/>
          <w:numId w:val="36"/>
        </w:numPr>
        <w:spacing w:after="150"/>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w związku z art. 17 ust. 3 lit. b, d lub e RODO prawo do usunięcia danych osobowych;</w:t>
      </w:r>
    </w:p>
    <w:p w:rsidR="00CB74F6" w:rsidRPr="001766D4" w:rsidRDefault="00CB74F6" w:rsidP="00B97F5B">
      <w:pPr>
        <w:numPr>
          <w:ilvl w:val="0"/>
          <w:numId w:val="36"/>
        </w:numPr>
        <w:spacing w:after="150"/>
        <w:ind w:left="709" w:hanging="283"/>
        <w:contextualSpacing/>
        <w:jc w:val="both"/>
        <w:rPr>
          <w:rFonts w:asciiTheme="minorHAnsi" w:hAnsiTheme="minorHAnsi" w:cstheme="minorHAnsi"/>
          <w:b/>
          <w:i/>
          <w:sz w:val="20"/>
          <w:szCs w:val="20"/>
        </w:rPr>
      </w:pPr>
      <w:r w:rsidRPr="001766D4">
        <w:rPr>
          <w:rFonts w:asciiTheme="minorHAnsi" w:hAnsiTheme="minorHAnsi" w:cstheme="minorHAnsi"/>
          <w:sz w:val="20"/>
          <w:szCs w:val="20"/>
        </w:rPr>
        <w:t>prawo do przenoszenia danych osobowych, o którym mowa w art. 20 RODO;</w:t>
      </w:r>
    </w:p>
    <w:p w:rsidR="00CB74F6" w:rsidRPr="001766D4" w:rsidRDefault="00CB74F6" w:rsidP="00B97F5B">
      <w:pPr>
        <w:numPr>
          <w:ilvl w:val="0"/>
          <w:numId w:val="36"/>
        </w:numPr>
        <w:spacing w:after="150"/>
        <w:ind w:left="709" w:hanging="283"/>
        <w:contextualSpacing/>
        <w:jc w:val="both"/>
        <w:rPr>
          <w:rFonts w:asciiTheme="minorHAnsi" w:hAnsiTheme="minorHAnsi" w:cstheme="minorHAnsi"/>
          <w:b/>
          <w:i/>
          <w:sz w:val="20"/>
          <w:szCs w:val="20"/>
        </w:rPr>
      </w:pPr>
      <w:r w:rsidRPr="001766D4">
        <w:rPr>
          <w:rFonts w:asciiTheme="minorHAnsi" w:hAnsiTheme="minorHAnsi" w:cstheme="minorHAnsi"/>
          <w:b/>
          <w:sz w:val="20"/>
          <w:szCs w:val="20"/>
        </w:rPr>
        <w:t>na podstawie art. 21 RODO prawo sprzeciwu, wobec przetwarzania danych osobowych, gdyż podstawą prawną przetwarzania Pani/Pana danych osobowych jest art. 6 ust. 1 lit. c RODO</w:t>
      </w:r>
      <w:r w:rsidRPr="001766D4">
        <w:rPr>
          <w:rFonts w:asciiTheme="minorHAnsi" w:hAnsiTheme="minorHAnsi" w:cstheme="minorHAnsi"/>
          <w:sz w:val="20"/>
          <w:szCs w:val="20"/>
        </w:rPr>
        <w:t>.</w:t>
      </w:r>
      <w:r w:rsidRPr="001766D4">
        <w:rPr>
          <w:rFonts w:asciiTheme="minorHAnsi" w:hAnsiTheme="minorHAnsi" w:cstheme="minorHAnsi"/>
          <w:b/>
          <w:sz w:val="20"/>
          <w:szCs w:val="20"/>
        </w:rPr>
        <w:t xml:space="preserve"> </w:t>
      </w:r>
    </w:p>
    <w:p w:rsidR="00CB74F6" w:rsidRPr="001766D4" w:rsidRDefault="00CB74F6" w:rsidP="00CB74F6">
      <w:pPr>
        <w:spacing w:before="120" w:after="120" w:line="276" w:lineRule="auto"/>
        <w:jc w:val="both"/>
        <w:rPr>
          <w:rFonts w:asciiTheme="minorHAnsi" w:eastAsiaTheme="minorHAnsi" w:hAnsiTheme="minorHAnsi" w:cstheme="minorHAnsi"/>
          <w:sz w:val="20"/>
          <w:szCs w:val="20"/>
          <w:lang w:eastAsia="en-US"/>
        </w:rPr>
      </w:pPr>
      <w:r w:rsidRPr="001766D4">
        <w:rPr>
          <w:rFonts w:asciiTheme="minorHAnsi" w:eastAsiaTheme="minorHAnsi" w:hAnsiTheme="minorHAnsi" w:cstheme="minorHAnsi"/>
          <w:sz w:val="20"/>
          <w:szCs w:val="20"/>
          <w:lang w:eastAsia="en-US"/>
        </w:rPr>
        <w:t>______________________</w:t>
      </w:r>
    </w:p>
    <w:p w:rsidR="00CB74F6" w:rsidRPr="001766D4" w:rsidRDefault="00CB74F6" w:rsidP="00CB74F6">
      <w:pPr>
        <w:spacing w:after="150"/>
        <w:ind w:left="426"/>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w:t>
      </w:r>
      <w:r w:rsidRPr="001766D4">
        <w:rPr>
          <w:rFonts w:asciiTheme="minorHAnsi" w:eastAsiaTheme="minorHAnsi" w:hAnsiTheme="minorHAnsi" w:cstheme="minorHAnsi"/>
          <w:b/>
          <w:i/>
          <w:sz w:val="20"/>
          <w:szCs w:val="20"/>
          <w:lang w:eastAsia="en-US"/>
        </w:rPr>
        <w:t xml:space="preserve"> Wyjaśnienie:</w:t>
      </w:r>
      <w:r w:rsidRPr="001766D4">
        <w:rPr>
          <w:rFonts w:asciiTheme="minorHAnsi" w:eastAsiaTheme="minorHAnsi" w:hAnsiTheme="minorHAnsi" w:cstheme="minorHAnsi"/>
          <w:i/>
          <w:sz w:val="20"/>
          <w:szCs w:val="20"/>
          <w:lang w:eastAsia="en-US"/>
        </w:rPr>
        <w:t xml:space="preserve"> informacja w tym zakresie jest wymagana, jeżeli w odniesieniu do danego administratora lub podmiotu przetwarzającego </w:t>
      </w:r>
      <w:r w:rsidRPr="001766D4">
        <w:rPr>
          <w:rFonts w:asciiTheme="minorHAnsi" w:hAnsiTheme="minorHAnsi" w:cstheme="minorHAnsi"/>
          <w:i/>
          <w:sz w:val="20"/>
          <w:szCs w:val="20"/>
        </w:rPr>
        <w:t>istnieje obowiązek wyznaczenia inspektora ochrony danych osobowych.</w:t>
      </w:r>
    </w:p>
    <w:p w:rsidR="00CB74F6" w:rsidRPr="001766D4" w:rsidRDefault="00CB74F6" w:rsidP="00CB74F6">
      <w:pPr>
        <w:ind w:left="426"/>
        <w:contextualSpacing/>
        <w:jc w:val="both"/>
        <w:rPr>
          <w:rFonts w:asciiTheme="minorHAnsi" w:eastAsiaTheme="minorHAnsi" w:hAnsiTheme="minorHAnsi" w:cstheme="minorHAnsi"/>
          <w:i/>
          <w:sz w:val="20"/>
          <w:szCs w:val="20"/>
          <w:lang w:eastAsia="en-US"/>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w:t>
      </w:r>
      <w:r w:rsidRPr="001766D4">
        <w:rPr>
          <w:rFonts w:asciiTheme="minorHAnsi" w:hAnsiTheme="minorHAnsi" w:cstheme="minorHAnsi"/>
          <w:i/>
          <w:sz w:val="20"/>
          <w:szCs w:val="20"/>
        </w:rPr>
        <w:t xml:space="preserve">skorzystanie z prawa do sprostowania nie może skutkować zmianą </w:t>
      </w:r>
      <w:r w:rsidRPr="001766D4">
        <w:rPr>
          <w:rFonts w:asciiTheme="minorHAnsi" w:eastAsiaTheme="minorHAnsi" w:hAnsiTheme="minorHAnsi" w:cstheme="minorHAnsi"/>
          <w:i/>
          <w:sz w:val="20"/>
          <w:szCs w:val="20"/>
          <w:lang w:eastAsia="en-US"/>
        </w:rPr>
        <w:t>wyniku postępowania</w:t>
      </w:r>
      <w:r w:rsidRPr="001766D4">
        <w:rPr>
          <w:rFonts w:asciiTheme="minorHAnsi" w:eastAsiaTheme="minorHAnsi" w:hAnsiTheme="minorHAnsi" w:cstheme="minorHAnsi"/>
          <w:i/>
          <w:sz w:val="20"/>
          <w:szCs w:val="20"/>
          <w:lang w:eastAsia="en-US"/>
        </w:rPr>
        <w:br/>
        <w:t xml:space="preserve">o udzielenie zamówienia publicznego ani zmianą postanowień umowy w zakresie niezgodnym z ustawą </w:t>
      </w:r>
      <w:proofErr w:type="spellStart"/>
      <w:r w:rsidRPr="001766D4">
        <w:rPr>
          <w:rFonts w:asciiTheme="minorHAnsi" w:eastAsiaTheme="minorHAnsi" w:hAnsiTheme="minorHAnsi" w:cstheme="minorHAnsi"/>
          <w:i/>
          <w:sz w:val="20"/>
          <w:szCs w:val="20"/>
          <w:lang w:eastAsia="en-US"/>
        </w:rPr>
        <w:t>Pzp</w:t>
      </w:r>
      <w:proofErr w:type="spellEnd"/>
      <w:r w:rsidRPr="001766D4">
        <w:rPr>
          <w:rFonts w:asciiTheme="minorHAnsi" w:eastAsiaTheme="minorHAnsi" w:hAnsiTheme="minorHAnsi" w:cstheme="minorHAnsi"/>
          <w:i/>
          <w:sz w:val="20"/>
          <w:szCs w:val="20"/>
          <w:lang w:eastAsia="en-US"/>
        </w:rPr>
        <w:t xml:space="preserve"> oraz nie może naruszać integralności protokołu oraz jego załączników.</w:t>
      </w:r>
    </w:p>
    <w:p w:rsidR="00CB74F6" w:rsidRPr="001766D4" w:rsidRDefault="00CB74F6" w:rsidP="00CB74F6">
      <w:pPr>
        <w:ind w:left="426"/>
        <w:contextualSpacing/>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prawo do ograniczenia przetwarzania nie ma zastosowania w odniesieniu do </w:t>
      </w:r>
      <w:r w:rsidRPr="001766D4">
        <w:rPr>
          <w:rFonts w:asciiTheme="minorHAnsi" w:hAnsiTheme="minorHAnsi" w:cstheme="minorHAnsi"/>
          <w:i/>
          <w:sz w:val="20"/>
          <w:szCs w:val="20"/>
        </w:rPr>
        <w:t>przechowywania, w celu zapewnienia korzystania ze środków ochrony prawnej lub w celu ochrony praw innej osoby fizycznej lub prawnej, lub z uwagi na ważne względy interesu publicznego Unii Europejskiej lub państwa członkowskiego.</w:t>
      </w:r>
    </w:p>
    <w:p w:rsidR="00CB74F6" w:rsidRDefault="00CB74F6" w:rsidP="004E0FD0">
      <w:pPr>
        <w:spacing w:after="40"/>
        <w:jc w:val="both"/>
        <w:rPr>
          <w:rFonts w:asciiTheme="minorHAnsi" w:hAnsiTheme="minorHAnsi" w:cs="Segoe UI"/>
          <w:sz w:val="20"/>
          <w:szCs w:val="20"/>
        </w:rPr>
      </w:pPr>
    </w:p>
    <w:p w:rsidR="00CB74F6" w:rsidRDefault="00CB74F6" w:rsidP="004E0FD0">
      <w:pPr>
        <w:spacing w:after="40"/>
        <w:jc w:val="both"/>
        <w:rPr>
          <w:rFonts w:asciiTheme="minorHAnsi" w:hAnsiTheme="minorHAnsi" w:cs="Segoe UI"/>
          <w:sz w:val="20"/>
          <w:szCs w:val="20"/>
        </w:rPr>
      </w:pPr>
    </w:p>
    <w:p w:rsidR="00CB74F6" w:rsidRDefault="00CB74F6" w:rsidP="004E0FD0">
      <w:pPr>
        <w:spacing w:after="40"/>
        <w:jc w:val="both"/>
        <w:rPr>
          <w:rFonts w:asciiTheme="minorHAnsi" w:hAnsiTheme="minorHAnsi" w:cs="Segoe UI"/>
          <w:sz w:val="20"/>
          <w:szCs w:val="20"/>
        </w:rPr>
      </w:pPr>
    </w:p>
    <w:p w:rsidR="00CB74F6" w:rsidRPr="001B0606" w:rsidRDefault="00CB74F6" w:rsidP="004E0FD0">
      <w:pPr>
        <w:spacing w:after="40"/>
        <w:jc w:val="both"/>
        <w:rPr>
          <w:rFonts w:asciiTheme="minorHAnsi" w:hAnsiTheme="minorHAnsi" w:cs="Segoe UI"/>
          <w:sz w:val="20"/>
          <w:szCs w:val="20"/>
        </w:rPr>
      </w:pPr>
    </w:p>
    <w:p w:rsidR="004E0FD0" w:rsidRPr="00E92583" w:rsidRDefault="004E0FD0" w:rsidP="004E0FD0">
      <w:pPr>
        <w:keepNext/>
        <w:tabs>
          <w:tab w:val="left" w:pos="510"/>
          <w:tab w:val="left" w:pos="680"/>
          <w:tab w:val="left" w:pos="793"/>
          <w:tab w:val="left" w:pos="2154"/>
          <w:tab w:val="left" w:pos="2381"/>
          <w:tab w:val="left" w:pos="3742"/>
          <w:tab w:val="left" w:pos="4082"/>
        </w:tabs>
        <w:jc w:val="right"/>
        <w:outlineLvl w:val="3"/>
        <w:rPr>
          <w:rFonts w:asciiTheme="minorHAnsi" w:hAnsiTheme="minorHAnsi" w:cstheme="minorHAnsi"/>
          <w:sz w:val="20"/>
        </w:rPr>
      </w:pPr>
      <w:r w:rsidRPr="00E92583">
        <w:rPr>
          <w:rFonts w:asciiTheme="minorHAnsi" w:hAnsiTheme="minorHAnsi" w:cstheme="minorHAnsi"/>
          <w:b/>
          <w:sz w:val="20"/>
        </w:rPr>
        <w:t xml:space="preserve">Załącznik nr 4 </w:t>
      </w:r>
    </w:p>
    <w:p w:rsidR="004E0FD0" w:rsidRPr="00E92583" w:rsidRDefault="004E0FD0" w:rsidP="004E0FD0">
      <w:pPr>
        <w:keepNext/>
        <w:ind w:left="-360"/>
        <w:jc w:val="center"/>
        <w:outlineLvl w:val="2"/>
        <w:rPr>
          <w:rFonts w:asciiTheme="minorHAnsi" w:eastAsia="Arial Unicode MS" w:hAnsiTheme="minorHAnsi" w:cstheme="minorHAnsi"/>
          <w:b/>
          <w:bCs/>
          <w:color w:val="000000"/>
          <w:sz w:val="20"/>
          <w:szCs w:val="20"/>
        </w:rPr>
      </w:pPr>
      <w:r w:rsidRPr="00E92583">
        <w:rPr>
          <w:rFonts w:asciiTheme="minorHAnsi" w:hAnsiTheme="minorHAnsi" w:cstheme="minorHAnsi"/>
          <w:b/>
          <w:bCs/>
          <w:color w:val="000000"/>
          <w:sz w:val="20"/>
          <w:szCs w:val="20"/>
        </w:rPr>
        <w:t>Wzór umowy</w:t>
      </w:r>
    </w:p>
    <w:p w:rsidR="004E0FD0" w:rsidRPr="00E92583" w:rsidRDefault="004E0FD0" w:rsidP="004E0FD0">
      <w:pPr>
        <w:jc w:val="center"/>
        <w:rPr>
          <w:rFonts w:asciiTheme="minorHAnsi" w:hAnsiTheme="minorHAnsi" w:cstheme="minorHAnsi"/>
          <w:sz w:val="20"/>
          <w:szCs w:val="20"/>
        </w:rPr>
      </w:pPr>
      <w:r w:rsidRPr="00E92583">
        <w:rPr>
          <w:rFonts w:asciiTheme="minorHAnsi" w:hAnsiTheme="minorHAnsi" w:cstheme="minorHAnsi"/>
          <w:sz w:val="20"/>
          <w:szCs w:val="20"/>
        </w:rPr>
        <w:t>Zawarta w dniu .................... …. r. w Łodzi</w:t>
      </w:r>
    </w:p>
    <w:p w:rsidR="004E0FD0" w:rsidRPr="00E92583" w:rsidRDefault="004E0FD0" w:rsidP="004E0FD0">
      <w:pPr>
        <w:jc w:val="both"/>
        <w:rPr>
          <w:rFonts w:asciiTheme="minorHAnsi" w:hAnsiTheme="minorHAnsi" w:cstheme="minorHAnsi"/>
          <w:sz w:val="20"/>
          <w:szCs w:val="20"/>
        </w:rPr>
      </w:pPr>
      <w:r w:rsidRPr="00E92583">
        <w:rPr>
          <w:rFonts w:asciiTheme="minorHAnsi" w:hAnsiTheme="minorHAnsi" w:cstheme="minorHAnsi"/>
          <w:sz w:val="20"/>
          <w:szCs w:val="20"/>
        </w:rPr>
        <w:t>w  wyniku  przeprowadzonego  postępowania  przetargowego  w  trybie  przetargu  nieograniczonego  art. 39  ustawy z dnia 29 stycznia 2004 r. Pr</w:t>
      </w:r>
      <w:r w:rsidR="002E2AAC" w:rsidRPr="00E92583">
        <w:rPr>
          <w:rFonts w:asciiTheme="minorHAnsi" w:hAnsiTheme="minorHAnsi" w:cstheme="minorHAnsi"/>
          <w:sz w:val="20"/>
          <w:szCs w:val="20"/>
        </w:rPr>
        <w:t>a</w:t>
      </w:r>
      <w:r w:rsidR="00FC3D34" w:rsidRPr="00E92583">
        <w:rPr>
          <w:rFonts w:asciiTheme="minorHAnsi" w:hAnsiTheme="minorHAnsi" w:cstheme="minorHAnsi"/>
          <w:sz w:val="20"/>
          <w:szCs w:val="20"/>
        </w:rPr>
        <w:t>wo zamówień  publicznych  nr 12</w:t>
      </w:r>
      <w:r w:rsidRPr="00E92583">
        <w:rPr>
          <w:rFonts w:asciiTheme="minorHAnsi" w:hAnsiTheme="minorHAnsi" w:cstheme="minorHAnsi"/>
          <w:sz w:val="20"/>
          <w:szCs w:val="20"/>
        </w:rPr>
        <w:t>/D/20</w:t>
      </w:r>
    </w:p>
    <w:p w:rsidR="004E0FD0" w:rsidRPr="00E92583" w:rsidRDefault="004E0FD0" w:rsidP="004E0FD0">
      <w:pPr>
        <w:jc w:val="both"/>
        <w:rPr>
          <w:rFonts w:asciiTheme="minorHAnsi" w:hAnsiTheme="minorHAnsi" w:cstheme="minorHAnsi"/>
          <w:sz w:val="20"/>
          <w:szCs w:val="20"/>
        </w:rPr>
      </w:pPr>
      <w:r w:rsidRPr="00E92583">
        <w:rPr>
          <w:rFonts w:asciiTheme="minorHAnsi" w:hAnsiTheme="minorHAnsi" w:cstheme="minorHAnsi"/>
          <w:sz w:val="20"/>
          <w:szCs w:val="20"/>
        </w:rPr>
        <w:t>Pomiędzy:</w:t>
      </w:r>
    </w:p>
    <w:p w:rsidR="004E0FD0" w:rsidRPr="00E92583" w:rsidRDefault="004E0FD0" w:rsidP="004E0FD0">
      <w:pPr>
        <w:jc w:val="both"/>
        <w:rPr>
          <w:rFonts w:asciiTheme="minorHAnsi" w:hAnsiTheme="minorHAnsi" w:cstheme="minorHAnsi"/>
          <w:sz w:val="20"/>
          <w:szCs w:val="20"/>
        </w:rPr>
      </w:pPr>
      <w:r w:rsidRPr="00E92583">
        <w:rPr>
          <w:rFonts w:asciiTheme="minorHAnsi" w:hAnsiTheme="minorHAnsi" w:cstheme="minorHAnsi"/>
          <w:b/>
          <w:sz w:val="20"/>
          <w:szCs w:val="20"/>
          <w:lang w:eastAsia="ar-SA"/>
        </w:rPr>
        <w:t>Samodzielnym Publicznym Zakładem Opieki  Zdrowotnej Ministerstwa Spraw Wewnętrznych i Administracji w Łodzi</w:t>
      </w:r>
      <w:r w:rsidRPr="00E92583">
        <w:rPr>
          <w:rFonts w:asciiTheme="minorHAnsi" w:hAnsiTheme="minorHAnsi" w:cstheme="minorHAnsi"/>
          <w:sz w:val="20"/>
          <w:szCs w:val="20"/>
          <w:lang w:eastAsia="ar-SA"/>
        </w:rPr>
        <w:t>,</w:t>
      </w:r>
      <w:r w:rsidRPr="00E92583">
        <w:rPr>
          <w:rFonts w:asciiTheme="minorHAnsi" w:hAnsiTheme="minorHAnsi" w:cs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w:t>
      </w:r>
      <w:r w:rsidR="00D970C2" w:rsidRPr="00E92583">
        <w:rPr>
          <w:rFonts w:asciiTheme="minorHAnsi" w:hAnsiTheme="minorHAnsi" w:cstheme="minorHAnsi"/>
          <w:b/>
          <w:sz w:val="20"/>
          <w:szCs w:val="20"/>
          <w:lang w:eastAsia="ar-SA"/>
        </w:rPr>
        <w:t>NIP: 726-00-04-820, REGON: 470805076, BDO: 000015942,</w:t>
      </w:r>
      <w:r w:rsidRPr="00E92583">
        <w:rPr>
          <w:rFonts w:asciiTheme="minorHAnsi" w:hAnsiTheme="minorHAnsi" w:cstheme="minorHAnsi"/>
          <w:b/>
          <w:sz w:val="20"/>
          <w:szCs w:val="20"/>
          <w:lang w:eastAsia="ar-SA"/>
        </w:rPr>
        <w:br/>
      </w:r>
      <w:r w:rsidRPr="00E92583">
        <w:rPr>
          <w:rFonts w:asciiTheme="minorHAnsi" w:hAnsiTheme="minorHAnsi" w:cstheme="minorHAnsi"/>
          <w:sz w:val="20"/>
          <w:szCs w:val="20"/>
        </w:rPr>
        <w:t>w  imieniu  którego  działają:</w:t>
      </w:r>
    </w:p>
    <w:p w:rsidR="004E0FD0" w:rsidRPr="00E92583" w:rsidRDefault="004E0FD0" w:rsidP="004E0FD0">
      <w:pPr>
        <w:keepNext/>
        <w:tabs>
          <w:tab w:val="left" w:pos="360"/>
          <w:tab w:val="left" w:pos="1080"/>
        </w:tabs>
        <w:overflowPunct w:val="0"/>
        <w:autoSpaceDE w:val="0"/>
        <w:autoSpaceDN w:val="0"/>
        <w:adjustRightInd w:val="0"/>
        <w:ind w:left="1080" w:hanging="1080"/>
        <w:jc w:val="both"/>
        <w:textAlignment w:val="baseline"/>
        <w:outlineLvl w:val="1"/>
        <w:rPr>
          <w:rFonts w:asciiTheme="minorHAnsi" w:eastAsia="Arial Unicode MS" w:hAnsiTheme="minorHAnsi" w:cstheme="minorHAnsi"/>
          <w:b/>
          <w:sz w:val="20"/>
          <w:szCs w:val="20"/>
        </w:rPr>
      </w:pPr>
      <w:r w:rsidRPr="00E92583">
        <w:rPr>
          <w:rFonts w:asciiTheme="minorHAnsi" w:hAnsiTheme="minorHAnsi" w:cstheme="minorHAnsi"/>
          <w:b/>
          <w:sz w:val="20"/>
          <w:szCs w:val="20"/>
        </w:rPr>
        <w:t>Dyrektor    -  dr n. med. Robert Starzec</w:t>
      </w:r>
    </w:p>
    <w:p w:rsidR="004E0FD0" w:rsidRPr="00E92583" w:rsidRDefault="004E0FD0" w:rsidP="004E0FD0">
      <w:pPr>
        <w:jc w:val="both"/>
        <w:rPr>
          <w:rFonts w:asciiTheme="minorHAnsi" w:hAnsiTheme="minorHAnsi" w:cstheme="minorHAnsi"/>
          <w:b/>
          <w:sz w:val="20"/>
          <w:szCs w:val="20"/>
        </w:rPr>
      </w:pPr>
      <w:r w:rsidRPr="00E92583">
        <w:rPr>
          <w:rFonts w:asciiTheme="minorHAnsi" w:hAnsiTheme="minorHAnsi" w:cstheme="minorHAnsi"/>
          <w:sz w:val="20"/>
          <w:szCs w:val="20"/>
        </w:rPr>
        <w:t xml:space="preserve">zwanym  dalej  </w:t>
      </w:r>
      <w:r w:rsidRPr="00E92583">
        <w:rPr>
          <w:rFonts w:asciiTheme="minorHAnsi" w:hAnsiTheme="minorHAnsi" w:cstheme="minorHAnsi"/>
          <w:b/>
          <w:sz w:val="20"/>
          <w:szCs w:val="20"/>
        </w:rPr>
        <w:t>„Zamawiającym”</w:t>
      </w:r>
    </w:p>
    <w:p w:rsidR="004E0FD0" w:rsidRPr="00E92583" w:rsidRDefault="004E0FD0" w:rsidP="004E0FD0">
      <w:pPr>
        <w:jc w:val="both"/>
        <w:rPr>
          <w:rFonts w:asciiTheme="minorHAnsi" w:hAnsiTheme="minorHAnsi" w:cstheme="minorHAnsi"/>
          <w:sz w:val="20"/>
          <w:szCs w:val="20"/>
        </w:rPr>
      </w:pPr>
      <w:r w:rsidRPr="00E92583">
        <w:rPr>
          <w:rFonts w:asciiTheme="minorHAnsi" w:hAnsiTheme="minorHAnsi" w:cstheme="minorHAnsi"/>
          <w:sz w:val="20"/>
          <w:szCs w:val="20"/>
        </w:rPr>
        <w:t xml:space="preserve">a   </w:t>
      </w:r>
    </w:p>
    <w:p w:rsidR="004E0FD0" w:rsidRPr="00E92583" w:rsidRDefault="004E0FD0" w:rsidP="004E0FD0">
      <w:pPr>
        <w:jc w:val="both"/>
        <w:rPr>
          <w:rFonts w:asciiTheme="minorHAnsi" w:hAnsiTheme="minorHAnsi" w:cstheme="minorHAnsi"/>
          <w:sz w:val="20"/>
          <w:szCs w:val="20"/>
        </w:rPr>
      </w:pPr>
      <w:r w:rsidRPr="00E92583">
        <w:rPr>
          <w:rFonts w:asciiTheme="minorHAnsi" w:hAnsiTheme="minorHAnsi" w:cstheme="minorHAnsi"/>
          <w:sz w:val="20"/>
          <w:szCs w:val="20"/>
        </w:rPr>
        <w:t>..........................................................................................................................z siedzibą w …… zarejestrowaną w Sądzie Rejonowym w ………, ….. Wydział  Krajowego Rejestru Sądowego prowadzonego pod numerem ………, NIP ………………….Regon ………………….</w:t>
      </w:r>
    </w:p>
    <w:p w:rsidR="004E0FD0" w:rsidRPr="00E92583" w:rsidRDefault="004E0FD0" w:rsidP="004E0FD0">
      <w:pPr>
        <w:jc w:val="both"/>
        <w:rPr>
          <w:rFonts w:asciiTheme="minorHAnsi" w:hAnsiTheme="minorHAnsi" w:cstheme="minorHAnsi"/>
          <w:sz w:val="20"/>
          <w:szCs w:val="20"/>
        </w:rPr>
      </w:pPr>
      <w:r w:rsidRPr="00E92583">
        <w:rPr>
          <w:rFonts w:asciiTheme="minorHAnsi" w:hAnsiTheme="minorHAnsi" w:cstheme="minorHAnsi"/>
          <w:sz w:val="20"/>
          <w:szCs w:val="20"/>
        </w:rPr>
        <w:t>reprezentowaną  przez:</w:t>
      </w:r>
    </w:p>
    <w:p w:rsidR="004E0FD0" w:rsidRPr="00E92583" w:rsidRDefault="004E0FD0" w:rsidP="004E0FD0">
      <w:pPr>
        <w:jc w:val="both"/>
        <w:rPr>
          <w:rFonts w:asciiTheme="minorHAnsi" w:hAnsiTheme="minorHAnsi" w:cstheme="minorHAnsi"/>
          <w:b/>
          <w:sz w:val="20"/>
          <w:szCs w:val="20"/>
        </w:rPr>
      </w:pPr>
      <w:r w:rsidRPr="00E92583">
        <w:rPr>
          <w:rFonts w:asciiTheme="minorHAnsi" w:hAnsiTheme="minorHAnsi" w:cstheme="minorHAnsi"/>
          <w:b/>
          <w:sz w:val="20"/>
          <w:szCs w:val="20"/>
        </w:rPr>
        <w:t>………………………</w:t>
      </w:r>
    </w:p>
    <w:p w:rsidR="004E0FD0" w:rsidRPr="00E92583" w:rsidRDefault="004E0FD0" w:rsidP="004E0FD0">
      <w:pPr>
        <w:jc w:val="both"/>
        <w:rPr>
          <w:rFonts w:asciiTheme="minorHAnsi" w:hAnsiTheme="minorHAnsi" w:cstheme="minorHAnsi"/>
          <w:b/>
          <w:sz w:val="20"/>
          <w:szCs w:val="20"/>
        </w:rPr>
      </w:pPr>
      <w:r w:rsidRPr="00E92583">
        <w:rPr>
          <w:rFonts w:asciiTheme="minorHAnsi" w:hAnsiTheme="minorHAnsi" w:cstheme="minorHAnsi"/>
          <w:sz w:val="20"/>
          <w:szCs w:val="20"/>
        </w:rPr>
        <w:t xml:space="preserve">zwanym  dalej  </w:t>
      </w:r>
      <w:r w:rsidRPr="00E92583">
        <w:rPr>
          <w:rFonts w:asciiTheme="minorHAnsi" w:hAnsiTheme="minorHAnsi" w:cstheme="minorHAnsi"/>
          <w:b/>
          <w:sz w:val="20"/>
          <w:szCs w:val="20"/>
        </w:rPr>
        <w:t>„Wykonawcą</w:t>
      </w:r>
    </w:p>
    <w:p w:rsidR="009A76E3" w:rsidRPr="00E92583" w:rsidRDefault="009A76E3" w:rsidP="004E0FD0">
      <w:pPr>
        <w:jc w:val="both"/>
        <w:rPr>
          <w:rFonts w:asciiTheme="minorHAnsi" w:hAnsiTheme="minorHAnsi" w:cstheme="minorHAnsi"/>
          <w:b/>
          <w:bCs/>
          <w:sz w:val="20"/>
          <w:szCs w:val="20"/>
        </w:rPr>
      </w:pPr>
    </w:p>
    <w:p w:rsidR="009A76E3" w:rsidRPr="00E92583" w:rsidRDefault="009A76E3" w:rsidP="009A76E3">
      <w:pPr>
        <w:jc w:val="center"/>
        <w:rPr>
          <w:rFonts w:asciiTheme="minorHAnsi" w:hAnsiTheme="minorHAnsi" w:cstheme="minorHAnsi"/>
          <w:b/>
          <w:sz w:val="22"/>
          <w:szCs w:val="22"/>
        </w:rPr>
      </w:pPr>
      <w:r w:rsidRPr="00E92583">
        <w:rPr>
          <w:rFonts w:asciiTheme="minorHAnsi" w:hAnsiTheme="minorHAnsi" w:cstheme="minorHAnsi"/>
          <w:b/>
          <w:sz w:val="22"/>
          <w:szCs w:val="22"/>
        </w:rPr>
        <w:t>§ 1.</w:t>
      </w:r>
    </w:p>
    <w:p w:rsidR="009A76E3" w:rsidRPr="00E92583" w:rsidRDefault="009A76E3" w:rsidP="009A76E3">
      <w:pPr>
        <w:jc w:val="both"/>
        <w:rPr>
          <w:rFonts w:asciiTheme="minorHAnsi" w:hAnsiTheme="minorHAnsi" w:cstheme="minorHAnsi"/>
          <w:sz w:val="22"/>
          <w:szCs w:val="22"/>
        </w:rPr>
      </w:pPr>
      <w:r w:rsidRPr="00E92583">
        <w:rPr>
          <w:rFonts w:asciiTheme="minorHAnsi" w:hAnsiTheme="minorHAnsi" w:cstheme="minorHAnsi"/>
          <w:sz w:val="22"/>
          <w:szCs w:val="22"/>
        </w:rPr>
        <w:t xml:space="preserve">Przedmiotem niniejszej umowy jest sukcesywna dostawa i sprzedaż </w:t>
      </w:r>
      <w:r w:rsidRPr="00E92583">
        <w:rPr>
          <w:rFonts w:asciiTheme="minorHAnsi" w:hAnsiTheme="minorHAnsi" w:cstheme="minorHAnsi"/>
          <w:b/>
          <w:sz w:val="22"/>
          <w:szCs w:val="22"/>
        </w:rPr>
        <w:t xml:space="preserve">…………………. </w:t>
      </w:r>
      <w:r w:rsidRPr="00E92583">
        <w:rPr>
          <w:rFonts w:asciiTheme="minorHAnsi" w:hAnsiTheme="minorHAnsi" w:cstheme="minorHAnsi"/>
          <w:sz w:val="22"/>
          <w:szCs w:val="22"/>
        </w:rPr>
        <w:t>zgodnie z formularzem asortymentowo</w:t>
      </w:r>
      <w:r w:rsidR="002A3511" w:rsidRPr="00E92583">
        <w:rPr>
          <w:rFonts w:asciiTheme="minorHAnsi" w:hAnsiTheme="minorHAnsi" w:cstheme="minorHAnsi"/>
          <w:sz w:val="22"/>
          <w:szCs w:val="22"/>
        </w:rPr>
        <w:t xml:space="preserve"> </w:t>
      </w:r>
      <w:r w:rsidRPr="00E92583">
        <w:rPr>
          <w:rFonts w:asciiTheme="minorHAnsi" w:hAnsiTheme="minorHAnsi" w:cstheme="minorHAnsi"/>
          <w:sz w:val="22"/>
          <w:szCs w:val="22"/>
        </w:rPr>
        <w:t>- ceno</w:t>
      </w:r>
      <w:r w:rsidR="002A3511" w:rsidRPr="00E92583">
        <w:rPr>
          <w:rFonts w:asciiTheme="minorHAnsi" w:hAnsiTheme="minorHAnsi" w:cstheme="minorHAnsi"/>
          <w:sz w:val="22"/>
          <w:szCs w:val="22"/>
        </w:rPr>
        <w:t>wym określonym w Załączniku nr 2</w:t>
      </w:r>
      <w:r w:rsidRPr="00E92583">
        <w:rPr>
          <w:rFonts w:asciiTheme="minorHAnsi" w:hAnsiTheme="minorHAnsi" w:cstheme="minorHAnsi"/>
          <w:sz w:val="22"/>
          <w:szCs w:val="22"/>
        </w:rPr>
        <w:t xml:space="preserve"> do SIWZ  (pakiet nr ………….) dołączonym do oferty Wykonawcy.</w:t>
      </w:r>
    </w:p>
    <w:p w:rsidR="009A76E3" w:rsidRPr="00E92583" w:rsidRDefault="009A76E3" w:rsidP="009A76E3">
      <w:pPr>
        <w:ind w:left="360"/>
        <w:jc w:val="center"/>
        <w:rPr>
          <w:rFonts w:asciiTheme="minorHAnsi" w:hAnsiTheme="minorHAnsi" w:cstheme="minorHAnsi"/>
          <w:b/>
          <w:sz w:val="22"/>
          <w:szCs w:val="22"/>
        </w:rPr>
      </w:pPr>
    </w:p>
    <w:p w:rsidR="009A76E3" w:rsidRPr="00E92583" w:rsidRDefault="009A76E3" w:rsidP="009A76E3">
      <w:pPr>
        <w:jc w:val="center"/>
        <w:rPr>
          <w:rFonts w:asciiTheme="minorHAnsi" w:hAnsiTheme="minorHAnsi" w:cstheme="minorHAnsi"/>
          <w:b/>
          <w:sz w:val="22"/>
          <w:szCs w:val="22"/>
        </w:rPr>
      </w:pPr>
      <w:r w:rsidRPr="00E92583">
        <w:rPr>
          <w:rFonts w:asciiTheme="minorHAnsi" w:hAnsiTheme="minorHAnsi" w:cstheme="minorHAnsi"/>
          <w:b/>
          <w:sz w:val="22"/>
          <w:szCs w:val="22"/>
        </w:rPr>
        <w:t>§ 2.</w:t>
      </w:r>
    </w:p>
    <w:p w:rsidR="009A76E3" w:rsidRPr="00E92583" w:rsidRDefault="009A76E3" w:rsidP="009A76E3">
      <w:pPr>
        <w:numPr>
          <w:ilvl w:val="0"/>
          <w:numId w:val="45"/>
        </w:numPr>
        <w:jc w:val="both"/>
        <w:rPr>
          <w:rFonts w:asciiTheme="minorHAnsi" w:hAnsiTheme="minorHAnsi" w:cstheme="minorHAnsi"/>
          <w:sz w:val="22"/>
          <w:szCs w:val="22"/>
        </w:rPr>
      </w:pPr>
      <w:r w:rsidRPr="00E92583">
        <w:rPr>
          <w:rFonts w:asciiTheme="minorHAnsi" w:hAnsiTheme="minorHAnsi" w:cstheme="minorHAnsi"/>
          <w:sz w:val="22"/>
          <w:szCs w:val="22"/>
        </w:rPr>
        <w:t>Ogólną wartość zamówienia brutto ustala się na kwotę ……………. zł (słownie: …………………  zł  …………./100 )</w:t>
      </w:r>
    </w:p>
    <w:p w:rsidR="009A76E3" w:rsidRPr="00E92583" w:rsidRDefault="009A76E3" w:rsidP="009A76E3">
      <w:pPr>
        <w:numPr>
          <w:ilvl w:val="0"/>
          <w:numId w:val="45"/>
        </w:numPr>
        <w:jc w:val="both"/>
        <w:rPr>
          <w:rFonts w:asciiTheme="minorHAnsi" w:hAnsiTheme="minorHAnsi" w:cstheme="minorHAnsi"/>
          <w:sz w:val="22"/>
          <w:szCs w:val="22"/>
        </w:rPr>
      </w:pPr>
      <w:r w:rsidRPr="00E92583">
        <w:rPr>
          <w:rFonts w:asciiTheme="minorHAnsi" w:hAnsiTheme="minorHAnsi" w:cstheme="minorHAnsi"/>
          <w:sz w:val="22"/>
          <w:szCs w:val="22"/>
        </w:rPr>
        <w:t>W wartości brutto oferty zawierają się wszystkie koszty związane z dostawą towaru do apteki zamawiającego w tym: transport, opakowanie, czynności związane z przygotowaniem dostawy, opłaty wynikające z polskiego prawa celnego i podatkowego itp.</w:t>
      </w:r>
    </w:p>
    <w:p w:rsidR="009A76E3" w:rsidRPr="00E92583" w:rsidRDefault="009A76E3" w:rsidP="009A76E3">
      <w:pPr>
        <w:numPr>
          <w:ilvl w:val="0"/>
          <w:numId w:val="45"/>
        </w:numPr>
        <w:jc w:val="both"/>
        <w:rPr>
          <w:rFonts w:asciiTheme="minorHAnsi" w:hAnsiTheme="minorHAnsi" w:cstheme="minorHAnsi"/>
          <w:sz w:val="22"/>
          <w:szCs w:val="22"/>
        </w:rPr>
      </w:pPr>
      <w:r w:rsidRPr="00E92583">
        <w:rPr>
          <w:rFonts w:asciiTheme="minorHAnsi" w:hAnsiTheme="minorHAnsi" w:cstheme="minorHAnsi"/>
          <w:sz w:val="22"/>
          <w:szCs w:val="22"/>
        </w:rPr>
        <w:t>Wykonawca zobowiązuje się do zagwarantowania stałości cen przez czas trwania umowy.</w:t>
      </w:r>
    </w:p>
    <w:p w:rsidR="009A76E3" w:rsidRPr="00E92583" w:rsidRDefault="009A76E3" w:rsidP="009A76E3">
      <w:pPr>
        <w:ind w:left="360"/>
        <w:jc w:val="center"/>
        <w:rPr>
          <w:rFonts w:asciiTheme="minorHAnsi" w:hAnsiTheme="minorHAnsi" w:cstheme="minorHAnsi"/>
          <w:b/>
          <w:sz w:val="22"/>
          <w:szCs w:val="22"/>
        </w:rPr>
      </w:pPr>
    </w:p>
    <w:p w:rsidR="009A76E3" w:rsidRPr="00E92583" w:rsidRDefault="009A76E3" w:rsidP="009A76E3">
      <w:pPr>
        <w:jc w:val="center"/>
        <w:rPr>
          <w:rFonts w:asciiTheme="minorHAnsi" w:hAnsiTheme="minorHAnsi" w:cstheme="minorHAnsi"/>
          <w:b/>
          <w:sz w:val="22"/>
          <w:szCs w:val="22"/>
        </w:rPr>
      </w:pPr>
      <w:r w:rsidRPr="00E92583">
        <w:rPr>
          <w:rFonts w:asciiTheme="minorHAnsi" w:hAnsiTheme="minorHAnsi" w:cstheme="minorHAnsi"/>
          <w:b/>
          <w:sz w:val="22"/>
          <w:szCs w:val="22"/>
        </w:rPr>
        <w:t>§ 3.</w:t>
      </w:r>
    </w:p>
    <w:p w:rsidR="009A76E3" w:rsidRPr="00E92583" w:rsidRDefault="009A76E3" w:rsidP="002A3511">
      <w:pPr>
        <w:numPr>
          <w:ilvl w:val="0"/>
          <w:numId w:val="27"/>
        </w:numPr>
        <w:tabs>
          <w:tab w:val="left" w:pos="709"/>
        </w:tabs>
        <w:jc w:val="both"/>
        <w:rPr>
          <w:rFonts w:asciiTheme="minorHAnsi" w:hAnsiTheme="minorHAnsi" w:cstheme="minorHAnsi"/>
          <w:sz w:val="22"/>
          <w:szCs w:val="22"/>
        </w:rPr>
      </w:pPr>
      <w:r w:rsidRPr="00E92583">
        <w:rPr>
          <w:rFonts w:asciiTheme="minorHAnsi" w:hAnsiTheme="minorHAnsi" w:cstheme="minorHAnsi"/>
          <w:spacing w:val="2"/>
          <w:position w:val="-2"/>
          <w:sz w:val="22"/>
          <w:szCs w:val="22"/>
        </w:rPr>
        <w:t>Wykonawca zobowiązuje się do realizacji dostawy towaru w ilości i asortymencie zgodnie z zamówieniem zgłoszonym przez Zamawiającego telefonicznie, e-mailem lub faksem.</w:t>
      </w:r>
    </w:p>
    <w:p w:rsidR="009A76E3" w:rsidRPr="00E92583" w:rsidRDefault="009A76E3" w:rsidP="009A76E3">
      <w:pPr>
        <w:numPr>
          <w:ilvl w:val="0"/>
          <w:numId w:val="27"/>
        </w:numPr>
        <w:jc w:val="both"/>
        <w:rPr>
          <w:rFonts w:asciiTheme="minorHAnsi" w:hAnsiTheme="minorHAnsi" w:cstheme="minorHAnsi"/>
          <w:sz w:val="22"/>
          <w:szCs w:val="22"/>
        </w:rPr>
      </w:pPr>
      <w:r w:rsidRPr="00E92583">
        <w:rPr>
          <w:rFonts w:asciiTheme="minorHAnsi" w:hAnsiTheme="minorHAnsi" w:cstheme="minorHAnsi"/>
          <w:spacing w:val="2"/>
          <w:position w:val="-2"/>
          <w:sz w:val="22"/>
          <w:szCs w:val="22"/>
        </w:rPr>
        <w:t>Wykonawca zobowiązany jest dostarczyć zamówiony towar w całości podczas jednej dostawy bez względu na wielkość zamówienia. Towar dostarczony powinien mieć na opakowaniu oznaczenie fabryczne, tzn. rodzaj, nazwę wyrobu, ilość, datę produkcji, nazwę i adres producenta oraz winien być właściwie transportowany.</w:t>
      </w:r>
    </w:p>
    <w:p w:rsidR="009A76E3" w:rsidRPr="00E92583" w:rsidRDefault="009A76E3" w:rsidP="009A76E3">
      <w:pPr>
        <w:numPr>
          <w:ilvl w:val="0"/>
          <w:numId w:val="27"/>
        </w:numPr>
        <w:jc w:val="both"/>
        <w:rPr>
          <w:rFonts w:asciiTheme="minorHAnsi" w:hAnsiTheme="minorHAnsi" w:cstheme="minorHAnsi"/>
          <w:sz w:val="22"/>
          <w:szCs w:val="22"/>
        </w:rPr>
      </w:pPr>
      <w:r w:rsidRPr="00E92583">
        <w:rPr>
          <w:rFonts w:asciiTheme="minorHAnsi" w:hAnsiTheme="minorHAnsi" w:cstheme="minorHAnsi"/>
          <w:spacing w:val="2"/>
          <w:position w:val="-2"/>
          <w:sz w:val="22"/>
          <w:szCs w:val="22"/>
        </w:rPr>
        <w:t>Wykonawca zobowiązuje się do elastycznego reagowania na zwiększone lub zmniejszone potrzeby Zamawiającego, jak również na ewentualne korekty już dokonanych zamówień.</w:t>
      </w:r>
    </w:p>
    <w:p w:rsidR="009A76E3" w:rsidRPr="00E92583" w:rsidRDefault="009A76E3" w:rsidP="009A76E3">
      <w:pPr>
        <w:numPr>
          <w:ilvl w:val="0"/>
          <w:numId w:val="27"/>
        </w:numPr>
        <w:jc w:val="both"/>
        <w:rPr>
          <w:rFonts w:asciiTheme="minorHAnsi" w:hAnsiTheme="minorHAnsi" w:cstheme="minorHAnsi"/>
          <w:sz w:val="22"/>
          <w:szCs w:val="22"/>
        </w:rPr>
      </w:pPr>
      <w:r w:rsidRPr="00E92583">
        <w:rPr>
          <w:rFonts w:asciiTheme="minorHAnsi" w:hAnsiTheme="minorHAnsi" w:cstheme="minorHAnsi"/>
          <w:spacing w:val="2"/>
          <w:position w:val="-2"/>
          <w:sz w:val="22"/>
          <w:szCs w:val="22"/>
        </w:rPr>
        <w:t>Wykonawca zobowiązuje się do dostarczenie zamówionej partii towaru do Apteki Zamawiającego na własny koszt i ryzyko w terminie do ……………. dni roboczych  od złożenia zamówienia (z wyjątkiem świąt i niedziel). Dostawa towaru będzie miał miejsce w godzinach pracy Apteki (poniedziałek – piątek godz. 8.00 do 14.00). Do obowiązków Wykonawcy należy również rozładunek towaru dokonany na własny koszt w miejscu  wskazanym przez pracownika Apteki.</w:t>
      </w:r>
    </w:p>
    <w:p w:rsidR="009A76E3" w:rsidRPr="00E92583" w:rsidRDefault="009A76E3" w:rsidP="009A76E3">
      <w:pPr>
        <w:numPr>
          <w:ilvl w:val="0"/>
          <w:numId w:val="27"/>
        </w:numPr>
        <w:jc w:val="both"/>
        <w:rPr>
          <w:rFonts w:asciiTheme="minorHAnsi" w:hAnsiTheme="minorHAnsi" w:cstheme="minorHAnsi"/>
          <w:sz w:val="22"/>
          <w:szCs w:val="22"/>
        </w:rPr>
      </w:pPr>
      <w:r w:rsidRPr="00E92583">
        <w:rPr>
          <w:rFonts w:asciiTheme="minorHAnsi" w:hAnsiTheme="minorHAnsi" w:cstheme="minorHAnsi"/>
          <w:spacing w:val="2"/>
          <w:position w:val="-2"/>
          <w:sz w:val="22"/>
          <w:szCs w:val="22"/>
        </w:rPr>
        <w:t>Jeżeli dostawa wypada w dniu wolnym od pracy lub poza godzinami pracy Apteki szpitalnej, dostawa nastąpi w pierwszym dniu roboczym po wyznaczonym terminie.</w:t>
      </w:r>
    </w:p>
    <w:p w:rsidR="00333040" w:rsidRPr="00E92583" w:rsidRDefault="00333040" w:rsidP="00333040">
      <w:pPr>
        <w:numPr>
          <w:ilvl w:val="0"/>
          <w:numId w:val="27"/>
        </w:numPr>
        <w:jc w:val="both"/>
        <w:rPr>
          <w:rFonts w:asciiTheme="minorHAnsi" w:hAnsiTheme="minorHAnsi" w:cstheme="minorHAnsi"/>
          <w:sz w:val="22"/>
          <w:szCs w:val="22"/>
        </w:rPr>
      </w:pPr>
      <w:r w:rsidRPr="00E92583">
        <w:rPr>
          <w:rFonts w:asciiTheme="minorHAnsi" w:hAnsiTheme="minorHAnsi" w:cstheme="minorHAnsi"/>
          <w:sz w:val="22"/>
          <w:szCs w:val="22"/>
        </w:rPr>
        <w:t>Odbiór asortymentu odbywać się będzie na podstawie wystawionej faktury VAT z określeniem przedmiotu umowy oraz ceny jednostkowej netto i brutto oraz dokumentu WZ zawierającego daty ważności i nr serii towaru.</w:t>
      </w:r>
    </w:p>
    <w:p w:rsidR="009A76E3" w:rsidRPr="00E92583" w:rsidRDefault="009A76E3" w:rsidP="009A76E3">
      <w:pPr>
        <w:numPr>
          <w:ilvl w:val="0"/>
          <w:numId w:val="27"/>
        </w:numPr>
        <w:jc w:val="both"/>
        <w:rPr>
          <w:rFonts w:asciiTheme="minorHAnsi" w:hAnsiTheme="minorHAnsi" w:cstheme="minorHAnsi"/>
          <w:sz w:val="22"/>
          <w:szCs w:val="22"/>
        </w:rPr>
      </w:pPr>
      <w:r w:rsidRPr="00E92583">
        <w:rPr>
          <w:rFonts w:asciiTheme="minorHAnsi" w:hAnsiTheme="minorHAnsi" w:cstheme="minorHAnsi"/>
          <w:sz w:val="22"/>
          <w:szCs w:val="22"/>
        </w:rPr>
        <w:t xml:space="preserve">Wykonawca </w:t>
      </w:r>
      <w:r w:rsidRPr="00E92583">
        <w:rPr>
          <w:rFonts w:asciiTheme="minorHAnsi" w:hAnsiTheme="minorHAnsi" w:cstheme="minorHAnsi"/>
          <w:b/>
          <w:sz w:val="22"/>
          <w:szCs w:val="22"/>
        </w:rPr>
        <w:t>dla jednego zamówienia</w:t>
      </w:r>
      <w:r w:rsidRPr="00E92583">
        <w:rPr>
          <w:rFonts w:asciiTheme="minorHAnsi" w:hAnsiTheme="minorHAnsi" w:cstheme="minorHAnsi"/>
          <w:sz w:val="22"/>
          <w:szCs w:val="22"/>
        </w:rPr>
        <w:t xml:space="preserve"> określonego w </w:t>
      </w:r>
      <w:r w:rsidRPr="00E92583">
        <w:rPr>
          <w:rFonts w:asciiTheme="minorHAnsi" w:hAnsiTheme="minorHAnsi" w:cstheme="minorHAnsi"/>
          <w:b/>
          <w:sz w:val="22"/>
          <w:szCs w:val="22"/>
        </w:rPr>
        <w:t xml:space="preserve">§ 3 ust 1 wystawi jedną fakturę obejmującą całe zamówienie. </w:t>
      </w:r>
    </w:p>
    <w:p w:rsidR="009A76E3" w:rsidRPr="00E92583" w:rsidRDefault="009A76E3" w:rsidP="009A76E3">
      <w:pPr>
        <w:ind w:left="720"/>
        <w:jc w:val="both"/>
        <w:rPr>
          <w:rFonts w:asciiTheme="minorHAnsi" w:hAnsiTheme="minorHAnsi" w:cstheme="minorHAnsi"/>
          <w:sz w:val="22"/>
          <w:szCs w:val="22"/>
        </w:rPr>
      </w:pPr>
    </w:p>
    <w:p w:rsidR="009A76E3" w:rsidRPr="00E92583" w:rsidRDefault="009A76E3" w:rsidP="009A76E3">
      <w:pPr>
        <w:numPr>
          <w:ilvl w:val="0"/>
          <w:numId w:val="27"/>
        </w:numPr>
        <w:jc w:val="both"/>
        <w:rPr>
          <w:rFonts w:asciiTheme="minorHAnsi" w:hAnsiTheme="minorHAnsi" w:cstheme="minorHAnsi"/>
          <w:b/>
          <w:sz w:val="22"/>
          <w:szCs w:val="22"/>
        </w:rPr>
      </w:pPr>
      <w:r w:rsidRPr="00E92583">
        <w:rPr>
          <w:rFonts w:asciiTheme="minorHAnsi" w:hAnsiTheme="minorHAnsi" w:cstheme="minorHAnsi"/>
          <w:sz w:val="22"/>
          <w:szCs w:val="22"/>
        </w:rPr>
        <w:t xml:space="preserve">Zamawiający dopuszcza  złożenie faktury w postaci elektronicznej w rozumieniu art. 2 pkt 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obsługiwanej przez program wykorzystywany przez Zamawiającego: System Medyczny Eskulap (producent firma </w:t>
      </w:r>
      <w:proofErr w:type="spellStart"/>
      <w:r w:rsidRPr="00E92583">
        <w:rPr>
          <w:rFonts w:asciiTheme="minorHAnsi" w:hAnsiTheme="minorHAnsi" w:cstheme="minorHAnsi"/>
          <w:sz w:val="22"/>
          <w:szCs w:val="20"/>
        </w:rPr>
        <w:t>Nexus</w:t>
      </w:r>
      <w:proofErr w:type="spellEnd"/>
      <w:r w:rsidRPr="00E92583">
        <w:rPr>
          <w:rFonts w:asciiTheme="minorHAnsi" w:hAnsiTheme="minorHAnsi" w:cstheme="minorHAnsi"/>
          <w:sz w:val="22"/>
          <w:szCs w:val="20"/>
        </w:rPr>
        <w:t xml:space="preserve"> Polska Sp. z o.o.). </w:t>
      </w:r>
      <w:r w:rsidRPr="00E92583">
        <w:rPr>
          <w:rFonts w:asciiTheme="minorHAnsi" w:hAnsiTheme="minorHAnsi" w:cstheme="minorHAnsi"/>
          <w:sz w:val="22"/>
          <w:szCs w:val="22"/>
        </w:rPr>
        <w:t xml:space="preserve">Wymagany format faktury to DATA-FARM (format tekstowy, pliki z rozszerzeniem. FAK, specyfikacja dostępna pod adresem http://www.datu.pl/datafarm.aspx). Dopuszcza się również wystawienia faktury elektronicznej w innym formacie np. pdf. </w:t>
      </w:r>
      <w:r w:rsidRPr="00E92583">
        <w:rPr>
          <w:rFonts w:asciiTheme="minorHAnsi" w:hAnsiTheme="minorHAnsi" w:cstheme="minorHAnsi"/>
          <w:b/>
          <w:sz w:val="22"/>
          <w:szCs w:val="22"/>
        </w:rPr>
        <w:t xml:space="preserve">Dostarczenie danych faktury w postaci elektronicznej </w:t>
      </w:r>
      <w:r w:rsidRPr="00E92583">
        <w:rPr>
          <w:rFonts w:asciiTheme="minorHAnsi" w:hAnsiTheme="minorHAnsi" w:cstheme="minorHAnsi"/>
          <w:sz w:val="22"/>
          <w:szCs w:val="22"/>
        </w:rPr>
        <w:t xml:space="preserve"> </w:t>
      </w:r>
      <w:r w:rsidRPr="00E92583">
        <w:rPr>
          <w:rFonts w:asciiTheme="minorHAnsi" w:hAnsiTheme="minorHAnsi" w:cstheme="minorHAnsi"/>
          <w:b/>
          <w:sz w:val="22"/>
          <w:szCs w:val="22"/>
        </w:rPr>
        <w:t>zwalnia z dostarczenia faktury w postaci papierowej.</w:t>
      </w:r>
    </w:p>
    <w:p w:rsidR="009A76E3" w:rsidRPr="00E92583" w:rsidRDefault="009A76E3" w:rsidP="009A76E3">
      <w:pPr>
        <w:jc w:val="both"/>
        <w:rPr>
          <w:rFonts w:asciiTheme="minorHAnsi" w:hAnsiTheme="minorHAnsi" w:cstheme="minorHAnsi"/>
          <w:b/>
          <w:sz w:val="22"/>
          <w:szCs w:val="22"/>
        </w:rPr>
      </w:pPr>
    </w:p>
    <w:p w:rsidR="009A76E3" w:rsidRPr="00E92583" w:rsidRDefault="009A76E3" w:rsidP="009A76E3">
      <w:pPr>
        <w:jc w:val="center"/>
        <w:rPr>
          <w:rFonts w:asciiTheme="minorHAnsi" w:hAnsiTheme="minorHAnsi" w:cstheme="minorHAnsi"/>
          <w:b/>
          <w:sz w:val="22"/>
          <w:szCs w:val="22"/>
        </w:rPr>
      </w:pPr>
      <w:r w:rsidRPr="00E92583">
        <w:rPr>
          <w:rFonts w:asciiTheme="minorHAnsi" w:hAnsiTheme="minorHAnsi" w:cstheme="minorHAnsi"/>
          <w:b/>
          <w:sz w:val="22"/>
          <w:szCs w:val="22"/>
        </w:rPr>
        <w:t>§ 4.</w:t>
      </w:r>
    </w:p>
    <w:p w:rsidR="00333040" w:rsidRPr="00E92583" w:rsidRDefault="00333040" w:rsidP="00333040">
      <w:pPr>
        <w:numPr>
          <w:ilvl w:val="0"/>
          <w:numId w:val="46"/>
        </w:numPr>
        <w:jc w:val="both"/>
        <w:rPr>
          <w:rFonts w:asciiTheme="minorHAnsi" w:hAnsiTheme="minorHAnsi" w:cstheme="minorHAnsi"/>
          <w:sz w:val="22"/>
          <w:szCs w:val="22"/>
        </w:rPr>
      </w:pPr>
      <w:r w:rsidRPr="00E92583">
        <w:rPr>
          <w:rFonts w:asciiTheme="minorHAnsi" w:hAnsiTheme="minorHAnsi" w:cstheme="minorHAnsi"/>
          <w:sz w:val="22"/>
          <w:szCs w:val="22"/>
        </w:rPr>
        <w:t>Wykonawca oświadcza, że towar będący przedmiotem umowy jest dobrej jakości, posiada wymagane atesty, certyfikaty, i spełnia normy obowiązujące dla tego rodzaju towaru.</w:t>
      </w:r>
    </w:p>
    <w:p w:rsidR="00333040" w:rsidRPr="00E92583" w:rsidRDefault="00333040" w:rsidP="00333040">
      <w:pPr>
        <w:numPr>
          <w:ilvl w:val="0"/>
          <w:numId w:val="46"/>
        </w:numPr>
        <w:tabs>
          <w:tab w:val="num" w:pos="180"/>
        </w:tabs>
        <w:jc w:val="both"/>
        <w:rPr>
          <w:rFonts w:asciiTheme="minorHAnsi" w:hAnsiTheme="minorHAnsi" w:cstheme="minorHAnsi"/>
          <w:sz w:val="22"/>
          <w:szCs w:val="22"/>
        </w:rPr>
      </w:pPr>
      <w:r w:rsidRPr="00E92583">
        <w:rPr>
          <w:rFonts w:asciiTheme="minorHAnsi" w:hAnsiTheme="minorHAnsi" w:cstheme="minorHAnsi"/>
          <w:sz w:val="22"/>
          <w:szCs w:val="22"/>
        </w:rPr>
        <w:t>Wyroby wadliwe będą wymieniane przez Wykonawcę w ciągu 48 godzin od momentu otrzymania zgłoszenia o wadzie. Dostarczenie nowego towaru nastąpi na koszt i ryzyko Wykonawcy. Jeżeli dostawa będącą efektem reklamacji wypada w dniu wolnym od pracy lub poza godzinami pracy apteki szpitalnej, dostawa nastąpi w pierwszym dniu roboczym po wyznaczonym terminie.</w:t>
      </w:r>
    </w:p>
    <w:p w:rsidR="00333040" w:rsidRPr="00E92583" w:rsidRDefault="00333040" w:rsidP="00333040">
      <w:pPr>
        <w:numPr>
          <w:ilvl w:val="0"/>
          <w:numId w:val="46"/>
        </w:numPr>
        <w:jc w:val="both"/>
        <w:rPr>
          <w:rFonts w:asciiTheme="minorHAnsi" w:hAnsiTheme="minorHAnsi" w:cstheme="minorHAnsi"/>
          <w:sz w:val="22"/>
          <w:szCs w:val="22"/>
        </w:rPr>
      </w:pPr>
      <w:r w:rsidRPr="00E92583">
        <w:rPr>
          <w:rFonts w:asciiTheme="minorHAnsi" w:hAnsiTheme="minorHAnsi" w:cstheme="minorHAnsi"/>
          <w:sz w:val="22"/>
          <w:szCs w:val="22"/>
        </w:rPr>
        <w:t>Wykonawca zobowiązuje się do elastycznego reagowania na zwiększone lub zmniejszone potrzeby Zamawiającego, jak również na ewentualne korekty już dokonanych zamówień.</w:t>
      </w:r>
    </w:p>
    <w:p w:rsidR="00333040" w:rsidRPr="00E92583" w:rsidRDefault="00333040" w:rsidP="00333040">
      <w:pPr>
        <w:numPr>
          <w:ilvl w:val="0"/>
          <w:numId w:val="46"/>
        </w:numPr>
        <w:jc w:val="both"/>
        <w:rPr>
          <w:rFonts w:asciiTheme="minorHAnsi" w:hAnsiTheme="minorHAnsi" w:cstheme="minorHAnsi"/>
          <w:sz w:val="22"/>
          <w:szCs w:val="22"/>
        </w:rPr>
      </w:pPr>
      <w:r w:rsidRPr="00E92583">
        <w:rPr>
          <w:rFonts w:asciiTheme="minorHAnsi" w:hAnsiTheme="minorHAnsi" w:cstheme="minorHAnsi"/>
          <w:sz w:val="22"/>
          <w:szCs w:val="22"/>
        </w:rPr>
        <w:t>Wykonawca zobowiązuje się do dostarczenie zamówionej partii towaru do Apteki Zamawiającego na własny koszt i ryzyko w terminie do …… dni od złożenia zamówienia</w:t>
      </w:r>
    </w:p>
    <w:p w:rsidR="00333040" w:rsidRPr="00E92583" w:rsidRDefault="00333040" w:rsidP="003C6DD6">
      <w:pPr>
        <w:ind w:left="720"/>
        <w:jc w:val="both"/>
        <w:rPr>
          <w:rFonts w:asciiTheme="minorHAnsi" w:hAnsiTheme="minorHAnsi" w:cstheme="minorHAnsi"/>
          <w:sz w:val="22"/>
          <w:szCs w:val="22"/>
        </w:rPr>
      </w:pPr>
      <w:r w:rsidRPr="00E92583">
        <w:rPr>
          <w:rFonts w:asciiTheme="minorHAnsi" w:hAnsiTheme="minorHAnsi" w:cstheme="minorHAnsi"/>
          <w:sz w:val="22"/>
          <w:szCs w:val="22"/>
        </w:rPr>
        <w:t>(z wyjątkiem świąt i niedziel). Dostawa towaru będzie miała miejsce w godzinach pracy Apteki (poniedziałek – piątek godz. 8.00 do 14.00). Do obowiązków Wykonawcy należy również rozładunek towaru dokonany na własny koszt i ryzyko na miejsce wskazane przez Zamawiającego.</w:t>
      </w:r>
    </w:p>
    <w:p w:rsidR="00333040" w:rsidRPr="00E92583" w:rsidRDefault="00333040" w:rsidP="00333040">
      <w:pPr>
        <w:numPr>
          <w:ilvl w:val="0"/>
          <w:numId w:val="46"/>
        </w:numPr>
        <w:jc w:val="both"/>
        <w:rPr>
          <w:rFonts w:asciiTheme="minorHAnsi" w:hAnsiTheme="minorHAnsi" w:cstheme="minorHAnsi"/>
          <w:sz w:val="22"/>
          <w:szCs w:val="22"/>
        </w:rPr>
      </w:pPr>
      <w:r w:rsidRPr="00E92583">
        <w:rPr>
          <w:rFonts w:asciiTheme="minorHAnsi" w:hAnsiTheme="minorHAnsi" w:cstheme="minorHAnsi"/>
          <w:sz w:val="22"/>
          <w:szCs w:val="22"/>
        </w:rPr>
        <w:t>Jeżeli dostawa wypada w dniu wolnym od pracy lub poza godzinami pracy Apteki szpitalnej, dostawa nastąpi w pierwszym dniu roboczym po wyznaczonym terminie.</w:t>
      </w:r>
    </w:p>
    <w:p w:rsidR="00333040" w:rsidRPr="00E92583" w:rsidRDefault="00333040" w:rsidP="00333040">
      <w:pPr>
        <w:numPr>
          <w:ilvl w:val="0"/>
          <w:numId w:val="46"/>
        </w:numPr>
        <w:tabs>
          <w:tab w:val="num" w:pos="180"/>
        </w:tabs>
        <w:jc w:val="both"/>
        <w:rPr>
          <w:rFonts w:asciiTheme="minorHAnsi" w:hAnsiTheme="minorHAnsi" w:cstheme="minorHAnsi"/>
          <w:sz w:val="22"/>
          <w:szCs w:val="22"/>
        </w:rPr>
      </w:pPr>
      <w:r w:rsidRPr="00E92583">
        <w:rPr>
          <w:rFonts w:asciiTheme="minorHAnsi" w:hAnsiTheme="minorHAnsi" w:cstheme="minorHAnsi"/>
          <w:sz w:val="22"/>
          <w:szCs w:val="22"/>
        </w:rPr>
        <w:t>Wykonawca upoważni swojego pracownika …………………………………………………… do stałych kontaktów z Apteką Zamawiającego w tym do przyjmowania zamówień, nadzorowania dostaw, i przyjmowania reklamacji itp. Oświadczenia woli oraz inna korespondencja skierowana wobec tej osoby traktowana będzie jako skierowana wobec Wykonawcy.</w:t>
      </w:r>
    </w:p>
    <w:p w:rsidR="00333040" w:rsidRPr="00E92583" w:rsidRDefault="00333040" w:rsidP="00333040">
      <w:pPr>
        <w:numPr>
          <w:ilvl w:val="0"/>
          <w:numId w:val="46"/>
        </w:numPr>
        <w:tabs>
          <w:tab w:val="num" w:pos="180"/>
        </w:tabs>
        <w:jc w:val="both"/>
        <w:rPr>
          <w:rFonts w:asciiTheme="minorHAnsi" w:hAnsiTheme="minorHAnsi" w:cstheme="minorHAnsi"/>
          <w:sz w:val="22"/>
          <w:szCs w:val="22"/>
        </w:rPr>
      </w:pPr>
      <w:r w:rsidRPr="00E92583">
        <w:rPr>
          <w:rFonts w:asciiTheme="minorHAnsi" w:hAnsiTheme="minorHAnsi" w:cstheme="minorHAnsi"/>
          <w:sz w:val="22"/>
          <w:szCs w:val="22"/>
        </w:rPr>
        <w:t xml:space="preserve">Adres e-mail osoby do kontaktu ze strony Zamawiającego: </w:t>
      </w:r>
      <w:hyperlink r:id="rId12" w:history="1">
        <w:r w:rsidRPr="00E92583">
          <w:rPr>
            <w:rStyle w:val="Hipercze"/>
            <w:rFonts w:asciiTheme="minorHAnsi" w:hAnsiTheme="minorHAnsi" w:cstheme="minorHAnsi"/>
            <w:sz w:val="22"/>
            <w:szCs w:val="22"/>
          </w:rPr>
          <w:t>apteka@zozmswlodz.pl</w:t>
        </w:r>
      </w:hyperlink>
    </w:p>
    <w:p w:rsidR="00333040" w:rsidRPr="00E92583" w:rsidRDefault="00333040" w:rsidP="00333040">
      <w:pPr>
        <w:numPr>
          <w:ilvl w:val="0"/>
          <w:numId w:val="46"/>
        </w:numPr>
        <w:tabs>
          <w:tab w:val="num" w:pos="180"/>
        </w:tabs>
        <w:jc w:val="both"/>
        <w:rPr>
          <w:rFonts w:asciiTheme="minorHAnsi" w:hAnsiTheme="minorHAnsi" w:cstheme="minorHAnsi"/>
          <w:sz w:val="22"/>
          <w:szCs w:val="22"/>
        </w:rPr>
      </w:pPr>
      <w:r w:rsidRPr="00E92583">
        <w:rPr>
          <w:rFonts w:asciiTheme="minorHAnsi" w:hAnsiTheme="minorHAnsi" w:cstheme="minorHAnsi"/>
          <w:sz w:val="22"/>
          <w:szCs w:val="22"/>
        </w:rPr>
        <w:t>Adres e-mail osoby do kontaktu ze strony Wykonawcy: ……………………………</w:t>
      </w:r>
    </w:p>
    <w:p w:rsidR="00333040" w:rsidRPr="00E92583" w:rsidRDefault="00333040" w:rsidP="00333040">
      <w:pPr>
        <w:jc w:val="both"/>
        <w:rPr>
          <w:rFonts w:asciiTheme="minorHAnsi" w:hAnsiTheme="minorHAnsi" w:cstheme="minorHAnsi"/>
          <w:sz w:val="22"/>
          <w:szCs w:val="22"/>
        </w:rPr>
      </w:pPr>
    </w:p>
    <w:p w:rsidR="009A76E3" w:rsidRPr="00E92583" w:rsidRDefault="009A76E3" w:rsidP="009A76E3">
      <w:pPr>
        <w:jc w:val="both"/>
        <w:rPr>
          <w:rFonts w:asciiTheme="minorHAnsi" w:hAnsiTheme="minorHAnsi" w:cstheme="minorHAnsi"/>
          <w:sz w:val="22"/>
          <w:szCs w:val="22"/>
        </w:rPr>
      </w:pPr>
    </w:p>
    <w:p w:rsidR="009A76E3" w:rsidRPr="00E92583" w:rsidRDefault="009A76E3" w:rsidP="009A76E3">
      <w:pPr>
        <w:jc w:val="center"/>
        <w:rPr>
          <w:rFonts w:asciiTheme="minorHAnsi" w:hAnsiTheme="minorHAnsi" w:cstheme="minorHAnsi"/>
          <w:b/>
          <w:sz w:val="22"/>
          <w:szCs w:val="22"/>
        </w:rPr>
      </w:pPr>
      <w:r w:rsidRPr="00E92583">
        <w:rPr>
          <w:rFonts w:asciiTheme="minorHAnsi" w:hAnsiTheme="minorHAnsi" w:cstheme="minorHAnsi"/>
          <w:b/>
          <w:sz w:val="22"/>
          <w:szCs w:val="22"/>
        </w:rPr>
        <w:t>§ 5.</w:t>
      </w:r>
    </w:p>
    <w:p w:rsidR="009A76E3" w:rsidRPr="00E92583" w:rsidRDefault="009A76E3" w:rsidP="009A76E3">
      <w:pPr>
        <w:numPr>
          <w:ilvl w:val="0"/>
          <w:numId w:val="51"/>
        </w:numPr>
        <w:jc w:val="both"/>
        <w:rPr>
          <w:rFonts w:asciiTheme="minorHAnsi" w:hAnsiTheme="minorHAnsi" w:cstheme="minorHAnsi"/>
          <w:sz w:val="22"/>
          <w:szCs w:val="22"/>
        </w:rPr>
      </w:pPr>
      <w:r w:rsidRPr="00E92583">
        <w:rPr>
          <w:rFonts w:asciiTheme="minorHAnsi" w:hAnsiTheme="minorHAnsi" w:cstheme="minorHAnsi"/>
          <w:sz w:val="22"/>
          <w:szCs w:val="22"/>
        </w:rPr>
        <w:t>Strony ustalają, że w razie nie wykonania lub nienależytego wykonania umowy obowiązywać będą   kary umowne:</w:t>
      </w:r>
    </w:p>
    <w:p w:rsidR="009A76E3" w:rsidRPr="00E92583" w:rsidRDefault="009A76E3" w:rsidP="009A76E3">
      <w:pPr>
        <w:tabs>
          <w:tab w:val="left" w:pos="709"/>
        </w:tabs>
        <w:ind w:left="709" w:hanging="349"/>
        <w:jc w:val="both"/>
        <w:rPr>
          <w:rFonts w:asciiTheme="minorHAnsi" w:hAnsiTheme="minorHAnsi" w:cstheme="minorHAnsi"/>
          <w:sz w:val="22"/>
          <w:szCs w:val="22"/>
        </w:rPr>
      </w:pPr>
      <w:r w:rsidRPr="00E92583">
        <w:rPr>
          <w:rFonts w:asciiTheme="minorHAnsi" w:hAnsiTheme="minorHAnsi" w:cstheme="minorHAnsi"/>
          <w:sz w:val="22"/>
          <w:szCs w:val="22"/>
        </w:rPr>
        <w:t>a/</w:t>
      </w:r>
      <w:r w:rsidRPr="00E92583">
        <w:rPr>
          <w:rFonts w:asciiTheme="minorHAnsi" w:hAnsiTheme="minorHAnsi" w:cstheme="minorHAnsi"/>
          <w:sz w:val="22"/>
          <w:szCs w:val="22"/>
        </w:rPr>
        <w:tab/>
        <w:t>Wykonawca zapłaci Zamawiającemu karę umowną w wysokości 1 %  wartości brutto danej partii towaru za każdy dzień opóźnienia dostawie po terminie określonym w zamówieni</w:t>
      </w:r>
      <w:r w:rsidR="00B97F5B" w:rsidRPr="00E92583">
        <w:rPr>
          <w:rFonts w:asciiTheme="minorHAnsi" w:hAnsiTheme="minorHAnsi" w:cstheme="minorHAnsi"/>
          <w:sz w:val="22"/>
          <w:szCs w:val="22"/>
        </w:rPr>
        <w:t>u Zamawiającego, nie mniej niż 2</w:t>
      </w:r>
      <w:r w:rsidRPr="00E92583">
        <w:rPr>
          <w:rFonts w:asciiTheme="minorHAnsi" w:hAnsiTheme="minorHAnsi" w:cstheme="minorHAnsi"/>
          <w:sz w:val="22"/>
          <w:szCs w:val="22"/>
        </w:rPr>
        <w:t xml:space="preserve">0 zł. </w:t>
      </w:r>
    </w:p>
    <w:p w:rsidR="009A76E3" w:rsidRPr="00E92583" w:rsidRDefault="009A76E3" w:rsidP="009A76E3">
      <w:pPr>
        <w:tabs>
          <w:tab w:val="left" w:pos="709"/>
        </w:tabs>
        <w:ind w:left="709" w:hanging="349"/>
        <w:jc w:val="both"/>
        <w:rPr>
          <w:rFonts w:asciiTheme="minorHAnsi" w:hAnsiTheme="minorHAnsi" w:cstheme="minorHAnsi"/>
          <w:sz w:val="22"/>
          <w:szCs w:val="22"/>
        </w:rPr>
      </w:pPr>
      <w:r w:rsidRPr="00E92583">
        <w:rPr>
          <w:rFonts w:asciiTheme="minorHAnsi" w:hAnsiTheme="minorHAnsi" w:cstheme="minorHAnsi"/>
          <w:sz w:val="22"/>
          <w:szCs w:val="22"/>
        </w:rPr>
        <w:t xml:space="preserve">b/  Wykonawca zapłaci Zamawiającemu karę umowną w wysokości 1 % wartości brutto wadliwej partii towaru za każdy dzień opóźnienia w wymianie wadliwego towaru po terminie określonym w par. </w:t>
      </w:r>
      <w:r w:rsidR="007C478B">
        <w:rPr>
          <w:rFonts w:asciiTheme="minorHAnsi" w:hAnsiTheme="minorHAnsi" w:cstheme="minorHAnsi"/>
          <w:sz w:val="22"/>
          <w:szCs w:val="22"/>
        </w:rPr>
        <w:t>4 ust. 2</w:t>
      </w:r>
      <w:r w:rsidR="00B97F5B" w:rsidRPr="00E92583">
        <w:rPr>
          <w:rFonts w:asciiTheme="minorHAnsi" w:hAnsiTheme="minorHAnsi" w:cstheme="minorHAnsi"/>
          <w:sz w:val="22"/>
          <w:szCs w:val="22"/>
        </w:rPr>
        <w:t>, nie mniej niż 2</w:t>
      </w:r>
      <w:r w:rsidRPr="00E92583">
        <w:rPr>
          <w:rFonts w:asciiTheme="minorHAnsi" w:hAnsiTheme="minorHAnsi" w:cstheme="minorHAnsi"/>
          <w:sz w:val="22"/>
          <w:szCs w:val="22"/>
        </w:rPr>
        <w:t>0 zł.</w:t>
      </w:r>
    </w:p>
    <w:p w:rsidR="009A76E3" w:rsidRPr="00E92583" w:rsidRDefault="009A76E3" w:rsidP="009A76E3">
      <w:pPr>
        <w:tabs>
          <w:tab w:val="left" w:pos="709"/>
        </w:tabs>
        <w:ind w:left="709" w:hanging="349"/>
        <w:jc w:val="both"/>
        <w:rPr>
          <w:rFonts w:asciiTheme="minorHAnsi" w:hAnsiTheme="minorHAnsi" w:cstheme="minorHAnsi"/>
          <w:sz w:val="22"/>
          <w:szCs w:val="22"/>
        </w:rPr>
      </w:pPr>
      <w:r w:rsidRPr="00E92583">
        <w:rPr>
          <w:rFonts w:asciiTheme="minorHAnsi" w:hAnsiTheme="minorHAnsi" w:cstheme="minorHAnsi"/>
          <w:sz w:val="22"/>
          <w:szCs w:val="22"/>
        </w:rPr>
        <w:t>c/ w przypadku opóźnienia w dostarczeniu przedmiotu zamówienia dłuższej niż 3 dni, Zamawiający zakupi dany artykuł u innego dostawcy (zakup interwencyjny), a różnicą kosztów wynikającą z ceny przetargowej i ceny nabycia u innego dostawcy, obciąży Wykonawcę;</w:t>
      </w:r>
    </w:p>
    <w:p w:rsidR="009A76E3" w:rsidRPr="00E92583" w:rsidRDefault="009A76E3" w:rsidP="009A76E3">
      <w:pPr>
        <w:tabs>
          <w:tab w:val="left" w:pos="709"/>
        </w:tabs>
        <w:ind w:left="709" w:hanging="349"/>
        <w:jc w:val="both"/>
        <w:rPr>
          <w:rFonts w:asciiTheme="minorHAnsi" w:hAnsiTheme="minorHAnsi" w:cstheme="minorHAnsi"/>
          <w:sz w:val="22"/>
          <w:szCs w:val="22"/>
        </w:rPr>
      </w:pPr>
      <w:r w:rsidRPr="00E92583">
        <w:rPr>
          <w:rFonts w:asciiTheme="minorHAnsi" w:hAnsiTheme="minorHAnsi" w:cstheme="minorHAnsi"/>
          <w:sz w:val="22"/>
          <w:szCs w:val="22"/>
        </w:rPr>
        <w:t xml:space="preserve">d/ </w:t>
      </w:r>
      <w:r w:rsidRPr="00E92583">
        <w:rPr>
          <w:rFonts w:asciiTheme="minorHAnsi" w:hAnsiTheme="minorHAnsi" w:cstheme="minorHAnsi"/>
          <w:sz w:val="22"/>
          <w:szCs w:val="22"/>
        </w:rPr>
        <w:tab/>
        <w:t>w przypadku odstąpienia od umowy  przez Zamawiającego z przyczyn leżących po stronie Wykonawcy lub rozwiązania umowy w trybie par. 7 ust. 2, Wykonawca zobowiązany jest do zapłaty Zamawiającemu kary umownej w wysokości 10% od wartości brutto przedmiotu umowy w par. 2 ust. 1 umowy.</w:t>
      </w:r>
    </w:p>
    <w:p w:rsidR="009A76E3" w:rsidRPr="00E92583" w:rsidRDefault="009A76E3" w:rsidP="009A76E3">
      <w:pPr>
        <w:tabs>
          <w:tab w:val="left" w:pos="709"/>
        </w:tabs>
        <w:ind w:left="709" w:hanging="349"/>
        <w:jc w:val="both"/>
        <w:rPr>
          <w:rFonts w:asciiTheme="minorHAnsi" w:hAnsiTheme="minorHAnsi" w:cstheme="minorHAnsi"/>
          <w:sz w:val="22"/>
          <w:szCs w:val="22"/>
        </w:rPr>
      </w:pPr>
      <w:r w:rsidRPr="00E92583">
        <w:rPr>
          <w:rFonts w:asciiTheme="minorHAnsi" w:hAnsiTheme="minorHAnsi" w:cstheme="minorHAnsi"/>
          <w:sz w:val="22"/>
          <w:szCs w:val="22"/>
        </w:rPr>
        <w:t xml:space="preserve">      Kary z w/w punktów mogą podlegać sumowaniu.</w:t>
      </w:r>
    </w:p>
    <w:p w:rsidR="009A76E3" w:rsidRPr="00E92583" w:rsidRDefault="009A76E3" w:rsidP="009A76E3">
      <w:pPr>
        <w:numPr>
          <w:ilvl w:val="0"/>
          <w:numId w:val="51"/>
        </w:numPr>
        <w:tabs>
          <w:tab w:val="left" w:pos="426"/>
        </w:tabs>
        <w:jc w:val="both"/>
        <w:rPr>
          <w:rFonts w:asciiTheme="minorHAnsi" w:hAnsiTheme="minorHAnsi" w:cstheme="minorHAnsi"/>
          <w:sz w:val="22"/>
          <w:szCs w:val="22"/>
        </w:rPr>
      </w:pPr>
      <w:r w:rsidRPr="00E92583">
        <w:rPr>
          <w:rFonts w:asciiTheme="minorHAnsi" w:hAnsiTheme="minorHAnsi" w:cstheme="minorHAnsi"/>
          <w:sz w:val="22"/>
          <w:szCs w:val="22"/>
        </w:rPr>
        <w:t>W razie opóźnienia w zapłacie wyżej wymienionych kar Zamawiający może potrącić należną mu karę z należności Wykonawcy.</w:t>
      </w:r>
    </w:p>
    <w:p w:rsidR="009A76E3" w:rsidRPr="00E92583" w:rsidRDefault="009A76E3" w:rsidP="009A76E3">
      <w:pPr>
        <w:numPr>
          <w:ilvl w:val="0"/>
          <w:numId w:val="51"/>
        </w:numPr>
        <w:tabs>
          <w:tab w:val="left" w:pos="426"/>
        </w:tabs>
        <w:jc w:val="both"/>
        <w:rPr>
          <w:rFonts w:asciiTheme="minorHAnsi" w:hAnsiTheme="minorHAnsi" w:cstheme="minorHAnsi"/>
          <w:sz w:val="22"/>
          <w:szCs w:val="22"/>
        </w:rPr>
      </w:pPr>
      <w:r w:rsidRPr="00E92583">
        <w:rPr>
          <w:rFonts w:asciiTheme="minorHAnsi" w:hAnsiTheme="minorHAnsi" w:cstheme="minorHAnsi"/>
          <w:sz w:val="22"/>
          <w:szCs w:val="22"/>
        </w:rPr>
        <w:t>Zamawiającemu przysługuje dochodzenie dalszych roszczeń na zasadach ogólnych, jeżeli wartość powstałej szkody przekroczy wartość kar umownych.</w:t>
      </w:r>
    </w:p>
    <w:p w:rsidR="009A76E3" w:rsidRPr="00E92583" w:rsidRDefault="009A76E3" w:rsidP="009A76E3">
      <w:pPr>
        <w:numPr>
          <w:ilvl w:val="0"/>
          <w:numId w:val="51"/>
        </w:numPr>
        <w:tabs>
          <w:tab w:val="left" w:pos="426"/>
        </w:tabs>
        <w:jc w:val="both"/>
        <w:rPr>
          <w:rFonts w:asciiTheme="minorHAnsi" w:hAnsiTheme="minorHAnsi" w:cstheme="minorHAnsi"/>
          <w:sz w:val="22"/>
          <w:szCs w:val="22"/>
        </w:rPr>
      </w:pPr>
      <w:r w:rsidRPr="00E92583">
        <w:rPr>
          <w:rFonts w:asciiTheme="minorHAnsi" w:hAnsiTheme="minorHAnsi" w:cstheme="minorHAnsi"/>
          <w:sz w:val="22"/>
          <w:szCs w:val="22"/>
        </w:rPr>
        <w:t>Wskazane w umowie ilości nabywanych preparatów  mają jedynie charakter szacunkowy i Wykonawca zrzeka się wszelkich roszczeń z tytułu nie wykorzystania przez Zamawiającego w trakcie trwania umowy pełnej ilości przedmiotu zamówienia określonej w załączniku ( pakiet nr …………..) do oferty Wykonawcy.</w:t>
      </w:r>
    </w:p>
    <w:p w:rsidR="009A76E3" w:rsidRPr="00E92583" w:rsidRDefault="009A76E3" w:rsidP="009A76E3">
      <w:pPr>
        <w:jc w:val="center"/>
        <w:rPr>
          <w:rFonts w:asciiTheme="minorHAnsi" w:hAnsiTheme="minorHAnsi" w:cstheme="minorHAnsi"/>
          <w:b/>
          <w:sz w:val="22"/>
          <w:szCs w:val="22"/>
        </w:rPr>
      </w:pPr>
    </w:p>
    <w:p w:rsidR="009A76E3" w:rsidRPr="00E92583" w:rsidRDefault="009A76E3" w:rsidP="009A76E3">
      <w:pPr>
        <w:jc w:val="center"/>
        <w:rPr>
          <w:rFonts w:asciiTheme="minorHAnsi" w:hAnsiTheme="minorHAnsi" w:cstheme="minorHAnsi"/>
          <w:b/>
          <w:sz w:val="22"/>
          <w:szCs w:val="22"/>
        </w:rPr>
      </w:pPr>
      <w:r w:rsidRPr="00E92583">
        <w:rPr>
          <w:rFonts w:asciiTheme="minorHAnsi" w:hAnsiTheme="minorHAnsi" w:cstheme="minorHAnsi"/>
          <w:b/>
          <w:sz w:val="22"/>
          <w:szCs w:val="22"/>
        </w:rPr>
        <w:t>§ 6.</w:t>
      </w:r>
    </w:p>
    <w:p w:rsidR="009A76E3" w:rsidRPr="00E92583" w:rsidRDefault="009A76E3" w:rsidP="009A76E3">
      <w:pPr>
        <w:ind w:left="720"/>
        <w:jc w:val="both"/>
        <w:rPr>
          <w:rFonts w:asciiTheme="minorHAnsi" w:hAnsiTheme="minorHAnsi" w:cstheme="minorHAnsi"/>
          <w:sz w:val="22"/>
          <w:szCs w:val="22"/>
        </w:rPr>
      </w:pPr>
      <w:r w:rsidRPr="00E92583">
        <w:rPr>
          <w:rFonts w:asciiTheme="minorHAnsi" w:hAnsiTheme="minorHAnsi" w:cstheme="minorHAnsi"/>
          <w:sz w:val="22"/>
          <w:szCs w:val="22"/>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9A76E3" w:rsidRPr="00E92583" w:rsidRDefault="009A76E3" w:rsidP="009A76E3">
      <w:pPr>
        <w:ind w:left="720"/>
        <w:jc w:val="both"/>
        <w:rPr>
          <w:rFonts w:asciiTheme="minorHAnsi" w:hAnsiTheme="minorHAnsi" w:cstheme="minorHAnsi"/>
          <w:sz w:val="22"/>
          <w:szCs w:val="22"/>
        </w:rPr>
      </w:pPr>
    </w:p>
    <w:p w:rsidR="009A76E3" w:rsidRPr="00E92583" w:rsidRDefault="009A76E3" w:rsidP="009A76E3">
      <w:pPr>
        <w:jc w:val="center"/>
        <w:rPr>
          <w:rFonts w:asciiTheme="minorHAnsi" w:hAnsiTheme="minorHAnsi" w:cstheme="minorHAnsi"/>
          <w:b/>
          <w:sz w:val="22"/>
          <w:szCs w:val="22"/>
        </w:rPr>
      </w:pPr>
      <w:r w:rsidRPr="00E92583">
        <w:rPr>
          <w:rFonts w:asciiTheme="minorHAnsi" w:hAnsiTheme="minorHAnsi" w:cstheme="minorHAnsi"/>
          <w:b/>
          <w:sz w:val="22"/>
          <w:szCs w:val="22"/>
        </w:rPr>
        <w:t>§ 7.</w:t>
      </w:r>
    </w:p>
    <w:p w:rsidR="009A76E3" w:rsidRPr="00E92583" w:rsidRDefault="009A76E3" w:rsidP="009A76E3">
      <w:pPr>
        <w:numPr>
          <w:ilvl w:val="0"/>
          <w:numId w:val="52"/>
        </w:numPr>
        <w:jc w:val="both"/>
        <w:rPr>
          <w:rFonts w:asciiTheme="minorHAnsi" w:hAnsiTheme="minorHAnsi" w:cstheme="minorHAnsi"/>
          <w:sz w:val="22"/>
          <w:szCs w:val="22"/>
        </w:rPr>
      </w:pPr>
      <w:r w:rsidRPr="00E92583">
        <w:rPr>
          <w:rFonts w:asciiTheme="minorHAnsi" w:hAnsiTheme="minorHAnsi" w:cstheme="minorHAnsi"/>
          <w:sz w:val="22"/>
          <w:szCs w:val="22"/>
        </w:rPr>
        <w:t>Umowa obowiązuje  od dnia ………………..r.  do dnia ………………...</w:t>
      </w:r>
    </w:p>
    <w:p w:rsidR="00333040" w:rsidRPr="00E92583" w:rsidRDefault="00333040" w:rsidP="00333040">
      <w:pPr>
        <w:numPr>
          <w:ilvl w:val="0"/>
          <w:numId w:val="52"/>
        </w:numPr>
        <w:jc w:val="both"/>
        <w:rPr>
          <w:rFonts w:asciiTheme="minorHAnsi" w:hAnsiTheme="minorHAnsi" w:cstheme="minorHAnsi"/>
          <w:sz w:val="22"/>
          <w:szCs w:val="22"/>
        </w:rPr>
      </w:pPr>
      <w:r w:rsidRPr="00E92583">
        <w:rPr>
          <w:rFonts w:asciiTheme="minorHAnsi" w:hAnsiTheme="minorHAnsi" w:cstheme="minorHAnsi"/>
          <w:sz w:val="22"/>
          <w:szCs w:val="22"/>
        </w:rPr>
        <w:t>Zamawiający zastrzega sobie prawo rozwiązania umowy ze skutkiem natychmiastowym, w przypadku rażącego naruszenia postanowień niniejszej umowy przez Wykonawcę.</w:t>
      </w:r>
    </w:p>
    <w:p w:rsidR="00333040" w:rsidRPr="00E92583" w:rsidRDefault="00333040" w:rsidP="00333040">
      <w:pPr>
        <w:ind w:left="720"/>
        <w:jc w:val="both"/>
        <w:rPr>
          <w:rFonts w:asciiTheme="minorHAnsi" w:hAnsiTheme="minorHAnsi" w:cstheme="minorHAnsi"/>
          <w:sz w:val="22"/>
          <w:szCs w:val="22"/>
        </w:rPr>
      </w:pPr>
      <w:r w:rsidRPr="00E92583">
        <w:rPr>
          <w:rFonts w:asciiTheme="minorHAnsi" w:hAnsiTheme="minorHAnsi" w:cstheme="minorHAnsi"/>
          <w:sz w:val="22"/>
          <w:szCs w:val="22"/>
        </w:rPr>
        <w:t>Przyczyną natychmiastowego wypowiedzenia umowy może być również dwukrotne dostarczenie towaru z opóźnieniem powyżej 3 dni roboczych lub dwukrotna dostawa towaru wadliwego.</w:t>
      </w:r>
    </w:p>
    <w:p w:rsidR="009A76E3" w:rsidRPr="00E92583" w:rsidRDefault="009A76E3" w:rsidP="009A76E3">
      <w:pPr>
        <w:numPr>
          <w:ilvl w:val="0"/>
          <w:numId w:val="52"/>
        </w:numPr>
        <w:jc w:val="both"/>
        <w:rPr>
          <w:rFonts w:asciiTheme="minorHAnsi" w:hAnsiTheme="minorHAnsi" w:cstheme="minorHAnsi"/>
          <w:sz w:val="22"/>
          <w:szCs w:val="22"/>
        </w:rPr>
      </w:pPr>
      <w:r w:rsidRPr="00E92583">
        <w:rPr>
          <w:rFonts w:asciiTheme="minorHAnsi" w:hAnsiTheme="minorHAnsi" w:cstheme="minorHAnsi"/>
          <w:sz w:val="22"/>
          <w:szCs w:val="22"/>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przypadku Wykonawca może żądać jedynie wynagrodzenia należnego mu z tytułu wykonania części umowy (art. 145 ustawy PZP).</w:t>
      </w:r>
    </w:p>
    <w:p w:rsidR="009A76E3" w:rsidRPr="00E92583" w:rsidRDefault="009A76E3" w:rsidP="009A76E3">
      <w:pPr>
        <w:ind w:left="720"/>
        <w:jc w:val="both"/>
        <w:rPr>
          <w:rFonts w:asciiTheme="minorHAnsi" w:hAnsiTheme="minorHAnsi" w:cstheme="minorHAnsi"/>
          <w:sz w:val="22"/>
          <w:szCs w:val="22"/>
        </w:rPr>
      </w:pPr>
    </w:p>
    <w:p w:rsidR="009A76E3" w:rsidRPr="00E92583" w:rsidRDefault="009A76E3" w:rsidP="009A76E3">
      <w:pPr>
        <w:jc w:val="center"/>
        <w:rPr>
          <w:rFonts w:asciiTheme="minorHAnsi" w:hAnsiTheme="minorHAnsi" w:cstheme="minorHAnsi"/>
          <w:b/>
          <w:sz w:val="22"/>
          <w:szCs w:val="22"/>
        </w:rPr>
      </w:pPr>
      <w:r w:rsidRPr="00E92583">
        <w:rPr>
          <w:rFonts w:asciiTheme="minorHAnsi" w:hAnsiTheme="minorHAnsi" w:cstheme="minorHAnsi"/>
          <w:b/>
          <w:sz w:val="22"/>
          <w:szCs w:val="22"/>
        </w:rPr>
        <w:t>§ 8.</w:t>
      </w:r>
    </w:p>
    <w:p w:rsidR="009A76E3" w:rsidRPr="00E92583" w:rsidRDefault="009A76E3" w:rsidP="009A76E3">
      <w:pPr>
        <w:numPr>
          <w:ilvl w:val="0"/>
          <w:numId w:val="50"/>
        </w:numPr>
        <w:jc w:val="both"/>
        <w:rPr>
          <w:rFonts w:asciiTheme="minorHAnsi" w:hAnsiTheme="minorHAnsi" w:cstheme="minorHAnsi"/>
          <w:sz w:val="22"/>
          <w:szCs w:val="22"/>
        </w:rPr>
      </w:pPr>
      <w:r w:rsidRPr="00E92583">
        <w:rPr>
          <w:rFonts w:asciiTheme="minorHAnsi" w:hAnsiTheme="minorHAnsi" w:cstheme="minorHAnsi"/>
          <w:sz w:val="22"/>
          <w:szCs w:val="22"/>
        </w:rPr>
        <w:t>Zamawiający ureguluje należności za dostarczane partie towaru  przelewem bankowym na konto wskazane na fakturze VAT w ciągu 30 dni</w:t>
      </w:r>
      <w:r w:rsidRPr="00E92583">
        <w:rPr>
          <w:rFonts w:asciiTheme="minorHAnsi" w:hAnsiTheme="minorHAnsi" w:cstheme="minorHAnsi"/>
          <w:i/>
          <w:sz w:val="22"/>
          <w:szCs w:val="22"/>
        </w:rPr>
        <w:t xml:space="preserve">  </w:t>
      </w:r>
      <w:r w:rsidRPr="00E92583">
        <w:rPr>
          <w:rFonts w:asciiTheme="minorHAnsi" w:hAnsiTheme="minorHAnsi" w:cstheme="minorHAnsi"/>
          <w:sz w:val="22"/>
          <w:szCs w:val="22"/>
        </w:rPr>
        <w:t>od dnia otrzymania prawidłowo wystawionej faktury VAT po zrealizowaniu dostawy. W przypadku, gdy realizacja zamówienia odbywa się w terminie późniejszym, niż data wpływu faktury do Zamawiającego termin płatności liczony jest od daty zrealizowania dostawy.</w:t>
      </w:r>
    </w:p>
    <w:p w:rsidR="009A76E3" w:rsidRPr="00E92583" w:rsidRDefault="009A76E3" w:rsidP="009A76E3">
      <w:pPr>
        <w:numPr>
          <w:ilvl w:val="0"/>
          <w:numId w:val="50"/>
        </w:numPr>
        <w:jc w:val="both"/>
        <w:rPr>
          <w:rFonts w:asciiTheme="minorHAnsi" w:hAnsiTheme="minorHAnsi" w:cstheme="minorHAnsi"/>
          <w:sz w:val="22"/>
          <w:szCs w:val="22"/>
        </w:rPr>
      </w:pPr>
      <w:r w:rsidRPr="00E92583">
        <w:rPr>
          <w:rFonts w:asciiTheme="minorHAnsi" w:hAnsiTheme="minorHAnsi" w:cstheme="minorHAnsi"/>
          <w:sz w:val="22"/>
          <w:szCs w:val="22"/>
        </w:rPr>
        <w:t>Termin płatności uważa się za zachowany w dniu obciążenia rachunku bankowego Zamawiającego.</w:t>
      </w:r>
    </w:p>
    <w:p w:rsidR="009A76E3" w:rsidRPr="00E92583" w:rsidRDefault="009A76E3" w:rsidP="009A76E3">
      <w:pPr>
        <w:numPr>
          <w:ilvl w:val="0"/>
          <w:numId w:val="50"/>
        </w:numPr>
        <w:tabs>
          <w:tab w:val="left" w:pos="426"/>
        </w:tabs>
        <w:jc w:val="both"/>
        <w:rPr>
          <w:rFonts w:asciiTheme="minorHAnsi" w:hAnsiTheme="minorHAnsi" w:cstheme="minorHAnsi"/>
          <w:sz w:val="22"/>
          <w:szCs w:val="22"/>
        </w:rPr>
      </w:pPr>
      <w:r w:rsidRPr="00E92583">
        <w:rPr>
          <w:rFonts w:asciiTheme="minorHAnsi" w:hAnsiTheme="minorHAnsi" w:cstheme="minorHAnsi"/>
          <w:sz w:val="22"/>
          <w:szCs w:val="22"/>
        </w:rPr>
        <w:t>Wykonawca ma prawo żądania odsetek ustawowych za każdy dzień opóźnienie w zapłacie faktury VAT przez Zamawiającego.</w:t>
      </w:r>
    </w:p>
    <w:p w:rsidR="009A76E3" w:rsidRPr="00E92583" w:rsidRDefault="009A76E3" w:rsidP="009A76E3">
      <w:pPr>
        <w:jc w:val="both"/>
        <w:rPr>
          <w:rFonts w:asciiTheme="minorHAnsi" w:hAnsiTheme="minorHAnsi" w:cstheme="minorHAnsi"/>
          <w:b/>
          <w:sz w:val="22"/>
          <w:szCs w:val="22"/>
        </w:rPr>
      </w:pPr>
    </w:p>
    <w:p w:rsidR="009A76E3" w:rsidRPr="00E92583" w:rsidRDefault="009A76E3" w:rsidP="009A76E3">
      <w:pPr>
        <w:jc w:val="center"/>
        <w:rPr>
          <w:rFonts w:asciiTheme="minorHAnsi" w:hAnsiTheme="minorHAnsi" w:cstheme="minorHAnsi"/>
          <w:b/>
          <w:sz w:val="22"/>
          <w:szCs w:val="22"/>
        </w:rPr>
      </w:pPr>
      <w:r w:rsidRPr="00E92583">
        <w:rPr>
          <w:rFonts w:asciiTheme="minorHAnsi" w:hAnsiTheme="minorHAnsi" w:cstheme="minorHAnsi"/>
          <w:b/>
          <w:sz w:val="22"/>
          <w:szCs w:val="22"/>
        </w:rPr>
        <w:t>§ 9.</w:t>
      </w:r>
    </w:p>
    <w:p w:rsidR="009A76E3" w:rsidRPr="00E92583" w:rsidRDefault="009A76E3" w:rsidP="009A76E3">
      <w:pPr>
        <w:keepLines/>
        <w:numPr>
          <w:ilvl w:val="0"/>
          <w:numId w:val="48"/>
        </w:numPr>
        <w:autoSpaceDE w:val="0"/>
        <w:autoSpaceDN w:val="0"/>
        <w:adjustRightInd w:val="0"/>
        <w:jc w:val="both"/>
        <w:rPr>
          <w:rFonts w:asciiTheme="minorHAnsi" w:hAnsiTheme="minorHAnsi" w:cstheme="minorHAnsi"/>
          <w:sz w:val="22"/>
          <w:szCs w:val="22"/>
        </w:rPr>
      </w:pPr>
      <w:r w:rsidRPr="00E92583">
        <w:rPr>
          <w:rFonts w:asciiTheme="minorHAnsi" w:hAnsiTheme="minorHAnsi" w:cstheme="minorHAnsi"/>
          <w:sz w:val="22"/>
          <w:szCs w:val="22"/>
        </w:rPr>
        <w:t xml:space="preserve">Zgodnie z art. 144 ustawy PZP, Zamawiający przewiduje możliwość następujących zmian postanowień umowy w stosunku do treści złożonej oferty: </w:t>
      </w:r>
    </w:p>
    <w:p w:rsidR="009A76E3" w:rsidRPr="00E92583" w:rsidRDefault="009A76E3" w:rsidP="009A76E3">
      <w:pPr>
        <w:widowControl w:val="0"/>
        <w:numPr>
          <w:ilvl w:val="0"/>
          <w:numId w:val="49"/>
        </w:numPr>
        <w:autoSpaceDE w:val="0"/>
        <w:autoSpaceDN w:val="0"/>
        <w:adjustRightInd w:val="0"/>
        <w:jc w:val="both"/>
        <w:rPr>
          <w:rFonts w:asciiTheme="minorHAnsi" w:hAnsiTheme="minorHAnsi" w:cstheme="minorHAnsi"/>
          <w:sz w:val="22"/>
          <w:szCs w:val="22"/>
        </w:rPr>
      </w:pPr>
      <w:r w:rsidRPr="00E92583">
        <w:rPr>
          <w:rFonts w:asciiTheme="minorHAnsi" w:hAnsiTheme="minorHAnsi" w:cstheme="minorHAnsi"/>
          <w:sz w:val="22"/>
          <w:szCs w:val="22"/>
        </w:rPr>
        <w:t>w przypadku zmiany podatku VAT wprowadzonej przez odpowiednie organa państwowe z dniem wejścia w życie aktu prawnego wprowadzającego tę zmianę</w:t>
      </w:r>
      <w:r w:rsidRPr="00E92583">
        <w:rPr>
          <w:rFonts w:asciiTheme="minorHAnsi" w:hAnsiTheme="minorHAnsi" w:cstheme="minorHAnsi"/>
          <w:color w:val="FF0000"/>
          <w:sz w:val="22"/>
          <w:szCs w:val="22"/>
        </w:rPr>
        <w:t xml:space="preserve"> </w:t>
      </w:r>
      <w:r w:rsidRPr="00E92583">
        <w:rPr>
          <w:rFonts w:asciiTheme="minorHAnsi" w:hAnsiTheme="minorHAnsi" w:cstheme="minorHAnsi"/>
          <w:sz w:val="22"/>
          <w:szCs w:val="22"/>
        </w:rPr>
        <w:t>przy czym przy podwyższeniu stawki VAT zmianie ulega cena brutto a netto a pozostaje bez zmian;</w:t>
      </w:r>
    </w:p>
    <w:p w:rsidR="009A76E3" w:rsidRPr="00E92583" w:rsidRDefault="009A76E3" w:rsidP="009A76E3">
      <w:pPr>
        <w:widowControl w:val="0"/>
        <w:numPr>
          <w:ilvl w:val="0"/>
          <w:numId w:val="49"/>
        </w:numPr>
        <w:autoSpaceDE w:val="0"/>
        <w:autoSpaceDN w:val="0"/>
        <w:adjustRightInd w:val="0"/>
        <w:jc w:val="both"/>
        <w:rPr>
          <w:rFonts w:asciiTheme="minorHAnsi" w:hAnsiTheme="minorHAnsi" w:cstheme="minorHAnsi"/>
          <w:sz w:val="22"/>
          <w:szCs w:val="22"/>
        </w:rPr>
      </w:pPr>
      <w:r w:rsidRPr="00E92583">
        <w:rPr>
          <w:rFonts w:asciiTheme="minorHAnsi" w:hAnsiTheme="minorHAnsi" w:cstheme="minorHAnsi"/>
          <w:sz w:val="22"/>
          <w:szCs w:val="22"/>
        </w:rPr>
        <w:t>w przypadku zmiany numeru katalogowego produktu</w:t>
      </w:r>
    </w:p>
    <w:p w:rsidR="009A76E3" w:rsidRPr="00E92583" w:rsidRDefault="009A76E3" w:rsidP="009A76E3">
      <w:pPr>
        <w:widowControl w:val="0"/>
        <w:numPr>
          <w:ilvl w:val="0"/>
          <w:numId w:val="49"/>
        </w:numPr>
        <w:autoSpaceDE w:val="0"/>
        <w:autoSpaceDN w:val="0"/>
        <w:adjustRightInd w:val="0"/>
        <w:jc w:val="both"/>
        <w:rPr>
          <w:rFonts w:asciiTheme="minorHAnsi" w:hAnsiTheme="minorHAnsi" w:cstheme="minorHAnsi"/>
          <w:sz w:val="22"/>
          <w:szCs w:val="22"/>
        </w:rPr>
      </w:pPr>
      <w:r w:rsidRPr="00E92583">
        <w:rPr>
          <w:rFonts w:asciiTheme="minorHAnsi" w:hAnsiTheme="minorHAnsi" w:cstheme="minorHAnsi"/>
          <w:sz w:val="22"/>
          <w:szCs w:val="22"/>
        </w:rPr>
        <w:t>w przypadku obniżenia ceny produktu</w:t>
      </w:r>
    </w:p>
    <w:p w:rsidR="009A76E3" w:rsidRPr="00E92583" w:rsidRDefault="009A76E3" w:rsidP="009A76E3">
      <w:pPr>
        <w:numPr>
          <w:ilvl w:val="0"/>
          <w:numId w:val="49"/>
        </w:numPr>
        <w:tabs>
          <w:tab w:val="left" w:pos="-5529"/>
        </w:tabs>
        <w:jc w:val="both"/>
        <w:rPr>
          <w:rFonts w:asciiTheme="minorHAnsi" w:hAnsiTheme="minorHAnsi" w:cstheme="minorHAnsi"/>
          <w:sz w:val="22"/>
          <w:szCs w:val="22"/>
          <w:lang w:val="x-none"/>
        </w:rPr>
      </w:pPr>
      <w:r w:rsidRPr="00E92583">
        <w:rPr>
          <w:rFonts w:asciiTheme="minorHAnsi" w:hAnsiTheme="minorHAnsi" w:cstheme="minorHAnsi"/>
          <w:sz w:val="22"/>
          <w:szCs w:val="22"/>
        </w:rPr>
        <w:t xml:space="preserve">w przypadku </w:t>
      </w:r>
      <w:r w:rsidRPr="00E92583">
        <w:rPr>
          <w:rFonts w:asciiTheme="minorHAnsi" w:hAnsiTheme="minorHAnsi" w:cstheme="minorHAnsi"/>
          <w:sz w:val="22"/>
          <w:szCs w:val="22"/>
          <w:lang w:val="x-none"/>
        </w:rPr>
        <w:t>wydłużenia okresu trwania umowy w przypadku niewyczerpania całości asortymentu określonego w załączniku „Formularz cenowy”</w:t>
      </w:r>
    </w:p>
    <w:p w:rsidR="009A76E3" w:rsidRPr="00E92583" w:rsidRDefault="009A76E3" w:rsidP="009A76E3">
      <w:pPr>
        <w:widowControl w:val="0"/>
        <w:autoSpaceDE w:val="0"/>
        <w:autoSpaceDN w:val="0"/>
        <w:adjustRightInd w:val="0"/>
        <w:jc w:val="both"/>
        <w:rPr>
          <w:rFonts w:asciiTheme="minorHAnsi" w:hAnsiTheme="minorHAnsi" w:cstheme="minorHAnsi"/>
          <w:sz w:val="22"/>
          <w:szCs w:val="22"/>
        </w:rPr>
      </w:pPr>
    </w:p>
    <w:p w:rsidR="009A76E3" w:rsidRPr="00E92583" w:rsidRDefault="009A76E3" w:rsidP="009A76E3">
      <w:pPr>
        <w:jc w:val="center"/>
        <w:rPr>
          <w:rFonts w:asciiTheme="minorHAnsi" w:hAnsiTheme="minorHAnsi" w:cstheme="minorHAnsi"/>
          <w:b/>
          <w:sz w:val="22"/>
          <w:szCs w:val="22"/>
        </w:rPr>
      </w:pPr>
      <w:r w:rsidRPr="00E92583">
        <w:rPr>
          <w:rFonts w:asciiTheme="minorHAnsi" w:hAnsiTheme="minorHAnsi" w:cstheme="minorHAnsi"/>
          <w:b/>
          <w:sz w:val="22"/>
          <w:szCs w:val="22"/>
        </w:rPr>
        <w:t>§ 10.</w:t>
      </w:r>
    </w:p>
    <w:p w:rsidR="009A76E3" w:rsidRPr="00E92583" w:rsidRDefault="009A76E3" w:rsidP="009A76E3">
      <w:pPr>
        <w:numPr>
          <w:ilvl w:val="0"/>
          <w:numId w:val="47"/>
        </w:numPr>
        <w:ind w:left="360"/>
        <w:jc w:val="both"/>
        <w:rPr>
          <w:rFonts w:asciiTheme="minorHAnsi" w:hAnsiTheme="minorHAnsi" w:cstheme="minorHAnsi"/>
          <w:sz w:val="22"/>
          <w:szCs w:val="22"/>
          <w:lang w:val="x-none"/>
        </w:rPr>
      </w:pPr>
      <w:r w:rsidRPr="00E92583">
        <w:rPr>
          <w:rFonts w:asciiTheme="minorHAnsi" w:hAnsiTheme="minorHAnsi" w:cstheme="minorHAnsi"/>
          <w:sz w:val="22"/>
          <w:szCs w:val="22"/>
          <w:lang w:val="x-none"/>
        </w:rPr>
        <w:t>Wszelkie spory wynikające z niniejszej umowy rozstrzygane będą na zasadach wzajemnych negocjacji.</w:t>
      </w:r>
    </w:p>
    <w:p w:rsidR="009A76E3" w:rsidRPr="00E92583" w:rsidRDefault="009A76E3" w:rsidP="009A76E3">
      <w:pPr>
        <w:numPr>
          <w:ilvl w:val="0"/>
          <w:numId w:val="47"/>
        </w:numPr>
        <w:ind w:left="360"/>
        <w:jc w:val="both"/>
        <w:rPr>
          <w:rFonts w:asciiTheme="minorHAnsi" w:hAnsiTheme="minorHAnsi" w:cstheme="minorHAnsi"/>
          <w:sz w:val="22"/>
          <w:szCs w:val="22"/>
          <w:lang w:val="x-none"/>
        </w:rPr>
      </w:pPr>
      <w:r w:rsidRPr="00E92583">
        <w:rPr>
          <w:rFonts w:asciiTheme="minorHAnsi" w:hAnsiTheme="minorHAnsi" w:cstheme="minorHAnsi"/>
          <w:sz w:val="22"/>
          <w:szCs w:val="22"/>
          <w:lang w:val="x-none"/>
        </w:rPr>
        <w:t>Jeżeli strony nie osiągną kompromisu wówczas sprawy sporne, kierowane będą do sądu właściwego dla siedziby Zamawiającego .</w:t>
      </w:r>
    </w:p>
    <w:p w:rsidR="009A76E3" w:rsidRPr="00E92583" w:rsidRDefault="009A76E3" w:rsidP="009A76E3">
      <w:pPr>
        <w:numPr>
          <w:ilvl w:val="0"/>
          <w:numId w:val="47"/>
        </w:numPr>
        <w:ind w:left="360"/>
        <w:jc w:val="both"/>
        <w:rPr>
          <w:rFonts w:asciiTheme="minorHAnsi" w:hAnsiTheme="minorHAnsi" w:cstheme="minorHAnsi"/>
          <w:sz w:val="22"/>
          <w:szCs w:val="22"/>
          <w:lang w:val="x-none"/>
        </w:rPr>
      </w:pPr>
      <w:r w:rsidRPr="00E92583">
        <w:rPr>
          <w:rFonts w:asciiTheme="minorHAnsi" w:hAnsiTheme="minorHAnsi" w:cstheme="minorHAnsi"/>
          <w:sz w:val="22"/>
          <w:szCs w:val="22"/>
          <w:lang w:val="x-none"/>
        </w:rPr>
        <w:t>Wszelkie zmiany mogą być dokonywane jedynie za zgodą obu stron, wyrażoną na piśmie w formie aneksu do niniejszej umowy.</w:t>
      </w:r>
    </w:p>
    <w:p w:rsidR="009A76E3" w:rsidRPr="00E92583" w:rsidRDefault="009A76E3" w:rsidP="009A76E3">
      <w:pPr>
        <w:numPr>
          <w:ilvl w:val="0"/>
          <w:numId w:val="47"/>
        </w:numPr>
        <w:ind w:left="360"/>
        <w:jc w:val="both"/>
        <w:rPr>
          <w:rFonts w:asciiTheme="minorHAnsi" w:hAnsiTheme="minorHAnsi" w:cstheme="minorHAnsi"/>
          <w:sz w:val="22"/>
          <w:szCs w:val="22"/>
          <w:lang w:val="x-none"/>
        </w:rPr>
      </w:pPr>
      <w:r w:rsidRPr="00E92583">
        <w:rPr>
          <w:rFonts w:asciiTheme="minorHAnsi" w:hAnsiTheme="minorHAnsi" w:cstheme="minorHAnsi"/>
          <w:sz w:val="22"/>
          <w:szCs w:val="22"/>
          <w:lang w:val="x-none"/>
        </w:rPr>
        <w:t>Strony ustalają, ze w sprawach nieuregulowanych postanowieniami niniejszej umowy będą miały zastosowanie przepisy Kodeksu Cywilnego, ustawy Prawo zamówień publicznych i innych znajdujących zastosowanie przepisów prawa.</w:t>
      </w:r>
    </w:p>
    <w:p w:rsidR="009A76E3" w:rsidRPr="00E92583" w:rsidRDefault="009A76E3" w:rsidP="009A76E3">
      <w:pPr>
        <w:numPr>
          <w:ilvl w:val="0"/>
          <w:numId w:val="47"/>
        </w:numPr>
        <w:tabs>
          <w:tab w:val="num" w:pos="0"/>
        </w:tabs>
        <w:ind w:left="360"/>
        <w:jc w:val="both"/>
        <w:rPr>
          <w:rFonts w:asciiTheme="minorHAnsi" w:hAnsiTheme="minorHAnsi" w:cstheme="minorHAnsi"/>
          <w:sz w:val="22"/>
          <w:szCs w:val="22"/>
          <w:lang w:val="x-none"/>
        </w:rPr>
      </w:pPr>
      <w:r w:rsidRPr="00E92583">
        <w:rPr>
          <w:rFonts w:asciiTheme="minorHAnsi" w:hAnsiTheme="minorHAnsi" w:cstheme="minorHAnsi"/>
          <w:sz w:val="22"/>
          <w:lang w:val="x-none"/>
        </w:rPr>
        <w:t>Umowę sporządzono w dwóch jednobrzmiących egzemplarzach, po jednym dla każdej ze stron.</w:t>
      </w:r>
    </w:p>
    <w:p w:rsidR="009A76E3" w:rsidRPr="00E92583" w:rsidRDefault="009A76E3" w:rsidP="009A76E3">
      <w:pPr>
        <w:ind w:left="1077" w:hanging="357"/>
        <w:jc w:val="both"/>
        <w:rPr>
          <w:rFonts w:asciiTheme="minorHAnsi" w:hAnsiTheme="minorHAnsi" w:cstheme="minorHAnsi"/>
          <w:sz w:val="22"/>
          <w:szCs w:val="22"/>
        </w:rPr>
      </w:pPr>
    </w:p>
    <w:p w:rsidR="009A76E3" w:rsidRPr="00E92583" w:rsidRDefault="009A76E3" w:rsidP="009A76E3">
      <w:pPr>
        <w:ind w:left="142" w:firstLine="578"/>
        <w:jc w:val="both"/>
        <w:rPr>
          <w:rFonts w:asciiTheme="minorHAnsi" w:hAnsiTheme="minorHAnsi" w:cstheme="minorHAnsi"/>
          <w:b/>
          <w:sz w:val="22"/>
          <w:szCs w:val="22"/>
        </w:rPr>
      </w:pPr>
      <w:r w:rsidRPr="00E92583">
        <w:rPr>
          <w:rFonts w:asciiTheme="minorHAnsi" w:hAnsiTheme="minorHAnsi" w:cstheme="minorHAnsi"/>
          <w:sz w:val="22"/>
          <w:szCs w:val="22"/>
        </w:rPr>
        <w:t xml:space="preserve"> </w:t>
      </w:r>
      <w:r w:rsidRPr="00E92583">
        <w:rPr>
          <w:rFonts w:asciiTheme="minorHAnsi" w:hAnsiTheme="minorHAnsi" w:cstheme="minorHAnsi"/>
          <w:b/>
          <w:sz w:val="22"/>
          <w:szCs w:val="22"/>
        </w:rPr>
        <w:t xml:space="preserve">      </w:t>
      </w:r>
    </w:p>
    <w:p w:rsidR="009A76E3" w:rsidRPr="00E92583" w:rsidRDefault="009A76E3" w:rsidP="009A76E3">
      <w:pPr>
        <w:ind w:left="142" w:firstLine="578"/>
        <w:jc w:val="both"/>
        <w:rPr>
          <w:rFonts w:asciiTheme="minorHAnsi" w:hAnsiTheme="minorHAnsi" w:cstheme="minorHAnsi"/>
          <w:b/>
          <w:sz w:val="22"/>
          <w:szCs w:val="22"/>
        </w:rPr>
      </w:pPr>
      <w:r w:rsidRPr="00E92583">
        <w:rPr>
          <w:rFonts w:asciiTheme="minorHAnsi" w:hAnsiTheme="minorHAnsi" w:cstheme="minorHAnsi"/>
          <w:b/>
          <w:sz w:val="22"/>
          <w:szCs w:val="22"/>
        </w:rPr>
        <w:t xml:space="preserve">  ZAMAWIAJĄCY                                                             WYKONAWCA       </w:t>
      </w:r>
    </w:p>
    <w:p w:rsidR="009A76E3" w:rsidRPr="00E92583" w:rsidRDefault="009A76E3" w:rsidP="009A76E3">
      <w:pPr>
        <w:ind w:left="142" w:firstLine="578"/>
        <w:jc w:val="both"/>
        <w:rPr>
          <w:rFonts w:asciiTheme="minorHAnsi" w:hAnsiTheme="minorHAnsi" w:cstheme="minorHAnsi"/>
          <w:b/>
          <w:sz w:val="22"/>
          <w:szCs w:val="22"/>
        </w:rPr>
      </w:pPr>
    </w:p>
    <w:p w:rsidR="009A76E3" w:rsidRPr="00E92583" w:rsidRDefault="009A76E3" w:rsidP="009A76E3">
      <w:pPr>
        <w:ind w:left="142" w:firstLine="578"/>
        <w:jc w:val="both"/>
        <w:rPr>
          <w:rFonts w:asciiTheme="minorHAnsi" w:hAnsiTheme="minorHAnsi" w:cstheme="minorHAnsi"/>
          <w:b/>
          <w:sz w:val="22"/>
          <w:szCs w:val="22"/>
        </w:rPr>
      </w:pPr>
    </w:p>
    <w:p w:rsidR="004E0FD0" w:rsidRPr="00E92583" w:rsidRDefault="004E0FD0" w:rsidP="004E0FD0">
      <w:pPr>
        <w:jc w:val="center"/>
        <w:rPr>
          <w:rFonts w:asciiTheme="minorHAnsi" w:hAnsiTheme="minorHAnsi" w:cstheme="minorHAnsi"/>
          <w:b/>
          <w:sz w:val="20"/>
          <w:szCs w:val="20"/>
        </w:rPr>
      </w:pPr>
    </w:p>
    <w:p w:rsidR="004E0FD0" w:rsidRPr="00E92583" w:rsidRDefault="004E0FD0" w:rsidP="004E0FD0">
      <w:pPr>
        <w:jc w:val="center"/>
        <w:rPr>
          <w:rFonts w:asciiTheme="minorHAnsi" w:hAnsiTheme="minorHAnsi" w:cstheme="minorHAnsi"/>
          <w:b/>
          <w:sz w:val="20"/>
          <w:szCs w:val="20"/>
        </w:rPr>
      </w:pPr>
    </w:p>
    <w:p w:rsidR="004E0FD0" w:rsidRPr="00E92583" w:rsidRDefault="004E0FD0" w:rsidP="004E0FD0">
      <w:pPr>
        <w:jc w:val="center"/>
        <w:rPr>
          <w:rFonts w:asciiTheme="minorHAnsi" w:hAnsiTheme="minorHAnsi" w:cstheme="minorHAnsi"/>
          <w:b/>
          <w:sz w:val="20"/>
          <w:szCs w:val="20"/>
        </w:rPr>
      </w:pPr>
    </w:p>
    <w:p w:rsidR="004E0FD0" w:rsidRPr="00E92583" w:rsidRDefault="004E0FD0" w:rsidP="004E0FD0">
      <w:pPr>
        <w:jc w:val="both"/>
        <w:rPr>
          <w:rFonts w:asciiTheme="minorHAnsi" w:hAnsiTheme="minorHAnsi" w:cstheme="minorHAnsi"/>
          <w:b/>
          <w:sz w:val="20"/>
          <w:szCs w:val="20"/>
        </w:rPr>
      </w:pPr>
      <w:r w:rsidRPr="00E92583">
        <w:rPr>
          <w:rFonts w:asciiTheme="minorHAnsi" w:hAnsiTheme="minorHAnsi" w:cstheme="minorHAnsi"/>
          <w:b/>
          <w:sz w:val="20"/>
          <w:szCs w:val="20"/>
        </w:rPr>
        <w:t xml:space="preserve"> </w:t>
      </w:r>
    </w:p>
    <w:p w:rsidR="004E0FD0" w:rsidRPr="00E92583" w:rsidRDefault="004E0FD0" w:rsidP="004E0FD0">
      <w:pPr>
        <w:jc w:val="both"/>
        <w:rPr>
          <w:rFonts w:asciiTheme="minorHAnsi" w:hAnsiTheme="minorHAnsi" w:cstheme="minorHAnsi"/>
          <w:b/>
          <w:sz w:val="20"/>
          <w:szCs w:val="20"/>
        </w:rPr>
      </w:pPr>
    </w:p>
    <w:p w:rsidR="004E0FD0" w:rsidRPr="00E92583" w:rsidRDefault="004E0FD0" w:rsidP="004E0FD0">
      <w:pPr>
        <w:jc w:val="both"/>
        <w:rPr>
          <w:rFonts w:asciiTheme="minorHAnsi" w:hAnsiTheme="minorHAnsi" w:cstheme="minorHAnsi"/>
          <w:b/>
          <w:sz w:val="20"/>
          <w:szCs w:val="20"/>
        </w:rPr>
      </w:pPr>
    </w:p>
    <w:p w:rsidR="004E0FD0" w:rsidRPr="00E92583" w:rsidRDefault="004E0FD0" w:rsidP="004E0FD0">
      <w:pPr>
        <w:rPr>
          <w:rFonts w:asciiTheme="minorHAnsi" w:hAnsiTheme="minorHAnsi" w:cstheme="minorHAnsi"/>
        </w:rPr>
      </w:pPr>
    </w:p>
    <w:p w:rsidR="004E0FD0" w:rsidRPr="00E92583" w:rsidRDefault="004E0FD0" w:rsidP="004E0FD0">
      <w:pPr>
        <w:jc w:val="center"/>
        <w:rPr>
          <w:rFonts w:asciiTheme="minorHAnsi" w:hAnsiTheme="minorHAnsi" w:cstheme="minorHAnsi"/>
          <w:b/>
          <w:sz w:val="20"/>
          <w:szCs w:val="20"/>
        </w:rPr>
      </w:pPr>
    </w:p>
    <w:p w:rsidR="004E0FD0" w:rsidRPr="00E92583" w:rsidRDefault="004E0FD0" w:rsidP="004E0FD0">
      <w:pPr>
        <w:jc w:val="both"/>
        <w:rPr>
          <w:rFonts w:asciiTheme="minorHAnsi" w:hAnsiTheme="minorHAnsi" w:cstheme="minorHAnsi"/>
          <w:b/>
          <w:sz w:val="20"/>
          <w:szCs w:val="20"/>
        </w:rPr>
      </w:pPr>
      <w:r w:rsidRPr="00E92583">
        <w:rPr>
          <w:rFonts w:asciiTheme="minorHAnsi" w:hAnsiTheme="minorHAnsi" w:cstheme="minorHAnsi"/>
          <w:b/>
          <w:sz w:val="20"/>
          <w:szCs w:val="20"/>
        </w:rPr>
        <w:t xml:space="preserve"> </w:t>
      </w:r>
    </w:p>
    <w:p w:rsidR="00B02D1E" w:rsidRPr="00E92583" w:rsidRDefault="00B02D1E" w:rsidP="00B02D1E">
      <w:pPr>
        <w:jc w:val="center"/>
        <w:rPr>
          <w:rFonts w:asciiTheme="minorHAnsi" w:hAnsiTheme="minorHAnsi" w:cstheme="minorHAnsi"/>
          <w:b/>
          <w:sz w:val="20"/>
          <w:szCs w:val="20"/>
        </w:rPr>
      </w:pPr>
    </w:p>
    <w:p w:rsidR="00B02D1E" w:rsidRPr="00E92583" w:rsidRDefault="00B02D1E" w:rsidP="00B02D1E">
      <w:pPr>
        <w:jc w:val="center"/>
        <w:rPr>
          <w:rFonts w:asciiTheme="minorHAnsi" w:hAnsiTheme="minorHAnsi" w:cstheme="minorHAnsi"/>
          <w:b/>
          <w:sz w:val="20"/>
          <w:szCs w:val="20"/>
        </w:rPr>
      </w:pPr>
    </w:p>
    <w:p w:rsidR="00B02D1E" w:rsidRPr="00E92583" w:rsidRDefault="00B02D1E" w:rsidP="00B02D1E">
      <w:pPr>
        <w:jc w:val="both"/>
        <w:rPr>
          <w:rFonts w:asciiTheme="minorHAnsi" w:hAnsiTheme="minorHAnsi" w:cstheme="minorHAnsi"/>
          <w:b/>
          <w:sz w:val="20"/>
          <w:szCs w:val="20"/>
        </w:rPr>
      </w:pPr>
      <w:r w:rsidRPr="00E92583">
        <w:rPr>
          <w:rFonts w:asciiTheme="minorHAnsi" w:hAnsiTheme="minorHAnsi" w:cstheme="minorHAnsi"/>
          <w:b/>
          <w:sz w:val="20"/>
          <w:szCs w:val="20"/>
        </w:rPr>
        <w:t xml:space="preserve"> </w:t>
      </w:r>
    </w:p>
    <w:p w:rsidR="009A76E3" w:rsidRPr="00E92583" w:rsidRDefault="009A76E3" w:rsidP="00B02D1E">
      <w:pPr>
        <w:jc w:val="both"/>
        <w:rPr>
          <w:rFonts w:asciiTheme="minorHAnsi" w:hAnsiTheme="minorHAnsi" w:cstheme="minorHAnsi"/>
          <w:b/>
          <w:sz w:val="20"/>
          <w:szCs w:val="20"/>
        </w:rPr>
      </w:pPr>
    </w:p>
    <w:p w:rsidR="009A76E3" w:rsidRPr="00E92583" w:rsidRDefault="009A76E3" w:rsidP="00B02D1E">
      <w:pPr>
        <w:jc w:val="both"/>
        <w:rPr>
          <w:rFonts w:asciiTheme="minorHAnsi" w:hAnsiTheme="minorHAnsi" w:cstheme="minorHAnsi"/>
          <w:b/>
          <w:sz w:val="20"/>
          <w:szCs w:val="20"/>
        </w:rPr>
      </w:pPr>
    </w:p>
    <w:p w:rsidR="009A76E3" w:rsidRPr="00E92583" w:rsidRDefault="009A76E3" w:rsidP="00B02D1E">
      <w:pPr>
        <w:jc w:val="both"/>
        <w:rPr>
          <w:rFonts w:asciiTheme="minorHAnsi" w:hAnsiTheme="minorHAnsi" w:cstheme="minorHAnsi"/>
          <w:b/>
          <w:sz w:val="20"/>
          <w:szCs w:val="20"/>
        </w:rPr>
      </w:pPr>
    </w:p>
    <w:p w:rsidR="009A76E3" w:rsidRPr="00E92583" w:rsidRDefault="009A76E3" w:rsidP="00B02D1E">
      <w:pPr>
        <w:jc w:val="both"/>
        <w:rPr>
          <w:rFonts w:asciiTheme="minorHAnsi" w:hAnsiTheme="minorHAnsi" w:cstheme="minorHAnsi"/>
          <w:b/>
          <w:sz w:val="20"/>
          <w:szCs w:val="20"/>
        </w:rPr>
      </w:pPr>
    </w:p>
    <w:p w:rsidR="009A76E3" w:rsidRPr="00E92583" w:rsidRDefault="009A76E3" w:rsidP="00B02D1E">
      <w:pPr>
        <w:jc w:val="both"/>
        <w:rPr>
          <w:rFonts w:asciiTheme="minorHAnsi" w:hAnsiTheme="minorHAnsi" w:cstheme="minorHAnsi"/>
          <w:b/>
          <w:sz w:val="20"/>
          <w:szCs w:val="20"/>
        </w:rPr>
      </w:pPr>
    </w:p>
    <w:p w:rsidR="009A76E3" w:rsidRPr="00E92583" w:rsidRDefault="009A76E3" w:rsidP="00B02D1E">
      <w:pPr>
        <w:jc w:val="both"/>
        <w:rPr>
          <w:rFonts w:asciiTheme="minorHAnsi" w:hAnsiTheme="minorHAnsi" w:cstheme="minorHAnsi"/>
          <w:b/>
          <w:sz w:val="20"/>
          <w:szCs w:val="20"/>
        </w:rPr>
      </w:pPr>
    </w:p>
    <w:p w:rsidR="009A76E3" w:rsidRPr="00E92583" w:rsidRDefault="009A76E3" w:rsidP="00B02D1E">
      <w:pPr>
        <w:jc w:val="both"/>
        <w:rPr>
          <w:rFonts w:asciiTheme="minorHAnsi" w:hAnsiTheme="minorHAnsi" w:cstheme="minorHAnsi"/>
          <w:b/>
          <w:sz w:val="20"/>
          <w:szCs w:val="20"/>
        </w:rPr>
      </w:pPr>
    </w:p>
    <w:p w:rsidR="009A76E3" w:rsidRPr="00E92583" w:rsidRDefault="009A76E3" w:rsidP="00B02D1E">
      <w:pPr>
        <w:jc w:val="both"/>
        <w:rPr>
          <w:rFonts w:asciiTheme="minorHAnsi" w:hAnsiTheme="minorHAnsi" w:cstheme="minorHAnsi"/>
          <w:b/>
          <w:sz w:val="20"/>
          <w:szCs w:val="20"/>
        </w:rPr>
      </w:pPr>
    </w:p>
    <w:p w:rsidR="00811757" w:rsidRPr="00D61865" w:rsidRDefault="00811757" w:rsidP="00B02D1E">
      <w:pPr>
        <w:spacing w:after="40"/>
        <w:jc w:val="both"/>
        <w:rPr>
          <w:rFonts w:ascii="Calibri" w:hAnsi="Calibri" w:cs="Segoe UI"/>
          <w:sz w:val="20"/>
          <w:szCs w:val="20"/>
        </w:rPr>
      </w:pPr>
    </w:p>
    <w:sectPr w:rsidR="00811757" w:rsidRPr="00D61865">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70C2" w:rsidRDefault="00D970C2">
      <w:r>
        <w:separator/>
      </w:r>
    </w:p>
  </w:endnote>
  <w:endnote w:type="continuationSeparator" w:id="0">
    <w:p w:rsidR="00D970C2" w:rsidRDefault="00D97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NewRoman">
    <w:charset w:val="EE"/>
    <w:family w:val="auto"/>
    <w:pitch w:val="variable"/>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0C2" w:rsidRDefault="00D970C2"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D970C2" w:rsidRDefault="00D970C2" w:rsidP="004B3D3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0C2" w:rsidRDefault="00D970C2"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2D2F6F">
      <w:rPr>
        <w:rStyle w:val="Numerstrony"/>
        <w:noProof/>
      </w:rPr>
      <w:t>8</w:t>
    </w:r>
    <w:r>
      <w:rPr>
        <w:rStyle w:val="Numerstrony"/>
      </w:rPr>
      <w:fldChar w:fldCharType="end"/>
    </w:r>
  </w:p>
  <w:p w:rsidR="00D970C2" w:rsidRDefault="00D970C2" w:rsidP="004B3D32">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EndPr/>
    <w:sdtContent>
      <w:p w:rsidR="00D970C2" w:rsidRDefault="00D970C2">
        <w:pPr>
          <w:pStyle w:val="Stopka"/>
          <w:jc w:val="right"/>
        </w:pPr>
        <w:r>
          <w:fldChar w:fldCharType="begin"/>
        </w:r>
        <w:r>
          <w:instrText>PAGE   \* MERGEFORMAT</w:instrText>
        </w:r>
        <w:r>
          <w:fldChar w:fldCharType="separate"/>
        </w:r>
        <w:r w:rsidR="002D2F6F">
          <w:rPr>
            <w:noProof/>
          </w:rPr>
          <w:t>20</w:t>
        </w:r>
        <w:r>
          <w:fldChar w:fldCharType="end"/>
        </w:r>
      </w:p>
    </w:sdtContent>
  </w:sdt>
  <w:p w:rsidR="00D970C2" w:rsidRDefault="00D970C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70C2" w:rsidRDefault="00D970C2">
      <w:r>
        <w:separator/>
      </w:r>
    </w:p>
  </w:footnote>
  <w:footnote w:type="continuationSeparator" w:id="0">
    <w:p w:rsidR="00D970C2" w:rsidRDefault="00D970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0C2" w:rsidRDefault="00D970C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51D5FE9"/>
    <w:multiLevelType w:val="hybridMultilevel"/>
    <w:tmpl w:val="3D787318"/>
    <w:lvl w:ilvl="0" w:tplc="9D56847E">
      <w:start w:val="1"/>
      <w:numFmt w:val="lowerLetter"/>
      <w:lvlText w:val="%1)"/>
      <w:lvlJc w:val="left"/>
      <w:pPr>
        <w:ind w:left="1146" w:hanging="360"/>
      </w:pPr>
      <w:rPr>
        <w:rFonts w:hint="default"/>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05681B62"/>
    <w:multiLevelType w:val="hybridMultilevel"/>
    <w:tmpl w:val="108661FC"/>
    <w:lvl w:ilvl="0" w:tplc="AD9EF21E">
      <w:start w:val="1"/>
      <w:numFmt w:val="decimal"/>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2" w15:restartNumberingAfterBreak="0">
    <w:nsid w:val="10DB5C6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3" w15:restartNumberingAfterBreak="0">
    <w:nsid w:val="12BD1DB3"/>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4" w15:restartNumberingAfterBreak="0">
    <w:nsid w:val="16557C14"/>
    <w:multiLevelType w:val="hybridMultilevel"/>
    <w:tmpl w:val="31444C32"/>
    <w:lvl w:ilvl="0" w:tplc="6E647CD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9A46349"/>
    <w:multiLevelType w:val="singleLevel"/>
    <w:tmpl w:val="EFE0E2A2"/>
    <w:lvl w:ilvl="0">
      <w:start w:val="1"/>
      <w:numFmt w:val="lowerLetter"/>
      <w:lvlText w:val="%1)"/>
      <w:lvlJc w:val="left"/>
      <w:pPr>
        <w:tabs>
          <w:tab w:val="num" w:pos="851"/>
        </w:tabs>
        <w:ind w:left="851" w:hanging="397"/>
      </w:pPr>
      <w:rPr>
        <w:rFonts w:hint="default"/>
      </w:rPr>
    </w:lvl>
  </w:abstractNum>
  <w:abstractNum w:abstractNumId="16" w15:restartNumberingAfterBreak="0">
    <w:nsid w:val="19DC527F"/>
    <w:multiLevelType w:val="hybridMultilevel"/>
    <w:tmpl w:val="360CC618"/>
    <w:lvl w:ilvl="0" w:tplc="6E647CDA">
      <w:start w:val="1"/>
      <w:numFmt w:val="decimal"/>
      <w:lvlText w:val="%1."/>
      <w:lvlJc w:val="left"/>
      <w:pPr>
        <w:tabs>
          <w:tab w:val="num" w:pos="357"/>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1D0C18B1"/>
    <w:multiLevelType w:val="hybridMultilevel"/>
    <w:tmpl w:val="E34690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ECE6EF7"/>
    <w:multiLevelType w:val="singleLevel"/>
    <w:tmpl w:val="0415000F"/>
    <w:lvl w:ilvl="0">
      <w:start w:val="1"/>
      <w:numFmt w:val="decimal"/>
      <w:lvlText w:val="%1."/>
      <w:lvlJc w:val="left"/>
      <w:pPr>
        <w:tabs>
          <w:tab w:val="num" w:pos="360"/>
        </w:tabs>
        <w:ind w:left="360" w:hanging="360"/>
      </w:pPr>
    </w:lvl>
  </w:abstractNum>
  <w:abstractNum w:abstractNumId="21" w15:restartNumberingAfterBreak="0">
    <w:nsid w:val="1F4F4669"/>
    <w:multiLevelType w:val="singleLevel"/>
    <w:tmpl w:val="C352B56C"/>
    <w:lvl w:ilvl="0">
      <w:start w:val="15"/>
      <w:numFmt w:val="bullet"/>
      <w:lvlText w:val="-"/>
      <w:lvlJc w:val="left"/>
      <w:pPr>
        <w:tabs>
          <w:tab w:val="num" w:pos="870"/>
        </w:tabs>
        <w:ind w:left="870" w:hanging="360"/>
      </w:pPr>
      <w:rPr>
        <w:rFonts w:hint="default"/>
      </w:rPr>
    </w:lvl>
  </w:abstractNum>
  <w:abstractNum w:abstractNumId="22"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23"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0B0B72"/>
    <w:multiLevelType w:val="singleLevel"/>
    <w:tmpl w:val="04150011"/>
    <w:lvl w:ilvl="0">
      <w:start w:val="1"/>
      <w:numFmt w:val="decimal"/>
      <w:lvlText w:val="%1)"/>
      <w:lvlJc w:val="left"/>
      <w:pPr>
        <w:ind w:left="2340" w:hanging="360"/>
      </w:pPr>
    </w:lvl>
  </w:abstractNum>
  <w:abstractNum w:abstractNumId="25" w15:restartNumberingAfterBreak="0">
    <w:nsid w:val="20CA28AF"/>
    <w:multiLevelType w:val="singleLevel"/>
    <w:tmpl w:val="755CC3DA"/>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26"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27" w15:restartNumberingAfterBreak="0">
    <w:nsid w:val="228D3F21"/>
    <w:multiLevelType w:val="hybridMultilevel"/>
    <w:tmpl w:val="2F18F6F0"/>
    <w:lvl w:ilvl="0" w:tplc="525E631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9A85B11"/>
    <w:multiLevelType w:val="singleLevel"/>
    <w:tmpl w:val="7A268C3A"/>
    <w:lvl w:ilvl="0">
      <w:start w:val="1"/>
      <w:numFmt w:val="decimal"/>
      <w:lvlText w:val="%1."/>
      <w:lvlJc w:val="left"/>
      <w:pPr>
        <w:tabs>
          <w:tab w:val="num" w:pos="360"/>
        </w:tabs>
        <w:ind w:left="360" w:hanging="360"/>
      </w:pPr>
      <w:rPr>
        <w:rFonts w:hint="default"/>
        <w:color w:val="auto"/>
      </w:rPr>
    </w:lvl>
  </w:abstractNum>
  <w:abstractNum w:abstractNumId="33" w15:restartNumberingAfterBreak="0">
    <w:nsid w:val="29E02434"/>
    <w:multiLevelType w:val="singleLevel"/>
    <w:tmpl w:val="0415000F"/>
    <w:lvl w:ilvl="0">
      <w:start w:val="1"/>
      <w:numFmt w:val="decimal"/>
      <w:lvlText w:val="%1."/>
      <w:lvlJc w:val="left"/>
      <w:pPr>
        <w:tabs>
          <w:tab w:val="num" w:pos="360"/>
        </w:tabs>
        <w:ind w:left="360" w:hanging="360"/>
      </w:pPr>
    </w:lvl>
  </w:abstractNum>
  <w:abstractNum w:abstractNumId="34" w15:restartNumberingAfterBreak="0">
    <w:nsid w:val="2B8B1E58"/>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35"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3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7" w15:restartNumberingAfterBreak="0">
    <w:nsid w:val="353F7F18"/>
    <w:multiLevelType w:val="hybridMultilevel"/>
    <w:tmpl w:val="2354A062"/>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35B8007B"/>
    <w:multiLevelType w:val="hybridMultilevel"/>
    <w:tmpl w:val="CEB211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BF02564"/>
    <w:multiLevelType w:val="hybridMultilevel"/>
    <w:tmpl w:val="3B7A13B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424351EF"/>
    <w:multiLevelType w:val="hybridMultilevel"/>
    <w:tmpl w:val="19E6D5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E154B29"/>
    <w:multiLevelType w:val="hybridMultilevel"/>
    <w:tmpl w:val="413CFEFC"/>
    <w:lvl w:ilvl="0" w:tplc="53CC2D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1A166CF"/>
    <w:multiLevelType w:val="hybridMultilevel"/>
    <w:tmpl w:val="948E7B66"/>
    <w:lvl w:ilvl="0" w:tplc="989E4E8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38A0C5C"/>
    <w:multiLevelType w:val="singleLevel"/>
    <w:tmpl w:val="C0AE4898"/>
    <w:lvl w:ilvl="0">
      <w:start w:val="1"/>
      <w:numFmt w:val="decimal"/>
      <w:lvlText w:val="%1."/>
      <w:lvlJc w:val="left"/>
      <w:pPr>
        <w:tabs>
          <w:tab w:val="num" w:pos="380"/>
        </w:tabs>
        <w:ind w:left="380" w:hanging="360"/>
      </w:pPr>
      <w:rPr>
        <w:rFonts w:hint="default"/>
      </w:rPr>
    </w:lvl>
  </w:abstractNum>
  <w:abstractNum w:abstractNumId="46"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7" w15:restartNumberingAfterBreak="0">
    <w:nsid w:val="57440FB4"/>
    <w:multiLevelType w:val="hybridMultilevel"/>
    <w:tmpl w:val="1310CA78"/>
    <w:lvl w:ilvl="0" w:tplc="DECE26E2">
      <w:start w:val="1"/>
      <w:numFmt w:val="decimal"/>
      <w:lvlText w:val="%1."/>
      <w:lvlJc w:val="left"/>
      <w:pPr>
        <w:ind w:left="720" w:hanging="360"/>
      </w:pPr>
      <w:rPr>
        <w:rFonts w:ascii="Times New Roman" w:eastAsia="Times New Roman" w:hAnsi="Times New Roman" w:cs="Times New Roman"/>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5A6340B5"/>
    <w:multiLevelType w:val="hybridMultilevel"/>
    <w:tmpl w:val="5B808F9E"/>
    <w:lvl w:ilvl="0" w:tplc="0415000F">
      <w:start w:val="1"/>
      <w:numFmt w:val="decimal"/>
      <w:lvlText w:val="%1."/>
      <w:lvlJc w:val="left"/>
      <w:pPr>
        <w:tabs>
          <w:tab w:val="num" w:pos="1782"/>
        </w:tabs>
        <w:ind w:left="1782"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6A056C2"/>
    <w:multiLevelType w:val="hybridMultilevel"/>
    <w:tmpl w:val="E10AD15C"/>
    <w:lvl w:ilvl="0" w:tplc="73D6580A">
      <w:start w:val="1"/>
      <w:numFmt w:val="decimal"/>
      <w:lvlText w:val="%1)"/>
      <w:lvlJc w:val="left"/>
      <w:pPr>
        <w:ind w:left="2340" w:hanging="360"/>
      </w:pPr>
      <w:rPr>
        <w:rFonts w:hint="default"/>
        <w:u w:val="none"/>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1" w15:restartNumberingAfterBreak="0">
    <w:nsid w:val="67266DA4"/>
    <w:multiLevelType w:val="hybridMultilevel"/>
    <w:tmpl w:val="DCD20B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7D2374C"/>
    <w:multiLevelType w:val="hybridMultilevel"/>
    <w:tmpl w:val="F9CA818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D7D006C4">
      <w:start w:val="1"/>
      <w:numFmt w:val="decimal"/>
      <w:lvlText w:val="%3)"/>
      <w:lvlJc w:val="left"/>
      <w:pPr>
        <w:ind w:left="2340" w:hanging="360"/>
      </w:pPr>
      <w:rPr>
        <w:rFonts w:hint="default"/>
        <w:u w:val="none"/>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5" w15:restartNumberingAfterBreak="0">
    <w:nsid w:val="6B630AA9"/>
    <w:multiLevelType w:val="hybridMultilevel"/>
    <w:tmpl w:val="DE9CADF8"/>
    <w:lvl w:ilvl="0" w:tplc="6EAAE636">
      <w:start w:val="1"/>
      <w:numFmt w:val="decimal"/>
      <w:lvlText w:val="%1."/>
      <w:lvlJc w:val="left"/>
      <w:pPr>
        <w:tabs>
          <w:tab w:val="num" w:pos="720"/>
        </w:tabs>
        <w:ind w:left="72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73DE56D7"/>
    <w:multiLevelType w:val="singleLevel"/>
    <w:tmpl w:val="0415000F"/>
    <w:lvl w:ilvl="0">
      <w:start w:val="1"/>
      <w:numFmt w:val="decimal"/>
      <w:lvlText w:val="%1."/>
      <w:lvlJc w:val="left"/>
      <w:pPr>
        <w:tabs>
          <w:tab w:val="num" w:pos="360"/>
        </w:tabs>
        <w:ind w:left="360" w:hanging="360"/>
      </w:pPr>
    </w:lvl>
  </w:abstractNum>
  <w:abstractNum w:abstractNumId="57"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ADB77C5"/>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59" w15:restartNumberingAfterBreak="0">
    <w:nsid w:val="7FF76C84"/>
    <w:multiLevelType w:val="hybridMultilevel"/>
    <w:tmpl w:val="9DFAFF3A"/>
    <w:lvl w:ilvl="0" w:tplc="7AE28DC2">
      <w:start w:val="1"/>
      <w:numFmt w:val="decimal"/>
      <w:lvlText w:val="%1."/>
      <w:lvlJc w:val="left"/>
      <w:pPr>
        <w:tabs>
          <w:tab w:val="num" w:pos="363"/>
        </w:tabs>
        <w:ind w:left="363" w:hanging="363"/>
      </w:pPr>
      <w:rPr>
        <w:rFonts w:hint="default"/>
        <w:b w:val="0"/>
      </w:rPr>
    </w:lvl>
    <w:lvl w:ilvl="1" w:tplc="04150019">
      <w:start w:val="1"/>
      <w:numFmt w:val="lowerLetter"/>
      <w:lvlText w:val="%2."/>
      <w:lvlJc w:val="left"/>
      <w:pPr>
        <w:tabs>
          <w:tab w:val="num" w:pos="1440"/>
        </w:tabs>
        <w:ind w:left="1440" w:hanging="360"/>
      </w:pPr>
    </w:lvl>
    <w:lvl w:ilvl="2" w:tplc="E496F30C">
      <w:start w:val="1"/>
      <w:numFmt w:val="decimal"/>
      <w:lvlText w:val="%3)"/>
      <w:lvlJc w:val="left"/>
      <w:pPr>
        <w:tabs>
          <w:tab w:val="num" w:pos="2340"/>
        </w:tabs>
        <w:ind w:left="2340" w:hanging="360"/>
      </w:pPr>
      <w:rPr>
        <w:rFonts w:hint="default"/>
        <w:b/>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41"/>
  </w:num>
  <w:num w:numId="2">
    <w:abstractNumId w:val="43"/>
  </w:num>
  <w:num w:numId="3">
    <w:abstractNumId w:val="59"/>
  </w:num>
  <w:num w:numId="4">
    <w:abstractNumId w:val="35"/>
  </w:num>
  <w:num w:numId="5">
    <w:abstractNumId w:val="52"/>
  </w:num>
  <w:num w:numId="6">
    <w:abstractNumId w:val="9"/>
  </w:num>
  <w:num w:numId="7">
    <w:abstractNumId w:val="8"/>
  </w:num>
  <w:num w:numId="8">
    <w:abstractNumId w:val="49"/>
  </w:num>
  <w:num w:numId="9">
    <w:abstractNumId w:val="17"/>
  </w:num>
  <w:num w:numId="10">
    <w:abstractNumId w:val="26"/>
  </w:num>
  <w:num w:numId="11">
    <w:abstractNumId w:val="48"/>
  </w:num>
  <w:num w:numId="12">
    <w:abstractNumId w:val="10"/>
  </w:num>
  <w:num w:numId="13">
    <w:abstractNumId w:val="53"/>
  </w:num>
  <w:num w:numId="14">
    <w:abstractNumId w:val="11"/>
  </w:num>
  <w:num w:numId="15">
    <w:abstractNumId w:val="37"/>
  </w:num>
  <w:num w:numId="16">
    <w:abstractNumId w:val="29"/>
  </w:num>
  <w:num w:numId="17">
    <w:abstractNumId w:val="30"/>
  </w:num>
  <w:num w:numId="18">
    <w:abstractNumId w:val="23"/>
  </w:num>
  <w:num w:numId="19">
    <w:abstractNumId w:val="54"/>
  </w:num>
  <w:num w:numId="20">
    <w:abstractNumId w:val="24"/>
  </w:num>
  <w:num w:numId="21">
    <w:abstractNumId w:val="57"/>
  </w:num>
  <w:num w:numId="22">
    <w:abstractNumId w:val="22"/>
  </w:num>
  <w:num w:numId="23">
    <w:abstractNumId w:val="28"/>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7"/>
  </w:num>
  <w:num w:numId="28">
    <w:abstractNumId w:val="46"/>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31"/>
  </w:num>
  <w:num w:numId="35">
    <w:abstractNumId w:val="18"/>
  </w:num>
  <w:num w:numId="36">
    <w:abstractNumId w:val="36"/>
  </w:num>
  <w:num w:numId="37">
    <w:abstractNumId w:val="40"/>
  </w:num>
  <w:num w:numId="38">
    <w:abstractNumId w:val="19"/>
  </w:num>
  <w:num w:numId="39">
    <w:abstractNumId w:val="50"/>
  </w:num>
  <w:num w:numId="40">
    <w:abstractNumId w:val="32"/>
    <w:lvlOverride w:ilvl="0">
      <w:startOverride w:val="1"/>
    </w:lvlOverride>
  </w:num>
  <w:num w:numId="41">
    <w:abstractNumId w:val="56"/>
    <w:lvlOverride w:ilvl="0">
      <w:startOverride w:val="1"/>
    </w:lvlOverride>
  </w:num>
  <w:num w:numId="42">
    <w:abstractNumId w:val="33"/>
    <w:lvlOverride w:ilvl="0">
      <w:startOverride w:val="1"/>
    </w:lvlOverride>
  </w:num>
  <w:num w:numId="43">
    <w:abstractNumId w:val="20"/>
    <w:lvlOverride w:ilvl="0">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num>
  <w:num w:numId="46">
    <w:abstractNumId w:val="14"/>
  </w:num>
  <w:num w:numId="47">
    <w:abstractNumId w:val="16"/>
  </w:num>
  <w:num w:numId="48">
    <w:abstractNumId w:val="45"/>
  </w:num>
  <w:num w:numId="49">
    <w:abstractNumId w:val="15"/>
  </w:num>
  <w:num w:numId="50">
    <w:abstractNumId w:val="51"/>
  </w:num>
  <w:num w:numId="51">
    <w:abstractNumId w:val="38"/>
  </w:num>
  <w:num w:numId="52">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06C7B"/>
    <w:rsid w:val="00033B1B"/>
    <w:rsid w:val="000510F7"/>
    <w:rsid w:val="00085A30"/>
    <w:rsid w:val="00085FA4"/>
    <w:rsid w:val="00093AF6"/>
    <w:rsid w:val="0009791C"/>
    <w:rsid w:val="000A0A05"/>
    <w:rsid w:val="000C14F7"/>
    <w:rsid w:val="000C6A35"/>
    <w:rsid w:val="000D00EA"/>
    <w:rsid w:val="000D17E2"/>
    <w:rsid w:val="000D560F"/>
    <w:rsid w:val="000E2D0F"/>
    <w:rsid w:val="000E2E8E"/>
    <w:rsid w:val="000E368F"/>
    <w:rsid w:val="000F4C09"/>
    <w:rsid w:val="00112F88"/>
    <w:rsid w:val="001247AB"/>
    <w:rsid w:val="00127C2E"/>
    <w:rsid w:val="00135E35"/>
    <w:rsid w:val="0013692A"/>
    <w:rsid w:val="001409E0"/>
    <w:rsid w:val="00161F86"/>
    <w:rsid w:val="00183E94"/>
    <w:rsid w:val="001A4718"/>
    <w:rsid w:val="001B0606"/>
    <w:rsid w:val="001C7324"/>
    <w:rsid w:val="001F4BE6"/>
    <w:rsid w:val="002259FE"/>
    <w:rsid w:val="0023052A"/>
    <w:rsid w:val="00233B4E"/>
    <w:rsid w:val="00235988"/>
    <w:rsid w:val="00286368"/>
    <w:rsid w:val="00287657"/>
    <w:rsid w:val="002922F2"/>
    <w:rsid w:val="002A3511"/>
    <w:rsid w:val="002C2C40"/>
    <w:rsid w:val="002C352B"/>
    <w:rsid w:val="002D2F6F"/>
    <w:rsid w:val="002D5EB3"/>
    <w:rsid w:val="002E0871"/>
    <w:rsid w:val="002E264F"/>
    <w:rsid w:val="002E2AAC"/>
    <w:rsid w:val="00305A4B"/>
    <w:rsid w:val="00313942"/>
    <w:rsid w:val="0031540B"/>
    <w:rsid w:val="00316D48"/>
    <w:rsid w:val="00331A10"/>
    <w:rsid w:val="00333040"/>
    <w:rsid w:val="00333891"/>
    <w:rsid w:val="00342277"/>
    <w:rsid w:val="003436F3"/>
    <w:rsid w:val="003943E5"/>
    <w:rsid w:val="003B20E5"/>
    <w:rsid w:val="003B5CA3"/>
    <w:rsid w:val="003C4E91"/>
    <w:rsid w:val="003C6DD6"/>
    <w:rsid w:val="003E4857"/>
    <w:rsid w:val="003F1438"/>
    <w:rsid w:val="003F251E"/>
    <w:rsid w:val="003F4A0A"/>
    <w:rsid w:val="00404F16"/>
    <w:rsid w:val="0041477C"/>
    <w:rsid w:val="004261F0"/>
    <w:rsid w:val="00427004"/>
    <w:rsid w:val="00434276"/>
    <w:rsid w:val="0044433D"/>
    <w:rsid w:val="0045347B"/>
    <w:rsid w:val="00471B6C"/>
    <w:rsid w:val="0047687B"/>
    <w:rsid w:val="00481403"/>
    <w:rsid w:val="00485EA6"/>
    <w:rsid w:val="00486841"/>
    <w:rsid w:val="00490FD5"/>
    <w:rsid w:val="004A345C"/>
    <w:rsid w:val="004B3D32"/>
    <w:rsid w:val="004B4840"/>
    <w:rsid w:val="004C4F8D"/>
    <w:rsid w:val="004E0FD0"/>
    <w:rsid w:val="00502487"/>
    <w:rsid w:val="0050331C"/>
    <w:rsid w:val="00512AC2"/>
    <w:rsid w:val="00512CBA"/>
    <w:rsid w:val="00525FCD"/>
    <w:rsid w:val="00541939"/>
    <w:rsid w:val="00552034"/>
    <w:rsid w:val="00567753"/>
    <w:rsid w:val="005959A8"/>
    <w:rsid w:val="005A1ADC"/>
    <w:rsid w:val="005A675E"/>
    <w:rsid w:val="005D084B"/>
    <w:rsid w:val="005D6533"/>
    <w:rsid w:val="00624008"/>
    <w:rsid w:val="00635ABC"/>
    <w:rsid w:val="00645F5E"/>
    <w:rsid w:val="00655299"/>
    <w:rsid w:val="006627C8"/>
    <w:rsid w:val="00677810"/>
    <w:rsid w:val="00677E25"/>
    <w:rsid w:val="006841B0"/>
    <w:rsid w:val="006B3967"/>
    <w:rsid w:val="006C2697"/>
    <w:rsid w:val="006E5846"/>
    <w:rsid w:val="0071182A"/>
    <w:rsid w:val="00733491"/>
    <w:rsid w:val="0075607A"/>
    <w:rsid w:val="00781103"/>
    <w:rsid w:val="00782972"/>
    <w:rsid w:val="00790D24"/>
    <w:rsid w:val="007919BD"/>
    <w:rsid w:val="007A2F44"/>
    <w:rsid w:val="007A6A04"/>
    <w:rsid w:val="007C271C"/>
    <w:rsid w:val="007C478B"/>
    <w:rsid w:val="007C7086"/>
    <w:rsid w:val="007F0B38"/>
    <w:rsid w:val="007F2CFB"/>
    <w:rsid w:val="007F53BF"/>
    <w:rsid w:val="008009F0"/>
    <w:rsid w:val="008050EF"/>
    <w:rsid w:val="00811757"/>
    <w:rsid w:val="008209C8"/>
    <w:rsid w:val="00821167"/>
    <w:rsid w:val="00825D06"/>
    <w:rsid w:val="0083125F"/>
    <w:rsid w:val="008376C3"/>
    <w:rsid w:val="00841240"/>
    <w:rsid w:val="00850A8B"/>
    <w:rsid w:val="00893119"/>
    <w:rsid w:val="00895859"/>
    <w:rsid w:val="008B2600"/>
    <w:rsid w:val="008D29A8"/>
    <w:rsid w:val="008E1A58"/>
    <w:rsid w:val="008E3C44"/>
    <w:rsid w:val="008E5585"/>
    <w:rsid w:val="008F47C0"/>
    <w:rsid w:val="008F6FEC"/>
    <w:rsid w:val="008F7379"/>
    <w:rsid w:val="009005DF"/>
    <w:rsid w:val="00911F6F"/>
    <w:rsid w:val="00911FF5"/>
    <w:rsid w:val="0096299B"/>
    <w:rsid w:val="00963F5F"/>
    <w:rsid w:val="00972B1E"/>
    <w:rsid w:val="009731D6"/>
    <w:rsid w:val="0098218A"/>
    <w:rsid w:val="00997665"/>
    <w:rsid w:val="009A1D86"/>
    <w:rsid w:val="009A4310"/>
    <w:rsid w:val="009A76E3"/>
    <w:rsid w:val="009E45D8"/>
    <w:rsid w:val="00A01D93"/>
    <w:rsid w:val="00A111A2"/>
    <w:rsid w:val="00A24B7E"/>
    <w:rsid w:val="00A32800"/>
    <w:rsid w:val="00A55A5F"/>
    <w:rsid w:val="00A65A01"/>
    <w:rsid w:val="00A67A3C"/>
    <w:rsid w:val="00A74060"/>
    <w:rsid w:val="00A82980"/>
    <w:rsid w:val="00A931D1"/>
    <w:rsid w:val="00AA4C11"/>
    <w:rsid w:val="00AA5FC3"/>
    <w:rsid w:val="00AB3053"/>
    <w:rsid w:val="00AC58F7"/>
    <w:rsid w:val="00AD4BED"/>
    <w:rsid w:val="00AE5FE2"/>
    <w:rsid w:val="00AF160A"/>
    <w:rsid w:val="00AF1C4F"/>
    <w:rsid w:val="00B00294"/>
    <w:rsid w:val="00B002B0"/>
    <w:rsid w:val="00B02D1E"/>
    <w:rsid w:val="00B11124"/>
    <w:rsid w:val="00B1342C"/>
    <w:rsid w:val="00B1621B"/>
    <w:rsid w:val="00B666E5"/>
    <w:rsid w:val="00B7135E"/>
    <w:rsid w:val="00B77036"/>
    <w:rsid w:val="00B77FEB"/>
    <w:rsid w:val="00B97F5B"/>
    <w:rsid w:val="00BA1FAF"/>
    <w:rsid w:val="00BA41EE"/>
    <w:rsid w:val="00BA48F6"/>
    <w:rsid w:val="00BB34CB"/>
    <w:rsid w:val="00BC457D"/>
    <w:rsid w:val="00BD3D25"/>
    <w:rsid w:val="00BF6654"/>
    <w:rsid w:val="00C011F6"/>
    <w:rsid w:val="00C02B88"/>
    <w:rsid w:val="00C2481F"/>
    <w:rsid w:val="00C4424A"/>
    <w:rsid w:val="00C44B5A"/>
    <w:rsid w:val="00CB74F6"/>
    <w:rsid w:val="00CC4A54"/>
    <w:rsid w:val="00CD7AE9"/>
    <w:rsid w:val="00CE3489"/>
    <w:rsid w:val="00CE796F"/>
    <w:rsid w:val="00CF0F8C"/>
    <w:rsid w:val="00D35A94"/>
    <w:rsid w:val="00D370A2"/>
    <w:rsid w:val="00D4159A"/>
    <w:rsid w:val="00D503CC"/>
    <w:rsid w:val="00D517B8"/>
    <w:rsid w:val="00D564F3"/>
    <w:rsid w:val="00D61865"/>
    <w:rsid w:val="00D970C2"/>
    <w:rsid w:val="00DC0BE4"/>
    <w:rsid w:val="00DC1A99"/>
    <w:rsid w:val="00DD7D3C"/>
    <w:rsid w:val="00DF2960"/>
    <w:rsid w:val="00E13929"/>
    <w:rsid w:val="00E334E8"/>
    <w:rsid w:val="00E37322"/>
    <w:rsid w:val="00E92583"/>
    <w:rsid w:val="00EA0C8C"/>
    <w:rsid w:val="00EB374F"/>
    <w:rsid w:val="00EC13B5"/>
    <w:rsid w:val="00EE618C"/>
    <w:rsid w:val="00F11A67"/>
    <w:rsid w:val="00F1750C"/>
    <w:rsid w:val="00F25037"/>
    <w:rsid w:val="00F4253C"/>
    <w:rsid w:val="00F61374"/>
    <w:rsid w:val="00F754E5"/>
    <w:rsid w:val="00F93263"/>
    <w:rsid w:val="00FC1BA1"/>
    <w:rsid w:val="00FC3D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63A491-65B4-49F8-9BB1-2F2BB518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25D06"/>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uiPriority w:val="9"/>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unhideWhenUsed/>
    <w:qFormat/>
    <w:rsid w:val="001F4BE6"/>
    <w:pPr>
      <w:keepNext/>
      <w:keepLines/>
      <w:spacing w:before="40"/>
      <w:outlineLvl w:val="3"/>
    </w:pPr>
    <w:rPr>
      <w:rFonts w:asciiTheme="majorHAnsi" w:eastAsiaTheme="majorEastAsia" w:hAnsiTheme="majorHAnsi" w:cstheme="majorBidi"/>
      <w:i/>
      <w:iCs/>
      <w:color w:val="2E74B5" w:themeColor="accent1" w:themeShade="BF"/>
    </w:rPr>
  </w:style>
  <w:style w:type="paragraph" w:styleId="Nagwek7">
    <w:name w:val="heading 7"/>
    <w:basedOn w:val="Normalny"/>
    <w:next w:val="Normalny"/>
    <w:link w:val="Nagwek7Znak"/>
    <w:uiPriority w:val="9"/>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uiPriority w:val="34"/>
    <w:qFormat/>
    <w:rsid w:val="004A345C"/>
    <w:pPr>
      <w:ind w:left="708"/>
    </w:pPr>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character" w:customStyle="1" w:styleId="Nagwek7Znak">
    <w:name w:val="Nagłówek 7 Znak"/>
    <w:basedOn w:val="Domylnaczcionkaakapitu"/>
    <w:link w:val="Nagwek7"/>
    <w:uiPriority w:val="9"/>
    <w:semiHidden/>
    <w:rsid w:val="00D61865"/>
    <w:rPr>
      <w:rFonts w:asciiTheme="majorHAnsi" w:eastAsiaTheme="majorEastAsia" w:hAnsiTheme="majorHAnsi" w:cstheme="majorBidi"/>
      <w:i/>
      <w:iCs/>
      <w:color w:val="1F4D78" w:themeColor="accent1" w:themeShade="7F"/>
      <w:sz w:val="24"/>
      <w:szCs w:val="24"/>
      <w:lang w:eastAsia="pl-PL"/>
    </w:r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rsid w:val="00D61865"/>
    <w:rPr>
      <w:rFonts w:ascii="Tahoma" w:eastAsia="Times New Roman" w:hAnsi="Tahoma" w:cs="Times New Roman"/>
      <w:sz w:val="20"/>
      <w:szCs w:val="20"/>
      <w:lang w:eastAsia="pl-PL"/>
    </w:rPr>
  </w:style>
  <w:style w:type="character" w:customStyle="1" w:styleId="Nagwek3Znak">
    <w:name w:val="Nagłówek 3 Znak"/>
    <w:basedOn w:val="Domylnaczcionkaakapitu"/>
    <w:link w:val="Nagwek3"/>
    <w:uiPriority w:val="9"/>
    <w:semiHidden/>
    <w:rsid w:val="00C011F6"/>
    <w:rPr>
      <w:rFonts w:asciiTheme="majorHAnsi" w:eastAsiaTheme="majorEastAsia" w:hAnsiTheme="majorHAnsi" w:cstheme="majorBidi"/>
      <w:color w:val="1F4D78" w:themeColor="accent1" w:themeShade="7F"/>
      <w:sz w:val="24"/>
      <w:szCs w:val="24"/>
      <w:lang w:eastAsia="pl-PL"/>
    </w:rPr>
  </w:style>
  <w:style w:type="paragraph" w:styleId="Tekstpodstawowywcity">
    <w:name w:val="Body Text Indent"/>
    <w:basedOn w:val="Normalny"/>
    <w:link w:val="TekstpodstawowywcityZnak"/>
    <w:uiPriority w:val="99"/>
    <w:semiHidden/>
    <w:unhideWhenUsed/>
    <w:rsid w:val="00C011F6"/>
    <w:pPr>
      <w:spacing w:after="120"/>
      <w:ind w:left="283"/>
    </w:pPr>
  </w:style>
  <w:style w:type="character" w:customStyle="1" w:styleId="TekstpodstawowywcityZnak">
    <w:name w:val="Tekst podstawowy wcięty Znak"/>
    <w:basedOn w:val="Domylnaczcionkaakapitu"/>
    <w:link w:val="Tekstpodstawowywcity"/>
    <w:uiPriority w:val="99"/>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character" w:customStyle="1" w:styleId="Nagwek8Znak">
    <w:name w:val="Nagłówek 8 Znak"/>
    <w:basedOn w:val="Domylnaczcionkaakapitu"/>
    <w:link w:val="Nagwek8"/>
    <w:uiPriority w:val="9"/>
    <w:semiHidden/>
    <w:rsid w:val="004C4F8D"/>
    <w:rPr>
      <w:rFonts w:asciiTheme="majorHAnsi" w:eastAsiaTheme="majorEastAsia" w:hAnsiTheme="majorHAnsi" w:cstheme="majorBidi"/>
      <w:color w:val="272727" w:themeColor="text1" w:themeTint="D8"/>
      <w:sz w:val="21"/>
      <w:szCs w:val="21"/>
      <w:lang w:eastAsia="pl-PL"/>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uiPriority w:val="99"/>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styleId="Numerstrony">
    <w:name w:val="page number"/>
    <w:basedOn w:val="Domylnaczcionkaakapitu"/>
    <w:rsid w:val="00331A10"/>
  </w:style>
  <w:style w:type="character" w:customStyle="1" w:styleId="Nagwek4Znak">
    <w:name w:val="Nagłówek 4 Znak"/>
    <w:basedOn w:val="Domylnaczcionkaakapitu"/>
    <w:link w:val="Nagwek4"/>
    <w:uiPriority w:val="9"/>
    <w:rsid w:val="001F4BE6"/>
    <w:rPr>
      <w:rFonts w:asciiTheme="majorHAnsi" w:eastAsiaTheme="majorEastAsia" w:hAnsiTheme="majorHAnsi" w:cstheme="majorBidi"/>
      <w:i/>
      <w:iCs/>
      <w:color w:val="2E74B5" w:themeColor="accent1" w:themeShade="BF"/>
      <w:sz w:val="24"/>
      <w:szCs w:val="24"/>
      <w:lang w:eastAsia="pl-PL"/>
    </w:rPr>
  </w:style>
  <w:style w:type="paragraph" w:styleId="NormalnyWeb">
    <w:name w:val="Normal (Web)"/>
    <w:basedOn w:val="Normalny"/>
    <w:uiPriority w:val="99"/>
    <w:unhideWhenUsed/>
    <w:rsid w:val="007A2F44"/>
    <w:rPr>
      <w:rFonts w:eastAsiaTheme="minorHAnsi"/>
    </w:rPr>
  </w:style>
  <w:style w:type="paragraph" w:customStyle="1" w:styleId="NormalnyWeb1">
    <w:name w:val="Normalny (Web)1"/>
    <w:basedOn w:val="Normalny"/>
    <w:rsid w:val="00A111A2"/>
    <w:pPr>
      <w:suppressAutoHyphens/>
      <w:spacing w:before="100" w:after="119" w:line="276" w:lineRule="auto"/>
    </w:pPr>
    <w:rPr>
      <w:color w:val="000000"/>
      <w:lang w:eastAsia="ar-SA"/>
    </w:rPr>
  </w:style>
  <w:style w:type="paragraph" w:customStyle="1" w:styleId="Default">
    <w:name w:val="Default"/>
    <w:rsid w:val="00B77FEB"/>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paragraph" w:styleId="Tekstpodstawowy2">
    <w:name w:val="Body Text 2"/>
    <w:basedOn w:val="Normalny"/>
    <w:link w:val="Tekstpodstawowy2Znak"/>
    <w:uiPriority w:val="99"/>
    <w:unhideWhenUsed/>
    <w:rsid w:val="008E3C44"/>
    <w:pPr>
      <w:spacing w:after="120" w:line="480" w:lineRule="auto"/>
    </w:pPr>
  </w:style>
  <w:style w:type="character" w:customStyle="1" w:styleId="Tekstpodstawowy2Znak">
    <w:name w:val="Tekst podstawowy 2 Znak"/>
    <w:basedOn w:val="Domylnaczcionkaakapitu"/>
    <w:link w:val="Tekstpodstawowy2"/>
    <w:uiPriority w:val="99"/>
    <w:rsid w:val="008E3C44"/>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9889357">
      <w:bodyDiv w:val="1"/>
      <w:marLeft w:val="0"/>
      <w:marRight w:val="0"/>
      <w:marTop w:val="0"/>
      <w:marBottom w:val="0"/>
      <w:divBdr>
        <w:top w:val="none" w:sz="0" w:space="0" w:color="auto"/>
        <w:left w:val="none" w:sz="0" w:space="0" w:color="auto"/>
        <w:bottom w:val="none" w:sz="0" w:space="0" w:color="auto"/>
        <w:right w:val="none" w:sz="0" w:space="0" w:color="auto"/>
      </w:divBdr>
    </w:div>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zmswlodz.p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apteka@zozmswlodz.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zozmswlodz.pl" TargetMode="Externa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6864</TotalTime>
  <Pages>20</Pages>
  <Words>8020</Words>
  <Characters>48126</Characters>
  <Application>Microsoft Office Word</Application>
  <DocSecurity>0</DocSecurity>
  <Lines>401</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2020-05-05T08:48:00Z</cp:lastPrinted>
  <dcterms:created xsi:type="dcterms:W3CDTF">2020-04-29T13:07:00Z</dcterms:created>
  <dcterms:modified xsi:type="dcterms:W3CDTF">2020-05-05T09:34:00Z</dcterms:modified>
</cp:coreProperties>
</file>