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1E175C">
            <w:pPr>
              <w:jc w:val="center"/>
              <w:rPr>
                <w:b/>
                <w:i/>
              </w:rPr>
            </w:pPr>
            <w:r>
              <w:rPr>
                <w:b/>
                <w:i/>
              </w:rPr>
              <w:t>dostawę</w:t>
            </w:r>
            <w:r w:rsidR="003F1438" w:rsidRPr="00286368">
              <w:rPr>
                <w:b/>
                <w:i/>
              </w:rPr>
              <w:t xml:space="preserve"> </w:t>
            </w:r>
            <w:r w:rsidR="001E175C">
              <w:rPr>
                <w:b/>
                <w:i/>
              </w:rPr>
              <w:t>bielizny jednorazowego użytku</w:t>
            </w:r>
            <w:r w:rsidR="00A931D1">
              <w:rPr>
                <w:b/>
                <w:i/>
              </w:rPr>
              <w:t xml:space="preserve"> </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50761B">
              <w:rPr>
                <w:rFonts w:ascii="Calibri" w:hAnsi="Calibri" w:cs="Segoe UI"/>
                <w:b/>
                <w:sz w:val="22"/>
                <w:szCs w:val="22"/>
              </w:rPr>
              <w:t>nr sprawy:</w:t>
            </w:r>
            <w:r w:rsidR="00D56BF9">
              <w:rPr>
                <w:rFonts w:ascii="Calibri" w:hAnsi="Calibri" w:cs="Segoe UI"/>
                <w:b/>
                <w:sz w:val="22"/>
                <w:szCs w:val="22"/>
              </w:rPr>
              <w:t xml:space="preserve"> </w:t>
            </w:r>
            <w:bookmarkStart w:id="0" w:name="_GoBack"/>
            <w:bookmarkEnd w:id="0"/>
            <w:r w:rsidR="0050761B" w:rsidRPr="0050761B">
              <w:rPr>
                <w:rFonts w:ascii="Calibri" w:hAnsi="Calibri" w:cs="Segoe UI"/>
                <w:b/>
                <w:sz w:val="22"/>
                <w:szCs w:val="22"/>
              </w:rPr>
              <w:t>38</w:t>
            </w:r>
            <w:r w:rsidRPr="0050761B">
              <w:rPr>
                <w:rFonts w:ascii="Calibri" w:hAnsi="Calibri" w:cs="Segoe UI"/>
                <w:b/>
                <w:sz w:val="22"/>
                <w:szCs w:val="22"/>
              </w:rPr>
              <w:t xml:space="preserve"> </w:t>
            </w:r>
            <w:r w:rsidR="00F445D4" w:rsidRPr="0050761B">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jest dostawa materiałów opatrunkowych</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3C1811">
      <w:pPr>
        <w:numPr>
          <w:ilvl w:val="0"/>
          <w:numId w:val="3"/>
        </w:numPr>
        <w:tabs>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3C1811">
        <w:rPr>
          <w:rFonts w:ascii="Calibri" w:hAnsi="Calibri" w:cs="Segoe UI"/>
          <w:b/>
          <w:sz w:val="20"/>
          <w:szCs w:val="20"/>
        </w:rPr>
        <w:t>33141000-0</w:t>
      </w:r>
      <w:r w:rsidR="00D63083">
        <w:rPr>
          <w:rFonts w:ascii="Calibri" w:hAnsi="Calibri" w:cs="Segoe UI"/>
          <w:b/>
          <w:sz w:val="20"/>
          <w:szCs w:val="20"/>
        </w:rPr>
        <w:t xml:space="preserve"> </w:t>
      </w:r>
      <w:r w:rsidR="003C1811">
        <w:rPr>
          <w:rFonts w:ascii="Calibri" w:hAnsi="Calibri" w:cs="Segoe UI"/>
          <w:b/>
          <w:sz w:val="20"/>
          <w:szCs w:val="20"/>
        </w:rPr>
        <w:t xml:space="preserve">- </w:t>
      </w:r>
      <w:r w:rsidR="003C1811" w:rsidRPr="003C1811">
        <w:rPr>
          <w:rFonts w:ascii="Calibri" w:hAnsi="Calibri" w:cs="Segoe UI"/>
          <w:b/>
          <w:sz w:val="20"/>
          <w:szCs w:val="20"/>
        </w:rPr>
        <w:t xml:space="preserve">Jednorazowe, </w:t>
      </w:r>
      <w:proofErr w:type="spellStart"/>
      <w:r w:rsidR="003C1811" w:rsidRPr="003C1811">
        <w:rPr>
          <w:rFonts w:ascii="Calibri" w:hAnsi="Calibri" w:cs="Segoe UI"/>
          <w:b/>
          <w:sz w:val="20"/>
          <w:szCs w:val="20"/>
        </w:rPr>
        <w:t>niechemiczne</w:t>
      </w:r>
      <w:proofErr w:type="spellEnd"/>
      <w:r w:rsidR="003C1811" w:rsidRPr="003C1811">
        <w:rPr>
          <w:rFonts w:ascii="Calibri" w:hAnsi="Calibri" w:cs="Segoe UI"/>
          <w:b/>
          <w:sz w:val="20"/>
          <w:szCs w:val="20"/>
        </w:rPr>
        <w:t xml:space="preserve"> artykuły medyczne i hematologiczne</w:t>
      </w:r>
      <w:r w:rsidR="00D56BF9">
        <w:rPr>
          <w:rFonts w:ascii="Calibri" w:hAnsi="Calibri" w:cs="Segoe UI"/>
          <w:b/>
          <w:sz w:val="20"/>
          <w:szCs w:val="20"/>
        </w:rPr>
        <w:t>;</w:t>
      </w:r>
      <w:r w:rsidR="0050761B">
        <w:rPr>
          <w:rFonts w:ascii="Calibri" w:hAnsi="Calibri" w:cs="Segoe UI"/>
          <w:b/>
          <w:sz w:val="20"/>
          <w:szCs w:val="20"/>
        </w:rPr>
        <w:t xml:space="preserve"> </w:t>
      </w:r>
      <w:r w:rsidR="0050761B" w:rsidRPr="0050761B">
        <w:rPr>
          <w:rFonts w:ascii="Calibri" w:hAnsi="Calibri" w:cs="Segoe UI"/>
          <w:b/>
          <w:sz w:val="20"/>
          <w:szCs w:val="20"/>
        </w:rPr>
        <w:t>33141110-4</w:t>
      </w:r>
      <w:r w:rsidR="0050761B">
        <w:rPr>
          <w:rFonts w:ascii="Calibri" w:hAnsi="Calibri" w:cs="Segoe UI"/>
          <w:b/>
          <w:sz w:val="20"/>
          <w:szCs w:val="20"/>
        </w:rPr>
        <w:t xml:space="preserve"> - Opatrunki</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5F5D13"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5F5D13" w:rsidRPr="004A345C" w:rsidRDefault="005F5D13"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Pr>
          <w:rFonts w:ascii="Calibri" w:hAnsi="Calibri"/>
          <w:color w:val="000000"/>
          <w:sz w:val="20"/>
          <w:szCs w:val="20"/>
        </w:rPr>
        <w:t>Zamawiający dopuszcza składanie ofert w pakiecie nr 1, 2 na pozycje,  w pakiecie nr 3 należy złożyć ofertę na wszystkie pozycje.</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490FD5">
        <w:rPr>
          <w:rFonts w:ascii="Calibri" w:hAnsi="Calibri"/>
          <w:sz w:val="20"/>
          <w:lang w:val="pl-PL"/>
        </w:rPr>
        <w:t>12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DA3384" w:rsidRPr="00F445D4" w:rsidRDefault="00DA3384"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bCs/>
          <w:sz w:val="20"/>
          <w:szCs w:val="20"/>
        </w:rPr>
        <w:t>spełniają warunki z art. 22 ust. 1 pkt 2 ustawy PZP</w:t>
      </w:r>
    </w:p>
    <w:p w:rsidR="00F445D4" w:rsidRPr="00F445D4" w:rsidRDefault="00F445D4" w:rsidP="00F445D4">
      <w:pPr>
        <w:numPr>
          <w:ilvl w:val="0"/>
          <w:numId w:val="5"/>
        </w:numPr>
        <w:tabs>
          <w:tab w:val="left" w:pos="851"/>
        </w:tabs>
        <w:spacing w:after="40"/>
        <w:jc w:val="both"/>
        <w:rPr>
          <w:rFonts w:ascii="Calibri" w:hAnsi="Calibri" w:cs="Segoe UI"/>
          <w:sz w:val="20"/>
          <w:szCs w:val="20"/>
        </w:rPr>
      </w:pPr>
      <w:r w:rsidRPr="00F445D4">
        <w:rPr>
          <w:rFonts w:ascii="Calibri" w:hAnsi="Calibri" w:cs="Segoe UI"/>
          <w:sz w:val="20"/>
          <w:szCs w:val="20"/>
        </w:rPr>
        <w:t>Zamawiający, najpierw dokona oceny ofert, a następnie zbada, czy Wykonawca, którego oferta została oceniona jako najkorzystniejsza, nie podlega wykluczeniu oraz spełnia warunki udziału  w postępowaniu. /art. 24aa./</w:t>
      </w:r>
    </w:p>
    <w:p w:rsidR="00F445D4" w:rsidRPr="00F445D4" w:rsidRDefault="00F445D4" w:rsidP="00F445D4">
      <w:pPr>
        <w:numPr>
          <w:ilvl w:val="0"/>
          <w:numId w:val="5"/>
        </w:numPr>
        <w:tabs>
          <w:tab w:val="left" w:pos="851"/>
        </w:tabs>
        <w:spacing w:after="40"/>
        <w:jc w:val="both"/>
        <w:rPr>
          <w:rFonts w:ascii="Calibri" w:hAnsi="Calibri" w:cs="Segoe UI"/>
          <w:sz w:val="20"/>
          <w:szCs w:val="20"/>
        </w:rPr>
      </w:pPr>
      <w:r w:rsidRPr="00F445D4">
        <w:rPr>
          <w:rFonts w:ascii="Calibri" w:hAnsi="Calibri" w:cs="Segoe UI"/>
          <w:sz w:val="20"/>
          <w:szCs w:val="20"/>
        </w:rPr>
        <w:t>Jeżeli Wykonawca, o którym mowa powyżej, będzie uchylał się od zawarcia umowy Zamawiający zbada, czy nie podlega wykluczeniu oraz czy spełnia warunki udziału w postępowaniu Wykonawca, który złożył ofertę najwyżej ocenioną spośród pozostałych ofert</w:t>
      </w:r>
      <w:r>
        <w:rPr>
          <w:rFonts w:ascii="Calibri" w:hAnsi="Calibri" w:cs="Segoe UI"/>
          <w:sz w:val="20"/>
          <w:szCs w:val="20"/>
        </w:rPr>
        <w:t>.</w:t>
      </w:r>
    </w:p>
    <w:p w:rsidR="002E264F" w:rsidRPr="002E264F" w:rsidRDefault="002E264F" w:rsidP="00F445D4">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w:t>
      </w:r>
      <w:r w:rsidRPr="00D54CB9">
        <w:rPr>
          <w:rFonts w:ascii="Calibri" w:hAnsi="Calibri"/>
          <w:color w:val="000000"/>
          <w:sz w:val="20"/>
          <w:szCs w:val="20"/>
        </w:rPr>
        <w:lastRenderedPageBreak/>
        <w:t>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1E175C">
        <w:rPr>
          <w:rFonts w:ascii="Arial" w:hAnsi="Arial" w:cs="Arial"/>
          <w:sz w:val="18"/>
          <w:szCs w:val="18"/>
          <w:lang w:eastAsia="ar-SA"/>
        </w:rPr>
        <w:t>zgodnie z zał. Nr 6</w:t>
      </w:r>
      <w:r w:rsidR="00CC4A54" w:rsidRPr="001E175C">
        <w:rPr>
          <w:rFonts w:ascii="Arial" w:hAnsi="Arial" w:cs="Arial"/>
          <w:sz w:val="18"/>
          <w:szCs w:val="18"/>
          <w:lang w:eastAsia="ar-SA"/>
        </w:rPr>
        <w:t xml:space="preserve"> i n</w:t>
      </w:r>
      <w:r w:rsidRPr="001E175C">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DA3384" w:rsidRDefault="00DA3384" w:rsidP="00567753">
      <w:pPr>
        <w:pStyle w:val="Akapitzlist"/>
        <w:numPr>
          <w:ilvl w:val="0"/>
          <w:numId w:val="8"/>
        </w:numPr>
        <w:suppressAutoHyphens/>
        <w:spacing w:line="360" w:lineRule="auto"/>
        <w:ind w:left="1145" w:hanging="357"/>
        <w:rPr>
          <w:rFonts w:ascii="Arial" w:hAnsi="Arial" w:cs="Arial"/>
          <w:sz w:val="18"/>
          <w:szCs w:val="18"/>
          <w:lang w:eastAsia="ar-SA"/>
        </w:rPr>
      </w:pPr>
      <w:r>
        <w:rPr>
          <w:rFonts w:ascii="Arial" w:hAnsi="Arial" w:cs="Arial"/>
          <w:sz w:val="18"/>
          <w:szCs w:val="18"/>
          <w:lang w:eastAsia="ar-SA"/>
        </w:rPr>
        <w:t>dla potwierdzenia i weryfikacji zawartych w ofercie należy dołączyć materiały informacyjne w postaci katalogów/ folderów z zaznaczeniem, której pozycji asortymentowej dotyczą,</w:t>
      </w:r>
    </w:p>
    <w:p w:rsidR="0041477C" w:rsidRPr="005D6533" w:rsidRDefault="0041477C" w:rsidP="0041477C">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5F5D1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w:t>
      </w:r>
      <w:r w:rsidR="00F445D4">
        <w:rPr>
          <w:rFonts w:asciiTheme="minorHAnsi" w:eastAsia="Calibri" w:hAnsiTheme="minorHAnsi" w:cstheme="minorHAnsi"/>
          <w:b/>
          <w:color w:val="auto"/>
          <w:sz w:val="20"/>
          <w:szCs w:val="20"/>
          <w:lang w:eastAsia="zh-CN"/>
        </w:rPr>
        <w:t xml:space="preserve">zporządzeniu  składane są </w:t>
      </w:r>
      <w:r w:rsidRPr="00691363">
        <w:rPr>
          <w:rFonts w:asciiTheme="minorHAnsi" w:eastAsia="Calibri" w:hAnsiTheme="minorHAnsi" w:cstheme="minorHAnsi"/>
          <w:b/>
          <w:color w:val="auto"/>
          <w:sz w:val="20"/>
          <w:szCs w:val="20"/>
          <w:lang w:eastAsia="zh-CN"/>
        </w:rPr>
        <w:t xml:space="preserve">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5F5D1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41477C">
      <w:pPr>
        <w:pStyle w:val="Akapitzlist"/>
        <w:numPr>
          <w:ilvl w:val="0"/>
          <w:numId w:val="12"/>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1477C">
      <w:pPr>
        <w:numPr>
          <w:ilvl w:val="0"/>
          <w:numId w:val="12"/>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1477C">
      <w:pPr>
        <w:numPr>
          <w:ilvl w:val="0"/>
          <w:numId w:val="12"/>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lastRenderedPageBreak/>
        <w:t>Treść złożonej oferty musi odpowiadać treści SIWZ.</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1E175C">
        <w:rPr>
          <w:rFonts w:ascii="Calibri" w:hAnsi="Calibri" w:cs="Segoe UI"/>
          <w:b/>
          <w:sz w:val="20"/>
          <w:szCs w:val="20"/>
        </w:rPr>
        <w:t>Bielizna jednorazowego użytku</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3436F3">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13692A" w:rsidRDefault="0013692A"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50761B" w:rsidRPr="0050761B">
        <w:rPr>
          <w:rFonts w:ascii="Calibri" w:hAnsi="Calibri" w:cs="Segoe UI"/>
          <w:b/>
          <w:sz w:val="20"/>
          <w:szCs w:val="20"/>
        </w:rPr>
        <w:t>01.12.2020</w:t>
      </w:r>
      <w:r w:rsidRPr="0050761B">
        <w:rPr>
          <w:rFonts w:ascii="Calibri" w:hAnsi="Calibri" w:cs="Segoe UI"/>
          <w:b/>
          <w:sz w:val="20"/>
          <w:szCs w:val="20"/>
        </w:rPr>
        <w:t xml:space="preserve"> r., do godziny</w:t>
      </w:r>
      <w:r w:rsidR="008009F0" w:rsidRPr="0050761B">
        <w:rPr>
          <w:rFonts w:ascii="Calibri" w:hAnsi="Calibri" w:cs="Segoe UI"/>
          <w:b/>
          <w:sz w:val="20"/>
          <w:szCs w:val="20"/>
        </w:rPr>
        <w:t xml:space="preserve"> 10</w:t>
      </w:r>
      <w:r w:rsidRPr="0050761B">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50761B"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50761B">
        <w:rPr>
          <w:rFonts w:ascii="Calibri" w:hAnsi="Calibri" w:cs="Segoe UI"/>
          <w:sz w:val="20"/>
          <w:szCs w:val="20"/>
        </w:rPr>
        <w:t xml:space="preserve">Otwarcie ofert nastąpi w siedzibie Zamawiającego – Dziale zamówień publicznych </w:t>
      </w:r>
      <w:r w:rsidR="008009F0" w:rsidRPr="0050761B">
        <w:rPr>
          <w:rFonts w:ascii="Calibri" w:hAnsi="Calibri" w:cs="Segoe UI"/>
          <w:sz w:val="20"/>
          <w:szCs w:val="20"/>
        </w:rPr>
        <w:t xml:space="preserve"> w dniu </w:t>
      </w:r>
      <w:r w:rsidR="0050761B" w:rsidRPr="0050761B">
        <w:rPr>
          <w:rFonts w:ascii="Calibri" w:hAnsi="Calibri" w:cs="Segoe UI"/>
          <w:b/>
          <w:sz w:val="20"/>
          <w:szCs w:val="20"/>
        </w:rPr>
        <w:t>01.12.2020</w:t>
      </w:r>
      <w:r w:rsidR="00733491" w:rsidRPr="0050761B">
        <w:rPr>
          <w:rFonts w:ascii="Calibri" w:hAnsi="Calibri" w:cs="Segoe UI"/>
          <w:b/>
          <w:sz w:val="20"/>
          <w:szCs w:val="20"/>
        </w:rPr>
        <w:t xml:space="preserve"> r.</w:t>
      </w:r>
      <w:r w:rsidRPr="0050761B">
        <w:rPr>
          <w:rFonts w:ascii="Calibri" w:hAnsi="Calibri" w:cs="Segoe UI"/>
          <w:b/>
          <w:sz w:val="20"/>
          <w:szCs w:val="20"/>
        </w:rPr>
        <w:t xml:space="preserve">, </w:t>
      </w:r>
      <w:r w:rsidR="00F93263" w:rsidRPr="0050761B">
        <w:rPr>
          <w:rFonts w:ascii="Calibri" w:hAnsi="Calibri" w:cs="Segoe UI"/>
          <w:b/>
          <w:sz w:val="20"/>
          <w:szCs w:val="20"/>
        </w:rPr>
        <w:br/>
      </w:r>
      <w:r w:rsidRPr="0050761B">
        <w:rPr>
          <w:rFonts w:ascii="Calibri" w:hAnsi="Calibri" w:cs="Segoe UI"/>
          <w:b/>
          <w:sz w:val="20"/>
          <w:szCs w:val="20"/>
        </w:rPr>
        <w:t>o g</w:t>
      </w:r>
      <w:r w:rsidR="008009F0" w:rsidRPr="0050761B">
        <w:rPr>
          <w:rFonts w:ascii="Calibri" w:hAnsi="Calibri" w:cs="Segoe UI"/>
          <w:b/>
          <w:sz w:val="20"/>
          <w:szCs w:val="20"/>
        </w:rPr>
        <w:t>odzinie 10</w:t>
      </w:r>
      <w:r w:rsidR="008009F0" w:rsidRPr="0050761B">
        <w:rPr>
          <w:rFonts w:ascii="Calibri" w:hAnsi="Calibri" w:cs="Segoe UI"/>
          <w:b/>
          <w:sz w:val="20"/>
          <w:szCs w:val="20"/>
          <w:vertAlign w:val="superscript"/>
        </w:rPr>
        <w:t>30</w:t>
      </w:r>
      <w:r w:rsidRPr="0050761B">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ść oferty nie odpowiada treści S</w:t>
            </w:r>
            <w:r w:rsidR="00D63083">
              <w:rPr>
                <w:b/>
                <w:sz w:val="22"/>
                <w:szCs w:val="22"/>
              </w:rPr>
              <w:t>IWZ</w:t>
            </w:r>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3692A">
      <w:pPr>
        <w:numPr>
          <w:ilvl w:val="0"/>
          <w:numId w:val="17"/>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2D3AA1">
      <w:pPr>
        <w:numPr>
          <w:ilvl w:val="0"/>
          <w:numId w:val="17"/>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1E175C">
        <w:rPr>
          <w:rFonts w:asciiTheme="minorHAnsi" w:eastAsiaTheme="minorHAnsi" w:hAnsiTheme="minorHAnsi" w:cstheme="minorHAnsi"/>
          <w:b/>
          <w:i/>
          <w:sz w:val="20"/>
          <w:szCs w:val="20"/>
          <w:u w:val="single"/>
          <w:lang w:eastAsia="en-US"/>
        </w:rPr>
        <w:t>30</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00C4424A">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E175C" w:rsidP="001F4BE6">
      <w:pPr>
        <w:tabs>
          <w:tab w:val="num" w:pos="5040"/>
        </w:tabs>
        <w:spacing w:line="240" w:lineRule="exact"/>
        <w:rPr>
          <w:rFonts w:ascii="Arial" w:hAnsi="Arial" w:cs="Arial"/>
          <w:sz w:val="20"/>
          <w:szCs w:val="20"/>
        </w:rPr>
      </w:pPr>
      <w:r>
        <w:rPr>
          <w:rFonts w:ascii="Arial" w:hAnsi="Arial" w:cs="Arial"/>
          <w:sz w:val="20"/>
          <w:szCs w:val="20"/>
        </w:rPr>
        <w:t>Anna Konarska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F445D4" w:rsidP="001F4BE6">
      <w:pPr>
        <w:tabs>
          <w:tab w:val="num" w:pos="5040"/>
        </w:tabs>
        <w:spacing w:line="240" w:lineRule="exact"/>
        <w:rPr>
          <w:rFonts w:ascii="Arial" w:hAnsi="Arial" w:cs="Arial"/>
          <w:sz w:val="20"/>
          <w:szCs w:val="20"/>
        </w:rPr>
      </w:pPr>
      <w:r>
        <w:rPr>
          <w:rFonts w:ascii="Arial" w:hAnsi="Arial" w:cs="Arial"/>
          <w:sz w:val="20"/>
          <w:szCs w:val="20"/>
        </w:rPr>
        <w:t>Małgorzata Długosz-Kowalczyk</w:t>
      </w:r>
      <w:r w:rsidR="001F4BE6" w:rsidRPr="001F4BE6">
        <w:rPr>
          <w:rFonts w:ascii="Arial" w:hAnsi="Arial" w:cs="Arial"/>
          <w:sz w:val="20"/>
          <w:szCs w:val="20"/>
        </w:rPr>
        <w:t xml:space="preserve">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1E175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1E175C">
              <w:rPr>
                <w:b/>
              </w:rPr>
              <w:t>bielizny jednorazowego użytku</w:t>
            </w:r>
            <w:r w:rsidR="003F251E">
              <w:rPr>
                <w:b/>
              </w:rPr>
              <w:t xml:space="preserve"> – </w:t>
            </w:r>
            <w:r w:rsidR="003F251E" w:rsidRPr="0050761B">
              <w:rPr>
                <w:b/>
              </w:rPr>
              <w:t>nr</w:t>
            </w:r>
            <w:r w:rsidR="0050761B" w:rsidRPr="0050761B">
              <w:rPr>
                <w:b/>
              </w:rPr>
              <w:t xml:space="preserve"> 38/D/20</w:t>
            </w:r>
            <w:r w:rsidRPr="0050761B">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23052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1E175C" w:rsidRPr="001E175C">
              <w:rPr>
                <w:rFonts w:asciiTheme="minorHAnsi" w:hAnsiTheme="minorHAnsi" w:cstheme="minorHAnsi"/>
                <w:b/>
                <w:sz w:val="22"/>
              </w:rPr>
              <w:t xml:space="preserve">bielizny jednorazowego użytku </w:t>
            </w:r>
            <w:r w:rsidR="001E175C">
              <w:rPr>
                <w:rFonts w:asciiTheme="minorHAnsi" w:hAnsiTheme="minorHAnsi" w:cstheme="minorHAnsi"/>
                <w:b/>
                <w:sz w:val="22"/>
              </w:rPr>
              <w:t xml:space="preserve">– nr </w:t>
            </w:r>
            <w:r w:rsidR="0050761B" w:rsidRPr="0050761B">
              <w:rPr>
                <w:rFonts w:asciiTheme="minorHAnsi" w:hAnsiTheme="minorHAnsi" w:cstheme="minorHAnsi"/>
                <w:b/>
                <w:sz w:val="22"/>
              </w:rPr>
              <w:t>38/D/20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E334E8" w:rsidRDefault="00E334E8" w:rsidP="00B02D1E">
      <w:pPr>
        <w:jc w:val="both"/>
        <w:rPr>
          <w:rFonts w:ascii="Arial" w:hAnsi="Arial" w:cs="Arial"/>
          <w:b/>
          <w:sz w:val="20"/>
        </w:rPr>
      </w:pPr>
    </w:p>
    <w:p w:rsidR="00D63083" w:rsidRDefault="00D63083" w:rsidP="00B02D1E">
      <w:pPr>
        <w:jc w:val="both"/>
        <w:rPr>
          <w:rFonts w:ascii="Arial" w:hAnsi="Arial" w:cs="Arial"/>
          <w:b/>
          <w:sz w:val="20"/>
        </w:rPr>
      </w:pPr>
    </w:p>
    <w:p w:rsidR="00D63083" w:rsidRDefault="00D63083" w:rsidP="00D63083">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D63083" w:rsidRDefault="00D63083" w:rsidP="00D63083">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 xml:space="preserve">awo zamówień  publicznych  nr </w:t>
      </w:r>
      <w:r w:rsidR="0050761B" w:rsidRPr="0050761B">
        <w:rPr>
          <w:rFonts w:asciiTheme="minorHAnsi" w:hAnsiTheme="minorHAnsi" w:cs="Arial"/>
          <w:sz w:val="20"/>
          <w:szCs w:val="20"/>
        </w:rPr>
        <w:t>38/D/20</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Pomiędzy:</w:t>
      </w:r>
    </w:p>
    <w:p w:rsidR="00D63083" w:rsidRPr="001409E0" w:rsidRDefault="00D63083" w:rsidP="00D63083">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D63083" w:rsidRPr="001409E0" w:rsidRDefault="00D63083" w:rsidP="00D63083">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reprezentowanym  przez:</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b/>
          <w:sz w:val="20"/>
          <w:szCs w:val="20"/>
        </w:rPr>
        <w:t>………………………</w:t>
      </w:r>
    </w:p>
    <w:p w:rsidR="00D63083"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D63083" w:rsidRPr="00EF62AE" w:rsidRDefault="00D63083" w:rsidP="00D63083">
      <w:pPr>
        <w:jc w:val="center"/>
        <w:rPr>
          <w:rFonts w:asciiTheme="minorHAnsi" w:hAnsiTheme="minorHAnsi" w:cs="Arial"/>
          <w:sz w:val="20"/>
          <w:szCs w:val="20"/>
        </w:rPr>
      </w:pPr>
      <w:r>
        <w:rPr>
          <w:rFonts w:asciiTheme="minorHAnsi" w:hAnsiTheme="minorHAnsi" w:cs="Arial"/>
          <w:sz w:val="20"/>
          <w:szCs w:val="20"/>
        </w:rPr>
        <w:t>§ 1</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Przedmiot umowy:</w:t>
      </w:r>
    </w:p>
    <w:p w:rsidR="00D63083" w:rsidRPr="00C02B88" w:rsidRDefault="00D63083" w:rsidP="00D63083">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Pr>
          <w:rFonts w:asciiTheme="minorHAnsi" w:hAnsiTheme="minorHAnsi"/>
          <w:sz w:val="20"/>
          <w:szCs w:val="20"/>
        </w:rPr>
        <w:t>i zapłaty za bieliznę jednorazową (pakiet …) w</w:t>
      </w:r>
      <w:r w:rsidRPr="001409E0">
        <w:rPr>
          <w:rFonts w:asciiTheme="minorHAnsi" w:hAnsiTheme="minorHAnsi"/>
          <w:sz w:val="20"/>
          <w:szCs w:val="20"/>
        </w:rPr>
        <w:t xml:space="preserve">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w:t>
      </w:r>
      <w:r w:rsidRPr="00A61562">
        <w:rPr>
          <w:rFonts w:asciiTheme="minorHAnsi" w:hAnsiTheme="minorHAnsi"/>
          <w:sz w:val="20"/>
          <w:szCs w:val="20"/>
        </w:rPr>
        <w:t>stanowiącym załącznik nr 2,</w:t>
      </w:r>
      <w:r w:rsidRPr="001409E0">
        <w:rPr>
          <w:rFonts w:asciiTheme="minorHAnsi" w:hAnsiTheme="minorHAnsi"/>
          <w:sz w:val="20"/>
          <w:szCs w:val="20"/>
        </w:rPr>
        <w:t xml:space="preserve"> będącym integralną częścią umowy.</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2</w:t>
      </w:r>
    </w:p>
    <w:p w:rsidR="00D63083" w:rsidRPr="001409E0" w:rsidRDefault="00D63083" w:rsidP="00D63083">
      <w:pPr>
        <w:ind w:left="360"/>
        <w:jc w:val="center"/>
        <w:rPr>
          <w:rFonts w:asciiTheme="minorHAnsi" w:hAnsiTheme="minorHAnsi" w:cs="Arial"/>
          <w:sz w:val="20"/>
          <w:szCs w:val="20"/>
        </w:rPr>
      </w:pPr>
      <w:r w:rsidRPr="001409E0">
        <w:rPr>
          <w:rFonts w:asciiTheme="minorHAnsi" w:hAnsiTheme="minorHAnsi" w:cs="Arial"/>
          <w:sz w:val="20"/>
          <w:szCs w:val="20"/>
        </w:rPr>
        <w:t>Cena</w:t>
      </w:r>
    </w:p>
    <w:p w:rsidR="00D63083" w:rsidRPr="00AF1C4F" w:rsidRDefault="00D63083" w:rsidP="00D63083">
      <w:pPr>
        <w:numPr>
          <w:ilvl w:val="0"/>
          <w:numId w:val="33"/>
        </w:numPr>
        <w:ind w:left="360"/>
        <w:jc w:val="both"/>
        <w:rPr>
          <w:rFonts w:asciiTheme="minorHAnsi" w:hAnsiTheme="minorHAnsi" w:cs="Arial"/>
          <w:b/>
          <w:sz w:val="20"/>
          <w:szCs w:val="20"/>
        </w:rPr>
      </w:pPr>
      <w:r w:rsidRPr="00A61562">
        <w:rPr>
          <w:rFonts w:asciiTheme="minorHAnsi" w:hAnsiTheme="minorHAnsi" w:cs="Arial"/>
          <w:sz w:val="20"/>
          <w:szCs w:val="20"/>
        </w:rPr>
        <w:t>Wykonawca dostarcza towar określony w § 1 za cenę jednostkową wskazaną w formularzu cenowym z dnia</w:t>
      </w:r>
      <w:r w:rsidRPr="001409E0">
        <w:rPr>
          <w:rFonts w:asciiTheme="minorHAnsi" w:hAnsiTheme="minorHAnsi" w:cs="Arial"/>
          <w:sz w:val="20"/>
          <w:szCs w:val="20"/>
        </w:rPr>
        <w:t xml:space="preserve"> ……</w:t>
      </w:r>
      <w:r>
        <w:rPr>
          <w:rFonts w:asciiTheme="minorHAnsi" w:hAnsiTheme="minorHAnsi" w:cs="Arial"/>
          <w:sz w:val="20"/>
          <w:szCs w:val="20"/>
        </w:rPr>
        <w:t>.. r. stanowiącym załącznik nr 2</w:t>
      </w:r>
      <w:r w:rsidRPr="001409E0">
        <w:rPr>
          <w:rFonts w:asciiTheme="minorHAnsi" w:hAnsiTheme="minorHAnsi" w:cs="Arial"/>
          <w:sz w:val="20"/>
          <w:szCs w:val="20"/>
        </w:rPr>
        <w:t xml:space="preserve"> do umowy.</w:t>
      </w:r>
      <w:r w:rsidRPr="00AF1C4F">
        <w:rPr>
          <w:rFonts w:ascii="Arial" w:hAnsi="Arial" w:cs="Arial"/>
          <w:sz w:val="20"/>
          <w:szCs w:val="20"/>
        </w:rPr>
        <w:t xml:space="preserve"> </w:t>
      </w:r>
    </w:p>
    <w:p w:rsidR="00D63083" w:rsidRPr="00AF1C4F" w:rsidRDefault="00D63083" w:rsidP="00D63083">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3</w:t>
      </w:r>
    </w:p>
    <w:p w:rsidR="00D63083" w:rsidRPr="001409E0" w:rsidRDefault="00D63083" w:rsidP="00D63083">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Pr>
          <w:rFonts w:asciiTheme="minorHAnsi" w:hAnsiTheme="minorHAnsi" w:cs="Arial"/>
          <w:sz w:val="20"/>
          <w:szCs w:val="20"/>
        </w:rPr>
        <w:t>ć dokonywana będzie w terminie 6</w:t>
      </w:r>
      <w:r w:rsidR="002A18AB">
        <w:rPr>
          <w:rFonts w:asciiTheme="minorHAnsi" w:hAnsiTheme="minorHAnsi" w:cs="Arial"/>
          <w:sz w:val="20"/>
          <w:szCs w:val="20"/>
        </w:rPr>
        <w:t>0 dni od daty wystawienia</w:t>
      </w:r>
      <w:r w:rsidRPr="001409E0">
        <w:rPr>
          <w:rFonts w:asciiTheme="minorHAnsi" w:hAnsiTheme="minorHAnsi" w:cs="Arial"/>
          <w:sz w:val="20"/>
          <w:szCs w:val="20"/>
        </w:rPr>
        <w:t xml:space="preserve"> </w:t>
      </w:r>
      <w:r w:rsidR="002A18AB">
        <w:rPr>
          <w:rFonts w:asciiTheme="minorHAnsi" w:hAnsiTheme="minorHAnsi" w:cs="Arial"/>
          <w:sz w:val="20"/>
          <w:szCs w:val="20"/>
        </w:rPr>
        <w:t>prawidłowej</w:t>
      </w:r>
      <w:r w:rsidR="0050761B">
        <w:rPr>
          <w:rFonts w:asciiTheme="minorHAnsi" w:hAnsiTheme="minorHAnsi" w:cs="Arial"/>
          <w:sz w:val="20"/>
          <w:szCs w:val="20"/>
        </w:rPr>
        <w:t xml:space="preserve"> </w:t>
      </w:r>
      <w:r w:rsidRPr="001409E0">
        <w:rPr>
          <w:rFonts w:asciiTheme="minorHAnsi" w:hAnsiTheme="minorHAnsi" w:cs="Arial"/>
          <w:sz w:val="20"/>
          <w:szCs w:val="20"/>
        </w:rPr>
        <w:t>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D63083"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F00DD8" w:rsidRPr="00F00DD8" w:rsidRDefault="00F00DD8" w:rsidP="00F00DD8">
      <w:pPr>
        <w:pStyle w:val="Akapitzlist"/>
        <w:widowControl w:val="0"/>
        <w:numPr>
          <w:ilvl w:val="0"/>
          <w:numId w:val="28"/>
        </w:numPr>
        <w:tabs>
          <w:tab w:val="left" w:pos="1455"/>
        </w:tabs>
        <w:suppressAutoHyphens/>
        <w:autoSpaceDN w:val="0"/>
        <w:spacing w:line="276" w:lineRule="auto"/>
        <w:jc w:val="both"/>
        <w:textAlignment w:val="baseline"/>
        <w:rPr>
          <w:rFonts w:ascii="Calibri" w:eastAsia="Verdana" w:hAnsi="Calibri" w:cs="Calibri"/>
          <w:kern w:val="3"/>
          <w:sz w:val="20"/>
          <w:szCs w:val="20"/>
        </w:rPr>
      </w:pPr>
      <w:r w:rsidRPr="00F00DD8">
        <w:rPr>
          <w:rFonts w:ascii="Calibri" w:eastAsia="Verdana" w:hAnsi="Calibri" w:cs="Calibri"/>
          <w:kern w:val="3"/>
          <w:sz w:val="20"/>
          <w:szCs w:val="20"/>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F00DD8">
        <w:rPr>
          <w:rFonts w:ascii="Calibri" w:eastAsia="Verdana" w:hAnsi="Calibri" w:cs="Calibri"/>
          <w:kern w:val="3"/>
          <w:sz w:val="20"/>
          <w:szCs w:val="20"/>
        </w:rPr>
        <w:t>PEFexpert</w:t>
      </w:r>
      <w:proofErr w:type="spellEnd"/>
      <w:r w:rsidRPr="00F00DD8">
        <w:rPr>
          <w:rFonts w:ascii="Calibri" w:eastAsia="Verdana" w:hAnsi="Calibri" w:cs="Calibri"/>
          <w:kern w:val="3"/>
          <w:sz w:val="20"/>
          <w:szCs w:val="20"/>
        </w:rPr>
        <w:t>, wykorzystywany przez Zamawiającego – strona logowania: https://brokerpefexpert.efaktura.gov.pl. Dostarczenie danych faktury w postaci elektronicznej zwalnia z dostarczenia faktury w postaci papierowej.</w:t>
      </w:r>
    </w:p>
    <w:p w:rsidR="00D63083" w:rsidRDefault="00D63083" w:rsidP="00D63083">
      <w:pPr>
        <w:tabs>
          <w:tab w:val="left" w:pos="720"/>
        </w:tabs>
        <w:jc w:val="both"/>
        <w:rPr>
          <w:rFonts w:asciiTheme="minorHAnsi" w:hAnsiTheme="minorHAnsi" w:cs="Arial"/>
          <w:sz w:val="20"/>
          <w:szCs w:val="20"/>
        </w:rPr>
      </w:pPr>
    </w:p>
    <w:p w:rsidR="00D63083" w:rsidRDefault="00D63083" w:rsidP="00D63083">
      <w:pPr>
        <w:tabs>
          <w:tab w:val="left" w:pos="720"/>
        </w:tabs>
        <w:jc w:val="both"/>
        <w:rPr>
          <w:rFonts w:asciiTheme="minorHAnsi" w:hAnsiTheme="minorHAnsi" w:cs="Arial"/>
          <w:sz w:val="20"/>
          <w:szCs w:val="20"/>
        </w:rPr>
      </w:pPr>
    </w:p>
    <w:p w:rsidR="00D63083" w:rsidRDefault="00D63083" w:rsidP="00D63083">
      <w:pPr>
        <w:tabs>
          <w:tab w:val="left" w:pos="720"/>
        </w:tabs>
        <w:jc w:val="both"/>
        <w:rPr>
          <w:rFonts w:asciiTheme="minorHAnsi" w:hAnsiTheme="minorHAnsi" w:cs="Arial"/>
          <w:sz w:val="20"/>
          <w:szCs w:val="20"/>
        </w:rPr>
      </w:pPr>
    </w:p>
    <w:p w:rsidR="00D63083" w:rsidRPr="00A61562" w:rsidRDefault="00D63083" w:rsidP="00D63083">
      <w:pPr>
        <w:tabs>
          <w:tab w:val="left" w:pos="720"/>
        </w:tabs>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4</w:t>
      </w:r>
    </w:p>
    <w:p w:rsidR="00D63083" w:rsidRPr="003E4857" w:rsidRDefault="00D63083" w:rsidP="00D63083">
      <w:pPr>
        <w:ind w:left="360"/>
        <w:jc w:val="center"/>
        <w:rPr>
          <w:rFonts w:asciiTheme="majorHAnsi" w:hAnsiTheme="majorHAnsi"/>
          <w:sz w:val="20"/>
          <w:szCs w:val="20"/>
        </w:rPr>
      </w:pPr>
      <w:r w:rsidRPr="003E4857">
        <w:rPr>
          <w:rFonts w:asciiTheme="majorHAnsi" w:hAnsiTheme="majorHAnsi"/>
          <w:sz w:val="20"/>
          <w:szCs w:val="20"/>
        </w:rPr>
        <w:t>Termin dostawy</w:t>
      </w:r>
    </w:p>
    <w:p w:rsidR="00D63083" w:rsidRPr="00733491" w:rsidRDefault="00D63083" w:rsidP="00D63083">
      <w:pPr>
        <w:numPr>
          <w:ilvl w:val="0"/>
          <w:numId w:val="30"/>
        </w:numPr>
        <w:tabs>
          <w:tab w:val="left" w:pos="567"/>
        </w:tabs>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w:t>
      </w:r>
      <w:r>
        <w:rPr>
          <w:rFonts w:asciiTheme="minorHAnsi" w:hAnsiTheme="minorHAnsi"/>
          <w:spacing w:val="2"/>
          <w:position w:val="-2"/>
          <w:sz w:val="20"/>
          <w:szCs w:val="20"/>
        </w:rPr>
        <w:t>amawiającego e-mailem lub faksem</w:t>
      </w:r>
      <w:r w:rsidRPr="00733491">
        <w:rPr>
          <w:rFonts w:asciiTheme="minorHAnsi" w:hAnsiTheme="minorHAnsi"/>
          <w:spacing w:val="2"/>
          <w:position w:val="-2"/>
          <w:sz w:val="20"/>
          <w:szCs w:val="20"/>
        </w:rPr>
        <w:t>.</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D63083"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D63083" w:rsidRPr="00997665" w:rsidRDefault="00D63083" w:rsidP="00D63083">
      <w:pPr>
        <w:pStyle w:val="Akapitzlist"/>
        <w:numPr>
          <w:ilvl w:val="0"/>
          <w:numId w:val="30"/>
        </w:numPr>
        <w:ind w:left="426"/>
        <w:rPr>
          <w:rFonts w:asciiTheme="minorHAnsi" w:hAnsiTheme="minorHAnsi"/>
          <w:sz w:val="20"/>
          <w:szCs w:val="20"/>
        </w:rPr>
      </w:pPr>
      <w:r w:rsidRPr="00997665">
        <w:rPr>
          <w:rFonts w:asciiTheme="minorHAnsi" w:hAnsiTheme="minorHAnsi"/>
          <w:sz w:val="20"/>
          <w:szCs w:val="20"/>
        </w:rPr>
        <w:t>Wykonawca dla jednego zamówienia określonego w § 4 ust 1 wystawi jedną fakturę obejmującą całe zamówienie.</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5</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przypadku braków ilościowych lub jakościowych w dostawie Zamawiający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towaru zawiadamia Wykonawcę pisemnie o wadach.</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informacji </w:t>
      </w:r>
      <w:r w:rsidRPr="001409E0">
        <w:rPr>
          <w:rFonts w:asciiTheme="minorHAnsi" w:hAnsiTheme="minorHAnsi" w:cs="Arial"/>
          <w:sz w:val="20"/>
          <w:szCs w:val="20"/>
        </w:rPr>
        <w:br/>
        <w:t>o brakach lub o złej jakości towaru.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D63083" w:rsidRPr="001409E0"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 xml:space="preserve">w wysokości 1% </w:t>
      </w:r>
      <w:r w:rsidRPr="007F4449">
        <w:rPr>
          <w:rFonts w:asciiTheme="minorHAnsi" w:hAnsiTheme="minorHAnsi" w:cs="Arial"/>
          <w:sz w:val="20"/>
          <w:szCs w:val="20"/>
        </w:rPr>
        <w:t>wartości brutto przedmiotu umowy nie dostarczonego w ustalonym terminie za każdy dzień opóźnienia, nie mniej niż 100 zł;</w:t>
      </w:r>
    </w:p>
    <w:p w:rsidR="00D63083"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r>
        <w:rPr>
          <w:rFonts w:asciiTheme="minorHAnsi" w:hAnsiTheme="minorHAnsi" w:cs="Arial"/>
          <w:sz w:val="20"/>
          <w:szCs w:val="20"/>
        </w:rPr>
        <w:t xml:space="preserve">, </w:t>
      </w:r>
      <w:r w:rsidRPr="007F4449">
        <w:rPr>
          <w:rFonts w:asciiTheme="minorHAnsi" w:hAnsiTheme="minorHAnsi" w:cs="Arial"/>
          <w:sz w:val="20"/>
          <w:szCs w:val="20"/>
        </w:rPr>
        <w:t>nie mniej niż 100 zł;</w:t>
      </w:r>
    </w:p>
    <w:p w:rsidR="00D63083" w:rsidRPr="00997665" w:rsidRDefault="00D63083" w:rsidP="00D63083">
      <w:pPr>
        <w:numPr>
          <w:ilvl w:val="0"/>
          <w:numId w:val="34"/>
        </w:numPr>
        <w:jc w:val="both"/>
        <w:rPr>
          <w:rFonts w:asciiTheme="minorHAnsi" w:hAnsiTheme="minorHAnsi" w:cs="Arial"/>
          <w:sz w:val="20"/>
          <w:szCs w:val="20"/>
        </w:rPr>
      </w:pPr>
      <w:r w:rsidRPr="00997665">
        <w:rPr>
          <w:rFonts w:asciiTheme="minorHAnsi" w:hAnsiTheme="minorHAnsi" w:cs="Arial"/>
          <w:sz w:val="20"/>
          <w:szCs w:val="20"/>
        </w:rPr>
        <w:t xml:space="preserve">odstąpienia od umowy z powodu okoliczności, za które odpowiada Wykonawca - Wykonawca zobowiązuje się zapłacić Zamawiającemu karę w wysokości 10% wartości brutto przedmiotu umowy, </w:t>
      </w:r>
      <w:r>
        <w:rPr>
          <w:rFonts w:asciiTheme="minorHAnsi" w:hAnsiTheme="minorHAnsi" w:cs="Arial"/>
          <w:sz w:val="20"/>
          <w:szCs w:val="20"/>
        </w:rPr>
        <w:br/>
      </w:r>
      <w:r w:rsidRPr="00997665">
        <w:rPr>
          <w:rFonts w:asciiTheme="minorHAnsi" w:hAnsiTheme="minorHAnsi" w:cs="Arial"/>
          <w:sz w:val="20"/>
          <w:szCs w:val="20"/>
        </w:rPr>
        <w:t>o której mowa w § 2 ust. 2 Umowy.</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razie opóźnienia w zapłacie wyżej wymienionych kar Zamawiający może potrącić należną mu karę </w:t>
      </w:r>
      <w:r>
        <w:rPr>
          <w:rFonts w:asciiTheme="minorHAnsi" w:hAnsiTheme="minorHAnsi" w:cs="Arial"/>
          <w:sz w:val="20"/>
          <w:szCs w:val="20"/>
        </w:rPr>
        <w:br/>
      </w:r>
      <w:r w:rsidRPr="001409E0">
        <w:rPr>
          <w:rFonts w:asciiTheme="minorHAnsi" w:hAnsiTheme="minorHAnsi" w:cs="Arial"/>
          <w:sz w:val="20"/>
          <w:szCs w:val="20"/>
        </w:rPr>
        <w:t>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D63083" w:rsidRPr="001409E0" w:rsidRDefault="00D63083" w:rsidP="00D63083">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6</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a</w:t>
      </w:r>
      <w:r w:rsidRPr="0050331C">
        <w:rPr>
          <w:rFonts w:asciiTheme="minorHAnsi" w:hAnsiTheme="minorHAnsi" w:cs="Arial"/>
          <w:sz w:val="20"/>
          <w:szCs w:val="20"/>
        </w:rPr>
        <w:t xml:space="preserve">) trzykrotnego dostarczenia towaru przez Wykonawcę  z opóźnieniem powyżej </w:t>
      </w:r>
      <w:r>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b</w:t>
      </w:r>
      <w:r w:rsidRPr="0050331C">
        <w:rPr>
          <w:rFonts w:asciiTheme="minorHAnsi" w:hAnsiTheme="minorHAnsi" w:cs="Arial"/>
          <w:sz w:val="20"/>
          <w:szCs w:val="20"/>
        </w:rPr>
        <w:t>) dwukrotnej dostawy towaru wadliwego;</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c</w:t>
      </w:r>
      <w:r w:rsidRPr="0050331C">
        <w:rPr>
          <w:rFonts w:asciiTheme="minorHAnsi" w:hAnsiTheme="minorHAnsi" w:cs="Arial"/>
          <w:sz w:val="20"/>
          <w:szCs w:val="20"/>
        </w:rPr>
        <w:t>)  innego rażącego naruszenia postanowień niniejszej umowy przez Wykonawcę.</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D63083" w:rsidRPr="001409E0"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D63083" w:rsidRPr="001409E0" w:rsidRDefault="00D63083" w:rsidP="00D63083">
      <w:pPr>
        <w:jc w:val="center"/>
        <w:rPr>
          <w:rFonts w:asciiTheme="minorHAnsi" w:hAnsiTheme="minorHAnsi" w:cs="Arial"/>
          <w:sz w:val="20"/>
          <w:szCs w:val="20"/>
        </w:rPr>
      </w:pPr>
    </w:p>
    <w:p w:rsidR="00D63083" w:rsidRPr="001409E0" w:rsidRDefault="00D63083" w:rsidP="00D63083">
      <w:pPr>
        <w:ind w:left="360"/>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7</w:t>
      </w:r>
    </w:p>
    <w:p w:rsidR="00D63083" w:rsidRPr="00AA5FC3" w:rsidRDefault="00D63083" w:rsidP="00D63083">
      <w:pPr>
        <w:pStyle w:val="Akapitzlist"/>
        <w:numPr>
          <w:ilvl w:val="0"/>
          <w:numId w:val="35"/>
        </w:numPr>
        <w:jc w:val="both"/>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8</w:t>
      </w:r>
    </w:p>
    <w:p w:rsidR="00D63083" w:rsidRPr="001409E0" w:rsidRDefault="00D63083"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D63083" w:rsidRPr="001409E0" w:rsidRDefault="00D63083"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r>
        <w:rPr>
          <w:rFonts w:asciiTheme="minorHAnsi" w:hAnsiTheme="minorHAnsi" w:cs="Arial"/>
          <w:b/>
          <w:sz w:val="20"/>
          <w:szCs w:val="20"/>
        </w:rPr>
        <w:t>;</w:t>
      </w:r>
    </w:p>
    <w:p w:rsidR="00D63083" w:rsidRDefault="00D63083" w:rsidP="00D63083">
      <w:pPr>
        <w:numPr>
          <w:ilvl w:val="0"/>
          <w:numId w:val="36"/>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D63083" w:rsidRPr="009A4310" w:rsidRDefault="00D63083" w:rsidP="00D63083">
      <w:pPr>
        <w:numPr>
          <w:ilvl w:val="0"/>
          <w:numId w:val="36"/>
        </w:numPr>
        <w:tabs>
          <w:tab w:val="left" w:pos="-5529"/>
        </w:tabs>
        <w:ind w:left="709" w:hanging="283"/>
        <w:jc w:val="both"/>
        <w:rPr>
          <w:rFonts w:asciiTheme="minorHAnsi" w:hAnsiTheme="minorHAnsi" w:cs="Arial"/>
          <w:b/>
          <w:sz w:val="20"/>
          <w:szCs w:val="20"/>
        </w:rPr>
      </w:pPr>
      <w:r w:rsidRPr="009A4310">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w:t>
      </w:r>
      <w:r>
        <w:rPr>
          <w:rFonts w:asciiTheme="minorHAnsi" w:hAnsiTheme="minorHAnsi" w:cs="Arial"/>
          <w:b/>
          <w:sz w:val="20"/>
          <w:szCs w:val="20"/>
        </w:rPr>
        <w:t>mentu określonego w f</w:t>
      </w:r>
      <w:r w:rsidRPr="001409E0">
        <w:rPr>
          <w:rFonts w:asciiTheme="minorHAnsi" w:hAnsiTheme="minorHAnsi" w:cs="Arial"/>
          <w:b/>
          <w:sz w:val="20"/>
          <w:szCs w:val="20"/>
        </w:rPr>
        <w:t>ormularz</w:t>
      </w:r>
      <w:r>
        <w:rPr>
          <w:rFonts w:asciiTheme="minorHAnsi" w:hAnsiTheme="minorHAnsi" w:cs="Arial"/>
          <w:b/>
          <w:sz w:val="20"/>
          <w:szCs w:val="20"/>
        </w:rPr>
        <w:t>u cenowym</w:t>
      </w:r>
    </w:p>
    <w:p w:rsidR="00D63083"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9</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10</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11</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D63083" w:rsidRPr="001409E0" w:rsidRDefault="00D63083" w:rsidP="00D63083">
      <w:pPr>
        <w:rPr>
          <w:rFonts w:asciiTheme="minorHAnsi" w:hAnsiTheme="minorHAnsi"/>
          <w:sz w:val="20"/>
          <w:szCs w:val="20"/>
        </w:rPr>
      </w:pPr>
    </w:p>
    <w:p w:rsidR="00D63083" w:rsidRPr="001409E0" w:rsidRDefault="00D63083" w:rsidP="00D63083">
      <w:pPr>
        <w:rPr>
          <w:rFonts w:asciiTheme="minorHAnsi" w:hAnsiTheme="minorHAnsi"/>
          <w:sz w:val="20"/>
          <w:szCs w:val="20"/>
        </w:rPr>
      </w:pPr>
      <w:r w:rsidRPr="001409E0">
        <w:rPr>
          <w:rFonts w:asciiTheme="minorHAnsi" w:hAnsiTheme="minorHAnsi"/>
          <w:b/>
          <w:sz w:val="20"/>
          <w:szCs w:val="20"/>
        </w:rPr>
        <w:t xml:space="preserve">                                                                                          </w:t>
      </w: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rPr>
          <w:rFonts w:asciiTheme="minorHAnsi" w:hAnsiTheme="minorHAnsi"/>
          <w:b/>
          <w:sz w:val="20"/>
          <w:szCs w:val="20"/>
        </w:rPr>
      </w:pPr>
      <w:r w:rsidRPr="001409E0">
        <w:rPr>
          <w:rFonts w:asciiTheme="minorHAnsi" w:hAnsiTheme="minorHAnsi"/>
          <w:b/>
          <w:sz w:val="20"/>
          <w:szCs w:val="20"/>
        </w:rPr>
        <w:t>W imieniu Wykonawcy                                                                                               W imieniu Zamawiającego</w:t>
      </w:r>
    </w:p>
    <w:p w:rsidR="00D63083" w:rsidRDefault="00D63083" w:rsidP="00D63083"/>
    <w:p w:rsidR="00D63083" w:rsidRDefault="00D63083"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7F4C08" w:rsidRDefault="007F4C08" w:rsidP="00B02D1E">
      <w:pPr>
        <w:jc w:val="both"/>
        <w:rPr>
          <w:rFonts w:ascii="Arial Narrow" w:hAnsi="Arial Narrow"/>
          <w:b/>
          <w:sz w:val="20"/>
          <w:szCs w:val="20"/>
        </w:rPr>
      </w:pPr>
    </w:p>
    <w:p w:rsidR="007F4C08" w:rsidRDefault="007F4C08" w:rsidP="00B02D1E">
      <w:pPr>
        <w:jc w:val="both"/>
        <w:rPr>
          <w:rFonts w:ascii="Arial Narrow" w:hAnsi="Arial Narrow"/>
          <w:b/>
          <w:sz w:val="20"/>
          <w:szCs w:val="20"/>
        </w:rPr>
      </w:pPr>
    </w:p>
    <w:p w:rsidR="007F4C08" w:rsidRDefault="007F4C08" w:rsidP="00B02D1E">
      <w:pPr>
        <w:jc w:val="both"/>
        <w:rPr>
          <w:rFonts w:ascii="Arial Narrow" w:hAnsi="Arial Narrow"/>
          <w:b/>
          <w:sz w:val="20"/>
          <w:szCs w:val="20"/>
        </w:rPr>
      </w:pPr>
    </w:p>
    <w:p w:rsidR="00F00DD8" w:rsidRDefault="00F00DD8"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7F4C08" w:rsidRPr="006F2FC3" w:rsidRDefault="007F4C08" w:rsidP="007F4C08">
      <w:pPr>
        <w:tabs>
          <w:tab w:val="left" w:pos="6521"/>
        </w:tabs>
        <w:spacing w:line="276" w:lineRule="auto"/>
        <w:jc w:val="right"/>
        <w:rPr>
          <w:i/>
        </w:rPr>
      </w:pPr>
      <w:r>
        <w:t>Załącznik  nr 5</w:t>
      </w:r>
    </w:p>
    <w:p w:rsidR="007F4C08" w:rsidRPr="006F2FC3" w:rsidRDefault="007F4C08" w:rsidP="007F4C08">
      <w:pPr>
        <w:tabs>
          <w:tab w:val="left" w:pos="7710"/>
        </w:tabs>
        <w:spacing w:line="276" w:lineRule="auto"/>
        <w:rPr>
          <w:i/>
        </w:rPr>
      </w:pPr>
    </w:p>
    <w:p w:rsidR="007F4C08" w:rsidRPr="00DC7BC1" w:rsidRDefault="007F4C08" w:rsidP="007F4C08">
      <w:pPr>
        <w:ind w:left="5246" w:firstLine="708"/>
        <w:jc w:val="right"/>
        <w:rPr>
          <w:b/>
        </w:rPr>
      </w:pPr>
      <w:r w:rsidRPr="00DC7BC1">
        <w:rPr>
          <w:b/>
        </w:rPr>
        <w:t>Zamawiający:</w:t>
      </w:r>
    </w:p>
    <w:p w:rsidR="007F4C08" w:rsidRPr="00040B19" w:rsidRDefault="007F4C08" w:rsidP="007F4C08">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 w Łodzi</w:t>
      </w:r>
    </w:p>
    <w:p w:rsidR="007F4C08" w:rsidRPr="00040B19" w:rsidRDefault="007F4C08" w:rsidP="007F4C08">
      <w:pPr>
        <w:tabs>
          <w:tab w:val="left" w:pos="510"/>
          <w:tab w:val="left" w:pos="680"/>
          <w:tab w:val="left" w:pos="793"/>
          <w:tab w:val="left" w:pos="2154"/>
          <w:tab w:val="left" w:pos="2381"/>
          <w:tab w:val="left" w:pos="3742"/>
          <w:tab w:val="left" w:pos="4082"/>
        </w:tabs>
        <w:jc w:val="right"/>
        <w:rPr>
          <w:b/>
        </w:rPr>
      </w:pPr>
      <w:r w:rsidRPr="00040B19">
        <w:rPr>
          <w:b/>
        </w:rPr>
        <w:t>ul. Północna 42</w:t>
      </w:r>
    </w:p>
    <w:p w:rsidR="007F4C08" w:rsidRPr="006B1794" w:rsidRDefault="007F4C08" w:rsidP="007F4C08">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7F4C08" w:rsidRPr="006B1794" w:rsidRDefault="007F4C08" w:rsidP="007F4C08">
      <w:pPr>
        <w:rPr>
          <w:b/>
        </w:rPr>
      </w:pPr>
    </w:p>
    <w:p w:rsidR="007F4C08" w:rsidRPr="006B1794" w:rsidRDefault="007F4C08" w:rsidP="007F4C08">
      <w:pPr>
        <w:rPr>
          <w:b/>
        </w:rPr>
      </w:pPr>
      <w:r w:rsidRPr="006B1794">
        <w:rPr>
          <w:b/>
        </w:rPr>
        <w:t>Wykonawca:</w:t>
      </w:r>
    </w:p>
    <w:p w:rsidR="007F4C08" w:rsidRPr="006B1794" w:rsidRDefault="007F4C08" w:rsidP="007F4C08">
      <w:pPr>
        <w:tabs>
          <w:tab w:val="left" w:pos="5245"/>
        </w:tabs>
        <w:ind w:right="3827"/>
      </w:pPr>
      <w:r w:rsidRPr="006B1794">
        <w:t>……………………………………………………..…………………………………………..………………</w:t>
      </w:r>
    </w:p>
    <w:p w:rsidR="007F4C08" w:rsidRPr="006B1794" w:rsidRDefault="007F4C08" w:rsidP="007F4C08">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7F4C08" w:rsidRPr="006B1794" w:rsidRDefault="007F4C08" w:rsidP="007F4C08">
      <w:pPr>
        <w:rPr>
          <w:u w:val="single"/>
        </w:rPr>
      </w:pPr>
    </w:p>
    <w:p w:rsidR="007F4C08" w:rsidRPr="006B1794" w:rsidRDefault="007F4C08" w:rsidP="007F4C08">
      <w:pPr>
        <w:rPr>
          <w:u w:val="single"/>
        </w:rPr>
      </w:pPr>
      <w:r w:rsidRPr="006B1794">
        <w:rPr>
          <w:u w:val="single"/>
        </w:rPr>
        <w:t>reprezentowany przez:</w:t>
      </w:r>
    </w:p>
    <w:p w:rsidR="007F4C08" w:rsidRPr="006B1794" w:rsidRDefault="007F4C08" w:rsidP="007F4C08">
      <w:pPr>
        <w:ind w:right="3969"/>
      </w:pPr>
      <w:r w:rsidRPr="006B1794">
        <w:t>………………………………………………………………………………………………………………</w:t>
      </w:r>
    </w:p>
    <w:p w:rsidR="007F4C08" w:rsidRPr="006B1794" w:rsidRDefault="007F4C08" w:rsidP="007F4C08">
      <w:pPr>
        <w:ind w:right="5953"/>
        <w:rPr>
          <w:i/>
          <w:sz w:val="20"/>
          <w:szCs w:val="20"/>
        </w:rPr>
      </w:pPr>
      <w:r w:rsidRPr="006B1794">
        <w:rPr>
          <w:i/>
          <w:sz w:val="20"/>
          <w:szCs w:val="20"/>
        </w:rPr>
        <w:t>(imię, nazwisko, stanowisko/podstawa do reprezentacji)</w:t>
      </w:r>
    </w:p>
    <w:p w:rsidR="007F4C08" w:rsidRPr="006B1794" w:rsidRDefault="007F4C08" w:rsidP="007F4C08"/>
    <w:p w:rsidR="007F4C08" w:rsidRPr="00631D39" w:rsidRDefault="007F4C08" w:rsidP="007F4C08">
      <w:pPr>
        <w:keepNext/>
        <w:jc w:val="center"/>
        <w:outlineLvl w:val="0"/>
        <w:rPr>
          <w:b/>
          <w:sz w:val="28"/>
          <w:szCs w:val="28"/>
        </w:rPr>
      </w:pPr>
      <w:r w:rsidRPr="00631D39">
        <w:rPr>
          <w:b/>
          <w:sz w:val="28"/>
          <w:szCs w:val="28"/>
        </w:rPr>
        <w:t>O Ś W I A D C Z E N I E</w:t>
      </w:r>
    </w:p>
    <w:p w:rsidR="007F4C08" w:rsidRPr="00631D39" w:rsidRDefault="007F4C08" w:rsidP="007F4C08">
      <w:pPr>
        <w:jc w:val="center"/>
        <w:rPr>
          <w:b/>
        </w:rPr>
      </w:pPr>
      <w:r w:rsidRPr="00631D39">
        <w:rPr>
          <w:b/>
        </w:rPr>
        <w:t>DOTYCZĄCE GRUPY KAPITALOWEJ</w:t>
      </w:r>
    </w:p>
    <w:p w:rsidR="007F4C08" w:rsidRPr="00911FF5" w:rsidRDefault="007F4C08" w:rsidP="007F4C08">
      <w:pPr>
        <w:jc w:val="both"/>
        <w:rPr>
          <w:rFonts w:asciiTheme="minorHAnsi" w:hAnsiTheme="minorHAnsi"/>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7F4C08" w:rsidRPr="00911FF5" w:rsidRDefault="007F4C08" w:rsidP="007F4C08">
      <w:pPr>
        <w:rPr>
          <w:rFonts w:asciiTheme="minorHAnsi" w:eastAsia="Calibri" w:hAnsiTheme="minorHAnsi" w:cs="Arial"/>
          <w:b/>
          <w:sz w:val="20"/>
          <w:szCs w:val="20"/>
          <w:lang w:eastAsia="en-US"/>
        </w:rPr>
      </w:pPr>
    </w:p>
    <w:p w:rsidR="007F4C08" w:rsidRPr="00911FF5" w:rsidRDefault="007F4C08" w:rsidP="007F4C08">
      <w:pPr>
        <w:rPr>
          <w:rFonts w:asciiTheme="minorHAnsi" w:hAnsiTheme="minorHAnsi"/>
          <w:sz w:val="20"/>
          <w:szCs w:val="20"/>
        </w:rPr>
      </w:pPr>
      <w:r>
        <w:rPr>
          <w:rFonts w:asciiTheme="minorHAnsi" w:eastAsia="Calibri" w:hAnsiTheme="minorHAnsi" w:cs="Arial"/>
          <w:b/>
          <w:sz w:val="20"/>
          <w:szCs w:val="20"/>
          <w:lang w:eastAsia="en-US"/>
        </w:rPr>
        <w:t>Dostawę bielizny jednorazowego użytku</w:t>
      </w:r>
      <w:r w:rsidRPr="00911FF5">
        <w:rPr>
          <w:rFonts w:asciiTheme="minorHAnsi" w:eastAsia="Calibri" w:hAnsiTheme="minorHAnsi" w:cs="Arial"/>
          <w:b/>
          <w:sz w:val="20"/>
          <w:szCs w:val="20"/>
          <w:lang w:eastAsia="en-US"/>
        </w:rPr>
        <w:t xml:space="preserve"> </w:t>
      </w:r>
      <w:r>
        <w:rPr>
          <w:rFonts w:asciiTheme="minorHAnsi" w:eastAsia="Calibri" w:hAnsiTheme="minorHAnsi" w:cs="Arial"/>
          <w:b/>
          <w:sz w:val="20"/>
          <w:szCs w:val="20"/>
          <w:lang w:eastAsia="en-US"/>
        </w:rPr>
        <w:t xml:space="preserve">nr </w:t>
      </w:r>
      <w:r w:rsidR="0050761B" w:rsidRPr="0050761B">
        <w:rPr>
          <w:rFonts w:asciiTheme="minorHAnsi" w:eastAsia="Calibri" w:hAnsiTheme="minorHAnsi" w:cs="Arial"/>
          <w:b/>
          <w:sz w:val="20"/>
          <w:szCs w:val="20"/>
          <w:lang w:eastAsia="en-US"/>
        </w:rPr>
        <w:t>38/D/20</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i/>
          <w:sz w:val="20"/>
          <w:szCs w:val="20"/>
        </w:rPr>
      </w:pPr>
      <w:r w:rsidRPr="00911FF5">
        <w:rPr>
          <w:rFonts w:asciiTheme="minorHAnsi" w:hAnsiTheme="minorHAnsi"/>
          <w:i/>
          <w:sz w:val="20"/>
          <w:szCs w:val="20"/>
        </w:rPr>
        <w:t>*- niepotrzebne skreślić</w:t>
      </w:r>
    </w:p>
    <w:p w:rsidR="007F4C08" w:rsidRPr="00911FF5" w:rsidRDefault="007F4C08" w:rsidP="007F4C08">
      <w:pPr>
        <w:rPr>
          <w:rFonts w:asciiTheme="minorHAnsi" w:hAnsiTheme="minorHAnsi"/>
          <w:sz w:val="20"/>
          <w:szCs w:val="20"/>
        </w:rPr>
      </w:pPr>
    </w:p>
    <w:p w:rsidR="007F4C08" w:rsidRPr="00911FF5" w:rsidRDefault="007F4C08" w:rsidP="007F4C08">
      <w:pPr>
        <w:rPr>
          <w:rFonts w:asciiTheme="minorHAnsi" w:hAnsiTheme="minorHAnsi"/>
          <w:sz w:val="20"/>
          <w:szCs w:val="20"/>
        </w:rPr>
      </w:pPr>
    </w:p>
    <w:p w:rsidR="007F4C08" w:rsidRPr="00911FF5" w:rsidRDefault="007F4C08" w:rsidP="007F4C08">
      <w:pPr>
        <w:jc w:val="both"/>
        <w:rPr>
          <w:rFonts w:asciiTheme="minorHAnsi" w:hAnsiTheme="minorHAnsi"/>
          <w:sz w:val="20"/>
          <w:szCs w:val="20"/>
        </w:rPr>
      </w:pPr>
    </w:p>
    <w:p w:rsidR="007F4C08" w:rsidRPr="00911FF5" w:rsidRDefault="007F4C08" w:rsidP="007F4C08">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7F4C08" w:rsidRPr="00911FF5" w:rsidRDefault="007F4C08" w:rsidP="007F4C08">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7F4449" w:rsidRDefault="007F4449" w:rsidP="007F4449">
      <w:pPr>
        <w:spacing w:after="40"/>
        <w:rPr>
          <w:rFonts w:asciiTheme="minorHAnsi" w:hAnsiTheme="minorHAnsi" w:cs="Segoe UI"/>
          <w:sz w:val="20"/>
          <w:szCs w:val="20"/>
        </w:rPr>
      </w:pPr>
    </w:p>
    <w:p w:rsidR="00F445D4" w:rsidRDefault="00F445D4" w:rsidP="007F4449">
      <w:pPr>
        <w:spacing w:after="40"/>
        <w:rPr>
          <w:rFonts w:ascii="Calibri" w:hAnsi="Calibri" w:cs="Segoe UI"/>
          <w:b/>
          <w:bCs/>
          <w:sz w:val="20"/>
          <w:szCs w:val="20"/>
        </w:rPr>
      </w:pPr>
    </w:p>
    <w:p w:rsidR="00997665" w:rsidRDefault="00997665"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D13" w:rsidRDefault="005F5D13">
      <w:r>
        <w:separator/>
      </w:r>
    </w:p>
  </w:endnote>
  <w:endnote w:type="continuationSeparator" w:id="0">
    <w:p w:rsidR="005F5D13" w:rsidRDefault="005F5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D13" w:rsidRDefault="005F5D13"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F5D13" w:rsidRDefault="005F5D13"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D13" w:rsidRDefault="005F5D13"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56BF9">
      <w:rPr>
        <w:rStyle w:val="Numerstrony"/>
        <w:noProof/>
      </w:rPr>
      <w:t>9</w:t>
    </w:r>
    <w:r>
      <w:rPr>
        <w:rStyle w:val="Numerstrony"/>
      </w:rPr>
      <w:fldChar w:fldCharType="end"/>
    </w:r>
  </w:p>
  <w:p w:rsidR="005F5D13" w:rsidRDefault="005F5D13"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5F5D13" w:rsidRDefault="005F5D13">
        <w:pPr>
          <w:pStyle w:val="Stopka"/>
          <w:jc w:val="right"/>
        </w:pPr>
        <w:r>
          <w:fldChar w:fldCharType="begin"/>
        </w:r>
        <w:r>
          <w:instrText>PAGE   \* MERGEFORMAT</w:instrText>
        </w:r>
        <w:r>
          <w:fldChar w:fldCharType="separate"/>
        </w:r>
        <w:r w:rsidR="00D56BF9">
          <w:rPr>
            <w:noProof/>
          </w:rPr>
          <w:t>19</w:t>
        </w:r>
        <w:r>
          <w:fldChar w:fldCharType="end"/>
        </w:r>
      </w:p>
    </w:sdtContent>
  </w:sdt>
  <w:p w:rsidR="005F5D13" w:rsidRDefault="005F5D1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D13" w:rsidRDefault="005F5D13">
      <w:r>
        <w:separator/>
      </w:r>
    </w:p>
  </w:footnote>
  <w:footnote w:type="continuationSeparator" w:id="0">
    <w:p w:rsidR="005F5D13" w:rsidRDefault="005F5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D13" w:rsidRDefault="005F5D1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9094013"/>
    <w:multiLevelType w:val="multilevel"/>
    <w:tmpl w:val="B6B241C8"/>
    <w:lvl w:ilvl="0">
      <w:start w:val="1"/>
      <w:numFmt w:val="decimal"/>
      <w:lvlText w:val="%1."/>
      <w:lvlJc w:val="left"/>
      <w:pPr>
        <w:ind w:left="1174" w:hanging="814"/>
      </w:pPr>
      <w:rPr>
        <w:rFonts w:ascii="Arial" w:eastAsia="Verdana" w:hAnsi="Arial" w:cs="Arial"/>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0"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1"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B0B72"/>
    <w:multiLevelType w:val="singleLevel"/>
    <w:tmpl w:val="04150011"/>
    <w:lvl w:ilvl="0">
      <w:start w:val="1"/>
      <w:numFmt w:val="decimal"/>
      <w:lvlText w:val="%1)"/>
      <w:lvlJc w:val="left"/>
      <w:pPr>
        <w:ind w:left="2340" w:hanging="360"/>
      </w:pPr>
    </w:lvl>
  </w:abstractNum>
  <w:abstractNum w:abstractNumId="23"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4"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2"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E154B29"/>
    <w:multiLevelType w:val="hybridMultilevel"/>
    <w:tmpl w:val="26D8B502"/>
    <w:lvl w:ilvl="0" w:tplc="A24A9A1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6A656A25"/>
    <w:multiLevelType w:val="multilevel"/>
    <w:tmpl w:val="65C47176"/>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7"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1"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6"/>
  </w:num>
  <w:num w:numId="2">
    <w:abstractNumId w:val="38"/>
  </w:num>
  <w:num w:numId="3">
    <w:abstractNumId w:val="51"/>
  </w:num>
  <w:num w:numId="4">
    <w:abstractNumId w:val="32"/>
  </w:num>
  <w:num w:numId="5">
    <w:abstractNumId w:val="14"/>
  </w:num>
  <w:num w:numId="6">
    <w:abstractNumId w:val="43"/>
  </w:num>
  <w:num w:numId="7">
    <w:abstractNumId w:val="9"/>
  </w:num>
  <w:num w:numId="8">
    <w:abstractNumId w:val="8"/>
  </w:num>
  <w:num w:numId="9">
    <w:abstractNumId w:val="42"/>
  </w:num>
  <w:num w:numId="10">
    <w:abstractNumId w:val="29"/>
  </w:num>
  <w:num w:numId="11">
    <w:abstractNumId w:val="16"/>
  </w:num>
  <w:num w:numId="12">
    <w:abstractNumId w:val="23"/>
  </w:num>
  <w:num w:numId="13">
    <w:abstractNumId w:val="41"/>
  </w:num>
  <w:num w:numId="14">
    <w:abstractNumId w:val="11"/>
  </w:num>
  <w:num w:numId="15">
    <w:abstractNumId w:val="44"/>
  </w:num>
  <w:num w:numId="16">
    <w:abstractNumId w:val="12"/>
  </w:num>
  <w:num w:numId="17">
    <w:abstractNumId w:val="34"/>
  </w:num>
  <w:num w:numId="18">
    <w:abstractNumId w:val="26"/>
  </w:num>
  <w:num w:numId="19">
    <w:abstractNumId w:val="27"/>
  </w:num>
  <w:num w:numId="20">
    <w:abstractNumId w:val="30"/>
  </w:num>
  <w:num w:numId="21">
    <w:abstractNumId w:val="21"/>
  </w:num>
  <w:num w:numId="22">
    <w:abstractNumId w:val="45"/>
  </w:num>
  <w:num w:numId="23">
    <w:abstractNumId w:val="22"/>
  </w:num>
  <w:num w:numId="24">
    <w:abstractNumId w:val="48"/>
  </w:num>
  <w:num w:numId="25">
    <w:abstractNumId w:val="20"/>
  </w:num>
  <w:num w:numId="26">
    <w:abstractNumId w:val="2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39"/>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49"/>
  </w:num>
  <w:num w:numId="38">
    <w:abstractNumId w:val="28"/>
  </w:num>
  <w:num w:numId="39">
    <w:abstractNumId w:val="17"/>
  </w:num>
  <w:num w:numId="40">
    <w:abstractNumId w:val="33"/>
  </w:num>
  <w:num w:numId="41">
    <w:abstractNumId w:val="35"/>
  </w:num>
  <w:num w:numId="42">
    <w:abstractNumId w:val="18"/>
  </w:num>
  <w:num w:numId="43">
    <w:abstractNumId w:val="46"/>
  </w:num>
  <w:num w:numId="44">
    <w:abstractNumId w:val="14"/>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9791C"/>
    <w:rsid w:val="000A0A05"/>
    <w:rsid w:val="000D00EA"/>
    <w:rsid w:val="000D17E2"/>
    <w:rsid w:val="000E2D0F"/>
    <w:rsid w:val="000E368F"/>
    <w:rsid w:val="00112F88"/>
    <w:rsid w:val="00120502"/>
    <w:rsid w:val="001247AB"/>
    <w:rsid w:val="00127C2E"/>
    <w:rsid w:val="00135E35"/>
    <w:rsid w:val="0013692A"/>
    <w:rsid w:val="001409E0"/>
    <w:rsid w:val="00161F86"/>
    <w:rsid w:val="001A4718"/>
    <w:rsid w:val="001B0606"/>
    <w:rsid w:val="001C7324"/>
    <w:rsid w:val="001E175C"/>
    <w:rsid w:val="001F4BE6"/>
    <w:rsid w:val="002259FE"/>
    <w:rsid w:val="0023052A"/>
    <w:rsid w:val="00233B4E"/>
    <w:rsid w:val="00235988"/>
    <w:rsid w:val="00286368"/>
    <w:rsid w:val="002922F2"/>
    <w:rsid w:val="002A18AB"/>
    <w:rsid w:val="002C2C40"/>
    <w:rsid w:val="002D3AA1"/>
    <w:rsid w:val="002E0871"/>
    <w:rsid w:val="002E264F"/>
    <w:rsid w:val="00305A4B"/>
    <w:rsid w:val="00313942"/>
    <w:rsid w:val="0031540B"/>
    <w:rsid w:val="00316D48"/>
    <w:rsid w:val="00331A10"/>
    <w:rsid w:val="00342277"/>
    <w:rsid w:val="003436F3"/>
    <w:rsid w:val="003943E5"/>
    <w:rsid w:val="003A664B"/>
    <w:rsid w:val="003B20E5"/>
    <w:rsid w:val="003C1811"/>
    <w:rsid w:val="003C4E91"/>
    <w:rsid w:val="003E4857"/>
    <w:rsid w:val="003F1438"/>
    <w:rsid w:val="003F251E"/>
    <w:rsid w:val="003F4A0A"/>
    <w:rsid w:val="00404F16"/>
    <w:rsid w:val="0041477C"/>
    <w:rsid w:val="004261F0"/>
    <w:rsid w:val="00427004"/>
    <w:rsid w:val="0047687B"/>
    <w:rsid w:val="00481403"/>
    <w:rsid w:val="00486841"/>
    <w:rsid w:val="00490FD5"/>
    <w:rsid w:val="004A345C"/>
    <w:rsid w:val="004B3D32"/>
    <w:rsid w:val="004B4840"/>
    <w:rsid w:val="004C4F8D"/>
    <w:rsid w:val="00502487"/>
    <w:rsid w:val="0050331C"/>
    <w:rsid w:val="0050761B"/>
    <w:rsid w:val="00512AC2"/>
    <w:rsid w:val="00512CBA"/>
    <w:rsid w:val="00525FCD"/>
    <w:rsid w:val="0053009F"/>
    <w:rsid w:val="00541939"/>
    <w:rsid w:val="00552034"/>
    <w:rsid w:val="00564ECF"/>
    <w:rsid w:val="00567753"/>
    <w:rsid w:val="005A675E"/>
    <w:rsid w:val="005D084B"/>
    <w:rsid w:val="005D6533"/>
    <w:rsid w:val="005F5D13"/>
    <w:rsid w:val="00635ABC"/>
    <w:rsid w:val="00645F5E"/>
    <w:rsid w:val="006627C8"/>
    <w:rsid w:val="00677E25"/>
    <w:rsid w:val="006841B0"/>
    <w:rsid w:val="00691363"/>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4C08"/>
    <w:rsid w:val="007F53BF"/>
    <w:rsid w:val="008009F0"/>
    <w:rsid w:val="008050EF"/>
    <w:rsid w:val="0080669C"/>
    <w:rsid w:val="00811757"/>
    <w:rsid w:val="00821167"/>
    <w:rsid w:val="00841240"/>
    <w:rsid w:val="00850A8B"/>
    <w:rsid w:val="00860C13"/>
    <w:rsid w:val="00893119"/>
    <w:rsid w:val="00895859"/>
    <w:rsid w:val="008B2600"/>
    <w:rsid w:val="008B55DD"/>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A01D93"/>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666E5"/>
    <w:rsid w:val="00B77036"/>
    <w:rsid w:val="00BA48F6"/>
    <w:rsid w:val="00BB34CB"/>
    <w:rsid w:val="00BC457D"/>
    <w:rsid w:val="00BD3D25"/>
    <w:rsid w:val="00C011F6"/>
    <w:rsid w:val="00C02B88"/>
    <w:rsid w:val="00C4424A"/>
    <w:rsid w:val="00C44B5A"/>
    <w:rsid w:val="00CC4A54"/>
    <w:rsid w:val="00CD7AE9"/>
    <w:rsid w:val="00CE796F"/>
    <w:rsid w:val="00CF0F8C"/>
    <w:rsid w:val="00D35A94"/>
    <w:rsid w:val="00D4159A"/>
    <w:rsid w:val="00D503CC"/>
    <w:rsid w:val="00D517B8"/>
    <w:rsid w:val="00D564F3"/>
    <w:rsid w:val="00D56BF9"/>
    <w:rsid w:val="00D61865"/>
    <w:rsid w:val="00D63083"/>
    <w:rsid w:val="00DA3384"/>
    <w:rsid w:val="00DC0BE4"/>
    <w:rsid w:val="00DC1A99"/>
    <w:rsid w:val="00DD7D3C"/>
    <w:rsid w:val="00E13929"/>
    <w:rsid w:val="00E334E8"/>
    <w:rsid w:val="00E37322"/>
    <w:rsid w:val="00E56BA4"/>
    <w:rsid w:val="00E87481"/>
    <w:rsid w:val="00EA0C8C"/>
    <w:rsid w:val="00EB374F"/>
    <w:rsid w:val="00EC13B5"/>
    <w:rsid w:val="00EE618C"/>
    <w:rsid w:val="00EF62AE"/>
    <w:rsid w:val="00F00DD8"/>
    <w:rsid w:val="00F11A67"/>
    <w:rsid w:val="00F1750C"/>
    <w:rsid w:val="00F25037"/>
    <w:rsid w:val="00F4253C"/>
    <w:rsid w:val="00F445D4"/>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link w:val="AkapitzlistZnak"/>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character" w:customStyle="1" w:styleId="AkapitzlistZnak">
    <w:name w:val="Akapit z listą Znak"/>
    <w:link w:val="Akapitzlist"/>
    <w:rsid w:val="00F00DD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799595">
      <w:bodyDiv w:val="1"/>
      <w:marLeft w:val="0"/>
      <w:marRight w:val="0"/>
      <w:marTop w:val="0"/>
      <w:marBottom w:val="0"/>
      <w:divBdr>
        <w:top w:val="none" w:sz="0" w:space="0" w:color="auto"/>
        <w:left w:val="none" w:sz="0" w:space="0" w:color="auto"/>
        <w:bottom w:val="none" w:sz="0" w:space="0" w:color="auto"/>
        <w:right w:val="none" w:sz="0" w:space="0" w:color="auto"/>
      </w:divBdr>
    </w:div>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19</Pages>
  <Words>7558</Words>
  <Characters>45348</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2020-11-19T09:30:00Z</cp:lastPrinted>
  <dcterms:created xsi:type="dcterms:W3CDTF">2020-11-16T09:58:00Z</dcterms:created>
  <dcterms:modified xsi:type="dcterms:W3CDTF">2020-11-19T09:31:00Z</dcterms:modified>
</cp:coreProperties>
</file>