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14:paraId="676C3429" w14:textId="77777777" w:rsidTr="00EA0C8C">
        <w:trPr>
          <w:trHeight w:val="726"/>
        </w:trPr>
        <w:tc>
          <w:tcPr>
            <w:tcW w:w="9577" w:type="dxa"/>
            <w:gridSpan w:val="2"/>
            <w:vAlign w:val="center"/>
          </w:tcPr>
          <w:p w14:paraId="301F189F" w14:textId="77777777" w:rsidR="004A345C" w:rsidRDefault="00316D48" w:rsidP="00EA0C8C">
            <w:pPr>
              <w:pStyle w:val="Tekstpodstawowy"/>
              <w:spacing w:after="40"/>
              <w:rPr>
                <w:rFonts w:ascii="Calibri" w:hAnsi="Calibri" w:cs="Segoe UI"/>
                <w:b w:val="0"/>
                <w:sz w:val="28"/>
                <w:szCs w:val="28"/>
              </w:rPr>
            </w:pPr>
            <w:r>
              <w:rPr>
                <w:noProof/>
              </w:rPr>
              <w:drawing>
                <wp:anchor distT="0" distB="0" distL="114300" distR="114300" simplePos="0" relativeHeight="251658240" behindDoc="0" locked="0" layoutInCell="1" allowOverlap="1" wp14:anchorId="206CD47F" wp14:editId="270FABD3">
                  <wp:simplePos x="0" y="0"/>
                  <wp:positionH relativeFrom="column">
                    <wp:posOffset>279400</wp:posOffset>
                  </wp:positionH>
                  <wp:positionV relativeFrom="paragraph">
                    <wp:posOffset>76835</wp:posOffset>
                  </wp:positionV>
                  <wp:extent cx="614045" cy="822960"/>
                  <wp:effectExtent l="0" t="0" r="0" b="0"/>
                  <wp:wrapNone/>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06454" w14:textId="77777777" w:rsidR="004A345C" w:rsidRDefault="004A345C" w:rsidP="00EA0C8C">
            <w:pPr>
              <w:pStyle w:val="Tekstpodstawowy"/>
              <w:spacing w:after="40"/>
              <w:jc w:val="center"/>
              <w:rPr>
                <w:rFonts w:ascii="Calibri" w:hAnsi="Calibri" w:cs="Segoe UI"/>
                <w:b w:val="0"/>
                <w:sz w:val="28"/>
                <w:szCs w:val="28"/>
              </w:rPr>
            </w:pPr>
          </w:p>
          <w:p w14:paraId="0E15B8D2" w14:textId="77777777" w:rsidR="004A345C" w:rsidRDefault="004A345C" w:rsidP="00EA0C8C">
            <w:pPr>
              <w:pStyle w:val="Tekstpodstawowy"/>
              <w:spacing w:after="40"/>
              <w:jc w:val="center"/>
              <w:rPr>
                <w:rFonts w:ascii="Calibri" w:hAnsi="Calibri" w:cs="Segoe UI"/>
                <w:b w:val="0"/>
                <w:sz w:val="28"/>
                <w:szCs w:val="28"/>
              </w:rPr>
            </w:pPr>
          </w:p>
          <w:p w14:paraId="725FFCA5" w14:textId="77777777"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14:paraId="263B8B0A" w14:textId="77777777" w:rsidTr="00EA0C8C">
        <w:tc>
          <w:tcPr>
            <w:tcW w:w="9577" w:type="dxa"/>
            <w:gridSpan w:val="2"/>
          </w:tcPr>
          <w:p w14:paraId="3D19EA3A"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14:paraId="3B94DD8D" w14:textId="77777777" w:rsidTr="00EA0C8C">
        <w:tc>
          <w:tcPr>
            <w:tcW w:w="9577" w:type="dxa"/>
            <w:gridSpan w:val="2"/>
          </w:tcPr>
          <w:p w14:paraId="5551BB8C"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14:paraId="108F0FB3" w14:textId="77777777" w:rsidTr="00EA0C8C">
        <w:tc>
          <w:tcPr>
            <w:tcW w:w="9577" w:type="dxa"/>
            <w:gridSpan w:val="2"/>
          </w:tcPr>
          <w:p w14:paraId="59042F15" w14:textId="77777777"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14:paraId="26275724" w14:textId="77777777" w:rsidTr="00EA0C8C">
        <w:tc>
          <w:tcPr>
            <w:tcW w:w="9577" w:type="dxa"/>
            <w:gridSpan w:val="2"/>
          </w:tcPr>
          <w:p w14:paraId="5B59FC0D" w14:textId="77777777" w:rsidR="004A345C" w:rsidRPr="009F4795" w:rsidRDefault="004A345C" w:rsidP="00EA0C8C">
            <w:pPr>
              <w:pStyle w:val="Tekstpodstawowy"/>
              <w:spacing w:after="40"/>
              <w:jc w:val="center"/>
              <w:rPr>
                <w:rFonts w:ascii="Calibri" w:hAnsi="Calibri" w:cs="Segoe UI"/>
                <w:szCs w:val="22"/>
              </w:rPr>
            </w:pPr>
          </w:p>
        </w:tc>
      </w:tr>
      <w:tr w:rsidR="004A345C" w:rsidRPr="00D245E8" w14:paraId="5228828F" w14:textId="77777777" w:rsidTr="00EA0C8C">
        <w:tc>
          <w:tcPr>
            <w:tcW w:w="9577" w:type="dxa"/>
            <w:gridSpan w:val="2"/>
          </w:tcPr>
          <w:p w14:paraId="4E46C071" w14:textId="735A21A6" w:rsidR="002D29B3" w:rsidRPr="002D29B3" w:rsidRDefault="00CD1EFE" w:rsidP="00CD1EFE">
            <w:pPr>
              <w:spacing w:after="40"/>
              <w:jc w:val="center"/>
              <w:rPr>
                <w:rFonts w:ascii="Calibri" w:hAnsi="Calibri" w:cs="Segoe UI"/>
                <w:b/>
                <w:sz w:val="28"/>
                <w:szCs w:val="28"/>
              </w:rPr>
            </w:pPr>
            <w:r>
              <w:rPr>
                <w:rFonts w:ascii="Calibri" w:hAnsi="Calibri" w:cs="Segoe UI"/>
                <w:b/>
                <w:sz w:val="28"/>
                <w:szCs w:val="28"/>
              </w:rPr>
              <w:t xml:space="preserve">DOSTAWA </w:t>
            </w:r>
            <w:r w:rsidR="00E24D64">
              <w:rPr>
                <w:rFonts w:ascii="Calibri" w:hAnsi="Calibri" w:cs="Segoe UI"/>
                <w:b/>
                <w:sz w:val="28"/>
                <w:szCs w:val="28"/>
              </w:rPr>
              <w:t>SPRZĘTU KOMPUTEROWEGO</w:t>
            </w:r>
            <w:r w:rsidR="00D25CC2">
              <w:rPr>
                <w:rFonts w:ascii="Calibri" w:hAnsi="Calibri" w:cs="Segoe UI"/>
                <w:b/>
                <w:sz w:val="28"/>
                <w:szCs w:val="28"/>
              </w:rPr>
              <w:t xml:space="preserve"> </w:t>
            </w:r>
          </w:p>
          <w:p w14:paraId="0B518A04" w14:textId="77777777" w:rsidR="004A345C" w:rsidRPr="00D245E8" w:rsidRDefault="004A345C" w:rsidP="00BC457D">
            <w:pPr>
              <w:spacing w:after="40"/>
              <w:jc w:val="center"/>
              <w:rPr>
                <w:rFonts w:ascii="Calibri" w:hAnsi="Calibri" w:cs="Segoe UI"/>
                <w:b/>
                <w:sz w:val="28"/>
                <w:szCs w:val="28"/>
              </w:rPr>
            </w:pPr>
          </w:p>
        </w:tc>
      </w:tr>
      <w:tr w:rsidR="004A345C" w:rsidRPr="009F4795" w14:paraId="771BBB17" w14:textId="77777777" w:rsidTr="00EA0C8C">
        <w:tc>
          <w:tcPr>
            <w:tcW w:w="9577" w:type="dxa"/>
            <w:gridSpan w:val="2"/>
          </w:tcPr>
          <w:p w14:paraId="7725903F" w14:textId="2960E643"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D92219">
              <w:rPr>
                <w:rFonts w:ascii="Calibri" w:hAnsi="Calibri" w:cs="Segoe UI"/>
                <w:b/>
                <w:sz w:val="22"/>
                <w:szCs w:val="22"/>
              </w:rPr>
              <w:t>36</w:t>
            </w:r>
            <w:r w:rsidR="004925C5" w:rsidRPr="00F12362">
              <w:rPr>
                <w:rFonts w:ascii="Calibri" w:hAnsi="Calibri" w:cs="Segoe UI"/>
                <w:b/>
                <w:sz w:val="22"/>
                <w:szCs w:val="22"/>
              </w:rPr>
              <w:t>/D</w:t>
            </w:r>
            <w:r w:rsidR="0061275F" w:rsidRPr="00F12362">
              <w:rPr>
                <w:rFonts w:ascii="Calibri" w:hAnsi="Calibri" w:cs="Segoe UI"/>
                <w:b/>
                <w:sz w:val="22"/>
                <w:szCs w:val="22"/>
              </w:rPr>
              <w:t>/20</w:t>
            </w:r>
          </w:p>
        </w:tc>
      </w:tr>
      <w:tr w:rsidR="004A345C" w:rsidRPr="009F4795" w14:paraId="78F732A9" w14:textId="77777777" w:rsidTr="00EA0C8C">
        <w:tc>
          <w:tcPr>
            <w:tcW w:w="9577" w:type="dxa"/>
            <w:gridSpan w:val="2"/>
          </w:tcPr>
          <w:p w14:paraId="7DE56B72" w14:textId="77777777" w:rsidR="004A345C" w:rsidRDefault="004A345C" w:rsidP="00EA0C8C">
            <w:pPr>
              <w:pStyle w:val="Tekstpodstawowy"/>
              <w:spacing w:after="40"/>
              <w:jc w:val="center"/>
              <w:rPr>
                <w:rFonts w:ascii="Calibri" w:hAnsi="Calibri" w:cs="Segoe UI"/>
                <w:sz w:val="28"/>
                <w:szCs w:val="28"/>
                <w:u w:val="single"/>
              </w:rPr>
            </w:pPr>
          </w:p>
          <w:p w14:paraId="6557EB9F" w14:textId="77777777" w:rsidR="004A345C" w:rsidRPr="009F4795" w:rsidRDefault="004A345C" w:rsidP="00EA0C8C">
            <w:pPr>
              <w:pStyle w:val="Tekstpodstawowy"/>
              <w:spacing w:after="40"/>
              <w:rPr>
                <w:rFonts w:ascii="Calibri" w:hAnsi="Calibri" w:cs="Segoe UI"/>
                <w:sz w:val="28"/>
                <w:szCs w:val="28"/>
                <w:u w:val="single"/>
              </w:rPr>
            </w:pPr>
          </w:p>
        </w:tc>
      </w:tr>
      <w:tr w:rsidR="004A345C" w:rsidRPr="009F4795" w14:paraId="70BB4464" w14:textId="77777777" w:rsidTr="00EA0C8C">
        <w:tc>
          <w:tcPr>
            <w:tcW w:w="9577" w:type="dxa"/>
            <w:gridSpan w:val="2"/>
          </w:tcPr>
          <w:p w14:paraId="3E5F7FEC"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1C0FC1CF" w14:textId="77777777" w:rsidTr="00EA0C8C">
        <w:tc>
          <w:tcPr>
            <w:tcW w:w="9577" w:type="dxa"/>
            <w:gridSpan w:val="2"/>
          </w:tcPr>
          <w:p w14:paraId="5B3BB15A" w14:textId="77777777" w:rsidR="004A345C" w:rsidRPr="009F4795" w:rsidRDefault="004A345C" w:rsidP="00EA0C8C">
            <w:pPr>
              <w:pStyle w:val="Tekstpodstawowy"/>
              <w:spacing w:after="40"/>
              <w:jc w:val="center"/>
              <w:rPr>
                <w:rFonts w:ascii="Calibri" w:hAnsi="Calibri" w:cs="Segoe UI"/>
                <w:sz w:val="20"/>
                <w:u w:val="single"/>
              </w:rPr>
            </w:pPr>
          </w:p>
        </w:tc>
      </w:tr>
      <w:tr w:rsidR="004A345C" w:rsidRPr="009D226A" w14:paraId="212E3445" w14:textId="77777777" w:rsidTr="00EA0C8C">
        <w:tc>
          <w:tcPr>
            <w:tcW w:w="9577" w:type="dxa"/>
            <w:gridSpan w:val="2"/>
          </w:tcPr>
          <w:p w14:paraId="238ADC32" w14:textId="77777777"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14:paraId="056E8D0B" w14:textId="77777777" w:rsidTr="00EA0C8C">
        <w:trPr>
          <w:trHeight w:val="193"/>
        </w:trPr>
        <w:tc>
          <w:tcPr>
            <w:tcW w:w="5778" w:type="dxa"/>
          </w:tcPr>
          <w:p w14:paraId="04980733" w14:textId="77777777"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14:paraId="5758D19E" w14:textId="77777777"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14:paraId="2A17DBE9" w14:textId="77777777" w:rsidTr="00EA0C8C">
        <w:tc>
          <w:tcPr>
            <w:tcW w:w="5778" w:type="dxa"/>
          </w:tcPr>
          <w:p w14:paraId="7D258F06"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14:paraId="24ECC394"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14:paraId="15936568" w14:textId="77777777" w:rsidTr="00EA0C8C">
        <w:tc>
          <w:tcPr>
            <w:tcW w:w="5778" w:type="dxa"/>
          </w:tcPr>
          <w:p w14:paraId="705C36A2"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14:paraId="1CA8DF83"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14:paraId="6F844720" w14:textId="77777777" w:rsidTr="00EA0C8C">
        <w:tc>
          <w:tcPr>
            <w:tcW w:w="5778" w:type="dxa"/>
          </w:tcPr>
          <w:p w14:paraId="52A5FED4" w14:textId="77777777" w:rsidR="00FA4E84" w:rsidRPr="00105DF0" w:rsidRDefault="004A345C" w:rsidP="00E03547">
            <w:pPr>
              <w:numPr>
                <w:ilvl w:val="0"/>
                <w:numId w:val="1"/>
              </w:numPr>
              <w:spacing w:after="40"/>
              <w:ind w:left="284" w:hanging="284"/>
              <w:rPr>
                <w:rFonts w:ascii="Calibri" w:hAnsi="Calibri" w:cs="Segoe UI"/>
                <w:sz w:val="20"/>
                <w:szCs w:val="20"/>
              </w:rPr>
            </w:pPr>
            <w:r w:rsidRPr="00105DF0">
              <w:rPr>
                <w:rFonts w:ascii="Calibri" w:hAnsi="Calibri" w:cs="Segoe UI"/>
                <w:sz w:val="20"/>
              </w:rPr>
              <w:t xml:space="preserve">Wzór umowy </w:t>
            </w:r>
          </w:p>
          <w:p w14:paraId="452DDFC2" w14:textId="044B9354" w:rsidR="00776E04" w:rsidRDefault="00446D76" w:rsidP="00E03547">
            <w:pPr>
              <w:numPr>
                <w:ilvl w:val="0"/>
                <w:numId w:val="1"/>
              </w:numPr>
              <w:spacing w:after="40"/>
              <w:ind w:left="284" w:hanging="284"/>
              <w:rPr>
                <w:rFonts w:ascii="Calibri" w:hAnsi="Calibri" w:cs="Segoe UI"/>
                <w:sz w:val="20"/>
                <w:szCs w:val="20"/>
              </w:rPr>
            </w:pPr>
            <w:r>
              <w:rPr>
                <w:rFonts w:ascii="Calibri" w:hAnsi="Calibri" w:cs="Segoe UI"/>
                <w:sz w:val="20"/>
                <w:szCs w:val="20"/>
              </w:rPr>
              <w:t>Parametry wymagane</w:t>
            </w:r>
            <w:r w:rsidR="009706C8">
              <w:rPr>
                <w:rFonts w:ascii="Calibri" w:hAnsi="Calibri" w:cs="Segoe UI"/>
                <w:sz w:val="20"/>
                <w:szCs w:val="20"/>
              </w:rPr>
              <w:t>/oferowane</w:t>
            </w:r>
            <w:r>
              <w:rPr>
                <w:rFonts w:ascii="Calibri" w:hAnsi="Calibri" w:cs="Segoe UI"/>
                <w:sz w:val="20"/>
                <w:szCs w:val="20"/>
              </w:rPr>
              <w:t xml:space="preserve"> </w:t>
            </w:r>
          </w:p>
          <w:p w14:paraId="01CF00B4" w14:textId="77777777" w:rsidR="00A31CF7" w:rsidRDefault="00D92219" w:rsidP="00A31CF7">
            <w:pPr>
              <w:numPr>
                <w:ilvl w:val="0"/>
                <w:numId w:val="1"/>
              </w:numPr>
              <w:spacing w:after="40"/>
              <w:ind w:left="284" w:hanging="284"/>
              <w:rPr>
                <w:rFonts w:ascii="Calibri" w:hAnsi="Calibri" w:cs="Segoe UI"/>
                <w:sz w:val="20"/>
                <w:szCs w:val="20"/>
              </w:rPr>
            </w:pPr>
            <w:r>
              <w:rPr>
                <w:rFonts w:ascii="Calibri" w:hAnsi="Calibri" w:cs="Segoe UI"/>
                <w:sz w:val="20"/>
                <w:szCs w:val="20"/>
              </w:rPr>
              <w:t>Formularz cenowy</w:t>
            </w:r>
          </w:p>
          <w:p w14:paraId="0BEE0007" w14:textId="7D5A9BDB" w:rsidR="006C2697" w:rsidRPr="00A31CF7" w:rsidRDefault="005D073F" w:rsidP="00A31CF7">
            <w:pPr>
              <w:numPr>
                <w:ilvl w:val="0"/>
                <w:numId w:val="1"/>
              </w:numPr>
              <w:spacing w:after="40"/>
              <w:ind w:left="284" w:hanging="284"/>
              <w:rPr>
                <w:rFonts w:ascii="Calibri" w:hAnsi="Calibri" w:cs="Segoe UI"/>
                <w:sz w:val="20"/>
                <w:szCs w:val="20"/>
              </w:rPr>
            </w:pPr>
            <w:r w:rsidRPr="00A31CF7">
              <w:rPr>
                <w:rFonts w:ascii="Calibri" w:hAnsi="Calibri" w:cs="Segoe UI"/>
                <w:sz w:val="20"/>
                <w:szCs w:val="20"/>
              </w:rPr>
              <w:t xml:space="preserve">    Wykaz dostaw</w:t>
            </w:r>
          </w:p>
          <w:p w14:paraId="4483CB42" w14:textId="77777777" w:rsidR="003F7627" w:rsidRPr="00105DF0" w:rsidRDefault="003F7627" w:rsidP="003F7627">
            <w:pPr>
              <w:spacing w:after="40"/>
              <w:ind w:left="284"/>
              <w:rPr>
                <w:rFonts w:asciiTheme="minorHAnsi" w:hAnsiTheme="minorHAnsi" w:cs="Segoe UI"/>
                <w:sz w:val="20"/>
                <w:szCs w:val="20"/>
              </w:rPr>
            </w:pPr>
          </w:p>
        </w:tc>
        <w:tc>
          <w:tcPr>
            <w:tcW w:w="3799" w:type="dxa"/>
            <w:vAlign w:val="center"/>
          </w:tcPr>
          <w:p w14:paraId="0F197E18" w14:textId="77777777" w:rsidR="00E03547" w:rsidRPr="00105DF0" w:rsidRDefault="00E03547"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4</w:t>
            </w:r>
          </w:p>
          <w:p w14:paraId="60070D66" w14:textId="77777777" w:rsidR="00776E04" w:rsidRDefault="00776E04"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5</w:t>
            </w:r>
          </w:p>
          <w:p w14:paraId="689F0372" w14:textId="27B6754A" w:rsidR="00D92219" w:rsidRDefault="00D92219"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p w14:paraId="5E00240A" w14:textId="3CCF107F" w:rsidR="005D073F" w:rsidRPr="00105DF0" w:rsidRDefault="005D073F" w:rsidP="00E03547">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7 </w:t>
            </w:r>
          </w:p>
          <w:p w14:paraId="0999E21E" w14:textId="77777777" w:rsidR="006C2697" w:rsidRPr="00105DF0" w:rsidRDefault="006C2697" w:rsidP="003F7627">
            <w:pPr>
              <w:spacing w:after="40"/>
              <w:ind w:left="317"/>
              <w:rPr>
                <w:rFonts w:ascii="Calibri" w:hAnsi="Calibri" w:cs="Segoe UI"/>
                <w:sz w:val="20"/>
                <w:szCs w:val="20"/>
              </w:rPr>
            </w:pPr>
          </w:p>
        </w:tc>
      </w:tr>
      <w:tr w:rsidR="004A345C" w:rsidRPr="009F4795" w14:paraId="6BAFCB47" w14:textId="77777777" w:rsidTr="00EA0C8C">
        <w:tc>
          <w:tcPr>
            <w:tcW w:w="5778" w:type="dxa"/>
          </w:tcPr>
          <w:p w14:paraId="40A9999A" w14:textId="77777777"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14:paraId="45766FE7" w14:textId="77777777" w:rsidR="004A345C" w:rsidRPr="009F4795" w:rsidRDefault="004A345C" w:rsidP="00EA0C8C">
            <w:pPr>
              <w:pStyle w:val="Tekstpodstawowy"/>
              <w:spacing w:after="40"/>
              <w:ind w:left="33"/>
              <w:jc w:val="left"/>
              <w:rPr>
                <w:rFonts w:ascii="Calibri" w:hAnsi="Calibri" w:cs="Segoe UI"/>
                <w:sz w:val="20"/>
              </w:rPr>
            </w:pPr>
          </w:p>
        </w:tc>
      </w:tr>
      <w:tr w:rsidR="004A345C" w:rsidRPr="009F4795" w14:paraId="1402D2AF" w14:textId="77777777" w:rsidTr="00EA0C8C">
        <w:tc>
          <w:tcPr>
            <w:tcW w:w="5778" w:type="dxa"/>
          </w:tcPr>
          <w:p w14:paraId="5216653E" w14:textId="77777777" w:rsidR="004A345C" w:rsidRPr="009F4795" w:rsidRDefault="004A345C" w:rsidP="00EA0C8C">
            <w:pPr>
              <w:pStyle w:val="Tekstpodstawowy"/>
              <w:spacing w:after="40"/>
              <w:jc w:val="center"/>
              <w:rPr>
                <w:rFonts w:ascii="Calibri" w:hAnsi="Calibri" w:cs="Segoe UI"/>
                <w:sz w:val="20"/>
                <w:u w:val="single"/>
              </w:rPr>
            </w:pPr>
          </w:p>
        </w:tc>
        <w:tc>
          <w:tcPr>
            <w:tcW w:w="3799" w:type="dxa"/>
          </w:tcPr>
          <w:p w14:paraId="4036DE81" w14:textId="77777777" w:rsidR="004A345C" w:rsidRPr="009F4795" w:rsidRDefault="004A345C" w:rsidP="00F13F4A">
            <w:pPr>
              <w:pStyle w:val="Tekstpodstawowy"/>
              <w:spacing w:after="40"/>
              <w:rPr>
                <w:rFonts w:ascii="Calibri" w:hAnsi="Calibri" w:cs="Segoe UI"/>
                <w:sz w:val="20"/>
                <w:u w:val="single"/>
              </w:rPr>
            </w:pPr>
          </w:p>
        </w:tc>
      </w:tr>
      <w:tr w:rsidR="004A345C" w:rsidRPr="009F4795" w14:paraId="57B78DA4" w14:textId="77777777" w:rsidTr="00EA0C8C">
        <w:tc>
          <w:tcPr>
            <w:tcW w:w="5778" w:type="dxa"/>
          </w:tcPr>
          <w:p w14:paraId="4B59328E" w14:textId="77777777" w:rsidR="004A345C" w:rsidRPr="009F4795" w:rsidRDefault="004A345C" w:rsidP="00F13F4A">
            <w:pPr>
              <w:pStyle w:val="Tekstpodstawowy"/>
              <w:spacing w:after="40"/>
              <w:rPr>
                <w:rFonts w:ascii="Calibri" w:hAnsi="Calibri" w:cs="Segoe UI"/>
                <w:sz w:val="28"/>
                <w:szCs w:val="28"/>
                <w:u w:val="single"/>
              </w:rPr>
            </w:pPr>
          </w:p>
        </w:tc>
        <w:tc>
          <w:tcPr>
            <w:tcW w:w="3799" w:type="dxa"/>
          </w:tcPr>
          <w:p w14:paraId="37F54728"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633FC9A7" w14:textId="77777777" w:rsidTr="00EA0C8C">
        <w:trPr>
          <w:trHeight w:val="281"/>
        </w:trPr>
        <w:tc>
          <w:tcPr>
            <w:tcW w:w="5778" w:type="dxa"/>
          </w:tcPr>
          <w:p w14:paraId="37C1AAB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BBE012D" w14:textId="77777777"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14:paraId="18587FBC" w14:textId="77777777" w:rsidTr="00EA0C8C">
        <w:tc>
          <w:tcPr>
            <w:tcW w:w="5778" w:type="dxa"/>
          </w:tcPr>
          <w:p w14:paraId="2127EF4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14122D17" w14:textId="77777777" w:rsidR="004A345C" w:rsidRPr="009F4795" w:rsidRDefault="004A345C" w:rsidP="00F13F4A">
            <w:pPr>
              <w:pStyle w:val="Tekstpodstawowy"/>
              <w:spacing w:after="40"/>
              <w:rPr>
                <w:rFonts w:ascii="Calibri" w:hAnsi="Calibri" w:cs="Segoe UI"/>
                <w:sz w:val="28"/>
                <w:szCs w:val="28"/>
                <w:u w:val="single"/>
              </w:rPr>
            </w:pPr>
          </w:p>
        </w:tc>
      </w:tr>
      <w:tr w:rsidR="004A345C" w:rsidRPr="009F4795" w14:paraId="2020E032" w14:textId="77777777" w:rsidTr="00EA0C8C">
        <w:trPr>
          <w:trHeight w:val="273"/>
        </w:trPr>
        <w:tc>
          <w:tcPr>
            <w:tcW w:w="5778" w:type="dxa"/>
          </w:tcPr>
          <w:p w14:paraId="1629018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3E2B59CD"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59267CE6" w14:textId="77777777" w:rsidTr="00EA0C8C">
        <w:trPr>
          <w:trHeight w:val="273"/>
        </w:trPr>
        <w:tc>
          <w:tcPr>
            <w:tcW w:w="5778" w:type="dxa"/>
          </w:tcPr>
          <w:p w14:paraId="2845A606"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2FEEF14" w14:textId="77777777"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14:paraId="31F2B95B" w14:textId="77777777" w:rsidTr="00EA0C8C">
        <w:trPr>
          <w:trHeight w:val="273"/>
        </w:trPr>
        <w:tc>
          <w:tcPr>
            <w:tcW w:w="5778" w:type="dxa"/>
          </w:tcPr>
          <w:p w14:paraId="46755A64" w14:textId="77777777" w:rsidR="004A345C" w:rsidRDefault="004A345C" w:rsidP="00EA0C8C">
            <w:pPr>
              <w:pStyle w:val="Tekstpodstawowy"/>
              <w:spacing w:after="40"/>
              <w:jc w:val="center"/>
              <w:rPr>
                <w:rFonts w:ascii="Calibri" w:hAnsi="Calibri" w:cs="Segoe UI"/>
                <w:sz w:val="28"/>
                <w:szCs w:val="28"/>
                <w:u w:val="single"/>
              </w:rPr>
            </w:pPr>
          </w:p>
          <w:p w14:paraId="1F199AAD" w14:textId="77777777" w:rsidR="009A49A5" w:rsidRDefault="009A49A5" w:rsidP="00EA0C8C">
            <w:pPr>
              <w:pStyle w:val="Tekstpodstawowy"/>
              <w:spacing w:after="40"/>
              <w:jc w:val="center"/>
              <w:rPr>
                <w:rFonts w:ascii="Calibri" w:hAnsi="Calibri" w:cs="Segoe UI"/>
                <w:sz w:val="28"/>
                <w:szCs w:val="28"/>
                <w:u w:val="single"/>
              </w:rPr>
            </w:pPr>
          </w:p>
          <w:p w14:paraId="344FAB5A" w14:textId="77777777" w:rsidR="009A49A5" w:rsidRDefault="009A49A5" w:rsidP="00EA0C8C">
            <w:pPr>
              <w:pStyle w:val="Tekstpodstawowy"/>
              <w:spacing w:after="40"/>
              <w:jc w:val="center"/>
              <w:rPr>
                <w:rFonts w:ascii="Calibri" w:hAnsi="Calibri" w:cs="Segoe UI"/>
                <w:sz w:val="28"/>
                <w:szCs w:val="28"/>
                <w:u w:val="single"/>
              </w:rPr>
            </w:pPr>
          </w:p>
          <w:p w14:paraId="6F6D60A0" w14:textId="77777777" w:rsidR="009A49A5" w:rsidRDefault="009A49A5" w:rsidP="00EA0C8C">
            <w:pPr>
              <w:pStyle w:val="Tekstpodstawowy"/>
              <w:spacing w:after="40"/>
              <w:jc w:val="center"/>
              <w:rPr>
                <w:rFonts w:ascii="Calibri" w:hAnsi="Calibri" w:cs="Segoe UI"/>
                <w:sz w:val="28"/>
                <w:szCs w:val="28"/>
                <w:u w:val="single"/>
              </w:rPr>
            </w:pPr>
          </w:p>
          <w:p w14:paraId="5220DE86" w14:textId="77777777" w:rsidR="009A49A5" w:rsidRDefault="009A49A5" w:rsidP="00EA0C8C">
            <w:pPr>
              <w:pStyle w:val="Tekstpodstawowy"/>
              <w:spacing w:after="40"/>
              <w:jc w:val="center"/>
              <w:rPr>
                <w:rFonts w:ascii="Calibri" w:hAnsi="Calibri" w:cs="Segoe UI"/>
                <w:sz w:val="28"/>
                <w:szCs w:val="28"/>
                <w:u w:val="single"/>
              </w:rPr>
            </w:pPr>
          </w:p>
          <w:p w14:paraId="34926AF5" w14:textId="77777777" w:rsidR="009A49A5" w:rsidRPr="009F4795" w:rsidRDefault="009A49A5" w:rsidP="00EA0C8C">
            <w:pPr>
              <w:pStyle w:val="Tekstpodstawowy"/>
              <w:spacing w:after="40"/>
              <w:jc w:val="center"/>
              <w:rPr>
                <w:rFonts w:ascii="Calibri" w:hAnsi="Calibri" w:cs="Segoe UI"/>
                <w:sz w:val="28"/>
                <w:szCs w:val="28"/>
                <w:u w:val="single"/>
              </w:rPr>
            </w:pPr>
          </w:p>
        </w:tc>
        <w:tc>
          <w:tcPr>
            <w:tcW w:w="3799" w:type="dxa"/>
            <w:vAlign w:val="center"/>
          </w:tcPr>
          <w:p w14:paraId="4AD75062" w14:textId="77777777" w:rsidR="00F13F4A" w:rsidRDefault="00F13F4A" w:rsidP="00A25070">
            <w:pPr>
              <w:spacing w:after="40"/>
              <w:jc w:val="center"/>
              <w:rPr>
                <w:rFonts w:ascii="Calibri" w:hAnsi="Calibri" w:cs="Segoe UI"/>
                <w:sz w:val="16"/>
                <w:szCs w:val="16"/>
              </w:rPr>
            </w:pPr>
          </w:p>
          <w:p w14:paraId="4133AB6C" w14:textId="77777777" w:rsidR="00F13F4A" w:rsidRDefault="00F13F4A" w:rsidP="00A25070">
            <w:pPr>
              <w:spacing w:after="40"/>
              <w:jc w:val="center"/>
              <w:rPr>
                <w:rFonts w:ascii="Calibri" w:hAnsi="Calibri" w:cs="Segoe UI"/>
                <w:sz w:val="16"/>
                <w:szCs w:val="16"/>
              </w:rPr>
            </w:pPr>
          </w:p>
          <w:p w14:paraId="764436AE" w14:textId="77777777" w:rsidR="00F13F4A" w:rsidRPr="009F4795" w:rsidRDefault="00F13F4A" w:rsidP="00A25070">
            <w:pPr>
              <w:spacing w:after="40"/>
              <w:jc w:val="center"/>
              <w:rPr>
                <w:rFonts w:ascii="Calibri" w:hAnsi="Calibri" w:cs="Segoe UI"/>
                <w:sz w:val="16"/>
                <w:szCs w:val="16"/>
              </w:rPr>
            </w:pPr>
          </w:p>
        </w:tc>
      </w:tr>
      <w:tr w:rsidR="004A345C" w:rsidRPr="009F4795" w14:paraId="539DD361" w14:textId="77777777" w:rsidTr="00EA0C8C">
        <w:tc>
          <w:tcPr>
            <w:tcW w:w="9577" w:type="dxa"/>
            <w:gridSpan w:val="2"/>
          </w:tcPr>
          <w:p w14:paraId="47BDB38C" w14:textId="77777777" w:rsidR="004A345C" w:rsidRPr="009F4795" w:rsidRDefault="004A345C" w:rsidP="00F13F4A">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14:paraId="68C3220D" w14:textId="77777777" w:rsidR="00F13F4A" w:rsidRDefault="00F13F4A" w:rsidP="004A345C">
      <w:pPr>
        <w:pStyle w:val="pkt"/>
        <w:spacing w:before="0" w:after="40"/>
        <w:ind w:left="0" w:firstLine="0"/>
        <w:rPr>
          <w:rFonts w:ascii="Calibri" w:hAnsi="Calibri" w:cs="Segoe UI"/>
          <w:b/>
          <w:bCs/>
          <w:kern w:val="32"/>
          <w:sz w:val="20"/>
        </w:rPr>
      </w:pPr>
    </w:p>
    <w:p w14:paraId="1FBC4EE1" w14:textId="1E6A802C" w:rsidR="004A345C" w:rsidRPr="003F025C" w:rsidRDefault="004A345C" w:rsidP="003F025C">
      <w:pPr>
        <w:pStyle w:val="pkt"/>
        <w:numPr>
          <w:ilvl w:val="0"/>
          <w:numId w:val="51"/>
        </w:numPr>
        <w:spacing w:before="0" w:after="40"/>
        <w:rPr>
          <w:rFonts w:ascii="Calibri" w:hAnsi="Calibri" w:cs="Segoe UI"/>
          <w:sz w:val="20"/>
          <w:u w:val="single"/>
        </w:rPr>
      </w:pPr>
      <w:r w:rsidRPr="003F025C">
        <w:rPr>
          <w:rFonts w:ascii="Calibri" w:hAnsi="Calibri" w:cs="Segoe UI"/>
          <w:b/>
          <w:bCs/>
          <w:kern w:val="32"/>
          <w:sz w:val="20"/>
          <w:u w:val="single"/>
        </w:rPr>
        <w:lastRenderedPageBreak/>
        <w:t>Nazwa oraz adres Zamawiającego.</w:t>
      </w:r>
    </w:p>
    <w:p w14:paraId="162ACB1C" w14:textId="77777777" w:rsidR="004A345C" w:rsidRPr="003F025C" w:rsidRDefault="004A345C" w:rsidP="004A345C">
      <w:pPr>
        <w:tabs>
          <w:tab w:val="left" w:pos="540"/>
        </w:tabs>
        <w:spacing w:after="40"/>
        <w:rPr>
          <w:rFonts w:ascii="Calibri" w:hAnsi="Calibri" w:cs="Segoe UI"/>
          <w:sz w:val="20"/>
          <w:szCs w:val="20"/>
          <w:u w:val="single"/>
        </w:rPr>
      </w:pPr>
    </w:p>
    <w:p w14:paraId="02BE9B96"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14:paraId="6563759F" w14:textId="77777777"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14:paraId="33A45471"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14:paraId="42485150" w14:textId="128AD692"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sidR="003F025C">
        <w:rPr>
          <w:rFonts w:ascii="Calibri" w:hAnsi="Calibri" w:cs="Segoe UI"/>
          <w:sz w:val="20"/>
          <w:szCs w:val="20"/>
        </w:rPr>
        <w:t>7</w:t>
      </w:r>
      <w:r w:rsidR="003F025C">
        <w:rPr>
          <w:rFonts w:ascii="Calibri" w:hAnsi="Calibri" w:cs="Segoe UI"/>
          <w:sz w:val="20"/>
          <w:szCs w:val="20"/>
          <w:vertAlign w:val="superscript"/>
        </w:rPr>
        <w:t>3</w:t>
      </w:r>
      <w:r w:rsidRPr="009F4795">
        <w:rPr>
          <w:rFonts w:ascii="Calibri" w:hAnsi="Calibri" w:cs="Segoe UI"/>
          <w:sz w:val="20"/>
          <w:szCs w:val="20"/>
          <w:vertAlign w:val="superscript"/>
        </w:rPr>
        <w:t>0</w:t>
      </w:r>
      <w:r w:rsidRPr="009F4795">
        <w:rPr>
          <w:rFonts w:ascii="Calibri" w:hAnsi="Calibri" w:cs="Segoe UI"/>
          <w:sz w:val="20"/>
          <w:szCs w:val="20"/>
        </w:rPr>
        <w:t>-</w:t>
      </w:r>
      <w:r>
        <w:rPr>
          <w:rFonts w:ascii="Calibri" w:hAnsi="Calibri" w:cs="Segoe UI"/>
          <w:sz w:val="20"/>
          <w:szCs w:val="20"/>
        </w:rPr>
        <w:t>15</w:t>
      </w:r>
      <w:r w:rsidR="003F025C">
        <w:rPr>
          <w:rFonts w:ascii="Calibri" w:hAnsi="Calibri" w:cs="Segoe UI"/>
          <w:sz w:val="20"/>
          <w:szCs w:val="20"/>
          <w:vertAlign w:val="superscript"/>
        </w:rPr>
        <w:t>0</w:t>
      </w:r>
      <w:r>
        <w:rPr>
          <w:rFonts w:ascii="Calibri" w:hAnsi="Calibri" w:cs="Segoe UI"/>
          <w:sz w:val="20"/>
          <w:szCs w:val="20"/>
          <w:vertAlign w:val="superscript"/>
        </w:rPr>
        <w:t>5</w:t>
      </w:r>
      <w:r w:rsidRPr="009F4795">
        <w:rPr>
          <w:rFonts w:ascii="Calibri" w:hAnsi="Calibri" w:cs="Segoe UI"/>
          <w:sz w:val="20"/>
          <w:szCs w:val="20"/>
        </w:rPr>
        <w:t xml:space="preserve"> od poniedziałku do piątku.</w:t>
      </w:r>
    </w:p>
    <w:p w14:paraId="6B6430DE" w14:textId="77777777" w:rsidR="004A345C" w:rsidRPr="009F4795" w:rsidRDefault="004A345C" w:rsidP="004A345C">
      <w:pPr>
        <w:tabs>
          <w:tab w:val="left" w:pos="540"/>
        </w:tabs>
        <w:spacing w:after="40"/>
        <w:jc w:val="both"/>
        <w:rPr>
          <w:rFonts w:ascii="Calibri" w:hAnsi="Calibri" w:cs="Segoe UI"/>
          <w:sz w:val="20"/>
          <w:szCs w:val="20"/>
        </w:rPr>
      </w:pPr>
    </w:p>
    <w:p w14:paraId="7DB3A76F"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14:paraId="702B5804" w14:textId="77777777" w:rsidR="004A345C" w:rsidRPr="009F4795" w:rsidRDefault="004A345C" w:rsidP="004A345C">
      <w:pPr>
        <w:pStyle w:val="pkt"/>
        <w:spacing w:before="0" w:after="40"/>
        <w:ind w:left="360"/>
        <w:rPr>
          <w:rFonts w:ascii="Calibri" w:hAnsi="Calibri" w:cs="Segoe UI"/>
          <w:b/>
          <w:i/>
          <w:sz w:val="20"/>
        </w:rPr>
      </w:pPr>
    </w:p>
    <w:p w14:paraId="49DC73AF" w14:textId="77777777" w:rsidR="004A345C" w:rsidRPr="003F025C" w:rsidRDefault="004A345C" w:rsidP="004A345C">
      <w:pPr>
        <w:pStyle w:val="pkt"/>
        <w:spacing w:before="0" w:after="40"/>
        <w:ind w:left="0" w:firstLine="0"/>
        <w:rPr>
          <w:rFonts w:ascii="Calibri" w:hAnsi="Calibri" w:cs="Segoe UI"/>
          <w:b/>
          <w:sz w:val="20"/>
          <w:u w:val="single"/>
        </w:rPr>
      </w:pPr>
      <w:r w:rsidRPr="002A77C1">
        <w:rPr>
          <w:rFonts w:ascii="Calibri" w:hAnsi="Calibri" w:cs="Segoe UI"/>
          <w:b/>
          <w:sz w:val="20"/>
        </w:rPr>
        <w:t xml:space="preserve">II. </w:t>
      </w:r>
      <w:r>
        <w:rPr>
          <w:rFonts w:ascii="Calibri" w:hAnsi="Calibri" w:cs="Segoe UI"/>
          <w:b/>
          <w:sz w:val="20"/>
        </w:rPr>
        <w:tab/>
      </w:r>
      <w:r w:rsidRPr="003F025C">
        <w:rPr>
          <w:rFonts w:ascii="Calibri" w:hAnsi="Calibri" w:cs="Segoe UI"/>
          <w:b/>
          <w:sz w:val="20"/>
          <w:u w:val="single"/>
        </w:rPr>
        <w:t>Tryb udzielenia zamówienia.</w:t>
      </w:r>
    </w:p>
    <w:p w14:paraId="294EDF83" w14:textId="77777777" w:rsidR="004A345C" w:rsidRPr="002A77C1" w:rsidRDefault="004A345C" w:rsidP="004A345C">
      <w:pPr>
        <w:pStyle w:val="pkt"/>
        <w:spacing w:before="0" w:after="40"/>
        <w:ind w:left="0" w:firstLine="0"/>
        <w:rPr>
          <w:rFonts w:ascii="Calibri" w:hAnsi="Calibri" w:cs="Segoe UI"/>
          <w:b/>
          <w:sz w:val="20"/>
        </w:rPr>
      </w:pPr>
    </w:p>
    <w:p w14:paraId="51E15D62"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4DC86CAA"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1CFD9D76" w14:textId="77777777"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14:paraId="488E7A54" w14:textId="77777777" w:rsidR="004A345C" w:rsidRDefault="004A345C" w:rsidP="004A345C">
      <w:pPr>
        <w:pStyle w:val="pkt"/>
        <w:spacing w:before="0" w:after="40"/>
        <w:ind w:left="0" w:firstLine="0"/>
        <w:rPr>
          <w:rFonts w:ascii="Calibri" w:hAnsi="Calibri" w:cs="Segoe UI"/>
          <w:sz w:val="20"/>
        </w:rPr>
      </w:pPr>
    </w:p>
    <w:p w14:paraId="1CF7C6C7" w14:textId="77777777" w:rsidR="004A345C" w:rsidRPr="003F025C" w:rsidRDefault="004A345C" w:rsidP="004A345C">
      <w:pPr>
        <w:pStyle w:val="pkt"/>
        <w:spacing w:before="0" w:after="40"/>
        <w:ind w:left="0" w:firstLine="0"/>
        <w:rPr>
          <w:rFonts w:ascii="Calibri" w:hAnsi="Calibri" w:cs="Segoe UI"/>
          <w:b/>
          <w:sz w:val="20"/>
          <w:u w:val="single"/>
        </w:rPr>
      </w:pPr>
      <w:r w:rsidRPr="00BD11A4">
        <w:rPr>
          <w:rFonts w:ascii="Calibri" w:hAnsi="Calibri" w:cs="Segoe UI"/>
          <w:b/>
          <w:sz w:val="20"/>
        </w:rPr>
        <w:t xml:space="preserve">III.  </w:t>
      </w:r>
      <w:r>
        <w:rPr>
          <w:rFonts w:ascii="Calibri" w:hAnsi="Calibri" w:cs="Segoe UI"/>
          <w:b/>
          <w:sz w:val="20"/>
        </w:rPr>
        <w:tab/>
      </w:r>
      <w:r w:rsidRPr="003F025C">
        <w:rPr>
          <w:rFonts w:ascii="Calibri" w:hAnsi="Calibri" w:cs="Segoe UI"/>
          <w:b/>
          <w:sz w:val="20"/>
          <w:u w:val="single"/>
        </w:rPr>
        <w:t>Opis przedmiotu zamówienia.</w:t>
      </w:r>
    </w:p>
    <w:p w14:paraId="440CDB03" w14:textId="77777777" w:rsidR="003F025C" w:rsidRPr="000528E7" w:rsidRDefault="00527886" w:rsidP="00F05A8E">
      <w:pPr>
        <w:pStyle w:val="Tekstpodstawowy"/>
        <w:numPr>
          <w:ilvl w:val="0"/>
          <w:numId w:val="25"/>
        </w:numPr>
        <w:rPr>
          <w:rFonts w:asciiTheme="minorHAnsi" w:hAnsiTheme="minorHAnsi" w:cs="Arial"/>
          <w:sz w:val="20"/>
          <w:u w:val="single"/>
        </w:rPr>
      </w:pPr>
      <w:r w:rsidRPr="00527886">
        <w:rPr>
          <w:rFonts w:asciiTheme="minorHAnsi" w:hAnsiTheme="minorHAnsi" w:cs="Arial"/>
          <w:sz w:val="20"/>
        </w:rPr>
        <w:t xml:space="preserve">Przedmiotem zamówienia jest </w:t>
      </w:r>
      <w:r w:rsidR="00CD1EFE" w:rsidRPr="000528E7">
        <w:rPr>
          <w:rFonts w:asciiTheme="minorHAnsi" w:hAnsiTheme="minorHAnsi" w:cs="Arial"/>
          <w:sz w:val="20"/>
          <w:u w:val="single"/>
        </w:rPr>
        <w:t xml:space="preserve">DOSTAWA </w:t>
      </w:r>
      <w:r w:rsidR="00E24D64" w:rsidRPr="000528E7">
        <w:rPr>
          <w:rFonts w:asciiTheme="minorHAnsi" w:hAnsiTheme="minorHAnsi" w:cs="Arial"/>
          <w:sz w:val="20"/>
          <w:u w:val="single"/>
        </w:rPr>
        <w:t>SPRZĘTU KOMPUTEROWEGO</w:t>
      </w:r>
    </w:p>
    <w:p w14:paraId="3A7DB124" w14:textId="26F12C81" w:rsidR="003F025C" w:rsidRDefault="003F025C" w:rsidP="003F025C">
      <w:pPr>
        <w:pStyle w:val="Tekstpodstawowy"/>
        <w:ind w:left="720"/>
        <w:rPr>
          <w:rFonts w:asciiTheme="minorHAnsi" w:hAnsiTheme="minorHAnsi" w:cs="Arial"/>
          <w:sz w:val="20"/>
        </w:rPr>
      </w:pPr>
      <w:r>
        <w:rPr>
          <w:rFonts w:asciiTheme="minorHAnsi" w:hAnsiTheme="minorHAnsi" w:cs="Arial"/>
          <w:sz w:val="20"/>
        </w:rPr>
        <w:t>Pakiet n</w:t>
      </w:r>
      <w:r w:rsidR="000528E7">
        <w:rPr>
          <w:rFonts w:asciiTheme="minorHAnsi" w:hAnsiTheme="minorHAnsi" w:cs="Arial"/>
          <w:sz w:val="20"/>
        </w:rPr>
        <w:t xml:space="preserve">r 1  - Drukarki,  urządzenia wielofunkcyjne i kserokopiarki </w:t>
      </w:r>
    </w:p>
    <w:p w14:paraId="2EB62F99" w14:textId="69392CE9" w:rsidR="003F025C" w:rsidRDefault="003F025C" w:rsidP="003F025C">
      <w:pPr>
        <w:pStyle w:val="Tekstpodstawowy"/>
        <w:ind w:left="720"/>
        <w:rPr>
          <w:rFonts w:asciiTheme="minorHAnsi" w:hAnsiTheme="minorHAnsi" w:cs="Arial"/>
          <w:sz w:val="20"/>
        </w:rPr>
      </w:pPr>
      <w:r>
        <w:rPr>
          <w:rFonts w:asciiTheme="minorHAnsi" w:hAnsiTheme="minorHAnsi" w:cs="Arial"/>
          <w:sz w:val="20"/>
        </w:rPr>
        <w:t xml:space="preserve">Pakiet nr 2 </w:t>
      </w:r>
      <w:r w:rsidR="000528E7">
        <w:rPr>
          <w:rFonts w:asciiTheme="minorHAnsi" w:hAnsiTheme="minorHAnsi" w:cs="Arial"/>
          <w:sz w:val="20"/>
        </w:rPr>
        <w:t xml:space="preserve"> - </w:t>
      </w:r>
      <w:r w:rsidR="008A3E93">
        <w:rPr>
          <w:rFonts w:asciiTheme="minorHAnsi" w:hAnsiTheme="minorHAnsi" w:cs="Arial"/>
          <w:sz w:val="20"/>
        </w:rPr>
        <w:t>Skaner</w:t>
      </w:r>
      <w:r w:rsidR="000528E7">
        <w:rPr>
          <w:rFonts w:asciiTheme="minorHAnsi" w:hAnsiTheme="minorHAnsi" w:cs="Arial"/>
          <w:sz w:val="20"/>
        </w:rPr>
        <w:t xml:space="preserve"> i czytniki kodów </w:t>
      </w:r>
    </w:p>
    <w:p w14:paraId="68918719" w14:textId="6BC0CF98" w:rsidR="0012078E" w:rsidRPr="0012078E" w:rsidRDefault="003F025C" w:rsidP="003F025C">
      <w:pPr>
        <w:pStyle w:val="Tekstpodstawowy"/>
        <w:ind w:left="720"/>
        <w:rPr>
          <w:rFonts w:asciiTheme="minorHAnsi" w:hAnsiTheme="minorHAnsi" w:cs="Arial"/>
          <w:sz w:val="20"/>
        </w:rPr>
      </w:pPr>
      <w:r>
        <w:rPr>
          <w:rFonts w:asciiTheme="minorHAnsi" w:hAnsiTheme="minorHAnsi" w:cs="Arial"/>
          <w:sz w:val="20"/>
        </w:rPr>
        <w:t>Pakiet nr 3</w:t>
      </w:r>
      <w:r w:rsidR="00254EFD">
        <w:rPr>
          <w:rFonts w:asciiTheme="minorHAnsi" w:hAnsiTheme="minorHAnsi" w:cs="Arial"/>
          <w:sz w:val="20"/>
        </w:rPr>
        <w:t xml:space="preserve"> - Komputery</w:t>
      </w:r>
    </w:p>
    <w:p w14:paraId="31F8BCE0" w14:textId="1B592615" w:rsidR="00527886" w:rsidRPr="00B769A5" w:rsidRDefault="00B769A5" w:rsidP="00B769A5">
      <w:pPr>
        <w:pStyle w:val="Tekstpodstawowy"/>
        <w:ind w:left="720"/>
        <w:rPr>
          <w:rFonts w:asciiTheme="minorHAnsi" w:hAnsiTheme="minorHAnsi" w:cs="Arial"/>
          <w:b w:val="0"/>
          <w:sz w:val="20"/>
        </w:rPr>
      </w:pPr>
      <w:r w:rsidRPr="00B769A5">
        <w:rPr>
          <w:rFonts w:asciiTheme="minorHAnsi" w:hAnsiTheme="minorHAnsi" w:cs="Arial"/>
          <w:b w:val="0"/>
          <w:sz w:val="20"/>
        </w:rPr>
        <w:t xml:space="preserve">Szczegółowy </w:t>
      </w:r>
      <w:r>
        <w:rPr>
          <w:rFonts w:asciiTheme="minorHAnsi" w:hAnsiTheme="minorHAnsi" w:cs="Arial"/>
          <w:b w:val="0"/>
          <w:sz w:val="20"/>
        </w:rPr>
        <w:t xml:space="preserve"> opis  przedmiotu  zamówienia</w:t>
      </w:r>
      <w:r w:rsidR="003F025C">
        <w:rPr>
          <w:rFonts w:asciiTheme="minorHAnsi" w:hAnsiTheme="minorHAnsi" w:cs="Arial"/>
          <w:b w:val="0"/>
          <w:sz w:val="20"/>
        </w:rPr>
        <w:t xml:space="preserve"> zawarty jest w  </w:t>
      </w:r>
      <w:r>
        <w:rPr>
          <w:rFonts w:asciiTheme="minorHAnsi" w:hAnsiTheme="minorHAnsi" w:cs="Arial"/>
          <w:b w:val="0"/>
          <w:sz w:val="20"/>
        </w:rPr>
        <w:t xml:space="preserve"> </w:t>
      </w:r>
      <w:r w:rsidRPr="00F13F4A">
        <w:rPr>
          <w:rFonts w:asciiTheme="minorHAnsi" w:hAnsiTheme="minorHAnsi" w:cs="Arial"/>
          <w:b w:val="0"/>
          <w:sz w:val="20"/>
        </w:rPr>
        <w:t>Załącznik</w:t>
      </w:r>
      <w:r w:rsidR="003F025C">
        <w:rPr>
          <w:rFonts w:asciiTheme="minorHAnsi" w:hAnsiTheme="minorHAnsi" w:cs="Arial"/>
          <w:b w:val="0"/>
          <w:sz w:val="20"/>
        </w:rPr>
        <w:t>u</w:t>
      </w:r>
      <w:r w:rsidRPr="00F13F4A">
        <w:rPr>
          <w:rFonts w:asciiTheme="minorHAnsi" w:hAnsiTheme="minorHAnsi" w:cs="Arial"/>
          <w:b w:val="0"/>
          <w:sz w:val="20"/>
        </w:rPr>
        <w:t xml:space="preserve"> Nr </w:t>
      </w:r>
      <w:r w:rsidR="00F13F4A" w:rsidRPr="00F13F4A">
        <w:rPr>
          <w:rFonts w:asciiTheme="minorHAnsi" w:hAnsiTheme="minorHAnsi" w:cs="Arial"/>
          <w:b w:val="0"/>
          <w:sz w:val="20"/>
        </w:rPr>
        <w:t>5</w:t>
      </w:r>
      <w:r w:rsidRPr="00F13F4A">
        <w:rPr>
          <w:rFonts w:asciiTheme="minorHAnsi" w:hAnsiTheme="minorHAnsi" w:cs="Arial"/>
          <w:b w:val="0"/>
          <w:sz w:val="20"/>
        </w:rPr>
        <w:t xml:space="preserve"> do SIWZ.</w:t>
      </w:r>
      <w:r w:rsidR="00527886">
        <w:t xml:space="preserve">                                                  </w:t>
      </w:r>
    </w:p>
    <w:p w14:paraId="2E729B58" w14:textId="77777777" w:rsidR="004A345C" w:rsidRDefault="004A345C" w:rsidP="00046F39">
      <w:pPr>
        <w:numPr>
          <w:ilvl w:val="0"/>
          <w:numId w:val="25"/>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14:paraId="7DBE3AC2" w14:textId="77777777" w:rsidR="008640BE" w:rsidRDefault="004A345C" w:rsidP="00455BAA">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p>
    <w:p w14:paraId="05E122BC" w14:textId="482B5925"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30213300-8 </w:t>
      </w:r>
      <w:r w:rsidR="00B457DD">
        <w:rPr>
          <w:rFonts w:ascii="Calibri" w:hAnsi="Calibri" w:cs="Segoe UI"/>
          <w:b/>
          <w:sz w:val="20"/>
          <w:szCs w:val="20"/>
        </w:rPr>
        <w:t xml:space="preserve">- </w:t>
      </w:r>
      <w:r w:rsidRPr="00E24D64">
        <w:rPr>
          <w:rFonts w:ascii="Calibri" w:hAnsi="Calibri" w:cs="Segoe UI"/>
          <w:b/>
          <w:sz w:val="20"/>
          <w:szCs w:val="20"/>
        </w:rPr>
        <w:t>komputer biurkowy</w:t>
      </w:r>
    </w:p>
    <w:p w14:paraId="28FE3C52" w14:textId="1E3AE1F0" w:rsidR="00E24D64" w:rsidRP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30213000-5</w:t>
      </w:r>
      <w:r w:rsidR="00B457DD">
        <w:rPr>
          <w:rFonts w:ascii="Calibri" w:hAnsi="Calibri" w:cs="Segoe UI"/>
          <w:b/>
          <w:sz w:val="20"/>
          <w:szCs w:val="20"/>
        </w:rPr>
        <w:t xml:space="preserve"> -</w:t>
      </w:r>
      <w:r w:rsidRPr="00E24D64">
        <w:rPr>
          <w:rFonts w:ascii="Calibri" w:hAnsi="Calibri" w:cs="Segoe UI"/>
          <w:b/>
          <w:sz w:val="20"/>
          <w:szCs w:val="20"/>
        </w:rPr>
        <w:t xml:space="preserve"> komputery osobiste</w:t>
      </w:r>
    </w:p>
    <w:p w14:paraId="3C5CEE34" w14:textId="438D491E" w:rsid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30232100-5 </w:t>
      </w:r>
      <w:r w:rsidR="00B457DD">
        <w:rPr>
          <w:rFonts w:ascii="Calibri" w:hAnsi="Calibri" w:cs="Segoe UI"/>
          <w:b/>
          <w:sz w:val="20"/>
          <w:szCs w:val="20"/>
        </w:rPr>
        <w:t xml:space="preserve">- </w:t>
      </w:r>
      <w:r w:rsidRPr="00E24D64">
        <w:rPr>
          <w:rFonts w:ascii="Calibri" w:hAnsi="Calibri" w:cs="Segoe UI"/>
          <w:b/>
          <w:sz w:val="20"/>
          <w:szCs w:val="20"/>
        </w:rPr>
        <w:t>drukarki</w:t>
      </w:r>
    </w:p>
    <w:p w14:paraId="2B4DBC21" w14:textId="77777777" w:rsidR="004A345C" w:rsidRPr="002D29B3" w:rsidRDefault="004A345C" w:rsidP="00E24D64">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dopuszcza</w:t>
      </w:r>
      <w:r w:rsidR="00CD3E63">
        <w:rPr>
          <w:rFonts w:ascii="Calibri" w:hAnsi="Calibri" w:cs="Segoe UI"/>
          <w:sz w:val="20"/>
          <w:szCs w:val="20"/>
        </w:rPr>
        <w:t xml:space="preserve"> możliwość</w:t>
      </w:r>
      <w:r w:rsidR="00BC457D" w:rsidRPr="002D29B3">
        <w:rPr>
          <w:rFonts w:ascii="Calibri" w:hAnsi="Calibri" w:cs="Segoe UI"/>
          <w:sz w:val="20"/>
          <w:szCs w:val="20"/>
        </w:rPr>
        <w:t xml:space="preserve"> składania</w:t>
      </w:r>
      <w:r w:rsidRPr="002D29B3">
        <w:rPr>
          <w:rFonts w:ascii="Calibri" w:hAnsi="Calibri" w:cs="Segoe UI"/>
          <w:sz w:val="20"/>
          <w:szCs w:val="20"/>
        </w:rPr>
        <w:t xml:space="preserve"> ofert częściowych.</w:t>
      </w:r>
    </w:p>
    <w:p w14:paraId="603711D5" w14:textId="77777777" w:rsidR="004A345C" w:rsidRDefault="004A345C" w:rsidP="00046F39">
      <w:pPr>
        <w:pStyle w:val="Akapitzlist"/>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14:paraId="3BB3FC09" w14:textId="77777777" w:rsidR="004A345C" w:rsidRPr="00D84118" w:rsidRDefault="004A345C" w:rsidP="00046F39">
      <w:pPr>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14:paraId="0DCACA4E" w14:textId="77777777" w:rsidR="003F025C" w:rsidRDefault="003F025C" w:rsidP="004D7442">
      <w:pPr>
        <w:pStyle w:val="Nagwek1"/>
        <w:spacing w:before="0" w:after="40"/>
        <w:jc w:val="both"/>
        <w:rPr>
          <w:rFonts w:ascii="Calibri" w:hAnsi="Calibri"/>
          <w:sz w:val="20"/>
        </w:rPr>
      </w:pPr>
    </w:p>
    <w:p w14:paraId="0A21C143" w14:textId="77777777" w:rsidR="004A345C" w:rsidRPr="003F025C" w:rsidRDefault="004A345C" w:rsidP="004D7442">
      <w:pPr>
        <w:pStyle w:val="Nagwek1"/>
        <w:spacing w:before="0" w:after="40"/>
        <w:jc w:val="both"/>
        <w:rPr>
          <w:rFonts w:ascii="Calibri" w:hAnsi="Calibri" w:cs="Segoe UI"/>
          <w:sz w:val="20"/>
          <w:szCs w:val="20"/>
          <w:u w:val="single"/>
        </w:rPr>
      </w:pPr>
      <w:r>
        <w:rPr>
          <w:rFonts w:ascii="Calibri" w:hAnsi="Calibri"/>
          <w:sz w:val="20"/>
        </w:rPr>
        <w:t>IV.</w:t>
      </w:r>
      <w:r>
        <w:rPr>
          <w:rFonts w:ascii="Calibri" w:hAnsi="Calibri"/>
          <w:sz w:val="20"/>
        </w:rPr>
        <w:tab/>
      </w:r>
      <w:r w:rsidRPr="003F025C">
        <w:rPr>
          <w:rFonts w:ascii="Calibri" w:hAnsi="Calibri"/>
          <w:sz w:val="20"/>
          <w:u w:val="single"/>
        </w:rPr>
        <w:t xml:space="preserve"> </w:t>
      </w:r>
      <w:r w:rsidRPr="003F025C">
        <w:rPr>
          <w:rFonts w:ascii="Calibri" w:hAnsi="Calibri" w:cs="Segoe UI"/>
          <w:sz w:val="20"/>
          <w:szCs w:val="20"/>
          <w:u w:val="single"/>
        </w:rPr>
        <w:t>Termin wykonania zamówienia.</w:t>
      </w:r>
    </w:p>
    <w:p w14:paraId="4BFFE2C2" w14:textId="4616A442"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CD3E63">
        <w:rPr>
          <w:rFonts w:ascii="Calibri" w:hAnsi="Calibri"/>
          <w:sz w:val="20"/>
          <w:lang w:val="pl-PL"/>
        </w:rPr>
        <w:t xml:space="preserve">w ciągu </w:t>
      </w:r>
      <w:r w:rsidR="00CD3E63" w:rsidRPr="007F7566">
        <w:rPr>
          <w:rFonts w:ascii="Calibri" w:hAnsi="Calibri"/>
          <w:b/>
          <w:sz w:val="20"/>
          <w:lang w:val="pl-PL"/>
        </w:rPr>
        <w:t>30</w:t>
      </w:r>
      <w:r w:rsidR="007F7566" w:rsidRPr="007F7566">
        <w:rPr>
          <w:rFonts w:ascii="Calibri" w:hAnsi="Calibri"/>
          <w:b/>
          <w:sz w:val="20"/>
          <w:lang w:val="pl-PL"/>
        </w:rPr>
        <w:t xml:space="preserve"> </w:t>
      </w:r>
      <w:r w:rsidR="00CD3E63" w:rsidRPr="007F7566">
        <w:rPr>
          <w:rFonts w:ascii="Calibri" w:hAnsi="Calibri"/>
          <w:b/>
          <w:sz w:val="20"/>
          <w:lang w:val="pl-PL"/>
        </w:rPr>
        <w:t>dni</w:t>
      </w:r>
      <w:r w:rsidR="00CD3E63">
        <w:rPr>
          <w:rFonts w:ascii="Calibri" w:hAnsi="Calibri"/>
          <w:sz w:val="20"/>
          <w:lang w:val="pl-PL"/>
        </w:rPr>
        <w:t xml:space="preserve"> od podpisania umowy</w:t>
      </w:r>
      <w:r>
        <w:rPr>
          <w:rFonts w:ascii="Calibri" w:hAnsi="Calibri"/>
          <w:sz w:val="20"/>
          <w:lang w:val="pl-PL"/>
        </w:rPr>
        <w:t>.</w:t>
      </w:r>
    </w:p>
    <w:p w14:paraId="32AB07E4" w14:textId="77777777" w:rsidR="00316D48" w:rsidRPr="00E71BF4" w:rsidRDefault="00316D48" w:rsidP="004A345C">
      <w:pPr>
        <w:pStyle w:val="arimr"/>
        <w:widowControl/>
        <w:suppressAutoHyphens/>
        <w:snapToGrid/>
        <w:spacing w:after="40" w:line="240" w:lineRule="auto"/>
        <w:jc w:val="both"/>
        <w:rPr>
          <w:rFonts w:ascii="Calibri" w:hAnsi="Calibri"/>
          <w:sz w:val="20"/>
          <w:lang w:val="pl-PL"/>
        </w:rPr>
      </w:pPr>
    </w:p>
    <w:p w14:paraId="3C2CE4E1" w14:textId="73BCB6B7" w:rsidR="00A663F3" w:rsidRPr="003F025C" w:rsidRDefault="004A345C" w:rsidP="00A663F3">
      <w:pPr>
        <w:pStyle w:val="pkt"/>
        <w:spacing w:before="0" w:after="40"/>
        <w:ind w:left="0" w:firstLine="0"/>
        <w:rPr>
          <w:rFonts w:ascii="Calibri" w:hAnsi="Calibri" w:cs="Segoe UI"/>
          <w:b/>
          <w:sz w:val="20"/>
          <w:u w:val="single"/>
        </w:rPr>
      </w:pPr>
      <w:r>
        <w:rPr>
          <w:rFonts w:ascii="Calibri" w:hAnsi="Calibri" w:cs="Segoe UI"/>
          <w:b/>
          <w:sz w:val="20"/>
        </w:rPr>
        <w:t xml:space="preserve">V. </w:t>
      </w:r>
      <w:r>
        <w:rPr>
          <w:rFonts w:ascii="Calibri" w:hAnsi="Calibri" w:cs="Segoe UI"/>
          <w:b/>
          <w:sz w:val="20"/>
        </w:rPr>
        <w:tab/>
      </w:r>
      <w:bookmarkStart w:id="0" w:name="_Toc88376964"/>
      <w:bookmarkStart w:id="1" w:name="_Toc171922686"/>
      <w:r w:rsidR="00A663F3" w:rsidRPr="003F025C">
        <w:rPr>
          <w:rFonts w:ascii="Calibri" w:hAnsi="Calibri" w:cs="Segoe UI"/>
          <w:b/>
          <w:sz w:val="20"/>
          <w:u w:val="single"/>
        </w:rPr>
        <w:t>Warunki udziału w postępowaniu</w:t>
      </w:r>
      <w:bookmarkEnd w:id="0"/>
      <w:bookmarkEnd w:id="1"/>
      <w:r w:rsidR="00E06B6A" w:rsidRPr="003F025C">
        <w:rPr>
          <w:rFonts w:ascii="Calibri" w:hAnsi="Calibri" w:cs="Segoe UI"/>
          <w:b/>
          <w:sz w:val="20"/>
          <w:u w:val="single"/>
        </w:rPr>
        <w:t xml:space="preserve"> oraz podstawy wykluczenia </w:t>
      </w:r>
    </w:p>
    <w:p w14:paraId="21556701" w14:textId="113D5BE7" w:rsidR="00A663F3" w:rsidRPr="00A663F3" w:rsidRDefault="00A663F3" w:rsidP="00A663F3">
      <w:pPr>
        <w:pStyle w:val="Tekstpodstawowy"/>
        <w:numPr>
          <w:ilvl w:val="1"/>
          <w:numId w:val="46"/>
        </w:numPr>
        <w:rPr>
          <w:rFonts w:ascii="Calibri" w:hAnsi="Calibri" w:cs="Calibri"/>
          <w:b w:val="0"/>
          <w:sz w:val="20"/>
        </w:rPr>
      </w:pPr>
      <w:r w:rsidRPr="00A663F3">
        <w:rPr>
          <w:rFonts w:ascii="Calibri" w:hAnsi="Calibri" w:cs="Calibri"/>
          <w:b w:val="0"/>
          <w:sz w:val="20"/>
        </w:rPr>
        <w:t>O udzielenie zamówienia mogą ubiegać się Wykonawcy, którzy:</w:t>
      </w:r>
    </w:p>
    <w:p w14:paraId="645D4DFA" w14:textId="283D3B11" w:rsidR="00A663F3" w:rsidRPr="00A663F3" w:rsidRDefault="00A663F3" w:rsidP="00A663F3">
      <w:pPr>
        <w:pStyle w:val="Tekstpodstawowy"/>
        <w:numPr>
          <w:ilvl w:val="1"/>
          <w:numId w:val="50"/>
        </w:numPr>
        <w:rPr>
          <w:rFonts w:ascii="Calibri" w:hAnsi="Calibri" w:cs="Calibri"/>
          <w:b w:val="0"/>
          <w:sz w:val="20"/>
          <w:u w:val="single"/>
        </w:rPr>
      </w:pPr>
      <w:r w:rsidRPr="00A663F3">
        <w:rPr>
          <w:rFonts w:ascii="Calibri" w:hAnsi="Calibri" w:cs="Calibri"/>
          <w:b w:val="0"/>
          <w:sz w:val="20"/>
        </w:rPr>
        <w:t>Nie podlegają wykluczeniu z art. 24. ust.1</w:t>
      </w:r>
    </w:p>
    <w:p w14:paraId="6A856DFF" w14:textId="181A0FAF" w:rsidR="00A663F3" w:rsidRPr="00E06B6A" w:rsidRDefault="00A663F3" w:rsidP="00A663F3">
      <w:pPr>
        <w:pStyle w:val="Tekstpodstawowy"/>
        <w:numPr>
          <w:ilvl w:val="1"/>
          <w:numId w:val="50"/>
        </w:numPr>
        <w:rPr>
          <w:rFonts w:ascii="Calibri" w:hAnsi="Calibri" w:cs="Calibri"/>
          <w:b w:val="0"/>
          <w:sz w:val="20"/>
          <w:u w:val="single"/>
        </w:rPr>
      </w:pPr>
      <w:r w:rsidRPr="00A663F3">
        <w:rPr>
          <w:rFonts w:ascii="Calibri" w:hAnsi="Calibri" w:cs="Calibri"/>
          <w:b w:val="0"/>
          <w:sz w:val="20"/>
        </w:rPr>
        <w:t xml:space="preserve">Spełniają warunki </w:t>
      </w:r>
      <w:r w:rsidR="00E06B6A">
        <w:rPr>
          <w:rFonts w:ascii="Calibri" w:hAnsi="Calibri" w:cs="Calibri"/>
          <w:b w:val="0"/>
          <w:sz w:val="20"/>
        </w:rPr>
        <w:t xml:space="preserve">udziału w postępowaniu określone w art. 22 ustawy </w:t>
      </w:r>
      <w:r w:rsidR="00E06B6A" w:rsidRPr="00E06B6A">
        <w:rPr>
          <w:rFonts w:ascii="Calibri" w:hAnsi="Calibri" w:cs="Calibri"/>
          <w:b w:val="0"/>
          <w:i/>
          <w:sz w:val="20"/>
        </w:rPr>
        <w:t>Prawo zamówień publicznych</w:t>
      </w:r>
      <w:r w:rsidR="00E06B6A">
        <w:rPr>
          <w:rFonts w:ascii="Calibri" w:hAnsi="Calibri" w:cs="Calibri"/>
          <w:b w:val="0"/>
          <w:sz w:val="20"/>
        </w:rPr>
        <w:t xml:space="preserve"> dotyczące: </w:t>
      </w:r>
    </w:p>
    <w:p w14:paraId="3C7834E1" w14:textId="222D15AD" w:rsidR="00E06B6A" w:rsidRPr="001B120E" w:rsidRDefault="00E06B6A" w:rsidP="00E06B6A">
      <w:pPr>
        <w:pStyle w:val="Tekstpodstawowy"/>
        <w:numPr>
          <w:ilvl w:val="2"/>
          <w:numId w:val="50"/>
        </w:numPr>
        <w:rPr>
          <w:rFonts w:ascii="Calibri" w:hAnsi="Calibri" w:cs="Calibri"/>
          <w:b w:val="0"/>
          <w:sz w:val="20"/>
          <w:u w:val="single"/>
        </w:rPr>
      </w:pPr>
      <w:r>
        <w:rPr>
          <w:rFonts w:ascii="Calibri" w:hAnsi="Calibri" w:cs="Calibri"/>
          <w:b w:val="0"/>
          <w:sz w:val="20"/>
        </w:rPr>
        <w:t xml:space="preserve">Kompetencji </w:t>
      </w:r>
      <w:r w:rsidR="001B120E">
        <w:rPr>
          <w:rFonts w:ascii="Calibri" w:hAnsi="Calibri" w:cs="Calibri"/>
          <w:b w:val="0"/>
          <w:sz w:val="20"/>
        </w:rPr>
        <w:t>lub upraw</w:t>
      </w:r>
      <w:r>
        <w:rPr>
          <w:rFonts w:ascii="Calibri" w:hAnsi="Calibri" w:cs="Calibri"/>
          <w:b w:val="0"/>
          <w:sz w:val="20"/>
        </w:rPr>
        <w:t>nień do prowadzenia określonej działalności zawodowej, o ile wynika to z odrębnych przepisów;</w:t>
      </w:r>
    </w:p>
    <w:p w14:paraId="36A55A33" w14:textId="301463EF" w:rsidR="001B120E" w:rsidRPr="001B120E" w:rsidRDefault="001B120E" w:rsidP="00E06B6A">
      <w:pPr>
        <w:pStyle w:val="Tekstpodstawowy"/>
        <w:numPr>
          <w:ilvl w:val="2"/>
          <w:numId w:val="50"/>
        </w:numPr>
        <w:rPr>
          <w:rFonts w:ascii="Calibri" w:hAnsi="Calibri" w:cs="Calibri"/>
          <w:b w:val="0"/>
          <w:sz w:val="20"/>
          <w:u w:val="single"/>
        </w:rPr>
      </w:pPr>
      <w:r>
        <w:rPr>
          <w:rFonts w:ascii="Calibri" w:hAnsi="Calibri" w:cs="Calibri"/>
          <w:b w:val="0"/>
          <w:sz w:val="20"/>
        </w:rPr>
        <w:t>Sytuacji ekonomicznej lub finansowej;</w:t>
      </w:r>
    </w:p>
    <w:p w14:paraId="6EFE6277" w14:textId="284903E8" w:rsidR="001B120E" w:rsidRPr="00A663F3" w:rsidRDefault="001B120E" w:rsidP="00E06B6A">
      <w:pPr>
        <w:pStyle w:val="Tekstpodstawowy"/>
        <w:numPr>
          <w:ilvl w:val="2"/>
          <w:numId w:val="50"/>
        </w:numPr>
        <w:rPr>
          <w:rFonts w:ascii="Calibri" w:hAnsi="Calibri" w:cs="Calibri"/>
          <w:b w:val="0"/>
          <w:sz w:val="20"/>
          <w:u w:val="single"/>
        </w:rPr>
      </w:pPr>
      <w:r>
        <w:rPr>
          <w:rFonts w:ascii="Calibri" w:hAnsi="Calibri" w:cs="Calibri"/>
          <w:b w:val="0"/>
          <w:sz w:val="20"/>
        </w:rPr>
        <w:t>Zdolności technicznej lub zawodowej;</w:t>
      </w:r>
    </w:p>
    <w:p w14:paraId="1427A2C4" w14:textId="4E467C7C" w:rsidR="001B120E" w:rsidRPr="001B120E" w:rsidRDefault="001B120E" w:rsidP="00A663F3">
      <w:pPr>
        <w:pStyle w:val="Tekstpodstawowy"/>
        <w:numPr>
          <w:ilvl w:val="0"/>
          <w:numId w:val="50"/>
        </w:numPr>
        <w:rPr>
          <w:rFonts w:ascii="Calibri" w:hAnsi="Calibri" w:cs="Calibri"/>
          <w:b w:val="0"/>
          <w:sz w:val="20"/>
          <w:u w:val="single"/>
        </w:rPr>
      </w:pPr>
      <w:r>
        <w:rPr>
          <w:rFonts w:ascii="Calibri" w:hAnsi="Calibri" w:cs="Calibri"/>
          <w:b w:val="0"/>
          <w:sz w:val="20"/>
        </w:rPr>
        <w:t>Warunki udziału w postępowaniu:</w:t>
      </w:r>
    </w:p>
    <w:p w14:paraId="012292CB" w14:textId="4B8A1F28" w:rsidR="001B120E" w:rsidRPr="001B120E" w:rsidRDefault="001B120E" w:rsidP="001B120E">
      <w:pPr>
        <w:pStyle w:val="Tekstpodstawowy"/>
        <w:numPr>
          <w:ilvl w:val="1"/>
          <w:numId w:val="50"/>
        </w:numPr>
        <w:rPr>
          <w:rFonts w:ascii="Calibri" w:hAnsi="Calibri" w:cs="Calibri"/>
          <w:b w:val="0"/>
          <w:sz w:val="20"/>
          <w:u w:val="single"/>
        </w:rPr>
      </w:pPr>
      <w:r>
        <w:rPr>
          <w:rFonts w:ascii="Calibri" w:hAnsi="Calibri" w:cs="Calibri"/>
          <w:b w:val="0"/>
          <w:sz w:val="20"/>
        </w:rPr>
        <w:t>Kompetencje lub uprawnienia do prowadzenia określonej działalności zawodowej;</w:t>
      </w:r>
    </w:p>
    <w:p w14:paraId="5B65ABAE" w14:textId="5514658C" w:rsidR="001B120E" w:rsidRDefault="001B120E" w:rsidP="001B120E">
      <w:pPr>
        <w:pStyle w:val="Tekstpodstawowy"/>
        <w:ind w:left="360"/>
        <w:rPr>
          <w:rFonts w:ascii="Calibri" w:hAnsi="Calibri" w:cs="Calibri"/>
          <w:sz w:val="20"/>
        </w:rPr>
      </w:pPr>
      <w:r w:rsidRPr="001B120E">
        <w:rPr>
          <w:rFonts w:ascii="Calibri" w:hAnsi="Calibri" w:cs="Calibri"/>
          <w:sz w:val="20"/>
        </w:rPr>
        <w:t>Zamawiający nie określa szczegółowych warunków w tym zakresie.</w:t>
      </w:r>
    </w:p>
    <w:p w14:paraId="0A889D01" w14:textId="272D42E6" w:rsidR="001B120E" w:rsidRDefault="001B120E" w:rsidP="001B120E">
      <w:pPr>
        <w:pStyle w:val="Tekstpodstawowy"/>
        <w:numPr>
          <w:ilvl w:val="1"/>
          <w:numId w:val="50"/>
        </w:numPr>
        <w:rPr>
          <w:rFonts w:ascii="Calibri" w:hAnsi="Calibri" w:cs="Calibri"/>
          <w:b w:val="0"/>
          <w:sz w:val="20"/>
        </w:rPr>
      </w:pPr>
      <w:r>
        <w:rPr>
          <w:rFonts w:ascii="Calibri" w:hAnsi="Calibri" w:cs="Calibri"/>
          <w:sz w:val="20"/>
        </w:rPr>
        <w:t xml:space="preserve"> </w:t>
      </w:r>
      <w:r w:rsidRPr="001B120E">
        <w:rPr>
          <w:rFonts w:ascii="Calibri" w:hAnsi="Calibri" w:cs="Calibri"/>
          <w:b w:val="0"/>
          <w:sz w:val="20"/>
        </w:rPr>
        <w:t>Sytuacja ekonomiczna lub finansowa:</w:t>
      </w:r>
    </w:p>
    <w:p w14:paraId="6FBC7C6F" w14:textId="786DE97D" w:rsidR="001B120E" w:rsidRDefault="001B120E" w:rsidP="001B120E">
      <w:pPr>
        <w:pStyle w:val="Tekstpodstawowy"/>
        <w:ind w:left="360"/>
        <w:rPr>
          <w:rFonts w:ascii="Calibri" w:hAnsi="Calibri" w:cs="Calibri"/>
          <w:sz w:val="20"/>
        </w:rPr>
      </w:pPr>
      <w:r>
        <w:rPr>
          <w:rFonts w:ascii="Calibri" w:hAnsi="Calibri" w:cs="Calibri"/>
          <w:sz w:val="20"/>
        </w:rPr>
        <w:t>Zamawiający nie określa szczegółowych warunków w tym zakresie.</w:t>
      </w:r>
    </w:p>
    <w:p w14:paraId="03F8BCC1" w14:textId="2FBEA0E6" w:rsidR="001B120E" w:rsidRPr="000528E7" w:rsidRDefault="001B120E" w:rsidP="001B120E">
      <w:pPr>
        <w:pStyle w:val="Tekstpodstawowy"/>
        <w:numPr>
          <w:ilvl w:val="1"/>
          <w:numId w:val="50"/>
        </w:numPr>
        <w:rPr>
          <w:rFonts w:ascii="Calibri" w:hAnsi="Calibri" w:cs="Calibri"/>
          <w:b w:val="0"/>
          <w:sz w:val="20"/>
          <w:u w:val="single"/>
        </w:rPr>
      </w:pPr>
      <w:r>
        <w:rPr>
          <w:rFonts w:ascii="Calibri" w:hAnsi="Calibri" w:cs="Calibri"/>
          <w:sz w:val="20"/>
        </w:rPr>
        <w:lastRenderedPageBreak/>
        <w:t>Zdolność</w:t>
      </w:r>
      <w:r w:rsidR="000528E7">
        <w:rPr>
          <w:rFonts w:ascii="Calibri" w:hAnsi="Calibri" w:cs="Calibri"/>
          <w:sz w:val="20"/>
        </w:rPr>
        <w:t xml:space="preserve"> techniczna i zawodowa: </w:t>
      </w:r>
      <w:r w:rsidR="000528E7" w:rsidRPr="000528E7">
        <w:rPr>
          <w:rFonts w:ascii="Calibri" w:hAnsi="Calibri" w:cs="Calibri"/>
          <w:sz w:val="20"/>
          <w:u w:val="single"/>
        </w:rPr>
        <w:t xml:space="preserve">Warunek dotyczy Pakietu nr 3 </w:t>
      </w:r>
    </w:p>
    <w:p w14:paraId="5178FEB6" w14:textId="5129BD61" w:rsidR="00405520" w:rsidRPr="00A663F3" w:rsidRDefault="000528E7" w:rsidP="00405520">
      <w:pPr>
        <w:pStyle w:val="Tekstpodstawowy"/>
        <w:spacing w:after="120"/>
        <w:rPr>
          <w:rFonts w:ascii="Calibri" w:hAnsi="Calibri" w:cs="Calibri"/>
          <w:b w:val="0"/>
          <w:color w:val="000000"/>
          <w:sz w:val="20"/>
        </w:rPr>
      </w:pPr>
      <w:r>
        <w:rPr>
          <w:rFonts w:ascii="Calibri" w:hAnsi="Calibri" w:cs="Calibri"/>
          <w:sz w:val="20"/>
        </w:rPr>
        <w:t>Wykonawca s</w:t>
      </w:r>
      <w:r w:rsidR="00405520">
        <w:rPr>
          <w:rFonts w:ascii="Calibri" w:hAnsi="Calibri" w:cs="Calibri"/>
          <w:sz w:val="20"/>
        </w:rPr>
        <w:t xml:space="preserve">pełni warunek jeżeli wykaże, że wykonał z należytą starannością, w okresie ostatnich 3 lat przed upływem terminu składania ofert, a jeżeli okres prowadzenia działalności jest krótszy </w:t>
      </w:r>
      <w:r w:rsidR="003B4120">
        <w:rPr>
          <w:rFonts w:ascii="Calibri" w:hAnsi="Calibri" w:cs="Calibri"/>
          <w:sz w:val="20"/>
        </w:rPr>
        <w:t xml:space="preserve">– w tym okresie (2) dostawy </w:t>
      </w:r>
      <w:r>
        <w:rPr>
          <w:rFonts w:ascii="Calibri" w:hAnsi="Calibri" w:cs="Calibri"/>
          <w:sz w:val="20"/>
        </w:rPr>
        <w:t xml:space="preserve">komputerów </w:t>
      </w:r>
      <w:r w:rsidR="003B4120">
        <w:rPr>
          <w:rFonts w:ascii="Calibri" w:hAnsi="Calibri" w:cs="Calibri"/>
          <w:sz w:val="20"/>
        </w:rPr>
        <w:t xml:space="preserve"> odpowiadające swoim rodzajem przedmiotowi zamówienia o wartości co najmniej 100 000 zł ( sto tysięcy 00/100) każda wraz z podaniem wartości tych dostaw, przedmiotu, dat wykonania oraz podmiotów na rzecz których te dostawy zostały wykonane lub są wykonywane należycie.</w:t>
      </w:r>
    </w:p>
    <w:p w14:paraId="58F2033D" w14:textId="77777777" w:rsidR="00405520" w:rsidRPr="001B120E" w:rsidRDefault="00405520" w:rsidP="00405520">
      <w:pPr>
        <w:pStyle w:val="Tekstpodstawowy"/>
        <w:ind w:left="360"/>
        <w:rPr>
          <w:rFonts w:ascii="Calibri" w:hAnsi="Calibri" w:cs="Calibri"/>
          <w:b w:val="0"/>
          <w:sz w:val="20"/>
          <w:u w:val="single"/>
        </w:rPr>
      </w:pPr>
    </w:p>
    <w:p w14:paraId="1BD9CB59" w14:textId="754706D8" w:rsidR="00A663F3" w:rsidRPr="00A663F3" w:rsidRDefault="00A663F3" w:rsidP="00A663F3">
      <w:pPr>
        <w:pStyle w:val="Tekstpodstawowy"/>
        <w:numPr>
          <w:ilvl w:val="0"/>
          <w:numId w:val="50"/>
        </w:numPr>
        <w:rPr>
          <w:rFonts w:ascii="Calibri" w:hAnsi="Calibri" w:cs="Calibri"/>
          <w:b w:val="0"/>
          <w:sz w:val="20"/>
          <w:u w:val="single"/>
        </w:rPr>
      </w:pPr>
      <w:r w:rsidRPr="00A663F3">
        <w:rPr>
          <w:rFonts w:ascii="Calibri" w:hAnsi="Calibri" w:cs="Calibri"/>
          <w:b w:val="0"/>
          <w:sz w:val="20"/>
        </w:rPr>
        <w:t>Zamawiający, najpierw dokona oceny ofert, a następnie zbada, czy Wykonawca, którego oferta została oceniona jako najkorzystniejsza, nie podlega wykluczeniu oraz spełnia warunki udziału  w postępowaniu. /art. 24aa./</w:t>
      </w:r>
    </w:p>
    <w:p w14:paraId="6E32A63D" w14:textId="174869EF" w:rsidR="00A663F3" w:rsidRPr="00F24950" w:rsidRDefault="00A663F3" w:rsidP="00F24950">
      <w:pPr>
        <w:pStyle w:val="Tekstpodstawowy"/>
        <w:numPr>
          <w:ilvl w:val="1"/>
          <w:numId w:val="50"/>
        </w:numPr>
        <w:rPr>
          <w:rFonts w:ascii="Calibri" w:hAnsi="Calibri" w:cs="Calibri"/>
          <w:b w:val="0"/>
          <w:sz w:val="20"/>
          <w:u w:val="single"/>
        </w:rPr>
      </w:pPr>
      <w:r w:rsidRPr="00A663F3">
        <w:rPr>
          <w:rFonts w:ascii="Calibri" w:hAnsi="Calibri" w:cs="Calibri"/>
          <w:b w:val="0"/>
          <w:color w:val="000000"/>
          <w:sz w:val="20"/>
        </w:rPr>
        <w:t xml:space="preserve">Jeżeli Wykonawca, o którym mowa powyżej, będzie uchylał się od zawarcia umowy Zamawiający zbada, czy nie podlega wykluczeniu oraz czy spełnia warunki udziału </w:t>
      </w:r>
      <w:r w:rsidRPr="00A663F3">
        <w:rPr>
          <w:rFonts w:ascii="Calibri" w:hAnsi="Calibri" w:cs="Calibri"/>
          <w:b w:val="0"/>
          <w:color w:val="000000"/>
          <w:sz w:val="20"/>
        </w:rPr>
        <w:br/>
        <w:t>w postępowaniu Wykonawca, który złożył ofertę najwyżej ocenioną spośród pozostałych ofert</w:t>
      </w:r>
    </w:p>
    <w:p w14:paraId="00740417" w14:textId="77777777" w:rsidR="00A663F3" w:rsidRPr="00A740F7" w:rsidRDefault="00A663F3" w:rsidP="00A663F3">
      <w:pPr>
        <w:ind w:left="426"/>
        <w:jc w:val="both"/>
        <w:rPr>
          <w:sz w:val="22"/>
          <w:szCs w:val="22"/>
        </w:rPr>
      </w:pPr>
    </w:p>
    <w:p w14:paraId="00713967" w14:textId="77777777" w:rsidR="00655C83" w:rsidRPr="00F55113" w:rsidRDefault="00655C83" w:rsidP="00F55113">
      <w:pPr>
        <w:keepNext/>
        <w:tabs>
          <w:tab w:val="left" w:pos="0"/>
          <w:tab w:val="num" w:pos="480"/>
        </w:tabs>
        <w:suppressAutoHyphens/>
        <w:spacing w:after="40"/>
        <w:rPr>
          <w:rFonts w:ascii="Calibri" w:hAnsi="Calibri" w:cs="Segoe UI"/>
          <w:sz w:val="20"/>
          <w:szCs w:val="20"/>
        </w:rPr>
      </w:pPr>
    </w:p>
    <w:p w14:paraId="12B3E070" w14:textId="77777777" w:rsidR="00EE618C" w:rsidRPr="003F025C" w:rsidRDefault="00EE618C" w:rsidP="00EE618C">
      <w:pPr>
        <w:keepNext/>
        <w:tabs>
          <w:tab w:val="left" w:pos="0"/>
          <w:tab w:val="num" w:pos="480"/>
        </w:tabs>
        <w:suppressAutoHyphens/>
        <w:spacing w:after="40"/>
        <w:jc w:val="both"/>
        <w:rPr>
          <w:rFonts w:ascii="Calibri" w:hAnsi="Calibri" w:cs="Segoe UI"/>
          <w:b/>
          <w:sz w:val="20"/>
          <w:szCs w:val="20"/>
          <w:u w:val="single"/>
        </w:rPr>
      </w:pPr>
      <w:r w:rsidRPr="00080477">
        <w:rPr>
          <w:rFonts w:ascii="Calibri" w:hAnsi="Calibri" w:cs="Segoe UI"/>
          <w:b/>
          <w:sz w:val="20"/>
          <w:szCs w:val="20"/>
        </w:rPr>
        <w:t xml:space="preserve">VI. </w:t>
      </w:r>
      <w:r w:rsidRPr="00080477">
        <w:rPr>
          <w:rFonts w:ascii="Calibri" w:hAnsi="Calibri" w:cs="Segoe UI"/>
          <w:b/>
          <w:sz w:val="20"/>
          <w:szCs w:val="20"/>
        </w:rPr>
        <w:tab/>
      </w:r>
      <w:r w:rsidRPr="003F025C">
        <w:rPr>
          <w:rFonts w:ascii="Calibri" w:hAnsi="Calibri"/>
          <w:b/>
          <w:color w:val="000000"/>
          <w:sz w:val="20"/>
          <w:u w:val="single"/>
        </w:rPr>
        <w:t>Wykaz oświadczeń lub dokumentów, potwierdzających spełnianie warunków udziału w postępowaniu oraz brak podstaw wykluczenia.</w:t>
      </w:r>
    </w:p>
    <w:p w14:paraId="19B5EF20" w14:textId="77777777" w:rsidR="00D84118" w:rsidRPr="00EE618C" w:rsidRDefault="00D84118" w:rsidP="00D84118">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14:paraId="73A353B5" w14:textId="5D7C73DB" w:rsidR="00D84118" w:rsidRDefault="00D84118" w:rsidP="00D84118">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003F025C">
        <w:rPr>
          <w:rFonts w:ascii="Calibri" w:hAnsi="Calibri"/>
          <w:color w:val="000000"/>
          <w:sz w:val="20"/>
          <w:szCs w:val="20"/>
        </w:rPr>
        <w:t xml:space="preserve"> o którym mowa w rozdz. VI</w:t>
      </w:r>
      <w:r w:rsidRPr="00D54CB9">
        <w:rPr>
          <w:rFonts w:ascii="Calibri" w:hAnsi="Calibri"/>
          <w:color w:val="000000"/>
          <w:sz w:val="20"/>
          <w:szCs w:val="20"/>
        </w:rPr>
        <w:t xml:space="preserve"> </w:t>
      </w:r>
      <w:r w:rsidR="003F025C">
        <w:rPr>
          <w:rFonts w:ascii="Calibri" w:hAnsi="Calibri"/>
          <w:color w:val="000000"/>
          <w:sz w:val="20"/>
          <w:szCs w:val="20"/>
        </w:rPr>
        <w:t xml:space="preserve">pkt </w:t>
      </w:r>
      <w:r w:rsidRPr="00D54CB9">
        <w:rPr>
          <w:rFonts w:ascii="Calibri" w:hAnsi="Calibri"/>
          <w:color w:val="000000"/>
          <w:sz w:val="20"/>
          <w:szCs w:val="20"/>
        </w:rPr>
        <w:t>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7743E673" w14:textId="5FF38C38" w:rsidR="00405520" w:rsidRPr="00F24950" w:rsidRDefault="005D073F" w:rsidP="00D84118">
      <w:pPr>
        <w:numPr>
          <w:ilvl w:val="0"/>
          <w:numId w:val="6"/>
        </w:numPr>
        <w:spacing w:after="40"/>
        <w:jc w:val="both"/>
        <w:rPr>
          <w:rFonts w:ascii="Calibri" w:hAnsi="Calibri"/>
          <w:b/>
          <w:color w:val="000000"/>
          <w:sz w:val="20"/>
          <w:szCs w:val="20"/>
        </w:rPr>
      </w:pPr>
      <w:r w:rsidRPr="00F24950">
        <w:rPr>
          <w:rFonts w:ascii="Calibri" w:hAnsi="Calibri"/>
          <w:b/>
          <w:color w:val="000000"/>
          <w:sz w:val="20"/>
          <w:szCs w:val="20"/>
        </w:rPr>
        <w:t>Dokumenty potwierdzające warunki udziału w postępowaniu:</w:t>
      </w:r>
    </w:p>
    <w:p w14:paraId="1D57189D" w14:textId="78728FB6" w:rsidR="005D073F" w:rsidRDefault="005D073F" w:rsidP="005D073F">
      <w:pPr>
        <w:pStyle w:val="Akapitzlist"/>
        <w:numPr>
          <w:ilvl w:val="1"/>
          <w:numId w:val="3"/>
        </w:numPr>
        <w:spacing w:after="40"/>
        <w:jc w:val="both"/>
        <w:rPr>
          <w:rFonts w:ascii="Calibri" w:hAnsi="Calibri"/>
          <w:color w:val="000000"/>
          <w:sz w:val="20"/>
          <w:szCs w:val="20"/>
        </w:rPr>
      </w:pPr>
      <w:r>
        <w:rPr>
          <w:rFonts w:ascii="Calibri" w:hAnsi="Calibri"/>
          <w:color w:val="000000"/>
          <w:sz w:val="20"/>
          <w:szCs w:val="20"/>
        </w:rPr>
        <w:t xml:space="preserve">Dokumenty potwierdzające zdolność techniczną i zawodową (zgodnie z </w:t>
      </w:r>
      <w:r>
        <w:rPr>
          <w:rFonts w:ascii="Calibri" w:hAnsi="Calibri" w:cs="Calibri"/>
          <w:color w:val="000000"/>
          <w:sz w:val="20"/>
          <w:szCs w:val="20"/>
        </w:rPr>
        <w:t>§</w:t>
      </w:r>
      <w:r>
        <w:rPr>
          <w:rFonts w:ascii="Calibri" w:hAnsi="Calibri"/>
          <w:color w:val="000000"/>
          <w:sz w:val="20"/>
          <w:szCs w:val="20"/>
        </w:rPr>
        <w:t xml:space="preserve"> 2 ust 4 pkt 2 rozporządzenia ws. Dokumentów:</w:t>
      </w:r>
    </w:p>
    <w:p w14:paraId="28D4EDE4" w14:textId="3812A77C" w:rsidR="005D073F" w:rsidRPr="00F24950" w:rsidRDefault="005D073F" w:rsidP="005D073F">
      <w:pPr>
        <w:pStyle w:val="Akapitzlist"/>
        <w:spacing w:after="40"/>
        <w:ind w:left="502"/>
        <w:jc w:val="both"/>
        <w:rPr>
          <w:rFonts w:ascii="Calibri" w:hAnsi="Calibri"/>
          <w:b/>
          <w:i/>
          <w:color w:val="000000"/>
          <w:sz w:val="20"/>
          <w:szCs w:val="20"/>
        </w:rPr>
      </w:pPr>
      <w:r w:rsidRPr="00F24950">
        <w:rPr>
          <w:rFonts w:ascii="Calibri" w:hAnsi="Calibri"/>
          <w:b/>
          <w:i/>
          <w:color w:val="000000"/>
          <w:sz w:val="20"/>
          <w:szCs w:val="20"/>
        </w:rPr>
        <w:t>Dowodami ( dokumentami) potwierdzającymi należyte wykonanie wszystkich dostaw, wskazanych przez Wykonawcę w Wykazie dostaw - Załącznik nr 7 d do SIWZ, są referencje bądź inne dokumenty wystawione przez podmiot, na rzecz którego dostawy były wykonywane , a w przypadku świadczeń okresowych lub ciągłych są wykonywane , a jeżeli z uzasadnionej przyczyny  o obiektywnym charakterze Wykonawca nie jest w stanie uzyskać dokumentów – oświadczenie Wykonawcy; w przypadku świadczeń okresowych lub ciągłych nadal wykonywanych referencje bądź inne dokumenty potwierdzające ich należyte wykonywanie powinny być wydane nie wcześniej niż 3 miesi</w:t>
      </w:r>
      <w:r w:rsidR="008E284E" w:rsidRPr="00F24950">
        <w:rPr>
          <w:rFonts w:ascii="Calibri" w:hAnsi="Calibri"/>
          <w:b/>
          <w:i/>
          <w:color w:val="000000"/>
          <w:sz w:val="20"/>
          <w:szCs w:val="20"/>
        </w:rPr>
        <w:t>ą</w:t>
      </w:r>
      <w:r w:rsidRPr="00F24950">
        <w:rPr>
          <w:rFonts w:ascii="Calibri" w:hAnsi="Calibri"/>
          <w:b/>
          <w:i/>
          <w:color w:val="000000"/>
          <w:sz w:val="20"/>
          <w:szCs w:val="20"/>
        </w:rPr>
        <w:t>ce przed upływem term</w:t>
      </w:r>
      <w:r w:rsidR="008E284E" w:rsidRPr="00F24950">
        <w:rPr>
          <w:rFonts w:ascii="Calibri" w:hAnsi="Calibri"/>
          <w:b/>
          <w:i/>
          <w:color w:val="000000"/>
          <w:sz w:val="20"/>
          <w:szCs w:val="20"/>
        </w:rPr>
        <w:t>i</w:t>
      </w:r>
      <w:r w:rsidRPr="00F24950">
        <w:rPr>
          <w:rFonts w:ascii="Calibri" w:hAnsi="Calibri"/>
          <w:b/>
          <w:i/>
          <w:color w:val="000000"/>
          <w:sz w:val="20"/>
          <w:szCs w:val="20"/>
        </w:rPr>
        <w:t xml:space="preserve">nu składania ofert </w:t>
      </w:r>
      <w:r w:rsidR="000528E7">
        <w:rPr>
          <w:rFonts w:ascii="Calibri" w:hAnsi="Calibri"/>
          <w:b/>
          <w:i/>
          <w:color w:val="000000"/>
          <w:sz w:val="20"/>
          <w:szCs w:val="20"/>
        </w:rPr>
        <w:t>(dotyczy Pakietu nr 3)</w:t>
      </w:r>
    </w:p>
    <w:p w14:paraId="26720F45" w14:textId="77777777" w:rsidR="008E284E" w:rsidRP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Wykonawca może w celu potwierdzenia spełnienia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53B81141" w14:textId="62604788"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Wykonawca, który polega na zdolnościach innych podmiotów, musi udowodnić  Zamawiającemu, że realizując zamówienie , będzie dysponował niezbędnymi zasobami tych podmiotów, w szczególności przedstawiając zobowiązanie tych podmiotów do oddania mu do dyspozycji niezbędnych zasobów a potrzeby realizacji zamówienia. </w:t>
      </w:r>
    </w:p>
    <w:p w14:paraId="7F5AC2E7" w14:textId="513B81FD"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Zamawiający oceni, czy udostępnione wykonawcy przez inne podmioty </w:t>
      </w:r>
      <w:r>
        <w:rPr>
          <w:rFonts w:ascii="Calibri" w:hAnsi="Calibri"/>
          <w:color w:val="000000"/>
          <w:sz w:val="20"/>
          <w:szCs w:val="20"/>
        </w:rPr>
        <w:t xml:space="preserve">zdolności techniczne lub zawodowe pozwalają na wykazanie przez Wykonawcę  spełniania warunków </w:t>
      </w:r>
      <w:r w:rsidR="00F24950">
        <w:rPr>
          <w:rFonts w:ascii="Calibri" w:hAnsi="Calibri"/>
          <w:color w:val="000000"/>
          <w:sz w:val="20"/>
          <w:szCs w:val="20"/>
        </w:rPr>
        <w:t>udziału w postępowaniu oraz zbada czy nie zachodzą wobec tego podmiotu podstawy wykluczenia, o których mowa w art. 24 ust. 1 pkt 13-22.</w:t>
      </w:r>
    </w:p>
    <w:p w14:paraId="5BCF4E56" w14:textId="77777777" w:rsidR="00D84118" w:rsidRPr="00F24950" w:rsidRDefault="00D84118" w:rsidP="00F24950">
      <w:pPr>
        <w:pStyle w:val="Akapitzlist"/>
        <w:numPr>
          <w:ilvl w:val="0"/>
          <w:numId w:val="3"/>
        </w:numPr>
        <w:spacing w:after="40"/>
        <w:jc w:val="both"/>
        <w:rPr>
          <w:rFonts w:ascii="Calibri" w:hAnsi="Calibri"/>
          <w:color w:val="000000"/>
          <w:sz w:val="20"/>
          <w:szCs w:val="20"/>
        </w:rPr>
      </w:pPr>
      <w:r w:rsidRPr="00F2495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F24950">
        <w:rPr>
          <w:rFonts w:ascii="Calibri" w:hAnsi="Calibri"/>
          <w:b/>
          <w:color w:val="000000"/>
          <w:sz w:val="20"/>
          <w:szCs w:val="20"/>
        </w:rPr>
        <w:t>Oświadczenia  w postępowaniu składane są w oryginale</w:t>
      </w:r>
      <w:r w:rsidRPr="00F24950">
        <w:rPr>
          <w:rFonts w:ascii="Calibri" w:hAnsi="Calibri"/>
          <w:color w:val="000000"/>
          <w:sz w:val="20"/>
          <w:szCs w:val="20"/>
        </w:rPr>
        <w:t>.</w:t>
      </w:r>
    </w:p>
    <w:p w14:paraId="3AFD19FA" w14:textId="77777777" w:rsidR="00D84118" w:rsidRPr="00D54CB9" w:rsidRDefault="00D84118" w:rsidP="00D84118">
      <w:pPr>
        <w:spacing w:after="40"/>
        <w:ind w:left="502"/>
        <w:jc w:val="both"/>
        <w:rPr>
          <w:rFonts w:ascii="Calibri" w:hAnsi="Calibri" w:cs="Segoe UI"/>
          <w:sz w:val="20"/>
          <w:szCs w:val="20"/>
        </w:rPr>
      </w:pPr>
    </w:p>
    <w:p w14:paraId="1ADA5268" w14:textId="47D750CB" w:rsidR="00D84118" w:rsidRPr="00F24950" w:rsidRDefault="00D84118" w:rsidP="00F24950">
      <w:pPr>
        <w:pStyle w:val="Akapitzlist"/>
        <w:numPr>
          <w:ilvl w:val="0"/>
          <w:numId w:val="3"/>
        </w:numPr>
        <w:spacing w:after="40"/>
        <w:jc w:val="both"/>
        <w:rPr>
          <w:rFonts w:ascii="Calibri" w:hAnsi="Calibri" w:cs="Calibri"/>
          <w:b/>
          <w:sz w:val="20"/>
          <w:szCs w:val="20"/>
        </w:rPr>
      </w:pPr>
      <w:r w:rsidRPr="00F24950">
        <w:rPr>
          <w:rFonts w:ascii="Calibri" w:hAnsi="Calibri" w:cs="Calibri"/>
          <w:b/>
          <w:sz w:val="20"/>
          <w:szCs w:val="20"/>
        </w:rPr>
        <w:t xml:space="preserve">W celu potwierdzenia, że oferowane </w:t>
      </w:r>
      <w:r w:rsidR="00F24950" w:rsidRPr="00F24950">
        <w:rPr>
          <w:rFonts w:ascii="Calibri" w:hAnsi="Calibri" w:cs="Calibri"/>
          <w:b/>
          <w:sz w:val="20"/>
          <w:szCs w:val="20"/>
        </w:rPr>
        <w:t>dostawy</w:t>
      </w:r>
      <w:r w:rsidRPr="00F24950">
        <w:rPr>
          <w:rFonts w:ascii="Calibri" w:hAnsi="Calibri" w:cs="Calibri"/>
          <w:b/>
          <w:sz w:val="20"/>
          <w:szCs w:val="20"/>
        </w:rPr>
        <w:t xml:space="preserve"> odpowiadają wymaganiom określonym przez Zamawiającego, Zamawiający będzie żądał złożenia następujących dokumentów</w:t>
      </w:r>
      <w:r w:rsidR="00CD3E63" w:rsidRPr="00F24950">
        <w:rPr>
          <w:rFonts w:ascii="Calibri" w:hAnsi="Calibri" w:cs="Calibri"/>
          <w:b/>
          <w:sz w:val="20"/>
          <w:szCs w:val="20"/>
        </w:rPr>
        <w:t>:</w:t>
      </w:r>
    </w:p>
    <w:p w14:paraId="4498174E" w14:textId="77777777" w:rsidR="002832AD" w:rsidRPr="00655C83" w:rsidRDefault="002832AD" w:rsidP="002832AD">
      <w:pPr>
        <w:spacing w:after="40"/>
        <w:ind w:left="502"/>
        <w:jc w:val="both"/>
        <w:rPr>
          <w:rFonts w:asciiTheme="minorHAnsi" w:hAnsiTheme="minorHAnsi" w:cstheme="minorHAnsi"/>
          <w:sz w:val="20"/>
          <w:szCs w:val="20"/>
        </w:rPr>
      </w:pPr>
    </w:p>
    <w:p w14:paraId="19C2D5AB" w14:textId="34D54C8F"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 xml:space="preserve">1. </w:t>
      </w:r>
      <w:r w:rsidR="004A28A6" w:rsidRPr="007F4DAA">
        <w:rPr>
          <w:rFonts w:asciiTheme="minorHAnsi" w:hAnsiTheme="minorHAnsi" w:cstheme="minorHAnsi"/>
          <w:b/>
          <w:sz w:val="20"/>
          <w:szCs w:val="20"/>
        </w:rPr>
        <w:t xml:space="preserve">Pakiet 1, </w:t>
      </w:r>
      <w:r w:rsidRPr="007F4DAA">
        <w:rPr>
          <w:rFonts w:asciiTheme="minorHAnsi" w:hAnsiTheme="minorHAnsi" w:cstheme="minorHAnsi"/>
          <w:b/>
          <w:sz w:val="20"/>
          <w:szCs w:val="20"/>
        </w:rPr>
        <w:t>2,</w:t>
      </w:r>
      <w:r w:rsidR="004A28A6" w:rsidRPr="007F4DAA">
        <w:rPr>
          <w:rFonts w:asciiTheme="minorHAnsi" w:hAnsiTheme="minorHAnsi" w:cstheme="minorHAnsi"/>
          <w:b/>
          <w:sz w:val="20"/>
          <w:szCs w:val="20"/>
        </w:rPr>
        <w:t xml:space="preserve"> </w:t>
      </w:r>
      <w:r w:rsidR="00374E40">
        <w:rPr>
          <w:rFonts w:asciiTheme="minorHAnsi" w:hAnsiTheme="minorHAnsi" w:cstheme="minorHAnsi"/>
          <w:b/>
          <w:sz w:val="20"/>
          <w:szCs w:val="20"/>
        </w:rPr>
        <w:t>3</w:t>
      </w:r>
      <w:r w:rsidRPr="007F4DAA">
        <w:rPr>
          <w:rFonts w:asciiTheme="minorHAnsi" w:hAnsiTheme="minorHAnsi" w:cstheme="minorHAnsi"/>
          <w:b/>
          <w:sz w:val="20"/>
          <w:szCs w:val="20"/>
        </w:rPr>
        <w:t>:</w:t>
      </w:r>
    </w:p>
    <w:p w14:paraId="628BBBCA" w14:textId="4F13E4AA"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1)</w:t>
      </w:r>
      <w:r w:rsidR="00446D76">
        <w:rPr>
          <w:rFonts w:asciiTheme="minorHAnsi" w:hAnsiTheme="minorHAnsi" w:cstheme="minorHAnsi"/>
          <w:sz w:val="20"/>
          <w:szCs w:val="20"/>
        </w:rPr>
        <w:t xml:space="preserve"> Ceryfikatu zgodności</w:t>
      </w:r>
      <w:r w:rsidRPr="007F4DAA">
        <w:rPr>
          <w:rFonts w:asciiTheme="minorHAnsi" w:hAnsiTheme="minorHAnsi" w:cstheme="minorHAnsi"/>
          <w:sz w:val="20"/>
          <w:szCs w:val="20"/>
        </w:rPr>
        <w:t xml:space="preserve"> z RoHs</w:t>
      </w:r>
    </w:p>
    <w:p w14:paraId="25B016D7" w14:textId="651F48C7" w:rsidR="002832AD" w:rsidRPr="007F4DAA" w:rsidRDefault="00446D76"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rPr>
        <w:tab/>
        <w:t>Deklaracji</w:t>
      </w:r>
      <w:r w:rsidR="002832AD" w:rsidRPr="007F4DAA">
        <w:rPr>
          <w:rFonts w:asciiTheme="minorHAnsi" w:hAnsiTheme="minorHAnsi" w:cstheme="minorHAnsi"/>
          <w:sz w:val="20"/>
          <w:szCs w:val="20"/>
        </w:rPr>
        <w:t xml:space="preserve"> z</w:t>
      </w:r>
      <w:r>
        <w:rPr>
          <w:rFonts w:asciiTheme="minorHAnsi" w:hAnsiTheme="minorHAnsi" w:cstheme="minorHAnsi"/>
          <w:sz w:val="20"/>
          <w:szCs w:val="20"/>
        </w:rPr>
        <w:t>godności CE</w:t>
      </w:r>
    </w:p>
    <w:p w14:paraId="007C27E1" w14:textId="04D1EE07" w:rsidR="00A57855" w:rsidRPr="007F4DAA" w:rsidRDefault="00446D76"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3) Oświadczenia</w:t>
      </w:r>
      <w:r w:rsidR="00A57855" w:rsidRPr="007F4DAA">
        <w:rPr>
          <w:rFonts w:asciiTheme="minorHAnsi" w:hAnsiTheme="minorHAnsi" w:cstheme="minorHAnsi"/>
          <w:sz w:val="20"/>
          <w:szCs w:val="20"/>
        </w:rPr>
        <w:t>, że cały sprzęt jest nowy, nieużywany.</w:t>
      </w:r>
    </w:p>
    <w:p w14:paraId="38AA9754" w14:textId="77777777" w:rsidR="0038675F" w:rsidRDefault="0038675F" w:rsidP="002832AD">
      <w:pPr>
        <w:spacing w:after="40"/>
        <w:ind w:left="502"/>
        <w:jc w:val="both"/>
        <w:rPr>
          <w:rFonts w:asciiTheme="minorHAnsi" w:hAnsiTheme="minorHAnsi" w:cstheme="minorHAnsi"/>
          <w:color w:val="FF0000"/>
          <w:sz w:val="20"/>
          <w:szCs w:val="20"/>
        </w:rPr>
      </w:pPr>
    </w:p>
    <w:p w14:paraId="037C36AE" w14:textId="359DEF7A" w:rsidR="0038675F" w:rsidRPr="007F4DAA" w:rsidRDefault="007F4DAA" w:rsidP="002832AD">
      <w:pPr>
        <w:spacing w:after="40"/>
        <w:ind w:left="502"/>
        <w:jc w:val="both"/>
        <w:rPr>
          <w:rFonts w:asciiTheme="minorHAnsi" w:hAnsiTheme="minorHAnsi" w:cstheme="minorHAnsi"/>
          <w:b/>
          <w:sz w:val="20"/>
          <w:szCs w:val="20"/>
        </w:rPr>
      </w:pPr>
      <w:r w:rsidRPr="007F4DAA">
        <w:rPr>
          <w:rFonts w:asciiTheme="minorHAnsi" w:hAnsiTheme="minorHAnsi" w:cstheme="minorHAnsi"/>
          <w:b/>
          <w:sz w:val="20"/>
          <w:szCs w:val="20"/>
        </w:rPr>
        <w:t>2</w:t>
      </w:r>
      <w:r w:rsidR="0038675F" w:rsidRPr="007F4DAA">
        <w:rPr>
          <w:rFonts w:asciiTheme="minorHAnsi" w:hAnsiTheme="minorHAnsi" w:cstheme="minorHAnsi"/>
          <w:b/>
          <w:sz w:val="20"/>
          <w:szCs w:val="20"/>
        </w:rPr>
        <w:t>. P</w:t>
      </w:r>
      <w:r w:rsidR="00374E40">
        <w:rPr>
          <w:rFonts w:asciiTheme="minorHAnsi" w:hAnsiTheme="minorHAnsi" w:cstheme="minorHAnsi"/>
          <w:b/>
          <w:sz w:val="20"/>
          <w:szCs w:val="20"/>
        </w:rPr>
        <w:t>akiet 3</w:t>
      </w:r>
      <w:r w:rsidR="0038675F" w:rsidRPr="007F4DAA">
        <w:rPr>
          <w:rFonts w:asciiTheme="minorHAnsi" w:hAnsiTheme="minorHAnsi" w:cstheme="minorHAnsi"/>
          <w:b/>
          <w:sz w:val="20"/>
          <w:szCs w:val="20"/>
        </w:rPr>
        <w:t>:</w:t>
      </w:r>
    </w:p>
    <w:p w14:paraId="115A8B69" w14:textId="24EB166D" w:rsidR="0038675F" w:rsidRPr="007F4DAA" w:rsidRDefault="003F025C"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1) posiadanie  certyfikatu</w:t>
      </w:r>
      <w:r w:rsidR="0038675F" w:rsidRPr="007F4DAA">
        <w:rPr>
          <w:rFonts w:asciiTheme="minorHAnsi" w:hAnsiTheme="minorHAnsi" w:cstheme="minorHAnsi"/>
          <w:sz w:val="20"/>
          <w:szCs w:val="20"/>
        </w:rPr>
        <w:t xml:space="preserve"> ISO 9001 i ISO 14001</w:t>
      </w:r>
      <w:r w:rsidR="00587EC6">
        <w:rPr>
          <w:rFonts w:asciiTheme="minorHAnsi" w:hAnsiTheme="minorHAnsi" w:cstheme="minorHAnsi"/>
          <w:sz w:val="20"/>
          <w:szCs w:val="20"/>
        </w:rPr>
        <w:t xml:space="preserve"> przez Producenta</w:t>
      </w:r>
      <w:r w:rsidR="0038675F" w:rsidRPr="007F4DAA">
        <w:rPr>
          <w:rFonts w:asciiTheme="minorHAnsi" w:hAnsiTheme="minorHAnsi" w:cstheme="minorHAnsi"/>
          <w:sz w:val="20"/>
          <w:szCs w:val="20"/>
        </w:rPr>
        <w:t>, w zakresie produkcji i sprzedaży komputerów, usług serwisowych, projektowania systemów komput</w:t>
      </w:r>
      <w:r w:rsidR="00587EC6">
        <w:rPr>
          <w:rFonts w:asciiTheme="minorHAnsi" w:hAnsiTheme="minorHAnsi" w:cstheme="minorHAnsi"/>
          <w:sz w:val="20"/>
          <w:szCs w:val="20"/>
        </w:rPr>
        <w:t>erowych udokumentowane aktualnym</w:t>
      </w:r>
      <w:r w:rsidR="0038675F" w:rsidRPr="007F4DAA">
        <w:rPr>
          <w:rFonts w:asciiTheme="minorHAnsi" w:hAnsiTheme="minorHAnsi" w:cstheme="minorHAnsi"/>
          <w:sz w:val="20"/>
          <w:szCs w:val="20"/>
        </w:rPr>
        <w:t xml:space="preserve"> certyfikatem.</w:t>
      </w:r>
    </w:p>
    <w:p w14:paraId="7DFD1207" w14:textId="71935468" w:rsidR="002832AD" w:rsidRPr="002832AD" w:rsidRDefault="002832AD" w:rsidP="002832AD">
      <w:pPr>
        <w:spacing w:after="40"/>
        <w:ind w:left="502"/>
        <w:jc w:val="both"/>
        <w:rPr>
          <w:rFonts w:asciiTheme="minorHAnsi" w:hAnsiTheme="minorHAnsi" w:cstheme="minorHAnsi"/>
          <w:sz w:val="20"/>
          <w:szCs w:val="20"/>
        </w:rPr>
      </w:pPr>
      <w:r w:rsidRPr="002832AD">
        <w:rPr>
          <w:rFonts w:asciiTheme="minorHAnsi" w:hAnsiTheme="minorHAnsi" w:cstheme="minorHAnsi"/>
          <w:sz w:val="20"/>
          <w:szCs w:val="20"/>
        </w:rPr>
        <w:tab/>
      </w:r>
      <w:r w:rsidRPr="002832AD">
        <w:rPr>
          <w:rFonts w:asciiTheme="minorHAnsi" w:hAnsiTheme="minorHAnsi" w:cstheme="minorHAnsi"/>
          <w:sz w:val="20"/>
          <w:szCs w:val="20"/>
        </w:rPr>
        <w:tab/>
      </w:r>
      <w:r w:rsidRPr="002832AD">
        <w:rPr>
          <w:rFonts w:asciiTheme="minorHAnsi" w:hAnsiTheme="minorHAnsi" w:cstheme="minorHAnsi"/>
          <w:sz w:val="20"/>
          <w:szCs w:val="20"/>
        </w:rPr>
        <w:tab/>
      </w:r>
    </w:p>
    <w:p w14:paraId="396030BD" w14:textId="62745C57" w:rsidR="00735D15" w:rsidRPr="000528E7" w:rsidRDefault="007F4DAA" w:rsidP="00A57855">
      <w:pPr>
        <w:spacing w:after="40"/>
        <w:ind w:left="502"/>
        <w:jc w:val="both"/>
        <w:rPr>
          <w:rFonts w:asciiTheme="minorHAnsi" w:hAnsiTheme="minorHAnsi" w:cstheme="minorHAnsi"/>
          <w:szCs w:val="20"/>
          <w:u w:val="single"/>
        </w:rPr>
      </w:pPr>
      <w:r w:rsidRPr="000528E7">
        <w:rPr>
          <w:rFonts w:asciiTheme="minorHAnsi" w:hAnsiTheme="minorHAnsi" w:cstheme="minorHAnsi"/>
          <w:sz w:val="20"/>
          <w:szCs w:val="20"/>
        </w:rPr>
        <w:t>3</w:t>
      </w:r>
      <w:r w:rsidR="002832AD" w:rsidRPr="000528E7">
        <w:rPr>
          <w:rFonts w:asciiTheme="minorHAnsi" w:hAnsiTheme="minorHAnsi" w:cstheme="minorHAnsi"/>
          <w:b/>
          <w:sz w:val="20"/>
          <w:szCs w:val="20"/>
        </w:rPr>
        <w:t xml:space="preserve">. Pakiet </w:t>
      </w:r>
      <w:r w:rsidR="00374E40" w:rsidRPr="000528E7">
        <w:rPr>
          <w:rFonts w:asciiTheme="minorHAnsi" w:hAnsiTheme="minorHAnsi" w:cstheme="minorHAnsi"/>
          <w:b/>
          <w:sz w:val="20"/>
          <w:szCs w:val="20"/>
        </w:rPr>
        <w:t>1, 2, 3:</w:t>
      </w:r>
    </w:p>
    <w:p w14:paraId="1D5DDDB8" w14:textId="77777777" w:rsidR="00B920B1" w:rsidRPr="00B920B1" w:rsidRDefault="00DA658F" w:rsidP="00B920B1">
      <w:pPr>
        <w:spacing w:after="40"/>
        <w:ind w:left="502"/>
        <w:jc w:val="both"/>
        <w:rPr>
          <w:rFonts w:asciiTheme="minorHAnsi" w:hAnsiTheme="minorHAnsi" w:cstheme="minorHAnsi"/>
          <w:sz w:val="20"/>
          <w:szCs w:val="20"/>
        </w:rPr>
      </w:pPr>
      <w:r w:rsidRPr="000528E7">
        <w:rPr>
          <w:rFonts w:asciiTheme="minorHAnsi" w:hAnsiTheme="minorHAnsi" w:cstheme="minorHAnsi"/>
          <w:sz w:val="20"/>
          <w:szCs w:val="20"/>
        </w:rPr>
        <w:t>1</w:t>
      </w:r>
      <w:r w:rsidR="00735D15" w:rsidRPr="000528E7">
        <w:rPr>
          <w:rFonts w:asciiTheme="minorHAnsi" w:hAnsiTheme="minorHAnsi" w:cstheme="minorHAnsi"/>
          <w:sz w:val="20"/>
          <w:szCs w:val="20"/>
        </w:rPr>
        <w:t xml:space="preserve">) </w:t>
      </w:r>
      <w:r w:rsidR="00B920B1" w:rsidRPr="00B920B1">
        <w:rPr>
          <w:rFonts w:asciiTheme="minorHAnsi" w:hAnsiTheme="minorHAnsi" w:cstheme="minorHAnsi"/>
          <w:sz w:val="20"/>
          <w:szCs w:val="20"/>
        </w:rPr>
        <w:t>Sprzęt musi posiadać wgrany ostatni aktualny firmware opublikowany przez producenta danego sprzętu.</w:t>
      </w:r>
    </w:p>
    <w:p w14:paraId="420AB7DD" w14:textId="308433C4" w:rsidR="00655C83" w:rsidRPr="00446D76" w:rsidRDefault="002832AD" w:rsidP="00B920B1">
      <w:pPr>
        <w:spacing w:after="40"/>
        <w:ind w:left="502"/>
        <w:jc w:val="both"/>
        <w:rPr>
          <w:rFonts w:asciiTheme="minorHAnsi" w:hAnsiTheme="minorHAnsi" w:cstheme="minorHAnsi"/>
          <w:color w:val="FF0000"/>
          <w:sz w:val="20"/>
          <w:szCs w:val="20"/>
        </w:rPr>
      </w:pPr>
      <w:r w:rsidRPr="00446D76">
        <w:rPr>
          <w:rFonts w:asciiTheme="minorHAnsi" w:hAnsiTheme="minorHAnsi" w:cstheme="minorHAnsi"/>
          <w:color w:val="FF0000"/>
          <w:sz w:val="20"/>
          <w:szCs w:val="20"/>
        </w:rPr>
        <w:tab/>
      </w:r>
    </w:p>
    <w:p w14:paraId="303C6809" w14:textId="77777777" w:rsidR="00D84118" w:rsidRPr="00893119" w:rsidRDefault="00D84118" w:rsidP="00F24950">
      <w:pPr>
        <w:pStyle w:val="Akapitzlist"/>
        <w:numPr>
          <w:ilvl w:val="0"/>
          <w:numId w:val="3"/>
        </w:numPr>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14:paraId="186FF771" w14:textId="77777777" w:rsidR="00D84118" w:rsidRDefault="00D84118" w:rsidP="00F24950">
      <w:pPr>
        <w:pStyle w:val="Akapitzlist"/>
        <w:numPr>
          <w:ilvl w:val="0"/>
          <w:numId w:val="3"/>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14:paraId="1A74592F" w14:textId="77777777" w:rsidR="00D84118" w:rsidRPr="00557220" w:rsidRDefault="00D84118" w:rsidP="00F24950">
      <w:pPr>
        <w:pStyle w:val="Akapitzlist"/>
        <w:numPr>
          <w:ilvl w:val="0"/>
          <w:numId w:val="3"/>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7C8E1D36" w14:textId="77777777" w:rsidR="00D84118" w:rsidRPr="00F55113" w:rsidRDefault="00D84118" w:rsidP="00F24950">
      <w:pPr>
        <w:pStyle w:val="Listanumerowana1"/>
        <w:numPr>
          <w:ilvl w:val="0"/>
          <w:numId w:val="3"/>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F55AB9">
        <w:rPr>
          <w:rFonts w:ascii="Calibri" w:hAnsi="Calibri" w:cs="Segoe UI"/>
          <w:sz w:val="20"/>
          <w:lang w:eastAsia="pl-PL"/>
        </w:rPr>
        <w:t>których mowa w art. 25 ust.1 PZP</w:t>
      </w:r>
    </w:p>
    <w:p w14:paraId="7303A935" w14:textId="77777777" w:rsidR="00CC4A54" w:rsidRPr="009F4795" w:rsidRDefault="00CC4A54" w:rsidP="00CC4A54">
      <w:pPr>
        <w:tabs>
          <w:tab w:val="left" w:pos="1418"/>
        </w:tabs>
        <w:spacing w:after="40"/>
        <w:ind w:left="360" w:right="92" w:hanging="279"/>
        <w:jc w:val="both"/>
        <w:rPr>
          <w:rFonts w:ascii="Calibri" w:hAnsi="Calibri" w:cs="Segoe UI"/>
          <w:sz w:val="20"/>
          <w:szCs w:val="20"/>
        </w:rPr>
      </w:pPr>
    </w:p>
    <w:p w14:paraId="6E7F5B8D" w14:textId="77777777"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14:paraId="26E80F75"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14:paraId="2FA5D040"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0732EB70"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14:paraId="477EE667" w14:textId="77777777"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14:paraId="6A59D887"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14:paraId="13D4AE74"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613551D5"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t>
      </w:r>
      <w:r w:rsidRPr="00223729">
        <w:rPr>
          <w:rFonts w:ascii="Calibri" w:hAnsi="Calibri" w:cs="Segoe UI"/>
          <w:sz w:val="20"/>
          <w:szCs w:val="20"/>
        </w:rPr>
        <w:lastRenderedPageBreak/>
        <w:t xml:space="preserve">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55915356"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4336E6DB" w14:textId="77777777"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2C432684" w14:textId="77777777"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27297052" w14:textId="7E35BC84"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0"/>
          <w:szCs w:val="20"/>
        </w:rPr>
        <w:t xml:space="preserve">Kontakt: </w:t>
      </w:r>
      <w:r w:rsidRPr="00B367D0">
        <w:rPr>
          <w:rFonts w:asciiTheme="minorHAnsi" w:hAnsiTheme="minorHAnsi" w:cstheme="minorHAnsi"/>
          <w:sz w:val="22"/>
          <w:szCs w:val="22"/>
        </w:rPr>
        <w:t xml:space="preserve">adres e-mailowy -   </w:t>
      </w:r>
      <w:hyperlink r:id="rId10" w:history="1">
        <w:r w:rsidR="00B869E7" w:rsidRPr="009572E9">
          <w:rPr>
            <w:rStyle w:val="Hipercze"/>
            <w:rFonts w:asciiTheme="minorHAnsi" w:hAnsiTheme="minorHAnsi" w:cstheme="minorHAnsi"/>
            <w:sz w:val="22"/>
            <w:szCs w:val="22"/>
          </w:rPr>
          <w:t>zamowienia@zoz-mswia-lodz.pl</w:t>
        </w:r>
      </w:hyperlink>
    </w:p>
    <w:p w14:paraId="7BC6AF82" w14:textId="77777777" w:rsidR="00703F97" w:rsidRPr="00B367D0" w:rsidRDefault="00703F97" w:rsidP="00703F97">
      <w:pPr>
        <w:numPr>
          <w:ilvl w:val="0"/>
          <w:numId w:val="7"/>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2"/>
          <w:szCs w:val="22"/>
        </w:rPr>
        <w:t>Osobą uprawnioną przez Zamawiającego do porozumiewania się z Wykonawcami jest:</w:t>
      </w:r>
    </w:p>
    <w:p w14:paraId="10481780" w14:textId="2168D55A" w:rsidR="00703F97" w:rsidRPr="00703F97" w:rsidRDefault="00703F97" w:rsidP="000950C3">
      <w:pPr>
        <w:pStyle w:val="Akapitzlist"/>
        <w:numPr>
          <w:ilvl w:val="0"/>
          <w:numId w:val="26"/>
        </w:numPr>
        <w:tabs>
          <w:tab w:val="left" w:pos="426"/>
        </w:tabs>
        <w:spacing w:after="40"/>
        <w:jc w:val="both"/>
        <w:rPr>
          <w:rFonts w:ascii="Calibri" w:hAnsi="Calibri" w:cs="Segoe UI"/>
          <w:sz w:val="20"/>
          <w:szCs w:val="20"/>
        </w:rPr>
      </w:pPr>
      <w:r>
        <w:rPr>
          <w:rFonts w:ascii="Calibri" w:hAnsi="Calibri" w:cs="Segoe UI"/>
          <w:sz w:val="20"/>
          <w:szCs w:val="20"/>
        </w:rPr>
        <w:t xml:space="preserve">w kwestiach formalnych – </w:t>
      </w:r>
      <w:r w:rsidR="00D25CC2" w:rsidRPr="007F4DAA">
        <w:rPr>
          <w:rFonts w:ascii="Calibri" w:hAnsi="Calibri" w:cs="Segoe UI"/>
          <w:sz w:val="20"/>
          <w:szCs w:val="20"/>
        </w:rPr>
        <w:t>Małgorzata Długosz-Kowalczyk</w:t>
      </w:r>
    </w:p>
    <w:p w14:paraId="38BA33FC" w14:textId="77777777" w:rsidR="00CC4A54" w:rsidRDefault="00CC4A54" w:rsidP="00CC4A54">
      <w:pPr>
        <w:pStyle w:val="pkt1"/>
        <w:spacing w:before="0" w:after="40"/>
        <w:ind w:left="0" w:firstLine="0"/>
        <w:rPr>
          <w:rFonts w:ascii="Calibri" w:hAnsi="Calibri" w:cs="Segoe UI"/>
          <w:b/>
          <w:sz w:val="20"/>
        </w:rPr>
      </w:pPr>
    </w:p>
    <w:p w14:paraId="6E647B37" w14:textId="77777777" w:rsidR="00446D76" w:rsidRDefault="00CC4A54" w:rsidP="004D7442">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14:paraId="0E975C49" w14:textId="1294735A" w:rsidR="00DD7D3C" w:rsidRDefault="00DF36D3" w:rsidP="004D7442">
      <w:pPr>
        <w:pStyle w:val="pkt1"/>
        <w:spacing w:before="0" w:after="40"/>
        <w:ind w:left="0" w:firstLine="0"/>
        <w:rPr>
          <w:rFonts w:ascii="Calibri" w:hAnsi="Calibri" w:cs="Segoe UI"/>
          <w:b/>
          <w:sz w:val="20"/>
        </w:rPr>
      </w:pPr>
      <w:r w:rsidRPr="00E25320">
        <w:rPr>
          <w:rFonts w:ascii="Calibri" w:hAnsi="Calibri" w:cs="Segoe UI"/>
          <w:sz w:val="20"/>
        </w:rPr>
        <w:t>1</w:t>
      </w:r>
      <w:r>
        <w:rPr>
          <w:rFonts w:ascii="Calibri" w:hAnsi="Calibri" w:cs="Segoe UI"/>
          <w:b/>
          <w:sz w:val="20"/>
        </w:rPr>
        <w:t>.</w:t>
      </w:r>
      <w:r w:rsidR="00CC4A54">
        <w:rPr>
          <w:rFonts w:ascii="Calibri" w:hAnsi="Calibri" w:cs="Segoe UI"/>
          <w:b/>
          <w:sz w:val="20"/>
        </w:rPr>
        <w:t xml:space="preserve">  </w:t>
      </w:r>
      <w:r w:rsidR="00287383" w:rsidRPr="00DF36D3">
        <w:rPr>
          <w:rFonts w:ascii="Calibri" w:hAnsi="Calibri" w:cs="Segoe UI"/>
          <w:sz w:val="20"/>
        </w:rPr>
        <w:t>Oferta musi być zabezpieczona wadium w wysokości:</w:t>
      </w:r>
    </w:p>
    <w:p w14:paraId="4DB8F656" w14:textId="2A668FBC" w:rsidR="007F4DAA" w:rsidRDefault="007F4DAA" w:rsidP="00DF36D3">
      <w:pPr>
        <w:pStyle w:val="pkt1"/>
        <w:spacing w:before="0" w:after="40"/>
        <w:ind w:left="0" w:firstLine="708"/>
        <w:rPr>
          <w:rFonts w:ascii="Calibri" w:hAnsi="Calibri" w:cs="Segoe UI"/>
          <w:b/>
          <w:sz w:val="20"/>
        </w:rPr>
      </w:pPr>
      <w:r>
        <w:rPr>
          <w:rFonts w:ascii="Calibri" w:hAnsi="Calibri" w:cs="Segoe UI"/>
          <w:b/>
          <w:sz w:val="20"/>
        </w:rPr>
        <w:t>Pakiet nr 1 –</w:t>
      </w:r>
      <w:r w:rsidR="000528E7">
        <w:rPr>
          <w:rFonts w:ascii="Calibri" w:hAnsi="Calibri" w:cs="Segoe UI"/>
          <w:b/>
          <w:sz w:val="20"/>
        </w:rPr>
        <w:t xml:space="preserve"> </w:t>
      </w:r>
      <w:r w:rsidR="00E25320">
        <w:rPr>
          <w:rFonts w:ascii="Calibri" w:hAnsi="Calibri" w:cs="Segoe UI"/>
          <w:b/>
          <w:sz w:val="20"/>
        </w:rPr>
        <w:t>1</w:t>
      </w:r>
      <w:r w:rsidR="000528E7">
        <w:rPr>
          <w:rFonts w:ascii="Calibri" w:hAnsi="Calibri" w:cs="Segoe UI"/>
          <w:b/>
          <w:sz w:val="20"/>
        </w:rPr>
        <w:t xml:space="preserve"> </w:t>
      </w:r>
      <w:r w:rsidR="00E25320">
        <w:rPr>
          <w:rFonts w:ascii="Calibri" w:hAnsi="Calibri" w:cs="Segoe UI"/>
          <w:b/>
          <w:sz w:val="20"/>
        </w:rPr>
        <w:t>000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6374249E" w14:textId="3BA4ED5F" w:rsidR="007F4DAA" w:rsidRDefault="007F4DAA" w:rsidP="00DF36D3">
      <w:pPr>
        <w:pStyle w:val="pkt1"/>
        <w:spacing w:before="0" w:after="40"/>
        <w:ind w:left="0" w:firstLine="708"/>
        <w:rPr>
          <w:rFonts w:ascii="Calibri" w:hAnsi="Calibri" w:cs="Segoe UI"/>
          <w:b/>
          <w:sz w:val="20"/>
        </w:rPr>
      </w:pPr>
      <w:r>
        <w:rPr>
          <w:rFonts w:ascii="Calibri" w:hAnsi="Calibri" w:cs="Segoe UI"/>
          <w:b/>
          <w:sz w:val="20"/>
        </w:rPr>
        <w:t xml:space="preserve">Pakiet nr 2 – </w:t>
      </w:r>
      <w:r w:rsidR="000528E7">
        <w:rPr>
          <w:rFonts w:ascii="Calibri" w:hAnsi="Calibri" w:cs="Segoe UI"/>
          <w:b/>
          <w:sz w:val="20"/>
        </w:rPr>
        <w:t xml:space="preserve">   </w:t>
      </w:r>
      <w:r w:rsidR="00E25320">
        <w:rPr>
          <w:rFonts w:ascii="Calibri" w:hAnsi="Calibri" w:cs="Segoe UI"/>
          <w:b/>
          <w:sz w:val="20"/>
        </w:rPr>
        <w:t>100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510AB001" w14:textId="413339B1" w:rsidR="00446D76" w:rsidRDefault="007F4DAA" w:rsidP="00446D76">
      <w:pPr>
        <w:pStyle w:val="pkt1"/>
        <w:spacing w:before="0" w:after="40"/>
        <w:ind w:left="0" w:firstLine="708"/>
        <w:rPr>
          <w:rFonts w:ascii="Calibri" w:hAnsi="Calibri" w:cs="Segoe UI"/>
          <w:b/>
          <w:sz w:val="20"/>
        </w:rPr>
      </w:pPr>
      <w:r>
        <w:rPr>
          <w:rFonts w:ascii="Calibri" w:hAnsi="Calibri" w:cs="Segoe UI"/>
          <w:b/>
          <w:sz w:val="20"/>
        </w:rPr>
        <w:t xml:space="preserve">Pakiet nr 3 – </w:t>
      </w:r>
      <w:r w:rsidR="00E25320">
        <w:rPr>
          <w:rFonts w:ascii="Calibri" w:hAnsi="Calibri" w:cs="Segoe UI"/>
          <w:b/>
          <w:sz w:val="20"/>
        </w:rPr>
        <w:t>2</w:t>
      </w:r>
      <w:r w:rsidR="000528E7">
        <w:rPr>
          <w:rFonts w:ascii="Calibri" w:hAnsi="Calibri" w:cs="Segoe UI"/>
          <w:b/>
          <w:sz w:val="20"/>
        </w:rPr>
        <w:t xml:space="preserve"> </w:t>
      </w:r>
      <w:r w:rsidR="00E25320">
        <w:rPr>
          <w:rFonts w:ascii="Calibri" w:hAnsi="Calibri" w:cs="Segoe UI"/>
          <w:b/>
          <w:sz w:val="20"/>
        </w:rPr>
        <w:t>000</w:t>
      </w:r>
      <w:r w:rsidR="00DF36D3">
        <w:rPr>
          <w:rFonts w:ascii="Calibri" w:hAnsi="Calibri" w:cs="Segoe UI"/>
          <w:b/>
          <w:sz w:val="20"/>
        </w:rPr>
        <w:t>,00</w:t>
      </w:r>
      <w:r w:rsidR="000528E7">
        <w:rPr>
          <w:rFonts w:ascii="Calibri" w:hAnsi="Calibri" w:cs="Segoe UI"/>
          <w:b/>
          <w:sz w:val="20"/>
        </w:rPr>
        <w:t xml:space="preserve"> </w:t>
      </w:r>
      <w:r w:rsidR="00DF36D3">
        <w:rPr>
          <w:rFonts w:ascii="Calibri" w:hAnsi="Calibri" w:cs="Segoe UI"/>
          <w:b/>
          <w:sz w:val="20"/>
        </w:rPr>
        <w:t>zł</w:t>
      </w:r>
    </w:p>
    <w:p w14:paraId="58E7D886" w14:textId="571BBD56" w:rsidR="00DF36D3" w:rsidRPr="00446D76" w:rsidRDefault="00DF36D3" w:rsidP="00446D76">
      <w:pPr>
        <w:pStyle w:val="pkt1"/>
        <w:numPr>
          <w:ilvl w:val="1"/>
          <w:numId w:val="46"/>
        </w:numPr>
        <w:spacing w:before="0" w:after="40"/>
        <w:rPr>
          <w:rFonts w:ascii="Calibri" w:hAnsi="Calibri" w:cs="Segoe UI"/>
          <w:b/>
          <w:sz w:val="20"/>
        </w:rPr>
      </w:pPr>
      <w:r w:rsidRPr="00DC7712">
        <w:rPr>
          <w:rFonts w:ascii="Calibri" w:hAnsi="Calibri" w:cs="Segoe UI"/>
          <w:bCs/>
          <w:iCs/>
          <w:sz w:val="20"/>
        </w:rPr>
        <w:t>Wadium należy wnie</w:t>
      </w:r>
      <w:r w:rsidR="00E25320">
        <w:rPr>
          <w:rFonts w:ascii="Calibri" w:hAnsi="Calibri" w:cs="Segoe UI"/>
          <w:bCs/>
          <w:iCs/>
          <w:sz w:val="20"/>
        </w:rPr>
        <w:t xml:space="preserve">ść w terminie do dnia </w:t>
      </w:r>
      <w:r w:rsidR="000528E7" w:rsidRPr="000528E7">
        <w:rPr>
          <w:rFonts w:ascii="Calibri" w:hAnsi="Calibri" w:cs="Segoe UI"/>
          <w:b/>
          <w:bCs/>
          <w:iCs/>
          <w:sz w:val="20"/>
        </w:rPr>
        <w:t>2020-11-24</w:t>
      </w:r>
      <w:r w:rsidRPr="000528E7">
        <w:rPr>
          <w:rFonts w:ascii="Calibri" w:hAnsi="Calibri" w:cs="Segoe UI"/>
          <w:bCs/>
          <w:iCs/>
          <w:sz w:val="20"/>
        </w:rPr>
        <w:t xml:space="preserve"> </w:t>
      </w:r>
      <w:r w:rsidRPr="00DC7712">
        <w:rPr>
          <w:rFonts w:ascii="Calibri" w:hAnsi="Calibri" w:cs="Segoe UI"/>
          <w:bCs/>
          <w:iCs/>
          <w:sz w:val="20"/>
        </w:rPr>
        <w:t>do godz. 10:00.</w:t>
      </w:r>
    </w:p>
    <w:p w14:paraId="516A8131" w14:textId="7C1F5E1D"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Wadium może być wnoszone w jednej lub kilku następujących formach:</w:t>
      </w:r>
    </w:p>
    <w:p w14:paraId="7DEB1FF2" w14:textId="012A5E79"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pieniądzu: przelewem na rachunek bankowy Zamawiającego: SANTADER BANK POLSKA S.A. nr rachunku: 70 1090 2590 0000 0001 4468 1706</w:t>
      </w:r>
    </w:p>
    <w:p w14:paraId="5176FC7B" w14:textId="5095E651"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poręczeniach bankowych lub poręczeniach spółdzielczej kasy oszczędnościowo-kredytowej, z tym że poręczenie kasy jest zawsze poręczeniem pieniężnym;</w:t>
      </w:r>
    </w:p>
    <w:p w14:paraId="5F17AC75" w14:textId="77777777"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gwarancjach bankowych;</w:t>
      </w:r>
    </w:p>
    <w:p w14:paraId="2A3FE384" w14:textId="77777777"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gwarancjach ubezpieczeniowych;</w:t>
      </w:r>
    </w:p>
    <w:p w14:paraId="604FFB6F" w14:textId="0E0D7776" w:rsidR="00DF36D3" w:rsidRPr="00DC7712" w:rsidRDefault="00DF36D3" w:rsidP="00446D76">
      <w:pPr>
        <w:pStyle w:val="pkt1"/>
        <w:numPr>
          <w:ilvl w:val="1"/>
          <w:numId w:val="46"/>
        </w:numPr>
        <w:spacing w:before="0" w:after="40"/>
        <w:rPr>
          <w:rFonts w:ascii="Calibri" w:hAnsi="Calibri" w:cs="Segoe UI"/>
          <w:bCs/>
          <w:iCs/>
          <w:sz w:val="20"/>
        </w:rPr>
      </w:pPr>
      <w:r w:rsidRPr="00DC7712">
        <w:rPr>
          <w:rFonts w:ascii="Calibri" w:hAnsi="Calibri" w:cs="Segoe UI"/>
          <w:bCs/>
          <w:iCs/>
          <w:sz w:val="20"/>
        </w:rPr>
        <w:t>poręczeniach udzielanych przez podmioty, o których mowa w art. 6b ust. 5 pkt 2 ustawy z dnia 9 listopada 2000 r. o utworzeniu Polskiej Agencji Rozwoju Przedsiębiorczości (t.j. Dz. U. z 2019r. poz. 310).</w:t>
      </w:r>
    </w:p>
    <w:p w14:paraId="7DC3A26B" w14:textId="100E3644"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Za termin wniesienia wadium w pieniądzu zostanie przyjęty termin uznania rachunku Zamawiającego.</w:t>
      </w:r>
    </w:p>
    <w:p w14:paraId="553AF175" w14:textId="3FCE1815"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 przypadku wnoszenia wadium w formie innej niż w pieniądzu, wymagane jest załączenie do oferty oryginalnego</w:t>
      </w:r>
      <w:r w:rsidR="00DC7712" w:rsidRPr="00DC7712">
        <w:rPr>
          <w:rFonts w:ascii="Calibri" w:hAnsi="Calibri" w:cs="Segoe UI"/>
          <w:bCs/>
          <w:iCs/>
          <w:sz w:val="20"/>
        </w:rPr>
        <w:t xml:space="preserve"> dokumentu gwarancji/poręczenia.</w:t>
      </w:r>
    </w:p>
    <w:p w14:paraId="514E08D1" w14:textId="77777777"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Wadium wnoszone w formie innej niż pieniężna musi:</w:t>
      </w:r>
    </w:p>
    <w:p w14:paraId="39B528AC"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być czynnością jednostronnie zobowiązującą;</w:t>
      </w:r>
    </w:p>
    <w:p w14:paraId="75E613CA"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mieć taką samą płynność jak wadium wniesione w pieniądzu;</w:t>
      </w:r>
    </w:p>
    <w:p w14:paraId="16922D43"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obejmować odpowiedzialność za wszystkie przypadki powodujące utratę wadium przez Wykonawcę, określone w art. 46 ust. 4a i 5 ustawy Pzp;</w:t>
      </w:r>
    </w:p>
    <w:p w14:paraId="00DF2701" w14:textId="77777777" w:rsidR="00DF36D3" w:rsidRPr="00DC7712" w:rsidRDefault="00DF36D3" w:rsidP="00DF36D3">
      <w:pPr>
        <w:pStyle w:val="pkt1"/>
        <w:numPr>
          <w:ilvl w:val="0"/>
          <w:numId w:val="45"/>
        </w:numPr>
        <w:spacing w:before="0" w:after="40"/>
        <w:rPr>
          <w:rFonts w:ascii="Calibri" w:hAnsi="Calibri" w:cs="Segoe UI"/>
          <w:bCs/>
          <w:iCs/>
          <w:sz w:val="20"/>
        </w:rPr>
      </w:pPr>
      <w:r w:rsidRPr="00DC7712">
        <w:rPr>
          <w:rFonts w:ascii="Calibri" w:hAnsi="Calibri" w:cs="Segoe UI"/>
          <w:bCs/>
          <w:iCs/>
          <w:sz w:val="20"/>
        </w:rPr>
        <w:t>zawierać w swojej treści nieodwołalne i bezwarunkowe zobowiązanie wystawcy dokumentu do zapłaty kwoty wadium na rzecz Zamawiającego.</w:t>
      </w:r>
    </w:p>
    <w:p w14:paraId="0BE805AB" w14:textId="13CA0BA6"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Wykonawca zobowiązany jest wnieść wadium na okres związania ofertą.</w:t>
      </w:r>
    </w:p>
    <w:p w14:paraId="5F2E1C5B" w14:textId="78642649"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Nie wniesienie wadium w wymaganym terminie (także na przedłużony okres związania ofertą), w wymaganej wysokości, dopuszczonej formie lub wniesione w sposób nieprawidłowy skutkuje odrzuceniem oferty zgodnie z art. 89 ust. 1 pkt 7b ustawy Pzp.</w:t>
      </w:r>
    </w:p>
    <w:p w14:paraId="0702ACFC" w14:textId="4FB4E1C4" w:rsidR="00DF36D3" w:rsidRPr="00DC7712" w:rsidRDefault="00DF36D3"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 xml:space="preserve">Zamawiający zwróci wadium na zasadach określonych w art. 46 ust.1, 1a, 2 i 4 ustawy Pzp. </w:t>
      </w:r>
    </w:p>
    <w:p w14:paraId="0CB2FA25" w14:textId="3F663FCE" w:rsidR="00DF36D3" w:rsidRPr="00DC7712" w:rsidRDefault="00DC7712"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w:t>
      </w:r>
      <w:r w:rsidR="00DF36D3" w:rsidRPr="00DC7712">
        <w:rPr>
          <w:rFonts w:ascii="Calibri" w:hAnsi="Calibri" w:cs="Segoe UI"/>
          <w:bCs/>
          <w:iCs/>
          <w:sz w:val="20"/>
        </w:rPr>
        <w:t>amawiający zażąda ponownego wniesienia wadium przez Wykonawcę, któremu zwrócono wadium na podstawie art. 46 ust. 1 ustawy Pzp, jeżeli w wyniku rozstrzygnięcia odwołania jego oferta została wybrana jako najkorzystniejsza. Wykonawca wnosi wadium w terminie określonym przez Zamawiającego.</w:t>
      </w:r>
    </w:p>
    <w:p w14:paraId="49331291" w14:textId="17545D01" w:rsidR="00DF36D3" w:rsidRPr="00DC7712" w:rsidRDefault="00DC7712" w:rsidP="00446D76">
      <w:pPr>
        <w:pStyle w:val="pkt1"/>
        <w:numPr>
          <w:ilvl w:val="0"/>
          <w:numId w:val="46"/>
        </w:numPr>
        <w:spacing w:before="0" w:after="40"/>
        <w:rPr>
          <w:rFonts w:ascii="Calibri" w:hAnsi="Calibri" w:cs="Segoe UI"/>
          <w:bCs/>
          <w:iCs/>
          <w:sz w:val="20"/>
        </w:rPr>
      </w:pPr>
      <w:r w:rsidRPr="00DC7712">
        <w:rPr>
          <w:rFonts w:ascii="Calibri" w:hAnsi="Calibri" w:cs="Segoe UI"/>
          <w:bCs/>
          <w:iCs/>
          <w:sz w:val="20"/>
        </w:rPr>
        <w:t>Z</w:t>
      </w:r>
      <w:r w:rsidR="00DF36D3" w:rsidRPr="00DC7712">
        <w:rPr>
          <w:rFonts w:ascii="Calibri" w:hAnsi="Calibri" w:cs="Segoe UI"/>
          <w:bCs/>
          <w:iCs/>
          <w:sz w:val="20"/>
        </w:rPr>
        <w:t>amawiający zatrzyma wadium wraz z odsetkami, w przypadkach określonych w art. 46 ust. 4a i 5 ustawy Pzp.</w:t>
      </w:r>
    </w:p>
    <w:p w14:paraId="71C13B96" w14:textId="77777777" w:rsidR="00287383" w:rsidRDefault="00287383" w:rsidP="004D7442">
      <w:pPr>
        <w:pStyle w:val="pkt1"/>
        <w:spacing w:before="0" w:after="40"/>
        <w:ind w:left="0" w:firstLine="0"/>
        <w:rPr>
          <w:rFonts w:ascii="Calibri" w:hAnsi="Calibri" w:cs="Segoe UI"/>
          <w:b/>
          <w:sz w:val="20"/>
        </w:rPr>
      </w:pPr>
    </w:p>
    <w:p w14:paraId="5FBC2426" w14:textId="77777777"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14:paraId="4FC3B885"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228AA3AE" w14:textId="77777777"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lastRenderedPageBreak/>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3BB60A20" w14:textId="77777777" w:rsidR="00DD7D3C" w:rsidRDefault="00DD7D3C" w:rsidP="002C2C40">
      <w:pPr>
        <w:spacing w:after="40"/>
        <w:ind w:left="425"/>
        <w:jc w:val="both"/>
        <w:rPr>
          <w:rFonts w:ascii="Calibri" w:hAnsi="Calibri" w:cs="Segoe UI"/>
          <w:sz w:val="20"/>
          <w:szCs w:val="20"/>
        </w:rPr>
      </w:pPr>
    </w:p>
    <w:p w14:paraId="51AF4524" w14:textId="77777777"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14:paraId="4BFC55E9" w14:textId="77777777" w:rsidR="00DD7D3C" w:rsidRPr="00A21F94" w:rsidRDefault="00DD7D3C" w:rsidP="00046F39">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14:paraId="2A78B1B3" w14:textId="77777777" w:rsidR="00DD7D3C" w:rsidRP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7345E2A3" w14:textId="641A0AA7" w:rsidR="00DD7D3C" w:rsidRPr="00446D76"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w:t>
      </w:r>
      <w:r w:rsidR="00446D76">
        <w:rPr>
          <w:rFonts w:ascii="Calibri" w:hAnsi="Calibri" w:cs="Segoe UI"/>
          <w:sz w:val="20"/>
          <w:szCs w:val="20"/>
        </w:rPr>
        <w:t xml:space="preserve"> i dokumenty</w:t>
      </w:r>
      <w:r w:rsidRPr="0045589E">
        <w:rPr>
          <w:rFonts w:ascii="Calibri" w:hAnsi="Calibri" w:cs="Segoe UI"/>
          <w:sz w:val="20"/>
          <w:szCs w:val="20"/>
        </w:rPr>
        <w:t xml:space="preserve"> wymienione w rozdziale VI. 1</w:t>
      </w:r>
      <w:r>
        <w:rPr>
          <w:rFonts w:ascii="Calibri" w:hAnsi="Calibri" w:cs="Segoe UI"/>
          <w:sz w:val="20"/>
          <w:szCs w:val="20"/>
        </w:rPr>
        <w:t>-3</w:t>
      </w:r>
      <w:r w:rsidRPr="0045589E">
        <w:rPr>
          <w:rFonts w:ascii="Calibri" w:hAnsi="Calibri" w:cs="Segoe UI"/>
          <w:sz w:val="20"/>
          <w:szCs w:val="20"/>
        </w:rPr>
        <w:t xml:space="preserve"> niniejszej SIWZ;</w:t>
      </w:r>
    </w:p>
    <w:p w14:paraId="5F0AA5FE" w14:textId="625FA3E1" w:rsidR="00446D76" w:rsidRPr="00254EFD" w:rsidRDefault="00446D76" w:rsidP="00046F39">
      <w:pPr>
        <w:numPr>
          <w:ilvl w:val="2"/>
          <w:numId w:val="10"/>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wypełnione </w:t>
      </w:r>
      <w:r w:rsidR="00254EFD">
        <w:rPr>
          <w:rFonts w:ascii="Calibri" w:hAnsi="Calibri" w:cs="Segoe UI"/>
          <w:sz w:val="20"/>
          <w:szCs w:val="20"/>
        </w:rPr>
        <w:t>parametry wymagane</w:t>
      </w:r>
      <w:r w:rsidR="009706C8">
        <w:rPr>
          <w:rFonts w:ascii="Calibri" w:hAnsi="Calibri" w:cs="Segoe UI"/>
          <w:sz w:val="20"/>
          <w:szCs w:val="20"/>
        </w:rPr>
        <w:t>/oferowane</w:t>
      </w:r>
      <w:r w:rsidR="00254EFD">
        <w:rPr>
          <w:rFonts w:ascii="Calibri" w:hAnsi="Calibri" w:cs="Segoe UI"/>
          <w:sz w:val="20"/>
          <w:szCs w:val="20"/>
        </w:rPr>
        <w:t xml:space="preserve"> – </w:t>
      </w:r>
      <w:r w:rsidR="00254EFD" w:rsidRPr="00254EFD">
        <w:rPr>
          <w:rFonts w:ascii="Calibri" w:hAnsi="Calibri" w:cs="Segoe UI"/>
          <w:b/>
          <w:sz w:val="20"/>
          <w:szCs w:val="20"/>
        </w:rPr>
        <w:t xml:space="preserve">załącznik nr 5 </w:t>
      </w:r>
    </w:p>
    <w:p w14:paraId="75975FC3" w14:textId="5A0E6594" w:rsidR="00E25320" w:rsidRPr="00446D76" w:rsidRDefault="00E25320" w:rsidP="00046F39">
      <w:pPr>
        <w:numPr>
          <w:ilvl w:val="2"/>
          <w:numId w:val="10"/>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wypełniony formularz cenowy – </w:t>
      </w:r>
      <w:r w:rsidRPr="00E25320">
        <w:rPr>
          <w:rFonts w:ascii="Calibri" w:hAnsi="Calibri" w:cs="Segoe UI"/>
          <w:b/>
          <w:sz w:val="20"/>
          <w:szCs w:val="20"/>
        </w:rPr>
        <w:t>załącznik nr 6</w:t>
      </w:r>
      <w:r>
        <w:rPr>
          <w:rFonts w:ascii="Calibri" w:hAnsi="Calibri" w:cs="Segoe UI"/>
          <w:sz w:val="20"/>
          <w:szCs w:val="20"/>
        </w:rPr>
        <w:t>.</w:t>
      </w:r>
    </w:p>
    <w:p w14:paraId="56178308" w14:textId="6F8A41CC" w:rsidR="00446D76" w:rsidRDefault="00254EFD" w:rsidP="00046F39">
      <w:pPr>
        <w:numPr>
          <w:ilvl w:val="2"/>
          <w:numId w:val="10"/>
        </w:numPr>
        <w:tabs>
          <w:tab w:val="clear" w:pos="2340"/>
          <w:tab w:val="left" w:pos="851"/>
        </w:tabs>
        <w:spacing w:after="40"/>
        <w:ind w:left="851" w:hanging="425"/>
        <w:jc w:val="both"/>
        <w:rPr>
          <w:rFonts w:ascii="Calibri" w:hAnsi="Calibri" w:cs="Segoe UI"/>
          <w:b/>
          <w:sz w:val="20"/>
          <w:szCs w:val="20"/>
        </w:rPr>
      </w:pPr>
      <w:r w:rsidRPr="00254EFD">
        <w:rPr>
          <w:rFonts w:ascii="Calibri" w:hAnsi="Calibri" w:cs="Segoe UI"/>
          <w:sz w:val="20"/>
          <w:szCs w:val="20"/>
        </w:rPr>
        <w:t>wypełniony wykaz dostaw</w:t>
      </w:r>
      <w:r>
        <w:rPr>
          <w:rFonts w:ascii="Calibri" w:hAnsi="Calibri" w:cs="Segoe UI"/>
          <w:b/>
          <w:sz w:val="20"/>
          <w:szCs w:val="20"/>
        </w:rPr>
        <w:t xml:space="preserve"> – Załącznik nr 7 </w:t>
      </w:r>
      <w:r w:rsidR="009706C8">
        <w:rPr>
          <w:rFonts w:ascii="Calibri" w:hAnsi="Calibri" w:cs="Segoe UI"/>
          <w:b/>
          <w:sz w:val="20"/>
          <w:szCs w:val="20"/>
        </w:rPr>
        <w:t xml:space="preserve">(dotyczy Pakietu nr 3) </w:t>
      </w:r>
    </w:p>
    <w:p w14:paraId="5B147369" w14:textId="77777777" w:rsidR="006841B0" w:rsidRPr="006841B0" w:rsidRDefault="006841B0" w:rsidP="00046F39">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A9C6813"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1D516E15" w14:textId="77777777"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14:paraId="57F8D28D"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7FB24A87" w14:textId="77777777" w:rsidR="006841B0" w:rsidRDefault="006841B0" w:rsidP="00046F39">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75E21F0A" w14:textId="77777777"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14:paraId="7ECDC887"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3792D3A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16CED489"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17BC52F4"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14:paraId="2EC7238C"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14:paraId="28AB8196" w14:textId="6862286B"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w:t>
      </w:r>
      <w:r w:rsidR="00832315">
        <w:rPr>
          <w:rFonts w:ascii="Calibri" w:hAnsi="Calibri" w:cs="Segoe UI"/>
          <w:b/>
          <w:sz w:val="20"/>
          <w:szCs w:val="20"/>
        </w:rPr>
        <w:t xml:space="preserve"> na</w:t>
      </w:r>
      <w:r w:rsidRPr="009F4795">
        <w:rPr>
          <w:rFonts w:ascii="Calibri" w:hAnsi="Calibri" w:cs="Segoe UI"/>
          <w:b/>
          <w:sz w:val="20"/>
          <w:szCs w:val="20"/>
        </w:rPr>
        <w:t xml:space="preserve"> </w:t>
      </w:r>
      <w:r w:rsidR="00C14B99">
        <w:rPr>
          <w:rFonts w:ascii="Calibri" w:hAnsi="Calibri" w:cs="Segoe UI"/>
          <w:b/>
          <w:sz w:val="20"/>
          <w:szCs w:val="20"/>
        </w:rPr>
        <w:t>sprzęt komputerowy</w:t>
      </w:r>
      <w:r w:rsidR="00254EFD">
        <w:rPr>
          <w:rFonts w:ascii="Calibri" w:hAnsi="Calibri" w:cs="Segoe UI"/>
          <w:b/>
          <w:sz w:val="20"/>
          <w:szCs w:val="20"/>
        </w:rPr>
        <w:t xml:space="preserve"> </w:t>
      </w:r>
      <w:r w:rsidRPr="009F4795">
        <w:rPr>
          <w:rFonts w:ascii="Calibri" w:hAnsi="Calibri" w:cs="Segoe UI"/>
          <w:b/>
          <w:sz w:val="20"/>
          <w:szCs w:val="20"/>
        </w:rPr>
        <w:t xml:space="preserve">” </w:t>
      </w:r>
    </w:p>
    <w:p w14:paraId="56971528" w14:textId="77777777"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7D138C2D"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71F582B8"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72A4CE18" w14:textId="77777777" w:rsidR="006841B0"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3783554C"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446C11B6"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0F04970" w14:textId="77777777" w:rsidR="006841B0" w:rsidRPr="00B15F71"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1D3E0AC2" w14:textId="77777777"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702F6960" w14:textId="77777777" w:rsidR="00BD3D2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18B57607" w14:textId="77777777" w:rsidR="00254EFD" w:rsidRPr="004D7442" w:rsidRDefault="00254EFD" w:rsidP="00254EFD">
      <w:pPr>
        <w:spacing w:after="40"/>
        <w:ind w:left="426"/>
        <w:jc w:val="both"/>
        <w:rPr>
          <w:rFonts w:ascii="Calibri" w:hAnsi="Calibri" w:cs="Segoe UI"/>
          <w:sz w:val="20"/>
          <w:szCs w:val="20"/>
        </w:rPr>
      </w:pPr>
    </w:p>
    <w:p w14:paraId="65EA765B" w14:textId="77777777" w:rsidR="006841B0" w:rsidRPr="00254EFD" w:rsidRDefault="006841B0" w:rsidP="004D7442">
      <w:pPr>
        <w:tabs>
          <w:tab w:val="num" w:pos="0"/>
        </w:tabs>
        <w:spacing w:after="40"/>
        <w:jc w:val="both"/>
        <w:rPr>
          <w:rFonts w:ascii="Calibri" w:hAnsi="Calibri" w:cs="Segoe UI"/>
          <w:b/>
          <w:sz w:val="20"/>
          <w:szCs w:val="20"/>
          <w:u w:val="single"/>
        </w:rPr>
      </w:pPr>
      <w:r>
        <w:rPr>
          <w:rFonts w:ascii="Calibri" w:hAnsi="Calibri" w:cs="Segoe UI"/>
          <w:b/>
          <w:sz w:val="20"/>
          <w:szCs w:val="20"/>
        </w:rPr>
        <w:t xml:space="preserve">XI. </w:t>
      </w:r>
      <w:r w:rsidRPr="00254EFD">
        <w:rPr>
          <w:rFonts w:ascii="Calibri" w:hAnsi="Calibri" w:cs="Segoe UI"/>
          <w:b/>
          <w:sz w:val="20"/>
          <w:szCs w:val="20"/>
          <w:u w:val="single"/>
        </w:rPr>
        <w:t>Miejsce i ter</w:t>
      </w:r>
      <w:r w:rsidR="004D7442" w:rsidRPr="00254EFD">
        <w:rPr>
          <w:rFonts w:ascii="Calibri" w:hAnsi="Calibri" w:cs="Segoe UI"/>
          <w:b/>
          <w:sz w:val="20"/>
          <w:szCs w:val="20"/>
          <w:u w:val="single"/>
        </w:rPr>
        <w:t>min składania i otwarcia ofert.</w:t>
      </w:r>
    </w:p>
    <w:p w14:paraId="6ECB67A2" w14:textId="59154173"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0528E7" w:rsidRPr="000528E7">
        <w:rPr>
          <w:rFonts w:ascii="Calibri" w:hAnsi="Calibri" w:cs="Segoe UI"/>
          <w:b/>
          <w:sz w:val="20"/>
          <w:szCs w:val="20"/>
          <w:shd w:val="clear" w:color="auto" w:fill="FFFFFF" w:themeFill="background1"/>
        </w:rPr>
        <w:t>24</w:t>
      </w:r>
      <w:r w:rsidR="00287383" w:rsidRPr="000528E7">
        <w:rPr>
          <w:rFonts w:ascii="Calibri" w:hAnsi="Calibri" w:cs="Segoe UI"/>
          <w:b/>
          <w:sz w:val="20"/>
          <w:szCs w:val="20"/>
          <w:shd w:val="clear" w:color="auto" w:fill="FFFFFF" w:themeFill="background1"/>
        </w:rPr>
        <w:t>.11</w:t>
      </w:r>
      <w:r w:rsidR="00F55AB9" w:rsidRPr="000528E7">
        <w:rPr>
          <w:rFonts w:ascii="Calibri" w:hAnsi="Calibri" w:cs="Segoe UI"/>
          <w:b/>
          <w:sz w:val="20"/>
          <w:szCs w:val="20"/>
          <w:shd w:val="clear" w:color="auto" w:fill="FFFFFF" w:themeFill="background1"/>
        </w:rPr>
        <w:t>.2020</w:t>
      </w:r>
      <w:r w:rsidRPr="000528E7">
        <w:rPr>
          <w:rFonts w:ascii="Calibri" w:hAnsi="Calibri" w:cs="Segoe UI"/>
          <w:sz w:val="20"/>
          <w:szCs w:val="20"/>
          <w:shd w:val="clear" w:color="auto" w:fill="FFFFFF" w:themeFill="background1"/>
        </w:rPr>
        <w:t xml:space="preserve"> </w:t>
      </w:r>
      <w:r w:rsidRPr="00287383">
        <w:rPr>
          <w:rFonts w:ascii="Calibri" w:hAnsi="Calibri" w:cs="Segoe UI"/>
          <w:sz w:val="20"/>
          <w:szCs w:val="20"/>
          <w:shd w:val="clear" w:color="auto" w:fill="FFFFFF" w:themeFill="background1"/>
        </w:rPr>
        <w:t xml:space="preserve">r., </w:t>
      </w:r>
      <w:r w:rsidRPr="000528E7">
        <w:rPr>
          <w:rFonts w:ascii="Calibri" w:hAnsi="Calibri" w:cs="Segoe UI"/>
          <w:b/>
          <w:sz w:val="20"/>
          <w:szCs w:val="20"/>
          <w:shd w:val="clear" w:color="auto" w:fill="FFFFFF" w:themeFill="background1"/>
        </w:rPr>
        <w:t>do godziny</w:t>
      </w:r>
      <w:r w:rsidR="007C034E" w:rsidRPr="000528E7">
        <w:rPr>
          <w:rFonts w:ascii="Calibri" w:hAnsi="Calibri" w:cs="Segoe UI"/>
          <w:b/>
          <w:sz w:val="20"/>
          <w:szCs w:val="20"/>
          <w:shd w:val="clear" w:color="auto" w:fill="FFFFFF" w:themeFill="background1"/>
        </w:rPr>
        <w:t xml:space="preserve"> 10</w:t>
      </w:r>
      <w:r w:rsidRPr="000528E7">
        <w:rPr>
          <w:rFonts w:ascii="Calibri" w:hAnsi="Calibri" w:cs="Segoe UI"/>
          <w:b/>
          <w:sz w:val="20"/>
          <w:szCs w:val="20"/>
          <w:shd w:val="clear" w:color="auto" w:fill="FFFFFF" w:themeFill="background1"/>
          <w:vertAlign w:val="superscript"/>
        </w:rPr>
        <w:t>00</w:t>
      </w:r>
      <w:r w:rsidRPr="00287383">
        <w:rPr>
          <w:rFonts w:ascii="Calibri" w:hAnsi="Calibri" w:cs="Segoe UI"/>
          <w:sz w:val="20"/>
          <w:szCs w:val="20"/>
        </w:rPr>
        <w:t xml:space="preserve"> </w:t>
      </w:r>
      <w:r w:rsidRPr="00302547">
        <w:rPr>
          <w:rFonts w:ascii="Calibri" w:hAnsi="Calibri" w:cs="Segoe UI"/>
          <w:sz w:val="20"/>
          <w:szCs w:val="20"/>
        </w:rPr>
        <w:t xml:space="preserve">i zaadresować zgodnie z opisem przedstawionym w rozdziale X SIWZ. </w:t>
      </w:r>
    </w:p>
    <w:p w14:paraId="0C53A53F" w14:textId="77777777" w:rsidR="006841B0" w:rsidRPr="0045589E"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14:paraId="7FF70ADE"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14:paraId="4368F490" w14:textId="0E1F4619" w:rsidR="006841B0" w:rsidRPr="00287383" w:rsidRDefault="006841B0" w:rsidP="00B96706">
      <w:pPr>
        <w:numPr>
          <w:ilvl w:val="0"/>
          <w:numId w:val="11"/>
        </w:numPr>
        <w:shd w:val="clear" w:color="auto" w:fill="FFFFFF" w:themeFill="background1"/>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t>
      </w:r>
      <w:r w:rsidR="008009F0" w:rsidRPr="00287383">
        <w:rPr>
          <w:rFonts w:ascii="Calibri" w:hAnsi="Calibri" w:cs="Segoe UI"/>
          <w:sz w:val="20"/>
          <w:szCs w:val="20"/>
        </w:rPr>
        <w:t xml:space="preserve">w dniu </w:t>
      </w:r>
      <w:r w:rsidR="000528E7" w:rsidRPr="000528E7">
        <w:rPr>
          <w:rFonts w:ascii="Calibri" w:hAnsi="Calibri" w:cs="Segoe UI"/>
          <w:b/>
          <w:sz w:val="20"/>
          <w:szCs w:val="20"/>
        </w:rPr>
        <w:t>24</w:t>
      </w:r>
      <w:r w:rsidR="00287383" w:rsidRPr="000528E7">
        <w:rPr>
          <w:rFonts w:ascii="Calibri" w:hAnsi="Calibri" w:cs="Segoe UI"/>
          <w:b/>
          <w:sz w:val="20"/>
          <w:szCs w:val="20"/>
        </w:rPr>
        <w:t>.11</w:t>
      </w:r>
      <w:r w:rsidR="00F55AB9" w:rsidRPr="000528E7">
        <w:rPr>
          <w:rFonts w:ascii="Calibri" w:hAnsi="Calibri" w:cs="Segoe UI"/>
          <w:b/>
          <w:sz w:val="20"/>
          <w:szCs w:val="20"/>
        </w:rPr>
        <w:t>.2020</w:t>
      </w:r>
      <w:r w:rsidR="00733491" w:rsidRPr="000528E7">
        <w:rPr>
          <w:rFonts w:ascii="Calibri" w:hAnsi="Calibri" w:cs="Segoe UI"/>
          <w:b/>
          <w:sz w:val="20"/>
          <w:szCs w:val="20"/>
        </w:rPr>
        <w:t xml:space="preserve"> r</w:t>
      </w:r>
      <w:r w:rsidR="00733491" w:rsidRPr="00287383">
        <w:rPr>
          <w:rFonts w:ascii="Calibri" w:hAnsi="Calibri" w:cs="Segoe UI"/>
          <w:b/>
          <w:sz w:val="20"/>
          <w:szCs w:val="20"/>
        </w:rPr>
        <w:t>.</w:t>
      </w:r>
      <w:r w:rsidRPr="00287383">
        <w:rPr>
          <w:rFonts w:ascii="Calibri" w:hAnsi="Calibri" w:cs="Segoe UI"/>
          <w:b/>
          <w:sz w:val="20"/>
          <w:szCs w:val="20"/>
        </w:rPr>
        <w:t xml:space="preserve">, </w:t>
      </w:r>
      <w:r w:rsidR="00F93263" w:rsidRPr="00287383">
        <w:rPr>
          <w:rFonts w:ascii="Calibri" w:hAnsi="Calibri" w:cs="Segoe UI"/>
          <w:b/>
          <w:sz w:val="20"/>
          <w:szCs w:val="20"/>
        </w:rPr>
        <w:br/>
      </w:r>
      <w:r w:rsidRPr="00287383">
        <w:rPr>
          <w:rFonts w:ascii="Calibri" w:hAnsi="Calibri" w:cs="Segoe UI"/>
          <w:b/>
          <w:sz w:val="20"/>
          <w:szCs w:val="20"/>
        </w:rPr>
        <w:t>o g</w:t>
      </w:r>
      <w:r w:rsidR="007C034E" w:rsidRPr="00287383">
        <w:rPr>
          <w:rFonts w:ascii="Calibri" w:hAnsi="Calibri" w:cs="Segoe UI"/>
          <w:b/>
          <w:sz w:val="20"/>
          <w:szCs w:val="20"/>
        </w:rPr>
        <w:t>odzinie 10</w:t>
      </w:r>
      <w:r w:rsidR="008009F0" w:rsidRPr="00287383">
        <w:rPr>
          <w:rFonts w:ascii="Calibri" w:hAnsi="Calibri" w:cs="Segoe UI"/>
          <w:b/>
          <w:sz w:val="20"/>
          <w:szCs w:val="20"/>
          <w:vertAlign w:val="superscript"/>
        </w:rPr>
        <w:t>30</w:t>
      </w:r>
      <w:r w:rsidRPr="00287383">
        <w:rPr>
          <w:rFonts w:ascii="Calibri" w:hAnsi="Calibri" w:cs="Segoe UI"/>
          <w:b/>
          <w:sz w:val="20"/>
          <w:szCs w:val="20"/>
        </w:rPr>
        <w:t>.</w:t>
      </w:r>
    </w:p>
    <w:p w14:paraId="2C7B135A" w14:textId="77777777" w:rsidR="006841B0" w:rsidRPr="009F4795"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14:paraId="08A231C6" w14:textId="77777777"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515C36BF" w14:textId="77777777" w:rsidR="006841B0"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sidR="00201E6B">
        <w:rPr>
          <w:rStyle w:val="Hipercze"/>
          <w:rFonts w:ascii="Calibri" w:hAnsi="Calibri"/>
          <w:bCs/>
          <w:sz w:val="20"/>
          <w:szCs w:val="20"/>
        </w:rPr>
        <w:t>/przetargi</w:t>
      </w:r>
      <w:r w:rsidR="000C1DCF">
        <w:rPr>
          <w:rStyle w:val="Hipercze"/>
          <w:rFonts w:ascii="Calibri" w:hAnsi="Calibri"/>
          <w:bCs/>
          <w:sz w:val="20"/>
          <w:szCs w:val="20"/>
        </w:rPr>
        <w:t>1</w:t>
      </w:r>
      <w:r>
        <w:rPr>
          <w:rFonts w:ascii="Calibri" w:hAnsi="Calibri"/>
          <w:bCs/>
          <w:sz w:val="20"/>
          <w:szCs w:val="20"/>
        </w:rPr>
        <w:t xml:space="preserve"> </w:t>
      </w:r>
      <w:r w:rsidRPr="00302547">
        <w:rPr>
          <w:rFonts w:ascii="Calibri" w:hAnsi="Calibri"/>
          <w:bCs/>
          <w:color w:val="000000"/>
          <w:sz w:val="20"/>
          <w:szCs w:val="20"/>
        </w:rPr>
        <w:t xml:space="preserve"> informacje dotyczące:</w:t>
      </w:r>
    </w:p>
    <w:p w14:paraId="59AD119B"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14:paraId="5F894771" w14:textId="77777777"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14:paraId="3086959D" w14:textId="77777777" w:rsidR="006841B0" w:rsidRPr="00C14B99" w:rsidRDefault="006841B0" w:rsidP="00F13F4A">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14:paraId="36268087" w14:textId="77777777" w:rsidR="00C14B99" w:rsidRPr="00F13F4A" w:rsidRDefault="00C14B99" w:rsidP="00C14B99">
      <w:pPr>
        <w:pStyle w:val="Akapitzlist"/>
        <w:tabs>
          <w:tab w:val="left" w:pos="3855"/>
        </w:tabs>
        <w:spacing w:after="40"/>
        <w:ind w:left="851"/>
        <w:jc w:val="both"/>
        <w:rPr>
          <w:rFonts w:ascii="Calibri" w:hAnsi="Calibri" w:cs="Segoe UI"/>
          <w:sz w:val="20"/>
          <w:szCs w:val="20"/>
        </w:rPr>
      </w:pPr>
    </w:p>
    <w:p w14:paraId="7E1D825F" w14:textId="77777777" w:rsidR="006841B0" w:rsidRPr="00254EFD" w:rsidRDefault="006841B0" w:rsidP="006841B0">
      <w:pPr>
        <w:tabs>
          <w:tab w:val="left" w:pos="709"/>
        </w:tabs>
        <w:spacing w:after="40"/>
        <w:jc w:val="both"/>
        <w:rPr>
          <w:rFonts w:ascii="Calibri" w:hAnsi="Calibri" w:cs="Segoe UI"/>
          <w:b/>
          <w:sz w:val="20"/>
          <w:szCs w:val="20"/>
          <w:u w:val="single"/>
        </w:rPr>
      </w:pPr>
      <w:r>
        <w:rPr>
          <w:rFonts w:ascii="Calibri" w:hAnsi="Calibri" w:cs="Segoe UI"/>
          <w:b/>
          <w:sz w:val="20"/>
          <w:szCs w:val="20"/>
        </w:rPr>
        <w:t xml:space="preserve">XII. </w:t>
      </w:r>
      <w:r w:rsidRPr="00254EFD">
        <w:rPr>
          <w:rFonts w:ascii="Calibri" w:hAnsi="Calibri" w:cs="Segoe UI"/>
          <w:b/>
          <w:sz w:val="20"/>
          <w:szCs w:val="20"/>
          <w:u w:val="single"/>
        </w:rPr>
        <w:t>Opis sposobu obliczania ceny.</w:t>
      </w:r>
    </w:p>
    <w:p w14:paraId="4D1F73B7" w14:textId="77777777"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4AA72166" w14:textId="4B3D5D59" w:rsidR="006841B0" w:rsidRPr="0045589E" w:rsidRDefault="006841B0" w:rsidP="00046F39">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0528E7">
        <w:rPr>
          <w:rFonts w:ascii="Calibri" w:hAnsi="Calibri" w:cs="Segoe UI"/>
          <w:sz w:val="20"/>
          <w:szCs w:val="20"/>
        </w:rPr>
        <w:t xml:space="preserve"> o formularzu cenowym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w:t>
      </w:r>
      <w:r w:rsidR="000528E7">
        <w:rPr>
          <w:rFonts w:ascii="Calibri" w:hAnsi="Calibri" w:cs="Segoe UI"/>
          <w:b/>
          <w:sz w:val="20"/>
          <w:szCs w:val="20"/>
        </w:rPr>
        <w:t xml:space="preserve"> i 2 </w:t>
      </w:r>
      <w:r w:rsidR="00F93263">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14:paraId="08B931CE" w14:textId="77777777" w:rsidR="006841B0" w:rsidRPr="0040790B" w:rsidRDefault="006841B0" w:rsidP="00046F39">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43B866F4" w14:textId="77777777" w:rsidR="006841B0" w:rsidRPr="009F4795"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1452848C" w14:textId="77777777" w:rsidR="006841B0" w:rsidRPr="004F7CEE" w:rsidRDefault="006841B0" w:rsidP="00046F39">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0BB0C947" w14:textId="77777777" w:rsidR="00F55113" w:rsidRDefault="00F55113" w:rsidP="00D61865">
      <w:pPr>
        <w:tabs>
          <w:tab w:val="num" w:pos="709"/>
        </w:tabs>
        <w:spacing w:after="40"/>
        <w:jc w:val="both"/>
        <w:rPr>
          <w:rFonts w:ascii="Calibri" w:hAnsi="Calibri"/>
          <w:b/>
          <w:color w:val="000000"/>
          <w:sz w:val="20"/>
          <w:szCs w:val="20"/>
        </w:rPr>
      </w:pPr>
    </w:p>
    <w:p w14:paraId="18267047" w14:textId="77777777" w:rsidR="00D61865" w:rsidRPr="00254EFD" w:rsidRDefault="00D61865" w:rsidP="00D61865">
      <w:pPr>
        <w:tabs>
          <w:tab w:val="num" w:pos="709"/>
        </w:tabs>
        <w:spacing w:after="40"/>
        <w:jc w:val="both"/>
        <w:rPr>
          <w:rFonts w:ascii="Calibri" w:hAnsi="Calibri"/>
          <w:b/>
          <w:color w:val="000000"/>
          <w:sz w:val="20"/>
          <w:szCs w:val="20"/>
          <w:u w:val="single"/>
        </w:rPr>
      </w:pPr>
      <w:r>
        <w:rPr>
          <w:rFonts w:ascii="Calibri" w:hAnsi="Calibri"/>
          <w:b/>
          <w:color w:val="000000"/>
          <w:sz w:val="20"/>
          <w:szCs w:val="20"/>
        </w:rPr>
        <w:t xml:space="preserve">XIII. </w:t>
      </w:r>
      <w:r w:rsidRPr="00254EFD">
        <w:rPr>
          <w:rFonts w:ascii="Calibri" w:hAnsi="Calibri"/>
          <w:b/>
          <w:color w:val="000000"/>
          <w:sz w:val="20"/>
          <w:szCs w:val="20"/>
          <w:u w:val="single"/>
        </w:rPr>
        <w:t>Opis kryteriów, którymi zamawiający będzie się kierował przy wyborze oferty, wraz z podaniem wag tych kryteriów i sposobu oceny ofert.</w:t>
      </w:r>
    </w:p>
    <w:p w14:paraId="15AE1236" w14:textId="77777777" w:rsidR="00C14B99" w:rsidRPr="00254EFD" w:rsidRDefault="00C14B99" w:rsidP="00C14B99">
      <w:pPr>
        <w:tabs>
          <w:tab w:val="num" w:pos="3240"/>
        </w:tabs>
        <w:spacing w:after="40"/>
        <w:jc w:val="both"/>
        <w:rPr>
          <w:rFonts w:ascii="Calibri" w:hAnsi="Calibri" w:cs="Segoe UI"/>
          <w:sz w:val="20"/>
          <w:szCs w:val="20"/>
          <w:u w:val="single"/>
        </w:rPr>
      </w:pPr>
    </w:p>
    <w:p w14:paraId="0079971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3A6058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32FD4E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7D078FA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262030C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3BFAF91C"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26338C54" w14:textId="77777777" w:rsidR="00F55113" w:rsidRPr="00C14B99" w:rsidRDefault="00F55113" w:rsidP="00C14B99">
      <w:pPr>
        <w:tabs>
          <w:tab w:val="num" w:pos="3240"/>
        </w:tabs>
        <w:spacing w:after="40"/>
        <w:jc w:val="both"/>
        <w:rPr>
          <w:rFonts w:ascii="Calibri" w:hAnsi="Calibri" w:cs="Segoe UI"/>
          <w:sz w:val="20"/>
          <w:szCs w:val="20"/>
        </w:rPr>
      </w:pPr>
    </w:p>
    <w:p w14:paraId="229B2E3C"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w:t>
      </w:r>
      <w:r w:rsidR="008F4A2F">
        <w:rPr>
          <w:rFonts w:ascii="Calibri" w:hAnsi="Calibri" w:cs="Segoe UI"/>
          <w:b/>
          <w:bCs/>
          <w:sz w:val="20"/>
          <w:szCs w:val="20"/>
        </w:rPr>
        <w:t xml:space="preserve">i </w:t>
      </w:r>
      <w:r>
        <w:rPr>
          <w:rFonts w:ascii="Calibri" w:hAnsi="Calibri" w:cs="Segoe UI"/>
          <w:b/>
          <w:bCs/>
          <w:sz w:val="20"/>
          <w:szCs w:val="20"/>
        </w:rPr>
        <w:t xml:space="preserve"> (G) – waga kryterium 4</w:t>
      </w:r>
      <w:r w:rsidR="00C14B99" w:rsidRPr="00C14B99">
        <w:rPr>
          <w:rFonts w:ascii="Calibri" w:hAnsi="Calibri" w:cs="Segoe UI"/>
          <w:b/>
          <w:bCs/>
          <w:sz w:val="20"/>
          <w:szCs w:val="20"/>
        </w:rPr>
        <w:t xml:space="preserve">0% </w:t>
      </w:r>
    </w:p>
    <w:p w14:paraId="364984B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Wykonawca w formularzu ofertowym deklaruje długość okresu gwarancji dla zaoferowanego Sprzętu. </w:t>
      </w:r>
    </w:p>
    <w:p w14:paraId="3D75674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5C07DFDD" w14:textId="0AC212EA"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max. 60 m-cy</w:t>
      </w:r>
      <w:r w:rsidR="00075722">
        <w:rPr>
          <w:rFonts w:ascii="Calibri" w:hAnsi="Calibri" w:cs="Segoe UI"/>
          <w:sz w:val="20"/>
          <w:szCs w:val="20"/>
        </w:rPr>
        <w:t xml:space="preserve"> – </w:t>
      </w:r>
      <w:r>
        <w:rPr>
          <w:rFonts w:ascii="Calibri" w:hAnsi="Calibri" w:cs="Segoe UI"/>
          <w:sz w:val="20"/>
          <w:szCs w:val="20"/>
        </w:rPr>
        <w:t xml:space="preserve"> </w:t>
      </w:r>
      <w:r w:rsidR="00075722">
        <w:rPr>
          <w:rFonts w:ascii="Calibri" w:hAnsi="Calibri" w:cs="Segoe UI"/>
          <w:sz w:val="20"/>
          <w:szCs w:val="20"/>
        </w:rPr>
        <w:t>Wykonawca otrzyma 4</w:t>
      </w:r>
      <w:r w:rsidR="00C14B99" w:rsidRPr="00C14B99">
        <w:rPr>
          <w:rFonts w:ascii="Calibri" w:hAnsi="Calibri" w:cs="Segoe UI"/>
          <w:sz w:val="20"/>
          <w:szCs w:val="20"/>
        </w:rPr>
        <w:t xml:space="preserve">0 pkt </w:t>
      </w:r>
    </w:p>
    <w:p w14:paraId="35240FA8" w14:textId="1F0E8237"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          </w:t>
      </w:r>
      <w:r w:rsidR="00075722">
        <w:rPr>
          <w:rFonts w:ascii="Calibri" w:hAnsi="Calibri" w:cs="Segoe UI"/>
          <w:sz w:val="20"/>
          <w:szCs w:val="20"/>
        </w:rPr>
        <w:t>4</w:t>
      </w:r>
      <w:r>
        <w:rPr>
          <w:rFonts w:ascii="Calibri" w:hAnsi="Calibri" w:cs="Segoe UI"/>
          <w:sz w:val="20"/>
          <w:szCs w:val="20"/>
        </w:rPr>
        <w:t xml:space="preserve">8  m-cy </w:t>
      </w:r>
      <w:r w:rsidR="00075722">
        <w:rPr>
          <w:rFonts w:ascii="Calibri" w:hAnsi="Calibri" w:cs="Segoe UI"/>
          <w:sz w:val="20"/>
          <w:szCs w:val="20"/>
        </w:rPr>
        <w:t>– Wykonawca otrzyma 20</w:t>
      </w:r>
      <w:r w:rsidR="00C14B99" w:rsidRPr="00C14B99">
        <w:rPr>
          <w:rFonts w:ascii="Calibri" w:hAnsi="Calibri" w:cs="Segoe UI"/>
          <w:sz w:val="20"/>
          <w:szCs w:val="20"/>
        </w:rPr>
        <w:t xml:space="preserve"> pkt </w:t>
      </w:r>
    </w:p>
    <w:p w14:paraId="437968DD" w14:textId="4B6C09D5"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min.  </w:t>
      </w:r>
      <w:r w:rsidR="00C14B99" w:rsidRPr="00C14B99">
        <w:rPr>
          <w:rFonts w:ascii="Calibri" w:hAnsi="Calibri" w:cs="Segoe UI"/>
          <w:sz w:val="20"/>
          <w:szCs w:val="20"/>
        </w:rPr>
        <w:t>3</w:t>
      </w:r>
      <w:r>
        <w:rPr>
          <w:rFonts w:ascii="Calibri" w:hAnsi="Calibri" w:cs="Segoe UI"/>
          <w:sz w:val="20"/>
          <w:szCs w:val="20"/>
        </w:rPr>
        <w:t xml:space="preserve">6 m-cy </w:t>
      </w:r>
      <w:r w:rsidR="00C14B99" w:rsidRPr="00C14B99">
        <w:rPr>
          <w:rFonts w:ascii="Calibri" w:hAnsi="Calibri" w:cs="Segoe UI"/>
          <w:sz w:val="20"/>
          <w:szCs w:val="20"/>
        </w:rPr>
        <w:t xml:space="preserve"> – Wykonawca otrzyma </w:t>
      </w:r>
      <w:r>
        <w:rPr>
          <w:rFonts w:ascii="Calibri" w:hAnsi="Calibri" w:cs="Segoe UI"/>
          <w:sz w:val="20"/>
          <w:szCs w:val="20"/>
        </w:rPr>
        <w:t xml:space="preserve">  </w:t>
      </w:r>
      <w:r w:rsidR="00C14B99" w:rsidRPr="00C14B99">
        <w:rPr>
          <w:rFonts w:ascii="Calibri" w:hAnsi="Calibri" w:cs="Segoe UI"/>
          <w:sz w:val="20"/>
          <w:szCs w:val="20"/>
        </w:rPr>
        <w:t xml:space="preserve">0 pkt </w:t>
      </w:r>
    </w:p>
    <w:p w14:paraId="29C186C9" w14:textId="77777777" w:rsidR="00321D8D" w:rsidRDefault="00321D8D" w:rsidP="00C14B99">
      <w:pPr>
        <w:tabs>
          <w:tab w:val="num" w:pos="3240"/>
        </w:tabs>
        <w:spacing w:after="40"/>
        <w:jc w:val="both"/>
        <w:rPr>
          <w:rFonts w:ascii="Calibri" w:hAnsi="Calibri" w:cs="Segoe UI"/>
          <w:i/>
          <w:iCs/>
          <w:sz w:val="20"/>
          <w:szCs w:val="20"/>
        </w:rPr>
      </w:pPr>
    </w:p>
    <w:p w14:paraId="23B8AF0B" w14:textId="6D42D723"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i/>
          <w:iCs/>
          <w:sz w:val="20"/>
          <w:szCs w:val="20"/>
        </w:rPr>
        <w:t xml:space="preserve">W przypadku </w:t>
      </w:r>
      <w:r w:rsidR="00321D8D">
        <w:rPr>
          <w:rFonts w:ascii="Calibri" w:hAnsi="Calibri" w:cs="Segoe UI"/>
          <w:i/>
          <w:iCs/>
          <w:sz w:val="20"/>
          <w:szCs w:val="20"/>
        </w:rPr>
        <w:t xml:space="preserve"> nie wskazania przez Wykonawcę</w:t>
      </w:r>
      <w:r w:rsidRPr="00C14B99">
        <w:rPr>
          <w:rFonts w:ascii="Calibri" w:hAnsi="Calibri" w:cs="Segoe UI"/>
          <w:i/>
          <w:iCs/>
          <w:sz w:val="20"/>
          <w:szCs w:val="20"/>
        </w:rPr>
        <w:t xml:space="preserve"> żadnej </w:t>
      </w:r>
      <w:r w:rsidR="00321D8D">
        <w:rPr>
          <w:rFonts w:ascii="Calibri" w:hAnsi="Calibri" w:cs="Segoe UI"/>
          <w:i/>
          <w:iCs/>
          <w:sz w:val="20"/>
          <w:szCs w:val="20"/>
        </w:rPr>
        <w:t xml:space="preserve">wartości </w:t>
      </w:r>
      <w:r w:rsidRPr="00C14B99">
        <w:rPr>
          <w:rFonts w:ascii="Calibri" w:hAnsi="Calibri" w:cs="Segoe UI"/>
          <w:i/>
          <w:iCs/>
          <w:sz w:val="20"/>
          <w:szCs w:val="20"/>
        </w:rPr>
        <w:t>Zamawiający uzna, że Wykonawca zaproponował</w:t>
      </w:r>
      <w:r w:rsidR="00321D8D">
        <w:rPr>
          <w:rFonts w:ascii="Calibri" w:hAnsi="Calibri" w:cs="Segoe UI"/>
          <w:i/>
          <w:iCs/>
          <w:sz w:val="20"/>
          <w:szCs w:val="20"/>
        </w:rPr>
        <w:t xml:space="preserve"> 3 lata okresu gwarancji </w:t>
      </w:r>
      <w:r w:rsidRPr="00C14B99">
        <w:rPr>
          <w:rFonts w:ascii="Calibri" w:hAnsi="Calibri" w:cs="Segoe UI"/>
          <w:i/>
          <w:iCs/>
          <w:sz w:val="20"/>
          <w:szCs w:val="20"/>
        </w:rPr>
        <w:t xml:space="preserve"> i przyzna Wykonawcy 0 pkt. Jeśli Wykonawca wskaże krótszy okres niż 3 lata, jego oferta/oferta częściowa zostanie odrzucona. </w:t>
      </w:r>
    </w:p>
    <w:p w14:paraId="7F1FFAC8" w14:textId="77777777" w:rsidR="00C14B99" w:rsidRPr="00C14B99" w:rsidRDefault="00C14B99" w:rsidP="00C14B99">
      <w:pPr>
        <w:tabs>
          <w:tab w:val="num" w:pos="3240"/>
        </w:tabs>
        <w:spacing w:after="40"/>
        <w:jc w:val="both"/>
        <w:rPr>
          <w:rFonts w:ascii="Calibri" w:hAnsi="Calibri" w:cs="Segoe UI"/>
          <w:sz w:val="20"/>
          <w:szCs w:val="20"/>
        </w:rPr>
      </w:pPr>
    </w:p>
    <w:p w14:paraId="6AD0F3FA" w14:textId="38443FB1" w:rsidR="002E6CA2" w:rsidRPr="002E6CA2" w:rsidRDefault="002E6CA2" w:rsidP="00C14B99">
      <w:pPr>
        <w:tabs>
          <w:tab w:val="num" w:pos="3240"/>
        </w:tabs>
        <w:spacing w:after="40"/>
        <w:jc w:val="both"/>
        <w:rPr>
          <w:rFonts w:ascii="Calibri" w:hAnsi="Calibri" w:cs="Segoe UI"/>
          <w:sz w:val="20"/>
          <w:szCs w:val="20"/>
        </w:rPr>
      </w:pPr>
      <w:r>
        <w:rPr>
          <w:rFonts w:ascii="Calibri" w:hAnsi="Calibri" w:cs="Segoe UI"/>
          <w:sz w:val="20"/>
          <w:szCs w:val="20"/>
        </w:rPr>
        <w:t>Zamawiający</w:t>
      </w:r>
      <w:r w:rsidR="00C14B99" w:rsidRPr="00C14B99">
        <w:rPr>
          <w:rFonts w:ascii="Calibri" w:hAnsi="Calibri" w:cs="Segoe UI"/>
          <w:sz w:val="20"/>
          <w:szCs w:val="20"/>
        </w:rPr>
        <w:t xml:space="preserve"> za najkorzystniejszą zostanie uznana oferta, która uzyska łącznie najwyższą liczbę punktów, we wszystkich </w:t>
      </w:r>
      <w:r w:rsidR="00321D8D">
        <w:rPr>
          <w:rFonts w:ascii="Calibri" w:hAnsi="Calibri" w:cs="Segoe UI"/>
          <w:sz w:val="20"/>
          <w:szCs w:val="20"/>
        </w:rPr>
        <w:t>kryteriach, zgodnie ze wzorem: K</w:t>
      </w:r>
      <w:r w:rsidR="00075722">
        <w:rPr>
          <w:rFonts w:ascii="Calibri" w:hAnsi="Calibri" w:cs="Segoe UI"/>
          <w:sz w:val="20"/>
          <w:szCs w:val="20"/>
        </w:rPr>
        <w:t>= C+G</w:t>
      </w:r>
      <w:r w:rsidR="00C14B99" w:rsidRPr="00C14B99">
        <w:rPr>
          <w:rFonts w:ascii="Calibri" w:hAnsi="Calibri" w:cs="Segoe UI"/>
          <w:sz w:val="20"/>
          <w:szCs w:val="20"/>
        </w:rPr>
        <w:t xml:space="preserve">. </w:t>
      </w:r>
    </w:p>
    <w:p w14:paraId="2D199A40" w14:textId="77777777" w:rsidR="00C14B99" w:rsidRPr="00C14B99" w:rsidRDefault="00C14B99" w:rsidP="00C14B99">
      <w:pPr>
        <w:tabs>
          <w:tab w:val="num" w:pos="3240"/>
        </w:tabs>
        <w:spacing w:after="40"/>
        <w:jc w:val="both"/>
        <w:rPr>
          <w:rFonts w:ascii="Calibri" w:hAnsi="Calibri" w:cs="Segoe UI"/>
          <w:sz w:val="20"/>
          <w:szCs w:val="20"/>
        </w:rPr>
      </w:pPr>
    </w:p>
    <w:p w14:paraId="4A3F517B"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7A25B96A"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144720A1" w14:textId="77777777"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07BB838E" w14:textId="77777777" w:rsidR="00046F39" w:rsidRDefault="00046F39" w:rsidP="00046F39">
      <w:pPr>
        <w:numPr>
          <w:ilvl w:val="0"/>
          <w:numId w:val="14"/>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14:paraId="3FB28181" w14:textId="77777777" w:rsidR="00D61865" w:rsidRDefault="00D61865" w:rsidP="00D61865">
      <w:pPr>
        <w:spacing w:after="40"/>
        <w:jc w:val="both"/>
        <w:rPr>
          <w:rFonts w:ascii="Calibri" w:hAnsi="Calibri" w:cs="Segoe UI"/>
          <w:b/>
          <w:sz w:val="20"/>
          <w:szCs w:val="20"/>
        </w:rPr>
      </w:pPr>
    </w:p>
    <w:p w14:paraId="3E1EFE11" w14:textId="77777777" w:rsidR="00D61865" w:rsidRPr="00254EFD" w:rsidRDefault="00D61865" w:rsidP="00D61865">
      <w:pPr>
        <w:spacing w:after="40"/>
        <w:jc w:val="both"/>
        <w:rPr>
          <w:rFonts w:ascii="Calibri" w:hAnsi="Calibri" w:cs="Segoe UI"/>
          <w:b/>
          <w:sz w:val="20"/>
          <w:szCs w:val="20"/>
          <w:u w:val="single"/>
        </w:rPr>
      </w:pPr>
      <w:r>
        <w:rPr>
          <w:rFonts w:ascii="Calibri" w:hAnsi="Calibri" w:cs="Segoe UI"/>
          <w:b/>
          <w:sz w:val="20"/>
          <w:szCs w:val="20"/>
        </w:rPr>
        <w:t xml:space="preserve">XIV. </w:t>
      </w:r>
      <w:r w:rsidRPr="00254EFD">
        <w:rPr>
          <w:rFonts w:ascii="Calibri" w:hAnsi="Calibri" w:cs="Segoe UI"/>
          <w:b/>
          <w:sz w:val="20"/>
          <w:szCs w:val="20"/>
          <w:u w:val="single"/>
        </w:rPr>
        <w:t>Informacje o formalnościach, jakie powinny być dopełnione po wyborze oferty w celu zawarcia umowy w sprawie zamówienia publicznego.</w:t>
      </w:r>
    </w:p>
    <w:p w14:paraId="4605A19A" w14:textId="77777777" w:rsidR="00D61865" w:rsidRPr="009F4795" w:rsidRDefault="00D61865" w:rsidP="00D61865">
      <w:pPr>
        <w:keepNext/>
        <w:tabs>
          <w:tab w:val="num" w:pos="480"/>
        </w:tabs>
        <w:suppressAutoHyphens/>
        <w:spacing w:after="40"/>
        <w:jc w:val="both"/>
        <w:rPr>
          <w:rFonts w:ascii="Calibri" w:hAnsi="Calibri" w:cs="Segoe UI"/>
          <w:sz w:val="20"/>
          <w:szCs w:val="20"/>
        </w:rPr>
      </w:pPr>
    </w:p>
    <w:p w14:paraId="61155919"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0B081137"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F892B7E"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5C5669AC" w14:textId="77777777"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7A20D0B6" w14:textId="77777777" w:rsidR="00D61865" w:rsidRPr="009F4795" w:rsidRDefault="00D61865" w:rsidP="00046F39">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57F3BF2A" w14:textId="77777777"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14:paraId="3CF9A193" w14:textId="77777777" w:rsidR="00D61865" w:rsidRPr="00254EFD" w:rsidRDefault="007A6A04" w:rsidP="00D61865">
      <w:pPr>
        <w:spacing w:after="40"/>
        <w:jc w:val="both"/>
        <w:rPr>
          <w:rFonts w:ascii="Calibri" w:hAnsi="Calibri" w:cs="Segoe UI"/>
          <w:b/>
          <w:sz w:val="20"/>
          <w:szCs w:val="20"/>
          <w:u w:val="single"/>
        </w:rPr>
      </w:pPr>
      <w:r>
        <w:rPr>
          <w:rFonts w:ascii="Calibri" w:hAnsi="Calibri" w:cs="Segoe UI"/>
          <w:b/>
          <w:sz w:val="20"/>
          <w:szCs w:val="20"/>
        </w:rPr>
        <w:t xml:space="preserve">XV. </w:t>
      </w:r>
      <w:r w:rsidR="00D61865" w:rsidRPr="00254EFD">
        <w:rPr>
          <w:rFonts w:ascii="Calibri" w:hAnsi="Calibri" w:cs="Segoe UI"/>
          <w:b/>
          <w:sz w:val="20"/>
          <w:szCs w:val="20"/>
          <w:u w:val="single"/>
        </w:rPr>
        <w:t>Wymagania dotyczące zabezpieczenia należytego wykonania umowy.</w:t>
      </w:r>
    </w:p>
    <w:p w14:paraId="4FB84CC8" w14:textId="77777777"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14:paraId="6C668053" w14:textId="77777777" w:rsidR="007A6A04" w:rsidRDefault="007A6A04" w:rsidP="00D61865">
      <w:pPr>
        <w:spacing w:after="40"/>
        <w:jc w:val="both"/>
        <w:rPr>
          <w:rFonts w:ascii="Calibri" w:hAnsi="Calibri" w:cs="Segoe UI"/>
          <w:b/>
          <w:sz w:val="20"/>
          <w:szCs w:val="20"/>
        </w:rPr>
      </w:pPr>
    </w:p>
    <w:p w14:paraId="3355F108"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30C8392" w14:textId="77777777" w:rsidR="00D61865" w:rsidRPr="009F4795" w:rsidRDefault="00D61865" w:rsidP="00D61865">
      <w:pPr>
        <w:tabs>
          <w:tab w:val="num" w:pos="480"/>
        </w:tabs>
        <w:spacing w:after="40"/>
        <w:jc w:val="both"/>
        <w:rPr>
          <w:rFonts w:ascii="Calibri" w:hAnsi="Calibri" w:cs="Segoe UI"/>
          <w:sz w:val="20"/>
          <w:szCs w:val="20"/>
        </w:rPr>
      </w:pPr>
    </w:p>
    <w:p w14:paraId="12202C58" w14:textId="77777777"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14:paraId="7751D734" w14:textId="77777777" w:rsidR="00C55842" w:rsidRDefault="00C55842" w:rsidP="00C55842">
      <w:pPr>
        <w:spacing w:after="40"/>
        <w:rPr>
          <w:rFonts w:ascii="Calibri" w:hAnsi="Calibri" w:cs="Segoe UI"/>
          <w:sz w:val="20"/>
          <w:szCs w:val="20"/>
        </w:rPr>
      </w:pPr>
    </w:p>
    <w:p w14:paraId="19B9CF51" w14:textId="77777777" w:rsidR="00C55842" w:rsidRPr="0071055D" w:rsidRDefault="00C55842" w:rsidP="00C55842">
      <w:pPr>
        <w:spacing w:after="40"/>
        <w:rPr>
          <w:rFonts w:ascii="Calibri" w:hAnsi="Calibri" w:cs="Segoe UI"/>
          <w:sz w:val="20"/>
          <w:szCs w:val="20"/>
        </w:rPr>
      </w:pPr>
      <w:r w:rsidRPr="0071055D">
        <w:rPr>
          <w:rFonts w:ascii="Calibri" w:hAnsi="Calibri" w:cs="Segoe UI"/>
          <w:sz w:val="20"/>
          <w:szCs w:val="20"/>
        </w:rPr>
        <w:t>Zamawiający przewiduje możliwość zmian umowy w następującym zakresie:</w:t>
      </w:r>
    </w:p>
    <w:p w14:paraId="08531FC9"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color w:val="000000"/>
          <w:sz w:val="2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77F70ED3"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5C00A651"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zmiana po którejkolwiek ze stron osób odpowiedzialnych za realizację umowy lub osób uprawnionych do wprowadzania Zgłoszeń Serwisowych,</w:t>
      </w:r>
    </w:p>
    <w:p w14:paraId="1FF96066" w14:textId="77777777" w:rsidR="0071055D" w:rsidRPr="0071055D" w:rsidRDefault="0071055D" w:rsidP="000950C3">
      <w:pPr>
        <w:pStyle w:val="tekstwstpny"/>
        <w:numPr>
          <w:ilvl w:val="0"/>
          <w:numId w:val="32"/>
        </w:numPr>
        <w:autoSpaceDE/>
        <w:ind w:left="709"/>
        <w:jc w:val="both"/>
        <w:textAlignment w:val="baseline"/>
        <w:rPr>
          <w:rFonts w:ascii="Calibri" w:hAnsi="Calibri" w:cs="Calibri"/>
          <w:color w:val="000000"/>
          <w:sz w:val="20"/>
        </w:rPr>
      </w:pPr>
      <w:r w:rsidRPr="0071055D">
        <w:rPr>
          <w:rFonts w:ascii="Calibri" w:hAnsi="Calibri" w:cs="Calibri"/>
          <w:color w:val="000000"/>
          <w:sz w:val="20"/>
        </w:rPr>
        <w:t>w przypadku zmian stawek podatku od towarów i usług, przy czym zmianie ulegnie wyłącznie cena brutto, cena netto pozostanie bez zmian</w:t>
      </w:r>
    </w:p>
    <w:p w14:paraId="3CF3DCE8"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Jeżeli w wyniku przeprowadzenia analizy przedwdrożeniowej zasadna dla powodzenia Projektu okaże się korekta ilości poszczególnych licencji w zakresie nie powodującym zmiany łącznej ceny z tytułu udzielenia licencji przewidzianej w Umowie;</w:t>
      </w:r>
    </w:p>
    <w:p w14:paraId="726E7E6E" w14:textId="77777777" w:rsidR="0071055D" w:rsidRPr="0071055D" w:rsidRDefault="0071055D" w:rsidP="000950C3">
      <w:pPr>
        <w:pStyle w:val="tekstwstpny"/>
        <w:numPr>
          <w:ilvl w:val="0"/>
          <w:numId w:val="32"/>
        </w:numPr>
        <w:autoSpaceDE/>
        <w:ind w:left="709"/>
        <w:jc w:val="both"/>
        <w:textAlignment w:val="baseline"/>
        <w:rPr>
          <w:sz w:val="20"/>
        </w:rPr>
      </w:pPr>
      <w:r w:rsidRPr="0071055D">
        <w:rPr>
          <w:rFonts w:ascii="Calibri" w:hAnsi="Calibri" w:cs="Calibri"/>
          <w:sz w:val="20"/>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3F52D1D" w14:textId="77777777"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14:paraId="3FD05B6C" w14:textId="77777777" w:rsidR="00C011F6" w:rsidRDefault="00C011F6" w:rsidP="00D61865">
      <w:pPr>
        <w:spacing w:after="40"/>
        <w:rPr>
          <w:rFonts w:ascii="Calibri" w:hAnsi="Calibri" w:cs="Segoe UI"/>
          <w:b/>
          <w:sz w:val="20"/>
          <w:szCs w:val="20"/>
        </w:rPr>
      </w:pPr>
    </w:p>
    <w:p w14:paraId="37500651" w14:textId="77777777"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14:paraId="140F213A" w14:textId="77777777" w:rsidR="00D61865" w:rsidRPr="009F4795" w:rsidRDefault="00D61865" w:rsidP="00046F39">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237A72B5" w14:textId="77777777" w:rsidR="00D61865" w:rsidRDefault="00D61865" w:rsidP="00046F39">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14:paraId="2B8F4BEB" w14:textId="77777777" w:rsidR="008B3FE2" w:rsidRDefault="008B3FE2" w:rsidP="00B367D0">
      <w:pPr>
        <w:suppressAutoHyphens/>
        <w:spacing w:after="40"/>
        <w:jc w:val="both"/>
        <w:rPr>
          <w:rFonts w:ascii="Calibri" w:hAnsi="Calibri" w:cs="Segoe UI"/>
          <w:sz w:val="20"/>
          <w:szCs w:val="20"/>
        </w:rPr>
      </w:pPr>
    </w:p>
    <w:p w14:paraId="336038C2" w14:textId="77777777"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14:paraId="0D6E41C5" w14:textId="77777777"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14:paraId="59DDED7E" w14:textId="77777777" w:rsidR="00046F39" w:rsidRPr="001766D4" w:rsidRDefault="00046F39" w:rsidP="000950C3">
      <w:pPr>
        <w:pStyle w:val="Akapitzlist"/>
        <w:numPr>
          <w:ilvl w:val="0"/>
          <w:numId w:val="30"/>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14:paraId="31ECED31"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14:paraId="69543249" w14:textId="62EA004E"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F55113">
        <w:rPr>
          <w:rFonts w:asciiTheme="minorHAnsi" w:eastAsiaTheme="minorHAnsi" w:hAnsiTheme="minorHAnsi" w:cstheme="minorHAnsi"/>
          <w:b/>
          <w:i/>
          <w:sz w:val="20"/>
          <w:szCs w:val="20"/>
          <w:u w:val="single"/>
          <w:lang w:eastAsia="en-US"/>
        </w:rPr>
        <w:t xml:space="preserve">nr sprawy </w:t>
      </w:r>
      <w:r w:rsidR="00E25320">
        <w:rPr>
          <w:rFonts w:asciiTheme="minorHAnsi" w:eastAsiaTheme="minorHAnsi" w:hAnsiTheme="minorHAnsi" w:cstheme="minorHAnsi"/>
          <w:b/>
          <w:i/>
          <w:sz w:val="20"/>
          <w:szCs w:val="20"/>
          <w:u w:val="single"/>
          <w:lang w:eastAsia="en-US"/>
        </w:rPr>
        <w:t>36</w:t>
      </w:r>
      <w:r w:rsidR="004925C5" w:rsidRPr="007325BB">
        <w:rPr>
          <w:rFonts w:asciiTheme="minorHAnsi" w:eastAsiaTheme="minorHAnsi" w:hAnsiTheme="minorHAnsi" w:cstheme="minorHAnsi"/>
          <w:b/>
          <w:i/>
          <w:sz w:val="20"/>
          <w:szCs w:val="20"/>
          <w:u w:val="single"/>
          <w:lang w:eastAsia="en-US"/>
        </w:rPr>
        <w:t>/D</w:t>
      </w:r>
      <w:r w:rsidR="00F55AB9" w:rsidRPr="007325BB">
        <w:rPr>
          <w:rFonts w:asciiTheme="minorHAnsi" w:eastAsiaTheme="minorHAnsi" w:hAnsiTheme="minorHAnsi" w:cstheme="minorHAnsi"/>
          <w:b/>
          <w:i/>
          <w:sz w:val="20"/>
          <w:szCs w:val="20"/>
          <w:u w:val="single"/>
          <w:lang w:eastAsia="en-US"/>
        </w:rPr>
        <w:t>/20</w:t>
      </w:r>
      <w:r w:rsidRPr="007325BB">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14:paraId="5E1A1148"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w:t>
      </w:r>
      <w:r w:rsidR="00F55AB9">
        <w:rPr>
          <w:rFonts w:asciiTheme="minorHAnsi" w:hAnsiTheme="minorHAnsi" w:cstheme="minorHAnsi"/>
          <w:sz w:val="20"/>
          <w:szCs w:val="20"/>
        </w:rPr>
        <w:t>), dalej „ustawa PZP</w:t>
      </w:r>
      <w:r w:rsidRPr="001766D4">
        <w:rPr>
          <w:rFonts w:asciiTheme="minorHAnsi" w:hAnsiTheme="minorHAnsi" w:cstheme="minorHAnsi"/>
          <w:sz w:val="20"/>
          <w:szCs w:val="20"/>
        </w:rPr>
        <w:t xml:space="preserve">”;  </w:t>
      </w:r>
    </w:p>
    <w:p w14:paraId="2915CD2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F55AB9">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14:paraId="446CFEE7"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F55AB9">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F55AB9">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14:paraId="247BCFAB" w14:textId="77777777" w:rsidR="00046F39" w:rsidRPr="001766D4" w:rsidRDefault="00046F39" w:rsidP="000950C3">
      <w:pPr>
        <w:numPr>
          <w:ilvl w:val="0"/>
          <w:numId w:val="27"/>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14:paraId="3CDA8E3D"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14:paraId="278FA010"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14:paraId="4BFC60DA"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14:paraId="2C1C5946"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5699903F" w14:textId="77777777" w:rsidR="00046F39" w:rsidRPr="001766D4" w:rsidRDefault="00046F39" w:rsidP="000950C3">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5C3F951B" w14:textId="77777777" w:rsidR="00046F39" w:rsidRPr="001766D4" w:rsidRDefault="00046F39" w:rsidP="000950C3">
      <w:pPr>
        <w:numPr>
          <w:ilvl w:val="0"/>
          <w:numId w:val="27"/>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14:paraId="0E480CF2"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14:paraId="7D25551C"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14:paraId="1C3F1207" w14:textId="77777777" w:rsidR="00046F39" w:rsidRPr="001766D4" w:rsidRDefault="00046F39" w:rsidP="000950C3">
      <w:pPr>
        <w:numPr>
          <w:ilvl w:val="0"/>
          <w:numId w:val="29"/>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14:paraId="3AA35DF3" w14:textId="77777777"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14:paraId="28581117" w14:textId="77777777"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14:paraId="559462B7" w14:textId="77777777"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14:paraId="389BEBA2" w14:textId="77777777"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50AB87EF" w14:textId="77777777" w:rsidR="00D61865" w:rsidRDefault="00D61865" w:rsidP="00B367D0">
      <w:pPr>
        <w:pStyle w:val="pkt1"/>
        <w:spacing w:before="0" w:after="40"/>
        <w:ind w:left="0" w:firstLine="0"/>
        <w:rPr>
          <w:rFonts w:asciiTheme="minorHAnsi" w:hAnsiTheme="minorHAnsi" w:cs="Segoe UI"/>
          <w:b/>
          <w:sz w:val="20"/>
        </w:rPr>
      </w:pPr>
    </w:p>
    <w:p w14:paraId="5F8AACBF" w14:textId="77777777" w:rsidR="00B367D0" w:rsidRPr="004C4F8D" w:rsidRDefault="00B367D0" w:rsidP="00B367D0">
      <w:pPr>
        <w:pStyle w:val="pkt1"/>
        <w:spacing w:before="0" w:after="40"/>
        <w:ind w:left="0" w:firstLine="0"/>
        <w:rPr>
          <w:rFonts w:asciiTheme="minorHAnsi" w:hAnsiTheme="minorHAnsi" w:cs="Segoe UI"/>
          <w:b/>
          <w:sz w:val="20"/>
        </w:rPr>
      </w:pPr>
    </w:p>
    <w:p w14:paraId="6611FBD1" w14:textId="77777777"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14:paraId="5AF6785C" w14:textId="77777777" w:rsidR="004C4F8D" w:rsidRPr="00B367D0" w:rsidRDefault="004C4F8D" w:rsidP="00B367D0">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r w:rsidR="00B367D0">
        <w:rPr>
          <w:rFonts w:asciiTheme="minorHAnsi" w:hAnsiTheme="minorHAnsi"/>
          <w:b/>
          <w:sz w:val="20"/>
          <w:szCs w:val="20"/>
        </w:rPr>
        <w:t xml:space="preserve">                               </w:t>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14:paraId="3C744FCB" w14:textId="77777777"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14:paraId="5525E793" w14:textId="77777777" w:rsidR="004C4F8D" w:rsidRPr="004C4F8D" w:rsidRDefault="004C4F8D" w:rsidP="004C4F8D">
      <w:pPr>
        <w:spacing w:line="240" w:lineRule="exact"/>
        <w:jc w:val="both"/>
        <w:rPr>
          <w:rFonts w:asciiTheme="minorHAnsi" w:hAnsiTheme="minorHAnsi"/>
          <w:b/>
          <w:sz w:val="20"/>
          <w:szCs w:val="20"/>
          <w:u w:val="single"/>
        </w:rPr>
      </w:pPr>
    </w:p>
    <w:p w14:paraId="2A31E186" w14:textId="77777777" w:rsidR="007A6A04" w:rsidRDefault="007A6A04" w:rsidP="004C4F8D">
      <w:pPr>
        <w:spacing w:line="240" w:lineRule="exact"/>
        <w:jc w:val="both"/>
        <w:rPr>
          <w:rFonts w:asciiTheme="minorHAnsi" w:hAnsiTheme="minorHAnsi"/>
          <w:sz w:val="20"/>
          <w:szCs w:val="20"/>
        </w:rPr>
      </w:pPr>
    </w:p>
    <w:p w14:paraId="56A59377" w14:textId="4344DA73" w:rsidR="00832315" w:rsidRPr="00B36D71" w:rsidRDefault="00B36D71" w:rsidP="004C4F8D">
      <w:pPr>
        <w:spacing w:line="240" w:lineRule="exact"/>
        <w:jc w:val="both"/>
        <w:rPr>
          <w:rFonts w:asciiTheme="minorHAnsi" w:hAnsiTheme="minorHAnsi"/>
          <w:sz w:val="20"/>
          <w:szCs w:val="20"/>
        </w:rPr>
      </w:pPr>
      <w:r w:rsidRPr="00B36D71">
        <w:rPr>
          <w:rFonts w:asciiTheme="minorHAnsi" w:hAnsiTheme="minorHAnsi"/>
          <w:sz w:val="20"/>
          <w:szCs w:val="20"/>
        </w:rPr>
        <w:t>Radosław Fijałkowski</w:t>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7325BB">
        <w:rPr>
          <w:rFonts w:asciiTheme="minorHAnsi" w:hAnsiTheme="minorHAnsi"/>
          <w:sz w:val="20"/>
          <w:szCs w:val="20"/>
        </w:rPr>
        <w:t xml:space="preserve">             </w:t>
      </w:r>
      <w:r w:rsidR="00832315" w:rsidRPr="00B36D71">
        <w:rPr>
          <w:rFonts w:asciiTheme="minorHAnsi" w:hAnsiTheme="minorHAnsi"/>
          <w:sz w:val="20"/>
          <w:szCs w:val="20"/>
        </w:rPr>
        <w:t>…………………………..</w:t>
      </w:r>
    </w:p>
    <w:p w14:paraId="29172881" w14:textId="77777777" w:rsidR="00832315" w:rsidRPr="00B36D71" w:rsidRDefault="00832315" w:rsidP="004C4F8D">
      <w:pPr>
        <w:spacing w:line="240" w:lineRule="exact"/>
        <w:jc w:val="both"/>
        <w:rPr>
          <w:rFonts w:asciiTheme="minorHAnsi" w:hAnsiTheme="minorHAnsi"/>
          <w:sz w:val="20"/>
          <w:szCs w:val="20"/>
        </w:rPr>
      </w:pPr>
    </w:p>
    <w:p w14:paraId="7879A265" w14:textId="437D4285" w:rsidR="004C4F8D" w:rsidRDefault="00832315" w:rsidP="004C4F8D">
      <w:pPr>
        <w:spacing w:line="240" w:lineRule="exact"/>
        <w:jc w:val="both"/>
        <w:rPr>
          <w:rFonts w:asciiTheme="minorHAnsi" w:hAnsiTheme="minorHAnsi"/>
          <w:sz w:val="20"/>
          <w:szCs w:val="20"/>
        </w:rPr>
      </w:pPr>
      <w:r w:rsidRPr="00B36D71">
        <w:rPr>
          <w:rFonts w:asciiTheme="minorHAnsi" w:hAnsiTheme="minorHAnsi"/>
          <w:sz w:val="20"/>
          <w:szCs w:val="20"/>
        </w:rPr>
        <w:t>Lubomir Marecki</w:t>
      </w:r>
      <w:r w:rsidR="004C4F8D" w:rsidRPr="00B36D71">
        <w:rPr>
          <w:rFonts w:asciiTheme="minorHAnsi" w:hAnsiTheme="minorHAnsi"/>
          <w:sz w:val="20"/>
          <w:szCs w:val="20"/>
        </w:rPr>
        <w:t xml:space="preserve"> </w:t>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7325BB">
        <w:rPr>
          <w:rFonts w:asciiTheme="minorHAnsi" w:hAnsiTheme="minorHAnsi"/>
          <w:sz w:val="20"/>
          <w:szCs w:val="20"/>
        </w:rPr>
        <w:t xml:space="preserve">               </w:t>
      </w:r>
      <w:r w:rsidR="004C4F8D" w:rsidRPr="00B36D71">
        <w:rPr>
          <w:rFonts w:asciiTheme="minorHAnsi" w:hAnsiTheme="minorHAnsi"/>
          <w:sz w:val="20"/>
          <w:szCs w:val="20"/>
        </w:rPr>
        <w:t>…………………………..</w:t>
      </w:r>
    </w:p>
    <w:p w14:paraId="6D57EC1B" w14:textId="77777777" w:rsidR="00085FA4" w:rsidRDefault="00085FA4" w:rsidP="004C4F8D">
      <w:pPr>
        <w:spacing w:line="240" w:lineRule="exact"/>
        <w:jc w:val="both"/>
        <w:rPr>
          <w:rFonts w:asciiTheme="minorHAnsi" w:hAnsiTheme="minorHAnsi"/>
          <w:sz w:val="20"/>
          <w:szCs w:val="20"/>
        </w:rPr>
      </w:pPr>
    </w:p>
    <w:p w14:paraId="6109CBE8" w14:textId="14F2D793" w:rsidR="00D61865" w:rsidRPr="00B367D0" w:rsidRDefault="007325BB" w:rsidP="00B367D0">
      <w:pPr>
        <w:spacing w:line="240" w:lineRule="exact"/>
        <w:jc w:val="both"/>
        <w:rPr>
          <w:rFonts w:asciiTheme="minorHAnsi" w:hAnsiTheme="minorHAnsi"/>
          <w:sz w:val="20"/>
          <w:szCs w:val="20"/>
        </w:rPr>
        <w:sectPr w:rsidR="00D61865" w:rsidRPr="00B367D0" w:rsidSect="00EA0C8C">
          <w:headerReference w:type="default" r:id="rId12"/>
          <w:footerReference w:type="default" r:id="rId13"/>
          <w:pgSz w:w="11906" w:h="16838"/>
          <w:pgMar w:top="1417" w:right="1417" w:bottom="1417" w:left="1417" w:header="708" w:footer="708" w:gutter="0"/>
          <w:cols w:space="708"/>
          <w:docGrid w:linePitch="360"/>
        </w:sectPr>
      </w:pPr>
      <w:r w:rsidRPr="007325BB">
        <w:rPr>
          <w:rFonts w:asciiTheme="minorHAnsi" w:hAnsiTheme="minorHAnsi"/>
          <w:sz w:val="20"/>
          <w:szCs w:val="20"/>
        </w:rPr>
        <w:t>Małgorzata Długosz-Kowalczyk</w:t>
      </w:r>
      <w:r w:rsidR="00046F39" w:rsidRPr="007325BB">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B367D0">
        <w:rPr>
          <w:rFonts w:asciiTheme="minorHAnsi" w:hAnsiTheme="minorHAnsi"/>
          <w:sz w:val="20"/>
          <w:szCs w:val="20"/>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14:paraId="6EBA3069" w14:textId="77777777" w:rsidTr="00EA0C8C">
        <w:tc>
          <w:tcPr>
            <w:tcW w:w="9214" w:type="dxa"/>
            <w:tcBorders>
              <w:bottom w:val="single" w:sz="4" w:space="0" w:color="auto"/>
            </w:tcBorders>
            <w:shd w:val="clear" w:color="auto" w:fill="D9D9D9"/>
          </w:tcPr>
          <w:p w14:paraId="4FE0661C" w14:textId="77777777"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14:paraId="6EA1DD9C" w14:textId="77777777" w:rsidTr="00EA0C8C">
        <w:trPr>
          <w:trHeight w:val="480"/>
        </w:trPr>
        <w:tc>
          <w:tcPr>
            <w:tcW w:w="9214" w:type="dxa"/>
            <w:tcBorders>
              <w:top w:val="single" w:sz="4" w:space="0" w:color="auto"/>
            </w:tcBorders>
            <w:shd w:val="clear" w:color="auto" w:fill="D9D9D9"/>
            <w:vAlign w:val="center"/>
          </w:tcPr>
          <w:p w14:paraId="77E03017"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14:paraId="52BFA23B" w14:textId="77777777"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14:paraId="0E60F744" w14:textId="77777777" w:rsidTr="00EA0C8C">
        <w:trPr>
          <w:trHeight w:val="2396"/>
        </w:trPr>
        <w:tc>
          <w:tcPr>
            <w:tcW w:w="9214" w:type="dxa"/>
            <w:gridSpan w:val="2"/>
            <w:shd w:val="clear" w:color="auto" w:fill="auto"/>
            <w:vAlign w:val="center"/>
          </w:tcPr>
          <w:p w14:paraId="1CBF9551" w14:textId="77777777" w:rsidR="00D61865" w:rsidRPr="009F4795" w:rsidRDefault="00D61865" w:rsidP="00EA0C8C">
            <w:pPr>
              <w:pStyle w:val="Tekstprzypisudolnego"/>
              <w:spacing w:after="40"/>
              <w:jc w:val="center"/>
              <w:rPr>
                <w:rFonts w:ascii="Calibri" w:hAnsi="Calibri" w:cs="Segoe UI"/>
                <w:b/>
              </w:rPr>
            </w:pPr>
          </w:p>
          <w:p w14:paraId="7CCFFCC5"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14:paraId="5221022F" w14:textId="77777777" w:rsidR="00D61865" w:rsidRDefault="00D61865" w:rsidP="00EA0C8C">
            <w:pPr>
              <w:pStyle w:val="Tekstprzypisudolnego"/>
              <w:spacing w:after="40"/>
              <w:ind w:firstLine="4712"/>
              <w:rPr>
                <w:rFonts w:ascii="Calibri" w:hAnsi="Calibri" w:cs="Segoe UI"/>
                <w:b/>
              </w:rPr>
            </w:pPr>
          </w:p>
          <w:p w14:paraId="575D9F36" w14:textId="77777777"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14:paraId="3DB1C82A" w14:textId="77777777"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14:paraId="6858BC29" w14:textId="77777777"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14:paraId="2F3766FC" w14:textId="77777777" w:rsidR="00D61865" w:rsidRPr="009F4795" w:rsidRDefault="00D61865" w:rsidP="00EA0C8C">
            <w:pPr>
              <w:pStyle w:val="Tekstprzypisudolnego"/>
              <w:spacing w:after="40"/>
              <w:jc w:val="both"/>
              <w:rPr>
                <w:rFonts w:ascii="Calibri" w:hAnsi="Calibri" w:cs="Segoe UI"/>
              </w:rPr>
            </w:pPr>
          </w:p>
          <w:p w14:paraId="7C6D6FDD" w14:textId="77777777" w:rsidR="008A3E93" w:rsidRDefault="00D61865" w:rsidP="008A3E93">
            <w:pPr>
              <w:pStyle w:val="Tekstprzypisudolnego"/>
              <w:spacing w:after="40"/>
              <w:jc w:val="both"/>
              <w:rPr>
                <w:rFonts w:ascii="Calibri" w:hAnsi="Calibri" w:cs="Arial"/>
                <w:b/>
                <w:sz w:val="18"/>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FF1389">
              <w:rPr>
                <w:rFonts w:ascii="Calibri" w:hAnsi="Calibri" w:cs="Arial"/>
                <w:b/>
                <w:sz w:val="18"/>
              </w:rPr>
              <w:t>dostawę sprzętu komputerowego</w:t>
            </w:r>
            <w:r w:rsidR="008A3E93">
              <w:rPr>
                <w:rFonts w:ascii="Calibri" w:hAnsi="Calibri" w:cs="Arial"/>
                <w:b/>
                <w:sz w:val="18"/>
              </w:rPr>
              <w:t xml:space="preserve"> </w:t>
            </w:r>
          </w:p>
          <w:p w14:paraId="7B768F36" w14:textId="0D696068" w:rsidR="00D61865" w:rsidRPr="00FF1389" w:rsidRDefault="00FF1389" w:rsidP="008A3E93">
            <w:pPr>
              <w:pStyle w:val="Tekstprzypisudolnego"/>
              <w:spacing w:after="40"/>
              <w:jc w:val="both"/>
              <w:rPr>
                <w:rFonts w:ascii="Calibri" w:hAnsi="Calibri" w:cs="Arial"/>
                <w:b/>
                <w:sz w:val="18"/>
              </w:rPr>
            </w:pPr>
            <w:r>
              <w:rPr>
                <w:rFonts w:ascii="Calibri" w:hAnsi="Calibri" w:cs="Arial"/>
                <w:b/>
                <w:sz w:val="18"/>
              </w:rPr>
              <w:t>nr</w:t>
            </w:r>
            <w:r w:rsidRPr="00FF1389">
              <w:rPr>
                <w:rFonts w:ascii="Calibri" w:hAnsi="Calibri" w:cs="Arial"/>
                <w:b/>
                <w:sz w:val="18"/>
              </w:rPr>
              <w:t xml:space="preserve">: </w:t>
            </w:r>
            <w:r w:rsidR="00E25320">
              <w:rPr>
                <w:rFonts w:ascii="Calibri" w:hAnsi="Calibri" w:cs="Arial"/>
                <w:b/>
                <w:sz w:val="18"/>
              </w:rPr>
              <w:t>36</w:t>
            </w:r>
            <w:r w:rsidRPr="007325BB">
              <w:rPr>
                <w:rFonts w:ascii="Calibri" w:hAnsi="Calibri" w:cs="Arial"/>
                <w:b/>
                <w:sz w:val="18"/>
              </w:rPr>
              <w:t>/D/20</w:t>
            </w:r>
          </w:p>
        </w:tc>
      </w:tr>
      <w:tr w:rsidR="00D61865" w:rsidRPr="009F4795" w14:paraId="0EAA5588" w14:textId="77777777" w:rsidTr="00EA0C8C">
        <w:trPr>
          <w:trHeight w:val="1502"/>
        </w:trPr>
        <w:tc>
          <w:tcPr>
            <w:tcW w:w="9214" w:type="dxa"/>
            <w:gridSpan w:val="2"/>
          </w:tcPr>
          <w:p w14:paraId="38FAADDE" w14:textId="77777777" w:rsidR="00D61865" w:rsidRDefault="00D61865" w:rsidP="00046F39">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14:paraId="03ECE00A"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14:paraId="315B909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14:paraId="20C5AF3E"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14:paraId="5AE0A993"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14:paraId="77D6544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14:paraId="746B1202" w14:textId="77777777"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14:paraId="4A9ED32F" w14:textId="77777777" w:rsidR="00811757" w:rsidRPr="00811757" w:rsidRDefault="00811757" w:rsidP="00811757">
            <w:pPr>
              <w:widowControl w:val="0"/>
              <w:tabs>
                <w:tab w:val="left" w:pos="0"/>
              </w:tabs>
              <w:ind w:right="3684"/>
              <w:jc w:val="both"/>
              <w:rPr>
                <w:rFonts w:ascii="Calibri" w:hAnsi="Calibri"/>
                <w:snapToGrid w:val="0"/>
                <w:sz w:val="20"/>
                <w:szCs w:val="20"/>
              </w:rPr>
            </w:pPr>
          </w:p>
          <w:p w14:paraId="4A1880A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14:paraId="290D3515"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ABA1DFF"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14:paraId="511DC8C1"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EAB7D89"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14:paraId="13FBE06A"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40DD0ED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14:paraId="7B8FEB47"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5B420F6F" w14:textId="77777777"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14:paraId="1056ECEB"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1CBB3CF" w14:textId="77777777"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EBDEE22" w14:textId="77777777"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4765516A" w14:textId="77777777"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14F118CA"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0050C997" w14:textId="77777777"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36524EEB" w14:textId="77777777"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14:paraId="041AEAD0" w14:textId="77777777" w:rsidTr="00EA0C8C">
        <w:trPr>
          <w:trHeight w:val="1969"/>
        </w:trPr>
        <w:tc>
          <w:tcPr>
            <w:tcW w:w="9214" w:type="dxa"/>
            <w:gridSpan w:val="2"/>
            <w:shd w:val="clear" w:color="auto" w:fill="auto"/>
          </w:tcPr>
          <w:p w14:paraId="37A00132" w14:textId="77777777" w:rsidR="00D61865" w:rsidRDefault="00D61865" w:rsidP="00046F39">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14:paraId="105ABD40" w14:textId="77777777"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14:paraId="09209EA6" w14:textId="77777777" w:rsidTr="00EA0C8C">
        <w:trPr>
          <w:trHeight w:val="2055"/>
        </w:trPr>
        <w:tc>
          <w:tcPr>
            <w:tcW w:w="9214" w:type="dxa"/>
            <w:gridSpan w:val="2"/>
            <w:shd w:val="clear" w:color="auto" w:fill="auto"/>
          </w:tcPr>
          <w:p w14:paraId="17AEE7A2" w14:textId="77777777" w:rsidR="00D61865" w:rsidRPr="00B67092" w:rsidRDefault="00D61865" w:rsidP="00046F39">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14:paraId="2BF902ED" w14:textId="77777777" w:rsidR="00911FF5" w:rsidRPr="00F13F4A"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F13F4A">
              <w:rPr>
                <w:b/>
                <w:sz w:val="22"/>
                <w:szCs w:val="22"/>
              </w:rPr>
              <w:br/>
              <w:t xml:space="preserve"> </w:t>
            </w:r>
          </w:p>
          <w:p w14:paraId="0AF2061B" w14:textId="77777777" w:rsidR="00566B11" w:rsidRPr="00693496" w:rsidRDefault="00566B11" w:rsidP="00566B11">
            <w:pPr>
              <w:spacing w:line="360" w:lineRule="auto"/>
              <w:jc w:val="both"/>
              <w:rPr>
                <w:rFonts w:ascii="Arial" w:hAnsi="Arial" w:cs="Arial"/>
                <w:sz w:val="20"/>
                <w:szCs w:val="20"/>
              </w:rPr>
            </w:pPr>
            <w:r w:rsidRPr="00693496">
              <w:rPr>
                <w:rFonts w:ascii="Arial" w:hAnsi="Arial" w:cs="Arial"/>
                <w:sz w:val="20"/>
                <w:szCs w:val="20"/>
              </w:rPr>
              <w:t>Oferujemy realizację zamówienia zgodnie z zasadami określonymi w Specyfikacji za</w:t>
            </w:r>
            <w:r w:rsidR="00693496" w:rsidRPr="00693496">
              <w:rPr>
                <w:rFonts w:ascii="Arial" w:hAnsi="Arial" w:cs="Arial"/>
                <w:sz w:val="20"/>
                <w:szCs w:val="20"/>
              </w:rPr>
              <w:t xml:space="preserve"> kwotę</w:t>
            </w:r>
            <w:r w:rsidRPr="00693496">
              <w:rPr>
                <w:rFonts w:ascii="Arial" w:hAnsi="Arial" w:cs="Arial"/>
                <w:sz w:val="20"/>
                <w:szCs w:val="20"/>
              </w:rPr>
              <w:t xml:space="preserve">: </w:t>
            </w:r>
          </w:p>
          <w:p w14:paraId="01E102A5" w14:textId="4B389714" w:rsidR="00566B11" w:rsidRPr="00A31CF7" w:rsidRDefault="00921005" w:rsidP="00566B11">
            <w:pPr>
              <w:rPr>
                <w:rFonts w:ascii="Arial" w:hAnsi="Arial" w:cs="Arial"/>
                <w:sz w:val="20"/>
                <w:szCs w:val="20"/>
              </w:rPr>
            </w:pPr>
            <w:r w:rsidRPr="00A31CF7">
              <w:rPr>
                <w:rFonts w:ascii="Arial" w:hAnsi="Arial" w:cs="Arial"/>
                <w:sz w:val="20"/>
                <w:szCs w:val="20"/>
              </w:rPr>
              <w:t xml:space="preserve">Pakiet nr 1 </w:t>
            </w:r>
          </w:p>
          <w:p w14:paraId="302F1656" w14:textId="77777777" w:rsidR="00566B11" w:rsidRPr="00566B11" w:rsidRDefault="00566B11" w:rsidP="00566B11">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1978A309"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441346D1" w14:textId="77777777"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6B7D2C51" w14:textId="2AB18DD7" w:rsidR="00921005" w:rsidRPr="00A31CF7" w:rsidRDefault="00921005" w:rsidP="00921005">
            <w:pPr>
              <w:rPr>
                <w:rFonts w:ascii="Arial" w:hAnsi="Arial" w:cs="Arial"/>
                <w:sz w:val="20"/>
                <w:szCs w:val="20"/>
              </w:rPr>
            </w:pPr>
            <w:r w:rsidRPr="00A31CF7">
              <w:rPr>
                <w:rFonts w:ascii="Arial" w:hAnsi="Arial" w:cs="Arial"/>
                <w:sz w:val="20"/>
                <w:szCs w:val="20"/>
              </w:rPr>
              <w:t>Pakiet nr 2</w:t>
            </w:r>
          </w:p>
          <w:p w14:paraId="3C1A22C7" w14:textId="77777777" w:rsidR="00921005" w:rsidRPr="00566B11" w:rsidRDefault="00921005" w:rsidP="00921005">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51B4EFCD"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25607E91"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789B4A7E" w14:textId="24B57DFB" w:rsidR="00921005" w:rsidRPr="00A31CF7" w:rsidRDefault="00921005" w:rsidP="00921005">
            <w:pPr>
              <w:rPr>
                <w:rFonts w:ascii="Arial" w:hAnsi="Arial" w:cs="Arial"/>
                <w:sz w:val="20"/>
                <w:szCs w:val="20"/>
              </w:rPr>
            </w:pPr>
            <w:r w:rsidRPr="00A31CF7">
              <w:rPr>
                <w:rFonts w:ascii="Arial" w:hAnsi="Arial" w:cs="Arial"/>
                <w:sz w:val="20"/>
                <w:szCs w:val="20"/>
              </w:rPr>
              <w:t>Pakiet nr 3</w:t>
            </w:r>
          </w:p>
          <w:p w14:paraId="7885CF5D" w14:textId="77777777" w:rsidR="00921005" w:rsidRPr="00566B11" w:rsidRDefault="00921005" w:rsidP="00921005">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14:paraId="40710BE9"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14:paraId="4BE2BD7D" w14:textId="77777777" w:rsidR="00921005" w:rsidRPr="00566B11" w:rsidRDefault="00921005" w:rsidP="00921005">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14:paraId="3290A2C2" w14:textId="77777777" w:rsidR="00D61865" w:rsidRDefault="00D61865" w:rsidP="00EA0C8C">
            <w:pPr>
              <w:spacing w:after="40"/>
              <w:contextualSpacing/>
              <w:jc w:val="both"/>
              <w:rPr>
                <w:rFonts w:ascii="Calibri" w:hAnsi="Calibri" w:cs="Segoe UI"/>
                <w:b/>
                <w:sz w:val="20"/>
                <w:szCs w:val="20"/>
              </w:rPr>
            </w:pPr>
          </w:p>
          <w:p w14:paraId="5508C9D5" w14:textId="77777777" w:rsidR="00921005" w:rsidRDefault="00921005" w:rsidP="00EA0C8C">
            <w:pPr>
              <w:spacing w:after="40"/>
              <w:contextualSpacing/>
              <w:jc w:val="both"/>
              <w:rPr>
                <w:rFonts w:ascii="Calibri" w:hAnsi="Calibri" w:cs="Segoe UI"/>
                <w:b/>
                <w:sz w:val="20"/>
                <w:szCs w:val="20"/>
              </w:rPr>
            </w:pPr>
          </w:p>
          <w:p w14:paraId="71C0B65A" w14:textId="77777777"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14:paraId="168E6296" w14:textId="77777777" w:rsidTr="00164ABD">
        <w:trPr>
          <w:trHeight w:val="3248"/>
        </w:trPr>
        <w:tc>
          <w:tcPr>
            <w:tcW w:w="9214" w:type="dxa"/>
            <w:gridSpan w:val="2"/>
            <w:shd w:val="clear" w:color="auto" w:fill="auto"/>
          </w:tcPr>
          <w:p w14:paraId="4372F4D6" w14:textId="69071103" w:rsidR="00D61865" w:rsidRPr="00693496" w:rsidRDefault="00D61865" w:rsidP="00046F39">
            <w:pPr>
              <w:pStyle w:val="Akapitzlist"/>
              <w:numPr>
                <w:ilvl w:val="0"/>
                <w:numId w:val="18"/>
              </w:numPr>
              <w:spacing w:after="40"/>
              <w:ind w:left="459" w:hanging="459"/>
              <w:contextualSpacing/>
              <w:jc w:val="both"/>
              <w:rPr>
                <w:rFonts w:ascii="Calibri" w:hAnsi="Calibri" w:cs="Segoe UI"/>
                <w:b/>
                <w:sz w:val="20"/>
                <w:szCs w:val="20"/>
              </w:rPr>
            </w:pPr>
            <w:r w:rsidRPr="00693496">
              <w:rPr>
                <w:rFonts w:ascii="Calibri" w:hAnsi="Calibri" w:cs="Segoe UI"/>
                <w:b/>
                <w:sz w:val="20"/>
                <w:szCs w:val="20"/>
              </w:rPr>
              <w:t>OŚWIADCZENIA:</w:t>
            </w:r>
          </w:p>
          <w:p w14:paraId="2C2787DD" w14:textId="6C766C21" w:rsidR="00566B11" w:rsidRDefault="00921005" w:rsidP="00046F39">
            <w:pPr>
              <w:pStyle w:val="Akapitzlist"/>
              <w:numPr>
                <w:ilvl w:val="0"/>
                <w:numId w:val="17"/>
              </w:numPr>
              <w:rPr>
                <w:rFonts w:ascii="Calibri" w:hAnsi="Calibri" w:cs="Segoe UI"/>
                <w:sz w:val="20"/>
                <w:szCs w:val="20"/>
              </w:rPr>
            </w:pPr>
            <w:r>
              <w:rPr>
                <w:rFonts w:ascii="Calibri" w:hAnsi="Calibri" w:cs="Segoe UI"/>
                <w:sz w:val="20"/>
                <w:szCs w:val="20"/>
              </w:rPr>
              <w:t xml:space="preserve">Okres gwarancji ( min. 36 m-cy - </w:t>
            </w:r>
            <w:r w:rsidR="00FF1389" w:rsidRPr="00164ABD">
              <w:rPr>
                <w:rFonts w:ascii="Calibri" w:hAnsi="Calibri" w:cs="Segoe UI"/>
                <w:sz w:val="20"/>
                <w:szCs w:val="20"/>
              </w:rPr>
              <w:t>max 60</w:t>
            </w:r>
            <w:r w:rsidR="00566B11" w:rsidRPr="00164ABD">
              <w:rPr>
                <w:rFonts w:ascii="Calibri" w:hAnsi="Calibri" w:cs="Segoe UI"/>
                <w:sz w:val="20"/>
                <w:szCs w:val="20"/>
              </w:rPr>
              <w:t xml:space="preserve"> </w:t>
            </w:r>
            <w:r w:rsidR="00F13F4A" w:rsidRPr="00164ABD">
              <w:rPr>
                <w:rFonts w:ascii="Calibri" w:hAnsi="Calibri" w:cs="Segoe UI"/>
                <w:sz w:val="20"/>
                <w:szCs w:val="20"/>
              </w:rPr>
              <w:t>miesięcy</w:t>
            </w:r>
            <w:r w:rsidR="00566B11" w:rsidRPr="00164ABD">
              <w:rPr>
                <w:rFonts w:ascii="Calibri" w:hAnsi="Calibri" w:cs="Segoe UI"/>
                <w:sz w:val="20"/>
                <w:szCs w:val="20"/>
              </w:rPr>
              <w:t>).</w:t>
            </w:r>
          </w:p>
          <w:p w14:paraId="161F152B" w14:textId="32D21C43" w:rsidR="00921005"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1 ………………………….</w:t>
            </w:r>
          </w:p>
          <w:p w14:paraId="4192F534" w14:textId="5F4C50FE" w:rsidR="00921005"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2 ………………………….</w:t>
            </w:r>
          </w:p>
          <w:p w14:paraId="0DCC1324" w14:textId="12884A6E" w:rsidR="00921005" w:rsidRPr="00693496" w:rsidRDefault="00921005" w:rsidP="00921005">
            <w:pPr>
              <w:pStyle w:val="Akapitzlist"/>
              <w:numPr>
                <w:ilvl w:val="1"/>
                <w:numId w:val="17"/>
              </w:numPr>
              <w:rPr>
                <w:rFonts w:ascii="Calibri" w:hAnsi="Calibri" w:cs="Segoe UI"/>
                <w:sz w:val="20"/>
                <w:szCs w:val="20"/>
              </w:rPr>
            </w:pPr>
            <w:r>
              <w:rPr>
                <w:rFonts w:ascii="Calibri" w:hAnsi="Calibri" w:cs="Segoe UI"/>
                <w:sz w:val="20"/>
                <w:szCs w:val="20"/>
              </w:rPr>
              <w:t>Pakiet nr 3 ………………………….</w:t>
            </w:r>
          </w:p>
          <w:p w14:paraId="03940620"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w cenie naszej oferty zostały uwzględnione wszystkie koszty wykonania zamówienia;</w:t>
            </w:r>
          </w:p>
          <w:p w14:paraId="60BBAF1F" w14:textId="525C4903"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zapoznaliśmy się ze Specyfikacją Istotnych Warunków Zamówienia oraz wzorem umowy i nie wnosimy do nich zastrzeżeń oraz prz</w:t>
            </w:r>
            <w:r w:rsidR="00DA4705" w:rsidRPr="00693496">
              <w:rPr>
                <w:rFonts w:ascii="Calibri" w:hAnsi="Calibri" w:cs="Segoe UI"/>
                <w:sz w:val="20"/>
                <w:szCs w:val="20"/>
              </w:rPr>
              <w:t>yjmujemy warunki w nich zawarte</w:t>
            </w:r>
            <w:r w:rsidR="00921005">
              <w:rPr>
                <w:rFonts w:ascii="Calibri" w:hAnsi="Calibri" w:cs="Segoe UI"/>
                <w:sz w:val="20"/>
                <w:szCs w:val="20"/>
              </w:rPr>
              <w:t>;</w:t>
            </w:r>
          </w:p>
          <w:p w14:paraId="1B3A2CA1" w14:textId="77777777" w:rsidR="00D61865" w:rsidRPr="00693496"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693496">
              <w:rPr>
                <w:rFonts w:ascii="Calibri" w:hAnsi="Calibri" w:cs="Segoe UI"/>
                <w:sz w:val="20"/>
                <w:szCs w:val="20"/>
              </w:rPr>
              <w:t xml:space="preserve">uważamy się za związanych niniejszą ofertą na okres </w:t>
            </w:r>
            <w:r w:rsidR="00305A4B" w:rsidRPr="00693496">
              <w:rPr>
                <w:rFonts w:ascii="Calibri" w:hAnsi="Calibri" w:cs="Segoe UI"/>
                <w:b/>
                <w:sz w:val="20"/>
                <w:szCs w:val="20"/>
              </w:rPr>
              <w:t>30</w:t>
            </w:r>
            <w:r w:rsidRPr="00693496">
              <w:rPr>
                <w:rFonts w:ascii="Calibri" w:hAnsi="Calibri" w:cs="Segoe UI"/>
                <w:b/>
                <w:sz w:val="20"/>
                <w:szCs w:val="20"/>
              </w:rPr>
              <w:t xml:space="preserve"> dni</w:t>
            </w:r>
            <w:r w:rsidRPr="00693496">
              <w:rPr>
                <w:rFonts w:ascii="Calibri" w:hAnsi="Calibri" w:cs="Segoe UI"/>
                <w:sz w:val="20"/>
                <w:szCs w:val="20"/>
              </w:rPr>
              <w:t xml:space="preserve"> licząc od dnia otwarcia ofert (włącznie z tym dniem);</w:t>
            </w:r>
          </w:p>
          <w:p w14:paraId="21CED357" w14:textId="1EBCC539" w:rsidR="00D61865" w:rsidRPr="00693496" w:rsidRDefault="00693496" w:rsidP="00D918CD">
            <w:pPr>
              <w:pStyle w:val="Tekstpodstawowywcity2"/>
              <w:numPr>
                <w:ilvl w:val="0"/>
                <w:numId w:val="17"/>
              </w:numPr>
              <w:tabs>
                <w:tab w:val="left" w:pos="459"/>
              </w:tabs>
              <w:spacing w:after="40" w:line="240" w:lineRule="auto"/>
              <w:jc w:val="both"/>
              <w:rPr>
                <w:rFonts w:ascii="Calibri" w:hAnsi="Calibri" w:cs="Segoe UI"/>
                <w:sz w:val="20"/>
                <w:szCs w:val="20"/>
              </w:rPr>
            </w:pPr>
            <w:r w:rsidRPr="00D918CD">
              <w:rPr>
                <w:rFonts w:ascii="Calibri" w:hAnsi="Calibri" w:cs="Segoe UI"/>
                <w:sz w:val="20"/>
                <w:szCs w:val="20"/>
              </w:rPr>
              <w:t xml:space="preserve">akceptujemy, iż płatność z tytułu realizacji przedmiotu Umowy będzie uiszczona przez Zamawiającego na podstawie  faktury VAT wystawionej przez Wykonawcę </w:t>
            </w:r>
            <w:r w:rsidRPr="00B96706">
              <w:rPr>
                <w:rFonts w:ascii="Calibri" w:hAnsi="Calibri" w:cs="Segoe UI"/>
                <w:sz w:val="20"/>
                <w:szCs w:val="20"/>
              </w:rPr>
              <w:t xml:space="preserve">po </w:t>
            </w:r>
            <w:r w:rsidR="00D918CD" w:rsidRPr="00B96706">
              <w:rPr>
                <w:rFonts w:ascii="Calibri" w:hAnsi="Calibri" w:cs="Segoe UI"/>
                <w:sz w:val="20"/>
                <w:szCs w:val="20"/>
              </w:rPr>
              <w:t>podpisaniu protokołu zdawczo - odbiorczego</w:t>
            </w:r>
            <w:r w:rsidRPr="00D918CD">
              <w:rPr>
                <w:rFonts w:ascii="Calibri" w:hAnsi="Calibri" w:cs="Segoe UI"/>
                <w:sz w:val="20"/>
                <w:szCs w:val="20"/>
              </w:rPr>
              <w:t xml:space="preserve">. Należność wynikająca z faktury zostanie uiszczona przez Zamawiającego w terminie 30 dni od daty wystawienia </w:t>
            </w:r>
            <w:r w:rsidR="00921005">
              <w:rPr>
                <w:rFonts w:ascii="Calibri" w:hAnsi="Calibri" w:cs="Segoe UI"/>
                <w:sz w:val="20"/>
                <w:szCs w:val="20"/>
              </w:rPr>
              <w:t xml:space="preserve">prawidłowej </w:t>
            </w:r>
            <w:r w:rsidRPr="00D918CD">
              <w:rPr>
                <w:rFonts w:ascii="Calibri" w:hAnsi="Calibri" w:cs="Segoe UI"/>
                <w:sz w:val="20"/>
                <w:szCs w:val="20"/>
              </w:rPr>
              <w:t>faktury Vat. Za datę zapłaty uważa się datę obciążenia rachunku bankowego Zamawiającego</w:t>
            </w:r>
            <w:r w:rsidR="00D918CD" w:rsidRPr="00D918CD">
              <w:rPr>
                <w:rFonts w:ascii="Calibri" w:hAnsi="Calibri" w:cs="Segoe UI"/>
                <w:b/>
                <w:i/>
                <w:sz w:val="20"/>
                <w:szCs w:val="20"/>
                <w:u w:val="single"/>
              </w:rPr>
              <w:t>.</w:t>
            </w:r>
          </w:p>
        </w:tc>
      </w:tr>
      <w:tr w:rsidR="00D4159A" w:rsidRPr="00E37F70" w14:paraId="31A22B69" w14:textId="77777777" w:rsidTr="00EA0C8C">
        <w:trPr>
          <w:trHeight w:val="425"/>
        </w:trPr>
        <w:tc>
          <w:tcPr>
            <w:tcW w:w="9214" w:type="dxa"/>
            <w:gridSpan w:val="2"/>
          </w:tcPr>
          <w:p w14:paraId="6F68CDE2" w14:textId="77777777" w:rsidR="00D4159A" w:rsidRPr="009F4795" w:rsidRDefault="00D4159A" w:rsidP="00046F39">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14:paraId="22AF5C8D" w14:textId="77777777" w:rsidR="00D4159A" w:rsidRPr="00A01F2E"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921005">
              <w:rPr>
                <w:rFonts w:ascii="Calibri" w:hAnsi="Calibri" w:cs="Segoe UI"/>
                <w:b/>
                <w:sz w:val="20"/>
                <w:szCs w:val="20"/>
                <w:u w:val="single"/>
              </w:rPr>
              <w:t>zobowiązujemy się do zawarcia umowy w miejscu i terminie wyznaczonym przez Zamawiającego</w:t>
            </w:r>
            <w:r w:rsidRPr="00A01F2E">
              <w:rPr>
                <w:rFonts w:ascii="Calibri" w:hAnsi="Calibri" w:cs="Segoe UI"/>
                <w:sz w:val="20"/>
                <w:szCs w:val="20"/>
              </w:rPr>
              <w:t>;</w:t>
            </w:r>
          </w:p>
          <w:p w14:paraId="3C7E5408" w14:textId="77777777" w:rsidR="00D4159A" w:rsidRPr="00501FC7"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14:paraId="556A8355" w14:textId="77777777"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14:paraId="723D3835" w14:textId="77777777" w:rsidR="00D4159A" w:rsidRPr="00F13F4A" w:rsidRDefault="00D4159A" w:rsidP="00EA0C8C">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tc>
      </w:tr>
      <w:tr w:rsidR="00D4159A" w:rsidRPr="00E37F70" w14:paraId="4627A372" w14:textId="77777777" w:rsidTr="00911FF5">
        <w:trPr>
          <w:trHeight w:val="1496"/>
        </w:trPr>
        <w:tc>
          <w:tcPr>
            <w:tcW w:w="9214" w:type="dxa"/>
            <w:gridSpan w:val="2"/>
          </w:tcPr>
          <w:p w14:paraId="35683330"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79807C52" w14:textId="77777777"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14:paraId="512E455B"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77279FBA" w14:textId="77777777" w:rsidR="00D4159A" w:rsidRPr="00911FF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14:paraId="7B35CD03" w14:textId="77777777" w:rsidTr="00EA0C8C">
        <w:trPr>
          <w:trHeight w:val="280"/>
        </w:trPr>
        <w:tc>
          <w:tcPr>
            <w:tcW w:w="9214" w:type="dxa"/>
            <w:gridSpan w:val="2"/>
          </w:tcPr>
          <w:p w14:paraId="79B6366F" w14:textId="77777777"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14:paraId="5E534159" w14:textId="77777777"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3AFEEB71"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09B2E68"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3C503C4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6D242F60" w14:textId="77777777"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14:paraId="203A64B2" w14:textId="77777777"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14:paraId="5E0D8FAD" w14:textId="77777777" w:rsidTr="00EA0C8C">
        <w:trPr>
          <w:trHeight w:val="1677"/>
        </w:trPr>
        <w:tc>
          <w:tcPr>
            <w:tcW w:w="4500" w:type="dxa"/>
            <w:vAlign w:val="bottom"/>
          </w:tcPr>
          <w:p w14:paraId="5A06EFD0" w14:textId="77777777"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14:paraId="572AE4FD"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14:paraId="239FA35D" w14:textId="77777777"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14:paraId="3E4AFE60"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494DC1C7" w14:textId="77777777" w:rsidR="00CD1EFE" w:rsidRDefault="00CD1EFE" w:rsidP="0071055D">
      <w:pPr>
        <w:tabs>
          <w:tab w:val="left" w:pos="6521"/>
        </w:tabs>
        <w:spacing w:line="276" w:lineRule="auto"/>
      </w:pPr>
    </w:p>
    <w:p w14:paraId="4AE6DBFF" w14:textId="77777777" w:rsidR="00921005" w:rsidRDefault="00921005" w:rsidP="00911FF5">
      <w:pPr>
        <w:tabs>
          <w:tab w:val="left" w:pos="6521"/>
        </w:tabs>
        <w:spacing w:line="276" w:lineRule="auto"/>
        <w:jc w:val="right"/>
      </w:pPr>
    </w:p>
    <w:p w14:paraId="159299A2" w14:textId="77777777" w:rsidR="00921005" w:rsidRDefault="00921005" w:rsidP="00911FF5">
      <w:pPr>
        <w:tabs>
          <w:tab w:val="left" w:pos="6521"/>
        </w:tabs>
        <w:spacing w:line="276" w:lineRule="auto"/>
        <w:jc w:val="right"/>
      </w:pPr>
    </w:p>
    <w:p w14:paraId="341CA715" w14:textId="77777777" w:rsidR="00921005" w:rsidRDefault="00921005" w:rsidP="00911FF5">
      <w:pPr>
        <w:tabs>
          <w:tab w:val="left" w:pos="6521"/>
        </w:tabs>
        <w:spacing w:line="276" w:lineRule="auto"/>
        <w:jc w:val="right"/>
      </w:pPr>
    </w:p>
    <w:p w14:paraId="4A429231" w14:textId="77777777" w:rsidR="00921005" w:rsidRDefault="00921005" w:rsidP="00911FF5">
      <w:pPr>
        <w:tabs>
          <w:tab w:val="left" w:pos="6521"/>
        </w:tabs>
        <w:spacing w:line="276" w:lineRule="auto"/>
        <w:jc w:val="right"/>
      </w:pPr>
    </w:p>
    <w:p w14:paraId="76EF392A" w14:textId="77777777" w:rsidR="00921005" w:rsidRDefault="00921005" w:rsidP="00911FF5">
      <w:pPr>
        <w:tabs>
          <w:tab w:val="left" w:pos="6521"/>
        </w:tabs>
        <w:spacing w:line="276" w:lineRule="auto"/>
        <w:jc w:val="right"/>
      </w:pPr>
    </w:p>
    <w:p w14:paraId="5270F884" w14:textId="77777777" w:rsidR="00921005" w:rsidRDefault="00921005" w:rsidP="00911FF5">
      <w:pPr>
        <w:tabs>
          <w:tab w:val="left" w:pos="6521"/>
        </w:tabs>
        <w:spacing w:line="276" w:lineRule="auto"/>
        <w:jc w:val="right"/>
      </w:pPr>
    </w:p>
    <w:p w14:paraId="52FACE52" w14:textId="77777777" w:rsidR="00921005" w:rsidRDefault="00921005" w:rsidP="00911FF5">
      <w:pPr>
        <w:tabs>
          <w:tab w:val="left" w:pos="6521"/>
        </w:tabs>
        <w:spacing w:line="276" w:lineRule="auto"/>
        <w:jc w:val="right"/>
      </w:pPr>
    </w:p>
    <w:p w14:paraId="7ACA0EFB" w14:textId="77777777" w:rsidR="00921005" w:rsidRDefault="00921005" w:rsidP="00911FF5">
      <w:pPr>
        <w:tabs>
          <w:tab w:val="left" w:pos="6521"/>
        </w:tabs>
        <w:spacing w:line="276" w:lineRule="auto"/>
        <w:jc w:val="right"/>
      </w:pPr>
    </w:p>
    <w:p w14:paraId="34ADA24E" w14:textId="77777777" w:rsidR="00921005" w:rsidRDefault="00921005" w:rsidP="00911FF5">
      <w:pPr>
        <w:tabs>
          <w:tab w:val="left" w:pos="6521"/>
        </w:tabs>
        <w:spacing w:line="276" w:lineRule="auto"/>
        <w:jc w:val="right"/>
      </w:pPr>
    </w:p>
    <w:p w14:paraId="04384C34" w14:textId="77777777" w:rsidR="00921005" w:rsidRDefault="00921005" w:rsidP="00911FF5">
      <w:pPr>
        <w:tabs>
          <w:tab w:val="left" w:pos="6521"/>
        </w:tabs>
        <w:spacing w:line="276" w:lineRule="auto"/>
        <w:jc w:val="right"/>
      </w:pPr>
    </w:p>
    <w:p w14:paraId="7ED00D66" w14:textId="77777777" w:rsidR="00921005" w:rsidRDefault="00921005" w:rsidP="00911FF5">
      <w:pPr>
        <w:tabs>
          <w:tab w:val="left" w:pos="6521"/>
        </w:tabs>
        <w:spacing w:line="276" w:lineRule="auto"/>
        <w:jc w:val="right"/>
      </w:pPr>
    </w:p>
    <w:p w14:paraId="0E9F1032" w14:textId="77777777" w:rsidR="00921005" w:rsidRDefault="00921005" w:rsidP="00911FF5">
      <w:pPr>
        <w:tabs>
          <w:tab w:val="left" w:pos="6521"/>
        </w:tabs>
        <w:spacing w:line="276" w:lineRule="auto"/>
        <w:jc w:val="right"/>
      </w:pPr>
    </w:p>
    <w:p w14:paraId="073D17AC" w14:textId="77777777" w:rsidR="00921005" w:rsidRDefault="00921005" w:rsidP="00911FF5">
      <w:pPr>
        <w:tabs>
          <w:tab w:val="left" w:pos="6521"/>
        </w:tabs>
        <w:spacing w:line="276" w:lineRule="auto"/>
        <w:jc w:val="right"/>
      </w:pPr>
    </w:p>
    <w:p w14:paraId="4DC1DC3A" w14:textId="77777777" w:rsidR="00921005" w:rsidRDefault="00921005" w:rsidP="00911FF5">
      <w:pPr>
        <w:tabs>
          <w:tab w:val="left" w:pos="6521"/>
        </w:tabs>
        <w:spacing w:line="276" w:lineRule="auto"/>
        <w:jc w:val="right"/>
      </w:pPr>
    </w:p>
    <w:p w14:paraId="212A867F" w14:textId="77777777" w:rsidR="00921005" w:rsidRDefault="00921005" w:rsidP="00911FF5">
      <w:pPr>
        <w:tabs>
          <w:tab w:val="left" w:pos="6521"/>
        </w:tabs>
        <w:spacing w:line="276" w:lineRule="auto"/>
        <w:jc w:val="right"/>
      </w:pPr>
    </w:p>
    <w:p w14:paraId="77767F6A" w14:textId="77777777" w:rsidR="00921005" w:rsidRDefault="00921005" w:rsidP="00911FF5">
      <w:pPr>
        <w:tabs>
          <w:tab w:val="left" w:pos="6521"/>
        </w:tabs>
        <w:spacing w:line="276" w:lineRule="auto"/>
        <w:jc w:val="right"/>
      </w:pPr>
    </w:p>
    <w:p w14:paraId="1802F813" w14:textId="77777777" w:rsidR="00921005" w:rsidRDefault="00921005" w:rsidP="00911FF5">
      <w:pPr>
        <w:tabs>
          <w:tab w:val="left" w:pos="6521"/>
        </w:tabs>
        <w:spacing w:line="276" w:lineRule="auto"/>
        <w:jc w:val="right"/>
      </w:pPr>
    </w:p>
    <w:p w14:paraId="44F3C067" w14:textId="77777777" w:rsidR="00921005" w:rsidRDefault="00921005" w:rsidP="00911FF5">
      <w:pPr>
        <w:tabs>
          <w:tab w:val="left" w:pos="6521"/>
        </w:tabs>
        <w:spacing w:line="276" w:lineRule="auto"/>
        <w:jc w:val="right"/>
      </w:pPr>
    </w:p>
    <w:p w14:paraId="5628FE8B" w14:textId="77777777" w:rsidR="00921005" w:rsidRDefault="00921005" w:rsidP="00911FF5">
      <w:pPr>
        <w:tabs>
          <w:tab w:val="left" w:pos="6521"/>
        </w:tabs>
        <w:spacing w:line="276" w:lineRule="auto"/>
        <w:jc w:val="right"/>
      </w:pPr>
    </w:p>
    <w:p w14:paraId="7DB9ED23" w14:textId="77777777" w:rsidR="00921005" w:rsidRDefault="00921005" w:rsidP="00911FF5">
      <w:pPr>
        <w:tabs>
          <w:tab w:val="left" w:pos="6521"/>
        </w:tabs>
        <w:spacing w:line="276" w:lineRule="auto"/>
        <w:jc w:val="right"/>
      </w:pPr>
    </w:p>
    <w:p w14:paraId="60CB6554" w14:textId="77777777" w:rsidR="00921005" w:rsidRDefault="00921005" w:rsidP="00911FF5">
      <w:pPr>
        <w:tabs>
          <w:tab w:val="left" w:pos="6521"/>
        </w:tabs>
        <w:spacing w:line="276" w:lineRule="auto"/>
        <w:jc w:val="right"/>
      </w:pPr>
    </w:p>
    <w:p w14:paraId="75FB2D0A" w14:textId="77777777" w:rsidR="00921005" w:rsidRDefault="00921005" w:rsidP="00911FF5">
      <w:pPr>
        <w:tabs>
          <w:tab w:val="left" w:pos="6521"/>
        </w:tabs>
        <w:spacing w:line="276" w:lineRule="auto"/>
        <w:jc w:val="right"/>
      </w:pPr>
    </w:p>
    <w:p w14:paraId="3FFBDD8E" w14:textId="77777777" w:rsidR="00921005" w:rsidRDefault="00921005" w:rsidP="00911FF5">
      <w:pPr>
        <w:tabs>
          <w:tab w:val="left" w:pos="6521"/>
        </w:tabs>
        <w:spacing w:line="276" w:lineRule="auto"/>
        <w:jc w:val="right"/>
      </w:pPr>
    </w:p>
    <w:p w14:paraId="3C6F736B" w14:textId="77777777" w:rsidR="00921005" w:rsidRDefault="00921005" w:rsidP="00911FF5">
      <w:pPr>
        <w:tabs>
          <w:tab w:val="left" w:pos="6521"/>
        </w:tabs>
        <w:spacing w:line="276" w:lineRule="auto"/>
        <w:jc w:val="right"/>
      </w:pPr>
    </w:p>
    <w:p w14:paraId="1AAB99C1" w14:textId="77777777" w:rsidR="00921005" w:rsidRDefault="00921005" w:rsidP="00911FF5">
      <w:pPr>
        <w:tabs>
          <w:tab w:val="left" w:pos="6521"/>
        </w:tabs>
        <w:spacing w:line="276" w:lineRule="auto"/>
        <w:jc w:val="right"/>
      </w:pPr>
    </w:p>
    <w:p w14:paraId="44363856" w14:textId="77777777" w:rsidR="00921005" w:rsidRDefault="00921005" w:rsidP="00911FF5">
      <w:pPr>
        <w:tabs>
          <w:tab w:val="left" w:pos="6521"/>
        </w:tabs>
        <w:spacing w:line="276" w:lineRule="auto"/>
        <w:jc w:val="right"/>
      </w:pPr>
    </w:p>
    <w:p w14:paraId="6F1C100F" w14:textId="77777777" w:rsidR="00921005" w:rsidRDefault="00921005" w:rsidP="00911FF5">
      <w:pPr>
        <w:tabs>
          <w:tab w:val="left" w:pos="6521"/>
        </w:tabs>
        <w:spacing w:line="276" w:lineRule="auto"/>
        <w:jc w:val="right"/>
      </w:pPr>
    </w:p>
    <w:p w14:paraId="22A100F8" w14:textId="77777777" w:rsidR="00921005" w:rsidRDefault="00921005" w:rsidP="00911FF5">
      <w:pPr>
        <w:tabs>
          <w:tab w:val="left" w:pos="6521"/>
        </w:tabs>
        <w:spacing w:line="276" w:lineRule="auto"/>
        <w:jc w:val="right"/>
      </w:pPr>
    </w:p>
    <w:p w14:paraId="15AEE4C4" w14:textId="77777777" w:rsidR="00921005" w:rsidRDefault="00921005" w:rsidP="00911FF5">
      <w:pPr>
        <w:tabs>
          <w:tab w:val="left" w:pos="6521"/>
        </w:tabs>
        <w:spacing w:line="276" w:lineRule="auto"/>
        <w:jc w:val="right"/>
      </w:pPr>
    </w:p>
    <w:p w14:paraId="718AEF4B" w14:textId="77777777" w:rsidR="00921005" w:rsidRDefault="00921005" w:rsidP="00911FF5">
      <w:pPr>
        <w:tabs>
          <w:tab w:val="left" w:pos="6521"/>
        </w:tabs>
        <w:spacing w:line="276" w:lineRule="auto"/>
        <w:jc w:val="right"/>
      </w:pPr>
    </w:p>
    <w:p w14:paraId="7A0B0402" w14:textId="77777777" w:rsidR="00921005" w:rsidRDefault="00921005" w:rsidP="00911FF5">
      <w:pPr>
        <w:tabs>
          <w:tab w:val="left" w:pos="6521"/>
        </w:tabs>
        <w:spacing w:line="276" w:lineRule="auto"/>
        <w:jc w:val="right"/>
      </w:pPr>
    </w:p>
    <w:p w14:paraId="13A5B2FF" w14:textId="77777777" w:rsidR="00921005" w:rsidRDefault="00921005" w:rsidP="00911FF5">
      <w:pPr>
        <w:tabs>
          <w:tab w:val="left" w:pos="6521"/>
        </w:tabs>
        <w:spacing w:line="276" w:lineRule="auto"/>
        <w:jc w:val="right"/>
      </w:pPr>
    </w:p>
    <w:p w14:paraId="470FD8A4" w14:textId="77777777" w:rsidR="006C2697" w:rsidRPr="006F2FC3" w:rsidRDefault="00DA4705" w:rsidP="00911FF5">
      <w:pPr>
        <w:tabs>
          <w:tab w:val="left" w:pos="6521"/>
        </w:tabs>
        <w:spacing w:line="276" w:lineRule="auto"/>
        <w:jc w:val="right"/>
        <w:rPr>
          <w:i/>
        </w:rPr>
      </w:pPr>
      <w:r>
        <w:t>Załącznik  nr 3</w:t>
      </w:r>
    </w:p>
    <w:p w14:paraId="45F6F441" w14:textId="77777777" w:rsidR="006C2697" w:rsidRPr="006F2FC3" w:rsidRDefault="006C2697" w:rsidP="006C2697">
      <w:pPr>
        <w:tabs>
          <w:tab w:val="left" w:pos="7710"/>
        </w:tabs>
        <w:spacing w:line="276" w:lineRule="auto"/>
        <w:rPr>
          <w:i/>
        </w:rPr>
      </w:pPr>
    </w:p>
    <w:p w14:paraId="2E0531F0" w14:textId="77777777" w:rsidR="006C2697" w:rsidRPr="00DC7BC1" w:rsidRDefault="006C2697" w:rsidP="006C2697">
      <w:pPr>
        <w:ind w:left="5246" w:firstLine="708"/>
        <w:jc w:val="right"/>
        <w:rPr>
          <w:b/>
        </w:rPr>
      </w:pPr>
      <w:r w:rsidRPr="00DC7BC1">
        <w:rPr>
          <w:b/>
        </w:rPr>
        <w:t>Zamawiający:</w:t>
      </w:r>
    </w:p>
    <w:p w14:paraId="1859933D" w14:textId="77777777"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7C034E">
        <w:rPr>
          <w:b/>
        </w:rPr>
        <w:t xml:space="preserve"> w Łodzi</w:t>
      </w:r>
    </w:p>
    <w:p w14:paraId="3F7256D7" w14:textId="77777777"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14:paraId="207A3B1E" w14:textId="77777777"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14:paraId="0C3AAC8B" w14:textId="77777777" w:rsidR="006C2697" w:rsidRPr="006B1794" w:rsidRDefault="006C2697" w:rsidP="006C2697">
      <w:pPr>
        <w:rPr>
          <w:b/>
        </w:rPr>
      </w:pPr>
    </w:p>
    <w:p w14:paraId="41F9FE47" w14:textId="77777777" w:rsidR="006C2697" w:rsidRPr="006B1794" w:rsidRDefault="006C2697" w:rsidP="006C2697">
      <w:pPr>
        <w:rPr>
          <w:b/>
        </w:rPr>
      </w:pPr>
      <w:r w:rsidRPr="006B1794">
        <w:rPr>
          <w:b/>
        </w:rPr>
        <w:t>Wykonawca:</w:t>
      </w:r>
    </w:p>
    <w:p w14:paraId="2E9CC2F6" w14:textId="77777777" w:rsidR="006C2697" w:rsidRPr="006B1794" w:rsidRDefault="006C2697" w:rsidP="00911FF5">
      <w:pPr>
        <w:tabs>
          <w:tab w:val="left" w:pos="5245"/>
        </w:tabs>
        <w:ind w:right="3827"/>
      </w:pPr>
      <w:r w:rsidRPr="006B1794">
        <w:t>……………………………………………………..…………………………………………..………………</w:t>
      </w:r>
    </w:p>
    <w:p w14:paraId="4EF010B0" w14:textId="77777777" w:rsidR="006C2697" w:rsidRPr="006B1794" w:rsidRDefault="006C2697" w:rsidP="00911FF5">
      <w:pPr>
        <w:ind w:right="5953"/>
        <w:rPr>
          <w:i/>
          <w:sz w:val="20"/>
          <w:szCs w:val="20"/>
        </w:rPr>
      </w:pPr>
      <w:r w:rsidRPr="006B1794">
        <w:rPr>
          <w:i/>
          <w:sz w:val="20"/>
          <w:szCs w:val="20"/>
        </w:rPr>
        <w:t>(pełna nazwa/firma, adres, w zależności od podmiotu: NIP/PESEL, KRS/CEiDG)</w:t>
      </w:r>
    </w:p>
    <w:p w14:paraId="6ABD080D" w14:textId="77777777" w:rsidR="006C2697" w:rsidRPr="006B1794" w:rsidRDefault="006C2697" w:rsidP="006C2697">
      <w:pPr>
        <w:rPr>
          <w:u w:val="single"/>
        </w:rPr>
      </w:pPr>
    </w:p>
    <w:p w14:paraId="70EACBF0" w14:textId="77777777" w:rsidR="006C2697" w:rsidRPr="006B1794" w:rsidRDefault="006C2697" w:rsidP="006C2697">
      <w:pPr>
        <w:rPr>
          <w:u w:val="single"/>
        </w:rPr>
      </w:pPr>
      <w:r w:rsidRPr="006B1794">
        <w:rPr>
          <w:u w:val="single"/>
        </w:rPr>
        <w:t>reprezentowany przez:</w:t>
      </w:r>
    </w:p>
    <w:p w14:paraId="7A9EA1A2" w14:textId="77777777" w:rsidR="006C2697" w:rsidRPr="006B1794" w:rsidRDefault="006C2697" w:rsidP="00911FF5">
      <w:pPr>
        <w:ind w:right="3969"/>
      </w:pPr>
      <w:r w:rsidRPr="006B1794">
        <w:t>………………………………………………………………………………………………………………</w:t>
      </w:r>
    </w:p>
    <w:p w14:paraId="32ABAFF9" w14:textId="77777777" w:rsidR="006C2697" w:rsidRPr="006B1794" w:rsidRDefault="006C2697" w:rsidP="00911FF5">
      <w:pPr>
        <w:ind w:right="5953"/>
        <w:rPr>
          <w:i/>
          <w:sz w:val="20"/>
          <w:szCs w:val="20"/>
        </w:rPr>
      </w:pPr>
      <w:r w:rsidRPr="006B1794">
        <w:rPr>
          <w:i/>
          <w:sz w:val="20"/>
          <w:szCs w:val="20"/>
        </w:rPr>
        <w:t>(imię, nazwisko, stanowisko/podstawa do reprezentacji)</w:t>
      </w:r>
    </w:p>
    <w:p w14:paraId="7F8AC17D" w14:textId="77777777" w:rsidR="006C2697" w:rsidRPr="006B1794" w:rsidRDefault="006C2697" w:rsidP="006C2697"/>
    <w:p w14:paraId="092DD70B" w14:textId="77777777" w:rsidR="006C2697" w:rsidRPr="00631D39" w:rsidRDefault="006C2697" w:rsidP="006C2697">
      <w:pPr>
        <w:keepNext/>
        <w:jc w:val="center"/>
        <w:outlineLvl w:val="0"/>
        <w:rPr>
          <w:b/>
          <w:sz w:val="28"/>
          <w:szCs w:val="28"/>
        </w:rPr>
      </w:pPr>
      <w:r w:rsidRPr="00631D39">
        <w:rPr>
          <w:b/>
          <w:sz w:val="28"/>
          <w:szCs w:val="28"/>
        </w:rPr>
        <w:t>O Ś W I A D C Z E N I E</w:t>
      </w:r>
    </w:p>
    <w:p w14:paraId="3E9F7393" w14:textId="77777777" w:rsidR="006C2697" w:rsidRPr="00631D39" w:rsidRDefault="006C2697" w:rsidP="006C2697">
      <w:pPr>
        <w:jc w:val="center"/>
        <w:rPr>
          <w:b/>
        </w:rPr>
      </w:pPr>
      <w:r w:rsidRPr="00631D39">
        <w:rPr>
          <w:b/>
        </w:rPr>
        <w:t>DOTYCZĄCE GRUPY KAPITALOWEJ</w:t>
      </w:r>
    </w:p>
    <w:p w14:paraId="0621992F" w14:textId="77777777" w:rsidR="006C2697" w:rsidRPr="00911FF5" w:rsidRDefault="006C2697" w:rsidP="006C2697">
      <w:pPr>
        <w:jc w:val="both"/>
        <w:rPr>
          <w:rFonts w:asciiTheme="minorHAnsi" w:hAnsiTheme="minorHAnsi"/>
          <w:sz w:val="20"/>
          <w:szCs w:val="20"/>
        </w:rPr>
      </w:pPr>
    </w:p>
    <w:p w14:paraId="51FE5E30"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14:paraId="26704788" w14:textId="77777777"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14:paraId="3C74FC0E" w14:textId="643781AB" w:rsidR="00911FF5" w:rsidRPr="00921005" w:rsidRDefault="00921005" w:rsidP="00FF1389">
      <w:pPr>
        <w:rPr>
          <w:rFonts w:asciiTheme="minorHAnsi" w:eastAsia="Calibri" w:hAnsiTheme="minorHAnsi" w:cs="Arial"/>
          <w:b/>
          <w:sz w:val="20"/>
          <w:szCs w:val="20"/>
          <w:u w:val="single"/>
          <w:lang w:eastAsia="en-US"/>
        </w:rPr>
      </w:pPr>
      <w:r w:rsidRPr="00921005">
        <w:rPr>
          <w:rFonts w:asciiTheme="minorHAnsi" w:eastAsia="Calibri" w:hAnsiTheme="minorHAnsi" w:cs="Arial"/>
          <w:b/>
          <w:sz w:val="20"/>
          <w:szCs w:val="20"/>
          <w:u w:val="single"/>
          <w:lang w:eastAsia="en-US"/>
        </w:rPr>
        <w:t>DOSTAWĘ SPRZĘTU KOMPUTEROWEGO</w:t>
      </w:r>
      <w:r w:rsidR="00FF1389" w:rsidRPr="00921005">
        <w:rPr>
          <w:rFonts w:asciiTheme="minorHAnsi" w:eastAsia="Calibri" w:hAnsiTheme="minorHAnsi" w:cs="Arial"/>
          <w:b/>
          <w:sz w:val="20"/>
          <w:szCs w:val="20"/>
          <w:u w:val="single"/>
          <w:lang w:eastAsia="en-US"/>
        </w:rPr>
        <w:t xml:space="preserve"> nr: </w:t>
      </w:r>
      <w:r w:rsidR="00E25320" w:rsidRPr="00921005">
        <w:rPr>
          <w:rFonts w:asciiTheme="minorHAnsi" w:eastAsia="Calibri" w:hAnsiTheme="minorHAnsi" w:cs="Arial"/>
          <w:b/>
          <w:sz w:val="20"/>
          <w:szCs w:val="20"/>
          <w:u w:val="single"/>
          <w:lang w:eastAsia="en-US"/>
        </w:rPr>
        <w:t>36</w:t>
      </w:r>
      <w:r w:rsidR="00FF1389" w:rsidRPr="00921005">
        <w:rPr>
          <w:rFonts w:asciiTheme="minorHAnsi" w:eastAsia="Calibri" w:hAnsiTheme="minorHAnsi" w:cs="Arial"/>
          <w:b/>
          <w:sz w:val="20"/>
          <w:szCs w:val="20"/>
          <w:u w:val="single"/>
          <w:lang w:eastAsia="en-US"/>
        </w:rPr>
        <w:t>/D/20</w:t>
      </w:r>
    </w:p>
    <w:p w14:paraId="6EF68225"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14:paraId="01EBB636"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4AB9F754" w14:textId="77777777"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14:paraId="5B5236D2" w14:textId="77777777"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7C0DF6F1" w14:textId="77777777"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14:paraId="3EC787E4" w14:textId="77777777" w:rsidR="00911FF5" w:rsidRPr="00911FF5" w:rsidRDefault="00911FF5" w:rsidP="00911FF5">
      <w:pPr>
        <w:rPr>
          <w:rFonts w:asciiTheme="minorHAnsi" w:hAnsiTheme="minorHAnsi" w:cs="Arial"/>
          <w:sz w:val="20"/>
          <w:szCs w:val="20"/>
        </w:rPr>
      </w:pPr>
    </w:p>
    <w:p w14:paraId="07B517EA" w14:textId="77777777"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14:paraId="49631691" w14:textId="77777777" w:rsidR="00911FF5" w:rsidRPr="00911FF5" w:rsidRDefault="00911FF5" w:rsidP="00911FF5">
      <w:pPr>
        <w:rPr>
          <w:rFonts w:asciiTheme="minorHAnsi" w:hAnsiTheme="minorHAnsi"/>
          <w:sz w:val="20"/>
          <w:szCs w:val="20"/>
        </w:rPr>
      </w:pPr>
    </w:p>
    <w:p w14:paraId="7965991B" w14:textId="77777777" w:rsidR="00911FF5" w:rsidRPr="00911FF5" w:rsidRDefault="00911FF5" w:rsidP="00911FF5">
      <w:pPr>
        <w:rPr>
          <w:rFonts w:asciiTheme="minorHAnsi" w:hAnsiTheme="minorHAnsi"/>
          <w:sz w:val="20"/>
          <w:szCs w:val="20"/>
        </w:rPr>
      </w:pPr>
    </w:p>
    <w:p w14:paraId="49AF983E" w14:textId="77777777" w:rsidR="006C2697" w:rsidRPr="00911FF5" w:rsidRDefault="006C2697" w:rsidP="006C2697">
      <w:pPr>
        <w:jc w:val="both"/>
        <w:rPr>
          <w:rFonts w:asciiTheme="minorHAnsi" w:hAnsiTheme="minorHAnsi"/>
          <w:sz w:val="20"/>
          <w:szCs w:val="20"/>
        </w:rPr>
      </w:pPr>
    </w:p>
    <w:p w14:paraId="7070710A" w14:textId="77777777"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14:paraId="24AD89C4" w14:textId="77777777"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14:paraId="308AE4DE" w14:textId="77777777" w:rsidR="00B02D1E" w:rsidRPr="00911FF5" w:rsidRDefault="00B02D1E" w:rsidP="00D4159A">
      <w:pPr>
        <w:spacing w:after="40"/>
        <w:rPr>
          <w:rFonts w:asciiTheme="minorHAnsi" w:hAnsiTheme="minorHAnsi" w:cs="Segoe UI"/>
          <w:sz w:val="20"/>
          <w:szCs w:val="20"/>
        </w:rPr>
      </w:pPr>
    </w:p>
    <w:p w14:paraId="5B7AE91F" w14:textId="77777777" w:rsidR="00D503CC" w:rsidRDefault="00D503CC" w:rsidP="00DA4705">
      <w:pPr>
        <w:rPr>
          <w:b/>
        </w:rPr>
      </w:pPr>
    </w:p>
    <w:p w14:paraId="154E2740" w14:textId="77777777" w:rsidR="00FF1389" w:rsidRDefault="00FF1389" w:rsidP="00DA4705">
      <w:pPr>
        <w:rPr>
          <w:b/>
        </w:rPr>
      </w:pPr>
    </w:p>
    <w:p w14:paraId="724485AF" w14:textId="77777777" w:rsidR="0071055D" w:rsidRDefault="0071055D" w:rsidP="00DA4705">
      <w:pPr>
        <w:rPr>
          <w:b/>
        </w:rPr>
      </w:pPr>
    </w:p>
    <w:p w14:paraId="49C976B2" w14:textId="77777777" w:rsidR="00DC0BE4" w:rsidRDefault="00DC0BE4" w:rsidP="00DC0BE4">
      <w:pPr>
        <w:spacing w:after="40"/>
        <w:rPr>
          <w:rFonts w:ascii="Calibri" w:hAnsi="Calibri" w:cs="Segoe UI"/>
          <w:sz w:val="22"/>
          <w:szCs w:val="22"/>
        </w:rPr>
      </w:pPr>
    </w:p>
    <w:p w14:paraId="50DB68B3" w14:textId="77777777" w:rsidR="007F7566" w:rsidRDefault="007F7566"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14:paraId="6BEFDD09" w14:textId="77777777" w:rsidTr="00733491">
        <w:tc>
          <w:tcPr>
            <w:tcW w:w="9214" w:type="dxa"/>
            <w:shd w:val="clear" w:color="auto" w:fill="D9D9D9"/>
            <w:vAlign w:val="center"/>
          </w:tcPr>
          <w:p w14:paraId="0C4C734C" w14:textId="77777777"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14:paraId="44B05FAE" w14:textId="77777777" w:rsidTr="00733491">
        <w:trPr>
          <w:trHeight w:val="460"/>
        </w:trPr>
        <w:tc>
          <w:tcPr>
            <w:tcW w:w="9214" w:type="dxa"/>
            <w:shd w:val="clear" w:color="auto" w:fill="D9D9D9"/>
            <w:vAlign w:val="center"/>
          </w:tcPr>
          <w:p w14:paraId="6BFF8579" w14:textId="77777777"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14:paraId="3D535F44" w14:textId="77777777"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DC0BE4" w:rsidRPr="004C33E9" w14:paraId="73277892" w14:textId="77777777" w:rsidTr="00733491">
        <w:trPr>
          <w:trHeight w:val="429"/>
        </w:trPr>
        <w:tc>
          <w:tcPr>
            <w:tcW w:w="9465" w:type="dxa"/>
            <w:vAlign w:val="center"/>
          </w:tcPr>
          <w:p w14:paraId="427A915D" w14:textId="3AD06E3D" w:rsidR="00DC0BE4" w:rsidRPr="00FF1389" w:rsidRDefault="00DC0BE4" w:rsidP="00E25320">
            <w:pPr>
              <w:spacing w:after="40"/>
              <w:rPr>
                <w:rFonts w:ascii="Calibri" w:hAnsi="Calibri" w:cs="Segoe UI"/>
                <w:b/>
                <w:sz w:val="18"/>
                <w:szCs w:val="20"/>
              </w:rPr>
            </w:pPr>
            <w:r w:rsidRPr="004C33E9">
              <w:rPr>
                <w:rFonts w:ascii="Calibri" w:hAnsi="Calibri" w:cs="Segoe UI"/>
                <w:b/>
                <w:sz w:val="20"/>
                <w:szCs w:val="20"/>
              </w:rPr>
              <w:t xml:space="preserve">Przystępując do postępowania na </w:t>
            </w:r>
            <w:r w:rsidR="007325BB" w:rsidRPr="00921005">
              <w:rPr>
                <w:rFonts w:ascii="Calibri" w:hAnsi="Calibri" w:cs="Segoe UI"/>
                <w:b/>
                <w:sz w:val="18"/>
                <w:szCs w:val="20"/>
                <w:u w:val="single"/>
              </w:rPr>
              <w:t>DOSTAWĘ SPRZĘTU KOMPUTEROWEGO</w:t>
            </w:r>
            <w:r w:rsidR="00921005" w:rsidRPr="00921005">
              <w:rPr>
                <w:rFonts w:ascii="Calibri" w:hAnsi="Calibri" w:cs="Segoe UI"/>
                <w:b/>
                <w:sz w:val="18"/>
                <w:szCs w:val="20"/>
                <w:u w:val="single"/>
              </w:rPr>
              <w:t xml:space="preserve"> </w:t>
            </w:r>
            <w:r w:rsidR="00921005">
              <w:rPr>
                <w:rFonts w:ascii="Calibri" w:hAnsi="Calibri" w:cs="Segoe UI"/>
                <w:b/>
                <w:sz w:val="18"/>
                <w:szCs w:val="20"/>
                <w:u w:val="single"/>
              </w:rPr>
              <w:t xml:space="preserve"> - NR SPRAWY </w:t>
            </w:r>
            <w:r w:rsidR="00E25320" w:rsidRPr="00921005">
              <w:rPr>
                <w:rFonts w:ascii="Calibri" w:hAnsi="Calibri" w:cs="Segoe UI"/>
                <w:b/>
                <w:sz w:val="18"/>
                <w:szCs w:val="20"/>
                <w:u w:val="single"/>
              </w:rPr>
              <w:t>36</w:t>
            </w:r>
            <w:r w:rsidR="00FF1389" w:rsidRPr="00921005">
              <w:rPr>
                <w:rFonts w:ascii="Calibri" w:hAnsi="Calibri" w:cs="Segoe UI"/>
                <w:b/>
                <w:sz w:val="18"/>
                <w:szCs w:val="20"/>
                <w:u w:val="single"/>
              </w:rPr>
              <w:t>/D/20</w:t>
            </w:r>
          </w:p>
        </w:tc>
      </w:tr>
      <w:tr w:rsidR="00DC0BE4" w:rsidRPr="004C33E9" w14:paraId="549C66EA" w14:textId="77777777" w:rsidTr="00733491">
        <w:trPr>
          <w:trHeight w:val="429"/>
        </w:trPr>
        <w:tc>
          <w:tcPr>
            <w:tcW w:w="9465" w:type="dxa"/>
            <w:vAlign w:val="center"/>
          </w:tcPr>
          <w:p w14:paraId="4C49666F"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14:paraId="36EB91A8"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14:paraId="063FB200"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14:paraId="1C4B21E4" w14:textId="77777777" w:rsidTr="00733491">
        <w:trPr>
          <w:trHeight w:val="803"/>
        </w:trPr>
        <w:tc>
          <w:tcPr>
            <w:tcW w:w="9465" w:type="dxa"/>
            <w:vAlign w:val="center"/>
          </w:tcPr>
          <w:p w14:paraId="0F2512B3"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14:paraId="53C21C20" w14:textId="77777777" w:rsidTr="00733491">
        <w:trPr>
          <w:trHeight w:val="283"/>
        </w:trPr>
        <w:tc>
          <w:tcPr>
            <w:tcW w:w="9465" w:type="dxa"/>
            <w:vAlign w:val="center"/>
          </w:tcPr>
          <w:p w14:paraId="095FD889" w14:textId="77777777"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14:paraId="3D02B5CB"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14:paraId="2C05052A" w14:textId="77777777"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14:paraId="57A3DC9F"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14:paraId="44539ABA"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14:paraId="566398AD"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14:paraId="45E50D26" w14:textId="77777777"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14:paraId="7F363EA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5F0E49F5"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2382C52"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14:paraId="00092A59"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14:paraId="7AAA42AA"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14:paraId="70CC65A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C647C86"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14:paraId="660A1E2F"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14:paraId="2D34D481" w14:textId="77777777"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14:paraId="5EC93420" w14:textId="77777777" w:rsidR="00DC0BE4" w:rsidRPr="004C33E9" w:rsidRDefault="00DC0BE4" w:rsidP="00046F39">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67E1929A" w14:textId="77777777"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14:paraId="67FF4D85" w14:textId="77777777"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14:paraId="7740B7B5" w14:textId="77777777" w:rsidTr="00733491">
              <w:trPr>
                <w:trHeight w:val="1140"/>
              </w:trPr>
              <w:tc>
                <w:tcPr>
                  <w:tcW w:w="3533" w:type="dxa"/>
                  <w:vAlign w:val="bottom"/>
                </w:tcPr>
                <w:p w14:paraId="58BDCCF8"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14:paraId="046D1BAA"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14:paraId="68CB0CDE"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14:paraId="50B97EC2"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14:paraId="08D495CA" w14:textId="77777777"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14:paraId="5E8323BF" w14:textId="77777777" w:rsidR="00DC0BE4" w:rsidRPr="004C33E9" w:rsidRDefault="00DC0BE4" w:rsidP="00733491">
            <w:pPr>
              <w:spacing w:after="40"/>
              <w:jc w:val="center"/>
              <w:rPr>
                <w:rFonts w:ascii="Calibri" w:hAnsi="Calibri" w:cs="Segoe UI"/>
                <w:i/>
                <w:sz w:val="16"/>
                <w:szCs w:val="16"/>
              </w:rPr>
            </w:pPr>
          </w:p>
        </w:tc>
      </w:tr>
      <w:tr w:rsidR="00DC0BE4" w:rsidRPr="004C33E9" w14:paraId="6E9DF7A9" w14:textId="77777777" w:rsidTr="00733491">
        <w:trPr>
          <w:trHeight w:val="65"/>
        </w:trPr>
        <w:tc>
          <w:tcPr>
            <w:tcW w:w="9465" w:type="dxa"/>
            <w:vAlign w:val="bottom"/>
          </w:tcPr>
          <w:p w14:paraId="484DE02D" w14:textId="77777777" w:rsidR="00DC0BE4" w:rsidRPr="00F62534" w:rsidRDefault="00DC0BE4" w:rsidP="00733491">
            <w:pPr>
              <w:spacing w:after="40"/>
              <w:jc w:val="both"/>
              <w:rPr>
                <w:rFonts w:ascii="Calibri" w:hAnsi="Calibri" w:cs="Segoe UI"/>
                <w:color w:val="008000"/>
                <w:sz w:val="16"/>
                <w:szCs w:val="16"/>
              </w:rPr>
            </w:pPr>
          </w:p>
        </w:tc>
      </w:tr>
    </w:tbl>
    <w:p w14:paraId="3D32FC04" w14:textId="77777777" w:rsidR="00D503CC" w:rsidRPr="002B63BE" w:rsidRDefault="00D503CC" w:rsidP="00D503CC">
      <w:pPr>
        <w:spacing w:line="360" w:lineRule="auto"/>
        <w:jc w:val="both"/>
        <w:rPr>
          <w:i/>
        </w:rPr>
      </w:pPr>
    </w:p>
    <w:p w14:paraId="67FAF566" w14:textId="77777777"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14:paraId="21A542FE" w14:textId="77777777" w:rsidR="00D503CC" w:rsidRPr="00893119" w:rsidRDefault="00D503CC" w:rsidP="00D503CC">
      <w:pPr>
        <w:spacing w:line="360" w:lineRule="auto"/>
        <w:jc w:val="both"/>
        <w:rPr>
          <w:rFonts w:asciiTheme="majorHAnsi" w:hAnsiTheme="majorHAnsi"/>
          <w:b/>
          <w:i/>
          <w:sz w:val="20"/>
          <w:szCs w:val="20"/>
        </w:rPr>
      </w:pPr>
    </w:p>
    <w:p w14:paraId="5C07C431" w14:textId="77777777"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14:paraId="30FE754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14:paraId="2CE6DB39"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14:paraId="2F74E1C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14:paraId="3206D22F"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14:paraId="4ABA19B5"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14:paraId="60791D47"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14:paraId="2165158B"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DF84CCA" w14:textId="77777777" w:rsidR="00D503CC" w:rsidRPr="00893119" w:rsidRDefault="00D503CC" w:rsidP="00D503CC">
      <w:pPr>
        <w:spacing w:line="360" w:lineRule="auto"/>
        <w:jc w:val="both"/>
        <w:rPr>
          <w:rFonts w:asciiTheme="majorHAnsi" w:hAnsiTheme="majorHAnsi"/>
          <w:i/>
          <w:sz w:val="20"/>
          <w:szCs w:val="20"/>
        </w:rPr>
      </w:pPr>
    </w:p>
    <w:p w14:paraId="79A6AC4F"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0A2D451E" w14:textId="77777777" w:rsidR="00D503CC" w:rsidRPr="00893119" w:rsidRDefault="00D503CC" w:rsidP="00D503CC">
      <w:pPr>
        <w:spacing w:line="360" w:lineRule="auto"/>
        <w:jc w:val="both"/>
        <w:rPr>
          <w:rFonts w:asciiTheme="majorHAnsi" w:hAnsiTheme="majorHAnsi"/>
          <w:sz w:val="20"/>
          <w:szCs w:val="20"/>
        </w:rPr>
      </w:pPr>
    </w:p>
    <w:p w14:paraId="05C15177"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14:paraId="645EF33B"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14:paraId="29A616B2" w14:textId="77777777"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14:paraId="63C17298" w14:textId="77777777" w:rsidR="00D503CC" w:rsidRPr="00893119" w:rsidRDefault="00D503CC" w:rsidP="00D503CC">
      <w:pPr>
        <w:spacing w:line="360" w:lineRule="auto"/>
        <w:jc w:val="both"/>
        <w:rPr>
          <w:rFonts w:asciiTheme="majorHAnsi" w:hAnsiTheme="majorHAnsi"/>
          <w:b/>
          <w:sz w:val="20"/>
          <w:szCs w:val="20"/>
        </w:rPr>
      </w:pPr>
    </w:p>
    <w:p w14:paraId="0F561973"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14:paraId="751AF74A" w14:textId="77777777" w:rsidR="00893119" w:rsidRDefault="00893119" w:rsidP="00893119">
      <w:pPr>
        <w:spacing w:line="360" w:lineRule="auto"/>
        <w:jc w:val="both"/>
        <w:rPr>
          <w:rFonts w:asciiTheme="majorHAnsi" w:hAnsiTheme="majorHAnsi"/>
          <w:sz w:val="20"/>
          <w:szCs w:val="20"/>
        </w:rPr>
      </w:pPr>
    </w:p>
    <w:p w14:paraId="268DB9A9" w14:textId="77777777"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261851E7" w14:textId="77777777" w:rsidR="00893119" w:rsidRPr="00893119" w:rsidRDefault="00893119" w:rsidP="00893119">
      <w:pPr>
        <w:spacing w:line="360" w:lineRule="auto"/>
        <w:jc w:val="both"/>
        <w:rPr>
          <w:rFonts w:asciiTheme="majorHAnsi" w:hAnsiTheme="majorHAnsi"/>
          <w:sz w:val="20"/>
          <w:szCs w:val="20"/>
        </w:rPr>
      </w:pPr>
    </w:p>
    <w:p w14:paraId="0E0AC5AA" w14:textId="77777777" w:rsidR="0086493B" w:rsidRPr="00577B45" w:rsidRDefault="00893119" w:rsidP="00577B45">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14:paraId="4E4DCDD1" w14:textId="77777777" w:rsidR="00832315" w:rsidRDefault="00832315" w:rsidP="00DD7D3C">
      <w:pPr>
        <w:spacing w:after="40"/>
        <w:jc w:val="both"/>
        <w:rPr>
          <w:rFonts w:asciiTheme="minorHAnsi" w:hAnsiTheme="minorHAnsi" w:cs="Segoe UI"/>
          <w:sz w:val="20"/>
          <w:szCs w:val="20"/>
        </w:rPr>
      </w:pPr>
    </w:p>
    <w:p w14:paraId="19DDBA92" w14:textId="77777777" w:rsidR="00164ABD" w:rsidRDefault="00164ABD" w:rsidP="00DD7D3C">
      <w:pPr>
        <w:spacing w:after="40"/>
        <w:jc w:val="both"/>
        <w:rPr>
          <w:rFonts w:asciiTheme="minorHAnsi" w:hAnsiTheme="minorHAnsi" w:cs="Segoe UI"/>
          <w:sz w:val="20"/>
          <w:szCs w:val="20"/>
        </w:rPr>
      </w:pPr>
    </w:p>
    <w:p w14:paraId="63C5FCF2" w14:textId="77777777" w:rsidR="00A53B6C" w:rsidRPr="001B0606" w:rsidRDefault="00A53B6C" w:rsidP="00DD7D3C">
      <w:pPr>
        <w:spacing w:after="40"/>
        <w:jc w:val="both"/>
        <w:rPr>
          <w:rFonts w:asciiTheme="minorHAnsi" w:hAnsiTheme="minorHAnsi" w:cs="Segoe UI"/>
          <w:sz w:val="20"/>
          <w:szCs w:val="20"/>
        </w:rPr>
      </w:pPr>
    </w:p>
    <w:p w14:paraId="3D85BE6F" w14:textId="77777777" w:rsidR="00832315" w:rsidRDefault="00091BB7" w:rsidP="00091BB7">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r w:rsidRPr="00346F35">
        <w:rPr>
          <w:rFonts w:ascii="Arial" w:hAnsi="Arial" w:cs="Arial"/>
          <w:b/>
          <w:sz w:val="20"/>
        </w:rPr>
        <w:t xml:space="preserve">Załącznik nr 4 </w:t>
      </w:r>
      <w:r w:rsidR="00832315">
        <w:rPr>
          <w:rFonts w:ascii="Arial" w:hAnsi="Arial" w:cs="Arial"/>
          <w:b/>
          <w:sz w:val="20"/>
        </w:rPr>
        <w:t xml:space="preserve">   </w:t>
      </w:r>
    </w:p>
    <w:p w14:paraId="4EE77F17"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Wzór umowy</w:t>
      </w:r>
    </w:p>
    <w:p w14:paraId="22037C3C"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Zawarta w dniu .................... 2020 r. w Łodzi</w:t>
      </w:r>
    </w:p>
    <w:p w14:paraId="7AC1CC54" w14:textId="7DF9295E"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wyniku  przeprowadzonego  postępowania  przetargowego  w  trybie  przetargu  nieograniczonego  art. 39  ustawy z dnia 29 stycznia 2004 r. P</w:t>
      </w:r>
      <w:r>
        <w:rPr>
          <w:rFonts w:ascii="Calibri" w:hAnsi="Calibri" w:cs="Calibri"/>
          <w:b/>
          <w:sz w:val="22"/>
          <w:szCs w:val="22"/>
        </w:rPr>
        <w:t>rawo zamówi</w:t>
      </w:r>
      <w:r w:rsidR="00F55113">
        <w:rPr>
          <w:rFonts w:ascii="Calibri" w:hAnsi="Calibri" w:cs="Calibri"/>
          <w:b/>
          <w:sz w:val="22"/>
          <w:szCs w:val="22"/>
        </w:rPr>
        <w:t xml:space="preserve">eń  publicznych nr </w:t>
      </w:r>
      <w:r w:rsidR="00E25320">
        <w:rPr>
          <w:rFonts w:ascii="Calibri" w:hAnsi="Calibri" w:cs="Calibri"/>
          <w:b/>
          <w:sz w:val="22"/>
          <w:szCs w:val="22"/>
        </w:rPr>
        <w:t>36</w:t>
      </w:r>
      <w:r w:rsidR="004925C5" w:rsidRPr="007325BB">
        <w:rPr>
          <w:rFonts w:ascii="Calibri" w:hAnsi="Calibri" w:cs="Calibri"/>
          <w:b/>
          <w:sz w:val="22"/>
          <w:szCs w:val="22"/>
        </w:rPr>
        <w:t>/D</w:t>
      </w:r>
      <w:r w:rsidRPr="007325BB">
        <w:rPr>
          <w:rFonts w:ascii="Calibri" w:hAnsi="Calibri" w:cs="Calibri"/>
          <w:b/>
          <w:sz w:val="22"/>
          <w:szCs w:val="22"/>
        </w:rPr>
        <w:t>/20</w:t>
      </w:r>
    </w:p>
    <w:p w14:paraId="77C8BE1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Pomiędzy:</w:t>
      </w:r>
    </w:p>
    <w:p w14:paraId="6B31FAEE" w14:textId="77777777" w:rsidR="00D37567" w:rsidRPr="00D37567" w:rsidRDefault="00D37567" w:rsidP="00D37567">
      <w:pPr>
        <w:jc w:val="both"/>
        <w:rPr>
          <w:rFonts w:ascii="Calibri" w:hAnsi="Calibri" w:cs="Calibri"/>
          <w:b/>
          <w:sz w:val="22"/>
          <w:szCs w:val="22"/>
        </w:rPr>
      </w:pPr>
    </w:p>
    <w:p w14:paraId="777476A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p>
    <w:p w14:paraId="49F961D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imieniu  którego  działają:</w:t>
      </w:r>
    </w:p>
    <w:p w14:paraId="7F2BB90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Dyrektor    -  dr n. med. Robert Starzec</w:t>
      </w:r>
    </w:p>
    <w:p w14:paraId="4B66B476"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zwanym  dalej  „Zamawiającym”</w:t>
      </w:r>
    </w:p>
    <w:p w14:paraId="3E25E836" w14:textId="77777777" w:rsidR="00D37567" w:rsidRPr="00D37567" w:rsidRDefault="00D37567" w:rsidP="00D37567">
      <w:pPr>
        <w:jc w:val="both"/>
        <w:rPr>
          <w:rFonts w:ascii="Calibri" w:hAnsi="Calibri" w:cs="Calibri"/>
          <w:b/>
          <w:sz w:val="22"/>
          <w:szCs w:val="22"/>
        </w:rPr>
      </w:pPr>
    </w:p>
    <w:p w14:paraId="4F4A352F"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a  </w:t>
      </w:r>
    </w:p>
    <w:p w14:paraId="6CE7368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 ..........................................................................................................................z siedzibą w …… zarejestrowaną w Sądzie Rejonowym w ………, ….. Wydział  Krajowego Rejestru Sądowego prowadzonego pod numerem ………, NIP ………………….Regon ………………….,</w:t>
      </w:r>
    </w:p>
    <w:p w14:paraId="7D2476F7"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reprezentowanym  przez:</w:t>
      </w:r>
    </w:p>
    <w:p w14:paraId="7AF4E753"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t>
      </w:r>
    </w:p>
    <w:p w14:paraId="205B5643" w14:textId="77777777" w:rsidR="00832315" w:rsidRDefault="00D37567" w:rsidP="00D37567">
      <w:pPr>
        <w:jc w:val="both"/>
        <w:rPr>
          <w:rFonts w:ascii="Calibri" w:hAnsi="Calibri" w:cs="Calibri"/>
          <w:sz w:val="22"/>
          <w:szCs w:val="22"/>
        </w:rPr>
      </w:pPr>
      <w:r w:rsidRPr="00D37567">
        <w:rPr>
          <w:rFonts w:ascii="Calibri" w:hAnsi="Calibri" w:cs="Calibri"/>
          <w:b/>
          <w:sz w:val="22"/>
          <w:szCs w:val="22"/>
        </w:rPr>
        <w:t>zwanym  dalej  „Wykonawcą</w:t>
      </w:r>
      <w:r w:rsidR="00832315">
        <w:rPr>
          <w:rFonts w:ascii="Calibri" w:hAnsi="Calibri" w:cs="Calibri"/>
          <w:sz w:val="22"/>
          <w:szCs w:val="22"/>
        </w:rPr>
        <w:t xml:space="preserve"> </w:t>
      </w:r>
    </w:p>
    <w:p w14:paraId="6B090C99" w14:textId="77777777" w:rsidR="00577B45" w:rsidRPr="00577B45" w:rsidRDefault="00577B45" w:rsidP="00577B45">
      <w:pPr>
        <w:suppressAutoHyphens/>
        <w:autoSpaceDE w:val="0"/>
        <w:autoSpaceDN w:val="0"/>
        <w:spacing w:line="276" w:lineRule="auto"/>
        <w:ind w:left="1200" w:right="1062"/>
        <w:jc w:val="both"/>
        <w:textAlignment w:val="baseline"/>
        <w:rPr>
          <w:rFonts w:ascii="Arial" w:eastAsia="Calibri" w:hAnsi="Arial" w:cs="Arial"/>
          <w:color w:val="000000"/>
          <w:kern w:val="3"/>
          <w:szCs w:val="22"/>
        </w:rPr>
      </w:pPr>
    </w:p>
    <w:p w14:paraId="553535A1" w14:textId="77777777" w:rsidR="00577B45" w:rsidRPr="00577B45" w:rsidRDefault="00577B45" w:rsidP="00577B45">
      <w:pPr>
        <w:suppressAutoHyphens/>
        <w:autoSpaceDE w:val="0"/>
        <w:autoSpaceDN w:val="0"/>
        <w:spacing w:line="276" w:lineRule="auto"/>
        <w:ind w:left="1200" w:right="1062"/>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1</w:t>
      </w:r>
    </w:p>
    <w:p w14:paraId="755738A1"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color w:val="000000"/>
          <w:kern w:val="3"/>
          <w:sz w:val="22"/>
          <w:szCs w:val="22"/>
        </w:rPr>
        <w:t xml:space="preserve">Umowa została zawarta wg przepisów ustawy z dnia 29 stycznia 2004 r. – Prawo Zamówień Publicznych (tekst jednolity. Dz. U. z 2015 r., poz. 2164 z późn. zm.), w trybie przetargu nieograniczonego, postępowanie nr………………………………….. </w:t>
      </w:r>
      <w:r w:rsidRPr="00577B45">
        <w:rPr>
          <w:rFonts w:ascii="Arial" w:eastAsia="Calibri" w:hAnsi="Arial" w:cs="Arial"/>
          <w:bCs/>
          <w:color w:val="000000"/>
          <w:kern w:val="3"/>
          <w:sz w:val="22"/>
          <w:szCs w:val="22"/>
        </w:rPr>
        <w:t>na podstawie art. 39 ustawy PZP. Zawarcie umowy nie narusza art. 7, 30 i 32 ustawy Prawo Zamówień Publicznych.</w:t>
      </w:r>
    </w:p>
    <w:p w14:paraId="2E245BD8" w14:textId="77777777" w:rsidR="00577B45" w:rsidRPr="00577B45" w:rsidRDefault="00577B45" w:rsidP="00577B45">
      <w:pPr>
        <w:suppressAutoHyphens/>
        <w:autoSpaceDE w:val="0"/>
        <w:autoSpaceDN w:val="0"/>
        <w:spacing w:line="276" w:lineRule="auto"/>
        <w:ind w:left="454" w:right="737"/>
        <w:jc w:val="both"/>
        <w:textAlignment w:val="baseline"/>
        <w:rPr>
          <w:rFonts w:ascii="Arial" w:eastAsia="Calibri" w:hAnsi="Arial" w:cs="Arial"/>
          <w:bCs/>
          <w:color w:val="000000"/>
          <w:kern w:val="3"/>
          <w:sz w:val="22"/>
          <w:szCs w:val="22"/>
        </w:rPr>
      </w:pPr>
    </w:p>
    <w:p w14:paraId="43E441EA" w14:textId="77777777" w:rsidR="00577B45" w:rsidRPr="00577B45" w:rsidRDefault="00577B45" w:rsidP="00577B45">
      <w:pPr>
        <w:suppressAutoHyphens/>
        <w:autoSpaceDE w:val="0"/>
        <w:autoSpaceDN w:val="0"/>
        <w:spacing w:line="276" w:lineRule="auto"/>
        <w:ind w:left="454" w:right="737"/>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2</w:t>
      </w:r>
    </w:p>
    <w:p w14:paraId="26C17CAF"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Przedmiotem umowy jest dostawa </w:t>
      </w:r>
      <w:r w:rsidRPr="00577B45">
        <w:rPr>
          <w:rFonts w:ascii="Arial" w:eastAsia="Calibri" w:hAnsi="Arial" w:cs="Arial"/>
          <w:bCs/>
          <w:kern w:val="3"/>
          <w:sz w:val="22"/>
          <w:szCs w:val="22"/>
        </w:rPr>
        <w:t xml:space="preserve">sprzętu komputerowego oraz oprogramowania </w:t>
      </w:r>
      <w:r w:rsidRPr="00577B45">
        <w:rPr>
          <w:rFonts w:ascii="Arial" w:eastAsia="Calibri" w:hAnsi="Arial" w:cs="Arial"/>
          <w:bCs/>
          <w:color w:val="000000"/>
          <w:kern w:val="3"/>
          <w:sz w:val="22"/>
          <w:szCs w:val="22"/>
        </w:rPr>
        <w:t>dla Samodzielnego Publicznego Zakładu Opieki Zdrowotnej Ministerstwa Spraw Wewnętrznych i Administracji w Łodzi.</w:t>
      </w:r>
    </w:p>
    <w:p w14:paraId="67D914C5"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Wraz z przedmiotem zamówienia Wykonawca dostarczy Zamawiającemu dokumentację w języku polskim, tj. w szczególności, instrukcje obsługi, </w:t>
      </w:r>
      <w:r w:rsidRPr="00577B45">
        <w:rPr>
          <w:rFonts w:ascii="Arial" w:eastAsia="Calibri" w:hAnsi="Arial" w:cs="Arial"/>
          <w:bCs/>
          <w:kern w:val="3"/>
          <w:sz w:val="22"/>
          <w:szCs w:val="22"/>
        </w:rPr>
        <w:t xml:space="preserve">kartę gwarancyjną </w:t>
      </w:r>
      <w:r w:rsidRPr="00577B45">
        <w:rPr>
          <w:rFonts w:ascii="Arial" w:eastAsia="Calibri" w:hAnsi="Arial" w:cs="Arial"/>
          <w:bCs/>
          <w:color w:val="000000"/>
          <w:kern w:val="3"/>
          <w:sz w:val="22"/>
          <w:szCs w:val="22"/>
        </w:rPr>
        <w:t>dokumenty określające zasady świadczenia usług przez autoryzowany serwis w okresie gwarancyjnym i pogwarancyjnym, a także sterowniki i inne materiały dodatkowe dostarczane przez producentów sprzętu i podzespołów.</w:t>
      </w:r>
    </w:p>
    <w:p w14:paraId="0DFEC98C"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Wykonawca zapewnia, że przedmiot umowy jest fabrycznie nowy, nieużywany </w:t>
      </w:r>
      <w:r w:rsidRPr="00577B45">
        <w:rPr>
          <w:rFonts w:ascii="Arial" w:eastAsia="Calibri" w:hAnsi="Arial" w:cs="Arial"/>
          <w:bCs/>
          <w:color w:val="000000"/>
          <w:kern w:val="3"/>
          <w:sz w:val="22"/>
          <w:szCs w:val="22"/>
        </w:rPr>
        <w:br/>
        <w:t>i nieuszkodzony oraz że jest wolny od wad prawnych i nie jest przedmiotem praw osób trzecich.</w:t>
      </w:r>
    </w:p>
    <w:p w14:paraId="0286BCA1" w14:textId="77777777" w:rsidR="00577B45" w:rsidRPr="00577B45" w:rsidRDefault="00577B45" w:rsidP="000950C3">
      <w:pPr>
        <w:widowControl w:val="0"/>
        <w:numPr>
          <w:ilvl w:val="0"/>
          <w:numId w:val="33"/>
        </w:numPr>
        <w:tabs>
          <w:tab w:val="left" w:pos="1515"/>
        </w:tabs>
        <w:suppressAutoHyphens/>
        <w:autoSpaceDE w:val="0"/>
        <w:autoSpaceDN w:val="0"/>
        <w:spacing w:line="276" w:lineRule="auto"/>
        <w:ind w:left="567" w:hanging="363"/>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Szczegółowy opis przedmiotu zamówienia zawarty jest w ofercie złożonej przez Wykonawcę podczas postępowania o udzielenie zamówienia publicznego nr ………. w części………..</w:t>
      </w:r>
    </w:p>
    <w:p w14:paraId="05FF2BE2" w14:textId="77777777" w:rsidR="00577B45" w:rsidRDefault="00577B45"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294323D8" w14:textId="77777777" w:rsidR="007F7566"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6ED82EB6" w14:textId="77777777" w:rsidR="00A83150" w:rsidRDefault="00A83150"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0FC2DC6B" w14:textId="77777777" w:rsidR="007F7566" w:rsidRPr="00577B45"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418EBFFD"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3</w:t>
      </w:r>
    </w:p>
    <w:p w14:paraId="1C681734"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 przedmiot zamówienia określony w § 2 strony ustalają wynagrodzenie umowne zgodnie z przedstawioną ofertą w wysokości netto ……………… zł (słownie: ………………………………………………………).</w:t>
      </w:r>
    </w:p>
    <w:p w14:paraId="604EF038"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Do wszystkich faktur zostanie doliczony VAT w obowiązującej wysokości (23 %) tj. ………………………………....……….</w:t>
      </w:r>
    </w:p>
    <w:p w14:paraId="4F627560"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Cena brutto przedmiotu zamówienia określonego w § 2 wyniesie: …………........................ (słownie: ………………………………………………).</w:t>
      </w:r>
    </w:p>
    <w:p w14:paraId="0F3DC656"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Wynagrodzenie z tytułu realizacji niniejszej umowy zostanie zapłacone Wykonawcy przez Zamawiającego w terminie 30 dni od daty wystawienia faktury VAT przez Wykonawcę. Wynagrodzenie będzie płatne przelewem na konto wskazane w fakturze. Wykonawca może wystawić fakturę dopiero po dokonaniu czynności sprawdzających</w:t>
      </w:r>
      <w:r w:rsidR="001A3785">
        <w:rPr>
          <w:rFonts w:ascii="Arial" w:eastAsia="Verdana" w:hAnsi="Arial" w:cs="Arial"/>
          <w:kern w:val="3"/>
          <w:sz w:val="22"/>
          <w:szCs w:val="22"/>
        </w:rPr>
        <w:t xml:space="preserve"> </w:t>
      </w:r>
      <w:r w:rsidR="001A3785" w:rsidRPr="00B96706">
        <w:rPr>
          <w:rFonts w:ascii="Arial" w:eastAsia="Verdana" w:hAnsi="Arial" w:cs="Arial"/>
          <w:color w:val="000000" w:themeColor="text1"/>
          <w:kern w:val="3"/>
          <w:sz w:val="22"/>
          <w:szCs w:val="22"/>
        </w:rPr>
        <w:t>przez Zamawiającego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i po dokonaniu odbioru jakościowego</w:t>
      </w:r>
      <w:r w:rsidR="001A3785">
        <w:rPr>
          <w:rFonts w:ascii="Arial" w:eastAsia="Verdana" w:hAnsi="Arial" w:cs="Arial"/>
          <w:kern w:val="3"/>
          <w:sz w:val="22"/>
          <w:szCs w:val="22"/>
        </w:rPr>
        <w:t xml:space="preserve"> </w:t>
      </w:r>
      <w:r w:rsidR="001A3785" w:rsidRPr="00D918CD">
        <w:rPr>
          <w:rFonts w:ascii="Arial" w:eastAsia="Verdana" w:hAnsi="Arial" w:cs="Arial"/>
          <w:color w:val="000000" w:themeColor="text1"/>
          <w:kern w:val="3"/>
          <w:sz w:val="22"/>
          <w:szCs w:val="22"/>
        </w:rPr>
        <w:t>i ilościowego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przedmiotu Umowy.</w:t>
      </w:r>
    </w:p>
    <w:p w14:paraId="4FEE7847"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Strony ustalają za moment zapłaty wynagrodzenia dzień obciążenia rachunku Zamawiającego.</w:t>
      </w:r>
    </w:p>
    <w:p w14:paraId="0A892DFD" w14:textId="77777777" w:rsidR="00577B45"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 przypadku niedotrzymania terminu, o którym mowa w ust. 3 Wykonawca może obciążyć Zamawiającego odsetkami ustawowymi.</w:t>
      </w:r>
    </w:p>
    <w:p w14:paraId="4BB5EF7E" w14:textId="77777777" w:rsidR="00577B45" w:rsidRPr="00164ABD" w:rsidRDefault="00577B45" w:rsidP="00164ABD">
      <w:pPr>
        <w:pStyle w:val="Akapitzlist"/>
        <w:widowControl w:val="0"/>
        <w:numPr>
          <w:ilvl w:val="0"/>
          <w:numId w:val="34"/>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PEFexpert, wykorzystywany przez Zamawiającego – strona logowania: https://brokerpefexpert.efaktura.gov.pl. Dostarczenie danych faktury w postaci elektronicznej zwalnia z dostarczenia faktury w postaci papierowej.</w:t>
      </w:r>
    </w:p>
    <w:p w14:paraId="1DB19189" w14:textId="77777777" w:rsidR="00577B45" w:rsidRPr="00577B45" w:rsidRDefault="00577B45" w:rsidP="00577B45">
      <w:pPr>
        <w:tabs>
          <w:tab w:val="left" w:pos="1455"/>
        </w:tabs>
        <w:suppressAutoHyphens/>
        <w:autoSpaceDN w:val="0"/>
        <w:spacing w:line="276" w:lineRule="auto"/>
        <w:jc w:val="both"/>
        <w:textAlignment w:val="baseline"/>
        <w:rPr>
          <w:rFonts w:ascii="Arial" w:eastAsia="Verdana" w:hAnsi="Arial" w:cs="Arial"/>
          <w:kern w:val="3"/>
          <w:sz w:val="22"/>
          <w:szCs w:val="22"/>
        </w:rPr>
      </w:pPr>
    </w:p>
    <w:p w14:paraId="402909AA"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rPr>
      </w:pPr>
    </w:p>
    <w:p w14:paraId="016490E2"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4</w:t>
      </w:r>
    </w:p>
    <w:p w14:paraId="0A16E494" w14:textId="61C53E7C"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 xml:space="preserve">Wykonawca zapewnia realizację przedmiotu umowy </w:t>
      </w:r>
      <w:r w:rsidR="007F7566" w:rsidRPr="002E6CA2">
        <w:rPr>
          <w:rFonts w:ascii="Arial" w:eastAsia="Calibri" w:hAnsi="Arial" w:cs="Arial"/>
          <w:bCs/>
          <w:kern w:val="3"/>
          <w:sz w:val="22"/>
          <w:szCs w:val="22"/>
          <w:lang w:eastAsia="zh-CN"/>
        </w:rPr>
        <w:t xml:space="preserve">w terminie </w:t>
      </w:r>
      <w:r w:rsidR="002E6CA2" w:rsidRPr="002E6CA2">
        <w:rPr>
          <w:rFonts w:ascii="Arial" w:eastAsia="Calibri" w:hAnsi="Arial" w:cs="Arial"/>
          <w:bCs/>
          <w:kern w:val="3"/>
          <w:sz w:val="22"/>
          <w:szCs w:val="22"/>
          <w:lang w:eastAsia="zh-CN"/>
        </w:rPr>
        <w:t>30</w:t>
      </w:r>
      <w:r w:rsidRPr="002E6CA2">
        <w:rPr>
          <w:rFonts w:ascii="Arial" w:eastAsia="Calibri" w:hAnsi="Arial" w:cs="Arial"/>
          <w:bCs/>
          <w:kern w:val="3"/>
          <w:sz w:val="22"/>
          <w:szCs w:val="22"/>
          <w:lang w:eastAsia="zh-CN"/>
        </w:rPr>
        <w:t xml:space="preserve"> dni </w:t>
      </w:r>
      <w:r w:rsidRPr="00577B45">
        <w:rPr>
          <w:rFonts w:ascii="Arial" w:eastAsia="Calibri" w:hAnsi="Arial" w:cs="Arial"/>
          <w:bCs/>
          <w:color w:val="000000"/>
          <w:kern w:val="3"/>
          <w:sz w:val="22"/>
          <w:szCs w:val="22"/>
          <w:lang w:eastAsia="zh-CN"/>
        </w:rPr>
        <w:t xml:space="preserve">od dnia zawarcia umowy. </w:t>
      </w:r>
    </w:p>
    <w:p w14:paraId="2B4BB744"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Wartość określona w §3 zawiera wszystkie koszty związane z realizacją dostaw, w tym</w:t>
      </w:r>
    </w:p>
    <w:p w14:paraId="12C28535"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pakowania i znakowania wymaganego do przewozu,</w:t>
      </w:r>
    </w:p>
    <w:p w14:paraId="4B7D07C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transportu  do miejsca użytkowania wskazanego przez Zamawiającego,</w:t>
      </w:r>
    </w:p>
    <w:p w14:paraId="169F2981"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 xml:space="preserve">koszty ubezpieczenia przedmiotu umowy do chwili podpisania Protokołu </w:t>
      </w:r>
      <w:r w:rsidR="00164ABD">
        <w:rPr>
          <w:rFonts w:ascii="Arial" w:eastAsia="Calibri" w:hAnsi="Arial" w:cs="Arial"/>
          <w:bCs/>
          <w:color w:val="000000"/>
          <w:kern w:val="3"/>
          <w:sz w:val="22"/>
          <w:szCs w:val="22"/>
          <w:lang w:eastAsia="zh-CN"/>
        </w:rPr>
        <w:t>odbioru</w:t>
      </w:r>
      <w:r w:rsidRPr="00577B45">
        <w:rPr>
          <w:rFonts w:ascii="Arial" w:eastAsia="Calibri" w:hAnsi="Arial" w:cs="Arial"/>
          <w:bCs/>
          <w:color w:val="000000"/>
          <w:kern w:val="3"/>
          <w:sz w:val="22"/>
          <w:szCs w:val="22"/>
          <w:lang w:eastAsia="zh-CN"/>
        </w:rPr>
        <w:t xml:space="preserve"> jeżeli są wymagane (Załącznik nr 2) przez Zamawiającego,</w:t>
      </w:r>
    </w:p>
    <w:p w14:paraId="73080670" w14:textId="77777777" w:rsidR="00577B45" w:rsidRPr="00577B45" w:rsidRDefault="00577B45" w:rsidP="000950C3">
      <w:pPr>
        <w:widowControl w:val="0"/>
        <w:numPr>
          <w:ilvl w:val="0"/>
          <w:numId w:val="42"/>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załadunku i rozładunku,</w:t>
      </w:r>
    </w:p>
    <w:p w14:paraId="15EBE8F5"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Wykonawca odpowiada w pełnym zakresie za jakość i termin dostawy.</w:t>
      </w:r>
    </w:p>
    <w:p w14:paraId="1654B2A2" w14:textId="77777777" w:rsidR="00577B45" w:rsidRPr="00577B45" w:rsidRDefault="00577B45" w:rsidP="000950C3">
      <w:pPr>
        <w:widowControl w:val="0"/>
        <w:numPr>
          <w:ilvl w:val="0"/>
          <w:numId w:val="35"/>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Miejsca dostaw wraz z osobami odpowiedzialnymi za odbiór są wskazane w Załączniku 1: do niniejszej umowy.</w:t>
      </w:r>
    </w:p>
    <w:p w14:paraId="4A55AA19"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p>
    <w:p w14:paraId="536B523A"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5</w:t>
      </w:r>
    </w:p>
    <w:p w14:paraId="573E7068"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 obowiązków Wykonawcy należy:</w:t>
      </w:r>
    </w:p>
    <w:p w14:paraId="116B30DB" w14:textId="77777777"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dostawa i wniesienie sprzętu</w:t>
      </w:r>
      <w:r w:rsidR="00A2360E">
        <w:rPr>
          <w:rFonts w:ascii="Arial" w:eastAsia="Calibri" w:hAnsi="Arial" w:cs="Arial"/>
          <w:bCs/>
          <w:color w:val="000000"/>
          <w:kern w:val="3"/>
          <w:sz w:val="22"/>
          <w:szCs w:val="22"/>
          <w:lang w:eastAsia="zh-CN"/>
        </w:rPr>
        <w:t xml:space="preserve"> do </w:t>
      </w:r>
      <w:r w:rsidR="00A2360E" w:rsidRPr="00B96706">
        <w:rPr>
          <w:rFonts w:ascii="Arial" w:eastAsia="Calibri" w:hAnsi="Arial" w:cs="Arial"/>
          <w:bCs/>
          <w:color w:val="000000" w:themeColor="text1"/>
          <w:kern w:val="3"/>
          <w:sz w:val="22"/>
          <w:szCs w:val="22"/>
          <w:lang w:eastAsia="zh-CN"/>
        </w:rPr>
        <w:t>magazynu Zamawiającego</w:t>
      </w:r>
      <w:r w:rsidRPr="00B96706">
        <w:rPr>
          <w:rFonts w:ascii="Arial" w:eastAsia="Calibri" w:hAnsi="Arial" w:cs="Arial"/>
          <w:bCs/>
          <w:color w:val="000000" w:themeColor="text1"/>
          <w:kern w:val="3"/>
          <w:sz w:val="22"/>
          <w:szCs w:val="22"/>
          <w:lang w:eastAsia="zh-CN"/>
        </w:rPr>
        <w:t>;</w:t>
      </w:r>
    </w:p>
    <w:p w14:paraId="583E0AB0" w14:textId="060C7AE3" w:rsidR="00577B45" w:rsidRPr="00577B45" w:rsidRDefault="00577B45" w:rsidP="000950C3">
      <w:pPr>
        <w:widowControl w:val="0"/>
        <w:numPr>
          <w:ilvl w:val="1"/>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zapewnienia takiego opakowania przedmiotu zamówienia, jakie jest wymagane, by nie dopuścić do uszkodzeni</w:t>
      </w:r>
      <w:r w:rsidR="00462F9A">
        <w:rPr>
          <w:rFonts w:ascii="Arial" w:eastAsia="Calibri" w:hAnsi="Arial" w:cs="Arial"/>
          <w:bCs/>
          <w:color w:val="000000"/>
          <w:kern w:val="3"/>
          <w:sz w:val="22"/>
          <w:szCs w:val="22"/>
          <w:lang w:eastAsia="zh-CN"/>
        </w:rPr>
        <w:t xml:space="preserve">a lub pogorszenia jego jakości </w:t>
      </w:r>
      <w:r w:rsidRPr="00577B45">
        <w:rPr>
          <w:rFonts w:ascii="Arial" w:eastAsia="Calibri" w:hAnsi="Arial" w:cs="Arial"/>
          <w:bCs/>
          <w:color w:val="000000"/>
          <w:kern w:val="3"/>
          <w:sz w:val="22"/>
          <w:szCs w:val="22"/>
          <w:lang w:eastAsia="zh-CN"/>
        </w:rPr>
        <w:t>w trakcie transportu do miejsca dostawy.</w:t>
      </w:r>
    </w:p>
    <w:p w14:paraId="5F2CE691"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B96706">
        <w:rPr>
          <w:rFonts w:ascii="Arial" w:eastAsia="Calibri" w:hAnsi="Arial" w:cs="Arial"/>
          <w:bCs/>
          <w:color w:val="000000"/>
          <w:kern w:val="3"/>
          <w:sz w:val="22"/>
          <w:szCs w:val="22"/>
          <w:lang w:eastAsia="zh-CN"/>
        </w:rPr>
        <w:t xml:space="preserve">Wykonawca </w:t>
      </w:r>
      <w:r w:rsidRPr="00B96706">
        <w:rPr>
          <w:rFonts w:ascii="Arial" w:eastAsia="Calibri" w:hAnsi="Arial" w:cs="Arial"/>
          <w:bCs/>
          <w:color w:val="000000" w:themeColor="text1"/>
          <w:kern w:val="3"/>
          <w:sz w:val="22"/>
          <w:szCs w:val="22"/>
          <w:lang w:eastAsia="zh-CN"/>
        </w:rPr>
        <w:t>zawiadomi pocztą elektroniczną</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o terminie dostawy najpóźniej na 3 dni przed tym terminem osoby wskazane w par. 4 pkt. 4.</w:t>
      </w:r>
    </w:p>
    <w:p w14:paraId="58962057"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Po dostarczeniu przedmiotu umowy do siedziby Zamawiającego, Zamawiający dokona odbioru. Odbiór obejmuje sprawdzenie ilościowe przedmiotu zamówienia oraz próbę sprawności sprzętu.</w:t>
      </w:r>
    </w:p>
    <w:p w14:paraId="12639761" w14:textId="25C523EC" w:rsidR="00577B45" w:rsidRPr="0092100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kern w:val="3"/>
          <w:sz w:val="22"/>
          <w:szCs w:val="22"/>
          <w:lang w:eastAsia="zh-CN"/>
        </w:rPr>
      </w:pPr>
      <w:r w:rsidRPr="00577B45">
        <w:rPr>
          <w:rFonts w:ascii="Arial" w:eastAsia="Calibri" w:hAnsi="Arial" w:cs="Arial"/>
          <w:bCs/>
          <w:color w:val="000000"/>
          <w:kern w:val="3"/>
          <w:sz w:val="22"/>
          <w:szCs w:val="22"/>
          <w:lang w:eastAsia="zh-CN"/>
        </w:rPr>
        <w:t>Po odebraniu sporządzany jest protokół zdawczo-odbiorczy zawierający: datę odbioru, marki i modele urządzeń, ilości urządzeń</w:t>
      </w:r>
      <w:r w:rsidR="002877DF">
        <w:rPr>
          <w:rFonts w:ascii="Arial" w:eastAsia="Calibri" w:hAnsi="Arial" w:cs="Arial"/>
          <w:bCs/>
          <w:color w:val="000000"/>
          <w:kern w:val="3"/>
          <w:sz w:val="22"/>
          <w:szCs w:val="22"/>
          <w:lang w:eastAsia="zh-CN"/>
        </w:rPr>
        <w:t xml:space="preserve"> </w:t>
      </w:r>
      <w:r w:rsidR="002877DF" w:rsidRPr="00921005">
        <w:rPr>
          <w:rFonts w:ascii="Arial" w:eastAsia="Calibri" w:hAnsi="Arial" w:cs="Arial"/>
          <w:bCs/>
          <w:kern w:val="3"/>
          <w:sz w:val="22"/>
          <w:szCs w:val="22"/>
          <w:lang w:eastAsia="zh-CN"/>
        </w:rPr>
        <w:t>oraz uwagi w przypadku niezgodności</w:t>
      </w:r>
      <w:r w:rsidRPr="00921005">
        <w:rPr>
          <w:rFonts w:ascii="Arial" w:eastAsia="Calibri" w:hAnsi="Arial" w:cs="Arial"/>
          <w:bCs/>
          <w:kern w:val="3"/>
          <w:sz w:val="22"/>
          <w:szCs w:val="22"/>
          <w:lang w:eastAsia="zh-CN"/>
        </w:rPr>
        <w:t>.</w:t>
      </w:r>
    </w:p>
    <w:p w14:paraId="11B31BB0"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bCs/>
          <w:color w:val="000000"/>
          <w:kern w:val="3"/>
          <w:sz w:val="22"/>
          <w:szCs w:val="22"/>
          <w:lang w:eastAsia="zh-CN"/>
        </w:rPr>
        <w:t>W przypadku odmowy odbioru nie sporządza się protokołu zdawczo-odbiorczego; sporządza się za to protokół zawierający przyczyny odmowy odbioru. W protokole tym Zamawiający wyznacza Dostawcy dodatkowy termin, nie dłuższy niż 7 dni, na dostawę przedmiotu umowy wolnego od wad, bez ponoszenia przez Zamawiającego z tego tytułu jakichkolwiek dodatkowych kosztów. W takim przypadku procedura czynności odbioru zostanie powtórzona.</w:t>
      </w:r>
    </w:p>
    <w:p w14:paraId="1F39F24D" w14:textId="77777777" w:rsidR="00577B45" w:rsidRPr="00577B45" w:rsidRDefault="00577B45" w:rsidP="000950C3">
      <w:pPr>
        <w:widowControl w:val="0"/>
        <w:numPr>
          <w:ilvl w:val="0"/>
          <w:numId w:val="36"/>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Dokonanie odbioru przedmiotu zamówienia</w:t>
      </w:r>
      <w:r w:rsidR="000B4573">
        <w:rPr>
          <w:rFonts w:ascii="Arial" w:eastAsia="Calibri" w:hAnsi="Arial" w:cs="Arial"/>
          <w:bCs/>
          <w:color w:val="000000"/>
          <w:kern w:val="3"/>
          <w:sz w:val="22"/>
          <w:szCs w:val="22"/>
          <w:lang w:eastAsia="zh-CN"/>
        </w:rPr>
        <w:t xml:space="preserve"> </w:t>
      </w:r>
      <w:r w:rsidR="000B4573" w:rsidRPr="00B96706">
        <w:rPr>
          <w:rFonts w:ascii="Arial" w:eastAsia="Calibri" w:hAnsi="Arial" w:cs="Arial"/>
          <w:bCs/>
          <w:color w:val="000000" w:themeColor="text1"/>
          <w:kern w:val="3"/>
          <w:sz w:val="22"/>
          <w:szCs w:val="22"/>
          <w:lang w:eastAsia="zh-CN"/>
        </w:rPr>
        <w:t>przez Zamawiającego</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zgodnie z postanowieniami Umowy nie zwalnia Wykonawcy od roszczeń z tytułu rękojmi lub gwarancji jakości.</w:t>
      </w:r>
    </w:p>
    <w:p w14:paraId="0D1132C4"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
          <w:bCs/>
          <w:color w:val="000000"/>
          <w:kern w:val="3"/>
          <w:sz w:val="22"/>
          <w:szCs w:val="22"/>
          <w:lang w:eastAsia="zh-CN"/>
        </w:rPr>
      </w:pPr>
    </w:p>
    <w:p w14:paraId="67D544EB"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6</w:t>
      </w:r>
    </w:p>
    <w:p w14:paraId="7BC1E2A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Dostarczony sprzęt będzie fabrycznie nowy i będzie objęty ważną gwarancją na warunkach nie gorszych niż gwarancja producenta.</w:t>
      </w:r>
    </w:p>
    <w:p w14:paraId="58212776" w14:textId="17972C06" w:rsidR="00164ABD" w:rsidRPr="00164ABD" w:rsidRDefault="00164ABD" w:rsidP="00164ABD">
      <w:pPr>
        <w:pStyle w:val="Akapitzlist"/>
        <w:numPr>
          <w:ilvl w:val="0"/>
          <w:numId w:val="37"/>
        </w:numPr>
        <w:rPr>
          <w:rFonts w:ascii="Arial" w:eastAsia="Verdana" w:hAnsi="Arial" w:cs="Arial"/>
          <w:kern w:val="3"/>
          <w:sz w:val="22"/>
          <w:szCs w:val="22"/>
        </w:rPr>
      </w:pPr>
      <w:r w:rsidRPr="00164ABD">
        <w:rPr>
          <w:rFonts w:ascii="Arial" w:eastAsia="Verdana" w:hAnsi="Arial" w:cs="Arial"/>
          <w:kern w:val="3"/>
          <w:sz w:val="22"/>
          <w:szCs w:val="22"/>
        </w:rPr>
        <w:t>Wykonawca  udziela n</w:t>
      </w:r>
      <w:r>
        <w:rPr>
          <w:rFonts w:ascii="Arial" w:eastAsia="Verdana" w:hAnsi="Arial" w:cs="Arial"/>
          <w:kern w:val="3"/>
          <w:sz w:val="22"/>
          <w:szCs w:val="22"/>
        </w:rPr>
        <w:t>a przedmiot umowy ………………</w:t>
      </w:r>
      <w:r w:rsidRPr="00164ABD">
        <w:rPr>
          <w:rFonts w:ascii="Arial" w:eastAsia="Verdana" w:hAnsi="Arial" w:cs="Arial"/>
          <w:kern w:val="3"/>
          <w:sz w:val="22"/>
          <w:szCs w:val="22"/>
        </w:rPr>
        <w:t xml:space="preserve"> gwarancji. Gwarancja biegnie od daty podpisania przez strony bezusterkowego  Protokołu odbioru.</w:t>
      </w:r>
    </w:p>
    <w:p w14:paraId="0AF3D162"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Jeżeli gwarancja producenta przewiduje dłuższy okres gwarancji niż określony </w:t>
      </w:r>
      <w:r w:rsidRPr="00577B45">
        <w:rPr>
          <w:rFonts w:ascii="Arial" w:eastAsia="Verdana" w:hAnsi="Arial" w:cs="Arial"/>
          <w:kern w:val="3"/>
          <w:sz w:val="22"/>
          <w:szCs w:val="22"/>
        </w:rPr>
        <w:br/>
        <w:t xml:space="preserve">w umowie wówczas gwarancja Wykonawcy udzielona jest na okres wskazany </w:t>
      </w:r>
      <w:r w:rsidRPr="00577B45">
        <w:rPr>
          <w:rFonts w:ascii="Arial" w:eastAsia="Verdana" w:hAnsi="Arial" w:cs="Arial"/>
          <w:kern w:val="3"/>
          <w:sz w:val="22"/>
          <w:szCs w:val="22"/>
        </w:rPr>
        <w:br/>
        <w:t>w gwarancji producenta sprzętu. Wykonawca jest zobowiązany do przekazania dokumentu gwarancyjnego producenta.</w:t>
      </w:r>
    </w:p>
    <w:p w14:paraId="46B4453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Wykonawca gwarantuje najwyższą jakość dostarczonego produktu zgodnie ze specyfikacją techniczną. Odpowiedzialność z tytułu gwarancji jakości obejmuje zarówno wady powstałe z przyczyn tkwiących w przedmiocie zamówienia w chwili dokonania odbioru przez Zamawiającego jak i wszelkie inne wady fizyczne, powstałe z przyczyn, za które Zamawiający nie  ponosi odpowiedzialności  pod warunkiem, że wady te ujawnią się w ciągu terminu obowiązywania gwarancji.</w:t>
      </w:r>
    </w:p>
    <w:p w14:paraId="0CD013B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 okresie gwarancji Wykonawca zobowiązany jest do naprawy lub wymiany całości lub każdego z elementów, podzespołów lub zespołów dostarczonego przedmiotu umowy, które uległy uszkodzeniu lub zniszczeniu z przyczyn wad konstrukcyjnych, produkcyjnych,  materiałowych lub z powodu innych okoliczności, za które Zamawiający nie ponosi odpowiedzialności na własny koszt Wykonawcy.</w:t>
      </w:r>
    </w:p>
    <w:p w14:paraId="2590366F" w14:textId="1D80A565"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Gwarancja obejmuje wymianę wszystkich części oraz pracę </w:t>
      </w:r>
      <w:r w:rsidRPr="00577B45">
        <w:rPr>
          <w:rFonts w:ascii="Arial" w:eastAsia="Verdana" w:hAnsi="Arial" w:cs="Arial"/>
          <w:kern w:val="3"/>
          <w:sz w:val="22"/>
          <w:szCs w:val="22"/>
        </w:rPr>
        <w:br/>
        <w:t>i dojazd serwisu. Bieg terminu gwarancji rozpoczyna się w dniu następnym, po odbiorze przedmiotu umowy.</w:t>
      </w:r>
    </w:p>
    <w:p w14:paraId="2884FE97"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Usługi serwisowe gwarancyjne będą świadczone w miejscu użytkowania sprzętu u Zamawiającego przez zespół serwisowy Wykonawcy.</w:t>
      </w:r>
    </w:p>
    <w:p w14:paraId="1127BE8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Naprawa gwarancyjna będzie wykonana w terminie nie dłuższym niż 14 dni licząc od dnia zgłoszenia usterki.</w:t>
      </w:r>
    </w:p>
    <w:p w14:paraId="3CC4E216"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spacing w:val="-6"/>
          <w:kern w:val="3"/>
          <w:sz w:val="22"/>
          <w:szCs w:val="22"/>
        </w:rPr>
        <w:t xml:space="preserve">Jeżeli usługi gwarancyjnej, ze względów technicznych, nie będzie można wykonać </w:t>
      </w:r>
      <w:r w:rsidRPr="00577B45">
        <w:rPr>
          <w:rFonts w:ascii="Arial" w:eastAsia="Verdana" w:hAnsi="Arial" w:cs="Arial"/>
          <w:spacing w:val="-6"/>
          <w:kern w:val="3"/>
          <w:sz w:val="22"/>
          <w:szCs w:val="22"/>
        </w:rPr>
        <w:br/>
        <w:t xml:space="preserve">w siedzibie Zamawiającego, Wykonawca na swój koszt </w:t>
      </w:r>
      <w:r w:rsidRPr="00577B45">
        <w:rPr>
          <w:rFonts w:ascii="Arial" w:eastAsia="Verdana" w:hAnsi="Arial" w:cs="Arial"/>
          <w:kern w:val="3"/>
          <w:sz w:val="22"/>
          <w:szCs w:val="22"/>
        </w:rPr>
        <w:t xml:space="preserve">i ryzyko zapewniając  opakowanie, </w:t>
      </w:r>
      <w:r w:rsidRPr="00577B45">
        <w:rPr>
          <w:rFonts w:ascii="Arial" w:eastAsia="Verdana" w:hAnsi="Arial" w:cs="Arial"/>
          <w:spacing w:val="-6"/>
          <w:kern w:val="3"/>
          <w:sz w:val="22"/>
          <w:szCs w:val="22"/>
        </w:rPr>
        <w:t>odbierze, a po wykonanej usłudze dostarczy do siedziby Zamawiającego serwisowany sprzęt.</w:t>
      </w:r>
    </w:p>
    <w:p w14:paraId="682243CD"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ulega automatycznemu przedłużeniu o okres naprawy.</w:t>
      </w:r>
    </w:p>
    <w:p w14:paraId="058FF933"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dwukrotnej naprawy tego samego zespołu lub podzespołu przedmiotu umowy, Wykonawca zobowiązany jest wymienić urządzenie na nowe na własny koszt w terminie 14 dni od dnia zgłoszenia trzeciej awarii. Jeżeli Wykonawca nie dokona wymiany urządzenia na nowe Zamawiający ma prawo dokonania zakupu zastępczego i obciążenia kosztami Wykonawcy. Jeżeli Wykonawca po wezwaniu do usunięcia wad nie dopełni obowiązku usunięcia wad w drodze naprawy w ciągu 14 dni, Zamawiający jest uprawniony do usunięcia wad w drodze naprawy na ryzyko i koszt Wykonawcy zachowując przy tym inne uprawnienia przysługujące mu na podstawie umowy.</w:t>
      </w:r>
    </w:p>
    <w:p w14:paraId="7F57D850"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Wykonawca nie ponosi odpowiedzialn</w:t>
      </w:r>
      <w:r w:rsidRPr="00B96706">
        <w:rPr>
          <w:rFonts w:ascii="Arial" w:eastAsia="Verdana" w:hAnsi="Arial" w:cs="Arial"/>
          <w:color w:val="000000" w:themeColor="text1"/>
          <w:kern w:val="3"/>
          <w:sz w:val="22"/>
          <w:szCs w:val="22"/>
        </w:rPr>
        <w:t>oś</w:t>
      </w:r>
      <w:r w:rsidR="006A7A61" w:rsidRPr="00B96706">
        <w:rPr>
          <w:rFonts w:ascii="Arial" w:eastAsia="Verdana" w:hAnsi="Arial" w:cs="Arial"/>
          <w:color w:val="000000" w:themeColor="text1"/>
          <w:kern w:val="3"/>
          <w:sz w:val="22"/>
          <w:szCs w:val="22"/>
        </w:rPr>
        <w:t>ci</w:t>
      </w:r>
      <w:r w:rsidRPr="006A7A61">
        <w:rPr>
          <w:rFonts w:ascii="Arial" w:eastAsia="Verdana" w:hAnsi="Arial" w:cs="Arial"/>
          <w:color w:val="FF0000"/>
          <w:kern w:val="3"/>
          <w:sz w:val="22"/>
          <w:szCs w:val="22"/>
        </w:rPr>
        <w:t xml:space="preserve"> </w:t>
      </w:r>
      <w:r w:rsidRPr="00577B45">
        <w:rPr>
          <w:rFonts w:ascii="Arial" w:eastAsia="Verdana" w:hAnsi="Arial" w:cs="Arial"/>
          <w:kern w:val="3"/>
          <w:sz w:val="22"/>
          <w:szCs w:val="22"/>
        </w:rPr>
        <w:t xml:space="preserve">za wady powstałe z winy Zamawiającego. </w:t>
      </w:r>
    </w:p>
    <w:p w14:paraId="68127D81"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Serwis gwarancyjny świadczony będzie bezpłatnie przez serwis producenta za pośrednictwem Wykonawcy.</w:t>
      </w:r>
    </w:p>
    <w:p w14:paraId="2865B53A"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będzie świadczona na podstawie niniejszej umowy.</w:t>
      </w:r>
    </w:p>
    <w:p w14:paraId="60E6331B" w14:textId="77777777" w:rsidR="00577B45" w:rsidRPr="00577B45" w:rsidRDefault="00577B45" w:rsidP="000950C3">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Postanowienia niniejszej umowy zastępują dokument gwarancyjny.</w:t>
      </w:r>
    </w:p>
    <w:p w14:paraId="7A43861F" w14:textId="77777777" w:rsidR="00577B45" w:rsidRPr="00577B45" w:rsidRDefault="00577B45" w:rsidP="00577B45">
      <w:pPr>
        <w:suppressAutoHyphens/>
        <w:autoSpaceDE w:val="0"/>
        <w:autoSpaceDN w:val="0"/>
        <w:spacing w:line="276" w:lineRule="auto"/>
        <w:ind w:left="720"/>
        <w:jc w:val="both"/>
        <w:textAlignment w:val="baseline"/>
        <w:rPr>
          <w:rFonts w:ascii="Arial" w:eastAsia="Verdana" w:hAnsi="Arial" w:cs="Arial"/>
          <w:kern w:val="3"/>
          <w:sz w:val="22"/>
          <w:szCs w:val="22"/>
        </w:rPr>
      </w:pPr>
    </w:p>
    <w:p w14:paraId="0B7D4202"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7</w:t>
      </w:r>
    </w:p>
    <w:p w14:paraId="5F5A0C2F" w14:textId="77777777" w:rsidR="00577B45" w:rsidRPr="00577B45" w:rsidRDefault="00577B45" w:rsidP="003A4B36">
      <w:pPr>
        <w:widowControl w:val="0"/>
        <w:numPr>
          <w:ilvl w:val="0"/>
          <w:numId w:val="43"/>
        </w:numPr>
        <w:suppressAutoHyphens/>
        <w:autoSpaceDN w:val="0"/>
        <w:spacing w:line="276" w:lineRule="auto"/>
        <w:contextualSpacing/>
        <w:jc w:val="both"/>
        <w:textAlignment w:val="baseline"/>
        <w:rPr>
          <w:rFonts w:ascii="Arial" w:hAnsi="Arial" w:cs="Arial"/>
          <w:color w:val="000000" w:themeColor="text1"/>
          <w:sz w:val="22"/>
          <w:szCs w:val="22"/>
        </w:rPr>
      </w:pPr>
      <w:r w:rsidRPr="00577B45">
        <w:rPr>
          <w:rFonts w:ascii="Arial" w:hAnsi="Arial" w:cs="Arial"/>
          <w:sz w:val="22"/>
          <w:szCs w:val="22"/>
        </w:rPr>
        <w:t>Strony postanawiają, że 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dokonywać przelewu wierzytelności ani ustanawiać ograniczonych praw rzeczowych na wierzytelnościach. Dokonanie ww. czynności bez zgody Zamawiającego będzie skutkować rozwiązaniem umowy w trybie natychmiastowym i obowiązkiem zapłaty przez Wykonawcę na rzecz Udzielającego Zamówienie kary umownej w wysokości równowartości przeniesionej/obciążonej wierzytelności.</w:t>
      </w:r>
    </w:p>
    <w:p w14:paraId="1C924F87" w14:textId="77777777" w:rsidR="00577B45" w:rsidRPr="00577B45" w:rsidRDefault="00577B45" w:rsidP="003A4B36">
      <w:pPr>
        <w:widowControl w:val="0"/>
        <w:numPr>
          <w:ilvl w:val="0"/>
          <w:numId w:val="43"/>
        </w:numPr>
        <w:suppressAutoHyphens/>
        <w:autoSpaceDN w:val="0"/>
        <w:spacing w:line="276" w:lineRule="auto"/>
        <w:jc w:val="both"/>
        <w:textAlignment w:val="baseline"/>
        <w:rPr>
          <w:rFonts w:ascii="Arial" w:hAnsi="Arial" w:cs="Arial"/>
          <w:kern w:val="3"/>
          <w:sz w:val="22"/>
          <w:szCs w:val="22"/>
        </w:rPr>
      </w:pPr>
      <w:r w:rsidRPr="00577B45">
        <w:rPr>
          <w:rFonts w:ascii="Arial" w:hAnsi="Arial" w:cs="Arial"/>
          <w:kern w:val="3"/>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3401A976"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3ECEEF48"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8</w:t>
      </w:r>
    </w:p>
    <w:p w14:paraId="23BE67B6" w14:textId="77777777" w:rsidR="00577B45" w:rsidRPr="00577B45" w:rsidRDefault="00577B45" w:rsidP="000950C3">
      <w:pPr>
        <w:widowControl w:val="0"/>
        <w:numPr>
          <w:ilvl w:val="0"/>
          <w:numId w:val="39"/>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Jeżeli Wykonawca nie dotrzyma terminu realizacji umowy, Zamawiający będzie miał prawo żądać kary umownej w wysokości 1 % wartości umowy brutto za każdy dzień opóźnienia.</w:t>
      </w:r>
    </w:p>
    <w:p w14:paraId="5A9D80B1" w14:textId="11B7A33C"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 opóźnienie w usunięciu wad stwierdzonych przy odbiorze, w okresie gwarancji i rękojmi Wykonawca zap</w:t>
      </w:r>
      <w:r w:rsidR="00AF75DA">
        <w:rPr>
          <w:rFonts w:ascii="Arial" w:eastAsia="Verdana" w:hAnsi="Arial" w:cs="Arial"/>
          <w:kern w:val="3"/>
          <w:sz w:val="22"/>
          <w:szCs w:val="22"/>
        </w:rPr>
        <w:t xml:space="preserve">łaci Zamawiającemu kary umowne </w:t>
      </w:r>
      <w:r w:rsidRPr="00577B45">
        <w:rPr>
          <w:rFonts w:ascii="Arial" w:eastAsia="Verdana" w:hAnsi="Arial" w:cs="Arial"/>
          <w:kern w:val="3"/>
          <w:sz w:val="22"/>
          <w:szCs w:val="22"/>
        </w:rPr>
        <w:t>w wysokości 1 % wartości brutto umowy za każdy dzień opóźnienia, a jeżeli opóźnienie będzie trwało dłużej niż 14 dni kary umowne w wysokości 2 % wartości brutto umowy za każdy kolejny dzień opóźnienia. Jeżeli opóźnienie będzie trwało dłużej niż 30 dni, Zamawiający ma prawo rozwiązać umowę w trybie natychmiastowym z przyczyn leżących po stronie Wykonawcy z zachowaniem prawa do dodatkowej kary umownej określonej w ust. 3.</w:t>
      </w:r>
    </w:p>
    <w:p w14:paraId="675EDC64"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rozwiązania lub odstąpienia Zamawiającego od umowy z przyczyn, za które odpowiada Wykonawca oraz rozwiązania lub odstąpienia od umowy przez Wykonawcę z przyczyn za które nie odpowiada Zamawiający, Wykonawca zapłaci Zamawiającemu karę umowną w wysokości 20% wartości umowy brutto.</w:t>
      </w:r>
    </w:p>
    <w:p w14:paraId="3D39DD37"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odstąpienia Zamawiającego od umowy z przyczyn określonych w art. 145 ustawy Prawo zamówień publicznych, Wykonawcy, przysługuje wynagrodzenie wyłącznie za wykonaną część umowy bez prawa do naliczenia kar umownych.</w:t>
      </w:r>
    </w:p>
    <w:p w14:paraId="6FE86E9B" w14:textId="77777777" w:rsidR="00577B45" w:rsidRPr="00577B45" w:rsidRDefault="00577B45" w:rsidP="000950C3">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nie uregulowania przez Zamawiającego płatności w ustalonym terminie, Wykonawca ma prawo żądać zapłaty odsetek za zwłokę w wysokościach ustawowych.</w:t>
      </w:r>
    </w:p>
    <w:p w14:paraId="5C0DB7CA" w14:textId="0094032F"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może dochodzić odszkodowania przewyższającego wysokość zastrzeżonych kar.</w:t>
      </w:r>
    </w:p>
    <w:p w14:paraId="155094C1"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9</w:t>
      </w:r>
    </w:p>
    <w:p w14:paraId="4F6C869C" w14:textId="7F0CCFB2"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Wykonawca jest zobowiązany do informowania Zamawiającego o zmianach formy prawnej prowadzonej działalności, wszczęciu postępowania ugodowego lub upadłościowego, o zmianie adresu siedziby firmy, o zmianie adresu jej właściciela </w:t>
      </w:r>
      <w:r w:rsidRPr="00577B45">
        <w:rPr>
          <w:rFonts w:ascii="Arial" w:eastAsia="Verdana" w:hAnsi="Arial" w:cs="Arial"/>
          <w:kern w:val="3"/>
          <w:sz w:val="22"/>
          <w:szCs w:val="22"/>
        </w:rPr>
        <w:br/>
        <w:t xml:space="preserve">w okresie obowiązywania umowy, gwarancji i rękojmi oraz nie zakończonych rozliczeń z niej wynikających pod rygorem skutków prawnych wynikłych z powodu nie przekazania powyższych informacji oraz uznania za doręczoną korespondencji wysłanej na ostatni </w:t>
      </w:r>
      <w:r w:rsidR="00A83150">
        <w:rPr>
          <w:rFonts w:ascii="Arial" w:eastAsia="Verdana" w:hAnsi="Arial" w:cs="Arial"/>
          <w:kern w:val="3"/>
          <w:sz w:val="22"/>
          <w:szCs w:val="22"/>
        </w:rPr>
        <w:t>adres wskazany przez Wykonawcę.</w:t>
      </w:r>
    </w:p>
    <w:p w14:paraId="1174E7E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10</w:t>
      </w:r>
    </w:p>
    <w:p w14:paraId="4CF1BC4C"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sprawach, które nie są uregulowane niniejszą umową zastosowanie mają przepisy Kodeksu Cywilnego i ustawy Prawo Zamówień Publicznych.</w:t>
      </w:r>
    </w:p>
    <w:p w14:paraId="70D1839A"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b/>
          <w:bCs/>
          <w:kern w:val="3"/>
          <w:sz w:val="22"/>
          <w:szCs w:val="22"/>
        </w:rPr>
      </w:pPr>
    </w:p>
    <w:p w14:paraId="30B29C8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11</w:t>
      </w:r>
    </w:p>
    <w:p w14:paraId="4F2C1BB2"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Spory mogące wynikać przy wykonywaniu postanowień umowy, strony poddadzą rozstrzygnięciu sądowi właściwemu miejscowo dla siedziby Zamawiającego.</w:t>
      </w:r>
    </w:p>
    <w:p w14:paraId="6A2F5307"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p>
    <w:p w14:paraId="34912BCE"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12</w:t>
      </w:r>
    </w:p>
    <w:p w14:paraId="404A45C4" w14:textId="77777777" w:rsidR="00577B45" w:rsidRPr="00577B45" w:rsidRDefault="00577B45" w:rsidP="000950C3">
      <w:pPr>
        <w:widowControl w:val="0"/>
        <w:numPr>
          <w:ilvl w:val="0"/>
          <w:numId w:val="40"/>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Niniejsza umowa jest dokumentem obowiązującym obie strony.</w:t>
      </w:r>
    </w:p>
    <w:p w14:paraId="7C63586D"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Wszelkie zmiany niniejszej umowy wymagają formy pisemnego aneksu </w:t>
      </w:r>
      <w:r w:rsidRPr="00577B45">
        <w:rPr>
          <w:rFonts w:ascii="Arial" w:eastAsia="Verdana" w:hAnsi="Arial" w:cs="Arial"/>
          <w:kern w:val="3"/>
          <w:sz w:val="22"/>
          <w:szCs w:val="22"/>
        </w:rPr>
        <w:br/>
        <w:t xml:space="preserve">z zastrzeżeniem art. 144 ust. 1 ustawy prawo zamówień publicznych. </w:t>
      </w:r>
    </w:p>
    <w:p w14:paraId="0A4440D7"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dopuszcza zmianę postanowień niniejszej umowy, z zachowaniem formy pisemnej, w zakresie modelu oferowanego sprzętu z zastrzeżeniem, iż zmiana ta nastąpi wyłącznie w przypadku, gdy model został wycofany z dystrybucji i został zastąpiony modelem należącym do tej samej grupy produktowej, o parametrach co najmniej takich jak model oferowany lub który został udoskonalony albo dodatkowo wyposażony, za cenę taką jak ustalona w niniejszej umowie.</w:t>
      </w:r>
    </w:p>
    <w:p w14:paraId="777839AA" w14:textId="77777777" w:rsidR="00577B45" w:rsidRPr="00577B45" w:rsidRDefault="00577B45" w:rsidP="000950C3">
      <w:pPr>
        <w:widowControl w:val="0"/>
        <w:numPr>
          <w:ilvl w:val="0"/>
          <w:numId w:val="38"/>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Prawem właściwym dla niniejszej umowy jest prawo polskie.</w:t>
      </w:r>
    </w:p>
    <w:p w14:paraId="443C8975" w14:textId="291F8A06" w:rsidR="00577B45" w:rsidRPr="00A83150" w:rsidRDefault="00577B45" w:rsidP="00577B45">
      <w:pPr>
        <w:widowControl w:val="0"/>
        <w:numPr>
          <w:ilvl w:val="0"/>
          <w:numId w:val="38"/>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Umowę sporządzono w 2 jednobrzmiących egzemplarzach: jeden egzemplarz dla Wykonawcy, dwa egzemplarze dla Zamawiającego.</w:t>
      </w:r>
    </w:p>
    <w:p w14:paraId="6172235F"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Załączniki:</w:t>
      </w:r>
    </w:p>
    <w:p w14:paraId="72C3D37E" w14:textId="77777777" w:rsid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 xml:space="preserve">Załącznik nr 1: </w:t>
      </w:r>
      <w:r>
        <w:rPr>
          <w:rFonts w:ascii="Arial" w:eastAsia="Calibri" w:hAnsi="Arial" w:cs="Arial"/>
          <w:color w:val="000000"/>
          <w:kern w:val="3"/>
          <w:sz w:val="22"/>
          <w:szCs w:val="22"/>
          <w:lang w:eastAsia="zh-CN"/>
        </w:rPr>
        <w:t>Protokół dostawy</w:t>
      </w:r>
    </w:p>
    <w:p w14:paraId="5D957CC3" w14:textId="77777777" w:rsidR="00577B45" w:rsidRPr="00577B45" w:rsidRDefault="00577B45" w:rsidP="000950C3">
      <w:pPr>
        <w:widowControl w:val="0"/>
        <w:numPr>
          <w:ilvl w:val="0"/>
          <w:numId w:val="41"/>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Załącznik nr 2: Protokół odbioru</w:t>
      </w:r>
    </w:p>
    <w:p w14:paraId="4AE02592"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140E3EFD"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055C97A8"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4C32C2B3"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52643AFB" w14:textId="577F0D6E" w:rsidR="00577B45" w:rsidRPr="00577B45" w:rsidRDefault="00A83150"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sidR="00577B45" w:rsidRPr="00577B45">
        <w:rPr>
          <w:rFonts w:ascii="Arial" w:eastAsia="Calibri" w:hAnsi="Arial" w:cs="Arial"/>
          <w:color w:val="000000"/>
          <w:kern w:val="3"/>
          <w:sz w:val="22"/>
          <w:szCs w:val="22"/>
          <w:lang w:eastAsia="zh-CN"/>
        </w:rPr>
        <w:t>………………….</w:t>
      </w:r>
    </w:p>
    <w:p w14:paraId="6A3783A0" w14:textId="77777777" w:rsidR="00164ABD" w:rsidRPr="00A53B6C" w:rsidRDefault="003A4B36" w:rsidP="00A53B6C">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Zamawiający</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t>Wykonawca</w:t>
      </w:r>
    </w:p>
    <w:p w14:paraId="729948DE" w14:textId="77777777" w:rsidR="00FA56B7" w:rsidRDefault="00FA56B7" w:rsidP="00577B45">
      <w:pPr>
        <w:jc w:val="right"/>
        <w:rPr>
          <w:rFonts w:ascii="Calibri" w:hAnsi="Calibri" w:cs="Calibri"/>
          <w:b/>
          <w:sz w:val="22"/>
          <w:szCs w:val="22"/>
        </w:rPr>
      </w:pPr>
    </w:p>
    <w:p w14:paraId="6EC18629" w14:textId="77777777" w:rsidR="00577B45" w:rsidRDefault="00577B45" w:rsidP="00577B45">
      <w:pPr>
        <w:jc w:val="right"/>
        <w:rPr>
          <w:rFonts w:ascii="Calibri" w:hAnsi="Calibri" w:cs="Calibri"/>
          <w:b/>
          <w:sz w:val="22"/>
          <w:szCs w:val="22"/>
        </w:rPr>
      </w:pPr>
      <w:r>
        <w:rPr>
          <w:rFonts w:ascii="Calibri" w:hAnsi="Calibri" w:cs="Calibri"/>
          <w:b/>
          <w:sz w:val="22"/>
          <w:szCs w:val="22"/>
        </w:rPr>
        <w:t>Załącznik nr 1</w:t>
      </w:r>
      <w:r w:rsidRPr="00577B45">
        <w:rPr>
          <w:rFonts w:ascii="Calibri" w:hAnsi="Calibri" w:cs="Calibri"/>
          <w:b/>
          <w:sz w:val="22"/>
          <w:szCs w:val="22"/>
        </w:rPr>
        <w:t xml:space="preserve"> do Umowy</w:t>
      </w:r>
    </w:p>
    <w:p w14:paraId="1144C876" w14:textId="77777777" w:rsidR="00577B45" w:rsidRDefault="00577B45" w:rsidP="00832315">
      <w:pPr>
        <w:jc w:val="right"/>
        <w:rPr>
          <w:rFonts w:ascii="Calibri" w:hAnsi="Calibri" w:cs="Calibri"/>
          <w:b/>
          <w:sz w:val="22"/>
          <w:szCs w:val="22"/>
        </w:rPr>
      </w:pPr>
    </w:p>
    <w:p w14:paraId="16CB0A32"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r w:rsidRPr="00577B45">
        <w:rPr>
          <w:rFonts w:asciiTheme="minorHAnsi" w:eastAsiaTheme="minorHAnsi" w:hAnsiTheme="minorHAnsi" w:cstheme="minorBidi"/>
          <w:sz w:val="22"/>
          <w:szCs w:val="22"/>
          <w:lang w:eastAsia="en-US"/>
        </w:rPr>
        <w:br/>
      </w:r>
    </w:p>
    <w:p w14:paraId="0652E3E7"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sz w:val="22"/>
          <w:szCs w:val="22"/>
          <w:lang w:eastAsia="en-US"/>
        </w:rPr>
        <w:t>Załącznik nr 1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34FDD030"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08288EEB"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6FF79CE"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1F0A2A9"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679D0A8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Pana Dyrektora SP ZOZ MSWiA w Łodzi dr n. med. Roberta Starca, zwanym w dalszej części Zamawiającym,</w:t>
      </w:r>
    </w:p>
    <w:p w14:paraId="0EA9D4C8"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p>
    <w:p w14:paraId="2454BA2D"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17708B1" w14:textId="77777777" w:rsidR="007F7566" w:rsidRDefault="00577B45" w:rsidP="003A4B3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zarejestrowaną w KRS prowadzonym przez ……………………………… pod numerem ……………………, numer NIP: ………………………………………, REGON: ………………………. zwaną  w dalszej części Wykonawcą.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1. Miejsce dostawy sprzętu i oprogramowania do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2. Osoby odpowiedzialne za odbiór sprzętu i oprogramowania po stronie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p>
    <w:p w14:paraId="2E955EEB" w14:textId="77777777" w:rsidR="00577B45" w:rsidRPr="003A4B36" w:rsidRDefault="00F005B7" w:rsidP="003A4B3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Wykonawca</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sidR="00577B45" w:rsidRPr="00577B45">
        <w:rPr>
          <w:rFonts w:asciiTheme="minorHAnsi" w:eastAsiaTheme="minorHAnsi" w:hAnsiTheme="minorHAnsi" w:cstheme="minorBidi"/>
          <w:sz w:val="22"/>
          <w:szCs w:val="22"/>
          <w:lang w:eastAsia="en-US"/>
        </w:rPr>
        <w:t>Zamawiający</w:t>
      </w:r>
    </w:p>
    <w:p w14:paraId="40330B94" w14:textId="77777777" w:rsidR="00A83150" w:rsidRDefault="00A83150" w:rsidP="00A53B6C">
      <w:pPr>
        <w:jc w:val="right"/>
        <w:rPr>
          <w:rFonts w:ascii="Calibri" w:hAnsi="Calibri" w:cs="Calibri"/>
          <w:b/>
          <w:sz w:val="22"/>
          <w:szCs w:val="22"/>
        </w:rPr>
      </w:pPr>
    </w:p>
    <w:p w14:paraId="015005B6" w14:textId="77777777" w:rsidR="00A83150" w:rsidRDefault="00A83150" w:rsidP="00A53B6C">
      <w:pPr>
        <w:jc w:val="right"/>
        <w:rPr>
          <w:rFonts w:ascii="Calibri" w:hAnsi="Calibri" w:cs="Calibri"/>
          <w:b/>
          <w:sz w:val="22"/>
          <w:szCs w:val="22"/>
        </w:rPr>
      </w:pPr>
    </w:p>
    <w:p w14:paraId="33673770" w14:textId="77777777" w:rsidR="00577B45" w:rsidRDefault="00577B45" w:rsidP="00A53B6C">
      <w:pPr>
        <w:jc w:val="right"/>
        <w:rPr>
          <w:rFonts w:ascii="Calibri" w:hAnsi="Calibri" w:cs="Calibri"/>
          <w:b/>
          <w:sz w:val="22"/>
          <w:szCs w:val="22"/>
        </w:rPr>
      </w:pPr>
      <w:r>
        <w:rPr>
          <w:rFonts w:ascii="Calibri" w:hAnsi="Calibri" w:cs="Calibri"/>
          <w:b/>
          <w:sz w:val="22"/>
          <w:szCs w:val="22"/>
        </w:rPr>
        <w:t>Załącznik nr 2 do Umowy</w:t>
      </w:r>
    </w:p>
    <w:p w14:paraId="19C683E7" w14:textId="77777777" w:rsidR="00577B45" w:rsidRDefault="00577B45" w:rsidP="00832315">
      <w:pPr>
        <w:jc w:val="right"/>
        <w:rPr>
          <w:rFonts w:ascii="Calibri" w:hAnsi="Calibri" w:cs="Calibri"/>
          <w:b/>
          <w:sz w:val="22"/>
          <w:szCs w:val="22"/>
        </w:rPr>
      </w:pPr>
    </w:p>
    <w:p w14:paraId="6FBF01F1"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p>
    <w:p w14:paraId="0DBA7044"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p>
    <w:p w14:paraId="4471A1F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Załącznik </w:t>
      </w:r>
      <w:r w:rsidRPr="003A4B36">
        <w:rPr>
          <w:rFonts w:asciiTheme="minorHAnsi" w:eastAsiaTheme="minorHAnsi" w:hAnsiTheme="minorHAnsi" w:cstheme="minorBidi"/>
          <w:sz w:val="22"/>
          <w:szCs w:val="22"/>
          <w:lang w:eastAsia="en-US"/>
        </w:rPr>
        <w:t>nr 2</w:t>
      </w:r>
      <w:r w:rsidRPr="00577B45">
        <w:rPr>
          <w:rFonts w:asciiTheme="minorHAnsi" w:eastAsiaTheme="minorHAnsi" w:hAnsiTheme="minorHAnsi" w:cstheme="minorBidi"/>
          <w:sz w:val="22"/>
          <w:szCs w:val="22"/>
          <w:lang w:eastAsia="en-US"/>
        </w:rPr>
        <w:t xml:space="preserve">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565F6296"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2455F6E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0ECB5D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4079625"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12180261" w14:textId="77777777" w:rsidR="00577B45" w:rsidRPr="00577B45" w:rsidRDefault="00577B45" w:rsidP="00F005B7">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 zwanym w dalszej c</w:t>
      </w:r>
      <w:r w:rsidR="00F005B7">
        <w:rPr>
          <w:rFonts w:asciiTheme="minorHAnsi" w:eastAsiaTheme="minorHAnsi" w:hAnsiTheme="minorHAnsi" w:cstheme="minorBidi"/>
          <w:sz w:val="22"/>
          <w:szCs w:val="22"/>
          <w:lang w:eastAsia="en-US"/>
        </w:rPr>
        <w:t>zęści Zamawiającym,</w:t>
      </w:r>
    </w:p>
    <w:p w14:paraId="3E1FFD29"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C3FD107"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zarejestrowaną w KRS prowadzonym przez ……………………………… pod numerem ……………………, numer NIP: ………………………………………, REGON: ………………………. zwaną </w:t>
      </w:r>
      <w:r w:rsidR="00F005B7">
        <w:rPr>
          <w:rFonts w:asciiTheme="minorHAnsi" w:eastAsiaTheme="minorHAnsi" w:hAnsiTheme="minorHAnsi" w:cstheme="minorBidi"/>
          <w:sz w:val="22"/>
          <w:szCs w:val="22"/>
          <w:lang w:eastAsia="en-US"/>
        </w:rPr>
        <w:t xml:space="preserve"> w dalszej części Wykonawcą.</w:t>
      </w:r>
      <w:r w:rsidR="00F005B7">
        <w:rPr>
          <w:rFonts w:asciiTheme="minorHAnsi" w:eastAsiaTheme="minorHAnsi" w:hAnsiTheme="minorHAnsi" w:cstheme="minorBidi"/>
          <w:sz w:val="22"/>
          <w:szCs w:val="22"/>
          <w:lang w:eastAsia="en-US"/>
        </w:rPr>
        <w:br/>
      </w:r>
    </w:p>
    <w:p w14:paraId="6742F027" w14:textId="77777777" w:rsidR="00577B45" w:rsidRPr="00577B45" w:rsidRDefault="00577B45" w:rsidP="00577B45">
      <w:pPr>
        <w:spacing w:after="160" w:line="259" w:lineRule="auto"/>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PROTOKÓŁ ODBIORU SPRZĘTU I OPROGRAMOWANIA:</w:t>
      </w:r>
      <w:r w:rsidRPr="00577B45">
        <w:rPr>
          <w:rFonts w:asciiTheme="minorHAnsi" w:eastAsiaTheme="minorHAnsi" w:hAnsiTheme="minorHAnsi" w:cstheme="minorBidi"/>
          <w:sz w:val="22"/>
          <w:szCs w:val="22"/>
          <w:lang w:eastAsia="en-US"/>
        </w:rPr>
        <w:br/>
      </w:r>
    </w:p>
    <w:tbl>
      <w:tblPr>
        <w:tblStyle w:val="Tabela-Siatka1"/>
        <w:tblW w:w="0" w:type="auto"/>
        <w:tblLook w:val="04A0" w:firstRow="1" w:lastRow="0" w:firstColumn="1" w:lastColumn="0" w:noHBand="0" w:noVBand="1"/>
      </w:tblPr>
      <w:tblGrid>
        <w:gridCol w:w="1915"/>
        <w:gridCol w:w="2005"/>
        <w:gridCol w:w="2002"/>
        <w:gridCol w:w="1927"/>
        <w:gridCol w:w="1779"/>
      </w:tblGrid>
      <w:tr w:rsidR="004915A5" w:rsidRPr="00577B45" w14:paraId="3816D22D" w14:textId="7C0F9ECE" w:rsidTr="004915A5">
        <w:tc>
          <w:tcPr>
            <w:tcW w:w="1915" w:type="dxa"/>
            <w:shd w:val="clear" w:color="auto" w:fill="BFBFBF" w:themeFill="background1" w:themeFillShade="BF"/>
          </w:tcPr>
          <w:p w14:paraId="0E03F6B1" w14:textId="77777777" w:rsidR="004915A5" w:rsidRPr="00577B45" w:rsidRDefault="004915A5" w:rsidP="00577B45">
            <w:pPr>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RODZAJ SPRZĘTU</w:t>
            </w:r>
          </w:p>
        </w:tc>
        <w:tc>
          <w:tcPr>
            <w:tcW w:w="2005" w:type="dxa"/>
            <w:shd w:val="clear" w:color="auto" w:fill="BFBFBF" w:themeFill="background1" w:themeFillShade="BF"/>
          </w:tcPr>
          <w:p w14:paraId="491B94B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MARKA</w:t>
            </w:r>
          </w:p>
        </w:tc>
        <w:tc>
          <w:tcPr>
            <w:tcW w:w="2002" w:type="dxa"/>
            <w:shd w:val="clear" w:color="auto" w:fill="BFBFBF" w:themeFill="background1" w:themeFillShade="BF"/>
          </w:tcPr>
          <w:p w14:paraId="4224A44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MODEL</w:t>
            </w:r>
          </w:p>
        </w:tc>
        <w:tc>
          <w:tcPr>
            <w:tcW w:w="1927" w:type="dxa"/>
            <w:shd w:val="clear" w:color="auto" w:fill="BFBFBF" w:themeFill="background1" w:themeFillShade="BF"/>
          </w:tcPr>
          <w:p w14:paraId="12BEAD9B"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ILOŚĆ </w:t>
            </w:r>
          </w:p>
        </w:tc>
        <w:tc>
          <w:tcPr>
            <w:tcW w:w="1779" w:type="dxa"/>
            <w:shd w:val="clear" w:color="auto" w:fill="BFBFBF" w:themeFill="background1" w:themeFillShade="BF"/>
          </w:tcPr>
          <w:p w14:paraId="7E4C30CE" w14:textId="0A61C685" w:rsidR="004915A5" w:rsidRPr="000D41AC" w:rsidRDefault="004915A5" w:rsidP="00577B45">
            <w:pPr>
              <w:jc w:val="center"/>
              <w:rPr>
                <w:rFonts w:asciiTheme="minorHAnsi" w:eastAsiaTheme="minorHAnsi" w:hAnsiTheme="minorHAnsi" w:cstheme="minorBidi"/>
                <w:color w:val="FF0000"/>
                <w:sz w:val="22"/>
                <w:szCs w:val="22"/>
                <w:lang w:eastAsia="en-US"/>
              </w:rPr>
            </w:pPr>
            <w:r w:rsidRPr="00E25320">
              <w:rPr>
                <w:rFonts w:asciiTheme="minorHAnsi" w:eastAsiaTheme="minorHAnsi" w:hAnsiTheme="minorHAnsi" w:cstheme="minorBidi"/>
                <w:sz w:val="22"/>
                <w:szCs w:val="22"/>
                <w:lang w:eastAsia="en-US"/>
              </w:rPr>
              <w:t>UWAGI</w:t>
            </w:r>
          </w:p>
        </w:tc>
      </w:tr>
      <w:tr w:rsidR="004915A5" w:rsidRPr="00577B45" w14:paraId="26C352F1" w14:textId="4BF9454C" w:rsidTr="004915A5">
        <w:tc>
          <w:tcPr>
            <w:tcW w:w="1915" w:type="dxa"/>
          </w:tcPr>
          <w:p w14:paraId="5E89CB0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73EE5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72E6C45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A0757E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4E45531" w14:textId="77777777" w:rsidR="004915A5" w:rsidRPr="000D41AC" w:rsidRDefault="004915A5" w:rsidP="00577B45">
            <w:pPr>
              <w:rPr>
                <w:rFonts w:asciiTheme="minorHAnsi" w:eastAsiaTheme="minorHAnsi" w:hAnsiTheme="minorHAnsi" w:cstheme="minorBidi"/>
                <w:color w:val="FF0000"/>
                <w:sz w:val="22"/>
                <w:szCs w:val="22"/>
                <w:lang w:eastAsia="en-US"/>
              </w:rPr>
            </w:pPr>
          </w:p>
        </w:tc>
      </w:tr>
      <w:tr w:rsidR="004915A5" w:rsidRPr="00577B45" w14:paraId="41E6BA1E" w14:textId="36A517D0" w:rsidTr="004915A5">
        <w:tc>
          <w:tcPr>
            <w:tcW w:w="1915" w:type="dxa"/>
          </w:tcPr>
          <w:p w14:paraId="2E51B939"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03B991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96D224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C9FC74"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768F4653"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09312AF" w14:textId="7189CE18" w:rsidTr="004915A5">
        <w:tc>
          <w:tcPr>
            <w:tcW w:w="1915" w:type="dxa"/>
          </w:tcPr>
          <w:p w14:paraId="4B7EF1C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00E5A2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1A645F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2D7EC5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EB456F2"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E924DD8" w14:textId="77784EDD" w:rsidTr="004915A5">
        <w:tc>
          <w:tcPr>
            <w:tcW w:w="1915" w:type="dxa"/>
          </w:tcPr>
          <w:p w14:paraId="1540A33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BC12A3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C7DB8FA"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E2E3A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D76630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1D2F391D" w14:textId="21C1EF5E" w:rsidTr="004915A5">
        <w:tc>
          <w:tcPr>
            <w:tcW w:w="1915" w:type="dxa"/>
          </w:tcPr>
          <w:p w14:paraId="0DC137FB"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88D49D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F57672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71DCC3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2808AB3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B2FA979" w14:textId="6F9DFE93" w:rsidTr="004915A5">
        <w:tc>
          <w:tcPr>
            <w:tcW w:w="1915" w:type="dxa"/>
          </w:tcPr>
          <w:p w14:paraId="37AEC1B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49409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340084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892A7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1B3C4F2E"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F09D1B4" w14:textId="73B66243" w:rsidTr="004915A5">
        <w:tc>
          <w:tcPr>
            <w:tcW w:w="1915" w:type="dxa"/>
          </w:tcPr>
          <w:p w14:paraId="3E8549F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A728B3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37540065"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C9FF1BE"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6E49A4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9D1B49" w14:textId="7AFF6C08" w:rsidTr="004915A5">
        <w:tc>
          <w:tcPr>
            <w:tcW w:w="1915" w:type="dxa"/>
          </w:tcPr>
          <w:p w14:paraId="06BEAB67"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5BC24D0F"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8130C9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DD6FC6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3E071BB"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C7E2D52" w14:textId="4477F278" w:rsidTr="004915A5">
        <w:tc>
          <w:tcPr>
            <w:tcW w:w="1915" w:type="dxa"/>
          </w:tcPr>
          <w:p w14:paraId="352C97A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AC213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2625E9F"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2D4E5B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89DAFC6"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B54B71" w14:textId="646D1206" w:rsidTr="004915A5">
        <w:tc>
          <w:tcPr>
            <w:tcW w:w="1915" w:type="dxa"/>
          </w:tcPr>
          <w:p w14:paraId="6F9D7C5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7B77EA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5839CE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525F1AD"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7595AE1"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635EEF3B" w14:textId="4A003664" w:rsidTr="004915A5">
        <w:tc>
          <w:tcPr>
            <w:tcW w:w="1915" w:type="dxa"/>
          </w:tcPr>
          <w:p w14:paraId="551C26D6"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340AB217"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195EE7BC"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68ECE6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05336D34"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40E26F59" w14:textId="20F11353" w:rsidTr="004915A5">
        <w:tc>
          <w:tcPr>
            <w:tcW w:w="1915" w:type="dxa"/>
          </w:tcPr>
          <w:p w14:paraId="4C0CA37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BE70D4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9F6285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376D55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B7F09C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7D72C09F" w14:textId="33A7F595" w:rsidTr="004915A5">
        <w:tc>
          <w:tcPr>
            <w:tcW w:w="1915" w:type="dxa"/>
          </w:tcPr>
          <w:p w14:paraId="49D68AE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9B1356"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641A129"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5ED07058"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D85357C" w14:textId="77777777" w:rsidR="004915A5" w:rsidRPr="00577B45" w:rsidRDefault="004915A5" w:rsidP="00577B45">
            <w:pPr>
              <w:rPr>
                <w:rFonts w:asciiTheme="minorHAnsi" w:eastAsiaTheme="minorHAnsi" w:hAnsiTheme="minorHAnsi" w:cstheme="minorBidi"/>
                <w:sz w:val="22"/>
                <w:szCs w:val="22"/>
                <w:lang w:eastAsia="en-US"/>
              </w:rPr>
            </w:pPr>
          </w:p>
        </w:tc>
      </w:tr>
    </w:tbl>
    <w:p w14:paraId="3654A01A" w14:textId="77777777" w:rsidR="00A53B6C" w:rsidRPr="007F7566" w:rsidRDefault="00577B45" w:rsidP="007F756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Wykonawca</w:t>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t>Zamawiający</w:t>
      </w:r>
    </w:p>
    <w:p w14:paraId="75F7BB88" w14:textId="77777777" w:rsidR="00A83150" w:rsidRDefault="00A83150" w:rsidP="00A53B6C">
      <w:pPr>
        <w:spacing w:after="160" w:line="259" w:lineRule="auto"/>
        <w:jc w:val="center"/>
        <w:rPr>
          <w:rFonts w:asciiTheme="minorHAnsi" w:eastAsiaTheme="minorHAnsi" w:hAnsiTheme="minorHAnsi" w:cstheme="minorBidi"/>
          <w:b/>
          <w:bCs/>
          <w:sz w:val="22"/>
          <w:szCs w:val="22"/>
          <w:lang w:eastAsia="en-US"/>
        </w:rPr>
      </w:pPr>
    </w:p>
    <w:p w14:paraId="061F13B5" w14:textId="29B659F4" w:rsidR="00446D76" w:rsidRPr="00422404" w:rsidRDefault="009706C8"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bCs/>
          <w:sz w:val="22"/>
          <w:szCs w:val="22"/>
          <w:lang w:eastAsia="en-US"/>
        </w:rPr>
        <w:t xml:space="preserve">                                                                                                                             </w:t>
      </w:r>
      <w:r w:rsidR="00422404">
        <w:rPr>
          <w:rFonts w:asciiTheme="minorHAnsi" w:eastAsiaTheme="minorHAnsi" w:hAnsiTheme="minorHAnsi" w:cstheme="minorBidi"/>
          <w:b/>
          <w:bCs/>
          <w:sz w:val="22"/>
          <w:szCs w:val="22"/>
          <w:lang w:eastAsia="en-US"/>
        </w:rPr>
        <w:t xml:space="preserve">                          </w:t>
      </w:r>
      <w:r>
        <w:rPr>
          <w:rFonts w:asciiTheme="minorHAnsi" w:eastAsiaTheme="minorHAnsi" w:hAnsiTheme="minorHAnsi" w:cstheme="minorBidi"/>
          <w:b/>
          <w:bCs/>
          <w:sz w:val="22"/>
          <w:szCs w:val="22"/>
          <w:lang w:eastAsia="en-US"/>
        </w:rPr>
        <w:t xml:space="preserve"> </w:t>
      </w:r>
      <w:r w:rsidRPr="00422404">
        <w:rPr>
          <w:rFonts w:asciiTheme="minorHAnsi" w:eastAsiaTheme="minorHAnsi" w:hAnsiTheme="minorHAnsi" w:cstheme="minorBidi"/>
          <w:bCs/>
          <w:sz w:val="22"/>
          <w:szCs w:val="22"/>
          <w:lang w:eastAsia="en-US"/>
        </w:rPr>
        <w:t>Załącznik nr 5</w:t>
      </w:r>
    </w:p>
    <w:p w14:paraId="678EE786" w14:textId="08537210" w:rsidR="00A53B6C" w:rsidRPr="00A53B6C" w:rsidRDefault="009706C8" w:rsidP="00A53B6C">
      <w:pPr>
        <w:spacing w:after="160" w:line="259"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b/>
          <w:bCs/>
          <w:sz w:val="22"/>
          <w:szCs w:val="22"/>
          <w:lang w:eastAsia="en-US"/>
        </w:rPr>
        <w:t>PARAMETRY WYMAGANE/</w:t>
      </w:r>
      <w:r w:rsidR="00446D76">
        <w:rPr>
          <w:rFonts w:asciiTheme="minorHAnsi" w:eastAsiaTheme="minorHAnsi" w:hAnsiTheme="minorHAnsi" w:cstheme="minorBidi"/>
          <w:b/>
          <w:bCs/>
          <w:sz w:val="22"/>
          <w:szCs w:val="22"/>
          <w:lang w:eastAsia="en-US"/>
        </w:rPr>
        <w:t xml:space="preserve">OFEROWANE </w:t>
      </w:r>
    </w:p>
    <w:p w14:paraId="2687065F" w14:textId="3ADC1FA2" w:rsidR="009706C8" w:rsidRPr="00422404" w:rsidRDefault="00A53B6C" w:rsidP="00422404">
      <w:pPr>
        <w:spacing w:after="160" w:line="259" w:lineRule="auto"/>
        <w:jc w:val="center"/>
        <w:rPr>
          <w:rFonts w:asciiTheme="minorHAnsi" w:eastAsiaTheme="minorHAnsi" w:hAnsiTheme="minorHAnsi" w:cstheme="minorBidi"/>
          <w:sz w:val="22"/>
          <w:szCs w:val="22"/>
          <w:u w:val="single"/>
          <w:lang w:eastAsia="en-US"/>
        </w:rPr>
      </w:pPr>
      <w:r w:rsidRPr="009706C8">
        <w:rPr>
          <w:rFonts w:asciiTheme="minorHAnsi" w:eastAsiaTheme="minorHAnsi" w:hAnsiTheme="minorHAnsi" w:cstheme="minorBidi"/>
          <w:b/>
          <w:bCs/>
          <w:sz w:val="22"/>
          <w:szCs w:val="22"/>
          <w:u w:val="single"/>
          <w:lang w:eastAsia="en-US"/>
        </w:rPr>
        <w:t>Pakiet Nr 1</w:t>
      </w:r>
    </w:p>
    <w:p w14:paraId="0693422B" w14:textId="0C4B04F9"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i/>
          <w:sz w:val="22"/>
          <w:szCs w:val="22"/>
          <w:u w:val="single"/>
          <w:lang w:eastAsia="en-US"/>
        </w:rPr>
      </w:pPr>
      <w:r w:rsidRPr="00447935">
        <w:rPr>
          <w:rFonts w:asciiTheme="minorHAnsi" w:eastAsiaTheme="minorHAnsi" w:hAnsiTheme="minorHAnsi" w:cstheme="minorBidi"/>
          <w:b/>
          <w:bCs/>
          <w:i/>
          <w:sz w:val="22"/>
          <w:szCs w:val="22"/>
          <w:u w:val="single"/>
          <w:lang w:eastAsia="en-US"/>
        </w:rPr>
        <w:t>Drukarka laserowa, monochromatyczna  - 2</w:t>
      </w:r>
      <w:r w:rsidR="00D17286" w:rsidRPr="00447935">
        <w:rPr>
          <w:rFonts w:asciiTheme="minorHAnsi" w:eastAsiaTheme="minorHAnsi" w:hAnsiTheme="minorHAnsi" w:cstheme="minorBidi"/>
          <w:b/>
          <w:bCs/>
          <w:i/>
          <w:sz w:val="22"/>
          <w:szCs w:val="22"/>
          <w:u w:val="single"/>
          <w:lang w:eastAsia="en-US"/>
        </w:rPr>
        <w:t>2</w:t>
      </w:r>
      <w:r w:rsidRPr="00447935">
        <w:rPr>
          <w:rFonts w:asciiTheme="minorHAnsi" w:eastAsiaTheme="minorHAnsi" w:hAnsiTheme="minorHAnsi" w:cstheme="minorBidi"/>
          <w:b/>
          <w:bCs/>
          <w:i/>
          <w:sz w:val="22"/>
          <w:szCs w:val="22"/>
          <w:u w:val="single"/>
          <w:lang w:eastAsia="en-US"/>
        </w:rPr>
        <w:t xml:space="preserve"> szt. </w:t>
      </w:r>
    </w:p>
    <w:p w14:paraId="5A5E166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668E62C1"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6"/>
        <w:gridCol w:w="3120"/>
        <w:gridCol w:w="2961"/>
        <w:gridCol w:w="2881"/>
      </w:tblGrid>
      <w:tr w:rsidR="00956CD7" w:rsidRPr="00AE3441" w14:paraId="1635074C" w14:textId="77777777" w:rsidTr="00956CD7">
        <w:trPr>
          <w:trHeight w:val="421"/>
        </w:trPr>
        <w:tc>
          <w:tcPr>
            <w:tcW w:w="4080" w:type="dxa"/>
            <w:gridSpan w:val="2"/>
            <w:hideMark/>
          </w:tcPr>
          <w:p w14:paraId="40197E8E"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 xml:space="preserve">Drukarka laserowa, monochromatyczna </w:t>
            </w:r>
          </w:p>
        </w:tc>
        <w:tc>
          <w:tcPr>
            <w:tcW w:w="4540" w:type="dxa"/>
            <w:hideMark/>
          </w:tcPr>
          <w:p w14:paraId="2D18DBE3"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Dane podstawowe</w:t>
            </w:r>
          </w:p>
        </w:tc>
        <w:tc>
          <w:tcPr>
            <w:tcW w:w="4600" w:type="dxa"/>
            <w:hideMark/>
          </w:tcPr>
          <w:p w14:paraId="2DB86630" w14:textId="573B5AB6" w:rsidR="00956CD7" w:rsidRPr="00446D76" w:rsidRDefault="00D17286"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22</w:t>
            </w:r>
            <w:r w:rsidR="00956CD7" w:rsidRPr="00446D76">
              <w:rPr>
                <w:rFonts w:asciiTheme="minorHAnsi" w:eastAsiaTheme="minorHAnsi" w:hAnsiTheme="minorHAnsi" w:cstheme="minorBidi"/>
                <w:b/>
                <w:sz w:val="18"/>
                <w:szCs w:val="18"/>
                <w:lang w:eastAsia="en-US"/>
              </w:rPr>
              <w:t xml:space="preserve"> szt.</w:t>
            </w:r>
          </w:p>
        </w:tc>
      </w:tr>
      <w:tr w:rsidR="00956CD7" w:rsidRPr="00AE3441" w14:paraId="4077C631" w14:textId="77777777" w:rsidTr="00956CD7">
        <w:trPr>
          <w:trHeight w:val="615"/>
        </w:trPr>
        <w:tc>
          <w:tcPr>
            <w:tcW w:w="960" w:type="dxa"/>
            <w:hideMark/>
          </w:tcPr>
          <w:p w14:paraId="0B65A982"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Lp.</w:t>
            </w:r>
          </w:p>
        </w:tc>
        <w:tc>
          <w:tcPr>
            <w:tcW w:w="3120" w:type="dxa"/>
            <w:hideMark/>
          </w:tcPr>
          <w:p w14:paraId="56248ADC"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Opis wymagania</w:t>
            </w:r>
          </w:p>
        </w:tc>
        <w:tc>
          <w:tcPr>
            <w:tcW w:w="4540" w:type="dxa"/>
            <w:hideMark/>
          </w:tcPr>
          <w:p w14:paraId="52F00152"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 xml:space="preserve">Wymagania podstawowe </w:t>
            </w:r>
          </w:p>
        </w:tc>
        <w:tc>
          <w:tcPr>
            <w:tcW w:w="4600" w:type="dxa"/>
            <w:hideMark/>
          </w:tcPr>
          <w:p w14:paraId="5C6F9A1A" w14:textId="77777777" w:rsidR="00956CD7" w:rsidRPr="00446D76" w:rsidRDefault="00956CD7" w:rsidP="00956CD7">
            <w:pPr>
              <w:spacing w:after="160" w:line="259" w:lineRule="auto"/>
              <w:rPr>
                <w:rFonts w:asciiTheme="minorHAnsi" w:eastAsiaTheme="minorHAnsi" w:hAnsiTheme="minorHAnsi" w:cstheme="minorBidi"/>
                <w:b/>
                <w:sz w:val="18"/>
                <w:szCs w:val="18"/>
                <w:lang w:eastAsia="en-US"/>
              </w:rPr>
            </w:pPr>
            <w:r w:rsidRPr="00446D76">
              <w:rPr>
                <w:rFonts w:asciiTheme="minorHAnsi" w:eastAsiaTheme="minorHAnsi" w:hAnsiTheme="minorHAnsi" w:cstheme="minorBidi"/>
                <w:b/>
                <w:sz w:val="18"/>
                <w:szCs w:val="18"/>
                <w:lang w:eastAsia="en-US"/>
              </w:rPr>
              <w:t>Parametry oferowanego Sprzętu (wskazać konkretne parametry/cechy w wykropkowanych miejscach)</w:t>
            </w:r>
          </w:p>
        </w:tc>
      </w:tr>
      <w:tr w:rsidR="00956CD7" w:rsidRPr="00AE3441" w14:paraId="626D9C7B" w14:textId="77777777" w:rsidTr="00956CD7">
        <w:trPr>
          <w:trHeight w:val="330"/>
        </w:trPr>
        <w:tc>
          <w:tcPr>
            <w:tcW w:w="960" w:type="dxa"/>
            <w:hideMark/>
          </w:tcPr>
          <w:p w14:paraId="4DFB0B1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32E60BB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E5B229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494B223F" w14:textId="161A2E55" w:rsidR="00956CD7" w:rsidRPr="00AE3441" w:rsidRDefault="00D17286" w:rsidP="00956CD7">
            <w:pPr>
              <w:spacing w:after="160" w:line="259" w:lineRule="auto"/>
              <w:rPr>
                <w:rFonts w:asciiTheme="minorHAnsi" w:eastAsiaTheme="minorHAnsi" w:hAnsiTheme="minorHAnsi" w:cstheme="minorBidi"/>
                <w:sz w:val="18"/>
                <w:szCs w:val="18"/>
                <w:lang w:eastAsia="en-US"/>
              </w:rPr>
            </w:pPr>
            <w:r w:rsidRPr="00287383">
              <w:rPr>
                <w:rFonts w:asciiTheme="minorHAnsi" w:eastAsiaTheme="minorHAnsi" w:hAnsiTheme="minorHAnsi" w:cstheme="minorBidi"/>
                <w:sz w:val="18"/>
                <w:szCs w:val="18"/>
                <w:lang w:eastAsia="en-US"/>
              </w:rPr>
              <w:t>Proszę wpisać dokładne parametry/cechy</w:t>
            </w:r>
          </w:p>
        </w:tc>
      </w:tr>
      <w:tr w:rsidR="00956CD7" w:rsidRPr="00AE3441" w14:paraId="16514D92" w14:textId="77777777" w:rsidTr="00956CD7">
        <w:trPr>
          <w:trHeight w:val="330"/>
        </w:trPr>
        <w:tc>
          <w:tcPr>
            <w:tcW w:w="960" w:type="dxa"/>
            <w:hideMark/>
          </w:tcPr>
          <w:p w14:paraId="22191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70CB4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4540" w:type="dxa"/>
            <w:hideMark/>
          </w:tcPr>
          <w:p w14:paraId="7D864CE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Typowe - biurowe</w:t>
            </w:r>
          </w:p>
        </w:tc>
        <w:tc>
          <w:tcPr>
            <w:tcW w:w="4600" w:type="dxa"/>
            <w:hideMark/>
          </w:tcPr>
          <w:p w14:paraId="244215F6" w14:textId="3E84344E"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3BE6D5C" w14:textId="77777777" w:rsidTr="00956CD7">
        <w:trPr>
          <w:trHeight w:val="330"/>
        </w:trPr>
        <w:tc>
          <w:tcPr>
            <w:tcW w:w="960" w:type="dxa"/>
            <w:hideMark/>
          </w:tcPr>
          <w:p w14:paraId="48198D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174E33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Metoda druku</w:t>
            </w:r>
          </w:p>
        </w:tc>
        <w:tc>
          <w:tcPr>
            <w:tcW w:w="4540" w:type="dxa"/>
            <w:hideMark/>
          </w:tcPr>
          <w:p w14:paraId="2E07DF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w:t>
            </w:r>
          </w:p>
        </w:tc>
        <w:tc>
          <w:tcPr>
            <w:tcW w:w="4600" w:type="dxa"/>
            <w:hideMark/>
          </w:tcPr>
          <w:p w14:paraId="7F232E91" w14:textId="105A8C2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EB768B4" w14:textId="77777777" w:rsidTr="00956CD7">
        <w:trPr>
          <w:trHeight w:val="645"/>
        </w:trPr>
        <w:tc>
          <w:tcPr>
            <w:tcW w:w="960" w:type="dxa"/>
            <w:hideMark/>
          </w:tcPr>
          <w:p w14:paraId="3B761F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3DA2D9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Kolory wydruku</w:t>
            </w:r>
          </w:p>
        </w:tc>
        <w:tc>
          <w:tcPr>
            <w:tcW w:w="4540" w:type="dxa"/>
            <w:hideMark/>
          </w:tcPr>
          <w:p w14:paraId="2B857E7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Monochromatyczna, czarno – białe, skala odcieni szarości</w:t>
            </w:r>
          </w:p>
        </w:tc>
        <w:tc>
          <w:tcPr>
            <w:tcW w:w="4600" w:type="dxa"/>
            <w:hideMark/>
          </w:tcPr>
          <w:p w14:paraId="3B51730C" w14:textId="769EFE8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50FD2E8" w14:textId="77777777" w:rsidTr="00956CD7">
        <w:trPr>
          <w:trHeight w:val="330"/>
        </w:trPr>
        <w:tc>
          <w:tcPr>
            <w:tcW w:w="960" w:type="dxa"/>
            <w:hideMark/>
          </w:tcPr>
          <w:p w14:paraId="1D3896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1F041F7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wydruku</w:t>
            </w:r>
          </w:p>
        </w:tc>
        <w:tc>
          <w:tcPr>
            <w:tcW w:w="4540" w:type="dxa"/>
            <w:hideMark/>
          </w:tcPr>
          <w:p w14:paraId="7C3869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A5 i A4</w:t>
            </w:r>
          </w:p>
        </w:tc>
        <w:tc>
          <w:tcPr>
            <w:tcW w:w="4600" w:type="dxa"/>
            <w:hideMark/>
          </w:tcPr>
          <w:p w14:paraId="1B318033" w14:textId="6EC6F74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62BE44C" w14:textId="77777777" w:rsidTr="00956CD7">
        <w:trPr>
          <w:trHeight w:val="330"/>
        </w:trPr>
        <w:tc>
          <w:tcPr>
            <w:tcW w:w="960" w:type="dxa"/>
            <w:hideMark/>
          </w:tcPr>
          <w:p w14:paraId="5B1AF8D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34C8C21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Wbudowany bufor (pamięć)</w:t>
            </w:r>
          </w:p>
        </w:tc>
        <w:tc>
          <w:tcPr>
            <w:tcW w:w="4540" w:type="dxa"/>
            <w:hideMark/>
          </w:tcPr>
          <w:p w14:paraId="14CAEDD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 pojemność 256MB</w:t>
            </w:r>
          </w:p>
        </w:tc>
        <w:tc>
          <w:tcPr>
            <w:tcW w:w="4600" w:type="dxa"/>
            <w:hideMark/>
          </w:tcPr>
          <w:p w14:paraId="4812D96C" w14:textId="2051232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82311B3" w14:textId="77777777" w:rsidTr="00956CD7">
        <w:trPr>
          <w:trHeight w:val="330"/>
        </w:trPr>
        <w:tc>
          <w:tcPr>
            <w:tcW w:w="960" w:type="dxa"/>
            <w:hideMark/>
          </w:tcPr>
          <w:p w14:paraId="2CE1E5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3B45B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Multikopia</w:t>
            </w:r>
          </w:p>
        </w:tc>
        <w:tc>
          <w:tcPr>
            <w:tcW w:w="4540" w:type="dxa"/>
            <w:hideMark/>
          </w:tcPr>
          <w:p w14:paraId="09EE6ACE" w14:textId="0AD5B784"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1A8414EA" w14:textId="002A164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970054B" w14:textId="77777777" w:rsidTr="00956CD7">
        <w:trPr>
          <w:trHeight w:val="930"/>
        </w:trPr>
        <w:tc>
          <w:tcPr>
            <w:tcW w:w="960" w:type="dxa"/>
            <w:hideMark/>
          </w:tcPr>
          <w:p w14:paraId="546ADED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22F2A2C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wydruk dwustronny (dupleks)</w:t>
            </w:r>
          </w:p>
        </w:tc>
        <w:tc>
          <w:tcPr>
            <w:tcW w:w="4540" w:type="dxa"/>
            <w:hideMark/>
          </w:tcPr>
          <w:p w14:paraId="515BCEF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A1F9A52" w14:textId="1D31677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75B3D74" w14:textId="77777777" w:rsidTr="00956CD7">
        <w:trPr>
          <w:trHeight w:val="330"/>
        </w:trPr>
        <w:tc>
          <w:tcPr>
            <w:tcW w:w="960" w:type="dxa"/>
            <w:hideMark/>
          </w:tcPr>
          <w:p w14:paraId="1987EF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EF6391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Obsługa języka PCL</w:t>
            </w:r>
          </w:p>
        </w:tc>
        <w:tc>
          <w:tcPr>
            <w:tcW w:w="4540" w:type="dxa"/>
            <w:hideMark/>
          </w:tcPr>
          <w:p w14:paraId="16FA238B" w14:textId="49608ADE" w:rsidR="00AA391D" w:rsidRPr="00AE3441" w:rsidRDefault="00956CD7" w:rsidP="00956CD7">
            <w:pPr>
              <w:spacing w:after="160" w:line="259" w:lineRule="auto"/>
              <w:rPr>
                <w:rFonts w:asciiTheme="minorHAnsi" w:eastAsiaTheme="minorHAnsi" w:hAnsiTheme="minorHAnsi" w:cstheme="minorBidi"/>
                <w:sz w:val="18"/>
                <w:szCs w:val="18"/>
                <w:lang w:eastAsia="en-US"/>
              </w:rPr>
            </w:pPr>
            <w:r w:rsidRPr="00E25320">
              <w:rPr>
                <w:rFonts w:asciiTheme="minorHAnsi" w:eastAsiaTheme="minorHAnsi" w:hAnsiTheme="minorHAnsi" w:cstheme="minorBidi"/>
                <w:sz w:val="18"/>
                <w:szCs w:val="18"/>
                <w:lang w:eastAsia="en-US"/>
              </w:rPr>
              <w:t>Min. wersja 6</w:t>
            </w:r>
            <w:r w:rsidR="00AA391D" w:rsidRPr="00E25320">
              <w:rPr>
                <w:rFonts w:asciiTheme="minorHAnsi" w:eastAsiaTheme="minorHAnsi" w:hAnsiTheme="minorHAnsi" w:cstheme="minorBidi"/>
                <w:sz w:val="18"/>
                <w:szCs w:val="18"/>
                <w:lang w:eastAsia="en-US"/>
              </w:rPr>
              <w:t xml:space="preserve"> lub emulacja</w:t>
            </w:r>
          </w:p>
        </w:tc>
        <w:tc>
          <w:tcPr>
            <w:tcW w:w="4600" w:type="dxa"/>
            <w:hideMark/>
          </w:tcPr>
          <w:p w14:paraId="153257B3" w14:textId="515A5A0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D023188" w14:textId="77777777" w:rsidTr="00956CD7">
        <w:trPr>
          <w:trHeight w:val="330"/>
        </w:trPr>
        <w:tc>
          <w:tcPr>
            <w:tcW w:w="960" w:type="dxa"/>
            <w:hideMark/>
          </w:tcPr>
          <w:p w14:paraId="1251534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4F5616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4A586C0"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Min. USB 2.0 + Ethernet min. 100Mbps</w:t>
            </w:r>
          </w:p>
        </w:tc>
        <w:tc>
          <w:tcPr>
            <w:tcW w:w="4600" w:type="dxa"/>
            <w:hideMark/>
          </w:tcPr>
          <w:p w14:paraId="3D2F5CA6" w14:textId="4EE4A4F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B3A2B1C" w14:textId="77777777" w:rsidTr="00956CD7">
        <w:trPr>
          <w:trHeight w:val="330"/>
        </w:trPr>
        <w:tc>
          <w:tcPr>
            <w:tcW w:w="960" w:type="dxa"/>
            <w:hideMark/>
          </w:tcPr>
          <w:p w14:paraId="383317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1B17B04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76D381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2B0E35FE" w14:textId="0F4A948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4952AEE" w14:textId="77777777" w:rsidTr="00956CD7">
        <w:trPr>
          <w:trHeight w:val="810"/>
        </w:trPr>
        <w:tc>
          <w:tcPr>
            <w:tcW w:w="960" w:type="dxa"/>
            <w:hideMark/>
          </w:tcPr>
          <w:p w14:paraId="6194C93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23F7CFA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74E5BB2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4A2C60" w14:textId="6E8CB1FF"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B09C3A4" w14:textId="77777777" w:rsidTr="00956CD7">
        <w:trPr>
          <w:trHeight w:val="645"/>
        </w:trPr>
        <w:tc>
          <w:tcPr>
            <w:tcW w:w="960" w:type="dxa"/>
            <w:hideMark/>
          </w:tcPr>
          <w:p w14:paraId="599CAD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6ACA13A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4540" w:type="dxa"/>
            <w:hideMark/>
          </w:tcPr>
          <w:p w14:paraId="6561A9D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 Tak, jeśli nie jest wbudowany w urządzenie</w:t>
            </w:r>
          </w:p>
        </w:tc>
        <w:tc>
          <w:tcPr>
            <w:tcW w:w="4600" w:type="dxa"/>
            <w:hideMark/>
          </w:tcPr>
          <w:p w14:paraId="6EBE7134" w14:textId="4D99E75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0B1D85F" w14:textId="77777777" w:rsidTr="00956CD7">
        <w:trPr>
          <w:trHeight w:val="885"/>
        </w:trPr>
        <w:tc>
          <w:tcPr>
            <w:tcW w:w="960" w:type="dxa"/>
            <w:hideMark/>
          </w:tcPr>
          <w:p w14:paraId="60A325D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DEFC3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Kasety na papier</w:t>
            </w:r>
          </w:p>
        </w:tc>
        <w:tc>
          <w:tcPr>
            <w:tcW w:w="4540" w:type="dxa"/>
            <w:hideMark/>
          </w:tcPr>
          <w:p w14:paraId="2224807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Jedna zamykana kaseta na format min. A5 i A4 o pojemności minimum 250 kartek  (papier zwykły)</w:t>
            </w:r>
          </w:p>
        </w:tc>
        <w:tc>
          <w:tcPr>
            <w:tcW w:w="4600" w:type="dxa"/>
            <w:hideMark/>
          </w:tcPr>
          <w:p w14:paraId="6D625709" w14:textId="2D518E5C"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28ABBD13" w14:textId="77777777" w:rsidTr="00956CD7">
        <w:trPr>
          <w:trHeight w:val="645"/>
        </w:trPr>
        <w:tc>
          <w:tcPr>
            <w:tcW w:w="960" w:type="dxa"/>
            <w:hideMark/>
          </w:tcPr>
          <w:p w14:paraId="71C6A8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D2CB7F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6799ED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174762F3" w14:textId="2458F69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9D43CE9" w14:textId="77777777" w:rsidTr="00956CD7">
        <w:trPr>
          <w:trHeight w:val="870"/>
        </w:trPr>
        <w:tc>
          <w:tcPr>
            <w:tcW w:w="960" w:type="dxa"/>
            <w:hideMark/>
          </w:tcPr>
          <w:p w14:paraId="5F814F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7ED7AE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Taca odbiorcza</w:t>
            </w:r>
          </w:p>
        </w:tc>
        <w:tc>
          <w:tcPr>
            <w:tcW w:w="4540" w:type="dxa"/>
            <w:hideMark/>
          </w:tcPr>
          <w:p w14:paraId="3353D8C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na 50 stron A5 i A4 (papier zwykły)</w:t>
            </w:r>
          </w:p>
        </w:tc>
        <w:tc>
          <w:tcPr>
            <w:tcW w:w="4600" w:type="dxa"/>
            <w:hideMark/>
          </w:tcPr>
          <w:p w14:paraId="32AFB58A" w14:textId="635D393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6684BBC" w14:textId="77777777" w:rsidTr="00956CD7">
        <w:trPr>
          <w:trHeight w:val="608"/>
        </w:trPr>
        <w:tc>
          <w:tcPr>
            <w:tcW w:w="960" w:type="dxa"/>
            <w:hideMark/>
          </w:tcPr>
          <w:p w14:paraId="7E317EF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BE014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Minimalne obciążenie miesięczne – deklarowane przez producenta </w:t>
            </w:r>
          </w:p>
        </w:tc>
        <w:tc>
          <w:tcPr>
            <w:tcW w:w="4540" w:type="dxa"/>
            <w:hideMark/>
          </w:tcPr>
          <w:p w14:paraId="6E91BFD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4000 stron</w:t>
            </w:r>
          </w:p>
        </w:tc>
        <w:tc>
          <w:tcPr>
            <w:tcW w:w="4600" w:type="dxa"/>
            <w:hideMark/>
          </w:tcPr>
          <w:p w14:paraId="68789E93" w14:textId="4C9DEF0E"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8EBCDDA" w14:textId="77777777" w:rsidTr="00956CD7">
        <w:trPr>
          <w:trHeight w:val="690"/>
        </w:trPr>
        <w:tc>
          <w:tcPr>
            <w:tcW w:w="960" w:type="dxa"/>
            <w:hideMark/>
          </w:tcPr>
          <w:p w14:paraId="1A2E5F7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0101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03E19BB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w:t>
            </w:r>
          </w:p>
        </w:tc>
        <w:tc>
          <w:tcPr>
            <w:tcW w:w="4600" w:type="dxa"/>
            <w:hideMark/>
          </w:tcPr>
          <w:p w14:paraId="011FB83E" w14:textId="3A79813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E8031FB" w14:textId="77777777" w:rsidTr="00956CD7">
        <w:trPr>
          <w:trHeight w:val="330"/>
        </w:trPr>
        <w:tc>
          <w:tcPr>
            <w:tcW w:w="960" w:type="dxa"/>
            <w:hideMark/>
          </w:tcPr>
          <w:p w14:paraId="4944F5B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759422C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Sterowniki </w:t>
            </w:r>
          </w:p>
        </w:tc>
        <w:tc>
          <w:tcPr>
            <w:tcW w:w="4540" w:type="dxa"/>
            <w:hideMark/>
          </w:tcPr>
          <w:p w14:paraId="4F074BA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w:t>
            </w:r>
          </w:p>
        </w:tc>
        <w:tc>
          <w:tcPr>
            <w:tcW w:w="4600" w:type="dxa"/>
            <w:hideMark/>
          </w:tcPr>
          <w:p w14:paraId="65EEA015" w14:textId="6682B9F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74FC524" w14:textId="77777777" w:rsidTr="00956CD7">
        <w:trPr>
          <w:trHeight w:val="330"/>
        </w:trPr>
        <w:tc>
          <w:tcPr>
            <w:tcW w:w="960" w:type="dxa"/>
            <w:hideMark/>
          </w:tcPr>
          <w:p w14:paraId="670A105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0821051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75CCFB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4600" w:type="dxa"/>
            <w:hideMark/>
          </w:tcPr>
          <w:p w14:paraId="53C713CF" w14:textId="50787A6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7A68163" w14:textId="77777777" w:rsidTr="00956CD7">
        <w:trPr>
          <w:trHeight w:val="960"/>
        </w:trPr>
        <w:tc>
          <w:tcPr>
            <w:tcW w:w="960" w:type="dxa"/>
            <w:hideMark/>
          </w:tcPr>
          <w:p w14:paraId="6A4AC0D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50D5760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 ów eksploatacyjnych</w:t>
            </w:r>
          </w:p>
        </w:tc>
        <w:tc>
          <w:tcPr>
            <w:tcW w:w="4540" w:type="dxa"/>
            <w:hideMark/>
          </w:tcPr>
          <w:p w14:paraId="281E275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wszystkie   niezbędne do pracy urządzenia nie licząc papieru (tonery, bębny, developery, pojemniki na zużyty toner itp.)</w:t>
            </w:r>
          </w:p>
        </w:tc>
        <w:tc>
          <w:tcPr>
            <w:tcW w:w="4600" w:type="dxa"/>
            <w:hideMark/>
          </w:tcPr>
          <w:p w14:paraId="27D8EA70" w14:textId="3E3E988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AE1B6BD" w14:textId="77777777" w:rsidTr="00956CD7">
        <w:trPr>
          <w:trHeight w:val="330"/>
        </w:trPr>
        <w:tc>
          <w:tcPr>
            <w:tcW w:w="960" w:type="dxa"/>
            <w:hideMark/>
          </w:tcPr>
          <w:p w14:paraId="59BE7D5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7BDC672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w:t>
            </w:r>
          </w:p>
        </w:tc>
        <w:tc>
          <w:tcPr>
            <w:tcW w:w="4540" w:type="dxa"/>
            <w:hideMark/>
          </w:tcPr>
          <w:p w14:paraId="516DFB2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034861EF" w14:textId="702609D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B370CF0" w14:textId="77777777" w:rsidTr="00956CD7">
        <w:trPr>
          <w:trHeight w:val="330"/>
        </w:trPr>
        <w:tc>
          <w:tcPr>
            <w:tcW w:w="960" w:type="dxa"/>
            <w:hideMark/>
          </w:tcPr>
          <w:p w14:paraId="102C2A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0975EFB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0C7B19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25str./min</w:t>
            </w:r>
          </w:p>
        </w:tc>
        <w:tc>
          <w:tcPr>
            <w:tcW w:w="4600" w:type="dxa"/>
            <w:hideMark/>
          </w:tcPr>
          <w:p w14:paraId="699B05B6" w14:textId="0672B55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6ECE9D77" w14:textId="77777777" w:rsidTr="00956CD7">
        <w:trPr>
          <w:trHeight w:val="330"/>
        </w:trPr>
        <w:tc>
          <w:tcPr>
            <w:tcW w:w="960" w:type="dxa"/>
            <w:hideMark/>
          </w:tcPr>
          <w:p w14:paraId="09F858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17648C7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076E50C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1ECDEC" w14:textId="001FF5F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8BB0C27" w14:textId="77777777" w:rsidTr="00956CD7">
        <w:trPr>
          <w:trHeight w:val="330"/>
        </w:trPr>
        <w:tc>
          <w:tcPr>
            <w:tcW w:w="960" w:type="dxa"/>
            <w:hideMark/>
          </w:tcPr>
          <w:p w14:paraId="077BCA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33033D4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E5182A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80D7E82" w14:textId="7284783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CD0CD90" w14:textId="77777777" w:rsidTr="00956CD7">
        <w:trPr>
          <w:trHeight w:val="330"/>
        </w:trPr>
        <w:tc>
          <w:tcPr>
            <w:tcW w:w="960" w:type="dxa"/>
            <w:hideMark/>
          </w:tcPr>
          <w:p w14:paraId="3ACE269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11AB0A0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Taktowanie procesora</w:t>
            </w:r>
          </w:p>
        </w:tc>
        <w:tc>
          <w:tcPr>
            <w:tcW w:w="4540" w:type="dxa"/>
            <w:hideMark/>
          </w:tcPr>
          <w:p w14:paraId="69AD92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42D83E0A" w14:textId="3FE86BB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62FF77A" w14:textId="77777777" w:rsidTr="00956CD7">
        <w:trPr>
          <w:trHeight w:val="776"/>
        </w:trPr>
        <w:tc>
          <w:tcPr>
            <w:tcW w:w="960" w:type="dxa"/>
            <w:hideMark/>
          </w:tcPr>
          <w:p w14:paraId="716AF5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2F5A7C1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D57207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 lata</w:t>
            </w:r>
          </w:p>
        </w:tc>
        <w:tc>
          <w:tcPr>
            <w:tcW w:w="4600" w:type="dxa"/>
            <w:hideMark/>
          </w:tcPr>
          <w:p w14:paraId="5284A80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Zgodnie z oświadczeniem Wykonawcy złożonym w formularzu ofertowym </w:t>
            </w:r>
          </w:p>
        </w:tc>
      </w:tr>
    </w:tbl>
    <w:p w14:paraId="4FEF2B2F" w14:textId="77777777" w:rsidR="00B920B1" w:rsidRPr="00B920B1" w:rsidRDefault="00422404" w:rsidP="00B920B1">
      <w:pPr>
        <w:spacing w:after="160" w:line="259" w:lineRule="auto"/>
        <w:rPr>
          <w:rFonts w:asciiTheme="minorHAnsi" w:eastAsiaTheme="minorHAnsi" w:hAnsiTheme="minorHAnsi" w:cstheme="minorBidi"/>
          <w:b/>
          <w:lang w:eastAsia="en-US"/>
        </w:rPr>
      </w:pPr>
      <w:r w:rsidRPr="00422404">
        <w:rPr>
          <w:rFonts w:asciiTheme="minorHAnsi" w:eastAsiaTheme="minorHAnsi" w:hAnsiTheme="minorHAnsi" w:cstheme="minorBidi"/>
          <w:b/>
          <w:lang w:eastAsia="en-US"/>
        </w:rPr>
        <w:t xml:space="preserve">Ważne cały sprzęt musi być nowy, nieużywany. </w:t>
      </w:r>
      <w:r w:rsidR="00B920B1" w:rsidRPr="00B920B1">
        <w:rPr>
          <w:rFonts w:asciiTheme="minorHAnsi" w:eastAsiaTheme="minorHAnsi" w:hAnsiTheme="minorHAnsi" w:cstheme="minorBidi"/>
          <w:b/>
          <w:lang w:eastAsia="en-US"/>
        </w:rPr>
        <w:t>Sprzęt musi posiadać wgrany ostatni aktualny firmware opublikowany przez producenta danego sprzętu.</w:t>
      </w:r>
    </w:p>
    <w:p w14:paraId="1EACCCB5" w14:textId="7BED0BEB"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3E8377F8" w14:textId="5BCC421B" w:rsidR="00422404" w:rsidRPr="00A53B6C"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r w:rsidRPr="00A53B6C">
        <w:rPr>
          <w:rFonts w:asciiTheme="minorHAnsi" w:eastAsiaTheme="minorHAnsi" w:hAnsiTheme="minorHAnsi" w:cstheme="minorBidi"/>
          <w:sz w:val="22"/>
          <w:szCs w:val="22"/>
          <w:lang w:eastAsia="en-US"/>
        </w:rPr>
        <w:t xml:space="preserve"> </w:t>
      </w:r>
    </w:p>
    <w:p w14:paraId="549E2DB3"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34C063D"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5628BB4C" w14:textId="5B8CDB84" w:rsidR="009706C8" w:rsidRP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69CE0F69"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48129450" w14:textId="45E8A2FD" w:rsidR="009706C8" w:rsidRPr="00422404" w:rsidRDefault="00447935" w:rsidP="00422404">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250C3BBC" w14:textId="3BC31425" w:rsidR="009706C8" w:rsidRPr="00422404" w:rsidRDefault="00A53B6C" w:rsidP="00A53B6C">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Urządzenie wielofunkcyjne MFP laserowe, monochromatyczne  -</w:t>
      </w:r>
      <w:r w:rsidR="00D17286" w:rsidRPr="00447935">
        <w:rPr>
          <w:rFonts w:asciiTheme="minorHAnsi" w:eastAsiaTheme="minorHAnsi" w:hAnsiTheme="minorHAnsi" w:cstheme="minorBidi"/>
          <w:b/>
          <w:i/>
          <w:sz w:val="22"/>
          <w:szCs w:val="22"/>
          <w:u w:val="single"/>
          <w:lang w:eastAsia="en-US"/>
        </w:rPr>
        <w:t xml:space="preserve">29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38298CDF"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2D0E134A"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5"/>
        <w:gridCol w:w="3120"/>
        <w:gridCol w:w="2972"/>
        <w:gridCol w:w="2871"/>
      </w:tblGrid>
      <w:tr w:rsidR="00956CD7" w:rsidRPr="00AE3441" w14:paraId="41F0EB73" w14:textId="77777777" w:rsidTr="00956CD7">
        <w:trPr>
          <w:trHeight w:val="551"/>
        </w:trPr>
        <w:tc>
          <w:tcPr>
            <w:tcW w:w="4080" w:type="dxa"/>
            <w:gridSpan w:val="2"/>
            <w:hideMark/>
          </w:tcPr>
          <w:p w14:paraId="45734C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Urządzenie wielofunkcyjne MFP laserowe, monochromatyczne  </w:t>
            </w:r>
          </w:p>
        </w:tc>
        <w:tc>
          <w:tcPr>
            <w:tcW w:w="4540" w:type="dxa"/>
            <w:hideMark/>
          </w:tcPr>
          <w:p w14:paraId="733F0D8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4600" w:type="dxa"/>
            <w:hideMark/>
          </w:tcPr>
          <w:p w14:paraId="54F7CFEF" w14:textId="25E8A9E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sidRPr="00287383">
              <w:rPr>
                <w:rFonts w:asciiTheme="minorHAnsi" w:eastAsiaTheme="minorHAnsi" w:hAnsiTheme="minorHAnsi" w:cstheme="minorBidi"/>
                <w:bCs/>
                <w:sz w:val="18"/>
                <w:szCs w:val="18"/>
                <w:lang w:eastAsia="en-US"/>
              </w:rPr>
              <w:t>29</w:t>
            </w:r>
            <w:r w:rsidR="00956CD7" w:rsidRPr="00287383">
              <w:rPr>
                <w:rFonts w:asciiTheme="minorHAnsi" w:eastAsiaTheme="minorHAnsi" w:hAnsiTheme="minorHAnsi" w:cstheme="minorBidi"/>
                <w:bCs/>
                <w:sz w:val="18"/>
                <w:szCs w:val="18"/>
                <w:lang w:eastAsia="en-US"/>
              </w:rPr>
              <w:t>szt.</w:t>
            </w:r>
          </w:p>
        </w:tc>
      </w:tr>
      <w:tr w:rsidR="00956CD7" w:rsidRPr="00AE3441" w14:paraId="292E1A2D" w14:textId="77777777" w:rsidTr="00956CD7">
        <w:trPr>
          <w:trHeight w:val="930"/>
        </w:trPr>
        <w:tc>
          <w:tcPr>
            <w:tcW w:w="960" w:type="dxa"/>
            <w:hideMark/>
          </w:tcPr>
          <w:p w14:paraId="52857C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60B353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4540" w:type="dxa"/>
            <w:hideMark/>
          </w:tcPr>
          <w:p w14:paraId="5706053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4600" w:type="dxa"/>
            <w:hideMark/>
          </w:tcPr>
          <w:p w14:paraId="1D0378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956CD7" w:rsidRPr="00AE3441" w14:paraId="5AAE8CB1" w14:textId="77777777" w:rsidTr="00956CD7">
        <w:trPr>
          <w:trHeight w:val="315"/>
        </w:trPr>
        <w:tc>
          <w:tcPr>
            <w:tcW w:w="960" w:type="dxa"/>
            <w:hideMark/>
          </w:tcPr>
          <w:p w14:paraId="68AEEA4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195E1C3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Producent</w:t>
            </w:r>
          </w:p>
        </w:tc>
        <w:tc>
          <w:tcPr>
            <w:tcW w:w="4540" w:type="dxa"/>
            <w:hideMark/>
          </w:tcPr>
          <w:p w14:paraId="4A6CC72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Dowolny</w:t>
            </w:r>
          </w:p>
        </w:tc>
        <w:tc>
          <w:tcPr>
            <w:tcW w:w="4600" w:type="dxa"/>
            <w:hideMark/>
          </w:tcPr>
          <w:p w14:paraId="4A207829" w14:textId="74A0809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036F57B" w14:textId="77777777" w:rsidTr="00956CD7">
        <w:trPr>
          <w:trHeight w:val="615"/>
        </w:trPr>
        <w:tc>
          <w:tcPr>
            <w:tcW w:w="960" w:type="dxa"/>
            <w:hideMark/>
          </w:tcPr>
          <w:p w14:paraId="75584D4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579A452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4540" w:type="dxa"/>
            <w:hideMark/>
          </w:tcPr>
          <w:p w14:paraId="545B12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 biurowe (drukarka monochromatyczna, skaner, kserokopiarka, fax)</w:t>
            </w:r>
          </w:p>
        </w:tc>
        <w:tc>
          <w:tcPr>
            <w:tcW w:w="4600" w:type="dxa"/>
            <w:hideMark/>
          </w:tcPr>
          <w:p w14:paraId="44D5269C" w14:textId="30D8257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122A81E" w14:textId="77777777" w:rsidTr="00956CD7">
        <w:trPr>
          <w:trHeight w:val="315"/>
        </w:trPr>
        <w:tc>
          <w:tcPr>
            <w:tcW w:w="960" w:type="dxa"/>
            <w:hideMark/>
          </w:tcPr>
          <w:p w14:paraId="17743C1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132E2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4540" w:type="dxa"/>
            <w:hideMark/>
          </w:tcPr>
          <w:p w14:paraId="78282AA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laserowa</w:t>
            </w:r>
          </w:p>
        </w:tc>
        <w:tc>
          <w:tcPr>
            <w:tcW w:w="4600" w:type="dxa"/>
            <w:hideMark/>
          </w:tcPr>
          <w:p w14:paraId="37F946EC" w14:textId="6E5C907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68614EB" w14:textId="77777777" w:rsidTr="00956CD7">
        <w:trPr>
          <w:trHeight w:val="615"/>
        </w:trPr>
        <w:tc>
          <w:tcPr>
            <w:tcW w:w="960" w:type="dxa"/>
            <w:hideMark/>
          </w:tcPr>
          <w:p w14:paraId="599885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4B4D249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Kolory wydruku</w:t>
            </w:r>
          </w:p>
        </w:tc>
        <w:tc>
          <w:tcPr>
            <w:tcW w:w="4540" w:type="dxa"/>
            <w:hideMark/>
          </w:tcPr>
          <w:p w14:paraId="6980F6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Monochromatyczna, czarno – białe, skala odcieni szarości</w:t>
            </w:r>
          </w:p>
        </w:tc>
        <w:tc>
          <w:tcPr>
            <w:tcW w:w="4600" w:type="dxa"/>
            <w:hideMark/>
          </w:tcPr>
          <w:p w14:paraId="13783B42" w14:textId="58EDF2FD"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01D8F57" w14:textId="77777777" w:rsidTr="00956CD7">
        <w:trPr>
          <w:trHeight w:val="315"/>
        </w:trPr>
        <w:tc>
          <w:tcPr>
            <w:tcW w:w="960" w:type="dxa"/>
            <w:hideMark/>
          </w:tcPr>
          <w:p w14:paraId="60DD28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5</w:t>
            </w:r>
          </w:p>
        </w:tc>
        <w:tc>
          <w:tcPr>
            <w:tcW w:w="3120" w:type="dxa"/>
            <w:hideMark/>
          </w:tcPr>
          <w:p w14:paraId="1F7516D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Format wydruku</w:t>
            </w:r>
          </w:p>
        </w:tc>
        <w:tc>
          <w:tcPr>
            <w:tcW w:w="4540" w:type="dxa"/>
            <w:hideMark/>
          </w:tcPr>
          <w:p w14:paraId="69FA72F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A5 i A4</w:t>
            </w:r>
          </w:p>
        </w:tc>
        <w:tc>
          <w:tcPr>
            <w:tcW w:w="4600" w:type="dxa"/>
            <w:hideMark/>
          </w:tcPr>
          <w:p w14:paraId="481A9D9E" w14:textId="151D0CFD"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052269A" w14:textId="77777777" w:rsidTr="00956CD7">
        <w:trPr>
          <w:trHeight w:val="315"/>
        </w:trPr>
        <w:tc>
          <w:tcPr>
            <w:tcW w:w="960" w:type="dxa"/>
            <w:hideMark/>
          </w:tcPr>
          <w:p w14:paraId="4910C7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6</w:t>
            </w:r>
          </w:p>
        </w:tc>
        <w:tc>
          <w:tcPr>
            <w:tcW w:w="3120" w:type="dxa"/>
            <w:hideMark/>
          </w:tcPr>
          <w:p w14:paraId="23BDDF1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Automatyczny podajnik ADF</w:t>
            </w:r>
          </w:p>
        </w:tc>
        <w:tc>
          <w:tcPr>
            <w:tcW w:w="4540" w:type="dxa"/>
            <w:hideMark/>
          </w:tcPr>
          <w:p w14:paraId="4623F25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na min. 15 kartek (papier zwykły)</w:t>
            </w:r>
          </w:p>
        </w:tc>
        <w:tc>
          <w:tcPr>
            <w:tcW w:w="4600" w:type="dxa"/>
            <w:hideMark/>
          </w:tcPr>
          <w:p w14:paraId="6C158311" w14:textId="7CA777E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EBEDD86" w14:textId="77777777" w:rsidTr="00956CD7">
        <w:trPr>
          <w:trHeight w:val="315"/>
        </w:trPr>
        <w:tc>
          <w:tcPr>
            <w:tcW w:w="960" w:type="dxa"/>
            <w:hideMark/>
          </w:tcPr>
          <w:p w14:paraId="3A9FAC8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7</w:t>
            </w:r>
          </w:p>
        </w:tc>
        <w:tc>
          <w:tcPr>
            <w:tcW w:w="3120" w:type="dxa"/>
            <w:noWrap/>
            <w:hideMark/>
          </w:tcPr>
          <w:p w14:paraId="1AA97A1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Wbudowany bufor (pamięć)</w:t>
            </w:r>
          </w:p>
        </w:tc>
        <w:tc>
          <w:tcPr>
            <w:tcW w:w="4540" w:type="dxa"/>
            <w:hideMark/>
          </w:tcPr>
          <w:p w14:paraId="72BD00F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 pojemność 128MB</w:t>
            </w:r>
          </w:p>
        </w:tc>
        <w:tc>
          <w:tcPr>
            <w:tcW w:w="4600" w:type="dxa"/>
            <w:hideMark/>
          </w:tcPr>
          <w:p w14:paraId="57DC0529" w14:textId="5AEC6C31"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A1ED6BB" w14:textId="77777777" w:rsidTr="00956CD7">
        <w:trPr>
          <w:trHeight w:val="315"/>
        </w:trPr>
        <w:tc>
          <w:tcPr>
            <w:tcW w:w="960" w:type="dxa"/>
            <w:hideMark/>
          </w:tcPr>
          <w:p w14:paraId="6B4519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8</w:t>
            </w:r>
          </w:p>
        </w:tc>
        <w:tc>
          <w:tcPr>
            <w:tcW w:w="3120" w:type="dxa"/>
            <w:hideMark/>
          </w:tcPr>
          <w:p w14:paraId="54E38F5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Multikopia</w:t>
            </w:r>
          </w:p>
        </w:tc>
        <w:tc>
          <w:tcPr>
            <w:tcW w:w="4540" w:type="dxa"/>
            <w:hideMark/>
          </w:tcPr>
          <w:p w14:paraId="38FFCFA8" w14:textId="2D7B5B0D"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r w:rsidR="00482004">
              <w:rPr>
                <w:rFonts w:asciiTheme="minorHAnsi" w:eastAsiaTheme="minorHAnsi" w:hAnsiTheme="minorHAnsi" w:cstheme="minorBidi"/>
                <w:bCs/>
                <w:sz w:val="18"/>
                <w:szCs w:val="18"/>
                <w:lang w:eastAsia="en-US"/>
              </w:rPr>
              <w:t xml:space="preserve"> - </w:t>
            </w:r>
            <w:r w:rsidR="00482004" w:rsidRPr="00374E40">
              <w:rPr>
                <w:rFonts w:asciiTheme="minorHAnsi" w:eastAsiaTheme="minorHAnsi" w:hAnsiTheme="minorHAnsi" w:cstheme="minorBidi"/>
                <w:bCs/>
                <w:sz w:val="18"/>
                <w:szCs w:val="18"/>
                <w:lang w:eastAsia="en-US"/>
              </w:rPr>
              <w:t>możliwość wydruku  z PC  kopi tego samego np. dokumentu bez konieczności rozbudowy drukarki o pamięć RAM, dysk, czy kartę pamięci.</w:t>
            </w:r>
          </w:p>
        </w:tc>
        <w:tc>
          <w:tcPr>
            <w:tcW w:w="4600" w:type="dxa"/>
            <w:hideMark/>
          </w:tcPr>
          <w:p w14:paraId="48CE36F3" w14:textId="78652CF9"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9F402E4" w14:textId="77777777" w:rsidTr="00956CD7">
        <w:trPr>
          <w:trHeight w:val="449"/>
        </w:trPr>
        <w:tc>
          <w:tcPr>
            <w:tcW w:w="960" w:type="dxa"/>
            <w:hideMark/>
          </w:tcPr>
          <w:p w14:paraId="7C207E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9</w:t>
            </w:r>
          </w:p>
        </w:tc>
        <w:tc>
          <w:tcPr>
            <w:tcW w:w="3120" w:type="dxa"/>
            <w:hideMark/>
          </w:tcPr>
          <w:p w14:paraId="05975D0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ADF</w:t>
            </w:r>
          </w:p>
        </w:tc>
        <w:tc>
          <w:tcPr>
            <w:tcW w:w="4540" w:type="dxa"/>
            <w:hideMark/>
          </w:tcPr>
          <w:p w14:paraId="1AD977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23C7FAFA" w14:textId="0191DD36"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C535722" w14:textId="77777777" w:rsidTr="00956CD7">
        <w:trPr>
          <w:trHeight w:val="317"/>
        </w:trPr>
        <w:tc>
          <w:tcPr>
            <w:tcW w:w="960" w:type="dxa"/>
            <w:hideMark/>
          </w:tcPr>
          <w:p w14:paraId="311FB5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10</w:t>
            </w:r>
          </w:p>
        </w:tc>
        <w:tc>
          <w:tcPr>
            <w:tcW w:w="3120" w:type="dxa"/>
            <w:hideMark/>
          </w:tcPr>
          <w:p w14:paraId="289226E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Obsługa języka PCL</w:t>
            </w:r>
          </w:p>
        </w:tc>
        <w:tc>
          <w:tcPr>
            <w:tcW w:w="4540" w:type="dxa"/>
            <w:hideMark/>
          </w:tcPr>
          <w:p w14:paraId="09EC1AEE" w14:textId="17BC4D74"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 wersja 6</w:t>
            </w:r>
            <w:r w:rsidR="00AA391D" w:rsidRPr="00374E40">
              <w:rPr>
                <w:rFonts w:asciiTheme="minorHAnsi" w:eastAsiaTheme="minorHAnsi" w:hAnsiTheme="minorHAnsi" w:cstheme="minorBidi"/>
                <w:bCs/>
                <w:sz w:val="18"/>
                <w:szCs w:val="18"/>
                <w:lang w:eastAsia="en-US"/>
              </w:rPr>
              <w:t xml:space="preserve"> lub emulacja</w:t>
            </w:r>
          </w:p>
        </w:tc>
        <w:tc>
          <w:tcPr>
            <w:tcW w:w="4600" w:type="dxa"/>
            <w:hideMark/>
          </w:tcPr>
          <w:p w14:paraId="41D1E537" w14:textId="568F4CF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4F8828C" w14:textId="77777777" w:rsidTr="00956CD7">
        <w:trPr>
          <w:trHeight w:val="315"/>
        </w:trPr>
        <w:tc>
          <w:tcPr>
            <w:tcW w:w="960" w:type="dxa"/>
            <w:hideMark/>
          </w:tcPr>
          <w:p w14:paraId="1442794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11</w:t>
            </w:r>
          </w:p>
        </w:tc>
        <w:tc>
          <w:tcPr>
            <w:tcW w:w="3120" w:type="dxa"/>
            <w:hideMark/>
          </w:tcPr>
          <w:p w14:paraId="5532C4D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Fax</w:t>
            </w:r>
          </w:p>
        </w:tc>
        <w:tc>
          <w:tcPr>
            <w:tcW w:w="4540" w:type="dxa"/>
            <w:hideMark/>
          </w:tcPr>
          <w:p w14:paraId="17B78E6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7DFEF9E" w14:textId="5F079E83"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98BBEA9" w14:textId="77777777" w:rsidTr="00956CD7">
        <w:trPr>
          <w:trHeight w:val="315"/>
        </w:trPr>
        <w:tc>
          <w:tcPr>
            <w:tcW w:w="960" w:type="dxa"/>
            <w:hideMark/>
          </w:tcPr>
          <w:p w14:paraId="2CB522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12</w:t>
            </w:r>
          </w:p>
        </w:tc>
        <w:tc>
          <w:tcPr>
            <w:tcW w:w="3120" w:type="dxa"/>
            <w:hideMark/>
          </w:tcPr>
          <w:p w14:paraId="3BF2D8D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4540" w:type="dxa"/>
            <w:hideMark/>
          </w:tcPr>
          <w:p w14:paraId="6E749DC5" w14:textId="77777777" w:rsidR="00956CD7" w:rsidRPr="00AE3441" w:rsidRDefault="00956CD7" w:rsidP="00956CD7">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4600" w:type="dxa"/>
            <w:hideMark/>
          </w:tcPr>
          <w:p w14:paraId="0AD5723A" w14:textId="67E0FE3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9F19473" w14:textId="77777777" w:rsidTr="00956CD7">
        <w:trPr>
          <w:trHeight w:val="315"/>
        </w:trPr>
        <w:tc>
          <w:tcPr>
            <w:tcW w:w="960" w:type="dxa"/>
            <w:hideMark/>
          </w:tcPr>
          <w:p w14:paraId="411E3DF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13</w:t>
            </w:r>
          </w:p>
        </w:tc>
        <w:tc>
          <w:tcPr>
            <w:tcW w:w="3120" w:type="dxa"/>
            <w:hideMark/>
          </w:tcPr>
          <w:p w14:paraId="403B63F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4540" w:type="dxa"/>
            <w:hideMark/>
          </w:tcPr>
          <w:p w14:paraId="4177395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4600" w:type="dxa"/>
            <w:hideMark/>
          </w:tcPr>
          <w:p w14:paraId="15DFE8C5" w14:textId="444FA63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CA430F4" w14:textId="77777777" w:rsidTr="00956CD7">
        <w:trPr>
          <w:trHeight w:val="315"/>
        </w:trPr>
        <w:tc>
          <w:tcPr>
            <w:tcW w:w="960" w:type="dxa"/>
            <w:hideMark/>
          </w:tcPr>
          <w:p w14:paraId="53D8D32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14</w:t>
            </w:r>
          </w:p>
        </w:tc>
        <w:tc>
          <w:tcPr>
            <w:tcW w:w="3120" w:type="dxa"/>
            <w:hideMark/>
          </w:tcPr>
          <w:p w14:paraId="402A1F3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4540" w:type="dxa"/>
            <w:hideMark/>
          </w:tcPr>
          <w:p w14:paraId="2AFB7D5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4600" w:type="dxa"/>
            <w:hideMark/>
          </w:tcPr>
          <w:p w14:paraId="0D03FA40" w14:textId="5C4E86D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0F01FD5" w14:textId="77777777" w:rsidTr="00956CD7">
        <w:trPr>
          <w:trHeight w:val="315"/>
        </w:trPr>
        <w:tc>
          <w:tcPr>
            <w:tcW w:w="960" w:type="dxa"/>
            <w:hideMark/>
          </w:tcPr>
          <w:p w14:paraId="71F6FA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15</w:t>
            </w:r>
          </w:p>
        </w:tc>
        <w:tc>
          <w:tcPr>
            <w:tcW w:w="3120" w:type="dxa"/>
            <w:hideMark/>
          </w:tcPr>
          <w:p w14:paraId="2AEE1B6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4540" w:type="dxa"/>
            <w:hideMark/>
          </w:tcPr>
          <w:p w14:paraId="0B9DB20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4600" w:type="dxa"/>
            <w:hideMark/>
          </w:tcPr>
          <w:p w14:paraId="3BC49E0D" w14:textId="33AC760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A163BFC" w14:textId="77777777" w:rsidTr="00956CD7">
        <w:trPr>
          <w:trHeight w:val="615"/>
        </w:trPr>
        <w:tc>
          <w:tcPr>
            <w:tcW w:w="960" w:type="dxa"/>
            <w:hideMark/>
          </w:tcPr>
          <w:p w14:paraId="1701F05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16</w:t>
            </w:r>
          </w:p>
        </w:tc>
        <w:tc>
          <w:tcPr>
            <w:tcW w:w="3120" w:type="dxa"/>
            <w:hideMark/>
          </w:tcPr>
          <w:p w14:paraId="406D274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Kasety na papier</w:t>
            </w:r>
          </w:p>
        </w:tc>
        <w:tc>
          <w:tcPr>
            <w:tcW w:w="4540" w:type="dxa"/>
            <w:hideMark/>
          </w:tcPr>
          <w:p w14:paraId="3688713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Jedna zamykana kaseta na format min. A5 i A4 o pojemności minimum 150 stron (papier zwykły)</w:t>
            </w:r>
          </w:p>
        </w:tc>
        <w:tc>
          <w:tcPr>
            <w:tcW w:w="4600" w:type="dxa"/>
            <w:hideMark/>
          </w:tcPr>
          <w:p w14:paraId="2B6C7020" w14:textId="0C046508"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7763C63" w14:textId="77777777" w:rsidTr="00956CD7">
        <w:trPr>
          <w:trHeight w:val="765"/>
        </w:trPr>
        <w:tc>
          <w:tcPr>
            <w:tcW w:w="960" w:type="dxa"/>
            <w:hideMark/>
          </w:tcPr>
          <w:p w14:paraId="42083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17</w:t>
            </w:r>
          </w:p>
        </w:tc>
        <w:tc>
          <w:tcPr>
            <w:tcW w:w="3120" w:type="dxa"/>
            <w:hideMark/>
          </w:tcPr>
          <w:p w14:paraId="4FBADFA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Podajnik ręczny (taca)</w:t>
            </w:r>
          </w:p>
        </w:tc>
        <w:tc>
          <w:tcPr>
            <w:tcW w:w="4540" w:type="dxa"/>
            <w:hideMark/>
          </w:tcPr>
          <w:p w14:paraId="4F2219B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jeden na format A5 i A4 na minimum 5 stron</w:t>
            </w:r>
          </w:p>
        </w:tc>
        <w:tc>
          <w:tcPr>
            <w:tcW w:w="4600" w:type="dxa"/>
            <w:hideMark/>
          </w:tcPr>
          <w:p w14:paraId="6A41C02C" w14:textId="068FF07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66DF319" w14:textId="77777777" w:rsidTr="00956CD7">
        <w:trPr>
          <w:trHeight w:val="315"/>
        </w:trPr>
        <w:tc>
          <w:tcPr>
            <w:tcW w:w="960" w:type="dxa"/>
            <w:hideMark/>
          </w:tcPr>
          <w:p w14:paraId="0DF78B1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18</w:t>
            </w:r>
          </w:p>
        </w:tc>
        <w:tc>
          <w:tcPr>
            <w:tcW w:w="3120" w:type="dxa"/>
            <w:hideMark/>
          </w:tcPr>
          <w:p w14:paraId="6C9FC53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Taca odbiorcza</w:t>
            </w:r>
          </w:p>
        </w:tc>
        <w:tc>
          <w:tcPr>
            <w:tcW w:w="4540" w:type="dxa"/>
            <w:hideMark/>
          </w:tcPr>
          <w:p w14:paraId="485D192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na 50 stron A5 i A4 (papier zwykły)</w:t>
            </w:r>
          </w:p>
        </w:tc>
        <w:tc>
          <w:tcPr>
            <w:tcW w:w="4600" w:type="dxa"/>
            <w:hideMark/>
          </w:tcPr>
          <w:p w14:paraId="369BEA08" w14:textId="65EDE0E1"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1D824F3A" w14:textId="77777777" w:rsidTr="00956CD7">
        <w:trPr>
          <w:trHeight w:val="501"/>
        </w:trPr>
        <w:tc>
          <w:tcPr>
            <w:tcW w:w="960" w:type="dxa"/>
            <w:hideMark/>
          </w:tcPr>
          <w:p w14:paraId="1313D6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19</w:t>
            </w:r>
          </w:p>
        </w:tc>
        <w:tc>
          <w:tcPr>
            <w:tcW w:w="3120" w:type="dxa"/>
            <w:hideMark/>
          </w:tcPr>
          <w:p w14:paraId="7B23822E"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Minimalne obciążenie miesięczne – deklarowane przez producenta</w:t>
            </w:r>
          </w:p>
        </w:tc>
        <w:tc>
          <w:tcPr>
            <w:tcW w:w="4540" w:type="dxa"/>
            <w:hideMark/>
          </w:tcPr>
          <w:p w14:paraId="1C46228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20 000 stron</w:t>
            </w:r>
          </w:p>
        </w:tc>
        <w:tc>
          <w:tcPr>
            <w:tcW w:w="4600" w:type="dxa"/>
            <w:hideMark/>
          </w:tcPr>
          <w:p w14:paraId="49A6C28C" w14:textId="30334D5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4C42F8EF" w14:textId="77777777" w:rsidTr="00956CD7">
        <w:trPr>
          <w:trHeight w:val="615"/>
        </w:trPr>
        <w:tc>
          <w:tcPr>
            <w:tcW w:w="960" w:type="dxa"/>
            <w:hideMark/>
          </w:tcPr>
          <w:p w14:paraId="2B2619C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20</w:t>
            </w:r>
          </w:p>
        </w:tc>
        <w:tc>
          <w:tcPr>
            <w:tcW w:w="3120" w:type="dxa"/>
            <w:hideMark/>
          </w:tcPr>
          <w:p w14:paraId="6FB863A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4540" w:type="dxa"/>
            <w:hideMark/>
          </w:tcPr>
          <w:p w14:paraId="0FD3CE8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 Sterowniki w zestawie.</w:t>
            </w:r>
          </w:p>
        </w:tc>
        <w:tc>
          <w:tcPr>
            <w:tcW w:w="4600" w:type="dxa"/>
            <w:hideMark/>
          </w:tcPr>
          <w:p w14:paraId="4BA6777E" w14:textId="62A0362E"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48DAA73" w14:textId="77777777" w:rsidTr="00956CD7">
        <w:trPr>
          <w:trHeight w:val="345"/>
        </w:trPr>
        <w:tc>
          <w:tcPr>
            <w:tcW w:w="960" w:type="dxa"/>
            <w:hideMark/>
          </w:tcPr>
          <w:p w14:paraId="4054D2B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21</w:t>
            </w:r>
          </w:p>
        </w:tc>
        <w:tc>
          <w:tcPr>
            <w:tcW w:w="3120" w:type="dxa"/>
            <w:hideMark/>
          </w:tcPr>
          <w:p w14:paraId="1123E9C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4540" w:type="dxa"/>
            <w:hideMark/>
          </w:tcPr>
          <w:p w14:paraId="29CB6AF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CE i RoHS</w:t>
            </w:r>
          </w:p>
        </w:tc>
        <w:tc>
          <w:tcPr>
            <w:tcW w:w="4600" w:type="dxa"/>
            <w:hideMark/>
          </w:tcPr>
          <w:p w14:paraId="7BD2E44F" w14:textId="64BC75C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24216CB" w14:textId="77777777" w:rsidTr="00956CD7">
        <w:trPr>
          <w:trHeight w:val="915"/>
        </w:trPr>
        <w:tc>
          <w:tcPr>
            <w:tcW w:w="960" w:type="dxa"/>
            <w:hideMark/>
          </w:tcPr>
          <w:p w14:paraId="29D0F271"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22</w:t>
            </w:r>
          </w:p>
        </w:tc>
        <w:tc>
          <w:tcPr>
            <w:tcW w:w="3120" w:type="dxa"/>
            <w:hideMark/>
          </w:tcPr>
          <w:p w14:paraId="4FF1ABC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 zestawie komplet materiałów eksploatacyjnych</w:t>
            </w:r>
          </w:p>
        </w:tc>
        <w:tc>
          <w:tcPr>
            <w:tcW w:w="4540" w:type="dxa"/>
            <w:hideMark/>
          </w:tcPr>
          <w:p w14:paraId="055792C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wszystkie niezbędne do pracy urządzenia nie licząc papieru (tonery, bębny, developery, pojemniki na zużyty toner itp.)</w:t>
            </w:r>
          </w:p>
        </w:tc>
        <w:tc>
          <w:tcPr>
            <w:tcW w:w="4600" w:type="dxa"/>
            <w:hideMark/>
          </w:tcPr>
          <w:p w14:paraId="0BA70A48" w14:textId="47F6D2D5"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66CD1EC3" w14:textId="77777777" w:rsidTr="00956CD7">
        <w:trPr>
          <w:trHeight w:val="315"/>
        </w:trPr>
        <w:tc>
          <w:tcPr>
            <w:tcW w:w="960" w:type="dxa"/>
            <w:hideMark/>
          </w:tcPr>
          <w:p w14:paraId="5C712AC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23</w:t>
            </w:r>
          </w:p>
        </w:tc>
        <w:tc>
          <w:tcPr>
            <w:tcW w:w="3120" w:type="dxa"/>
            <w:hideMark/>
          </w:tcPr>
          <w:p w14:paraId="7C832DF8"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Rozdzielczość drukowania</w:t>
            </w:r>
          </w:p>
        </w:tc>
        <w:tc>
          <w:tcPr>
            <w:tcW w:w="4540" w:type="dxa"/>
            <w:hideMark/>
          </w:tcPr>
          <w:p w14:paraId="4F8771D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1A270A91" w14:textId="09F54BCB"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87783DE" w14:textId="77777777" w:rsidTr="00956CD7">
        <w:trPr>
          <w:trHeight w:val="315"/>
        </w:trPr>
        <w:tc>
          <w:tcPr>
            <w:tcW w:w="960" w:type="dxa"/>
            <w:hideMark/>
          </w:tcPr>
          <w:p w14:paraId="6622009F"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24</w:t>
            </w:r>
          </w:p>
        </w:tc>
        <w:tc>
          <w:tcPr>
            <w:tcW w:w="3120" w:type="dxa"/>
            <w:hideMark/>
          </w:tcPr>
          <w:p w14:paraId="417EAF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Rozdzielczość skanowania </w:t>
            </w:r>
          </w:p>
        </w:tc>
        <w:tc>
          <w:tcPr>
            <w:tcW w:w="4540" w:type="dxa"/>
            <w:hideMark/>
          </w:tcPr>
          <w:p w14:paraId="34131BE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600x600dpi</w:t>
            </w:r>
          </w:p>
        </w:tc>
        <w:tc>
          <w:tcPr>
            <w:tcW w:w="4600" w:type="dxa"/>
            <w:hideMark/>
          </w:tcPr>
          <w:p w14:paraId="5C223C7E" w14:textId="3DA71585"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158BC1C" w14:textId="77777777" w:rsidTr="00956CD7">
        <w:trPr>
          <w:trHeight w:val="315"/>
        </w:trPr>
        <w:tc>
          <w:tcPr>
            <w:tcW w:w="960" w:type="dxa"/>
            <w:hideMark/>
          </w:tcPr>
          <w:p w14:paraId="0C0AAA2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25</w:t>
            </w:r>
          </w:p>
        </w:tc>
        <w:tc>
          <w:tcPr>
            <w:tcW w:w="3120" w:type="dxa"/>
            <w:hideMark/>
          </w:tcPr>
          <w:p w14:paraId="102F419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Szybkość druku mono</w:t>
            </w:r>
          </w:p>
        </w:tc>
        <w:tc>
          <w:tcPr>
            <w:tcW w:w="4540" w:type="dxa"/>
            <w:hideMark/>
          </w:tcPr>
          <w:p w14:paraId="7FF4DF86"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20str./min</w:t>
            </w:r>
          </w:p>
        </w:tc>
        <w:tc>
          <w:tcPr>
            <w:tcW w:w="4600" w:type="dxa"/>
            <w:hideMark/>
          </w:tcPr>
          <w:p w14:paraId="7030206C" w14:textId="40B53CB4"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AB0F279" w14:textId="77777777" w:rsidTr="00956CD7">
        <w:trPr>
          <w:trHeight w:val="315"/>
        </w:trPr>
        <w:tc>
          <w:tcPr>
            <w:tcW w:w="960" w:type="dxa"/>
            <w:hideMark/>
          </w:tcPr>
          <w:p w14:paraId="44352EC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26</w:t>
            </w:r>
          </w:p>
        </w:tc>
        <w:tc>
          <w:tcPr>
            <w:tcW w:w="3120" w:type="dxa"/>
            <w:hideMark/>
          </w:tcPr>
          <w:p w14:paraId="475143E4"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Oszczędzanie energii</w:t>
            </w:r>
          </w:p>
        </w:tc>
        <w:tc>
          <w:tcPr>
            <w:tcW w:w="4540" w:type="dxa"/>
            <w:hideMark/>
          </w:tcPr>
          <w:p w14:paraId="13A669D5"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7236C859" w14:textId="42B95D9F"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7D33D0A2" w14:textId="77777777" w:rsidTr="00956CD7">
        <w:trPr>
          <w:trHeight w:val="315"/>
        </w:trPr>
        <w:tc>
          <w:tcPr>
            <w:tcW w:w="960" w:type="dxa"/>
            <w:hideMark/>
          </w:tcPr>
          <w:p w14:paraId="3152D46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27</w:t>
            </w:r>
          </w:p>
        </w:tc>
        <w:tc>
          <w:tcPr>
            <w:tcW w:w="3120" w:type="dxa"/>
            <w:hideMark/>
          </w:tcPr>
          <w:p w14:paraId="51ABB2C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Menu w języku polskim</w:t>
            </w:r>
          </w:p>
        </w:tc>
        <w:tc>
          <w:tcPr>
            <w:tcW w:w="4540" w:type="dxa"/>
            <w:hideMark/>
          </w:tcPr>
          <w:p w14:paraId="42F69F6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0A4E698C" w14:textId="09188677"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834FB66" w14:textId="77777777" w:rsidTr="00956CD7">
        <w:trPr>
          <w:trHeight w:val="315"/>
        </w:trPr>
        <w:tc>
          <w:tcPr>
            <w:tcW w:w="960" w:type="dxa"/>
            <w:hideMark/>
          </w:tcPr>
          <w:p w14:paraId="47D7E09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28</w:t>
            </w:r>
          </w:p>
        </w:tc>
        <w:tc>
          <w:tcPr>
            <w:tcW w:w="3120" w:type="dxa"/>
            <w:hideMark/>
          </w:tcPr>
          <w:p w14:paraId="3FCF157C"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Skanowanie do sieci</w:t>
            </w:r>
          </w:p>
        </w:tc>
        <w:tc>
          <w:tcPr>
            <w:tcW w:w="4540" w:type="dxa"/>
            <w:hideMark/>
          </w:tcPr>
          <w:p w14:paraId="067804B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559FC68" w14:textId="38A3F826"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0B10E27D" w14:textId="77777777" w:rsidTr="00956CD7">
        <w:trPr>
          <w:trHeight w:val="315"/>
        </w:trPr>
        <w:tc>
          <w:tcPr>
            <w:tcW w:w="960" w:type="dxa"/>
            <w:hideMark/>
          </w:tcPr>
          <w:p w14:paraId="139D34D3"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29</w:t>
            </w:r>
          </w:p>
        </w:tc>
        <w:tc>
          <w:tcPr>
            <w:tcW w:w="3120" w:type="dxa"/>
            <w:hideMark/>
          </w:tcPr>
          <w:p w14:paraId="1100420B"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TWAIN:</w:t>
            </w:r>
          </w:p>
        </w:tc>
        <w:tc>
          <w:tcPr>
            <w:tcW w:w="4540" w:type="dxa"/>
            <w:hideMark/>
          </w:tcPr>
          <w:p w14:paraId="51F26D19"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5C502E66" w14:textId="3E5A19A2"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3F046109" w14:textId="77777777" w:rsidTr="00956CD7">
        <w:trPr>
          <w:trHeight w:val="315"/>
        </w:trPr>
        <w:tc>
          <w:tcPr>
            <w:tcW w:w="960" w:type="dxa"/>
            <w:hideMark/>
          </w:tcPr>
          <w:p w14:paraId="21CD8A5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w:t>
            </w:r>
          </w:p>
        </w:tc>
        <w:tc>
          <w:tcPr>
            <w:tcW w:w="3120" w:type="dxa"/>
            <w:hideMark/>
          </w:tcPr>
          <w:p w14:paraId="653FDBAD"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Kompatybilność WIA:</w:t>
            </w:r>
          </w:p>
        </w:tc>
        <w:tc>
          <w:tcPr>
            <w:tcW w:w="4540" w:type="dxa"/>
            <w:hideMark/>
          </w:tcPr>
          <w:p w14:paraId="5DDB7A07"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4600" w:type="dxa"/>
            <w:hideMark/>
          </w:tcPr>
          <w:p w14:paraId="47E533E3" w14:textId="27168333"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2877DF">
              <w:rPr>
                <w:rFonts w:asciiTheme="minorHAnsi" w:eastAsiaTheme="minorHAnsi" w:hAnsiTheme="minorHAnsi" w:cstheme="minorBidi"/>
                <w:bCs/>
                <w:color w:val="FF0000"/>
                <w:sz w:val="18"/>
                <w:szCs w:val="18"/>
                <w:lang w:eastAsia="en-US"/>
              </w:rPr>
              <w:t> </w:t>
            </w:r>
            <w:r w:rsidR="002877DF" w:rsidRPr="009706C8">
              <w:rPr>
                <w:rFonts w:asciiTheme="minorHAnsi" w:eastAsiaTheme="minorHAnsi" w:hAnsiTheme="minorHAnsi" w:cstheme="minorBidi"/>
                <w:bCs/>
                <w:sz w:val="18"/>
                <w:szCs w:val="18"/>
                <w:lang w:eastAsia="en-US"/>
              </w:rPr>
              <w:t>Proszę wpisać dokładne parametry/cechy</w:t>
            </w:r>
          </w:p>
        </w:tc>
      </w:tr>
      <w:tr w:rsidR="00956CD7" w:rsidRPr="00AE3441" w14:paraId="791220B2" w14:textId="77777777" w:rsidTr="00956CD7">
        <w:trPr>
          <w:trHeight w:val="315"/>
        </w:trPr>
        <w:tc>
          <w:tcPr>
            <w:tcW w:w="960" w:type="dxa"/>
            <w:hideMark/>
          </w:tcPr>
          <w:p w14:paraId="260B5A62"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31</w:t>
            </w:r>
          </w:p>
        </w:tc>
        <w:tc>
          <w:tcPr>
            <w:tcW w:w="3120" w:type="dxa"/>
            <w:hideMark/>
          </w:tcPr>
          <w:p w14:paraId="1C97195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Prędkość kopiowania </w:t>
            </w:r>
          </w:p>
        </w:tc>
        <w:tc>
          <w:tcPr>
            <w:tcW w:w="4540" w:type="dxa"/>
            <w:hideMark/>
          </w:tcPr>
          <w:p w14:paraId="6BB44A9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15 kartek na minutę</w:t>
            </w:r>
          </w:p>
        </w:tc>
        <w:tc>
          <w:tcPr>
            <w:tcW w:w="4600" w:type="dxa"/>
            <w:hideMark/>
          </w:tcPr>
          <w:p w14:paraId="7E9D7157" w14:textId="1B3791BC"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956CD7" w:rsidRPr="00AE3441" w14:paraId="2A34BDF1" w14:textId="77777777" w:rsidTr="00956CD7">
        <w:trPr>
          <w:trHeight w:val="315"/>
        </w:trPr>
        <w:tc>
          <w:tcPr>
            <w:tcW w:w="960" w:type="dxa"/>
            <w:hideMark/>
          </w:tcPr>
          <w:p w14:paraId="477D43E0"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32</w:t>
            </w:r>
          </w:p>
        </w:tc>
        <w:tc>
          <w:tcPr>
            <w:tcW w:w="3120" w:type="dxa"/>
            <w:hideMark/>
          </w:tcPr>
          <w:p w14:paraId="2BA1C1EA" w14:textId="77777777"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4540" w:type="dxa"/>
            <w:hideMark/>
          </w:tcPr>
          <w:p w14:paraId="77990A2B" w14:textId="494678F9" w:rsidR="00956CD7" w:rsidRPr="00AE3441" w:rsidRDefault="00956CD7" w:rsidP="00956CD7">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3</w:t>
            </w:r>
            <w:r w:rsidR="00422404">
              <w:rPr>
                <w:rFonts w:asciiTheme="minorHAnsi" w:eastAsiaTheme="minorHAnsi" w:hAnsiTheme="minorHAnsi" w:cstheme="minorBidi"/>
                <w:bCs/>
                <w:sz w:val="18"/>
                <w:szCs w:val="18"/>
                <w:lang w:eastAsia="en-US"/>
              </w:rPr>
              <w:t>6 m-cy</w:t>
            </w:r>
          </w:p>
        </w:tc>
        <w:tc>
          <w:tcPr>
            <w:tcW w:w="4600" w:type="dxa"/>
            <w:hideMark/>
          </w:tcPr>
          <w:p w14:paraId="4527FD7F" w14:textId="1DA31B6A" w:rsidR="00956CD7" w:rsidRPr="00AE3441" w:rsidRDefault="00D17286" w:rsidP="00956CD7">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bl>
    <w:p w14:paraId="11570173" w14:textId="77777777" w:rsidR="00A83150" w:rsidRDefault="00A83150" w:rsidP="00A53B6C">
      <w:pPr>
        <w:spacing w:after="160" w:line="259" w:lineRule="auto"/>
        <w:rPr>
          <w:rFonts w:asciiTheme="minorHAnsi" w:eastAsiaTheme="minorHAnsi" w:hAnsiTheme="minorHAnsi" w:cstheme="minorBidi"/>
          <w:b/>
          <w:i/>
          <w:iCs/>
          <w:sz w:val="22"/>
          <w:szCs w:val="22"/>
          <w:lang w:eastAsia="en-US"/>
        </w:rPr>
      </w:pPr>
    </w:p>
    <w:p w14:paraId="012DE08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8AF034D" w14:textId="77777777" w:rsidR="00422404" w:rsidRPr="00422404" w:rsidRDefault="00422404" w:rsidP="00422404">
      <w:pPr>
        <w:spacing w:after="160" w:line="259" w:lineRule="auto"/>
        <w:rPr>
          <w:rFonts w:asciiTheme="minorHAnsi" w:eastAsiaTheme="minorHAnsi" w:hAnsiTheme="minorHAnsi" w:cstheme="minorBidi"/>
          <w:b/>
          <w:bCs/>
          <w:sz w:val="22"/>
          <w:szCs w:val="22"/>
          <w:lang w:eastAsia="en-US"/>
        </w:rPr>
      </w:pPr>
    </w:p>
    <w:p w14:paraId="304009D1" w14:textId="77777777" w:rsidR="00B920B1" w:rsidRPr="00B920B1" w:rsidRDefault="00422404" w:rsidP="00B920B1">
      <w:pPr>
        <w:spacing w:after="160" w:line="259" w:lineRule="auto"/>
        <w:rPr>
          <w:rFonts w:asciiTheme="minorHAnsi" w:eastAsiaTheme="minorHAnsi" w:hAnsiTheme="minorHAnsi" w:cstheme="minorBidi"/>
          <w:b/>
          <w:lang w:eastAsia="en-US"/>
        </w:rPr>
      </w:pPr>
      <w:r w:rsidRPr="00422404">
        <w:rPr>
          <w:rFonts w:asciiTheme="minorHAnsi" w:eastAsiaTheme="minorHAnsi" w:hAnsiTheme="minorHAnsi" w:cstheme="minorBidi"/>
          <w:b/>
          <w:lang w:eastAsia="en-US"/>
        </w:rPr>
        <w:t xml:space="preserve">Ważne cały sprzęt musi być nowy, nieużywany. </w:t>
      </w:r>
      <w:r w:rsidR="00B920B1" w:rsidRPr="00B920B1">
        <w:rPr>
          <w:rFonts w:asciiTheme="minorHAnsi" w:eastAsiaTheme="minorHAnsi" w:hAnsiTheme="minorHAnsi" w:cstheme="minorBidi"/>
          <w:b/>
          <w:lang w:eastAsia="en-US"/>
        </w:rPr>
        <w:t>Sprzęt musi posiadać wgrany ostatni aktualny firmware opublikowany przez producenta danego sprzętu.</w:t>
      </w:r>
    </w:p>
    <w:p w14:paraId="6D1E8AC5" w14:textId="2BFD5203" w:rsidR="00422404" w:rsidRPr="00422404" w:rsidRDefault="00422404" w:rsidP="00422404">
      <w:pPr>
        <w:spacing w:after="160" w:line="259" w:lineRule="auto"/>
        <w:rPr>
          <w:rFonts w:asciiTheme="minorHAnsi" w:eastAsiaTheme="minorHAnsi" w:hAnsiTheme="minorHAnsi" w:cstheme="minorBidi"/>
          <w:b/>
          <w:bCs/>
          <w:lang w:eastAsia="en-US"/>
        </w:rPr>
      </w:pPr>
    </w:p>
    <w:p w14:paraId="47BE93B0"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7534A4F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7FA9BCB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DB9DE26"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4E8C22A8"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711A727A"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EA69E4B"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80A665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20406C6"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0F84949A"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C45940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44D110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B93522C"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3DC43BE6"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C3ABF3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4C5B66E"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0FF48EED"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341BE254"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CC68E4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84C1001"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90EDFA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AA651EC"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69A19F2D"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864766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11E832A"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4A9ABBF2"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2D291D04"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1D4ADDB9"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5C28CFAE" w14:textId="77777777" w:rsidR="00447935" w:rsidRDefault="00447935" w:rsidP="00A53B6C">
      <w:pPr>
        <w:spacing w:after="160" w:line="259" w:lineRule="auto"/>
        <w:rPr>
          <w:rFonts w:asciiTheme="minorHAnsi" w:eastAsiaTheme="minorHAnsi" w:hAnsiTheme="minorHAnsi" w:cstheme="minorBidi"/>
          <w:b/>
          <w:i/>
          <w:iCs/>
          <w:sz w:val="22"/>
          <w:szCs w:val="22"/>
          <w:lang w:eastAsia="en-US"/>
        </w:rPr>
      </w:pPr>
    </w:p>
    <w:p w14:paraId="77BDFF43" w14:textId="45CE4193" w:rsidR="00447935" w:rsidRPr="00447935"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447935" w:rsidRPr="00447935">
        <w:rPr>
          <w:rFonts w:asciiTheme="minorHAnsi" w:eastAsiaTheme="minorHAnsi" w:hAnsiTheme="minorHAnsi" w:cstheme="minorBidi"/>
          <w:sz w:val="22"/>
          <w:szCs w:val="22"/>
          <w:lang w:eastAsia="en-US"/>
        </w:rPr>
        <w:t>Załą</w:t>
      </w:r>
      <w:r w:rsidR="00447935">
        <w:rPr>
          <w:rFonts w:asciiTheme="minorHAnsi" w:eastAsiaTheme="minorHAnsi" w:hAnsiTheme="minorHAnsi" w:cstheme="minorBidi"/>
          <w:sz w:val="22"/>
          <w:szCs w:val="22"/>
          <w:lang w:eastAsia="en-US"/>
        </w:rPr>
        <w:t>cznik nr 5</w:t>
      </w:r>
      <w:r w:rsidR="00447935" w:rsidRPr="00447935">
        <w:rPr>
          <w:rFonts w:asciiTheme="minorHAnsi" w:eastAsiaTheme="minorHAnsi" w:hAnsiTheme="minorHAnsi" w:cstheme="minorBidi"/>
          <w:sz w:val="22"/>
          <w:szCs w:val="22"/>
          <w:lang w:eastAsia="en-US"/>
        </w:rPr>
        <w:t xml:space="preserve"> </w:t>
      </w:r>
    </w:p>
    <w:p w14:paraId="4EF6B6C2" w14:textId="77777777"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3CA742E4" w14:textId="77777777" w:rsidR="00447935" w:rsidRDefault="00447935" w:rsidP="00A53B6C">
      <w:pPr>
        <w:spacing w:after="160" w:line="259" w:lineRule="auto"/>
        <w:rPr>
          <w:rFonts w:asciiTheme="minorHAnsi" w:eastAsiaTheme="minorHAnsi" w:hAnsiTheme="minorHAnsi" w:cstheme="minorBidi"/>
          <w:b/>
          <w:i/>
          <w:iCs/>
          <w:sz w:val="22"/>
          <w:szCs w:val="22"/>
          <w:u w:val="single"/>
          <w:lang w:eastAsia="en-US"/>
        </w:rPr>
      </w:pPr>
    </w:p>
    <w:p w14:paraId="1EB53D11" w14:textId="1DB32B68"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iCs/>
          <w:sz w:val="22"/>
          <w:szCs w:val="22"/>
          <w:u w:val="single"/>
          <w:lang w:eastAsia="en-US"/>
        </w:rPr>
      </w:pPr>
      <w:r w:rsidRPr="00447935">
        <w:rPr>
          <w:rFonts w:asciiTheme="minorHAnsi" w:eastAsiaTheme="minorHAnsi" w:hAnsiTheme="minorHAnsi" w:cstheme="minorBidi"/>
          <w:b/>
          <w:i/>
          <w:iCs/>
          <w:sz w:val="22"/>
          <w:szCs w:val="22"/>
          <w:u w:val="single"/>
          <w:lang w:eastAsia="en-US"/>
        </w:rPr>
        <w:t>Drukarka laserowa, kolorowa  -5</w:t>
      </w:r>
      <w:r w:rsidR="009706C8" w:rsidRPr="00447935">
        <w:rPr>
          <w:rFonts w:asciiTheme="minorHAnsi" w:eastAsiaTheme="minorHAnsi" w:hAnsiTheme="minorHAnsi" w:cstheme="minorBidi"/>
          <w:b/>
          <w:i/>
          <w:iCs/>
          <w:sz w:val="22"/>
          <w:szCs w:val="22"/>
          <w:u w:val="single"/>
          <w:lang w:eastAsia="en-US"/>
        </w:rPr>
        <w:t xml:space="preserve"> </w:t>
      </w:r>
      <w:r w:rsidRPr="00447935">
        <w:rPr>
          <w:rFonts w:asciiTheme="minorHAnsi" w:eastAsiaTheme="minorHAnsi" w:hAnsiTheme="minorHAnsi" w:cstheme="minorBidi"/>
          <w:b/>
          <w:i/>
          <w:iCs/>
          <w:sz w:val="22"/>
          <w:szCs w:val="22"/>
          <w:u w:val="single"/>
          <w:lang w:eastAsia="en-US"/>
        </w:rPr>
        <w:t>szt</w:t>
      </w:r>
      <w:r w:rsidR="009706C8" w:rsidRPr="00447935">
        <w:rPr>
          <w:rFonts w:asciiTheme="minorHAnsi" w:eastAsiaTheme="minorHAnsi" w:hAnsiTheme="minorHAnsi" w:cstheme="minorBidi"/>
          <w:b/>
          <w:i/>
          <w:iCs/>
          <w:sz w:val="22"/>
          <w:szCs w:val="22"/>
          <w:u w:val="single"/>
          <w:lang w:eastAsia="en-US"/>
        </w:rPr>
        <w:t>.</w:t>
      </w:r>
    </w:p>
    <w:p w14:paraId="29F4783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8CD0C41" w14:textId="14741E9F"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w:t>
      </w:r>
      <w:r w:rsidR="00287383">
        <w:rPr>
          <w:rFonts w:asciiTheme="minorHAnsi" w:eastAsiaTheme="minorHAnsi" w:hAnsiTheme="minorHAnsi" w:cstheme="minorBidi"/>
          <w:sz w:val="22"/>
          <w:szCs w:val="22"/>
          <w:lang w:eastAsia="en-US"/>
        </w:rPr>
        <w:t>ty jako niezgodnej z treścią SI</w:t>
      </w:r>
      <w:r w:rsidRPr="00A53B6C">
        <w:rPr>
          <w:rFonts w:asciiTheme="minorHAnsi" w:eastAsiaTheme="minorHAnsi" w:hAnsiTheme="minorHAnsi" w:cstheme="minorBidi"/>
          <w:sz w:val="22"/>
          <w:szCs w:val="22"/>
          <w:lang w:eastAsia="en-US"/>
        </w:rPr>
        <w:t>WZ!)</w:t>
      </w:r>
    </w:p>
    <w:tbl>
      <w:tblPr>
        <w:tblStyle w:val="Tabela-Siatka"/>
        <w:tblW w:w="0" w:type="auto"/>
        <w:tblLook w:val="04A0" w:firstRow="1" w:lastRow="0" w:firstColumn="1" w:lastColumn="0" w:noHBand="0" w:noVBand="1"/>
      </w:tblPr>
      <w:tblGrid>
        <w:gridCol w:w="672"/>
        <w:gridCol w:w="3120"/>
        <w:gridCol w:w="2929"/>
        <w:gridCol w:w="2907"/>
      </w:tblGrid>
      <w:tr w:rsidR="00956CD7" w:rsidRPr="00AE3441" w14:paraId="56B11830" w14:textId="77777777" w:rsidTr="00956CD7">
        <w:trPr>
          <w:trHeight w:val="301"/>
        </w:trPr>
        <w:tc>
          <w:tcPr>
            <w:tcW w:w="4080" w:type="dxa"/>
            <w:gridSpan w:val="2"/>
            <w:hideMark/>
          </w:tcPr>
          <w:p w14:paraId="2EBDEB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Drukarka laserowa, kolorowa  </w:t>
            </w:r>
          </w:p>
        </w:tc>
        <w:tc>
          <w:tcPr>
            <w:tcW w:w="4540" w:type="dxa"/>
            <w:hideMark/>
          </w:tcPr>
          <w:p w14:paraId="46F5C6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5DBA7F4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 szt.</w:t>
            </w:r>
          </w:p>
        </w:tc>
      </w:tr>
      <w:tr w:rsidR="00956CD7" w:rsidRPr="00AE3441" w14:paraId="6276B65A" w14:textId="77777777" w:rsidTr="00956CD7">
        <w:trPr>
          <w:trHeight w:val="885"/>
        </w:trPr>
        <w:tc>
          <w:tcPr>
            <w:tcW w:w="960" w:type="dxa"/>
            <w:hideMark/>
          </w:tcPr>
          <w:p w14:paraId="62F9C40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2E20B2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54D36D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E1DA6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956CD7" w:rsidRPr="00AE3441" w14:paraId="4B2E3D23" w14:textId="77777777" w:rsidTr="00956CD7">
        <w:trPr>
          <w:trHeight w:val="315"/>
        </w:trPr>
        <w:tc>
          <w:tcPr>
            <w:tcW w:w="960" w:type="dxa"/>
            <w:hideMark/>
          </w:tcPr>
          <w:p w14:paraId="7F3E7EC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1B934BB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7CCCDC8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A3555ED" w14:textId="0A8648A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AEE3370" w14:textId="77777777" w:rsidTr="00956CD7">
        <w:trPr>
          <w:trHeight w:val="315"/>
        </w:trPr>
        <w:tc>
          <w:tcPr>
            <w:tcW w:w="960" w:type="dxa"/>
            <w:hideMark/>
          </w:tcPr>
          <w:p w14:paraId="47EC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501139E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3FE8716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53540FC7" w14:textId="12C2079F"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A089320" w14:textId="77777777" w:rsidTr="00956CD7">
        <w:trPr>
          <w:trHeight w:val="315"/>
        </w:trPr>
        <w:tc>
          <w:tcPr>
            <w:tcW w:w="960" w:type="dxa"/>
            <w:hideMark/>
          </w:tcPr>
          <w:p w14:paraId="7F3829F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28AF30F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63F54E3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4C66474" w14:textId="18C75EBA"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9668E71" w14:textId="77777777" w:rsidTr="00956CD7">
        <w:trPr>
          <w:trHeight w:val="315"/>
        </w:trPr>
        <w:tc>
          <w:tcPr>
            <w:tcW w:w="960" w:type="dxa"/>
            <w:hideMark/>
          </w:tcPr>
          <w:p w14:paraId="16011C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3AC475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433A4C0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kartek</w:t>
            </w:r>
          </w:p>
        </w:tc>
        <w:tc>
          <w:tcPr>
            <w:tcW w:w="4600" w:type="dxa"/>
            <w:hideMark/>
          </w:tcPr>
          <w:p w14:paraId="2E832D1D" w14:textId="485B72B3"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4D8EE23" w14:textId="77777777" w:rsidTr="00956CD7">
        <w:trPr>
          <w:trHeight w:val="315"/>
        </w:trPr>
        <w:tc>
          <w:tcPr>
            <w:tcW w:w="960" w:type="dxa"/>
            <w:hideMark/>
          </w:tcPr>
          <w:p w14:paraId="6E738E3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6224D0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396CACB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192B7FF7" w14:textId="3DD98B8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B5C3567" w14:textId="77777777" w:rsidTr="00956CD7">
        <w:trPr>
          <w:trHeight w:val="315"/>
        </w:trPr>
        <w:tc>
          <w:tcPr>
            <w:tcW w:w="960" w:type="dxa"/>
            <w:hideMark/>
          </w:tcPr>
          <w:p w14:paraId="0134928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58E6086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0BDD3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1699A96" w14:textId="4ABD056E"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956CD7" w:rsidRPr="00AE3441" w14:paraId="0C34D6BC" w14:textId="77777777" w:rsidTr="00956CD7">
        <w:trPr>
          <w:trHeight w:val="315"/>
        </w:trPr>
        <w:tc>
          <w:tcPr>
            <w:tcW w:w="960" w:type="dxa"/>
            <w:hideMark/>
          </w:tcPr>
          <w:p w14:paraId="6B7959C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29760B5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309D358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1A1AAB93" w14:textId="3DCC2B7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171EC4F" w14:textId="77777777" w:rsidTr="00956CD7">
        <w:trPr>
          <w:trHeight w:val="315"/>
        </w:trPr>
        <w:tc>
          <w:tcPr>
            <w:tcW w:w="960" w:type="dxa"/>
            <w:hideMark/>
          </w:tcPr>
          <w:p w14:paraId="621EA3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noWrap/>
            <w:hideMark/>
          </w:tcPr>
          <w:p w14:paraId="4C805C2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kolor</w:t>
            </w:r>
          </w:p>
        </w:tc>
        <w:tc>
          <w:tcPr>
            <w:tcW w:w="4540" w:type="dxa"/>
            <w:hideMark/>
          </w:tcPr>
          <w:p w14:paraId="735B1C7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20str./min</w:t>
            </w:r>
          </w:p>
        </w:tc>
        <w:tc>
          <w:tcPr>
            <w:tcW w:w="4600" w:type="dxa"/>
            <w:hideMark/>
          </w:tcPr>
          <w:p w14:paraId="096060E5" w14:textId="5A3E8E9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7B2E3C6" w14:textId="77777777" w:rsidTr="00956CD7">
        <w:trPr>
          <w:trHeight w:val="690"/>
        </w:trPr>
        <w:tc>
          <w:tcPr>
            <w:tcW w:w="960" w:type="dxa"/>
            <w:hideMark/>
          </w:tcPr>
          <w:p w14:paraId="1A83789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0B686F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35653FA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8469AF2" w14:textId="1C33043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165DC9B" w14:textId="77777777" w:rsidTr="00956CD7">
        <w:trPr>
          <w:trHeight w:val="720"/>
        </w:trPr>
        <w:tc>
          <w:tcPr>
            <w:tcW w:w="960" w:type="dxa"/>
            <w:hideMark/>
          </w:tcPr>
          <w:p w14:paraId="44D8DCB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4E979A9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Minimalne obciążenie miesięczne - deklarowane przez producenta</w:t>
            </w:r>
          </w:p>
        </w:tc>
        <w:tc>
          <w:tcPr>
            <w:tcW w:w="4540" w:type="dxa"/>
            <w:hideMark/>
          </w:tcPr>
          <w:p w14:paraId="29126B5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 A4/miesięcznie</w:t>
            </w:r>
          </w:p>
        </w:tc>
        <w:tc>
          <w:tcPr>
            <w:tcW w:w="4600" w:type="dxa"/>
            <w:hideMark/>
          </w:tcPr>
          <w:p w14:paraId="42ACFCAA" w14:textId="4864F94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63F926A9" w14:textId="77777777" w:rsidTr="00956CD7">
        <w:trPr>
          <w:trHeight w:val="315"/>
        </w:trPr>
        <w:tc>
          <w:tcPr>
            <w:tcW w:w="960" w:type="dxa"/>
            <w:hideMark/>
          </w:tcPr>
          <w:p w14:paraId="3BCCC76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3A0B8561"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708A4F1" w14:textId="77777777" w:rsidR="00956CD7" w:rsidRPr="00AE3441" w:rsidRDefault="00956CD7" w:rsidP="00956CD7">
            <w:pPr>
              <w:spacing w:after="160" w:line="259" w:lineRule="auto"/>
              <w:rPr>
                <w:rFonts w:asciiTheme="minorHAnsi" w:eastAsiaTheme="minorHAnsi" w:hAnsiTheme="minorHAnsi" w:cstheme="minorBidi"/>
                <w:sz w:val="18"/>
                <w:szCs w:val="18"/>
                <w:lang w:val="en-US" w:eastAsia="en-US"/>
              </w:rPr>
            </w:pPr>
            <w:r w:rsidRPr="00AE3441">
              <w:rPr>
                <w:rFonts w:asciiTheme="minorHAnsi" w:eastAsiaTheme="minorHAnsi" w:hAnsiTheme="minorHAnsi" w:cstheme="minorBidi"/>
                <w:sz w:val="18"/>
                <w:szCs w:val="18"/>
                <w:lang w:val="en-US" w:eastAsia="en-US"/>
              </w:rPr>
              <w:t>Minimum USB2.0 i Ethernet min. 10/100/1000Mbps</w:t>
            </w:r>
          </w:p>
        </w:tc>
        <w:tc>
          <w:tcPr>
            <w:tcW w:w="4600" w:type="dxa"/>
            <w:hideMark/>
          </w:tcPr>
          <w:p w14:paraId="51AC8F0F" w14:textId="6EACEDF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0DAACA9" w14:textId="77777777" w:rsidTr="00956CD7">
        <w:trPr>
          <w:trHeight w:val="315"/>
        </w:trPr>
        <w:tc>
          <w:tcPr>
            <w:tcW w:w="960" w:type="dxa"/>
            <w:hideMark/>
          </w:tcPr>
          <w:p w14:paraId="684D17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0796E7C"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7D90906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E013F00" w14:textId="4227065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0D798188" w14:textId="77777777" w:rsidTr="00956CD7">
        <w:trPr>
          <w:trHeight w:val="315"/>
        </w:trPr>
        <w:tc>
          <w:tcPr>
            <w:tcW w:w="960" w:type="dxa"/>
            <w:hideMark/>
          </w:tcPr>
          <w:p w14:paraId="601E71B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0AFD344E"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2ECC43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6D450FBC" w14:textId="71FEB24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7EEEB4B" w14:textId="77777777" w:rsidTr="00956CD7">
        <w:trPr>
          <w:trHeight w:val="315"/>
        </w:trPr>
        <w:tc>
          <w:tcPr>
            <w:tcW w:w="960" w:type="dxa"/>
            <w:hideMark/>
          </w:tcPr>
          <w:p w14:paraId="096AF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91B3F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5BB271E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7C7D2CD" w14:textId="3979668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42B5080" w14:textId="77777777" w:rsidTr="00956CD7">
        <w:trPr>
          <w:trHeight w:val="315"/>
        </w:trPr>
        <w:tc>
          <w:tcPr>
            <w:tcW w:w="960" w:type="dxa"/>
            <w:hideMark/>
          </w:tcPr>
          <w:p w14:paraId="23C5A0DF"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6FB951F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338A717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612F71BD" w14:textId="59883C2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1288BCFD" w14:textId="77777777" w:rsidTr="00956CD7">
        <w:trPr>
          <w:trHeight w:val="315"/>
        </w:trPr>
        <w:tc>
          <w:tcPr>
            <w:tcW w:w="960" w:type="dxa"/>
            <w:hideMark/>
          </w:tcPr>
          <w:p w14:paraId="3CBC2D7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1A292EE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8F8693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2CE9705F" w14:textId="744932B2"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8E30305" w14:textId="77777777" w:rsidTr="00956CD7">
        <w:trPr>
          <w:trHeight w:val="315"/>
        </w:trPr>
        <w:tc>
          <w:tcPr>
            <w:tcW w:w="960" w:type="dxa"/>
            <w:hideMark/>
          </w:tcPr>
          <w:p w14:paraId="22C6EC8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46D073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Waga </w:t>
            </w:r>
          </w:p>
        </w:tc>
        <w:tc>
          <w:tcPr>
            <w:tcW w:w="4540" w:type="dxa"/>
            <w:hideMark/>
          </w:tcPr>
          <w:p w14:paraId="25BA420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25kg</w:t>
            </w:r>
          </w:p>
        </w:tc>
        <w:tc>
          <w:tcPr>
            <w:tcW w:w="4600" w:type="dxa"/>
            <w:hideMark/>
          </w:tcPr>
          <w:p w14:paraId="75834B0C" w14:textId="01035A1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902755A" w14:textId="77777777" w:rsidTr="00956CD7">
        <w:trPr>
          <w:trHeight w:val="315"/>
        </w:trPr>
        <w:tc>
          <w:tcPr>
            <w:tcW w:w="960" w:type="dxa"/>
            <w:hideMark/>
          </w:tcPr>
          <w:p w14:paraId="47F7B3CD"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4B9A94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619FA830"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4600" w:type="dxa"/>
            <w:hideMark/>
          </w:tcPr>
          <w:p w14:paraId="45041766" w14:textId="40037EE8"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30814C91" w14:textId="77777777" w:rsidTr="00956CD7">
        <w:trPr>
          <w:trHeight w:val="615"/>
        </w:trPr>
        <w:tc>
          <w:tcPr>
            <w:tcW w:w="960" w:type="dxa"/>
            <w:hideMark/>
          </w:tcPr>
          <w:p w14:paraId="7E5CDA9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B3B4F2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3D57E208"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6F873175" w14:textId="657ECBF7"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BF42E5A" w14:textId="77777777" w:rsidTr="00956CD7">
        <w:trPr>
          <w:trHeight w:val="615"/>
        </w:trPr>
        <w:tc>
          <w:tcPr>
            <w:tcW w:w="960" w:type="dxa"/>
            <w:hideMark/>
          </w:tcPr>
          <w:p w14:paraId="6B63224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526E23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ręczny</w:t>
            </w:r>
          </w:p>
        </w:tc>
        <w:tc>
          <w:tcPr>
            <w:tcW w:w="4540" w:type="dxa"/>
            <w:hideMark/>
          </w:tcPr>
          <w:p w14:paraId="4FC0814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jeden na format A5 i A4 (minimalny pobór papieru zwykłego 5 stron)</w:t>
            </w:r>
          </w:p>
        </w:tc>
        <w:tc>
          <w:tcPr>
            <w:tcW w:w="4600" w:type="dxa"/>
            <w:hideMark/>
          </w:tcPr>
          <w:p w14:paraId="272CC7A8" w14:textId="2959E696"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41E5A2E0" w14:textId="77777777" w:rsidTr="00956CD7">
        <w:trPr>
          <w:trHeight w:val="915"/>
        </w:trPr>
        <w:tc>
          <w:tcPr>
            <w:tcW w:w="960" w:type="dxa"/>
            <w:hideMark/>
          </w:tcPr>
          <w:p w14:paraId="61A326F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4B1B67C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5698CD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wszystkie niezbędne do pracy urządzenia nie licząc papieru (tonery, bębny, developery, pojemniki na zużyty toner itp.)</w:t>
            </w:r>
          </w:p>
        </w:tc>
        <w:tc>
          <w:tcPr>
            <w:tcW w:w="4600" w:type="dxa"/>
            <w:hideMark/>
          </w:tcPr>
          <w:p w14:paraId="6D4D19DA" w14:textId="22275274"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CEBD9AA" w14:textId="77777777" w:rsidTr="00956CD7">
        <w:trPr>
          <w:trHeight w:val="315"/>
        </w:trPr>
        <w:tc>
          <w:tcPr>
            <w:tcW w:w="960" w:type="dxa"/>
            <w:hideMark/>
          </w:tcPr>
          <w:p w14:paraId="21A64DC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0401D1EA"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Multikopia</w:t>
            </w:r>
          </w:p>
        </w:tc>
        <w:tc>
          <w:tcPr>
            <w:tcW w:w="4540" w:type="dxa"/>
            <w:hideMark/>
          </w:tcPr>
          <w:p w14:paraId="54DEA798" w14:textId="2A332AF5"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w:t>
            </w:r>
            <w:r w:rsidR="00482004" w:rsidRPr="00374E40">
              <w:rPr>
                <w:rFonts w:asciiTheme="minorHAnsi" w:eastAsiaTheme="minorHAnsi" w:hAnsiTheme="minorHAnsi" w:cstheme="minorBidi"/>
                <w:sz w:val="18"/>
                <w:szCs w:val="18"/>
                <w:lang w:eastAsia="en-US"/>
              </w:rPr>
              <w:t>- możliwość wydruku  z PC  kopi tego samego np. dokumentu bez konieczności rozbudowy drukarki o pamięć RAM, dysk, czy kartę pamięci.</w:t>
            </w:r>
          </w:p>
        </w:tc>
        <w:tc>
          <w:tcPr>
            <w:tcW w:w="4600" w:type="dxa"/>
            <w:hideMark/>
          </w:tcPr>
          <w:p w14:paraId="7CD044C9" w14:textId="772E4D4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7585AE18" w14:textId="77777777" w:rsidTr="00956CD7">
        <w:trPr>
          <w:trHeight w:val="315"/>
        </w:trPr>
        <w:tc>
          <w:tcPr>
            <w:tcW w:w="960" w:type="dxa"/>
            <w:hideMark/>
          </w:tcPr>
          <w:p w14:paraId="5F0A3855"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261FEC19"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31B13F0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7CC592B" w14:textId="4D98DC7D"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54BCE2CA" w14:textId="77777777" w:rsidTr="00956CD7">
        <w:trPr>
          <w:trHeight w:val="315"/>
        </w:trPr>
        <w:tc>
          <w:tcPr>
            <w:tcW w:w="960" w:type="dxa"/>
            <w:hideMark/>
          </w:tcPr>
          <w:p w14:paraId="2474C914"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F52CF92"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16F1DC93"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7A7A049" w14:textId="13320E00"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956CD7" w:rsidRPr="00AE3441" w14:paraId="228EF680" w14:textId="77777777" w:rsidTr="00956CD7">
        <w:trPr>
          <w:trHeight w:val="315"/>
        </w:trPr>
        <w:tc>
          <w:tcPr>
            <w:tcW w:w="960" w:type="dxa"/>
            <w:hideMark/>
          </w:tcPr>
          <w:p w14:paraId="6D554A27"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C0AB426"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41AE0AEB" w14:textId="77777777" w:rsidR="00956CD7" w:rsidRPr="00AE3441" w:rsidRDefault="00956CD7" w:rsidP="00956CD7">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 lata</w:t>
            </w:r>
          </w:p>
        </w:tc>
        <w:tc>
          <w:tcPr>
            <w:tcW w:w="4600" w:type="dxa"/>
            <w:hideMark/>
          </w:tcPr>
          <w:p w14:paraId="4CE5AF9D" w14:textId="4A9D973B" w:rsidR="00956CD7" w:rsidRPr="00AE3441" w:rsidRDefault="00D17286" w:rsidP="00956CD7">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4274FEA4"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6769F4FC" w14:textId="77777777" w:rsidR="00422404" w:rsidRDefault="00422404" w:rsidP="00422404">
      <w:pPr>
        <w:spacing w:after="160" w:line="259" w:lineRule="auto"/>
        <w:rPr>
          <w:rFonts w:asciiTheme="minorHAnsi" w:eastAsiaTheme="minorHAnsi" w:hAnsiTheme="minorHAnsi" w:cstheme="minorBidi"/>
          <w:bCs/>
          <w:sz w:val="22"/>
          <w:szCs w:val="22"/>
          <w:lang w:eastAsia="en-US"/>
        </w:rPr>
      </w:pPr>
    </w:p>
    <w:p w14:paraId="66E84415" w14:textId="65C6B10C" w:rsidR="00422404" w:rsidRPr="00B920B1" w:rsidRDefault="00422404" w:rsidP="00422404">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7788BFFA"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439DEA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4B2021E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AC1AEAE"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6357042D"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1C4830AE"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8804021"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37B6DA0A"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0A22DC8B"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0D35E4DE"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6A1EE0C" w14:textId="130EDFAA"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1D59B392" w14:textId="274F96AF"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Urządzenie wielofunkcyjne MFP, kolorowe, laserowe -</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2szt</w:t>
      </w:r>
      <w:r w:rsidR="009706C8" w:rsidRPr="00447935">
        <w:rPr>
          <w:rFonts w:asciiTheme="minorHAnsi" w:eastAsiaTheme="minorHAnsi" w:hAnsiTheme="minorHAnsi" w:cstheme="minorBidi"/>
          <w:b/>
          <w:i/>
          <w:sz w:val="22"/>
          <w:szCs w:val="22"/>
          <w:u w:val="single"/>
          <w:lang w:eastAsia="en-US"/>
        </w:rPr>
        <w:t>.</w:t>
      </w:r>
    </w:p>
    <w:p w14:paraId="154AA14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B1A3EAA" w14:textId="6D37DD01"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9"/>
        <w:gridCol w:w="2907"/>
      </w:tblGrid>
      <w:tr w:rsidR="008D20B3" w:rsidRPr="00AE3441" w14:paraId="17CBC709" w14:textId="77777777" w:rsidTr="008D20B3">
        <w:trPr>
          <w:trHeight w:val="635"/>
        </w:trPr>
        <w:tc>
          <w:tcPr>
            <w:tcW w:w="4080" w:type="dxa"/>
            <w:gridSpan w:val="2"/>
            <w:hideMark/>
          </w:tcPr>
          <w:p w14:paraId="495ED9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Urządzenie wielofunkcyjne MFP, kolorowe, laserowe </w:t>
            </w:r>
          </w:p>
        </w:tc>
        <w:tc>
          <w:tcPr>
            <w:tcW w:w="4540" w:type="dxa"/>
            <w:hideMark/>
          </w:tcPr>
          <w:p w14:paraId="56BF66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07DF2C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7FAD69DB" w14:textId="77777777" w:rsidTr="008D20B3">
        <w:trPr>
          <w:trHeight w:val="885"/>
        </w:trPr>
        <w:tc>
          <w:tcPr>
            <w:tcW w:w="960" w:type="dxa"/>
            <w:hideMark/>
          </w:tcPr>
          <w:p w14:paraId="7F9F618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206E9B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E41A49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475414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19C848B" w14:textId="77777777" w:rsidTr="008D20B3">
        <w:trPr>
          <w:trHeight w:val="315"/>
        </w:trPr>
        <w:tc>
          <w:tcPr>
            <w:tcW w:w="960" w:type="dxa"/>
            <w:hideMark/>
          </w:tcPr>
          <w:p w14:paraId="3AC30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627F5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Rozmiar nośnika</w:t>
            </w:r>
          </w:p>
        </w:tc>
        <w:tc>
          <w:tcPr>
            <w:tcW w:w="4540" w:type="dxa"/>
            <w:hideMark/>
          </w:tcPr>
          <w:p w14:paraId="2607D0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i A5</w:t>
            </w:r>
          </w:p>
        </w:tc>
        <w:tc>
          <w:tcPr>
            <w:tcW w:w="4600" w:type="dxa"/>
            <w:hideMark/>
          </w:tcPr>
          <w:p w14:paraId="14DC4700" w14:textId="44945E2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165CF61" w14:textId="77777777" w:rsidTr="008D20B3">
        <w:trPr>
          <w:trHeight w:val="315"/>
        </w:trPr>
        <w:tc>
          <w:tcPr>
            <w:tcW w:w="960" w:type="dxa"/>
            <w:hideMark/>
          </w:tcPr>
          <w:p w14:paraId="4C95B5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26616D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nośnika</w:t>
            </w:r>
          </w:p>
        </w:tc>
        <w:tc>
          <w:tcPr>
            <w:tcW w:w="4540" w:type="dxa"/>
            <w:hideMark/>
          </w:tcPr>
          <w:p w14:paraId="02BE64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5D1ECB30" w14:textId="3A83BD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287B1EE" w14:textId="77777777" w:rsidTr="008D20B3">
        <w:trPr>
          <w:trHeight w:val="315"/>
        </w:trPr>
        <w:tc>
          <w:tcPr>
            <w:tcW w:w="960" w:type="dxa"/>
            <w:hideMark/>
          </w:tcPr>
          <w:p w14:paraId="39D16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13662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papieru</w:t>
            </w:r>
          </w:p>
        </w:tc>
        <w:tc>
          <w:tcPr>
            <w:tcW w:w="4540" w:type="dxa"/>
            <w:hideMark/>
          </w:tcPr>
          <w:p w14:paraId="0E6CFC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 stron</w:t>
            </w:r>
          </w:p>
        </w:tc>
        <w:tc>
          <w:tcPr>
            <w:tcW w:w="4600" w:type="dxa"/>
            <w:hideMark/>
          </w:tcPr>
          <w:p w14:paraId="06263338" w14:textId="7B3728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95D6FE" w14:textId="77777777" w:rsidTr="008D20B3">
        <w:trPr>
          <w:trHeight w:val="315"/>
        </w:trPr>
        <w:tc>
          <w:tcPr>
            <w:tcW w:w="960" w:type="dxa"/>
            <w:hideMark/>
          </w:tcPr>
          <w:p w14:paraId="2AC1AEF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6362C3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Pojemność odbiornika papieru </w:t>
            </w:r>
          </w:p>
        </w:tc>
        <w:tc>
          <w:tcPr>
            <w:tcW w:w="4540" w:type="dxa"/>
            <w:hideMark/>
          </w:tcPr>
          <w:p w14:paraId="5F01606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w:t>
            </w:r>
          </w:p>
        </w:tc>
        <w:tc>
          <w:tcPr>
            <w:tcW w:w="4600" w:type="dxa"/>
            <w:hideMark/>
          </w:tcPr>
          <w:p w14:paraId="52DC7588" w14:textId="1DDB612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FF31D22" w14:textId="77777777" w:rsidTr="008D20B3">
        <w:trPr>
          <w:trHeight w:val="315"/>
        </w:trPr>
        <w:tc>
          <w:tcPr>
            <w:tcW w:w="960" w:type="dxa"/>
            <w:hideMark/>
          </w:tcPr>
          <w:p w14:paraId="0565C0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B9288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czerni</w:t>
            </w:r>
          </w:p>
        </w:tc>
        <w:tc>
          <w:tcPr>
            <w:tcW w:w="4540" w:type="dxa"/>
            <w:hideMark/>
          </w:tcPr>
          <w:p w14:paraId="2F86D9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634317C0" w14:textId="641BBD0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1D52AA" w14:textId="77777777" w:rsidTr="008D20B3">
        <w:trPr>
          <w:trHeight w:val="315"/>
        </w:trPr>
        <w:tc>
          <w:tcPr>
            <w:tcW w:w="960" w:type="dxa"/>
            <w:hideMark/>
          </w:tcPr>
          <w:p w14:paraId="4CB16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noWrap/>
            <w:hideMark/>
          </w:tcPr>
          <w:p w14:paraId="4D1278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w kolorze</w:t>
            </w:r>
          </w:p>
        </w:tc>
        <w:tc>
          <w:tcPr>
            <w:tcW w:w="4540" w:type="dxa"/>
            <w:hideMark/>
          </w:tcPr>
          <w:p w14:paraId="589386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E897A15" w14:textId="32B190D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3E15001" w14:textId="77777777" w:rsidTr="008D20B3">
        <w:trPr>
          <w:trHeight w:val="315"/>
        </w:trPr>
        <w:tc>
          <w:tcPr>
            <w:tcW w:w="960" w:type="dxa"/>
            <w:hideMark/>
          </w:tcPr>
          <w:p w14:paraId="5EF93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hideMark/>
          </w:tcPr>
          <w:p w14:paraId="19EDBA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mono</w:t>
            </w:r>
          </w:p>
        </w:tc>
        <w:tc>
          <w:tcPr>
            <w:tcW w:w="4540" w:type="dxa"/>
            <w:hideMark/>
          </w:tcPr>
          <w:p w14:paraId="501855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50A5635A" w14:textId="707123A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7A48F3" w14:textId="77777777" w:rsidTr="008D20B3">
        <w:trPr>
          <w:trHeight w:val="315"/>
        </w:trPr>
        <w:tc>
          <w:tcPr>
            <w:tcW w:w="960" w:type="dxa"/>
            <w:hideMark/>
          </w:tcPr>
          <w:p w14:paraId="25C72E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654338E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w kolorze</w:t>
            </w:r>
          </w:p>
        </w:tc>
        <w:tc>
          <w:tcPr>
            <w:tcW w:w="4540" w:type="dxa"/>
            <w:hideMark/>
          </w:tcPr>
          <w:p w14:paraId="5EEAFD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 stron/min</w:t>
            </w:r>
          </w:p>
        </w:tc>
        <w:tc>
          <w:tcPr>
            <w:tcW w:w="4600" w:type="dxa"/>
            <w:hideMark/>
          </w:tcPr>
          <w:p w14:paraId="7818E79C" w14:textId="67574FB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44D23B" w14:textId="77777777" w:rsidTr="008D20B3">
        <w:trPr>
          <w:trHeight w:val="570"/>
        </w:trPr>
        <w:tc>
          <w:tcPr>
            <w:tcW w:w="960" w:type="dxa"/>
            <w:hideMark/>
          </w:tcPr>
          <w:p w14:paraId="644D87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0D445E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12DA5E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E78FB12" w14:textId="213A8F2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5C6046" w14:textId="77777777" w:rsidTr="008D20B3">
        <w:trPr>
          <w:trHeight w:val="315"/>
        </w:trPr>
        <w:tc>
          <w:tcPr>
            <w:tcW w:w="960" w:type="dxa"/>
            <w:hideMark/>
          </w:tcPr>
          <w:p w14:paraId="054202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506571B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Multikopia</w:t>
            </w:r>
          </w:p>
        </w:tc>
        <w:tc>
          <w:tcPr>
            <w:tcW w:w="4540" w:type="dxa"/>
            <w:hideMark/>
          </w:tcPr>
          <w:p w14:paraId="5EC73A56" w14:textId="36D8D641"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1C15E76F" w14:textId="1484288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576437F" w14:textId="77777777" w:rsidTr="008D20B3">
        <w:trPr>
          <w:trHeight w:val="315"/>
        </w:trPr>
        <w:tc>
          <w:tcPr>
            <w:tcW w:w="960" w:type="dxa"/>
            <w:hideMark/>
          </w:tcPr>
          <w:p w14:paraId="65E613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469380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druku dwustronnego</w:t>
            </w:r>
          </w:p>
        </w:tc>
        <w:tc>
          <w:tcPr>
            <w:tcW w:w="4540" w:type="dxa"/>
            <w:hideMark/>
          </w:tcPr>
          <w:p w14:paraId="23C53C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20stron/min</w:t>
            </w:r>
          </w:p>
        </w:tc>
        <w:tc>
          <w:tcPr>
            <w:tcW w:w="4600" w:type="dxa"/>
            <w:hideMark/>
          </w:tcPr>
          <w:p w14:paraId="60B9080A" w14:textId="66C9610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F55C5F" w14:textId="77777777" w:rsidTr="008D20B3">
        <w:trPr>
          <w:trHeight w:val="533"/>
        </w:trPr>
        <w:tc>
          <w:tcPr>
            <w:tcW w:w="960" w:type="dxa"/>
            <w:hideMark/>
          </w:tcPr>
          <w:p w14:paraId="15082D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5B874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406A80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4500 stron</w:t>
            </w:r>
          </w:p>
        </w:tc>
        <w:tc>
          <w:tcPr>
            <w:tcW w:w="4600" w:type="dxa"/>
            <w:hideMark/>
          </w:tcPr>
          <w:p w14:paraId="50CE2885" w14:textId="1B1AB5F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A123CA" w14:textId="77777777" w:rsidTr="008D20B3">
        <w:trPr>
          <w:trHeight w:val="840"/>
        </w:trPr>
        <w:tc>
          <w:tcPr>
            <w:tcW w:w="960" w:type="dxa"/>
            <w:hideMark/>
          </w:tcPr>
          <w:p w14:paraId="52E56B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464B70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monochromatycznego</w:t>
            </w:r>
          </w:p>
        </w:tc>
        <w:tc>
          <w:tcPr>
            <w:tcW w:w="4540" w:type="dxa"/>
            <w:hideMark/>
          </w:tcPr>
          <w:p w14:paraId="57261D6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10s</w:t>
            </w:r>
          </w:p>
        </w:tc>
        <w:tc>
          <w:tcPr>
            <w:tcW w:w="4600" w:type="dxa"/>
            <w:hideMark/>
          </w:tcPr>
          <w:p w14:paraId="6C43F87F" w14:textId="0E0643D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F69A69C" w14:textId="77777777" w:rsidTr="008D20B3">
        <w:trPr>
          <w:trHeight w:val="825"/>
        </w:trPr>
        <w:tc>
          <w:tcPr>
            <w:tcW w:w="960" w:type="dxa"/>
            <w:hideMark/>
          </w:tcPr>
          <w:p w14:paraId="6EE6B5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23CA13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do pierwszego druku kolorowego</w:t>
            </w:r>
          </w:p>
        </w:tc>
        <w:tc>
          <w:tcPr>
            <w:tcW w:w="4540" w:type="dxa"/>
            <w:hideMark/>
          </w:tcPr>
          <w:p w14:paraId="1A48A8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12s</w:t>
            </w:r>
          </w:p>
        </w:tc>
        <w:tc>
          <w:tcPr>
            <w:tcW w:w="4600" w:type="dxa"/>
            <w:hideMark/>
          </w:tcPr>
          <w:p w14:paraId="7075B9E6" w14:textId="6EA57CE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41715ED" w14:textId="77777777" w:rsidTr="008D20B3">
        <w:trPr>
          <w:trHeight w:val="315"/>
        </w:trPr>
        <w:tc>
          <w:tcPr>
            <w:tcW w:w="960" w:type="dxa"/>
            <w:hideMark/>
          </w:tcPr>
          <w:p w14:paraId="4329AAD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308B60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 języków</w:t>
            </w:r>
          </w:p>
        </w:tc>
        <w:tc>
          <w:tcPr>
            <w:tcW w:w="4540" w:type="dxa"/>
            <w:hideMark/>
          </w:tcPr>
          <w:p w14:paraId="6DF2C4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PostScript v3</w:t>
            </w:r>
          </w:p>
        </w:tc>
        <w:tc>
          <w:tcPr>
            <w:tcW w:w="4600" w:type="dxa"/>
            <w:hideMark/>
          </w:tcPr>
          <w:p w14:paraId="156A24EB" w14:textId="1114C5B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553BF16" w14:textId="77777777" w:rsidTr="008D20B3">
        <w:trPr>
          <w:trHeight w:val="315"/>
        </w:trPr>
        <w:tc>
          <w:tcPr>
            <w:tcW w:w="960" w:type="dxa"/>
            <w:hideMark/>
          </w:tcPr>
          <w:p w14:paraId="24B0F4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33A7409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Typ skanera </w:t>
            </w:r>
          </w:p>
        </w:tc>
        <w:tc>
          <w:tcPr>
            <w:tcW w:w="4540" w:type="dxa"/>
            <w:hideMark/>
          </w:tcPr>
          <w:p w14:paraId="32653C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CIS – płaski i kolorowy</w:t>
            </w:r>
          </w:p>
        </w:tc>
        <w:tc>
          <w:tcPr>
            <w:tcW w:w="4600" w:type="dxa"/>
            <w:hideMark/>
          </w:tcPr>
          <w:p w14:paraId="70C6CA82" w14:textId="2D20537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4DA9179" w14:textId="77777777" w:rsidTr="008D20B3">
        <w:trPr>
          <w:trHeight w:val="315"/>
        </w:trPr>
        <w:tc>
          <w:tcPr>
            <w:tcW w:w="960" w:type="dxa"/>
            <w:hideMark/>
          </w:tcPr>
          <w:p w14:paraId="48D66B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64D9D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MFP</w:t>
            </w:r>
          </w:p>
        </w:tc>
        <w:tc>
          <w:tcPr>
            <w:tcW w:w="4540" w:type="dxa"/>
            <w:hideMark/>
          </w:tcPr>
          <w:p w14:paraId="144A70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6C73F78" w14:textId="5B8FB4D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44ABA50" w14:textId="77777777" w:rsidTr="008D20B3">
        <w:trPr>
          <w:trHeight w:val="315"/>
        </w:trPr>
        <w:tc>
          <w:tcPr>
            <w:tcW w:w="960" w:type="dxa"/>
            <w:hideMark/>
          </w:tcPr>
          <w:p w14:paraId="700B8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068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Rozdzielczość skanera </w:t>
            </w:r>
          </w:p>
        </w:tc>
        <w:tc>
          <w:tcPr>
            <w:tcW w:w="4540" w:type="dxa"/>
            <w:hideMark/>
          </w:tcPr>
          <w:p w14:paraId="7303A4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1000x1000dpi</w:t>
            </w:r>
          </w:p>
        </w:tc>
        <w:tc>
          <w:tcPr>
            <w:tcW w:w="4600" w:type="dxa"/>
            <w:hideMark/>
          </w:tcPr>
          <w:p w14:paraId="6DC6F24F" w14:textId="184C86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3B8E669" w14:textId="77777777" w:rsidTr="008D20B3">
        <w:trPr>
          <w:trHeight w:val="835"/>
        </w:trPr>
        <w:tc>
          <w:tcPr>
            <w:tcW w:w="960" w:type="dxa"/>
            <w:hideMark/>
          </w:tcPr>
          <w:p w14:paraId="41DA3B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6C1806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skanowanego dokumentu</w:t>
            </w:r>
          </w:p>
        </w:tc>
        <w:tc>
          <w:tcPr>
            <w:tcW w:w="4540" w:type="dxa"/>
            <w:hideMark/>
          </w:tcPr>
          <w:p w14:paraId="70C75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4600" w:type="dxa"/>
            <w:hideMark/>
          </w:tcPr>
          <w:p w14:paraId="295B0418" w14:textId="4CA1AE5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3FE594" w14:textId="77777777" w:rsidTr="008D20B3">
        <w:trPr>
          <w:trHeight w:val="315"/>
        </w:trPr>
        <w:tc>
          <w:tcPr>
            <w:tcW w:w="960" w:type="dxa"/>
            <w:hideMark/>
          </w:tcPr>
          <w:p w14:paraId="076C0DE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575D52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Obszar skanowania</w:t>
            </w:r>
          </w:p>
        </w:tc>
        <w:tc>
          <w:tcPr>
            <w:tcW w:w="4540" w:type="dxa"/>
            <w:hideMark/>
          </w:tcPr>
          <w:p w14:paraId="322DD3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210x290mm</w:t>
            </w:r>
          </w:p>
        </w:tc>
        <w:tc>
          <w:tcPr>
            <w:tcW w:w="4600" w:type="dxa"/>
            <w:hideMark/>
          </w:tcPr>
          <w:p w14:paraId="232A63B5" w14:textId="48D286A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5D7C659" w14:textId="77777777" w:rsidTr="008D20B3">
        <w:trPr>
          <w:trHeight w:val="315"/>
        </w:trPr>
        <w:tc>
          <w:tcPr>
            <w:tcW w:w="960" w:type="dxa"/>
            <w:hideMark/>
          </w:tcPr>
          <w:p w14:paraId="2A573B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FA1DE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skanowania</w:t>
            </w:r>
          </w:p>
        </w:tc>
        <w:tc>
          <w:tcPr>
            <w:tcW w:w="4540" w:type="dxa"/>
            <w:hideMark/>
          </w:tcPr>
          <w:p w14:paraId="2FD9A0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3s jednej strony A4</w:t>
            </w:r>
          </w:p>
        </w:tc>
        <w:tc>
          <w:tcPr>
            <w:tcW w:w="4600" w:type="dxa"/>
            <w:hideMark/>
          </w:tcPr>
          <w:p w14:paraId="4AF937A0" w14:textId="26E3D65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F15E56F" w14:textId="77777777" w:rsidTr="008D20B3">
        <w:trPr>
          <w:trHeight w:val="315"/>
        </w:trPr>
        <w:tc>
          <w:tcPr>
            <w:tcW w:w="960" w:type="dxa"/>
            <w:hideMark/>
          </w:tcPr>
          <w:p w14:paraId="51E11A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43B9D6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kopiarki</w:t>
            </w:r>
          </w:p>
        </w:tc>
        <w:tc>
          <w:tcPr>
            <w:tcW w:w="4540" w:type="dxa"/>
            <w:hideMark/>
          </w:tcPr>
          <w:p w14:paraId="4B623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1E8E7EB" w14:textId="5F9AE3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1791155" w14:textId="77777777" w:rsidTr="008D20B3">
        <w:trPr>
          <w:trHeight w:val="315"/>
        </w:trPr>
        <w:tc>
          <w:tcPr>
            <w:tcW w:w="960" w:type="dxa"/>
            <w:hideMark/>
          </w:tcPr>
          <w:p w14:paraId="760F9C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4FF7B2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pamięci faksu</w:t>
            </w:r>
          </w:p>
        </w:tc>
        <w:tc>
          <w:tcPr>
            <w:tcW w:w="4540" w:type="dxa"/>
            <w:hideMark/>
          </w:tcPr>
          <w:p w14:paraId="6C881B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350 stron</w:t>
            </w:r>
          </w:p>
        </w:tc>
        <w:tc>
          <w:tcPr>
            <w:tcW w:w="4600" w:type="dxa"/>
            <w:hideMark/>
          </w:tcPr>
          <w:p w14:paraId="3C84107B" w14:textId="231B569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334FA0B" w14:textId="77777777" w:rsidTr="008D20B3">
        <w:trPr>
          <w:trHeight w:val="315"/>
        </w:trPr>
        <w:tc>
          <w:tcPr>
            <w:tcW w:w="960" w:type="dxa"/>
            <w:hideMark/>
          </w:tcPr>
          <w:p w14:paraId="0C9AAA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249606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faksu</w:t>
            </w:r>
          </w:p>
        </w:tc>
        <w:tc>
          <w:tcPr>
            <w:tcW w:w="4540" w:type="dxa"/>
            <w:hideMark/>
          </w:tcPr>
          <w:p w14:paraId="2A8752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250x250dpi</w:t>
            </w:r>
          </w:p>
        </w:tc>
        <w:tc>
          <w:tcPr>
            <w:tcW w:w="4600" w:type="dxa"/>
            <w:hideMark/>
          </w:tcPr>
          <w:p w14:paraId="247E7AAD" w14:textId="286B24A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FE42B35" w14:textId="77777777" w:rsidTr="008D20B3">
        <w:trPr>
          <w:trHeight w:val="315"/>
        </w:trPr>
        <w:tc>
          <w:tcPr>
            <w:tcW w:w="960" w:type="dxa"/>
            <w:hideMark/>
          </w:tcPr>
          <w:p w14:paraId="42693E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A8FB1C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55A41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 Ethernet 10/100/1000Mbps</w:t>
            </w:r>
          </w:p>
        </w:tc>
        <w:tc>
          <w:tcPr>
            <w:tcW w:w="4600" w:type="dxa"/>
            <w:hideMark/>
          </w:tcPr>
          <w:p w14:paraId="12A43078" w14:textId="69D8F4A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B504784" w14:textId="77777777" w:rsidTr="008D20B3">
        <w:trPr>
          <w:trHeight w:val="315"/>
        </w:trPr>
        <w:tc>
          <w:tcPr>
            <w:tcW w:w="960" w:type="dxa"/>
            <w:hideMark/>
          </w:tcPr>
          <w:p w14:paraId="2F5A72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3BDE3E4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Serwer druku</w:t>
            </w:r>
          </w:p>
        </w:tc>
        <w:tc>
          <w:tcPr>
            <w:tcW w:w="4540" w:type="dxa"/>
            <w:hideMark/>
          </w:tcPr>
          <w:p w14:paraId="5808A7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F1A342B" w14:textId="13D3A64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9E07237" w14:textId="77777777" w:rsidTr="008D20B3">
        <w:trPr>
          <w:trHeight w:val="315"/>
        </w:trPr>
        <w:tc>
          <w:tcPr>
            <w:tcW w:w="960" w:type="dxa"/>
            <w:hideMark/>
          </w:tcPr>
          <w:p w14:paraId="21D44A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6828B5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Wyświetlacz</w:t>
            </w:r>
          </w:p>
        </w:tc>
        <w:tc>
          <w:tcPr>
            <w:tcW w:w="4540" w:type="dxa"/>
            <w:hideMark/>
          </w:tcPr>
          <w:p w14:paraId="7CC4E9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951957C" w14:textId="14C72A4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4CC919" w14:textId="77777777" w:rsidTr="008D20B3">
        <w:trPr>
          <w:trHeight w:val="315"/>
        </w:trPr>
        <w:tc>
          <w:tcPr>
            <w:tcW w:w="960" w:type="dxa"/>
            <w:hideMark/>
          </w:tcPr>
          <w:p w14:paraId="728A7C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45D150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Zainstalowana pamięć</w:t>
            </w:r>
          </w:p>
        </w:tc>
        <w:tc>
          <w:tcPr>
            <w:tcW w:w="4540" w:type="dxa"/>
            <w:hideMark/>
          </w:tcPr>
          <w:p w14:paraId="0A0652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256MB</w:t>
            </w:r>
          </w:p>
        </w:tc>
        <w:tc>
          <w:tcPr>
            <w:tcW w:w="4600" w:type="dxa"/>
            <w:hideMark/>
          </w:tcPr>
          <w:p w14:paraId="2FA3D5C6" w14:textId="351B43F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DBCC66F" w14:textId="77777777" w:rsidTr="008D20B3">
        <w:trPr>
          <w:trHeight w:val="315"/>
        </w:trPr>
        <w:tc>
          <w:tcPr>
            <w:tcW w:w="960" w:type="dxa"/>
            <w:hideMark/>
          </w:tcPr>
          <w:p w14:paraId="0BCB98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1CA46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procesora</w:t>
            </w:r>
          </w:p>
        </w:tc>
        <w:tc>
          <w:tcPr>
            <w:tcW w:w="4540" w:type="dxa"/>
            <w:hideMark/>
          </w:tcPr>
          <w:p w14:paraId="694A9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500MHz</w:t>
            </w:r>
          </w:p>
        </w:tc>
        <w:tc>
          <w:tcPr>
            <w:tcW w:w="4600" w:type="dxa"/>
            <w:hideMark/>
          </w:tcPr>
          <w:p w14:paraId="6D48D268" w14:textId="5D5E2DD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93C4B9" w14:textId="77777777" w:rsidTr="008D20B3">
        <w:trPr>
          <w:trHeight w:val="645"/>
        </w:trPr>
        <w:tc>
          <w:tcPr>
            <w:tcW w:w="960" w:type="dxa"/>
            <w:hideMark/>
          </w:tcPr>
          <w:p w14:paraId="6E1564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45BC28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maksimum</w:t>
            </w:r>
          </w:p>
        </w:tc>
        <w:tc>
          <w:tcPr>
            <w:tcW w:w="4540" w:type="dxa"/>
            <w:hideMark/>
          </w:tcPr>
          <w:p w14:paraId="5E747A4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450mm, wysokość 425mm, głębokość 500mm</w:t>
            </w:r>
          </w:p>
        </w:tc>
        <w:tc>
          <w:tcPr>
            <w:tcW w:w="4600" w:type="dxa"/>
            <w:hideMark/>
          </w:tcPr>
          <w:p w14:paraId="35850EC1" w14:textId="30A350A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FCE80A4" w14:textId="77777777" w:rsidTr="008D20B3">
        <w:trPr>
          <w:trHeight w:val="315"/>
        </w:trPr>
        <w:tc>
          <w:tcPr>
            <w:tcW w:w="960" w:type="dxa"/>
            <w:hideMark/>
          </w:tcPr>
          <w:p w14:paraId="5BEED9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751729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149A08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Max. 25kg</w:t>
            </w:r>
          </w:p>
        </w:tc>
        <w:tc>
          <w:tcPr>
            <w:tcW w:w="4600" w:type="dxa"/>
            <w:hideMark/>
          </w:tcPr>
          <w:p w14:paraId="744540A9" w14:textId="4B81CC6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2F3164EE" w14:textId="77777777" w:rsidTr="008D20B3">
        <w:trPr>
          <w:trHeight w:val="822"/>
        </w:trPr>
        <w:tc>
          <w:tcPr>
            <w:tcW w:w="960" w:type="dxa"/>
            <w:hideMark/>
          </w:tcPr>
          <w:p w14:paraId="5029E71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72947E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kopiowania, faksowania z tacy nad skanerem płaskim</w:t>
            </w:r>
          </w:p>
        </w:tc>
        <w:tc>
          <w:tcPr>
            <w:tcW w:w="4540" w:type="dxa"/>
            <w:hideMark/>
          </w:tcPr>
          <w:p w14:paraId="45C236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6A125BC" w14:textId="061F6E6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5D7225" w14:textId="77777777" w:rsidTr="008D20B3">
        <w:trPr>
          <w:trHeight w:val="315"/>
        </w:trPr>
        <w:tc>
          <w:tcPr>
            <w:tcW w:w="960" w:type="dxa"/>
            <w:hideMark/>
          </w:tcPr>
          <w:p w14:paraId="14F9CA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4DE66AE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1BA0C6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01D9389C" w14:textId="588EE0B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5AF500" w14:textId="77777777" w:rsidTr="008D20B3">
        <w:trPr>
          <w:trHeight w:val="315"/>
        </w:trPr>
        <w:tc>
          <w:tcPr>
            <w:tcW w:w="960" w:type="dxa"/>
            <w:hideMark/>
          </w:tcPr>
          <w:p w14:paraId="6CF0B52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6961B2F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641B34F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02CD0C3B" w14:textId="3F9CD1F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1122760" w14:textId="77777777" w:rsidTr="008D20B3">
        <w:trPr>
          <w:trHeight w:val="315"/>
        </w:trPr>
        <w:tc>
          <w:tcPr>
            <w:tcW w:w="960" w:type="dxa"/>
            <w:hideMark/>
          </w:tcPr>
          <w:p w14:paraId="2F75B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513AB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54E2249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4600" w:type="dxa"/>
            <w:hideMark/>
          </w:tcPr>
          <w:p w14:paraId="02A1B7BB" w14:textId="641FCE7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2CC16F5" w14:textId="77777777" w:rsidTr="008D20B3">
        <w:trPr>
          <w:trHeight w:val="615"/>
        </w:trPr>
        <w:tc>
          <w:tcPr>
            <w:tcW w:w="960" w:type="dxa"/>
            <w:hideMark/>
          </w:tcPr>
          <w:p w14:paraId="007D48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14C56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48993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A05FD1D" w14:textId="6F6BCB8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41A6166" w14:textId="77777777" w:rsidTr="008D20B3">
        <w:trPr>
          <w:trHeight w:val="915"/>
        </w:trPr>
        <w:tc>
          <w:tcPr>
            <w:tcW w:w="960" w:type="dxa"/>
            <w:hideMark/>
          </w:tcPr>
          <w:p w14:paraId="3A996B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2AB183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71648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wszystkie niezbędne do pracy urządzenia nie licząc papieru (tonery, bębny, developery, pojemniki na zużyty toner itp.)</w:t>
            </w:r>
          </w:p>
        </w:tc>
        <w:tc>
          <w:tcPr>
            <w:tcW w:w="4600" w:type="dxa"/>
            <w:hideMark/>
          </w:tcPr>
          <w:p w14:paraId="2CE8A54E" w14:textId="7BA58E3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F19C255" w14:textId="77777777" w:rsidTr="008D20B3">
        <w:trPr>
          <w:trHeight w:val="315"/>
        </w:trPr>
        <w:tc>
          <w:tcPr>
            <w:tcW w:w="960" w:type="dxa"/>
            <w:hideMark/>
          </w:tcPr>
          <w:p w14:paraId="3317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248431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Oszczędzanie energii</w:t>
            </w:r>
          </w:p>
        </w:tc>
        <w:tc>
          <w:tcPr>
            <w:tcW w:w="4540" w:type="dxa"/>
            <w:hideMark/>
          </w:tcPr>
          <w:p w14:paraId="7E7DC57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A0D6649" w14:textId="044657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49BB6D" w14:textId="77777777" w:rsidTr="008D20B3">
        <w:trPr>
          <w:trHeight w:val="315"/>
        </w:trPr>
        <w:tc>
          <w:tcPr>
            <w:tcW w:w="960" w:type="dxa"/>
            <w:hideMark/>
          </w:tcPr>
          <w:p w14:paraId="0A40F9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79A1BD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CE639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7439F79" w14:textId="6F50A72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7084F1" w14:textId="77777777" w:rsidTr="008D20B3">
        <w:trPr>
          <w:trHeight w:val="315"/>
        </w:trPr>
        <w:tc>
          <w:tcPr>
            <w:tcW w:w="960" w:type="dxa"/>
            <w:hideMark/>
          </w:tcPr>
          <w:p w14:paraId="7FA80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6D6B59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4A673C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75874BB6" w14:textId="678815C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46DFA20" w14:textId="77777777" w:rsidTr="008D20B3">
        <w:trPr>
          <w:trHeight w:val="315"/>
        </w:trPr>
        <w:tc>
          <w:tcPr>
            <w:tcW w:w="960" w:type="dxa"/>
            <w:hideMark/>
          </w:tcPr>
          <w:p w14:paraId="11A90D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1D6E72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2D28F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C899035" w14:textId="2ED2148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06F527" w14:textId="77777777" w:rsidTr="008D20B3">
        <w:trPr>
          <w:trHeight w:val="315"/>
        </w:trPr>
        <w:tc>
          <w:tcPr>
            <w:tcW w:w="960" w:type="dxa"/>
            <w:hideMark/>
          </w:tcPr>
          <w:p w14:paraId="7A2172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702A8A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2B1CA9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5AFCAE2" w14:textId="14B2D92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A7A20F" w14:textId="77777777" w:rsidTr="008D20B3">
        <w:trPr>
          <w:trHeight w:val="315"/>
        </w:trPr>
        <w:tc>
          <w:tcPr>
            <w:tcW w:w="960" w:type="dxa"/>
            <w:hideMark/>
          </w:tcPr>
          <w:p w14:paraId="59F7A3B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C50BF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10DA31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DB36147" w14:textId="68584FB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C8FBAA" w14:textId="77777777" w:rsidTr="008D20B3">
        <w:trPr>
          <w:trHeight w:val="315"/>
        </w:trPr>
        <w:tc>
          <w:tcPr>
            <w:tcW w:w="960" w:type="dxa"/>
            <w:hideMark/>
          </w:tcPr>
          <w:p w14:paraId="0B00D4F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39F603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E01AE42" w14:textId="5AB62916" w:rsidR="008D20B3" w:rsidRPr="00AE3441" w:rsidRDefault="009706C8"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Minimum 36 m-cy</w:t>
            </w:r>
          </w:p>
        </w:tc>
        <w:tc>
          <w:tcPr>
            <w:tcW w:w="4600" w:type="dxa"/>
            <w:hideMark/>
          </w:tcPr>
          <w:p w14:paraId="1186E9EE" w14:textId="21F914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13266228" w14:textId="77777777" w:rsidR="008D20B3" w:rsidRDefault="008D20B3" w:rsidP="00A53B6C">
      <w:pPr>
        <w:spacing w:after="160" w:line="259" w:lineRule="auto"/>
        <w:rPr>
          <w:rFonts w:asciiTheme="minorHAnsi" w:eastAsiaTheme="minorHAnsi" w:hAnsiTheme="minorHAnsi" w:cstheme="minorBidi"/>
          <w:sz w:val="22"/>
          <w:szCs w:val="22"/>
          <w:lang w:eastAsia="en-US"/>
        </w:rPr>
      </w:pPr>
    </w:p>
    <w:p w14:paraId="1ED9C06A" w14:textId="77777777" w:rsidR="00B920B1" w:rsidRPr="00B920B1" w:rsidRDefault="00422404" w:rsidP="00B920B1">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3ED78B49" w14:textId="10621C06" w:rsidR="00422404" w:rsidRPr="00374E40" w:rsidRDefault="00422404" w:rsidP="00422404">
      <w:pPr>
        <w:spacing w:after="160" w:line="259" w:lineRule="auto"/>
        <w:rPr>
          <w:rFonts w:asciiTheme="minorHAnsi" w:eastAsiaTheme="minorHAnsi" w:hAnsiTheme="minorHAnsi" w:cstheme="minorBidi"/>
          <w:bCs/>
          <w:sz w:val="22"/>
          <w:szCs w:val="22"/>
          <w:lang w:eastAsia="en-US"/>
        </w:rPr>
      </w:pPr>
    </w:p>
    <w:p w14:paraId="6E074695"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282BC4E1"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322CC43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7A70D2C3"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5552800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90713EA"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7F93E3C0"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2049D5E9"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4BA02050"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62D817E8"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4DB41849" w14:textId="77777777" w:rsidR="00422404" w:rsidRDefault="00422404" w:rsidP="00B920B1">
      <w:pPr>
        <w:spacing w:after="160" w:line="259" w:lineRule="auto"/>
        <w:rPr>
          <w:rFonts w:asciiTheme="minorHAnsi" w:eastAsiaTheme="minorHAnsi" w:hAnsiTheme="minorHAnsi" w:cstheme="minorBidi"/>
          <w:sz w:val="22"/>
          <w:szCs w:val="22"/>
          <w:lang w:eastAsia="en-US"/>
        </w:rPr>
      </w:pPr>
    </w:p>
    <w:p w14:paraId="00C1240C"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C909783" w14:textId="77777777"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41309B43" w14:textId="77777777" w:rsidR="00447935" w:rsidRDefault="00447935" w:rsidP="00A53B6C">
      <w:pPr>
        <w:spacing w:after="160" w:line="259" w:lineRule="auto"/>
        <w:rPr>
          <w:rFonts w:asciiTheme="minorHAnsi" w:eastAsiaTheme="minorHAnsi" w:hAnsiTheme="minorHAnsi" w:cstheme="minorBidi"/>
          <w:b/>
          <w:i/>
          <w:sz w:val="22"/>
          <w:szCs w:val="22"/>
          <w:u w:val="single"/>
          <w:lang w:eastAsia="en-US"/>
        </w:rPr>
      </w:pPr>
    </w:p>
    <w:p w14:paraId="594B1242" w14:textId="3740BD04"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 xml:space="preserve">Kserokopiarka (średnia) – laserowa, monochromatyczna – </w:t>
      </w:r>
      <w:r w:rsidR="008D20B3" w:rsidRPr="00447935">
        <w:rPr>
          <w:rFonts w:asciiTheme="minorHAnsi" w:eastAsiaTheme="minorHAnsi" w:hAnsiTheme="minorHAnsi" w:cstheme="minorBidi"/>
          <w:b/>
          <w:i/>
          <w:sz w:val="22"/>
          <w:szCs w:val="22"/>
          <w:u w:val="single"/>
          <w:lang w:eastAsia="en-US"/>
        </w:rPr>
        <w:t>2</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30085E1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0DA830"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6FEC5252" w14:textId="77777777" w:rsidTr="008D20B3">
        <w:trPr>
          <w:trHeight w:val="527"/>
        </w:trPr>
        <w:tc>
          <w:tcPr>
            <w:tcW w:w="4080" w:type="dxa"/>
            <w:gridSpan w:val="2"/>
            <w:hideMark/>
          </w:tcPr>
          <w:p w14:paraId="264D17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(średnia) – laserowa, monochromatyczna </w:t>
            </w:r>
          </w:p>
        </w:tc>
        <w:tc>
          <w:tcPr>
            <w:tcW w:w="4540" w:type="dxa"/>
            <w:hideMark/>
          </w:tcPr>
          <w:p w14:paraId="768D73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2B9AE2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 szt.</w:t>
            </w:r>
          </w:p>
        </w:tc>
      </w:tr>
      <w:tr w:rsidR="008D20B3" w:rsidRPr="00AE3441" w14:paraId="62AD4040" w14:textId="77777777" w:rsidTr="008D20B3">
        <w:trPr>
          <w:trHeight w:val="975"/>
        </w:trPr>
        <w:tc>
          <w:tcPr>
            <w:tcW w:w="960" w:type="dxa"/>
            <w:hideMark/>
          </w:tcPr>
          <w:p w14:paraId="581F09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9CABA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315DE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7B82C42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8AB1385" w14:textId="77777777" w:rsidTr="008D20B3">
        <w:trPr>
          <w:trHeight w:val="315"/>
        </w:trPr>
        <w:tc>
          <w:tcPr>
            <w:tcW w:w="960" w:type="dxa"/>
            <w:hideMark/>
          </w:tcPr>
          <w:p w14:paraId="2B86B6C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6A1F07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Rodzaj urządzenia</w:t>
            </w:r>
          </w:p>
        </w:tc>
        <w:tc>
          <w:tcPr>
            <w:tcW w:w="4540" w:type="dxa"/>
            <w:hideMark/>
          </w:tcPr>
          <w:p w14:paraId="4364029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wielofunkcyjne - druk/skan/kopia</w:t>
            </w:r>
          </w:p>
        </w:tc>
        <w:tc>
          <w:tcPr>
            <w:tcW w:w="4600" w:type="dxa"/>
            <w:hideMark/>
          </w:tcPr>
          <w:p w14:paraId="6EC57875" w14:textId="5EF49B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0270069" w14:textId="77777777" w:rsidTr="008D20B3">
        <w:trPr>
          <w:trHeight w:val="315"/>
        </w:trPr>
        <w:tc>
          <w:tcPr>
            <w:tcW w:w="960" w:type="dxa"/>
            <w:hideMark/>
          </w:tcPr>
          <w:p w14:paraId="4618A8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3AFBEF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w:t>
            </w:r>
          </w:p>
        </w:tc>
        <w:tc>
          <w:tcPr>
            <w:tcW w:w="4540" w:type="dxa"/>
            <w:hideMark/>
          </w:tcPr>
          <w:p w14:paraId="6E108D5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0C0B14BB" w14:textId="28FCA53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9E61F77" w14:textId="77777777" w:rsidTr="008D20B3">
        <w:trPr>
          <w:trHeight w:val="315"/>
        </w:trPr>
        <w:tc>
          <w:tcPr>
            <w:tcW w:w="960" w:type="dxa"/>
            <w:hideMark/>
          </w:tcPr>
          <w:p w14:paraId="134771A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6DF94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w:t>
            </w:r>
          </w:p>
        </w:tc>
        <w:tc>
          <w:tcPr>
            <w:tcW w:w="4540" w:type="dxa"/>
            <w:hideMark/>
          </w:tcPr>
          <w:p w14:paraId="3A61BEC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 i mniejsze</w:t>
            </w:r>
          </w:p>
        </w:tc>
        <w:tc>
          <w:tcPr>
            <w:tcW w:w="4600" w:type="dxa"/>
            <w:hideMark/>
          </w:tcPr>
          <w:p w14:paraId="52E0172E" w14:textId="59169D8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7D61E5A" w14:textId="77777777" w:rsidTr="008D20B3">
        <w:trPr>
          <w:trHeight w:val="750"/>
        </w:trPr>
        <w:tc>
          <w:tcPr>
            <w:tcW w:w="960" w:type="dxa"/>
            <w:hideMark/>
          </w:tcPr>
          <w:p w14:paraId="0C521DA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454963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oszczędzania energii i tonera</w:t>
            </w:r>
          </w:p>
        </w:tc>
        <w:tc>
          <w:tcPr>
            <w:tcW w:w="4540" w:type="dxa"/>
            <w:hideMark/>
          </w:tcPr>
          <w:p w14:paraId="2B6883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37FC5DA" w14:textId="56EF8EB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31F9F3" w14:textId="77777777" w:rsidTr="008D20B3">
        <w:trPr>
          <w:trHeight w:val="315"/>
        </w:trPr>
        <w:tc>
          <w:tcPr>
            <w:tcW w:w="960" w:type="dxa"/>
            <w:hideMark/>
          </w:tcPr>
          <w:p w14:paraId="2C573A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96F68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wbudowana</w:t>
            </w:r>
          </w:p>
        </w:tc>
        <w:tc>
          <w:tcPr>
            <w:tcW w:w="4540" w:type="dxa"/>
            <w:hideMark/>
          </w:tcPr>
          <w:p w14:paraId="3214784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56574D01" w14:textId="2A1885A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F882D2" w14:textId="77777777" w:rsidTr="008D20B3">
        <w:trPr>
          <w:trHeight w:val="690"/>
        </w:trPr>
        <w:tc>
          <w:tcPr>
            <w:tcW w:w="960" w:type="dxa"/>
            <w:hideMark/>
          </w:tcPr>
          <w:p w14:paraId="0E4ED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0098BD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Miesięczne obciążenie – deklarowane przez producenta</w:t>
            </w:r>
          </w:p>
        </w:tc>
        <w:tc>
          <w:tcPr>
            <w:tcW w:w="4540" w:type="dxa"/>
            <w:hideMark/>
          </w:tcPr>
          <w:p w14:paraId="7EAED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90 000 stron</w:t>
            </w:r>
          </w:p>
        </w:tc>
        <w:tc>
          <w:tcPr>
            <w:tcW w:w="4600" w:type="dxa"/>
            <w:hideMark/>
          </w:tcPr>
          <w:p w14:paraId="152D17D8" w14:textId="0CFB3A6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1939E0" w14:textId="77777777" w:rsidTr="008D20B3">
        <w:trPr>
          <w:trHeight w:val="315"/>
        </w:trPr>
        <w:tc>
          <w:tcPr>
            <w:tcW w:w="960" w:type="dxa"/>
            <w:hideMark/>
          </w:tcPr>
          <w:p w14:paraId="41BFAB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712F891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procesora</w:t>
            </w:r>
          </w:p>
        </w:tc>
        <w:tc>
          <w:tcPr>
            <w:tcW w:w="4540" w:type="dxa"/>
            <w:hideMark/>
          </w:tcPr>
          <w:p w14:paraId="47ABA7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1F3D19F3" w14:textId="371B21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21681CA" w14:textId="77777777" w:rsidTr="008D20B3">
        <w:trPr>
          <w:trHeight w:val="315"/>
        </w:trPr>
        <w:tc>
          <w:tcPr>
            <w:tcW w:w="960" w:type="dxa"/>
            <w:hideMark/>
          </w:tcPr>
          <w:p w14:paraId="10CDFB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49362F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Poziom hałasu</w:t>
            </w:r>
          </w:p>
        </w:tc>
        <w:tc>
          <w:tcPr>
            <w:tcW w:w="4540" w:type="dxa"/>
            <w:hideMark/>
          </w:tcPr>
          <w:p w14:paraId="3EB6C4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maksimum 60dB</w:t>
            </w:r>
          </w:p>
        </w:tc>
        <w:tc>
          <w:tcPr>
            <w:tcW w:w="4600" w:type="dxa"/>
            <w:hideMark/>
          </w:tcPr>
          <w:p w14:paraId="04A25153" w14:textId="3E60E0B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DCC5694" w14:textId="77777777" w:rsidTr="008D20B3">
        <w:trPr>
          <w:trHeight w:val="315"/>
        </w:trPr>
        <w:tc>
          <w:tcPr>
            <w:tcW w:w="960" w:type="dxa"/>
            <w:hideMark/>
          </w:tcPr>
          <w:p w14:paraId="147E1BC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44FC11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druku mono</w:t>
            </w:r>
          </w:p>
        </w:tc>
        <w:tc>
          <w:tcPr>
            <w:tcW w:w="4540" w:type="dxa"/>
            <w:hideMark/>
          </w:tcPr>
          <w:p w14:paraId="1548CE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1200x1200dpi</w:t>
            </w:r>
          </w:p>
        </w:tc>
        <w:tc>
          <w:tcPr>
            <w:tcW w:w="4600" w:type="dxa"/>
            <w:hideMark/>
          </w:tcPr>
          <w:p w14:paraId="252A9614" w14:textId="67C6963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B5AE8DC" w14:textId="77777777" w:rsidTr="008D20B3">
        <w:trPr>
          <w:trHeight w:val="315"/>
        </w:trPr>
        <w:tc>
          <w:tcPr>
            <w:tcW w:w="960" w:type="dxa"/>
            <w:hideMark/>
          </w:tcPr>
          <w:p w14:paraId="532259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67CBFA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wydruku mono</w:t>
            </w:r>
          </w:p>
        </w:tc>
        <w:tc>
          <w:tcPr>
            <w:tcW w:w="4540" w:type="dxa"/>
            <w:hideMark/>
          </w:tcPr>
          <w:p w14:paraId="1765B59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stron A4 na minutę</w:t>
            </w:r>
          </w:p>
        </w:tc>
        <w:tc>
          <w:tcPr>
            <w:tcW w:w="4600" w:type="dxa"/>
            <w:hideMark/>
          </w:tcPr>
          <w:p w14:paraId="33F3CF0D" w14:textId="73F1E6A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1F1CAA" w14:textId="77777777" w:rsidTr="008D20B3">
        <w:trPr>
          <w:trHeight w:val="315"/>
        </w:trPr>
        <w:tc>
          <w:tcPr>
            <w:tcW w:w="960" w:type="dxa"/>
            <w:hideMark/>
          </w:tcPr>
          <w:p w14:paraId="59A4102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060D30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wydruku pierwszej strony</w:t>
            </w:r>
          </w:p>
        </w:tc>
        <w:tc>
          <w:tcPr>
            <w:tcW w:w="4540" w:type="dxa"/>
            <w:hideMark/>
          </w:tcPr>
          <w:p w14:paraId="42F9CB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6,5 sekundy</w:t>
            </w:r>
          </w:p>
        </w:tc>
        <w:tc>
          <w:tcPr>
            <w:tcW w:w="4600" w:type="dxa"/>
            <w:hideMark/>
          </w:tcPr>
          <w:p w14:paraId="0412FA75" w14:textId="5E8B657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D45741D" w14:textId="77777777" w:rsidTr="008D20B3">
        <w:trPr>
          <w:trHeight w:val="315"/>
        </w:trPr>
        <w:tc>
          <w:tcPr>
            <w:tcW w:w="960" w:type="dxa"/>
            <w:hideMark/>
          </w:tcPr>
          <w:p w14:paraId="2F9B8E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7DB6E8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6D0301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 sekund</w:t>
            </w:r>
          </w:p>
        </w:tc>
        <w:tc>
          <w:tcPr>
            <w:tcW w:w="4600" w:type="dxa"/>
            <w:hideMark/>
          </w:tcPr>
          <w:p w14:paraId="275399F1" w14:textId="73D8F4F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6ACF9A9" w14:textId="77777777" w:rsidTr="008D20B3">
        <w:trPr>
          <w:trHeight w:val="315"/>
        </w:trPr>
        <w:tc>
          <w:tcPr>
            <w:tcW w:w="960" w:type="dxa"/>
            <w:hideMark/>
          </w:tcPr>
          <w:p w14:paraId="7C8453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7B939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w:t>
            </w:r>
          </w:p>
        </w:tc>
        <w:tc>
          <w:tcPr>
            <w:tcW w:w="4540" w:type="dxa"/>
            <w:hideMark/>
          </w:tcPr>
          <w:p w14:paraId="680D9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C8A74BA" w14:textId="4352E6E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2F492F1" w14:textId="77777777" w:rsidTr="008D20B3">
        <w:trPr>
          <w:trHeight w:val="660"/>
        </w:trPr>
        <w:tc>
          <w:tcPr>
            <w:tcW w:w="960" w:type="dxa"/>
            <w:hideMark/>
          </w:tcPr>
          <w:p w14:paraId="04F286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670DDA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FAX-u (odbieranie/wysyłanie)</w:t>
            </w:r>
          </w:p>
        </w:tc>
        <w:tc>
          <w:tcPr>
            <w:tcW w:w="4540" w:type="dxa"/>
            <w:hideMark/>
          </w:tcPr>
          <w:p w14:paraId="1974B3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077A89" w14:textId="4ABBAC5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AAD937" w14:textId="77777777" w:rsidTr="008D20B3">
        <w:trPr>
          <w:trHeight w:val="315"/>
        </w:trPr>
        <w:tc>
          <w:tcPr>
            <w:tcW w:w="960" w:type="dxa"/>
            <w:hideMark/>
          </w:tcPr>
          <w:p w14:paraId="4BB5F1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1E07660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 FAX-u</w:t>
            </w:r>
          </w:p>
        </w:tc>
        <w:tc>
          <w:tcPr>
            <w:tcW w:w="4540" w:type="dxa"/>
            <w:hideMark/>
          </w:tcPr>
          <w:p w14:paraId="1CE205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150 stron A4</w:t>
            </w:r>
          </w:p>
        </w:tc>
        <w:tc>
          <w:tcPr>
            <w:tcW w:w="4600" w:type="dxa"/>
            <w:hideMark/>
          </w:tcPr>
          <w:p w14:paraId="25EFE82D" w14:textId="62EAE9B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F6C358" w14:textId="77777777" w:rsidTr="008D20B3">
        <w:trPr>
          <w:trHeight w:val="315"/>
        </w:trPr>
        <w:tc>
          <w:tcPr>
            <w:tcW w:w="960" w:type="dxa"/>
            <w:hideMark/>
          </w:tcPr>
          <w:p w14:paraId="585C0F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5EBD8A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linii telefonicznej</w:t>
            </w:r>
          </w:p>
        </w:tc>
        <w:tc>
          <w:tcPr>
            <w:tcW w:w="4540" w:type="dxa"/>
            <w:hideMark/>
          </w:tcPr>
          <w:p w14:paraId="2882D98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3EE0D276" w14:textId="04D68FE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72ED70C" w14:textId="77777777" w:rsidTr="008D20B3">
        <w:trPr>
          <w:trHeight w:val="315"/>
        </w:trPr>
        <w:tc>
          <w:tcPr>
            <w:tcW w:w="960" w:type="dxa"/>
            <w:hideMark/>
          </w:tcPr>
          <w:p w14:paraId="02B0F5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59D7D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47AF87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3F0C7D4" w14:textId="5683BED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9208F1A" w14:textId="77777777" w:rsidTr="008D20B3">
        <w:trPr>
          <w:trHeight w:val="315"/>
        </w:trPr>
        <w:tc>
          <w:tcPr>
            <w:tcW w:w="960" w:type="dxa"/>
            <w:hideMark/>
          </w:tcPr>
          <w:p w14:paraId="1AFCC8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6EAC06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kolorze</w:t>
            </w:r>
          </w:p>
        </w:tc>
        <w:tc>
          <w:tcPr>
            <w:tcW w:w="4540" w:type="dxa"/>
            <w:hideMark/>
          </w:tcPr>
          <w:p w14:paraId="587941F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EE52DF3" w14:textId="21056B7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334C5D" w14:textId="77777777" w:rsidTr="008D20B3">
        <w:trPr>
          <w:trHeight w:val="315"/>
        </w:trPr>
        <w:tc>
          <w:tcPr>
            <w:tcW w:w="960" w:type="dxa"/>
            <w:hideMark/>
          </w:tcPr>
          <w:p w14:paraId="711ED1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661B5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dwustronne</w:t>
            </w:r>
          </w:p>
        </w:tc>
        <w:tc>
          <w:tcPr>
            <w:tcW w:w="4540" w:type="dxa"/>
            <w:hideMark/>
          </w:tcPr>
          <w:p w14:paraId="2D8E073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B79DF3" w14:textId="4C17AD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CE1C4B6" w14:textId="77777777" w:rsidTr="008D20B3">
        <w:trPr>
          <w:trHeight w:val="315"/>
        </w:trPr>
        <w:tc>
          <w:tcPr>
            <w:tcW w:w="960" w:type="dxa"/>
            <w:hideMark/>
          </w:tcPr>
          <w:p w14:paraId="2A058AD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31AD1C8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592C0B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09B4EC81" w14:textId="21A1DA3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42A62D" w14:textId="77777777" w:rsidTr="008D20B3">
        <w:trPr>
          <w:trHeight w:val="315"/>
        </w:trPr>
        <w:tc>
          <w:tcPr>
            <w:tcW w:w="960" w:type="dxa"/>
            <w:hideMark/>
          </w:tcPr>
          <w:p w14:paraId="7C446E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685501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202F7A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58721955" w14:textId="7DE9AF2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EB0B759" w14:textId="77777777" w:rsidTr="008D20B3">
        <w:trPr>
          <w:trHeight w:val="315"/>
        </w:trPr>
        <w:tc>
          <w:tcPr>
            <w:tcW w:w="960" w:type="dxa"/>
            <w:hideMark/>
          </w:tcPr>
          <w:p w14:paraId="13EDCD1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4E19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skanowania</w:t>
            </w:r>
          </w:p>
        </w:tc>
        <w:tc>
          <w:tcPr>
            <w:tcW w:w="4540" w:type="dxa"/>
            <w:hideMark/>
          </w:tcPr>
          <w:p w14:paraId="7E3B273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3E5B469C" w14:textId="5F7AF2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1053CD" w14:textId="77777777" w:rsidTr="008D20B3">
        <w:trPr>
          <w:trHeight w:val="315"/>
        </w:trPr>
        <w:tc>
          <w:tcPr>
            <w:tcW w:w="960" w:type="dxa"/>
            <w:hideMark/>
          </w:tcPr>
          <w:p w14:paraId="6C76A1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1E2479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7845E6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2CA40995" w14:textId="1DCDDD2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367D9E3" w14:textId="77777777" w:rsidTr="008D20B3">
        <w:trPr>
          <w:trHeight w:val="315"/>
        </w:trPr>
        <w:tc>
          <w:tcPr>
            <w:tcW w:w="960" w:type="dxa"/>
            <w:hideMark/>
          </w:tcPr>
          <w:p w14:paraId="096B9B9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003BD71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kopiowania</w:t>
            </w:r>
          </w:p>
        </w:tc>
        <w:tc>
          <w:tcPr>
            <w:tcW w:w="4540" w:type="dxa"/>
            <w:hideMark/>
          </w:tcPr>
          <w:p w14:paraId="12B6E6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40 kopii/min</w:t>
            </w:r>
          </w:p>
        </w:tc>
        <w:tc>
          <w:tcPr>
            <w:tcW w:w="4600" w:type="dxa"/>
            <w:hideMark/>
          </w:tcPr>
          <w:p w14:paraId="0DA5F9AB" w14:textId="0F14DDD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BEE95C" w14:textId="77777777" w:rsidTr="008D20B3">
        <w:trPr>
          <w:trHeight w:val="315"/>
        </w:trPr>
        <w:tc>
          <w:tcPr>
            <w:tcW w:w="960" w:type="dxa"/>
            <w:hideMark/>
          </w:tcPr>
          <w:p w14:paraId="321EB1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5E88F44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4710B1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66705D79" w14:textId="3EB467F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AE2F13" w14:textId="77777777" w:rsidTr="008D20B3">
        <w:trPr>
          <w:trHeight w:val="750"/>
        </w:trPr>
        <w:tc>
          <w:tcPr>
            <w:tcW w:w="960" w:type="dxa"/>
            <w:hideMark/>
          </w:tcPr>
          <w:p w14:paraId="5A0B58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05587D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automatycznego ADF</w:t>
            </w:r>
          </w:p>
        </w:tc>
        <w:tc>
          <w:tcPr>
            <w:tcW w:w="4540" w:type="dxa"/>
            <w:hideMark/>
          </w:tcPr>
          <w:p w14:paraId="6C4916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 arkuszy</w:t>
            </w:r>
          </w:p>
        </w:tc>
        <w:tc>
          <w:tcPr>
            <w:tcW w:w="4600" w:type="dxa"/>
            <w:hideMark/>
          </w:tcPr>
          <w:p w14:paraId="4AE86D19" w14:textId="11D896E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3838E0C" w14:textId="77777777" w:rsidTr="008D20B3">
        <w:trPr>
          <w:trHeight w:val="660"/>
        </w:trPr>
        <w:tc>
          <w:tcPr>
            <w:tcW w:w="960" w:type="dxa"/>
            <w:hideMark/>
          </w:tcPr>
          <w:p w14:paraId="2250C1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0F15435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głównego podajnika papieru</w:t>
            </w:r>
          </w:p>
        </w:tc>
        <w:tc>
          <w:tcPr>
            <w:tcW w:w="4540" w:type="dxa"/>
            <w:hideMark/>
          </w:tcPr>
          <w:p w14:paraId="3DC4AD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500 arkuszy</w:t>
            </w:r>
          </w:p>
        </w:tc>
        <w:tc>
          <w:tcPr>
            <w:tcW w:w="4600" w:type="dxa"/>
            <w:hideMark/>
          </w:tcPr>
          <w:p w14:paraId="3D410C59" w14:textId="5204CB0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CFC7245" w14:textId="77777777" w:rsidTr="008D20B3">
        <w:trPr>
          <w:trHeight w:val="315"/>
        </w:trPr>
        <w:tc>
          <w:tcPr>
            <w:tcW w:w="960" w:type="dxa"/>
            <w:hideMark/>
          </w:tcPr>
          <w:p w14:paraId="68ED22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6C4E6E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odbiornika papieru</w:t>
            </w:r>
          </w:p>
        </w:tc>
        <w:tc>
          <w:tcPr>
            <w:tcW w:w="4540" w:type="dxa"/>
            <w:hideMark/>
          </w:tcPr>
          <w:p w14:paraId="17F92D8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 arkuszy</w:t>
            </w:r>
          </w:p>
        </w:tc>
        <w:tc>
          <w:tcPr>
            <w:tcW w:w="4600" w:type="dxa"/>
            <w:hideMark/>
          </w:tcPr>
          <w:p w14:paraId="4D547AEB" w14:textId="0FD5B89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8DDFE31" w14:textId="77777777" w:rsidTr="008D20B3">
        <w:trPr>
          <w:trHeight w:val="315"/>
        </w:trPr>
        <w:tc>
          <w:tcPr>
            <w:tcW w:w="960" w:type="dxa"/>
            <w:hideMark/>
          </w:tcPr>
          <w:p w14:paraId="3BB8A6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5D074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ręcznego</w:t>
            </w:r>
          </w:p>
        </w:tc>
        <w:tc>
          <w:tcPr>
            <w:tcW w:w="4540" w:type="dxa"/>
            <w:hideMark/>
          </w:tcPr>
          <w:p w14:paraId="190A546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minimum 5 szt. </w:t>
            </w:r>
          </w:p>
        </w:tc>
        <w:tc>
          <w:tcPr>
            <w:tcW w:w="4600" w:type="dxa"/>
            <w:hideMark/>
          </w:tcPr>
          <w:p w14:paraId="3C5520F4" w14:textId="575CFF5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B52038" w14:textId="77777777" w:rsidTr="008D20B3">
        <w:trPr>
          <w:trHeight w:val="315"/>
        </w:trPr>
        <w:tc>
          <w:tcPr>
            <w:tcW w:w="960" w:type="dxa"/>
            <w:hideMark/>
          </w:tcPr>
          <w:p w14:paraId="676D779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D90C0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653126B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p>
        </w:tc>
        <w:tc>
          <w:tcPr>
            <w:tcW w:w="4600" w:type="dxa"/>
            <w:hideMark/>
          </w:tcPr>
          <w:p w14:paraId="29A8619A" w14:textId="3F4FECE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CCB5347" w14:textId="77777777" w:rsidTr="008D20B3">
        <w:trPr>
          <w:trHeight w:val="315"/>
        </w:trPr>
        <w:tc>
          <w:tcPr>
            <w:tcW w:w="960" w:type="dxa"/>
            <w:hideMark/>
          </w:tcPr>
          <w:p w14:paraId="2EA1E4E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13D837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68C6ECE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27C7CC5" w14:textId="63E31DC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09E9C69" w14:textId="77777777" w:rsidTr="008D20B3">
        <w:trPr>
          <w:trHeight w:val="315"/>
        </w:trPr>
        <w:tc>
          <w:tcPr>
            <w:tcW w:w="960" w:type="dxa"/>
            <w:hideMark/>
          </w:tcPr>
          <w:p w14:paraId="4F46B0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65DE78B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Zużycie energii</w:t>
            </w:r>
          </w:p>
        </w:tc>
        <w:tc>
          <w:tcPr>
            <w:tcW w:w="4540" w:type="dxa"/>
            <w:hideMark/>
          </w:tcPr>
          <w:p w14:paraId="22CAB3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700W</w:t>
            </w:r>
          </w:p>
        </w:tc>
        <w:tc>
          <w:tcPr>
            <w:tcW w:w="4600" w:type="dxa"/>
            <w:hideMark/>
          </w:tcPr>
          <w:p w14:paraId="554EF1C9" w14:textId="0E2B102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EBFD02B" w14:textId="77777777" w:rsidTr="008D20B3">
        <w:trPr>
          <w:trHeight w:val="315"/>
        </w:trPr>
        <w:tc>
          <w:tcPr>
            <w:tcW w:w="960" w:type="dxa"/>
            <w:hideMark/>
          </w:tcPr>
          <w:p w14:paraId="6FE353A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7F0D93B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46E806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E3E1531" w14:textId="6799FF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DEBC6EB" w14:textId="77777777" w:rsidTr="008D20B3">
        <w:trPr>
          <w:trHeight w:val="315"/>
        </w:trPr>
        <w:tc>
          <w:tcPr>
            <w:tcW w:w="960" w:type="dxa"/>
            <w:hideMark/>
          </w:tcPr>
          <w:p w14:paraId="5FA1D38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5E3C5D3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4CD222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34737F6A" w14:textId="28367A0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E03E2E6" w14:textId="77777777" w:rsidTr="008D20B3">
        <w:trPr>
          <w:trHeight w:val="315"/>
        </w:trPr>
        <w:tc>
          <w:tcPr>
            <w:tcW w:w="960" w:type="dxa"/>
            <w:hideMark/>
          </w:tcPr>
          <w:p w14:paraId="693B15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1AA7C6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3172FE3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4600" w:type="dxa"/>
            <w:hideMark/>
          </w:tcPr>
          <w:p w14:paraId="23903311" w14:textId="4698873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B24598B" w14:textId="77777777" w:rsidTr="008D20B3">
        <w:trPr>
          <w:trHeight w:val="615"/>
        </w:trPr>
        <w:tc>
          <w:tcPr>
            <w:tcW w:w="960" w:type="dxa"/>
            <w:hideMark/>
          </w:tcPr>
          <w:p w14:paraId="2624759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5FBFC1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5A7C91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77DA4209" w14:textId="4062992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E62364" w14:textId="77777777" w:rsidTr="008D20B3">
        <w:trPr>
          <w:trHeight w:val="915"/>
        </w:trPr>
        <w:tc>
          <w:tcPr>
            <w:tcW w:w="960" w:type="dxa"/>
            <w:hideMark/>
          </w:tcPr>
          <w:p w14:paraId="0C8BF02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6F88ED0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72F9C5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urządzenia nie licząc papieru (tonery, bębny, developery, pojemniki na zużyty toner itp.)</w:t>
            </w:r>
          </w:p>
        </w:tc>
        <w:tc>
          <w:tcPr>
            <w:tcW w:w="4600" w:type="dxa"/>
            <w:hideMark/>
          </w:tcPr>
          <w:p w14:paraId="73164872" w14:textId="45EDF94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9F8668B" w14:textId="77777777" w:rsidTr="008D20B3">
        <w:trPr>
          <w:trHeight w:val="885"/>
        </w:trPr>
        <w:tc>
          <w:tcPr>
            <w:tcW w:w="960" w:type="dxa"/>
            <w:hideMark/>
          </w:tcPr>
          <w:p w14:paraId="6FE8956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8B8AE1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w:t>
            </w:r>
          </w:p>
        </w:tc>
        <w:tc>
          <w:tcPr>
            <w:tcW w:w="4540" w:type="dxa"/>
            <w:hideMark/>
          </w:tcPr>
          <w:p w14:paraId="6FFAA2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szerokość nie więcej niż 500mm, głębokość nie więcej niż 500mm, wysokość nie więcej niż 600mm</w:t>
            </w:r>
          </w:p>
        </w:tc>
        <w:tc>
          <w:tcPr>
            <w:tcW w:w="4600" w:type="dxa"/>
            <w:hideMark/>
          </w:tcPr>
          <w:p w14:paraId="7D3D0BBE" w14:textId="3052E2C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750426" w14:textId="77777777" w:rsidTr="008D20B3">
        <w:trPr>
          <w:trHeight w:val="315"/>
        </w:trPr>
        <w:tc>
          <w:tcPr>
            <w:tcW w:w="960" w:type="dxa"/>
            <w:hideMark/>
          </w:tcPr>
          <w:p w14:paraId="3982B9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670D061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w:t>
            </w:r>
          </w:p>
        </w:tc>
        <w:tc>
          <w:tcPr>
            <w:tcW w:w="4540" w:type="dxa"/>
            <w:hideMark/>
          </w:tcPr>
          <w:p w14:paraId="79AF5E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waga nie więcej niż 25kg</w:t>
            </w:r>
          </w:p>
        </w:tc>
        <w:tc>
          <w:tcPr>
            <w:tcW w:w="4600" w:type="dxa"/>
            <w:hideMark/>
          </w:tcPr>
          <w:p w14:paraId="57D3912B" w14:textId="2F4F8071"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9706C8">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46A167A7" w14:textId="77777777" w:rsidTr="008D20B3">
        <w:trPr>
          <w:trHeight w:val="555"/>
        </w:trPr>
        <w:tc>
          <w:tcPr>
            <w:tcW w:w="960" w:type="dxa"/>
            <w:hideMark/>
          </w:tcPr>
          <w:p w14:paraId="262D04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280D46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205525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pełno-kolorowy, powiadomienia dźwiękowe </w:t>
            </w:r>
          </w:p>
        </w:tc>
        <w:tc>
          <w:tcPr>
            <w:tcW w:w="4600" w:type="dxa"/>
            <w:hideMark/>
          </w:tcPr>
          <w:p w14:paraId="7D8DDE98" w14:textId="3AC120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1120EE" w14:textId="77777777" w:rsidTr="008D20B3">
        <w:trPr>
          <w:trHeight w:val="315"/>
        </w:trPr>
        <w:tc>
          <w:tcPr>
            <w:tcW w:w="960" w:type="dxa"/>
            <w:hideMark/>
          </w:tcPr>
          <w:p w14:paraId="3912440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0CC818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Menu w języku polskim</w:t>
            </w:r>
          </w:p>
        </w:tc>
        <w:tc>
          <w:tcPr>
            <w:tcW w:w="4540" w:type="dxa"/>
            <w:hideMark/>
          </w:tcPr>
          <w:p w14:paraId="736D72E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8DCF0DD" w14:textId="63E79FD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91C83B0" w14:textId="77777777" w:rsidTr="008D20B3">
        <w:trPr>
          <w:trHeight w:val="315"/>
        </w:trPr>
        <w:tc>
          <w:tcPr>
            <w:tcW w:w="960" w:type="dxa"/>
            <w:hideMark/>
          </w:tcPr>
          <w:p w14:paraId="2F2931B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5A64F8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Kompatybilność TWAIN </w:t>
            </w:r>
          </w:p>
        </w:tc>
        <w:tc>
          <w:tcPr>
            <w:tcW w:w="4540" w:type="dxa"/>
            <w:hideMark/>
          </w:tcPr>
          <w:p w14:paraId="6E9DF0C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3C2A2D66" w14:textId="3898102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E80247" w14:textId="77777777" w:rsidTr="008D20B3">
        <w:trPr>
          <w:trHeight w:val="315"/>
        </w:trPr>
        <w:tc>
          <w:tcPr>
            <w:tcW w:w="960" w:type="dxa"/>
            <w:hideMark/>
          </w:tcPr>
          <w:p w14:paraId="15F4C4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6A1FE94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WIA</w:t>
            </w:r>
          </w:p>
        </w:tc>
        <w:tc>
          <w:tcPr>
            <w:tcW w:w="4540" w:type="dxa"/>
            <w:hideMark/>
          </w:tcPr>
          <w:p w14:paraId="65462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EE61608" w14:textId="67CF3EC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0CF39C" w14:textId="77777777" w:rsidTr="008D20B3">
        <w:trPr>
          <w:trHeight w:val="315"/>
        </w:trPr>
        <w:tc>
          <w:tcPr>
            <w:tcW w:w="960" w:type="dxa"/>
            <w:hideMark/>
          </w:tcPr>
          <w:p w14:paraId="3EAC41A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716042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Multikopia</w:t>
            </w:r>
          </w:p>
        </w:tc>
        <w:tc>
          <w:tcPr>
            <w:tcW w:w="4540" w:type="dxa"/>
            <w:hideMark/>
          </w:tcPr>
          <w:p w14:paraId="14DB224B" w14:textId="16F981E5"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35BF46D4" w14:textId="78FB868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6207C27" w14:textId="77777777" w:rsidTr="008D20B3">
        <w:trPr>
          <w:trHeight w:val="315"/>
        </w:trPr>
        <w:tc>
          <w:tcPr>
            <w:tcW w:w="960" w:type="dxa"/>
            <w:hideMark/>
          </w:tcPr>
          <w:p w14:paraId="39EA4A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6C44EE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2B84FF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284C6737" w14:textId="062845C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AB606BF" w14:textId="77777777" w:rsidTr="008D20B3">
        <w:trPr>
          <w:trHeight w:val="315"/>
        </w:trPr>
        <w:tc>
          <w:tcPr>
            <w:tcW w:w="960" w:type="dxa"/>
            <w:hideMark/>
          </w:tcPr>
          <w:p w14:paraId="7747AF7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237D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3091F7A8" w14:textId="5455587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w:t>
            </w:r>
            <w:r w:rsidR="009706C8">
              <w:rPr>
                <w:rFonts w:asciiTheme="minorHAnsi" w:eastAsiaTheme="minorHAnsi" w:hAnsiTheme="minorHAnsi" w:cstheme="minorBidi"/>
                <w:sz w:val="18"/>
                <w:szCs w:val="18"/>
                <w:lang w:eastAsia="en-US"/>
              </w:rPr>
              <w:t>6 miesięcy</w:t>
            </w:r>
          </w:p>
        </w:tc>
        <w:tc>
          <w:tcPr>
            <w:tcW w:w="4600" w:type="dxa"/>
            <w:hideMark/>
          </w:tcPr>
          <w:p w14:paraId="6AD6BA4D" w14:textId="628E581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077B5DD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4756132" w14:textId="34D94187" w:rsidR="00422404" w:rsidRPr="00B920B1" w:rsidRDefault="00422404" w:rsidP="00422404">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061E9D2D"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F806AF0"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5C935DBD"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1C8012B9"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785B0EB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8511FBB"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3B3B3641"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692FF345"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38DD5498"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7EC82A31" w14:textId="69D431F3"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21A9FF65" w14:textId="06B592AA" w:rsidR="00447935" w:rsidRPr="00447935" w:rsidRDefault="00447935" w:rsidP="00447935">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1</w:t>
      </w:r>
    </w:p>
    <w:p w14:paraId="5CDF0A06" w14:textId="52B88170"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i/>
          <w:sz w:val="22"/>
          <w:szCs w:val="22"/>
          <w:u w:val="single"/>
          <w:lang w:eastAsia="en-US"/>
        </w:rPr>
      </w:pPr>
      <w:r w:rsidRPr="00447935">
        <w:rPr>
          <w:rFonts w:asciiTheme="minorHAnsi" w:eastAsiaTheme="minorHAnsi" w:hAnsiTheme="minorHAnsi" w:cstheme="minorBidi"/>
          <w:b/>
          <w:i/>
          <w:sz w:val="22"/>
          <w:szCs w:val="22"/>
          <w:u w:val="single"/>
          <w:lang w:eastAsia="en-US"/>
        </w:rPr>
        <w:t>Kserokopiarka (duża) – laserowa, monochromatyczna – 1</w:t>
      </w:r>
      <w:r w:rsidR="009706C8" w:rsidRPr="00447935">
        <w:rPr>
          <w:rFonts w:asciiTheme="minorHAnsi" w:eastAsiaTheme="minorHAnsi" w:hAnsiTheme="minorHAnsi" w:cstheme="minorBidi"/>
          <w:b/>
          <w:i/>
          <w:sz w:val="22"/>
          <w:szCs w:val="22"/>
          <w:u w:val="single"/>
          <w:lang w:eastAsia="en-US"/>
        </w:rPr>
        <w:t xml:space="preserve"> </w:t>
      </w:r>
      <w:r w:rsidRPr="00447935">
        <w:rPr>
          <w:rFonts w:asciiTheme="minorHAnsi" w:eastAsiaTheme="minorHAnsi" w:hAnsiTheme="minorHAnsi" w:cstheme="minorBidi"/>
          <w:b/>
          <w:i/>
          <w:sz w:val="22"/>
          <w:szCs w:val="22"/>
          <w:u w:val="single"/>
          <w:lang w:eastAsia="en-US"/>
        </w:rPr>
        <w:t>szt</w:t>
      </w:r>
      <w:r w:rsidR="009706C8" w:rsidRPr="00447935">
        <w:rPr>
          <w:rFonts w:asciiTheme="minorHAnsi" w:eastAsiaTheme="minorHAnsi" w:hAnsiTheme="minorHAnsi" w:cstheme="minorBidi"/>
          <w:b/>
          <w:i/>
          <w:sz w:val="22"/>
          <w:szCs w:val="22"/>
          <w:u w:val="single"/>
          <w:lang w:eastAsia="en-US"/>
        </w:rPr>
        <w:t>.</w:t>
      </w:r>
    </w:p>
    <w:p w14:paraId="739082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551F9656" w14:textId="586AE8E2" w:rsidR="008D20B3"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68"/>
        <w:gridCol w:w="3120"/>
        <w:gridCol w:w="2955"/>
        <w:gridCol w:w="2885"/>
      </w:tblGrid>
      <w:tr w:rsidR="008D20B3" w:rsidRPr="00AE3441" w14:paraId="440BA2F6" w14:textId="77777777" w:rsidTr="008D20B3">
        <w:trPr>
          <w:trHeight w:val="437"/>
        </w:trPr>
        <w:tc>
          <w:tcPr>
            <w:tcW w:w="4080" w:type="dxa"/>
            <w:gridSpan w:val="2"/>
            <w:hideMark/>
          </w:tcPr>
          <w:p w14:paraId="52D3185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Kserokopiarka (duża) – laserowa, monochromatyczna </w:t>
            </w:r>
          </w:p>
        </w:tc>
        <w:tc>
          <w:tcPr>
            <w:tcW w:w="4540" w:type="dxa"/>
            <w:hideMark/>
          </w:tcPr>
          <w:p w14:paraId="075ACD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4600" w:type="dxa"/>
            <w:hideMark/>
          </w:tcPr>
          <w:p w14:paraId="4185C6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414518CA" w14:textId="77777777" w:rsidTr="008D20B3">
        <w:trPr>
          <w:trHeight w:val="900"/>
        </w:trPr>
        <w:tc>
          <w:tcPr>
            <w:tcW w:w="960" w:type="dxa"/>
            <w:hideMark/>
          </w:tcPr>
          <w:p w14:paraId="0D7780B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3120" w:type="dxa"/>
            <w:hideMark/>
          </w:tcPr>
          <w:p w14:paraId="3C920C6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4540" w:type="dxa"/>
            <w:hideMark/>
          </w:tcPr>
          <w:p w14:paraId="49F1B0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4600" w:type="dxa"/>
            <w:hideMark/>
          </w:tcPr>
          <w:p w14:paraId="580E8D0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60DAFB0A" w14:textId="77777777" w:rsidTr="008D20B3">
        <w:trPr>
          <w:trHeight w:val="315"/>
        </w:trPr>
        <w:tc>
          <w:tcPr>
            <w:tcW w:w="960" w:type="dxa"/>
            <w:hideMark/>
          </w:tcPr>
          <w:p w14:paraId="12D4CF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3120" w:type="dxa"/>
            <w:hideMark/>
          </w:tcPr>
          <w:p w14:paraId="092F247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papieru</w:t>
            </w:r>
          </w:p>
        </w:tc>
        <w:tc>
          <w:tcPr>
            <w:tcW w:w="4540" w:type="dxa"/>
            <w:hideMark/>
          </w:tcPr>
          <w:p w14:paraId="7095D6A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A3 i mniejsze w tym A4 i A5</w:t>
            </w:r>
          </w:p>
        </w:tc>
        <w:tc>
          <w:tcPr>
            <w:tcW w:w="4600" w:type="dxa"/>
            <w:hideMark/>
          </w:tcPr>
          <w:p w14:paraId="3F59533C" w14:textId="15B6BBD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DB6DA66" w14:textId="77777777" w:rsidTr="008D20B3">
        <w:trPr>
          <w:trHeight w:val="315"/>
        </w:trPr>
        <w:tc>
          <w:tcPr>
            <w:tcW w:w="960" w:type="dxa"/>
            <w:hideMark/>
          </w:tcPr>
          <w:p w14:paraId="4BDD8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3120" w:type="dxa"/>
            <w:hideMark/>
          </w:tcPr>
          <w:p w14:paraId="0D2DF7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A4</w:t>
            </w:r>
          </w:p>
        </w:tc>
        <w:tc>
          <w:tcPr>
            <w:tcW w:w="4540" w:type="dxa"/>
            <w:hideMark/>
          </w:tcPr>
          <w:p w14:paraId="376D8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7F49650F" w14:textId="7732C0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937322" w14:textId="77777777" w:rsidTr="008D20B3">
        <w:trPr>
          <w:trHeight w:val="315"/>
        </w:trPr>
        <w:tc>
          <w:tcPr>
            <w:tcW w:w="960" w:type="dxa"/>
            <w:hideMark/>
          </w:tcPr>
          <w:p w14:paraId="2AE54EE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3120" w:type="dxa"/>
            <w:hideMark/>
          </w:tcPr>
          <w:p w14:paraId="3A10B13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druku i kopiowania A3</w:t>
            </w:r>
          </w:p>
        </w:tc>
        <w:tc>
          <w:tcPr>
            <w:tcW w:w="4540" w:type="dxa"/>
            <w:hideMark/>
          </w:tcPr>
          <w:p w14:paraId="2D6B2E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 kopii na minutę</w:t>
            </w:r>
          </w:p>
        </w:tc>
        <w:tc>
          <w:tcPr>
            <w:tcW w:w="4600" w:type="dxa"/>
            <w:hideMark/>
          </w:tcPr>
          <w:p w14:paraId="03E0BBDB" w14:textId="39260C2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67DA75" w14:textId="77777777" w:rsidTr="008D20B3">
        <w:trPr>
          <w:trHeight w:val="765"/>
        </w:trPr>
        <w:tc>
          <w:tcPr>
            <w:tcW w:w="960" w:type="dxa"/>
            <w:hideMark/>
          </w:tcPr>
          <w:p w14:paraId="36B4D0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3120" w:type="dxa"/>
            <w:hideMark/>
          </w:tcPr>
          <w:p w14:paraId="51AF56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Automatyczny druk dwustronny (dupleks)</w:t>
            </w:r>
          </w:p>
        </w:tc>
        <w:tc>
          <w:tcPr>
            <w:tcW w:w="4540" w:type="dxa"/>
            <w:hideMark/>
          </w:tcPr>
          <w:p w14:paraId="4E8CC55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A5-A3</w:t>
            </w:r>
          </w:p>
        </w:tc>
        <w:tc>
          <w:tcPr>
            <w:tcW w:w="4600" w:type="dxa"/>
            <w:hideMark/>
          </w:tcPr>
          <w:p w14:paraId="097B909F" w14:textId="09BB405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5324175" w14:textId="77777777" w:rsidTr="00AE3441">
        <w:trPr>
          <w:trHeight w:val="515"/>
        </w:trPr>
        <w:tc>
          <w:tcPr>
            <w:tcW w:w="960" w:type="dxa"/>
            <w:hideMark/>
          </w:tcPr>
          <w:p w14:paraId="7F34AB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3120" w:type="dxa"/>
            <w:hideMark/>
          </w:tcPr>
          <w:p w14:paraId="229B5E1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Szybkość w automatycznym trybie dwustronnym A4</w:t>
            </w:r>
          </w:p>
        </w:tc>
        <w:tc>
          <w:tcPr>
            <w:tcW w:w="4540" w:type="dxa"/>
            <w:hideMark/>
          </w:tcPr>
          <w:p w14:paraId="3D7490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kopii na minutę</w:t>
            </w:r>
          </w:p>
        </w:tc>
        <w:tc>
          <w:tcPr>
            <w:tcW w:w="4600" w:type="dxa"/>
            <w:hideMark/>
          </w:tcPr>
          <w:p w14:paraId="3BD8BF5E" w14:textId="0D7CED8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7A7D72A" w14:textId="77777777" w:rsidTr="00AE3441">
        <w:trPr>
          <w:trHeight w:val="283"/>
        </w:trPr>
        <w:tc>
          <w:tcPr>
            <w:tcW w:w="960" w:type="dxa"/>
            <w:hideMark/>
          </w:tcPr>
          <w:p w14:paraId="7405E3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3120" w:type="dxa"/>
            <w:hideMark/>
          </w:tcPr>
          <w:p w14:paraId="2102B41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pierwszej kopii</w:t>
            </w:r>
          </w:p>
        </w:tc>
        <w:tc>
          <w:tcPr>
            <w:tcW w:w="4540" w:type="dxa"/>
            <w:hideMark/>
          </w:tcPr>
          <w:p w14:paraId="7FC433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6s</w:t>
            </w:r>
          </w:p>
        </w:tc>
        <w:tc>
          <w:tcPr>
            <w:tcW w:w="4600" w:type="dxa"/>
            <w:hideMark/>
          </w:tcPr>
          <w:p w14:paraId="24EBDDC7" w14:textId="6689DEB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B3252E7" w14:textId="77777777" w:rsidTr="008D20B3">
        <w:trPr>
          <w:trHeight w:val="315"/>
        </w:trPr>
        <w:tc>
          <w:tcPr>
            <w:tcW w:w="960" w:type="dxa"/>
            <w:hideMark/>
          </w:tcPr>
          <w:p w14:paraId="4CF61EC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3120" w:type="dxa"/>
            <w:noWrap/>
            <w:hideMark/>
          </w:tcPr>
          <w:p w14:paraId="1906AA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Czas nagrzewania</w:t>
            </w:r>
          </w:p>
        </w:tc>
        <w:tc>
          <w:tcPr>
            <w:tcW w:w="4540" w:type="dxa"/>
            <w:hideMark/>
          </w:tcPr>
          <w:p w14:paraId="2FC0442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25s</w:t>
            </w:r>
          </w:p>
        </w:tc>
        <w:tc>
          <w:tcPr>
            <w:tcW w:w="4600" w:type="dxa"/>
            <w:hideMark/>
          </w:tcPr>
          <w:p w14:paraId="7E0399DB" w14:textId="5A9558E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8B90845" w14:textId="77777777" w:rsidTr="008D20B3">
        <w:trPr>
          <w:trHeight w:val="315"/>
        </w:trPr>
        <w:tc>
          <w:tcPr>
            <w:tcW w:w="960" w:type="dxa"/>
            <w:hideMark/>
          </w:tcPr>
          <w:p w14:paraId="04A35A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3120" w:type="dxa"/>
            <w:hideMark/>
          </w:tcPr>
          <w:p w14:paraId="09E455C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kopiowania</w:t>
            </w:r>
          </w:p>
        </w:tc>
        <w:tc>
          <w:tcPr>
            <w:tcW w:w="4540" w:type="dxa"/>
            <w:hideMark/>
          </w:tcPr>
          <w:p w14:paraId="17BB43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0612C26A" w14:textId="0C86629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08FE5F0" w14:textId="77777777" w:rsidTr="00AE3441">
        <w:trPr>
          <w:trHeight w:val="481"/>
        </w:trPr>
        <w:tc>
          <w:tcPr>
            <w:tcW w:w="960" w:type="dxa"/>
            <w:hideMark/>
          </w:tcPr>
          <w:p w14:paraId="0D7EF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3120" w:type="dxa"/>
            <w:hideMark/>
          </w:tcPr>
          <w:p w14:paraId="5A9E8AF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Multikopia</w:t>
            </w:r>
          </w:p>
        </w:tc>
        <w:tc>
          <w:tcPr>
            <w:tcW w:w="4540" w:type="dxa"/>
            <w:hideMark/>
          </w:tcPr>
          <w:p w14:paraId="0F4726A4" w14:textId="5FB6EE2D"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r w:rsidR="00482004">
              <w:rPr>
                <w:rFonts w:asciiTheme="minorHAnsi" w:eastAsiaTheme="minorHAnsi" w:hAnsiTheme="minorHAnsi" w:cstheme="minorBidi"/>
                <w:sz w:val="18"/>
                <w:szCs w:val="18"/>
                <w:lang w:eastAsia="en-US"/>
              </w:rPr>
              <w:t xml:space="preserve"> - </w:t>
            </w:r>
            <w:r w:rsidR="00482004" w:rsidRPr="00374E40">
              <w:rPr>
                <w:rFonts w:asciiTheme="minorHAnsi" w:eastAsiaTheme="minorHAnsi" w:hAnsiTheme="minorHAnsi" w:cstheme="minorBidi"/>
                <w:sz w:val="18"/>
                <w:szCs w:val="18"/>
                <w:lang w:eastAsia="en-US"/>
              </w:rPr>
              <w:t>możliwość wydruku  z PC  kopi tego samego np. dokumentu bez konieczności rozbudowy drukarki o pamięć RAM, dysk, czy kartę pamięci.</w:t>
            </w:r>
          </w:p>
        </w:tc>
        <w:tc>
          <w:tcPr>
            <w:tcW w:w="4600" w:type="dxa"/>
            <w:hideMark/>
          </w:tcPr>
          <w:p w14:paraId="37A2186D" w14:textId="76BBB64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6AE3D91" w14:textId="77777777" w:rsidTr="008D20B3">
        <w:trPr>
          <w:trHeight w:val="315"/>
        </w:trPr>
        <w:tc>
          <w:tcPr>
            <w:tcW w:w="960" w:type="dxa"/>
            <w:hideMark/>
          </w:tcPr>
          <w:p w14:paraId="0B7507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3120" w:type="dxa"/>
            <w:hideMark/>
          </w:tcPr>
          <w:p w14:paraId="23BEAE0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Format oryginału</w:t>
            </w:r>
          </w:p>
        </w:tc>
        <w:tc>
          <w:tcPr>
            <w:tcW w:w="4540" w:type="dxa"/>
            <w:hideMark/>
          </w:tcPr>
          <w:p w14:paraId="6525FC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A4, A3, A5</w:t>
            </w:r>
          </w:p>
        </w:tc>
        <w:tc>
          <w:tcPr>
            <w:tcW w:w="4600" w:type="dxa"/>
            <w:hideMark/>
          </w:tcPr>
          <w:p w14:paraId="7D5D7DC1" w14:textId="6DFA131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81A2243" w14:textId="77777777" w:rsidTr="008D20B3">
        <w:trPr>
          <w:trHeight w:val="315"/>
        </w:trPr>
        <w:tc>
          <w:tcPr>
            <w:tcW w:w="960" w:type="dxa"/>
            <w:hideMark/>
          </w:tcPr>
          <w:p w14:paraId="657C9F3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3120" w:type="dxa"/>
            <w:hideMark/>
          </w:tcPr>
          <w:p w14:paraId="78F5F6D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drukowania</w:t>
            </w:r>
          </w:p>
        </w:tc>
        <w:tc>
          <w:tcPr>
            <w:tcW w:w="4540" w:type="dxa"/>
            <w:hideMark/>
          </w:tcPr>
          <w:p w14:paraId="0F0CB1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75097D55" w14:textId="29A9AA3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8FC2200" w14:textId="77777777" w:rsidTr="008D20B3">
        <w:trPr>
          <w:trHeight w:val="615"/>
        </w:trPr>
        <w:tc>
          <w:tcPr>
            <w:tcW w:w="960" w:type="dxa"/>
            <w:hideMark/>
          </w:tcPr>
          <w:p w14:paraId="6DA12BE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3120" w:type="dxa"/>
            <w:hideMark/>
          </w:tcPr>
          <w:p w14:paraId="5B1DDBF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OS</w:t>
            </w:r>
          </w:p>
        </w:tc>
        <w:tc>
          <w:tcPr>
            <w:tcW w:w="4540" w:type="dxa"/>
            <w:hideMark/>
          </w:tcPr>
          <w:p w14:paraId="238B67D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Windows 7 (x86 i x64) i Windows 10 (x86 i x64). Sterowniki w zestawie.</w:t>
            </w:r>
          </w:p>
        </w:tc>
        <w:tc>
          <w:tcPr>
            <w:tcW w:w="4600" w:type="dxa"/>
            <w:hideMark/>
          </w:tcPr>
          <w:p w14:paraId="361AB0C4" w14:textId="48B761D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DF76FB" w14:textId="77777777" w:rsidTr="008D20B3">
        <w:trPr>
          <w:trHeight w:val="315"/>
        </w:trPr>
        <w:tc>
          <w:tcPr>
            <w:tcW w:w="960" w:type="dxa"/>
            <w:hideMark/>
          </w:tcPr>
          <w:p w14:paraId="3BB12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3120" w:type="dxa"/>
            <w:hideMark/>
          </w:tcPr>
          <w:p w14:paraId="167803C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Emulacja</w:t>
            </w:r>
          </w:p>
        </w:tc>
        <w:tc>
          <w:tcPr>
            <w:tcW w:w="4540" w:type="dxa"/>
            <w:hideMark/>
          </w:tcPr>
          <w:p w14:paraId="15362DC2" w14:textId="1CD5591F"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PCL i XPS</w:t>
            </w:r>
            <w:r w:rsidR="00AA391D">
              <w:rPr>
                <w:rFonts w:asciiTheme="minorHAnsi" w:eastAsiaTheme="minorHAnsi" w:hAnsiTheme="minorHAnsi" w:cstheme="minorBidi"/>
                <w:sz w:val="18"/>
                <w:szCs w:val="18"/>
                <w:lang w:eastAsia="en-US"/>
              </w:rPr>
              <w:t xml:space="preserve"> </w:t>
            </w:r>
            <w:r w:rsidR="00AA391D" w:rsidRPr="00374E40">
              <w:rPr>
                <w:rFonts w:asciiTheme="minorHAnsi" w:eastAsiaTheme="minorHAnsi" w:hAnsiTheme="minorHAnsi" w:cstheme="minorBidi"/>
                <w:sz w:val="18"/>
                <w:szCs w:val="18"/>
                <w:lang w:eastAsia="en-US"/>
              </w:rPr>
              <w:t>lub emulacja</w:t>
            </w:r>
          </w:p>
        </w:tc>
        <w:tc>
          <w:tcPr>
            <w:tcW w:w="4600" w:type="dxa"/>
            <w:hideMark/>
          </w:tcPr>
          <w:p w14:paraId="5A8628FE" w14:textId="5FC8D48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1255B11" w14:textId="77777777" w:rsidTr="008D20B3">
        <w:trPr>
          <w:trHeight w:val="315"/>
        </w:trPr>
        <w:tc>
          <w:tcPr>
            <w:tcW w:w="960" w:type="dxa"/>
            <w:hideMark/>
          </w:tcPr>
          <w:p w14:paraId="02E46B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3120" w:type="dxa"/>
            <w:hideMark/>
          </w:tcPr>
          <w:p w14:paraId="1008718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Pamięć</w:t>
            </w:r>
          </w:p>
        </w:tc>
        <w:tc>
          <w:tcPr>
            <w:tcW w:w="4540" w:type="dxa"/>
            <w:hideMark/>
          </w:tcPr>
          <w:p w14:paraId="2EF87B5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1024MB</w:t>
            </w:r>
          </w:p>
        </w:tc>
        <w:tc>
          <w:tcPr>
            <w:tcW w:w="4600" w:type="dxa"/>
            <w:hideMark/>
          </w:tcPr>
          <w:p w14:paraId="0DA0E95D" w14:textId="26B95C0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E0AF8C1" w14:textId="77777777" w:rsidTr="008D20B3">
        <w:trPr>
          <w:trHeight w:val="315"/>
        </w:trPr>
        <w:tc>
          <w:tcPr>
            <w:tcW w:w="960" w:type="dxa"/>
            <w:hideMark/>
          </w:tcPr>
          <w:p w14:paraId="4123838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3120" w:type="dxa"/>
            <w:hideMark/>
          </w:tcPr>
          <w:p w14:paraId="0A7A93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Dysk twardy w zestawie</w:t>
            </w:r>
          </w:p>
        </w:tc>
        <w:tc>
          <w:tcPr>
            <w:tcW w:w="4540" w:type="dxa"/>
            <w:hideMark/>
          </w:tcPr>
          <w:p w14:paraId="1B6A7F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200GB</w:t>
            </w:r>
          </w:p>
        </w:tc>
        <w:tc>
          <w:tcPr>
            <w:tcW w:w="4600" w:type="dxa"/>
            <w:hideMark/>
          </w:tcPr>
          <w:p w14:paraId="5FB0D5E7" w14:textId="70D8F47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02B1A7" w14:textId="77777777" w:rsidTr="008D20B3">
        <w:trPr>
          <w:trHeight w:val="315"/>
        </w:trPr>
        <w:tc>
          <w:tcPr>
            <w:tcW w:w="960" w:type="dxa"/>
            <w:hideMark/>
          </w:tcPr>
          <w:p w14:paraId="25F5C4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3120" w:type="dxa"/>
            <w:hideMark/>
          </w:tcPr>
          <w:p w14:paraId="609096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4540" w:type="dxa"/>
            <w:hideMark/>
          </w:tcPr>
          <w:p w14:paraId="25EACD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 Ethernet 10/100/1000, FAX</w:t>
            </w:r>
          </w:p>
        </w:tc>
        <w:tc>
          <w:tcPr>
            <w:tcW w:w="4600" w:type="dxa"/>
            <w:hideMark/>
          </w:tcPr>
          <w:p w14:paraId="3BEC8DA4" w14:textId="6B22B40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CF23812" w14:textId="77777777" w:rsidTr="008D20B3">
        <w:trPr>
          <w:trHeight w:val="315"/>
        </w:trPr>
        <w:tc>
          <w:tcPr>
            <w:tcW w:w="960" w:type="dxa"/>
            <w:hideMark/>
          </w:tcPr>
          <w:p w14:paraId="6B6655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3120" w:type="dxa"/>
            <w:hideMark/>
          </w:tcPr>
          <w:p w14:paraId="4FDD417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w:t>
            </w:r>
          </w:p>
        </w:tc>
        <w:tc>
          <w:tcPr>
            <w:tcW w:w="4540" w:type="dxa"/>
            <w:hideMark/>
          </w:tcPr>
          <w:p w14:paraId="762612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D944A46" w14:textId="75EB58A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72B7761" w14:textId="77777777" w:rsidTr="008D20B3">
        <w:trPr>
          <w:trHeight w:val="315"/>
        </w:trPr>
        <w:tc>
          <w:tcPr>
            <w:tcW w:w="960" w:type="dxa"/>
            <w:hideMark/>
          </w:tcPr>
          <w:p w14:paraId="635DDFC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3120" w:type="dxa"/>
            <w:hideMark/>
          </w:tcPr>
          <w:p w14:paraId="235FD6C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Ilość podajników (kaset)</w:t>
            </w:r>
          </w:p>
        </w:tc>
        <w:tc>
          <w:tcPr>
            <w:tcW w:w="4540" w:type="dxa"/>
            <w:hideMark/>
          </w:tcPr>
          <w:p w14:paraId="2EC03E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w:t>
            </w:r>
          </w:p>
        </w:tc>
        <w:tc>
          <w:tcPr>
            <w:tcW w:w="4600" w:type="dxa"/>
            <w:hideMark/>
          </w:tcPr>
          <w:p w14:paraId="20325D21" w14:textId="3FF2751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91BB70B" w14:textId="77777777" w:rsidTr="008D20B3">
        <w:trPr>
          <w:trHeight w:val="690"/>
        </w:trPr>
        <w:tc>
          <w:tcPr>
            <w:tcW w:w="960" w:type="dxa"/>
            <w:hideMark/>
          </w:tcPr>
          <w:p w14:paraId="698FAD8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3120" w:type="dxa"/>
            <w:hideMark/>
          </w:tcPr>
          <w:p w14:paraId="48005C4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Podajnik boczny</w:t>
            </w:r>
          </w:p>
        </w:tc>
        <w:tc>
          <w:tcPr>
            <w:tcW w:w="4540" w:type="dxa"/>
            <w:hideMark/>
          </w:tcPr>
          <w:p w14:paraId="50E1A40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100 arkuszy do formatu A3 i mniejszych</w:t>
            </w:r>
          </w:p>
        </w:tc>
        <w:tc>
          <w:tcPr>
            <w:tcW w:w="4600" w:type="dxa"/>
            <w:hideMark/>
          </w:tcPr>
          <w:p w14:paraId="7B5F7BC2" w14:textId="52C3538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75C5BF" w14:textId="77777777" w:rsidTr="008D20B3">
        <w:trPr>
          <w:trHeight w:val="315"/>
        </w:trPr>
        <w:tc>
          <w:tcPr>
            <w:tcW w:w="960" w:type="dxa"/>
            <w:hideMark/>
          </w:tcPr>
          <w:p w14:paraId="5749D45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3120" w:type="dxa"/>
            <w:hideMark/>
          </w:tcPr>
          <w:p w14:paraId="466337E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1</w:t>
            </w:r>
          </w:p>
        </w:tc>
        <w:tc>
          <w:tcPr>
            <w:tcW w:w="4540" w:type="dxa"/>
            <w:hideMark/>
          </w:tcPr>
          <w:p w14:paraId="6763E1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DBF498E" w14:textId="7F51D64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F2F2A2D" w14:textId="77777777" w:rsidTr="008D20B3">
        <w:trPr>
          <w:trHeight w:val="315"/>
        </w:trPr>
        <w:tc>
          <w:tcPr>
            <w:tcW w:w="960" w:type="dxa"/>
            <w:hideMark/>
          </w:tcPr>
          <w:p w14:paraId="772FFF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3120" w:type="dxa"/>
            <w:hideMark/>
          </w:tcPr>
          <w:p w14:paraId="076177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podajnika 2</w:t>
            </w:r>
          </w:p>
        </w:tc>
        <w:tc>
          <w:tcPr>
            <w:tcW w:w="4540" w:type="dxa"/>
            <w:hideMark/>
          </w:tcPr>
          <w:p w14:paraId="413702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A5 – A3 i mniejsze - minimum 450 kartek</w:t>
            </w:r>
          </w:p>
        </w:tc>
        <w:tc>
          <w:tcPr>
            <w:tcW w:w="4600" w:type="dxa"/>
            <w:hideMark/>
          </w:tcPr>
          <w:p w14:paraId="76630120" w14:textId="149306A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E9FD1A" w14:textId="77777777" w:rsidTr="008D20B3">
        <w:trPr>
          <w:trHeight w:val="1020"/>
        </w:trPr>
        <w:tc>
          <w:tcPr>
            <w:tcW w:w="960" w:type="dxa"/>
            <w:hideMark/>
          </w:tcPr>
          <w:p w14:paraId="5F71DC6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3120" w:type="dxa"/>
            <w:hideMark/>
          </w:tcPr>
          <w:p w14:paraId="2E22713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Maksymalne obciążenie miesięczne – deklarowane przez producenta</w:t>
            </w:r>
          </w:p>
        </w:tc>
        <w:tc>
          <w:tcPr>
            <w:tcW w:w="4540" w:type="dxa"/>
            <w:hideMark/>
          </w:tcPr>
          <w:p w14:paraId="7A5EB5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15 000  stron</w:t>
            </w:r>
          </w:p>
        </w:tc>
        <w:tc>
          <w:tcPr>
            <w:tcW w:w="4600" w:type="dxa"/>
            <w:hideMark/>
          </w:tcPr>
          <w:p w14:paraId="1E5D649F" w14:textId="23060A3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1797AAB" w14:textId="77777777" w:rsidTr="008D20B3">
        <w:trPr>
          <w:trHeight w:val="315"/>
        </w:trPr>
        <w:tc>
          <w:tcPr>
            <w:tcW w:w="960" w:type="dxa"/>
            <w:hideMark/>
          </w:tcPr>
          <w:p w14:paraId="4E9FCA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3120" w:type="dxa"/>
            <w:hideMark/>
          </w:tcPr>
          <w:p w14:paraId="6323AF7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Pojemność odbiorcza tacki</w:t>
            </w:r>
          </w:p>
        </w:tc>
        <w:tc>
          <w:tcPr>
            <w:tcW w:w="4540" w:type="dxa"/>
            <w:hideMark/>
          </w:tcPr>
          <w:p w14:paraId="6B10872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70 arkuszy</w:t>
            </w:r>
          </w:p>
        </w:tc>
        <w:tc>
          <w:tcPr>
            <w:tcW w:w="4600" w:type="dxa"/>
            <w:hideMark/>
          </w:tcPr>
          <w:p w14:paraId="741EED10" w14:textId="149DDE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4E0A60" w14:textId="77777777" w:rsidTr="008D20B3">
        <w:trPr>
          <w:trHeight w:val="315"/>
        </w:trPr>
        <w:tc>
          <w:tcPr>
            <w:tcW w:w="960" w:type="dxa"/>
            <w:hideMark/>
          </w:tcPr>
          <w:p w14:paraId="0C63D5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3120" w:type="dxa"/>
            <w:hideMark/>
          </w:tcPr>
          <w:p w14:paraId="6D0A1D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Wydajność tonera</w:t>
            </w:r>
          </w:p>
        </w:tc>
        <w:tc>
          <w:tcPr>
            <w:tcW w:w="4540" w:type="dxa"/>
            <w:hideMark/>
          </w:tcPr>
          <w:p w14:paraId="381014C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20 000</w:t>
            </w:r>
          </w:p>
        </w:tc>
        <w:tc>
          <w:tcPr>
            <w:tcW w:w="4600" w:type="dxa"/>
            <w:hideMark/>
          </w:tcPr>
          <w:p w14:paraId="5BFB21D7" w14:textId="1DC58E62"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BA719F" w14:textId="77777777" w:rsidTr="008D20B3">
        <w:trPr>
          <w:trHeight w:val="915"/>
        </w:trPr>
        <w:tc>
          <w:tcPr>
            <w:tcW w:w="960" w:type="dxa"/>
            <w:hideMark/>
          </w:tcPr>
          <w:p w14:paraId="68F0D37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25</w:t>
            </w:r>
          </w:p>
        </w:tc>
        <w:tc>
          <w:tcPr>
            <w:tcW w:w="3120" w:type="dxa"/>
            <w:hideMark/>
          </w:tcPr>
          <w:p w14:paraId="79EDB78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komplet materiałów eksploatacyjnych</w:t>
            </w:r>
          </w:p>
        </w:tc>
        <w:tc>
          <w:tcPr>
            <w:tcW w:w="4540" w:type="dxa"/>
            <w:hideMark/>
          </w:tcPr>
          <w:p w14:paraId="2FA779F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Tak, wszystkie niezbędne do pracy </w:t>
            </w:r>
            <w:r w:rsidRPr="00AE3441">
              <w:rPr>
                <w:rFonts w:asciiTheme="minorHAnsi" w:eastAsiaTheme="minorHAnsi" w:hAnsiTheme="minorHAnsi" w:cstheme="minorBidi"/>
                <w:sz w:val="18"/>
                <w:szCs w:val="18"/>
                <w:lang w:eastAsia="en-US"/>
              </w:rPr>
              <w:br/>
              <w:t>urządzenia nie licząc papieru (tonery, bębny, developery, pojemniki na zużyty toner itp.)</w:t>
            </w:r>
          </w:p>
        </w:tc>
        <w:tc>
          <w:tcPr>
            <w:tcW w:w="4600" w:type="dxa"/>
            <w:hideMark/>
          </w:tcPr>
          <w:p w14:paraId="46FE8ED6" w14:textId="3527F2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25FACE0" w14:textId="77777777" w:rsidTr="008D20B3">
        <w:trPr>
          <w:trHeight w:val="315"/>
        </w:trPr>
        <w:tc>
          <w:tcPr>
            <w:tcW w:w="960" w:type="dxa"/>
            <w:hideMark/>
          </w:tcPr>
          <w:p w14:paraId="41A5BE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26</w:t>
            </w:r>
          </w:p>
        </w:tc>
        <w:tc>
          <w:tcPr>
            <w:tcW w:w="3120" w:type="dxa"/>
            <w:hideMark/>
          </w:tcPr>
          <w:p w14:paraId="0E843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4540" w:type="dxa"/>
            <w:hideMark/>
          </w:tcPr>
          <w:p w14:paraId="005E705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w:t>
            </w:r>
          </w:p>
        </w:tc>
        <w:tc>
          <w:tcPr>
            <w:tcW w:w="4600" w:type="dxa"/>
            <w:hideMark/>
          </w:tcPr>
          <w:p w14:paraId="4207DABF" w14:textId="118E5A4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CCA240" w14:textId="77777777" w:rsidTr="008D20B3">
        <w:trPr>
          <w:trHeight w:val="315"/>
        </w:trPr>
        <w:tc>
          <w:tcPr>
            <w:tcW w:w="960" w:type="dxa"/>
            <w:hideMark/>
          </w:tcPr>
          <w:p w14:paraId="6B77ED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27</w:t>
            </w:r>
          </w:p>
        </w:tc>
        <w:tc>
          <w:tcPr>
            <w:tcW w:w="3120" w:type="dxa"/>
            <w:hideMark/>
          </w:tcPr>
          <w:p w14:paraId="72D6D02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4540" w:type="dxa"/>
            <w:hideMark/>
          </w:tcPr>
          <w:p w14:paraId="35FD33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w zestawie minimum 1,5m (wersja polska)</w:t>
            </w:r>
          </w:p>
        </w:tc>
        <w:tc>
          <w:tcPr>
            <w:tcW w:w="4600" w:type="dxa"/>
            <w:hideMark/>
          </w:tcPr>
          <w:p w14:paraId="4DA4F80B" w14:textId="17EB0A0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40021F" w14:textId="77777777" w:rsidTr="008D20B3">
        <w:trPr>
          <w:trHeight w:val="315"/>
        </w:trPr>
        <w:tc>
          <w:tcPr>
            <w:tcW w:w="960" w:type="dxa"/>
            <w:hideMark/>
          </w:tcPr>
          <w:p w14:paraId="61794C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28</w:t>
            </w:r>
          </w:p>
        </w:tc>
        <w:tc>
          <w:tcPr>
            <w:tcW w:w="3120" w:type="dxa"/>
            <w:hideMark/>
          </w:tcPr>
          <w:p w14:paraId="057640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4540" w:type="dxa"/>
            <w:hideMark/>
          </w:tcPr>
          <w:p w14:paraId="249CEEF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4600" w:type="dxa"/>
            <w:hideMark/>
          </w:tcPr>
          <w:p w14:paraId="33884EB3" w14:textId="1F5EA63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A9F0776" w14:textId="77777777" w:rsidTr="008D20B3">
        <w:trPr>
          <w:trHeight w:val="315"/>
        </w:trPr>
        <w:tc>
          <w:tcPr>
            <w:tcW w:w="960" w:type="dxa"/>
            <w:hideMark/>
          </w:tcPr>
          <w:p w14:paraId="259E119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29</w:t>
            </w:r>
          </w:p>
        </w:tc>
        <w:tc>
          <w:tcPr>
            <w:tcW w:w="3120" w:type="dxa"/>
            <w:hideMark/>
          </w:tcPr>
          <w:p w14:paraId="3C16904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Pobór prądu</w:t>
            </w:r>
          </w:p>
        </w:tc>
        <w:tc>
          <w:tcPr>
            <w:tcW w:w="4540" w:type="dxa"/>
            <w:hideMark/>
          </w:tcPr>
          <w:p w14:paraId="48A997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więcej niż 1,5kW</w:t>
            </w:r>
          </w:p>
        </w:tc>
        <w:tc>
          <w:tcPr>
            <w:tcW w:w="4600" w:type="dxa"/>
            <w:hideMark/>
          </w:tcPr>
          <w:p w14:paraId="2D358E40" w14:textId="694A1E1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1B8081C" w14:textId="77777777" w:rsidTr="008D20B3">
        <w:trPr>
          <w:trHeight w:val="315"/>
        </w:trPr>
        <w:tc>
          <w:tcPr>
            <w:tcW w:w="960" w:type="dxa"/>
            <w:hideMark/>
          </w:tcPr>
          <w:p w14:paraId="41EE2E6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30</w:t>
            </w:r>
          </w:p>
        </w:tc>
        <w:tc>
          <w:tcPr>
            <w:tcW w:w="3120" w:type="dxa"/>
            <w:hideMark/>
          </w:tcPr>
          <w:p w14:paraId="69762A7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Funkcja skanera</w:t>
            </w:r>
          </w:p>
        </w:tc>
        <w:tc>
          <w:tcPr>
            <w:tcW w:w="4540" w:type="dxa"/>
            <w:hideMark/>
          </w:tcPr>
          <w:p w14:paraId="7547C7E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(mono/kolor)</w:t>
            </w:r>
          </w:p>
        </w:tc>
        <w:tc>
          <w:tcPr>
            <w:tcW w:w="4600" w:type="dxa"/>
            <w:hideMark/>
          </w:tcPr>
          <w:p w14:paraId="5DCDF836" w14:textId="13A1AF7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03EE14" w14:textId="77777777" w:rsidTr="008D20B3">
        <w:trPr>
          <w:trHeight w:val="615"/>
        </w:trPr>
        <w:tc>
          <w:tcPr>
            <w:tcW w:w="960" w:type="dxa"/>
            <w:hideMark/>
          </w:tcPr>
          <w:p w14:paraId="4C1BE1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31</w:t>
            </w:r>
          </w:p>
        </w:tc>
        <w:tc>
          <w:tcPr>
            <w:tcW w:w="3120" w:type="dxa"/>
            <w:hideMark/>
          </w:tcPr>
          <w:p w14:paraId="64A6E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mono/kolor</w:t>
            </w:r>
          </w:p>
        </w:tc>
        <w:tc>
          <w:tcPr>
            <w:tcW w:w="4540" w:type="dxa"/>
            <w:hideMark/>
          </w:tcPr>
          <w:p w14:paraId="723A2F3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60skanów na minutę 300dp, 30 skanów na  minutę 600dpi.</w:t>
            </w:r>
          </w:p>
        </w:tc>
        <w:tc>
          <w:tcPr>
            <w:tcW w:w="4600" w:type="dxa"/>
            <w:hideMark/>
          </w:tcPr>
          <w:p w14:paraId="3D32F593" w14:textId="5DE9CBF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95B3B9F" w14:textId="77777777" w:rsidTr="008D20B3">
        <w:trPr>
          <w:trHeight w:val="315"/>
        </w:trPr>
        <w:tc>
          <w:tcPr>
            <w:tcW w:w="960" w:type="dxa"/>
            <w:hideMark/>
          </w:tcPr>
          <w:p w14:paraId="1CD161C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32</w:t>
            </w:r>
          </w:p>
        </w:tc>
        <w:tc>
          <w:tcPr>
            <w:tcW w:w="3120" w:type="dxa"/>
            <w:hideMark/>
          </w:tcPr>
          <w:p w14:paraId="27A0504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skanera</w:t>
            </w:r>
          </w:p>
        </w:tc>
        <w:tc>
          <w:tcPr>
            <w:tcW w:w="4540" w:type="dxa"/>
            <w:hideMark/>
          </w:tcPr>
          <w:p w14:paraId="4C3496D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188BE19E" w14:textId="3FD3C28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57CDF3D" w14:textId="77777777" w:rsidTr="008D20B3">
        <w:trPr>
          <w:trHeight w:val="315"/>
        </w:trPr>
        <w:tc>
          <w:tcPr>
            <w:tcW w:w="960" w:type="dxa"/>
            <w:hideMark/>
          </w:tcPr>
          <w:p w14:paraId="4C0B18B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33</w:t>
            </w:r>
          </w:p>
        </w:tc>
        <w:tc>
          <w:tcPr>
            <w:tcW w:w="3120" w:type="dxa"/>
            <w:hideMark/>
          </w:tcPr>
          <w:p w14:paraId="60BF985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sieci</w:t>
            </w:r>
          </w:p>
        </w:tc>
        <w:tc>
          <w:tcPr>
            <w:tcW w:w="4540" w:type="dxa"/>
            <w:hideMark/>
          </w:tcPr>
          <w:p w14:paraId="314431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202AD011" w14:textId="25E1115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7FF3327" w14:textId="77777777" w:rsidTr="008D20B3">
        <w:trPr>
          <w:trHeight w:val="315"/>
        </w:trPr>
        <w:tc>
          <w:tcPr>
            <w:tcW w:w="960" w:type="dxa"/>
            <w:hideMark/>
          </w:tcPr>
          <w:p w14:paraId="428CF0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34</w:t>
            </w:r>
          </w:p>
        </w:tc>
        <w:tc>
          <w:tcPr>
            <w:tcW w:w="3120" w:type="dxa"/>
            <w:hideMark/>
          </w:tcPr>
          <w:p w14:paraId="33F0EB4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e-mail</w:t>
            </w:r>
          </w:p>
        </w:tc>
        <w:tc>
          <w:tcPr>
            <w:tcW w:w="4540" w:type="dxa"/>
            <w:hideMark/>
          </w:tcPr>
          <w:p w14:paraId="3C7DEC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45D503CA" w14:textId="6CC0B53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3BD0581C" w14:textId="77777777" w:rsidTr="008D20B3">
        <w:trPr>
          <w:trHeight w:val="315"/>
        </w:trPr>
        <w:tc>
          <w:tcPr>
            <w:tcW w:w="960" w:type="dxa"/>
            <w:hideMark/>
          </w:tcPr>
          <w:p w14:paraId="345A1F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35</w:t>
            </w:r>
          </w:p>
        </w:tc>
        <w:tc>
          <w:tcPr>
            <w:tcW w:w="3120" w:type="dxa"/>
            <w:hideMark/>
          </w:tcPr>
          <w:p w14:paraId="007E3F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do PDF</w:t>
            </w:r>
          </w:p>
        </w:tc>
        <w:tc>
          <w:tcPr>
            <w:tcW w:w="4540" w:type="dxa"/>
            <w:hideMark/>
          </w:tcPr>
          <w:p w14:paraId="0647FA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4600" w:type="dxa"/>
            <w:hideMark/>
          </w:tcPr>
          <w:p w14:paraId="125E041C" w14:textId="7036297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46F3D70" w14:textId="77777777" w:rsidTr="008D20B3">
        <w:trPr>
          <w:trHeight w:val="315"/>
        </w:trPr>
        <w:tc>
          <w:tcPr>
            <w:tcW w:w="960" w:type="dxa"/>
            <w:hideMark/>
          </w:tcPr>
          <w:p w14:paraId="42D0EBA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36</w:t>
            </w:r>
          </w:p>
        </w:tc>
        <w:tc>
          <w:tcPr>
            <w:tcW w:w="3120" w:type="dxa"/>
            <w:hideMark/>
          </w:tcPr>
          <w:p w14:paraId="63ECCAD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Transmisja FAX-u</w:t>
            </w:r>
          </w:p>
        </w:tc>
        <w:tc>
          <w:tcPr>
            <w:tcW w:w="4540" w:type="dxa"/>
            <w:hideMark/>
          </w:tcPr>
          <w:p w14:paraId="0E2E99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analogowa</w:t>
            </w:r>
          </w:p>
        </w:tc>
        <w:tc>
          <w:tcPr>
            <w:tcW w:w="4600" w:type="dxa"/>
            <w:hideMark/>
          </w:tcPr>
          <w:p w14:paraId="2CBA5C2F" w14:textId="45F6B68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905C1F7" w14:textId="77777777" w:rsidTr="008D20B3">
        <w:trPr>
          <w:trHeight w:val="315"/>
        </w:trPr>
        <w:tc>
          <w:tcPr>
            <w:tcW w:w="960" w:type="dxa"/>
            <w:hideMark/>
          </w:tcPr>
          <w:p w14:paraId="3A94944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37</w:t>
            </w:r>
          </w:p>
        </w:tc>
        <w:tc>
          <w:tcPr>
            <w:tcW w:w="3120" w:type="dxa"/>
            <w:hideMark/>
          </w:tcPr>
          <w:p w14:paraId="710A4B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Rozdzielczość FAX-u</w:t>
            </w:r>
          </w:p>
        </w:tc>
        <w:tc>
          <w:tcPr>
            <w:tcW w:w="4540" w:type="dxa"/>
            <w:hideMark/>
          </w:tcPr>
          <w:p w14:paraId="32ED2B7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600x600dpi</w:t>
            </w:r>
          </w:p>
        </w:tc>
        <w:tc>
          <w:tcPr>
            <w:tcW w:w="4600" w:type="dxa"/>
            <w:hideMark/>
          </w:tcPr>
          <w:p w14:paraId="4FA8C7CC" w14:textId="153EBA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8E33337" w14:textId="77777777" w:rsidTr="008D20B3">
        <w:trPr>
          <w:trHeight w:val="315"/>
        </w:trPr>
        <w:tc>
          <w:tcPr>
            <w:tcW w:w="960" w:type="dxa"/>
            <w:hideMark/>
          </w:tcPr>
          <w:p w14:paraId="0CEEE6F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38</w:t>
            </w:r>
          </w:p>
        </w:tc>
        <w:tc>
          <w:tcPr>
            <w:tcW w:w="3120" w:type="dxa"/>
            <w:hideMark/>
          </w:tcPr>
          <w:p w14:paraId="441E669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Technologia druku</w:t>
            </w:r>
          </w:p>
        </w:tc>
        <w:tc>
          <w:tcPr>
            <w:tcW w:w="4540" w:type="dxa"/>
            <w:hideMark/>
          </w:tcPr>
          <w:p w14:paraId="5D52B4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laserowa monochromatyczna</w:t>
            </w:r>
          </w:p>
        </w:tc>
        <w:tc>
          <w:tcPr>
            <w:tcW w:w="4600" w:type="dxa"/>
            <w:hideMark/>
          </w:tcPr>
          <w:p w14:paraId="48D61B54" w14:textId="67C1B9C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681968" w14:textId="77777777" w:rsidTr="008D20B3">
        <w:trPr>
          <w:trHeight w:val="315"/>
        </w:trPr>
        <w:tc>
          <w:tcPr>
            <w:tcW w:w="960" w:type="dxa"/>
            <w:hideMark/>
          </w:tcPr>
          <w:p w14:paraId="1F30AC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39</w:t>
            </w:r>
          </w:p>
        </w:tc>
        <w:tc>
          <w:tcPr>
            <w:tcW w:w="3120" w:type="dxa"/>
            <w:hideMark/>
          </w:tcPr>
          <w:p w14:paraId="295D780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CPU</w:t>
            </w:r>
          </w:p>
        </w:tc>
        <w:tc>
          <w:tcPr>
            <w:tcW w:w="4540" w:type="dxa"/>
            <w:hideMark/>
          </w:tcPr>
          <w:p w14:paraId="01D2CF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600MHz</w:t>
            </w:r>
          </w:p>
        </w:tc>
        <w:tc>
          <w:tcPr>
            <w:tcW w:w="4600" w:type="dxa"/>
            <w:hideMark/>
          </w:tcPr>
          <w:p w14:paraId="0F705B37" w14:textId="7D945A2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6679B85" w14:textId="77777777" w:rsidTr="008D20B3">
        <w:trPr>
          <w:trHeight w:val="1020"/>
        </w:trPr>
        <w:tc>
          <w:tcPr>
            <w:tcW w:w="960" w:type="dxa"/>
            <w:hideMark/>
          </w:tcPr>
          <w:p w14:paraId="08A3A61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40</w:t>
            </w:r>
          </w:p>
        </w:tc>
        <w:tc>
          <w:tcPr>
            <w:tcW w:w="3120" w:type="dxa"/>
            <w:hideMark/>
          </w:tcPr>
          <w:p w14:paraId="09287FA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Wymiary maksymalne (szerokość x głębokość x wysokość)</w:t>
            </w:r>
          </w:p>
        </w:tc>
        <w:tc>
          <w:tcPr>
            <w:tcW w:w="4540" w:type="dxa"/>
            <w:hideMark/>
          </w:tcPr>
          <w:p w14:paraId="71B4F5D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700 x 850 x 750 mm</w:t>
            </w:r>
          </w:p>
        </w:tc>
        <w:tc>
          <w:tcPr>
            <w:tcW w:w="4600" w:type="dxa"/>
            <w:hideMark/>
          </w:tcPr>
          <w:p w14:paraId="46481558" w14:textId="0C282603"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2F9C9BA" w14:textId="77777777" w:rsidTr="008D20B3">
        <w:trPr>
          <w:trHeight w:val="315"/>
        </w:trPr>
        <w:tc>
          <w:tcPr>
            <w:tcW w:w="960" w:type="dxa"/>
            <w:hideMark/>
          </w:tcPr>
          <w:p w14:paraId="5FC6334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41</w:t>
            </w:r>
          </w:p>
        </w:tc>
        <w:tc>
          <w:tcPr>
            <w:tcW w:w="3120" w:type="dxa"/>
            <w:hideMark/>
          </w:tcPr>
          <w:p w14:paraId="51A91AB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Maksymalna waga</w:t>
            </w:r>
          </w:p>
        </w:tc>
        <w:tc>
          <w:tcPr>
            <w:tcW w:w="4540" w:type="dxa"/>
            <w:hideMark/>
          </w:tcPr>
          <w:p w14:paraId="5F72604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75kg</w:t>
            </w:r>
          </w:p>
        </w:tc>
        <w:tc>
          <w:tcPr>
            <w:tcW w:w="4600" w:type="dxa"/>
            <w:hideMark/>
          </w:tcPr>
          <w:p w14:paraId="41E46B6B" w14:textId="6AF35D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CDAA394" w14:textId="77777777" w:rsidTr="008D20B3">
        <w:trPr>
          <w:trHeight w:val="735"/>
        </w:trPr>
        <w:tc>
          <w:tcPr>
            <w:tcW w:w="960" w:type="dxa"/>
            <w:hideMark/>
          </w:tcPr>
          <w:p w14:paraId="73BCC6F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42</w:t>
            </w:r>
          </w:p>
        </w:tc>
        <w:tc>
          <w:tcPr>
            <w:tcW w:w="3120" w:type="dxa"/>
            <w:hideMark/>
          </w:tcPr>
          <w:p w14:paraId="2C29452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4540" w:type="dxa"/>
            <w:hideMark/>
          </w:tcPr>
          <w:p w14:paraId="464E99C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pełno-kolorowy, powiadomienia dźwiękowe</w:t>
            </w:r>
          </w:p>
        </w:tc>
        <w:tc>
          <w:tcPr>
            <w:tcW w:w="4600" w:type="dxa"/>
            <w:hideMark/>
          </w:tcPr>
          <w:p w14:paraId="506EFC87" w14:textId="32DA451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2CB0C0" w14:textId="77777777" w:rsidTr="008D20B3">
        <w:trPr>
          <w:trHeight w:val="315"/>
        </w:trPr>
        <w:tc>
          <w:tcPr>
            <w:tcW w:w="960" w:type="dxa"/>
            <w:hideMark/>
          </w:tcPr>
          <w:p w14:paraId="7AC24B1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43</w:t>
            </w:r>
          </w:p>
        </w:tc>
        <w:tc>
          <w:tcPr>
            <w:tcW w:w="3120" w:type="dxa"/>
            <w:hideMark/>
          </w:tcPr>
          <w:p w14:paraId="0AC89C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Menu systemu </w:t>
            </w:r>
          </w:p>
        </w:tc>
        <w:tc>
          <w:tcPr>
            <w:tcW w:w="4540" w:type="dxa"/>
            <w:hideMark/>
          </w:tcPr>
          <w:p w14:paraId="4D24376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języku polskim</w:t>
            </w:r>
          </w:p>
        </w:tc>
        <w:tc>
          <w:tcPr>
            <w:tcW w:w="4600" w:type="dxa"/>
            <w:hideMark/>
          </w:tcPr>
          <w:p w14:paraId="016DBE5D" w14:textId="64D6242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19EDB3" w14:textId="77777777" w:rsidTr="008D20B3">
        <w:trPr>
          <w:trHeight w:val="315"/>
        </w:trPr>
        <w:tc>
          <w:tcPr>
            <w:tcW w:w="960" w:type="dxa"/>
            <w:hideMark/>
          </w:tcPr>
          <w:p w14:paraId="4F85B41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44</w:t>
            </w:r>
          </w:p>
        </w:tc>
        <w:tc>
          <w:tcPr>
            <w:tcW w:w="3120" w:type="dxa"/>
            <w:hideMark/>
          </w:tcPr>
          <w:p w14:paraId="575A520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Producent</w:t>
            </w:r>
          </w:p>
        </w:tc>
        <w:tc>
          <w:tcPr>
            <w:tcW w:w="4540" w:type="dxa"/>
            <w:hideMark/>
          </w:tcPr>
          <w:p w14:paraId="3F09026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dowolny</w:t>
            </w:r>
          </w:p>
        </w:tc>
        <w:tc>
          <w:tcPr>
            <w:tcW w:w="4600" w:type="dxa"/>
            <w:hideMark/>
          </w:tcPr>
          <w:p w14:paraId="57ADDD91" w14:textId="6357098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1FB6C14" w14:textId="77777777" w:rsidTr="008D20B3">
        <w:trPr>
          <w:trHeight w:val="315"/>
        </w:trPr>
        <w:tc>
          <w:tcPr>
            <w:tcW w:w="960" w:type="dxa"/>
            <w:hideMark/>
          </w:tcPr>
          <w:p w14:paraId="31C0C6B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45</w:t>
            </w:r>
          </w:p>
        </w:tc>
        <w:tc>
          <w:tcPr>
            <w:tcW w:w="3120" w:type="dxa"/>
            <w:hideMark/>
          </w:tcPr>
          <w:p w14:paraId="4B9345E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Typ urządzenia</w:t>
            </w:r>
          </w:p>
        </w:tc>
        <w:tc>
          <w:tcPr>
            <w:tcW w:w="4540" w:type="dxa"/>
            <w:hideMark/>
          </w:tcPr>
          <w:p w14:paraId="6BED5AF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Urządzenie wolnostojące z szafką na papier</w:t>
            </w:r>
          </w:p>
        </w:tc>
        <w:tc>
          <w:tcPr>
            <w:tcW w:w="4600" w:type="dxa"/>
            <w:hideMark/>
          </w:tcPr>
          <w:p w14:paraId="0BC7FB2C" w14:textId="3DA10259"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w:t>
            </w:r>
            <w:r w:rsidR="002877DF" w:rsidRPr="009706C8">
              <w:rPr>
                <w:rFonts w:asciiTheme="minorHAnsi" w:eastAsiaTheme="minorHAnsi" w:hAnsiTheme="minorHAnsi" w:cstheme="minorBidi"/>
                <w:sz w:val="18"/>
                <w:szCs w:val="18"/>
                <w:lang w:eastAsia="en-US"/>
              </w:rPr>
              <w:t>Proszę wpisać dokładne parametry/cechy</w:t>
            </w:r>
          </w:p>
        </w:tc>
      </w:tr>
      <w:tr w:rsidR="008D20B3" w:rsidRPr="00AE3441" w14:paraId="04E3381B" w14:textId="77777777" w:rsidTr="008D20B3">
        <w:trPr>
          <w:trHeight w:val="315"/>
        </w:trPr>
        <w:tc>
          <w:tcPr>
            <w:tcW w:w="960" w:type="dxa"/>
            <w:hideMark/>
          </w:tcPr>
          <w:p w14:paraId="756DEB5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46</w:t>
            </w:r>
          </w:p>
        </w:tc>
        <w:tc>
          <w:tcPr>
            <w:tcW w:w="3120" w:type="dxa"/>
            <w:hideMark/>
          </w:tcPr>
          <w:p w14:paraId="14EB668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4540" w:type="dxa"/>
            <w:hideMark/>
          </w:tcPr>
          <w:p w14:paraId="25C8A9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36 miesięcy</w:t>
            </w:r>
          </w:p>
        </w:tc>
        <w:tc>
          <w:tcPr>
            <w:tcW w:w="4600" w:type="dxa"/>
            <w:hideMark/>
          </w:tcPr>
          <w:p w14:paraId="1E0A1C0F" w14:textId="4D3EB6D7"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15D68573" w14:textId="6795E9C6" w:rsidR="00447935" w:rsidRPr="00447935" w:rsidRDefault="00447935" w:rsidP="00447935">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1F9DC620"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02C678DE"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13179BD1"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0BC15921"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384F3F3"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6E8F642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2C6BC8CB" w14:textId="11148210" w:rsidR="009706C8" w:rsidRPr="00422404" w:rsidRDefault="00447935"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409D775A" w14:textId="77777777" w:rsidR="00A31CF7" w:rsidRDefault="00A31CF7" w:rsidP="00447935">
      <w:pPr>
        <w:spacing w:after="160" w:line="259" w:lineRule="auto"/>
        <w:rPr>
          <w:rFonts w:asciiTheme="minorHAnsi" w:eastAsiaTheme="minorHAnsi" w:hAnsiTheme="minorHAnsi" w:cstheme="minorBidi"/>
          <w:b/>
          <w:sz w:val="22"/>
          <w:szCs w:val="22"/>
          <w:lang w:eastAsia="en-US"/>
        </w:rPr>
      </w:pPr>
    </w:p>
    <w:p w14:paraId="42B73B63" w14:textId="4A866A54" w:rsidR="00447935" w:rsidRPr="00447935" w:rsidRDefault="00447935" w:rsidP="00447935">
      <w:pPr>
        <w:spacing w:after="160" w:line="259" w:lineRule="auto"/>
        <w:ind w:left="6372" w:firstLine="708"/>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 xml:space="preserve">Załącznik nr 5 </w:t>
      </w:r>
    </w:p>
    <w:p w14:paraId="0F843AA3" w14:textId="6E54E591" w:rsidR="009706C8" w:rsidRPr="00447935" w:rsidRDefault="00447935" w:rsidP="00447935">
      <w:pPr>
        <w:spacing w:after="160" w:line="259" w:lineRule="auto"/>
        <w:ind w:left="3540" w:firstLine="708"/>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PAKIET NR 1</w:t>
      </w:r>
    </w:p>
    <w:p w14:paraId="76DD0572" w14:textId="4A342B58" w:rsidR="00A53B6C" w:rsidRPr="00447935" w:rsidRDefault="00A53B6C" w:rsidP="00447935">
      <w:pPr>
        <w:pStyle w:val="Akapitzlist"/>
        <w:numPr>
          <w:ilvl w:val="1"/>
          <w:numId w:val="51"/>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Drukarka etykiet termotransferowa, monochromaty</w:t>
      </w:r>
      <w:r w:rsidR="00F63456" w:rsidRPr="00447935">
        <w:rPr>
          <w:rFonts w:asciiTheme="minorHAnsi" w:eastAsiaTheme="minorHAnsi" w:hAnsiTheme="minorHAnsi" w:cstheme="minorBidi"/>
          <w:b/>
          <w:sz w:val="22"/>
          <w:szCs w:val="22"/>
          <w:u w:val="single"/>
          <w:lang w:eastAsia="en-US"/>
        </w:rPr>
        <w:t>czna – 10</w:t>
      </w:r>
      <w:r w:rsidR="009706C8" w:rsidRPr="00447935">
        <w:rPr>
          <w:rFonts w:asciiTheme="minorHAnsi" w:eastAsiaTheme="minorHAnsi" w:hAnsiTheme="minorHAnsi" w:cstheme="minorBidi"/>
          <w:b/>
          <w:sz w:val="22"/>
          <w:szCs w:val="22"/>
          <w:u w:val="single"/>
          <w:lang w:eastAsia="en-US"/>
        </w:rPr>
        <w:t xml:space="preserve"> </w:t>
      </w:r>
      <w:r w:rsidRPr="00447935">
        <w:rPr>
          <w:rFonts w:asciiTheme="minorHAnsi" w:eastAsiaTheme="minorHAnsi" w:hAnsiTheme="minorHAnsi" w:cstheme="minorBidi"/>
          <w:b/>
          <w:sz w:val="22"/>
          <w:szCs w:val="22"/>
          <w:u w:val="single"/>
          <w:lang w:eastAsia="en-US"/>
        </w:rPr>
        <w:t>szt</w:t>
      </w:r>
      <w:r w:rsidR="009706C8" w:rsidRPr="00447935">
        <w:rPr>
          <w:rFonts w:asciiTheme="minorHAnsi" w:eastAsiaTheme="minorHAnsi" w:hAnsiTheme="minorHAnsi" w:cstheme="minorBidi"/>
          <w:b/>
          <w:sz w:val="22"/>
          <w:szCs w:val="22"/>
          <w:u w:val="single"/>
          <w:lang w:eastAsia="en-US"/>
        </w:rPr>
        <w:t>.</w:t>
      </w:r>
    </w:p>
    <w:p w14:paraId="1826D28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467AFCE"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72"/>
        <w:gridCol w:w="3120"/>
        <w:gridCol w:w="2928"/>
        <w:gridCol w:w="2908"/>
      </w:tblGrid>
      <w:tr w:rsidR="008D20B3" w:rsidRPr="00AE3441" w14:paraId="32C0B478" w14:textId="77777777" w:rsidTr="00343B95">
        <w:trPr>
          <w:trHeight w:val="442"/>
        </w:trPr>
        <w:tc>
          <w:tcPr>
            <w:tcW w:w="3792" w:type="dxa"/>
            <w:gridSpan w:val="2"/>
            <w:hideMark/>
          </w:tcPr>
          <w:p w14:paraId="1436CD0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Drukarka etykiet termotransferowa, monochromatyczna </w:t>
            </w:r>
          </w:p>
        </w:tc>
        <w:tc>
          <w:tcPr>
            <w:tcW w:w="2928" w:type="dxa"/>
            <w:hideMark/>
          </w:tcPr>
          <w:p w14:paraId="1564A9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Dane podstawowe</w:t>
            </w:r>
          </w:p>
        </w:tc>
        <w:tc>
          <w:tcPr>
            <w:tcW w:w="2908" w:type="dxa"/>
            <w:hideMark/>
          </w:tcPr>
          <w:p w14:paraId="51CCA41C" w14:textId="31D715B3" w:rsidR="008D20B3" w:rsidRPr="00AE3441" w:rsidRDefault="00F6345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r w:rsidR="008D20B3" w:rsidRPr="00AE3441">
              <w:rPr>
                <w:rFonts w:asciiTheme="minorHAnsi" w:eastAsiaTheme="minorHAnsi" w:hAnsiTheme="minorHAnsi" w:cstheme="minorBidi"/>
                <w:bCs/>
                <w:sz w:val="18"/>
                <w:szCs w:val="18"/>
                <w:lang w:eastAsia="en-US"/>
              </w:rPr>
              <w:t xml:space="preserve"> szt.</w:t>
            </w:r>
          </w:p>
        </w:tc>
      </w:tr>
      <w:tr w:rsidR="008D20B3" w:rsidRPr="00AE3441" w14:paraId="094C851D" w14:textId="77777777" w:rsidTr="00343B95">
        <w:trPr>
          <w:trHeight w:val="1035"/>
        </w:trPr>
        <w:tc>
          <w:tcPr>
            <w:tcW w:w="672" w:type="dxa"/>
            <w:hideMark/>
          </w:tcPr>
          <w:p w14:paraId="25D8217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Lp.</w:t>
            </w:r>
          </w:p>
        </w:tc>
        <w:tc>
          <w:tcPr>
            <w:tcW w:w="3120" w:type="dxa"/>
            <w:hideMark/>
          </w:tcPr>
          <w:p w14:paraId="6F885261"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Opis wymagania</w:t>
            </w:r>
          </w:p>
        </w:tc>
        <w:tc>
          <w:tcPr>
            <w:tcW w:w="2928" w:type="dxa"/>
            <w:hideMark/>
          </w:tcPr>
          <w:p w14:paraId="5BCD3B0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Wymagania podstawowe </w:t>
            </w:r>
          </w:p>
        </w:tc>
        <w:tc>
          <w:tcPr>
            <w:tcW w:w="2908" w:type="dxa"/>
            <w:hideMark/>
          </w:tcPr>
          <w:p w14:paraId="6B5DD1F5"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Parametry oferowanego Sprzętu (wskazać konkretne parametry/cechy w wykropkowanych miejscach)</w:t>
            </w:r>
          </w:p>
        </w:tc>
      </w:tr>
      <w:tr w:rsidR="008D20B3" w:rsidRPr="00AE3441" w14:paraId="75267B5C" w14:textId="77777777" w:rsidTr="00343B95">
        <w:trPr>
          <w:trHeight w:val="315"/>
        </w:trPr>
        <w:tc>
          <w:tcPr>
            <w:tcW w:w="672" w:type="dxa"/>
            <w:hideMark/>
          </w:tcPr>
          <w:p w14:paraId="579B6C9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1</w:t>
            </w:r>
          </w:p>
        </w:tc>
        <w:tc>
          <w:tcPr>
            <w:tcW w:w="3120" w:type="dxa"/>
            <w:hideMark/>
          </w:tcPr>
          <w:p w14:paraId="00A1F2D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w:t>
            </w:r>
          </w:p>
        </w:tc>
        <w:tc>
          <w:tcPr>
            <w:tcW w:w="2928" w:type="dxa"/>
            <w:hideMark/>
          </w:tcPr>
          <w:p w14:paraId="5FEED47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Biurkowa</w:t>
            </w:r>
          </w:p>
        </w:tc>
        <w:tc>
          <w:tcPr>
            <w:tcW w:w="2908" w:type="dxa"/>
            <w:hideMark/>
          </w:tcPr>
          <w:p w14:paraId="685A8ED5" w14:textId="662A3A2C"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B95F6FE" w14:textId="77777777" w:rsidTr="00343B95">
        <w:trPr>
          <w:trHeight w:val="1485"/>
        </w:trPr>
        <w:tc>
          <w:tcPr>
            <w:tcW w:w="672" w:type="dxa"/>
            <w:hideMark/>
          </w:tcPr>
          <w:p w14:paraId="60576D8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2</w:t>
            </w:r>
          </w:p>
        </w:tc>
        <w:tc>
          <w:tcPr>
            <w:tcW w:w="3120" w:type="dxa"/>
            <w:hideMark/>
          </w:tcPr>
          <w:p w14:paraId="1511F70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Przeznaczenie</w:t>
            </w:r>
          </w:p>
        </w:tc>
        <w:tc>
          <w:tcPr>
            <w:tcW w:w="2928" w:type="dxa"/>
            <w:hideMark/>
          </w:tcPr>
          <w:p w14:paraId="6D3E0A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Typowe (m.in. czytelny wydruk: naklejek, kodów kreskowych EAN/2D,  wydruki w  formacie graficznym, wydruk tekstu). Możliwość drukowania wielu kopii bądź  wielu etykiet na raz.</w:t>
            </w:r>
          </w:p>
        </w:tc>
        <w:tc>
          <w:tcPr>
            <w:tcW w:w="2908" w:type="dxa"/>
            <w:hideMark/>
          </w:tcPr>
          <w:p w14:paraId="0027A29C" w14:textId="01715F7F"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4BA10739" w14:textId="77777777" w:rsidTr="00343B95">
        <w:trPr>
          <w:trHeight w:val="315"/>
        </w:trPr>
        <w:tc>
          <w:tcPr>
            <w:tcW w:w="672" w:type="dxa"/>
            <w:hideMark/>
          </w:tcPr>
          <w:p w14:paraId="13312A38"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w:t>
            </w:r>
          </w:p>
        </w:tc>
        <w:tc>
          <w:tcPr>
            <w:tcW w:w="3120" w:type="dxa"/>
            <w:hideMark/>
          </w:tcPr>
          <w:p w14:paraId="602D742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Metoda druku</w:t>
            </w:r>
          </w:p>
        </w:tc>
        <w:tc>
          <w:tcPr>
            <w:tcW w:w="2928" w:type="dxa"/>
            <w:hideMark/>
          </w:tcPr>
          <w:p w14:paraId="4ACF157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Termotransferowa i termiczna</w:t>
            </w:r>
          </w:p>
        </w:tc>
        <w:tc>
          <w:tcPr>
            <w:tcW w:w="2908" w:type="dxa"/>
            <w:hideMark/>
          </w:tcPr>
          <w:p w14:paraId="0577450F" w14:textId="6109E4EA"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583E8D30" w14:textId="77777777" w:rsidTr="00343B95">
        <w:trPr>
          <w:trHeight w:val="315"/>
        </w:trPr>
        <w:tc>
          <w:tcPr>
            <w:tcW w:w="672" w:type="dxa"/>
            <w:hideMark/>
          </w:tcPr>
          <w:p w14:paraId="7B9EE71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4</w:t>
            </w:r>
          </w:p>
        </w:tc>
        <w:tc>
          <w:tcPr>
            <w:tcW w:w="3120" w:type="dxa"/>
            <w:hideMark/>
          </w:tcPr>
          <w:p w14:paraId="1A13CE26"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Minimalna rozdzielczość</w:t>
            </w:r>
          </w:p>
        </w:tc>
        <w:tc>
          <w:tcPr>
            <w:tcW w:w="2928" w:type="dxa"/>
            <w:hideMark/>
          </w:tcPr>
          <w:p w14:paraId="04D8403B"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300dpi</w:t>
            </w:r>
          </w:p>
        </w:tc>
        <w:tc>
          <w:tcPr>
            <w:tcW w:w="2908" w:type="dxa"/>
            <w:hideMark/>
          </w:tcPr>
          <w:p w14:paraId="7724C24A" w14:textId="34F8BF05"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14A1C0DD" w14:textId="77777777" w:rsidTr="00343B95">
        <w:trPr>
          <w:trHeight w:val="315"/>
        </w:trPr>
        <w:tc>
          <w:tcPr>
            <w:tcW w:w="672" w:type="dxa"/>
            <w:hideMark/>
          </w:tcPr>
          <w:p w14:paraId="5706EEAC" w14:textId="254AF04B"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5</w:t>
            </w:r>
          </w:p>
        </w:tc>
        <w:tc>
          <w:tcPr>
            <w:tcW w:w="3120" w:type="dxa"/>
            <w:noWrap/>
            <w:hideMark/>
          </w:tcPr>
          <w:p w14:paraId="3FFF2D1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Obsługiwana szerokość zadruku</w:t>
            </w:r>
          </w:p>
        </w:tc>
        <w:tc>
          <w:tcPr>
            <w:tcW w:w="2928" w:type="dxa"/>
            <w:hideMark/>
          </w:tcPr>
          <w:p w14:paraId="3B72188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od 30mm do 100mm</w:t>
            </w:r>
          </w:p>
        </w:tc>
        <w:tc>
          <w:tcPr>
            <w:tcW w:w="2908" w:type="dxa"/>
            <w:hideMark/>
          </w:tcPr>
          <w:p w14:paraId="232319CE" w14:textId="63F89691"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2679B92A" w14:textId="77777777" w:rsidTr="00343B95">
        <w:trPr>
          <w:trHeight w:val="315"/>
        </w:trPr>
        <w:tc>
          <w:tcPr>
            <w:tcW w:w="672" w:type="dxa"/>
            <w:hideMark/>
          </w:tcPr>
          <w:p w14:paraId="1C70ADA3" w14:textId="2F9A5BAD"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6</w:t>
            </w:r>
          </w:p>
        </w:tc>
        <w:tc>
          <w:tcPr>
            <w:tcW w:w="3120" w:type="dxa"/>
            <w:hideMark/>
          </w:tcPr>
          <w:p w14:paraId="29C2076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Wbudowana pamięć</w:t>
            </w:r>
          </w:p>
        </w:tc>
        <w:tc>
          <w:tcPr>
            <w:tcW w:w="2928" w:type="dxa"/>
            <w:hideMark/>
          </w:tcPr>
          <w:p w14:paraId="13A2D54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68DDF7D6" w14:textId="0965CEAE"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3A769BF" w14:textId="77777777" w:rsidTr="00343B95">
        <w:trPr>
          <w:trHeight w:val="315"/>
        </w:trPr>
        <w:tc>
          <w:tcPr>
            <w:tcW w:w="672" w:type="dxa"/>
            <w:hideMark/>
          </w:tcPr>
          <w:p w14:paraId="26C153BB" w14:textId="72BCC138"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7</w:t>
            </w:r>
          </w:p>
        </w:tc>
        <w:tc>
          <w:tcPr>
            <w:tcW w:w="3120" w:type="dxa"/>
            <w:hideMark/>
          </w:tcPr>
          <w:p w14:paraId="61B5EDBF"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Interfejsy</w:t>
            </w:r>
          </w:p>
        </w:tc>
        <w:tc>
          <w:tcPr>
            <w:tcW w:w="2928" w:type="dxa"/>
            <w:hideMark/>
          </w:tcPr>
          <w:p w14:paraId="1B6E96CD" w14:textId="77777777" w:rsidR="008D20B3" w:rsidRPr="00AE3441" w:rsidRDefault="008D20B3" w:rsidP="008D20B3">
            <w:pPr>
              <w:spacing w:after="160" w:line="259" w:lineRule="auto"/>
              <w:rPr>
                <w:rFonts w:asciiTheme="minorHAnsi" w:eastAsiaTheme="minorHAnsi" w:hAnsiTheme="minorHAnsi" w:cstheme="minorBidi"/>
                <w:bCs/>
                <w:sz w:val="18"/>
                <w:szCs w:val="18"/>
                <w:lang w:val="en-US" w:eastAsia="en-US"/>
              </w:rPr>
            </w:pPr>
            <w:r w:rsidRPr="00AE3441">
              <w:rPr>
                <w:rFonts w:asciiTheme="minorHAnsi" w:eastAsiaTheme="minorHAnsi" w:hAnsiTheme="minorHAnsi" w:cstheme="minorBidi"/>
                <w:bCs/>
                <w:sz w:val="18"/>
                <w:szCs w:val="18"/>
                <w:lang w:val="en-US" w:eastAsia="en-US"/>
              </w:rPr>
              <w:t>Min. USB 2.0 + Ethernet min. 100Mbps</w:t>
            </w:r>
          </w:p>
        </w:tc>
        <w:tc>
          <w:tcPr>
            <w:tcW w:w="2908" w:type="dxa"/>
            <w:hideMark/>
          </w:tcPr>
          <w:p w14:paraId="7C9BE4DA" w14:textId="73447906"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1022D516" w14:textId="77777777" w:rsidTr="00343B95">
        <w:trPr>
          <w:trHeight w:val="315"/>
        </w:trPr>
        <w:tc>
          <w:tcPr>
            <w:tcW w:w="672" w:type="dxa"/>
            <w:hideMark/>
          </w:tcPr>
          <w:p w14:paraId="48908340" w14:textId="0F2A8121"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8</w:t>
            </w:r>
          </w:p>
        </w:tc>
        <w:tc>
          <w:tcPr>
            <w:tcW w:w="3120" w:type="dxa"/>
            <w:hideMark/>
          </w:tcPr>
          <w:p w14:paraId="6B08174C"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USB</w:t>
            </w:r>
          </w:p>
        </w:tc>
        <w:tc>
          <w:tcPr>
            <w:tcW w:w="2928" w:type="dxa"/>
            <w:hideMark/>
          </w:tcPr>
          <w:p w14:paraId="3072B1C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w:t>
            </w:r>
          </w:p>
        </w:tc>
        <w:tc>
          <w:tcPr>
            <w:tcW w:w="2908" w:type="dxa"/>
            <w:hideMark/>
          </w:tcPr>
          <w:p w14:paraId="3B1AD9D0" w14:textId="53056020"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6AA93C00" w14:textId="77777777" w:rsidTr="00343B95">
        <w:trPr>
          <w:trHeight w:val="315"/>
        </w:trPr>
        <w:tc>
          <w:tcPr>
            <w:tcW w:w="672" w:type="dxa"/>
            <w:hideMark/>
          </w:tcPr>
          <w:p w14:paraId="23555C46" w14:textId="17AA8084"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9</w:t>
            </w:r>
          </w:p>
        </w:tc>
        <w:tc>
          <w:tcPr>
            <w:tcW w:w="3120" w:type="dxa"/>
            <w:hideMark/>
          </w:tcPr>
          <w:p w14:paraId="1CC1B483"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Kabel zasilający</w:t>
            </w:r>
          </w:p>
        </w:tc>
        <w:tc>
          <w:tcPr>
            <w:tcW w:w="2928" w:type="dxa"/>
            <w:hideMark/>
          </w:tcPr>
          <w:p w14:paraId="4E36B937"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minimum 1,5m (wersja polska)</w:t>
            </w:r>
          </w:p>
        </w:tc>
        <w:tc>
          <w:tcPr>
            <w:tcW w:w="2908" w:type="dxa"/>
            <w:hideMark/>
          </w:tcPr>
          <w:p w14:paraId="246C5297" w14:textId="57B345AB"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6D6F5E89" w14:textId="77777777" w:rsidTr="00343B95">
        <w:trPr>
          <w:trHeight w:val="315"/>
        </w:trPr>
        <w:tc>
          <w:tcPr>
            <w:tcW w:w="672" w:type="dxa"/>
            <w:hideMark/>
          </w:tcPr>
          <w:p w14:paraId="796FC156" w14:textId="41619067" w:rsidR="008D20B3" w:rsidRPr="00AE3441" w:rsidRDefault="00343B9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p>
        </w:tc>
        <w:tc>
          <w:tcPr>
            <w:tcW w:w="3120" w:type="dxa"/>
            <w:hideMark/>
          </w:tcPr>
          <w:p w14:paraId="4F58EB5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Zasilacz</w:t>
            </w:r>
          </w:p>
        </w:tc>
        <w:tc>
          <w:tcPr>
            <w:tcW w:w="2928" w:type="dxa"/>
            <w:hideMark/>
          </w:tcPr>
          <w:p w14:paraId="21484BA2"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 jeśli nie jest wbudowany w urządzenie</w:t>
            </w:r>
          </w:p>
        </w:tc>
        <w:tc>
          <w:tcPr>
            <w:tcW w:w="2908" w:type="dxa"/>
            <w:hideMark/>
          </w:tcPr>
          <w:p w14:paraId="6D8A4B15" w14:textId="5DEAFB83"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BC1BE5" w:rsidRPr="00AE3441" w14:paraId="4F3573DF" w14:textId="77777777" w:rsidTr="00343B95">
        <w:trPr>
          <w:trHeight w:val="315"/>
        </w:trPr>
        <w:tc>
          <w:tcPr>
            <w:tcW w:w="672" w:type="dxa"/>
          </w:tcPr>
          <w:p w14:paraId="6EF79561" w14:textId="3132A7E1"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11</w:t>
            </w:r>
          </w:p>
        </w:tc>
        <w:tc>
          <w:tcPr>
            <w:tcW w:w="3120" w:type="dxa"/>
          </w:tcPr>
          <w:p w14:paraId="2B2A9982" w14:textId="706680E0"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Języki programowania:</w:t>
            </w:r>
          </w:p>
        </w:tc>
        <w:tc>
          <w:tcPr>
            <w:tcW w:w="2928" w:type="dxa"/>
          </w:tcPr>
          <w:p w14:paraId="1C4FE007" w14:textId="4FB6C1B9"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Tak</w:t>
            </w:r>
          </w:p>
        </w:tc>
        <w:tc>
          <w:tcPr>
            <w:tcW w:w="2908" w:type="dxa"/>
          </w:tcPr>
          <w:p w14:paraId="3F52312D" w14:textId="628D2F1E" w:rsidR="00BC1BE5" w:rsidRPr="00374E40" w:rsidRDefault="00BC1BE5" w:rsidP="008D20B3">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8D20B3" w:rsidRPr="00AE3441" w14:paraId="61ADEDB3" w14:textId="77777777" w:rsidTr="00343B95">
        <w:trPr>
          <w:trHeight w:val="315"/>
        </w:trPr>
        <w:tc>
          <w:tcPr>
            <w:tcW w:w="672" w:type="dxa"/>
            <w:hideMark/>
          </w:tcPr>
          <w:p w14:paraId="648A9BFD" w14:textId="03928C38"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12</w:t>
            </w:r>
          </w:p>
        </w:tc>
        <w:tc>
          <w:tcPr>
            <w:tcW w:w="3120" w:type="dxa"/>
            <w:hideMark/>
          </w:tcPr>
          <w:p w14:paraId="348F1A3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Sterowniki w zestawie</w:t>
            </w:r>
          </w:p>
        </w:tc>
        <w:tc>
          <w:tcPr>
            <w:tcW w:w="2928" w:type="dxa"/>
            <w:hideMark/>
          </w:tcPr>
          <w:p w14:paraId="70EE947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0BC362B2" w14:textId="05D7901C" w:rsidR="008D20B3" w:rsidRPr="00E27305" w:rsidRDefault="00BC1BE5" w:rsidP="008D20B3">
            <w:pPr>
              <w:spacing w:after="160" w:line="259" w:lineRule="auto"/>
              <w:rPr>
                <w:rFonts w:asciiTheme="minorHAnsi" w:eastAsiaTheme="minorHAnsi" w:hAnsiTheme="minorHAnsi" w:cstheme="minorBidi"/>
                <w:bCs/>
                <w:sz w:val="18"/>
                <w:szCs w:val="18"/>
                <w:lang w:eastAsia="en-US"/>
              </w:rPr>
            </w:pPr>
            <w:r w:rsidRPr="00E27305">
              <w:rPr>
                <w:rFonts w:asciiTheme="minorHAnsi" w:eastAsiaTheme="minorHAnsi" w:hAnsiTheme="minorHAnsi" w:cstheme="minorBidi"/>
                <w:bCs/>
                <w:sz w:val="18"/>
                <w:szCs w:val="18"/>
                <w:lang w:eastAsia="en-US"/>
              </w:rPr>
              <w:t>Proszę wpisać dokładne parametry/cechy</w:t>
            </w:r>
          </w:p>
        </w:tc>
      </w:tr>
      <w:tr w:rsidR="008D20B3" w:rsidRPr="00AE3441" w14:paraId="454795DD" w14:textId="77777777" w:rsidTr="00343B95">
        <w:trPr>
          <w:trHeight w:val="315"/>
        </w:trPr>
        <w:tc>
          <w:tcPr>
            <w:tcW w:w="672" w:type="dxa"/>
            <w:hideMark/>
          </w:tcPr>
          <w:p w14:paraId="6884DE37" w14:textId="048F2947"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13</w:t>
            </w:r>
          </w:p>
        </w:tc>
        <w:tc>
          <w:tcPr>
            <w:tcW w:w="3120" w:type="dxa"/>
            <w:hideMark/>
          </w:tcPr>
          <w:p w14:paraId="4C4DDD4A"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Aplikacje użytkowe w zestawie</w:t>
            </w:r>
          </w:p>
        </w:tc>
        <w:tc>
          <w:tcPr>
            <w:tcW w:w="2928" w:type="dxa"/>
            <w:hideMark/>
          </w:tcPr>
          <w:p w14:paraId="622F3CA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Tak</w:t>
            </w:r>
          </w:p>
        </w:tc>
        <w:tc>
          <w:tcPr>
            <w:tcW w:w="2908" w:type="dxa"/>
            <w:hideMark/>
          </w:tcPr>
          <w:p w14:paraId="49365AD6" w14:textId="34463E7A" w:rsidR="008D20B3" w:rsidRPr="00E27305" w:rsidRDefault="008D20B3" w:rsidP="008D20B3">
            <w:pPr>
              <w:spacing w:after="160" w:line="259" w:lineRule="auto"/>
              <w:rPr>
                <w:rFonts w:asciiTheme="minorHAnsi" w:eastAsiaTheme="minorHAnsi" w:hAnsiTheme="minorHAnsi" w:cstheme="minorBidi"/>
                <w:bCs/>
                <w:sz w:val="18"/>
                <w:szCs w:val="18"/>
                <w:lang w:eastAsia="en-US"/>
              </w:rPr>
            </w:pPr>
            <w:r w:rsidRPr="00E27305">
              <w:rPr>
                <w:rFonts w:asciiTheme="minorHAnsi" w:eastAsiaTheme="minorHAnsi" w:hAnsiTheme="minorHAnsi" w:cstheme="minorBidi"/>
                <w:bCs/>
                <w:sz w:val="18"/>
                <w:szCs w:val="18"/>
                <w:lang w:eastAsia="en-US"/>
              </w:rPr>
              <w:t> </w:t>
            </w:r>
            <w:r w:rsidR="00BC1BE5" w:rsidRPr="00E27305">
              <w:rPr>
                <w:rFonts w:asciiTheme="minorHAnsi" w:eastAsiaTheme="minorHAnsi" w:hAnsiTheme="minorHAnsi" w:cstheme="minorBidi"/>
                <w:bCs/>
                <w:sz w:val="18"/>
                <w:szCs w:val="18"/>
                <w:lang w:eastAsia="en-US"/>
              </w:rPr>
              <w:t>Proszę wpisać dokładne parametry/cechy</w:t>
            </w:r>
          </w:p>
        </w:tc>
      </w:tr>
      <w:tr w:rsidR="008D20B3" w:rsidRPr="00AE3441" w14:paraId="67835895" w14:textId="77777777" w:rsidTr="00343B95">
        <w:trPr>
          <w:trHeight w:val="315"/>
        </w:trPr>
        <w:tc>
          <w:tcPr>
            <w:tcW w:w="672" w:type="dxa"/>
            <w:hideMark/>
          </w:tcPr>
          <w:p w14:paraId="664D1C1F" w14:textId="47362895"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14</w:t>
            </w:r>
          </w:p>
        </w:tc>
        <w:tc>
          <w:tcPr>
            <w:tcW w:w="3120" w:type="dxa"/>
            <w:hideMark/>
          </w:tcPr>
          <w:p w14:paraId="373CAD2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Obsługiwane OS</w:t>
            </w:r>
          </w:p>
        </w:tc>
        <w:tc>
          <w:tcPr>
            <w:tcW w:w="2928" w:type="dxa"/>
            <w:hideMark/>
          </w:tcPr>
          <w:p w14:paraId="2DCA72A0"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Windows 7 (x86 i x64) i Windows 10 (x86 i x64)</w:t>
            </w:r>
          </w:p>
        </w:tc>
        <w:tc>
          <w:tcPr>
            <w:tcW w:w="2908" w:type="dxa"/>
            <w:hideMark/>
          </w:tcPr>
          <w:p w14:paraId="4A9C4156" w14:textId="49F0C1FB"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0F668C65" w14:textId="77777777" w:rsidTr="00343B95">
        <w:trPr>
          <w:trHeight w:val="315"/>
        </w:trPr>
        <w:tc>
          <w:tcPr>
            <w:tcW w:w="672" w:type="dxa"/>
            <w:hideMark/>
          </w:tcPr>
          <w:p w14:paraId="34EA2BE3" w14:textId="6C13DB02"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15</w:t>
            </w:r>
          </w:p>
        </w:tc>
        <w:tc>
          <w:tcPr>
            <w:tcW w:w="3120" w:type="dxa"/>
            <w:hideMark/>
          </w:tcPr>
          <w:p w14:paraId="16A2828D"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Certyfikaty</w:t>
            </w:r>
          </w:p>
        </w:tc>
        <w:tc>
          <w:tcPr>
            <w:tcW w:w="2928" w:type="dxa"/>
            <w:hideMark/>
          </w:tcPr>
          <w:p w14:paraId="737721F4"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Minimum CE i RoHS</w:t>
            </w:r>
          </w:p>
        </w:tc>
        <w:tc>
          <w:tcPr>
            <w:tcW w:w="2908" w:type="dxa"/>
            <w:hideMark/>
          </w:tcPr>
          <w:p w14:paraId="3C5E7977" w14:textId="45F61753"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D20B3" w:rsidRPr="00AE3441" w14:paraId="2626E520" w14:textId="77777777" w:rsidTr="00343B95">
        <w:trPr>
          <w:trHeight w:val="315"/>
        </w:trPr>
        <w:tc>
          <w:tcPr>
            <w:tcW w:w="672" w:type="dxa"/>
            <w:hideMark/>
          </w:tcPr>
          <w:p w14:paraId="6C24C113" w14:textId="503CFA86" w:rsidR="008D20B3" w:rsidRPr="00AE3441" w:rsidRDefault="00BC1BE5"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16</w:t>
            </w:r>
          </w:p>
        </w:tc>
        <w:tc>
          <w:tcPr>
            <w:tcW w:w="3120" w:type="dxa"/>
            <w:hideMark/>
          </w:tcPr>
          <w:p w14:paraId="590FF38E" w14:textId="77777777"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Gwarancja</w:t>
            </w:r>
          </w:p>
        </w:tc>
        <w:tc>
          <w:tcPr>
            <w:tcW w:w="2928" w:type="dxa"/>
            <w:hideMark/>
          </w:tcPr>
          <w:p w14:paraId="53FF7FF4" w14:textId="758D350F" w:rsidR="008D20B3" w:rsidRPr="00AE3441" w:rsidRDefault="008D20B3" w:rsidP="008D20B3">
            <w:pPr>
              <w:spacing w:after="160" w:line="259" w:lineRule="auto"/>
              <w:rPr>
                <w:rFonts w:asciiTheme="minorHAnsi" w:eastAsiaTheme="minorHAnsi" w:hAnsiTheme="minorHAnsi" w:cstheme="minorBidi"/>
                <w:bCs/>
                <w:sz w:val="18"/>
                <w:szCs w:val="18"/>
                <w:lang w:eastAsia="en-US"/>
              </w:rPr>
            </w:pPr>
            <w:r w:rsidRPr="00AE3441">
              <w:rPr>
                <w:rFonts w:asciiTheme="minorHAnsi" w:eastAsiaTheme="minorHAnsi" w:hAnsiTheme="minorHAnsi" w:cstheme="minorBidi"/>
                <w:bCs/>
                <w:sz w:val="18"/>
                <w:szCs w:val="18"/>
                <w:lang w:eastAsia="en-US"/>
              </w:rPr>
              <w:t xml:space="preserve">Minimum </w:t>
            </w:r>
            <w:r w:rsidR="00447935">
              <w:rPr>
                <w:rFonts w:asciiTheme="minorHAnsi" w:eastAsiaTheme="minorHAnsi" w:hAnsiTheme="minorHAnsi" w:cstheme="minorBidi"/>
                <w:bCs/>
                <w:sz w:val="18"/>
                <w:szCs w:val="18"/>
                <w:lang w:eastAsia="en-US"/>
              </w:rPr>
              <w:t>36 m-cy</w:t>
            </w:r>
          </w:p>
        </w:tc>
        <w:tc>
          <w:tcPr>
            <w:tcW w:w="2908" w:type="dxa"/>
            <w:hideMark/>
          </w:tcPr>
          <w:p w14:paraId="0BDC86AA" w14:textId="7BBBC6D0" w:rsidR="008D20B3" w:rsidRPr="00AE3441" w:rsidRDefault="00D17286" w:rsidP="008D20B3">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bl>
    <w:p w14:paraId="3E908762" w14:textId="77777777" w:rsidR="00287383" w:rsidRDefault="00287383" w:rsidP="00A53B6C">
      <w:pPr>
        <w:spacing w:after="160" w:line="259" w:lineRule="auto"/>
        <w:rPr>
          <w:rFonts w:asciiTheme="minorHAnsi" w:eastAsiaTheme="minorHAnsi" w:hAnsiTheme="minorHAnsi" w:cstheme="minorBidi"/>
          <w:b/>
          <w:sz w:val="22"/>
          <w:szCs w:val="22"/>
          <w:lang w:eastAsia="en-US"/>
        </w:rPr>
      </w:pPr>
    </w:p>
    <w:p w14:paraId="729E63E8" w14:textId="77777777" w:rsidR="00447935" w:rsidRPr="002B5262" w:rsidRDefault="00447935" w:rsidP="00447935">
      <w:pPr>
        <w:spacing w:after="160" w:line="259" w:lineRule="auto"/>
        <w:rPr>
          <w:rFonts w:asciiTheme="minorHAnsi" w:eastAsiaTheme="minorHAnsi" w:hAnsiTheme="minorHAnsi" w:cstheme="minorBidi"/>
          <w:b/>
          <w:sz w:val="28"/>
          <w:szCs w:val="28"/>
          <w:lang w:eastAsia="en-US"/>
        </w:rPr>
      </w:pPr>
      <w:r w:rsidRPr="00A83150">
        <w:rPr>
          <w:rFonts w:asciiTheme="minorHAnsi" w:eastAsiaTheme="minorHAnsi" w:hAnsiTheme="minorHAnsi" w:cstheme="minorBidi"/>
          <w:b/>
          <w:sz w:val="22"/>
          <w:szCs w:val="22"/>
          <w:lang w:eastAsia="en-US"/>
        </w:rPr>
        <w:tab/>
      </w:r>
    </w:p>
    <w:p w14:paraId="416BB950" w14:textId="00103383" w:rsidR="00447935" w:rsidRPr="00374E40" w:rsidRDefault="00447935" w:rsidP="00447935">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1BDC82ED"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75977DA2"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4FBBB141"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6E8BD8C3"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6079BFE"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6CF80928"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028431FB"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247E13C5"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13C93F25" w14:textId="77777777" w:rsidR="00447935"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2B961B42"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38A06C26"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7D61B7FB"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28DC11A5"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1D9DAB5A"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44C36F51"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699D35F9"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51826255"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1203288E"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38B72B8C"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73F89C8C" w14:textId="77777777" w:rsidR="00A31CF7" w:rsidRDefault="00A31CF7" w:rsidP="00A53B6C">
      <w:pPr>
        <w:spacing w:after="160" w:line="259" w:lineRule="auto"/>
        <w:rPr>
          <w:rFonts w:asciiTheme="minorHAnsi" w:eastAsiaTheme="minorHAnsi" w:hAnsiTheme="minorHAnsi" w:cstheme="minorBidi"/>
          <w:b/>
          <w:sz w:val="22"/>
          <w:szCs w:val="22"/>
          <w:lang w:eastAsia="en-US"/>
        </w:rPr>
      </w:pPr>
    </w:p>
    <w:p w14:paraId="0894DB65" w14:textId="77777777" w:rsidR="00B920B1" w:rsidRDefault="00B920B1" w:rsidP="00A53B6C">
      <w:pPr>
        <w:spacing w:after="160" w:line="259" w:lineRule="auto"/>
        <w:rPr>
          <w:rFonts w:asciiTheme="minorHAnsi" w:eastAsiaTheme="minorHAnsi" w:hAnsiTheme="minorHAnsi" w:cstheme="minorBidi"/>
          <w:b/>
          <w:sz w:val="22"/>
          <w:szCs w:val="22"/>
          <w:lang w:eastAsia="en-US"/>
        </w:rPr>
      </w:pPr>
    </w:p>
    <w:p w14:paraId="660E6695" w14:textId="77777777" w:rsidR="00422404" w:rsidRDefault="00422404" w:rsidP="00A53B6C">
      <w:pPr>
        <w:spacing w:after="160" w:line="259" w:lineRule="auto"/>
        <w:rPr>
          <w:rFonts w:asciiTheme="minorHAnsi" w:eastAsiaTheme="minorHAnsi" w:hAnsiTheme="minorHAnsi" w:cstheme="minorBidi"/>
          <w:b/>
          <w:sz w:val="22"/>
          <w:szCs w:val="22"/>
          <w:lang w:eastAsia="en-US"/>
        </w:rPr>
      </w:pPr>
    </w:p>
    <w:p w14:paraId="02C7E39B" w14:textId="27111B16" w:rsidR="009706C8" w:rsidRPr="00447935" w:rsidRDefault="00447935"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Pr>
          <w:rFonts w:asciiTheme="minorHAnsi" w:eastAsiaTheme="minorHAnsi" w:hAnsiTheme="minorHAnsi" w:cstheme="minorBidi"/>
          <w:b/>
          <w:sz w:val="22"/>
          <w:szCs w:val="22"/>
          <w:lang w:eastAsia="en-US"/>
        </w:rPr>
        <w:tab/>
      </w:r>
      <w:r w:rsidRPr="00447935">
        <w:rPr>
          <w:rFonts w:asciiTheme="minorHAnsi" w:eastAsiaTheme="minorHAnsi" w:hAnsiTheme="minorHAnsi" w:cstheme="minorBidi"/>
          <w:sz w:val="22"/>
          <w:szCs w:val="22"/>
          <w:lang w:eastAsia="en-US"/>
        </w:rPr>
        <w:t xml:space="preserve">Załącznik nr 5 </w:t>
      </w:r>
    </w:p>
    <w:p w14:paraId="5ACE559C" w14:textId="77777777" w:rsidR="00422404" w:rsidRDefault="00422404" w:rsidP="009706C8">
      <w:pPr>
        <w:spacing w:after="160" w:line="259" w:lineRule="auto"/>
        <w:jc w:val="center"/>
        <w:rPr>
          <w:rFonts w:asciiTheme="minorHAnsi" w:eastAsiaTheme="minorHAnsi" w:hAnsiTheme="minorHAnsi" w:cstheme="minorBidi"/>
          <w:b/>
          <w:u w:val="single"/>
          <w:lang w:eastAsia="en-US"/>
        </w:rPr>
      </w:pPr>
    </w:p>
    <w:p w14:paraId="6C63F3E1" w14:textId="4621BFA4" w:rsidR="009706C8" w:rsidRPr="00447935" w:rsidRDefault="00447935" w:rsidP="009706C8">
      <w:pPr>
        <w:spacing w:after="160" w:line="259" w:lineRule="auto"/>
        <w:jc w:val="center"/>
        <w:rPr>
          <w:rFonts w:asciiTheme="minorHAnsi" w:eastAsiaTheme="minorHAnsi" w:hAnsiTheme="minorHAnsi" w:cstheme="minorBidi"/>
          <w:b/>
          <w:u w:val="single"/>
          <w:lang w:eastAsia="en-US"/>
        </w:rPr>
      </w:pPr>
      <w:r w:rsidRPr="00447935">
        <w:rPr>
          <w:rFonts w:asciiTheme="minorHAnsi" w:eastAsiaTheme="minorHAnsi" w:hAnsiTheme="minorHAnsi" w:cstheme="minorBidi"/>
          <w:b/>
          <w:u w:val="single"/>
          <w:lang w:eastAsia="en-US"/>
        </w:rPr>
        <w:t>PAKIET NR 2</w:t>
      </w:r>
    </w:p>
    <w:p w14:paraId="0EA88040" w14:textId="4669F21F" w:rsidR="00A53B6C" w:rsidRPr="00447935" w:rsidRDefault="00A53B6C" w:rsidP="00447935">
      <w:pPr>
        <w:pStyle w:val="Akapitzlist"/>
        <w:numPr>
          <w:ilvl w:val="1"/>
          <w:numId w:val="24"/>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S</w:t>
      </w:r>
      <w:r w:rsidRPr="00447935">
        <w:rPr>
          <w:rFonts w:asciiTheme="minorHAnsi" w:eastAsiaTheme="minorHAnsi" w:hAnsiTheme="minorHAnsi" w:cstheme="minorBidi"/>
          <w:b/>
          <w:i/>
          <w:sz w:val="22"/>
          <w:szCs w:val="22"/>
          <w:u w:val="single"/>
          <w:lang w:eastAsia="en-US"/>
        </w:rPr>
        <w:t>kaner wysokowydajny, kolorowy – 1szt</w:t>
      </w:r>
    </w:p>
    <w:p w14:paraId="1A096E56"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714CDA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C6E57B3"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608"/>
        <w:gridCol w:w="2789"/>
        <w:gridCol w:w="2552"/>
        <w:gridCol w:w="3679"/>
      </w:tblGrid>
      <w:tr w:rsidR="008D20B3" w:rsidRPr="00AE3441" w14:paraId="0D5A712C" w14:textId="77777777" w:rsidTr="008D20B3">
        <w:trPr>
          <w:trHeight w:val="330"/>
        </w:trPr>
        <w:tc>
          <w:tcPr>
            <w:tcW w:w="3397" w:type="dxa"/>
            <w:gridSpan w:val="2"/>
            <w:hideMark/>
          </w:tcPr>
          <w:p w14:paraId="6A47375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Skaner wysokowydajny, kolorowy </w:t>
            </w:r>
          </w:p>
        </w:tc>
        <w:tc>
          <w:tcPr>
            <w:tcW w:w="2552" w:type="dxa"/>
            <w:hideMark/>
          </w:tcPr>
          <w:p w14:paraId="4922AB3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Dane podstawowe</w:t>
            </w:r>
          </w:p>
        </w:tc>
        <w:tc>
          <w:tcPr>
            <w:tcW w:w="3679" w:type="dxa"/>
            <w:hideMark/>
          </w:tcPr>
          <w:p w14:paraId="520E65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 szt.</w:t>
            </w:r>
          </w:p>
        </w:tc>
      </w:tr>
      <w:tr w:rsidR="008D20B3" w:rsidRPr="00AE3441" w14:paraId="098F935C" w14:textId="77777777" w:rsidTr="008D20B3">
        <w:trPr>
          <w:trHeight w:val="1065"/>
        </w:trPr>
        <w:tc>
          <w:tcPr>
            <w:tcW w:w="608" w:type="dxa"/>
            <w:hideMark/>
          </w:tcPr>
          <w:p w14:paraId="61B4592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Lp.</w:t>
            </w:r>
          </w:p>
        </w:tc>
        <w:tc>
          <w:tcPr>
            <w:tcW w:w="2789" w:type="dxa"/>
            <w:hideMark/>
          </w:tcPr>
          <w:p w14:paraId="5ECC576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Opis wymagania</w:t>
            </w:r>
          </w:p>
        </w:tc>
        <w:tc>
          <w:tcPr>
            <w:tcW w:w="2552" w:type="dxa"/>
            <w:hideMark/>
          </w:tcPr>
          <w:p w14:paraId="6040D88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 xml:space="preserve">Wymagania podstawowe </w:t>
            </w:r>
          </w:p>
        </w:tc>
        <w:tc>
          <w:tcPr>
            <w:tcW w:w="3679" w:type="dxa"/>
            <w:hideMark/>
          </w:tcPr>
          <w:p w14:paraId="32BFF7B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Parametry oferowanego Sprzętu (wskazać konkretne parametry/cechy w wykropkowanych miejscach)</w:t>
            </w:r>
          </w:p>
        </w:tc>
      </w:tr>
      <w:tr w:rsidR="008D20B3" w:rsidRPr="00AE3441" w14:paraId="25FFC693" w14:textId="77777777" w:rsidTr="008D20B3">
        <w:trPr>
          <w:trHeight w:val="615"/>
        </w:trPr>
        <w:tc>
          <w:tcPr>
            <w:tcW w:w="608" w:type="dxa"/>
            <w:hideMark/>
          </w:tcPr>
          <w:p w14:paraId="6414DC6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w:t>
            </w:r>
          </w:p>
        </w:tc>
        <w:tc>
          <w:tcPr>
            <w:tcW w:w="2789" w:type="dxa"/>
            <w:hideMark/>
          </w:tcPr>
          <w:p w14:paraId="0F584D2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Przeznaczenie</w:t>
            </w:r>
          </w:p>
        </w:tc>
        <w:tc>
          <w:tcPr>
            <w:tcW w:w="2552" w:type="dxa"/>
            <w:hideMark/>
          </w:tcPr>
          <w:p w14:paraId="4994ED6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wprowadzanie dużej ilości dokumentów przez kancelarię szpitala</w:t>
            </w:r>
          </w:p>
        </w:tc>
        <w:tc>
          <w:tcPr>
            <w:tcW w:w="3679" w:type="dxa"/>
            <w:hideMark/>
          </w:tcPr>
          <w:p w14:paraId="71640AD0" w14:textId="06DE8C7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5C923CE" w14:textId="77777777" w:rsidTr="008D20B3">
        <w:trPr>
          <w:trHeight w:val="705"/>
        </w:trPr>
        <w:tc>
          <w:tcPr>
            <w:tcW w:w="608" w:type="dxa"/>
            <w:hideMark/>
          </w:tcPr>
          <w:p w14:paraId="6071B65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w:t>
            </w:r>
          </w:p>
        </w:tc>
        <w:tc>
          <w:tcPr>
            <w:tcW w:w="2789" w:type="dxa"/>
            <w:hideMark/>
          </w:tcPr>
          <w:p w14:paraId="056DFA2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Optyczna rozdzielczość skanowania</w:t>
            </w:r>
          </w:p>
        </w:tc>
        <w:tc>
          <w:tcPr>
            <w:tcW w:w="2552" w:type="dxa"/>
            <w:hideMark/>
          </w:tcPr>
          <w:p w14:paraId="6721B6D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600x600dpi</w:t>
            </w:r>
          </w:p>
        </w:tc>
        <w:tc>
          <w:tcPr>
            <w:tcW w:w="3679" w:type="dxa"/>
            <w:hideMark/>
          </w:tcPr>
          <w:p w14:paraId="1370B47F" w14:textId="7CC483D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209200" w14:textId="77777777" w:rsidTr="008D20B3">
        <w:trPr>
          <w:trHeight w:val="315"/>
        </w:trPr>
        <w:tc>
          <w:tcPr>
            <w:tcW w:w="608" w:type="dxa"/>
            <w:hideMark/>
          </w:tcPr>
          <w:p w14:paraId="706F94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3</w:t>
            </w:r>
          </w:p>
        </w:tc>
        <w:tc>
          <w:tcPr>
            <w:tcW w:w="2789" w:type="dxa"/>
            <w:hideMark/>
          </w:tcPr>
          <w:p w14:paraId="039F720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Skanowanie w mono i kolorze</w:t>
            </w:r>
          </w:p>
        </w:tc>
        <w:tc>
          <w:tcPr>
            <w:tcW w:w="2552" w:type="dxa"/>
            <w:hideMark/>
          </w:tcPr>
          <w:p w14:paraId="16E60D1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2914569" w14:textId="0EBD1F4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1ECD863" w14:textId="77777777" w:rsidTr="008D20B3">
        <w:trPr>
          <w:trHeight w:val="315"/>
        </w:trPr>
        <w:tc>
          <w:tcPr>
            <w:tcW w:w="608" w:type="dxa"/>
            <w:hideMark/>
          </w:tcPr>
          <w:p w14:paraId="7E8E07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4</w:t>
            </w:r>
          </w:p>
        </w:tc>
        <w:tc>
          <w:tcPr>
            <w:tcW w:w="2789" w:type="dxa"/>
            <w:hideMark/>
          </w:tcPr>
          <w:p w14:paraId="29BFE35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Dwustronne skanowanie</w:t>
            </w:r>
          </w:p>
        </w:tc>
        <w:tc>
          <w:tcPr>
            <w:tcW w:w="2552" w:type="dxa"/>
            <w:hideMark/>
          </w:tcPr>
          <w:p w14:paraId="4181A5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25C356FC" w14:textId="29DF55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70F4F7A" w14:textId="77777777" w:rsidTr="008D20B3">
        <w:trPr>
          <w:trHeight w:val="315"/>
        </w:trPr>
        <w:tc>
          <w:tcPr>
            <w:tcW w:w="608" w:type="dxa"/>
            <w:hideMark/>
          </w:tcPr>
          <w:p w14:paraId="06363B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5</w:t>
            </w:r>
          </w:p>
        </w:tc>
        <w:tc>
          <w:tcPr>
            <w:tcW w:w="2789" w:type="dxa"/>
            <w:hideMark/>
          </w:tcPr>
          <w:p w14:paraId="69A158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Głębokość koloru wyjścia</w:t>
            </w:r>
          </w:p>
        </w:tc>
        <w:tc>
          <w:tcPr>
            <w:tcW w:w="2552" w:type="dxa"/>
            <w:hideMark/>
          </w:tcPr>
          <w:p w14:paraId="6DDF546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24-bit</w:t>
            </w:r>
          </w:p>
        </w:tc>
        <w:tc>
          <w:tcPr>
            <w:tcW w:w="3679" w:type="dxa"/>
            <w:hideMark/>
          </w:tcPr>
          <w:p w14:paraId="2BB698C4" w14:textId="7A78601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B309A19" w14:textId="77777777" w:rsidTr="008D20B3">
        <w:trPr>
          <w:trHeight w:val="720"/>
        </w:trPr>
        <w:tc>
          <w:tcPr>
            <w:tcW w:w="608" w:type="dxa"/>
            <w:hideMark/>
          </w:tcPr>
          <w:p w14:paraId="4168BE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6</w:t>
            </w:r>
          </w:p>
        </w:tc>
        <w:tc>
          <w:tcPr>
            <w:tcW w:w="2789" w:type="dxa"/>
            <w:noWrap/>
            <w:hideMark/>
          </w:tcPr>
          <w:p w14:paraId="6A651E7E"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mono</w:t>
            </w:r>
          </w:p>
        </w:tc>
        <w:tc>
          <w:tcPr>
            <w:tcW w:w="2552" w:type="dxa"/>
            <w:hideMark/>
          </w:tcPr>
          <w:p w14:paraId="444FADF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3FD2205E" w14:textId="65236009"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F3EA6DF" w14:textId="77777777" w:rsidTr="008D20B3">
        <w:trPr>
          <w:trHeight w:val="540"/>
        </w:trPr>
        <w:tc>
          <w:tcPr>
            <w:tcW w:w="608" w:type="dxa"/>
            <w:hideMark/>
          </w:tcPr>
          <w:p w14:paraId="1294BD2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7</w:t>
            </w:r>
          </w:p>
        </w:tc>
        <w:tc>
          <w:tcPr>
            <w:tcW w:w="2789" w:type="dxa"/>
            <w:hideMark/>
          </w:tcPr>
          <w:p w14:paraId="6F283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ADF A4 kolor</w:t>
            </w:r>
          </w:p>
        </w:tc>
        <w:tc>
          <w:tcPr>
            <w:tcW w:w="2552" w:type="dxa"/>
            <w:hideMark/>
          </w:tcPr>
          <w:p w14:paraId="7565DEC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55 stron na minutę</w:t>
            </w:r>
          </w:p>
        </w:tc>
        <w:tc>
          <w:tcPr>
            <w:tcW w:w="3679" w:type="dxa"/>
            <w:hideMark/>
          </w:tcPr>
          <w:p w14:paraId="6020A3F4" w14:textId="356B7D10"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402655A" w14:textId="77777777" w:rsidTr="008D20B3">
        <w:trPr>
          <w:trHeight w:val="660"/>
        </w:trPr>
        <w:tc>
          <w:tcPr>
            <w:tcW w:w="608" w:type="dxa"/>
            <w:hideMark/>
          </w:tcPr>
          <w:p w14:paraId="0194B40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8</w:t>
            </w:r>
          </w:p>
        </w:tc>
        <w:tc>
          <w:tcPr>
            <w:tcW w:w="2789" w:type="dxa"/>
            <w:hideMark/>
          </w:tcPr>
          <w:p w14:paraId="40CBED9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mono</w:t>
            </w:r>
          </w:p>
        </w:tc>
        <w:tc>
          <w:tcPr>
            <w:tcW w:w="2552" w:type="dxa"/>
            <w:hideMark/>
          </w:tcPr>
          <w:p w14:paraId="6A66099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678B3F25" w14:textId="427E62ED"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47B275C" w14:textId="77777777" w:rsidTr="008D20B3">
        <w:trPr>
          <w:trHeight w:val="555"/>
        </w:trPr>
        <w:tc>
          <w:tcPr>
            <w:tcW w:w="608" w:type="dxa"/>
            <w:hideMark/>
          </w:tcPr>
          <w:p w14:paraId="4AF711A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9</w:t>
            </w:r>
          </w:p>
        </w:tc>
        <w:tc>
          <w:tcPr>
            <w:tcW w:w="2789" w:type="dxa"/>
            <w:hideMark/>
          </w:tcPr>
          <w:p w14:paraId="036CF2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Prędkość skanowania DUPLEX ADF kolor</w:t>
            </w:r>
          </w:p>
        </w:tc>
        <w:tc>
          <w:tcPr>
            <w:tcW w:w="2552" w:type="dxa"/>
            <w:hideMark/>
          </w:tcPr>
          <w:p w14:paraId="05B273AF"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Nie mniej niż 115 str./min</w:t>
            </w:r>
          </w:p>
        </w:tc>
        <w:tc>
          <w:tcPr>
            <w:tcW w:w="3679" w:type="dxa"/>
            <w:hideMark/>
          </w:tcPr>
          <w:p w14:paraId="2A0CB4A7" w14:textId="4BF47A8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8C22EC0" w14:textId="77777777" w:rsidTr="00AE3441">
        <w:trPr>
          <w:trHeight w:val="431"/>
        </w:trPr>
        <w:tc>
          <w:tcPr>
            <w:tcW w:w="608" w:type="dxa"/>
            <w:hideMark/>
          </w:tcPr>
          <w:p w14:paraId="43A1D33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10</w:t>
            </w:r>
          </w:p>
        </w:tc>
        <w:tc>
          <w:tcPr>
            <w:tcW w:w="2789" w:type="dxa"/>
            <w:hideMark/>
          </w:tcPr>
          <w:p w14:paraId="3230697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Możliwość skanowania z:</w:t>
            </w:r>
          </w:p>
        </w:tc>
        <w:tc>
          <w:tcPr>
            <w:tcW w:w="2552" w:type="dxa"/>
            <w:hideMark/>
          </w:tcPr>
          <w:p w14:paraId="064B434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ADF i szyba</w:t>
            </w:r>
          </w:p>
        </w:tc>
        <w:tc>
          <w:tcPr>
            <w:tcW w:w="3679" w:type="dxa"/>
            <w:hideMark/>
          </w:tcPr>
          <w:p w14:paraId="1060484B" w14:textId="246521E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F638AC4" w14:textId="77777777" w:rsidTr="008D20B3">
        <w:trPr>
          <w:trHeight w:val="315"/>
        </w:trPr>
        <w:tc>
          <w:tcPr>
            <w:tcW w:w="608" w:type="dxa"/>
            <w:hideMark/>
          </w:tcPr>
          <w:p w14:paraId="2C885CD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11</w:t>
            </w:r>
          </w:p>
        </w:tc>
        <w:tc>
          <w:tcPr>
            <w:tcW w:w="2789" w:type="dxa"/>
            <w:hideMark/>
          </w:tcPr>
          <w:p w14:paraId="065F26F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Ekran LCD</w:t>
            </w:r>
          </w:p>
        </w:tc>
        <w:tc>
          <w:tcPr>
            <w:tcW w:w="2552" w:type="dxa"/>
            <w:hideMark/>
          </w:tcPr>
          <w:p w14:paraId="0B675AD5"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17144338" w14:textId="4BF98F7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6D391CC" w14:textId="77777777" w:rsidTr="00AE3441">
        <w:trPr>
          <w:trHeight w:val="429"/>
        </w:trPr>
        <w:tc>
          <w:tcPr>
            <w:tcW w:w="608" w:type="dxa"/>
            <w:hideMark/>
          </w:tcPr>
          <w:p w14:paraId="28CF6FB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12</w:t>
            </w:r>
          </w:p>
        </w:tc>
        <w:tc>
          <w:tcPr>
            <w:tcW w:w="2789" w:type="dxa"/>
            <w:hideMark/>
          </w:tcPr>
          <w:p w14:paraId="38FDE30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dzienny cykl pracy deklarowany przez producenta</w:t>
            </w:r>
          </w:p>
        </w:tc>
        <w:tc>
          <w:tcPr>
            <w:tcW w:w="2552" w:type="dxa"/>
            <w:hideMark/>
          </w:tcPr>
          <w:p w14:paraId="7EFC313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3750 stron</w:t>
            </w:r>
          </w:p>
        </w:tc>
        <w:tc>
          <w:tcPr>
            <w:tcW w:w="3679" w:type="dxa"/>
            <w:hideMark/>
          </w:tcPr>
          <w:p w14:paraId="2BF87CAC" w14:textId="0C79368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7E0ECF6" w14:textId="77777777" w:rsidTr="008D20B3">
        <w:trPr>
          <w:trHeight w:val="315"/>
        </w:trPr>
        <w:tc>
          <w:tcPr>
            <w:tcW w:w="608" w:type="dxa"/>
            <w:hideMark/>
          </w:tcPr>
          <w:p w14:paraId="2D8D2B9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13</w:t>
            </w:r>
          </w:p>
        </w:tc>
        <w:tc>
          <w:tcPr>
            <w:tcW w:w="2789" w:type="dxa"/>
            <w:hideMark/>
          </w:tcPr>
          <w:p w14:paraId="1BCEB3C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Maksymalny rozmiar papieru</w:t>
            </w:r>
          </w:p>
        </w:tc>
        <w:tc>
          <w:tcPr>
            <w:tcW w:w="2552" w:type="dxa"/>
            <w:hideMark/>
          </w:tcPr>
          <w:p w14:paraId="63D2897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A4</w:t>
            </w:r>
          </w:p>
        </w:tc>
        <w:tc>
          <w:tcPr>
            <w:tcW w:w="3679" w:type="dxa"/>
            <w:hideMark/>
          </w:tcPr>
          <w:p w14:paraId="1EEF92D6" w14:textId="1C80671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74EADB4" w14:textId="77777777" w:rsidTr="008D20B3">
        <w:trPr>
          <w:trHeight w:val="315"/>
        </w:trPr>
        <w:tc>
          <w:tcPr>
            <w:tcW w:w="608" w:type="dxa"/>
            <w:hideMark/>
          </w:tcPr>
          <w:p w14:paraId="3AEF95A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14</w:t>
            </w:r>
          </w:p>
        </w:tc>
        <w:tc>
          <w:tcPr>
            <w:tcW w:w="2789" w:type="dxa"/>
            <w:hideMark/>
          </w:tcPr>
          <w:p w14:paraId="144DCE7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Wykrywanie sklejonych stron</w:t>
            </w:r>
          </w:p>
        </w:tc>
        <w:tc>
          <w:tcPr>
            <w:tcW w:w="2552" w:type="dxa"/>
            <w:hideMark/>
          </w:tcPr>
          <w:p w14:paraId="07F5683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w:t>
            </w:r>
          </w:p>
        </w:tc>
        <w:tc>
          <w:tcPr>
            <w:tcW w:w="3679" w:type="dxa"/>
            <w:hideMark/>
          </w:tcPr>
          <w:p w14:paraId="6CAB00E8" w14:textId="659057E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2589FE4" w14:textId="77777777" w:rsidTr="008D20B3">
        <w:trPr>
          <w:trHeight w:val="615"/>
        </w:trPr>
        <w:tc>
          <w:tcPr>
            <w:tcW w:w="608" w:type="dxa"/>
            <w:hideMark/>
          </w:tcPr>
          <w:p w14:paraId="206AC21C"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15</w:t>
            </w:r>
          </w:p>
        </w:tc>
        <w:tc>
          <w:tcPr>
            <w:tcW w:w="2789" w:type="dxa"/>
            <w:hideMark/>
          </w:tcPr>
          <w:p w14:paraId="3AA57F6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Obsługiwane systemy operacyjne</w:t>
            </w:r>
          </w:p>
        </w:tc>
        <w:tc>
          <w:tcPr>
            <w:tcW w:w="2552" w:type="dxa"/>
            <w:hideMark/>
          </w:tcPr>
          <w:p w14:paraId="7A15FE24"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Microsoft Windows 7 (x86 i x64), Windows 10  (x86 i x64) – sterowniki w zestawie</w:t>
            </w:r>
          </w:p>
        </w:tc>
        <w:tc>
          <w:tcPr>
            <w:tcW w:w="3679" w:type="dxa"/>
            <w:hideMark/>
          </w:tcPr>
          <w:p w14:paraId="38C395DA" w14:textId="1FF44F78"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55B8D902" w14:textId="77777777" w:rsidTr="008D20B3">
        <w:trPr>
          <w:trHeight w:val="315"/>
        </w:trPr>
        <w:tc>
          <w:tcPr>
            <w:tcW w:w="608" w:type="dxa"/>
            <w:hideMark/>
          </w:tcPr>
          <w:p w14:paraId="5CFAC38B"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16</w:t>
            </w:r>
          </w:p>
        </w:tc>
        <w:tc>
          <w:tcPr>
            <w:tcW w:w="2789" w:type="dxa"/>
            <w:hideMark/>
          </w:tcPr>
          <w:p w14:paraId="1B2CA3E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Certyfikaty</w:t>
            </w:r>
          </w:p>
        </w:tc>
        <w:tc>
          <w:tcPr>
            <w:tcW w:w="2552" w:type="dxa"/>
            <w:hideMark/>
          </w:tcPr>
          <w:p w14:paraId="1A98D12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CE i RoHS</w:t>
            </w:r>
          </w:p>
        </w:tc>
        <w:tc>
          <w:tcPr>
            <w:tcW w:w="3679" w:type="dxa"/>
            <w:hideMark/>
          </w:tcPr>
          <w:p w14:paraId="739C7EC9" w14:textId="6C05FF2C"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2E7F6D07" w14:textId="77777777" w:rsidTr="008D20B3">
        <w:trPr>
          <w:trHeight w:val="315"/>
        </w:trPr>
        <w:tc>
          <w:tcPr>
            <w:tcW w:w="608" w:type="dxa"/>
            <w:hideMark/>
          </w:tcPr>
          <w:p w14:paraId="2F6A027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17</w:t>
            </w:r>
          </w:p>
        </w:tc>
        <w:tc>
          <w:tcPr>
            <w:tcW w:w="2789" w:type="dxa"/>
            <w:hideMark/>
          </w:tcPr>
          <w:p w14:paraId="10ED2F74" w14:textId="0F0E39D6" w:rsidR="008D20B3" w:rsidRPr="00374E40" w:rsidRDefault="00E1727C" w:rsidP="008D20B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Wymiary nie większe niż (szer. x gł. x wys.)</w:t>
            </w:r>
          </w:p>
        </w:tc>
        <w:tc>
          <w:tcPr>
            <w:tcW w:w="2552" w:type="dxa"/>
            <w:hideMark/>
          </w:tcPr>
          <w:p w14:paraId="76422CA9" w14:textId="46D1A7C4" w:rsidR="008D20B3" w:rsidRPr="00374E40" w:rsidRDefault="00E1727C" w:rsidP="008D20B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325 mm x 600 mm x 250 mm</w:t>
            </w:r>
          </w:p>
        </w:tc>
        <w:tc>
          <w:tcPr>
            <w:tcW w:w="3679" w:type="dxa"/>
            <w:hideMark/>
          </w:tcPr>
          <w:p w14:paraId="63B84016" w14:textId="5431266E"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6A34BE49" w14:textId="77777777" w:rsidTr="008D20B3">
        <w:trPr>
          <w:trHeight w:val="315"/>
        </w:trPr>
        <w:tc>
          <w:tcPr>
            <w:tcW w:w="608" w:type="dxa"/>
            <w:hideMark/>
          </w:tcPr>
          <w:p w14:paraId="698661A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18</w:t>
            </w:r>
          </w:p>
        </w:tc>
        <w:tc>
          <w:tcPr>
            <w:tcW w:w="2789" w:type="dxa"/>
            <w:hideMark/>
          </w:tcPr>
          <w:p w14:paraId="635C779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USB</w:t>
            </w:r>
          </w:p>
        </w:tc>
        <w:tc>
          <w:tcPr>
            <w:tcW w:w="2552" w:type="dxa"/>
            <w:hideMark/>
          </w:tcPr>
          <w:p w14:paraId="6D65B43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w:t>
            </w:r>
          </w:p>
        </w:tc>
        <w:tc>
          <w:tcPr>
            <w:tcW w:w="3679" w:type="dxa"/>
            <w:hideMark/>
          </w:tcPr>
          <w:p w14:paraId="71BFE803" w14:textId="105ABB84"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184DB911" w14:textId="77777777" w:rsidTr="008D20B3">
        <w:trPr>
          <w:trHeight w:val="315"/>
        </w:trPr>
        <w:tc>
          <w:tcPr>
            <w:tcW w:w="608" w:type="dxa"/>
            <w:hideMark/>
          </w:tcPr>
          <w:p w14:paraId="0474F8D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19</w:t>
            </w:r>
          </w:p>
        </w:tc>
        <w:tc>
          <w:tcPr>
            <w:tcW w:w="2789" w:type="dxa"/>
            <w:hideMark/>
          </w:tcPr>
          <w:p w14:paraId="167A654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Kabel zasilający</w:t>
            </w:r>
          </w:p>
        </w:tc>
        <w:tc>
          <w:tcPr>
            <w:tcW w:w="2552" w:type="dxa"/>
            <w:hideMark/>
          </w:tcPr>
          <w:p w14:paraId="708B6E1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Tak, minimum 1,5m (wersja polska)</w:t>
            </w:r>
          </w:p>
        </w:tc>
        <w:tc>
          <w:tcPr>
            <w:tcW w:w="3679" w:type="dxa"/>
            <w:hideMark/>
          </w:tcPr>
          <w:p w14:paraId="300A5AE4" w14:textId="1EEB217B"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DBC6C35" w14:textId="77777777" w:rsidTr="00AE3441">
        <w:trPr>
          <w:trHeight w:val="550"/>
        </w:trPr>
        <w:tc>
          <w:tcPr>
            <w:tcW w:w="608" w:type="dxa"/>
            <w:hideMark/>
          </w:tcPr>
          <w:p w14:paraId="78C18BA7"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20</w:t>
            </w:r>
          </w:p>
        </w:tc>
        <w:tc>
          <w:tcPr>
            <w:tcW w:w="2789" w:type="dxa"/>
            <w:hideMark/>
          </w:tcPr>
          <w:p w14:paraId="341774A3"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Zasilacz</w:t>
            </w:r>
          </w:p>
        </w:tc>
        <w:tc>
          <w:tcPr>
            <w:tcW w:w="2552" w:type="dxa"/>
            <w:hideMark/>
          </w:tcPr>
          <w:p w14:paraId="02E26B82"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w zestawie jeśli nie jest wbudowany w urządzenie</w:t>
            </w:r>
          </w:p>
        </w:tc>
        <w:tc>
          <w:tcPr>
            <w:tcW w:w="3679" w:type="dxa"/>
            <w:hideMark/>
          </w:tcPr>
          <w:p w14:paraId="434308FB" w14:textId="161403C5"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7318EB93" w14:textId="77777777" w:rsidTr="008D20B3">
        <w:trPr>
          <w:trHeight w:val="315"/>
        </w:trPr>
        <w:tc>
          <w:tcPr>
            <w:tcW w:w="608" w:type="dxa"/>
            <w:hideMark/>
          </w:tcPr>
          <w:p w14:paraId="40903B1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21</w:t>
            </w:r>
          </w:p>
        </w:tc>
        <w:tc>
          <w:tcPr>
            <w:tcW w:w="2789" w:type="dxa"/>
            <w:hideMark/>
          </w:tcPr>
          <w:p w14:paraId="7837DB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Interfejsy</w:t>
            </w:r>
          </w:p>
        </w:tc>
        <w:tc>
          <w:tcPr>
            <w:tcW w:w="2552" w:type="dxa"/>
            <w:hideMark/>
          </w:tcPr>
          <w:p w14:paraId="11F4C6B6"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USB2.0</w:t>
            </w:r>
          </w:p>
        </w:tc>
        <w:tc>
          <w:tcPr>
            <w:tcW w:w="3679" w:type="dxa"/>
            <w:hideMark/>
          </w:tcPr>
          <w:p w14:paraId="7677F5AD" w14:textId="188333C1"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F774212" w14:textId="77777777" w:rsidTr="008D20B3">
        <w:trPr>
          <w:trHeight w:val="315"/>
        </w:trPr>
        <w:tc>
          <w:tcPr>
            <w:tcW w:w="608" w:type="dxa"/>
            <w:hideMark/>
          </w:tcPr>
          <w:p w14:paraId="1E125ED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22</w:t>
            </w:r>
          </w:p>
        </w:tc>
        <w:tc>
          <w:tcPr>
            <w:tcW w:w="2789" w:type="dxa"/>
            <w:hideMark/>
          </w:tcPr>
          <w:p w14:paraId="41CC2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Źródło światła</w:t>
            </w:r>
          </w:p>
        </w:tc>
        <w:tc>
          <w:tcPr>
            <w:tcW w:w="2552" w:type="dxa"/>
            <w:hideMark/>
          </w:tcPr>
          <w:p w14:paraId="501466D0"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podwójne białe</w:t>
            </w:r>
          </w:p>
        </w:tc>
        <w:tc>
          <w:tcPr>
            <w:tcW w:w="3679" w:type="dxa"/>
            <w:hideMark/>
          </w:tcPr>
          <w:p w14:paraId="39B9296E" w14:textId="5215A30A"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0D8E1E80" w14:textId="77777777" w:rsidTr="008D20B3">
        <w:trPr>
          <w:trHeight w:val="315"/>
        </w:trPr>
        <w:tc>
          <w:tcPr>
            <w:tcW w:w="608" w:type="dxa"/>
            <w:hideMark/>
          </w:tcPr>
          <w:p w14:paraId="6D2E6F99"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23</w:t>
            </w:r>
          </w:p>
        </w:tc>
        <w:tc>
          <w:tcPr>
            <w:tcW w:w="2789" w:type="dxa"/>
            <w:hideMark/>
          </w:tcPr>
          <w:p w14:paraId="297C303A"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Sterowniki skanera</w:t>
            </w:r>
          </w:p>
        </w:tc>
        <w:tc>
          <w:tcPr>
            <w:tcW w:w="2552" w:type="dxa"/>
            <w:hideMark/>
          </w:tcPr>
          <w:p w14:paraId="1C52ED6D"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Kompatybilność minimum ISIS i TWAIN</w:t>
            </w:r>
          </w:p>
        </w:tc>
        <w:tc>
          <w:tcPr>
            <w:tcW w:w="3679" w:type="dxa"/>
            <w:hideMark/>
          </w:tcPr>
          <w:p w14:paraId="346B2599" w14:textId="1CBF2286"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8D20B3" w:rsidRPr="00AE3441" w14:paraId="46A7135C" w14:textId="77777777" w:rsidTr="008D20B3">
        <w:trPr>
          <w:trHeight w:val="315"/>
        </w:trPr>
        <w:tc>
          <w:tcPr>
            <w:tcW w:w="608" w:type="dxa"/>
            <w:hideMark/>
          </w:tcPr>
          <w:p w14:paraId="2034C5A8"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24</w:t>
            </w:r>
          </w:p>
        </w:tc>
        <w:tc>
          <w:tcPr>
            <w:tcW w:w="2789" w:type="dxa"/>
            <w:hideMark/>
          </w:tcPr>
          <w:p w14:paraId="238F7781" w14:textId="77777777"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Gwarancja</w:t>
            </w:r>
          </w:p>
        </w:tc>
        <w:tc>
          <w:tcPr>
            <w:tcW w:w="2552" w:type="dxa"/>
            <w:hideMark/>
          </w:tcPr>
          <w:p w14:paraId="51E84F8D" w14:textId="55A9CFAC" w:rsidR="008D20B3" w:rsidRPr="00AE3441" w:rsidRDefault="008D20B3" w:rsidP="008D20B3">
            <w:pPr>
              <w:spacing w:after="160" w:line="259" w:lineRule="auto"/>
              <w:rPr>
                <w:rFonts w:asciiTheme="minorHAnsi" w:eastAsiaTheme="minorHAnsi" w:hAnsiTheme="minorHAnsi" w:cstheme="minorBidi"/>
                <w:sz w:val="18"/>
                <w:szCs w:val="18"/>
                <w:lang w:eastAsia="en-US"/>
              </w:rPr>
            </w:pPr>
            <w:r w:rsidRPr="00AE3441">
              <w:rPr>
                <w:rFonts w:asciiTheme="minorHAnsi" w:eastAsiaTheme="minorHAnsi" w:hAnsiTheme="minorHAnsi" w:cstheme="minorBidi"/>
                <w:sz w:val="18"/>
                <w:szCs w:val="18"/>
                <w:lang w:eastAsia="en-US"/>
              </w:rPr>
              <w:t>Minimum 3</w:t>
            </w:r>
            <w:r w:rsidR="009706C8">
              <w:rPr>
                <w:rFonts w:asciiTheme="minorHAnsi" w:eastAsiaTheme="minorHAnsi" w:hAnsiTheme="minorHAnsi" w:cstheme="minorBidi"/>
                <w:sz w:val="18"/>
                <w:szCs w:val="18"/>
                <w:lang w:eastAsia="en-US"/>
              </w:rPr>
              <w:t>6 miesięcy</w:t>
            </w:r>
          </w:p>
        </w:tc>
        <w:tc>
          <w:tcPr>
            <w:tcW w:w="3679" w:type="dxa"/>
            <w:hideMark/>
          </w:tcPr>
          <w:p w14:paraId="5840BD32" w14:textId="62A5C9DF" w:rsidR="008D20B3" w:rsidRPr="00AE3441" w:rsidRDefault="00D17286" w:rsidP="008D20B3">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4A091520" w14:textId="59832ABF" w:rsidR="00A53B6C" w:rsidRPr="002B5262" w:rsidRDefault="00A83150" w:rsidP="00A83150">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2"/>
          <w:szCs w:val="22"/>
          <w:lang w:eastAsia="en-US"/>
        </w:rPr>
        <w:tab/>
      </w:r>
      <w:r w:rsidRPr="00A83150">
        <w:rPr>
          <w:rFonts w:asciiTheme="minorHAnsi" w:eastAsiaTheme="minorHAnsi" w:hAnsiTheme="minorHAnsi" w:cstheme="minorBidi"/>
          <w:b/>
          <w:sz w:val="22"/>
          <w:szCs w:val="22"/>
          <w:lang w:eastAsia="en-US"/>
        </w:rPr>
        <w:tab/>
      </w:r>
    </w:p>
    <w:p w14:paraId="6FB4108C" w14:textId="425EE627" w:rsidR="00447935" w:rsidRPr="00B920B1" w:rsidRDefault="00447935" w:rsidP="00447935">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5AE2BD79"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478BB9C7"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5662D392"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285B5E6F"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7E7D621D"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2B29F9A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45A8283"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1F4D9A15"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7F1CDDD5"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11773C2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264B5CBE" w14:textId="77777777" w:rsidR="00447935"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4428C5C"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180F7C91"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252A83AB"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6B0A0B6A"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7B64C89B"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69EBC9DC" w14:textId="77777777" w:rsidR="00447935" w:rsidRDefault="00447935" w:rsidP="00893A22">
      <w:pPr>
        <w:spacing w:after="160" w:line="259" w:lineRule="auto"/>
        <w:rPr>
          <w:rFonts w:asciiTheme="minorHAnsi" w:eastAsiaTheme="minorHAnsi" w:hAnsiTheme="minorHAnsi" w:cstheme="minorBidi"/>
          <w:b/>
          <w:sz w:val="22"/>
          <w:szCs w:val="22"/>
          <w:lang w:eastAsia="en-US"/>
        </w:rPr>
      </w:pPr>
    </w:p>
    <w:p w14:paraId="4F2C93E8" w14:textId="5B1353AD" w:rsidR="00422404" w:rsidRPr="00A31CF7" w:rsidRDefault="00447935" w:rsidP="00A31CF7">
      <w:pPr>
        <w:spacing w:after="160" w:line="259" w:lineRule="auto"/>
        <w:jc w:val="center"/>
        <w:rPr>
          <w:rFonts w:asciiTheme="minorHAnsi" w:eastAsiaTheme="minorHAnsi" w:hAnsiTheme="minorHAnsi" w:cstheme="minorBidi"/>
          <w:b/>
          <w:sz w:val="22"/>
          <w:szCs w:val="22"/>
          <w:lang w:eastAsia="en-US"/>
        </w:rPr>
      </w:pPr>
      <w:r w:rsidRPr="00447935">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b/>
          <w:sz w:val="22"/>
          <w:szCs w:val="22"/>
          <w:lang w:eastAsia="en-US"/>
        </w:rPr>
        <w:t xml:space="preserve">                                                                                                         </w:t>
      </w:r>
      <w:r>
        <w:rPr>
          <w:rFonts w:asciiTheme="minorHAnsi" w:eastAsiaTheme="minorHAnsi" w:hAnsiTheme="minorHAnsi" w:cstheme="minorBidi"/>
          <w:sz w:val="22"/>
          <w:szCs w:val="22"/>
          <w:lang w:eastAsia="en-US"/>
        </w:rPr>
        <w:t xml:space="preserve">                           </w:t>
      </w:r>
    </w:p>
    <w:p w14:paraId="15ABF8A2" w14:textId="7C330E2F"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Pr="00447935">
        <w:rPr>
          <w:rFonts w:asciiTheme="minorHAnsi" w:eastAsiaTheme="minorHAnsi" w:hAnsiTheme="minorHAnsi" w:cstheme="minorBidi"/>
          <w:sz w:val="22"/>
          <w:szCs w:val="22"/>
          <w:lang w:eastAsia="en-US"/>
        </w:rPr>
        <w:t xml:space="preserve">Załącznik nr 5 </w:t>
      </w:r>
    </w:p>
    <w:p w14:paraId="1CC3D841" w14:textId="371ED431" w:rsidR="009706C8" w:rsidRDefault="009706C8" w:rsidP="009706C8">
      <w:pPr>
        <w:spacing w:after="160" w:line="259" w:lineRule="auto"/>
        <w:jc w:val="center"/>
        <w:rPr>
          <w:rFonts w:asciiTheme="minorHAnsi" w:eastAsiaTheme="minorHAnsi" w:hAnsiTheme="minorHAnsi" w:cstheme="minorBidi"/>
          <w:b/>
          <w:sz w:val="22"/>
          <w:szCs w:val="22"/>
          <w:u w:val="single"/>
          <w:lang w:eastAsia="en-US"/>
        </w:rPr>
      </w:pPr>
      <w:r>
        <w:rPr>
          <w:rFonts w:asciiTheme="minorHAnsi" w:eastAsiaTheme="minorHAnsi" w:hAnsiTheme="minorHAnsi" w:cstheme="minorBidi"/>
          <w:b/>
          <w:sz w:val="22"/>
          <w:szCs w:val="22"/>
          <w:u w:val="single"/>
          <w:lang w:eastAsia="en-US"/>
        </w:rPr>
        <w:t>PAKIET NR 2</w:t>
      </w:r>
    </w:p>
    <w:p w14:paraId="34BF1E90" w14:textId="77777777" w:rsidR="009706C8" w:rsidRDefault="009706C8" w:rsidP="00893A22">
      <w:pPr>
        <w:spacing w:after="160" w:line="259" w:lineRule="auto"/>
        <w:rPr>
          <w:rFonts w:asciiTheme="minorHAnsi" w:eastAsiaTheme="minorHAnsi" w:hAnsiTheme="minorHAnsi" w:cstheme="minorBidi"/>
          <w:b/>
          <w:sz w:val="22"/>
          <w:szCs w:val="22"/>
          <w:u w:val="single"/>
          <w:lang w:eastAsia="en-US"/>
        </w:rPr>
      </w:pPr>
    </w:p>
    <w:p w14:paraId="5AE69C30" w14:textId="7C81FF67" w:rsidR="00893A22" w:rsidRPr="00447935" w:rsidRDefault="00893A22" w:rsidP="00447935">
      <w:pPr>
        <w:pStyle w:val="Akapitzlist"/>
        <w:numPr>
          <w:ilvl w:val="1"/>
          <w:numId w:val="24"/>
        </w:numPr>
        <w:spacing w:after="160" w:line="259" w:lineRule="auto"/>
        <w:rPr>
          <w:rFonts w:asciiTheme="minorHAnsi" w:eastAsiaTheme="minorHAnsi" w:hAnsiTheme="minorHAnsi" w:cstheme="minorBidi"/>
          <w:b/>
          <w:sz w:val="22"/>
          <w:szCs w:val="22"/>
          <w:u w:val="single"/>
          <w:lang w:eastAsia="en-US"/>
        </w:rPr>
      </w:pPr>
      <w:r w:rsidRPr="00447935">
        <w:rPr>
          <w:rFonts w:asciiTheme="minorHAnsi" w:eastAsiaTheme="minorHAnsi" w:hAnsiTheme="minorHAnsi" w:cstheme="minorBidi"/>
          <w:b/>
          <w:sz w:val="22"/>
          <w:szCs w:val="22"/>
          <w:u w:val="single"/>
          <w:lang w:eastAsia="en-US"/>
        </w:rPr>
        <w:t xml:space="preserve">Czytniki kodów 2D (QR)- 30 szt. </w:t>
      </w:r>
    </w:p>
    <w:p w14:paraId="23044E16" w14:textId="77777777" w:rsidR="009706C8" w:rsidRDefault="009706C8" w:rsidP="00893A22">
      <w:pPr>
        <w:spacing w:after="160" w:line="259" w:lineRule="auto"/>
        <w:rPr>
          <w:rFonts w:asciiTheme="minorHAnsi" w:eastAsiaTheme="minorHAnsi" w:hAnsiTheme="minorHAnsi" w:cstheme="minorBidi"/>
          <w:b/>
          <w:sz w:val="22"/>
          <w:szCs w:val="22"/>
          <w:lang w:eastAsia="en-US"/>
        </w:rPr>
      </w:pPr>
    </w:p>
    <w:p w14:paraId="5C02C091" w14:textId="77777777" w:rsidR="00893A22" w:rsidRPr="00893A22" w:rsidRDefault="00893A22" w:rsidP="00893A22">
      <w:pPr>
        <w:spacing w:after="160" w:line="259" w:lineRule="auto"/>
        <w:rPr>
          <w:rFonts w:asciiTheme="minorHAnsi" w:eastAsiaTheme="minorHAnsi" w:hAnsiTheme="minorHAnsi" w:cstheme="minorBidi"/>
          <w:b/>
          <w:sz w:val="22"/>
          <w:szCs w:val="22"/>
          <w:lang w:eastAsia="en-US"/>
        </w:rPr>
      </w:pPr>
      <w:r w:rsidRPr="00893A22">
        <w:rPr>
          <w:rFonts w:asciiTheme="minorHAnsi" w:eastAsiaTheme="minorHAnsi" w:hAnsiTheme="minorHAnsi" w:cstheme="minorBidi"/>
          <w:b/>
          <w:sz w:val="22"/>
          <w:szCs w:val="22"/>
          <w:lang w:eastAsia="en-US"/>
        </w:rPr>
        <w:t xml:space="preserve">Oferowany sprzęt: producent:………………… model (typ, numer, symbol, wersja):………………………………. </w:t>
      </w:r>
    </w:p>
    <w:p w14:paraId="7E3F3BD0" w14:textId="0BD968E4" w:rsidR="00893A22" w:rsidRDefault="00893A22" w:rsidP="00893A22">
      <w:pPr>
        <w:spacing w:after="160" w:line="259" w:lineRule="auto"/>
        <w:rPr>
          <w:rFonts w:asciiTheme="minorHAnsi" w:eastAsiaTheme="minorHAnsi" w:hAnsiTheme="minorHAnsi" w:cstheme="minorBidi"/>
          <w:bCs/>
          <w:sz w:val="22"/>
          <w:szCs w:val="22"/>
          <w:lang w:eastAsia="en-US"/>
        </w:rPr>
      </w:pPr>
      <w:r w:rsidRPr="00893A22">
        <w:rPr>
          <w:rFonts w:asciiTheme="minorHAnsi" w:eastAsiaTheme="minorHAnsi" w:hAnsiTheme="minorHAnsi" w:cstheme="minorBidi"/>
          <w:b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r>
        <w:rPr>
          <w:rFonts w:asciiTheme="minorHAnsi" w:eastAsiaTheme="minorHAnsi" w:hAnsiTheme="minorHAnsi" w:cstheme="minorBidi"/>
          <w:bCs/>
          <w:sz w:val="22"/>
          <w:szCs w:val="22"/>
          <w:lang w:eastAsia="en-US"/>
        </w:rPr>
        <w:t>)</w:t>
      </w:r>
    </w:p>
    <w:p w14:paraId="59DFE72A" w14:textId="77777777" w:rsidR="00E1727C" w:rsidRDefault="00E1727C" w:rsidP="00893A22">
      <w:pPr>
        <w:spacing w:after="160" w:line="259" w:lineRule="auto"/>
        <w:rPr>
          <w:rFonts w:asciiTheme="minorHAnsi" w:eastAsiaTheme="minorHAnsi" w:hAnsiTheme="minorHAnsi" w:cstheme="minorBidi"/>
          <w:bCs/>
          <w:sz w:val="22"/>
          <w:szCs w:val="22"/>
          <w:lang w:eastAsia="en-US"/>
        </w:rPr>
      </w:pPr>
    </w:p>
    <w:tbl>
      <w:tblPr>
        <w:tblStyle w:val="Tabela-Siatka"/>
        <w:tblW w:w="9550" w:type="dxa"/>
        <w:tblLook w:val="04A0" w:firstRow="1" w:lastRow="0" w:firstColumn="1" w:lastColumn="0" w:noHBand="0" w:noVBand="1"/>
      </w:tblPr>
      <w:tblGrid>
        <w:gridCol w:w="502"/>
        <w:gridCol w:w="4750"/>
        <w:gridCol w:w="1863"/>
        <w:gridCol w:w="2435"/>
      </w:tblGrid>
      <w:tr w:rsidR="00893A22" w:rsidRPr="00893A22" w14:paraId="2E0AE6A5" w14:textId="77777777" w:rsidTr="00E27305">
        <w:trPr>
          <w:trHeight w:val="315"/>
        </w:trPr>
        <w:tc>
          <w:tcPr>
            <w:tcW w:w="5252" w:type="dxa"/>
            <w:gridSpan w:val="2"/>
            <w:hideMark/>
          </w:tcPr>
          <w:p w14:paraId="6BB582B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Czytniki kodów 2D (QR)</w:t>
            </w:r>
          </w:p>
        </w:tc>
        <w:tc>
          <w:tcPr>
            <w:tcW w:w="1863" w:type="dxa"/>
            <w:hideMark/>
          </w:tcPr>
          <w:p w14:paraId="2D65448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Dane podstawowe</w:t>
            </w:r>
          </w:p>
        </w:tc>
        <w:tc>
          <w:tcPr>
            <w:tcW w:w="2435" w:type="dxa"/>
            <w:hideMark/>
          </w:tcPr>
          <w:p w14:paraId="2103E8E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30 szt.</w:t>
            </w:r>
          </w:p>
        </w:tc>
      </w:tr>
      <w:tr w:rsidR="00893A22" w:rsidRPr="00893A22" w14:paraId="414F9833" w14:textId="77777777" w:rsidTr="00E27305">
        <w:trPr>
          <w:trHeight w:val="1290"/>
        </w:trPr>
        <w:tc>
          <w:tcPr>
            <w:tcW w:w="502" w:type="dxa"/>
            <w:hideMark/>
          </w:tcPr>
          <w:p w14:paraId="733F240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Lp.</w:t>
            </w:r>
          </w:p>
        </w:tc>
        <w:tc>
          <w:tcPr>
            <w:tcW w:w="4750" w:type="dxa"/>
            <w:hideMark/>
          </w:tcPr>
          <w:p w14:paraId="5856037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Opis wymagania</w:t>
            </w:r>
          </w:p>
        </w:tc>
        <w:tc>
          <w:tcPr>
            <w:tcW w:w="1863" w:type="dxa"/>
            <w:hideMark/>
          </w:tcPr>
          <w:p w14:paraId="76CF239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Wymagania podstawowe </w:t>
            </w:r>
          </w:p>
        </w:tc>
        <w:tc>
          <w:tcPr>
            <w:tcW w:w="2435" w:type="dxa"/>
            <w:hideMark/>
          </w:tcPr>
          <w:p w14:paraId="03968A9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Parametry oferowanego Sprzętu (wskazać konkretne parametry/cechy w wykropkowanych miejscach)</w:t>
            </w:r>
          </w:p>
        </w:tc>
      </w:tr>
      <w:tr w:rsidR="00893A22" w:rsidRPr="00893A22" w14:paraId="06270F69" w14:textId="77777777" w:rsidTr="00E27305">
        <w:trPr>
          <w:trHeight w:val="315"/>
        </w:trPr>
        <w:tc>
          <w:tcPr>
            <w:tcW w:w="502" w:type="dxa"/>
            <w:hideMark/>
          </w:tcPr>
          <w:p w14:paraId="258EB21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1</w:t>
            </w:r>
          </w:p>
        </w:tc>
        <w:tc>
          <w:tcPr>
            <w:tcW w:w="4750" w:type="dxa"/>
            <w:hideMark/>
          </w:tcPr>
          <w:p w14:paraId="6E532D3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Obsługiwane kody:</w:t>
            </w:r>
          </w:p>
        </w:tc>
        <w:tc>
          <w:tcPr>
            <w:tcW w:w="1863" w:type="dxa"/>
            <w:hideMark/>
          </w:tcPr>
          <w:p w14:paraId="7168AE59" w14:textId="4F0F7744" w:rsidR="00FF70FB" w:rsidRPr="00374E40" w:rsidRDefault="00FF70FB" w:rsidP="00FF70FB">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1D Code 39, Code 128, Code 93, Codabar/NW7, Code 11, MSI Plessey, UPC/EAN, I 2 z 5, koreański 3 z 5, GS1 DataBar, Base 32 (włoski Pharmacode)</w:t>
            </w:r>
          </w:p>
          <w:p w14:paraId="07F98EEA" w14:textId="148C4130" w:rsidR="00893A22" w:rsidRPr="00893A22" w:rsidRDefault="00FF70FB" w:rsidP="00FF70FB">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2D PDF417, kody złożone, TLC-39, Aztec, DataMatrix, MaxiCode, QR Code, MicroQR, Chinese Sensible (Han Xin), pocztowe</w:t>
            </w:r>
          </w:p>
        </w:tc>
        <w:tc>
          <w:tcPr>
            <w:tcW w:w="2435" w:type="dxa"/>
            <w:hideMark/>
          </w:tcPr>
          <w:p w14:paraId="0BEC5FE2" w14:textId="2A677913"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4FAEA9A0" w14:textId="77777777" w:rsidTr="00E27305">
        <w:trPr>
          <w:trHeight w:val="315"/>
        </w:trPr>
        <w:tc>
          <w:tcPr>
            <w:tcW w:w="502" w:type="dxa"/>
            <w:hideMark/>
          </w:tcPr>
          <w:p w14:paraId="2386EC5D" w14:textId="77777777" w:rsidR="00893A22" w:rsidRPr="00374E40" w:rsidRDefault="00893A22"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2</w:t>
            </w:r>
          </w:p>
        </w:tc>
        <w:tc>
          <w:tcPr>
            <w:tcW w:w="4750" w:type="dxa"/>
            <w:hideMark/>
          </w:tcPr>
          <w:p w14:paraId="0A266EA0" w14:textId="77777777" w:rsidR="00893A22" w:rsidRPr="00374E40" w:rsidRDefault="00893A22"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Interfejs:</w:t>
            </w:r>
          </w:p>
        </w:tc>
        <w:tc>
          <w:tcPr>
            <w:tcW w:w="1863" w:type="dxa"/>
            <w:hideMark/>
          </w:tcPr>
          <w:p w14:paraId="7F6EA47F" w14:textId="236BB953" w:rsidR="00893A22" w:rsidRPr="00374E40" w:rsidRDefault="00893A22" w:rsidP="00F10E24">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USB 2.0 lub wyżej</w:t>
            </w:r>
          </w:p>
        </w:tc>
        <w:tc>
          <w:tcPr>
            <w:tcW w:w="2435" w:type="dxa"/>
            <w:hideMark/>
          </w:tcPr>
          <w:p w14:paraId="52A99B10" w14:textId="390A4AA6" w:rsidR="00893A22" w:rsidRPr="00374E40" w:rsidRDefault="00D17286"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46482C" w:rsidRPr="00893A22" w14:paraId="67BE7D99" w14:textId="77777777" w:rsidTr="00E27305">
        <w:trPr>
          <w:trHeight w:val="315"/>
        </w:trPr>
        <w:tc>
          <w:tcPr>
            <w:tcW w:w="502" w:type="dxa"/>
          </w:tcPr>
          <w:p w14:paraId="455B0564" w14:textId="77777777" w:rsidR="0046482C" w:rsidRPr="00374E40" w:rsidRDefault="0046482C" w:rsidP="00893A22">
            <w:pPr>
              <w:spacing w:after="160" w:line="259" w:lineRule="auto"/>
              <w:rPr>
                <w:rFonts w:asciiTheme="minorHAnsi" w:eastAsiaTheme="minorHAnsi" w:hAnsiTheme="minorHAnsi" w:cstheme="minorBidi"/>
                <w:bCs/>
                <w:sz w:val="18"/>
                <w:szCs w:val="18"/>
                <w:lang w:eastAsia="en-US"/>
              </w:rPr>
            </w:pPr>
          </w:p>
        </w:tc>
        <w:tc>
          <w:tcPr>
            <w:tcW w:w="4750" w:type="dxa"/>
          </w:tcPr>
          <w:p w14:paraId="4FEAA96A" w14:textId="573D0A37" w:rsidR="0046482C" w:rsidRPr="00374E40" w:rsidRDefault="0046482C" w:rsidP="0046482C">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Minimalna rozdzielczość elementów:</w:t>
            </w:r>
          </w:p>
        </w:tc>
        <w:tc>
          <w:tcPr>
            <w:tcW w:w="1863" w:type="dxa"/>
          </w:tcPr>
          <w:p w14:paraId="78722A69" w14:textId="31E545E8" w:rsidR="0046482C" w:rsidRPr="00374E40" w:rsidRDefault="0046482C" w:rsidP="0046482C">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Code 39 – 4,0 mil; Code 128 – 4,0 mil;</w:t>
            </w:r>
            <w:r w:rsidRPr="00374E40">
              <w:rPr>
                <w:rFonts w:asciiTheme="minorHAnsi" w:eastAsiaTheme="minorHAnsi" w:hAnsiTheme="minorHAnsi" w:cstheme="minorBidi"/>
                <w:bCs/>
                <w:sz w:val="18"/>
                <w:szCs w:val="18"/>
                <w:lang w:eastAsia="en-US"/>
              </w:rPr>
              <w:br/>
              <w:t>Data Matrix – 6,0 mil; QR Code – 6,5 mil.</w:t>
            </w:r>
          </w:p>
        </w:tc>
        <w:tc>
          <w:tcPr>
            <w:tcW w:w="2435" w:type="dxa"/>
          </w:tcPr>
          <w:p w14:paraId="4ED1F55B" w14:textId="165C7120" w:rsidR="0046482C" w:rsidRPr="00374E40" w:rsidRDefault="0046482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76570C" w:rsidRPr="00893A22" w14:paraId="1F2AAF90" w14:textId="77777777" w:rsidTr="00E27305">
        <w:trPr>
          <w:trHeight w:val="315"/>
        </w:trPr>
        <w:tc>
          <w:tcPr>
            <w:tcW w:w="502" w:type="dxa"/>
          </w:tcPr>
          <w:p w14:paraId="5C20DC43" w14:textId="16D3BF91" w:rsidR="0076570C"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3</w:t>
            </w:r>
          </w:p>
        </w:tc>
        <w:tc>
          <w:tcPr>
            <w:tcW w:w="4750" w:type="dxa"/>
          </w:tcPr>
          <w:p w14:paraId="73AED738" w14:textId="5F1C1F09" w:rsidR="0076570C" w:rsidRPr="00374E40" w:rsidRDefault="0076570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Waga:</w:t>
            </w:r>
          </w:p>
        </w:tc>
        <w:tc>
          <w:tcPr>
            <w:tcW w:w="1863" w:type="dxa"/>
          </w:tcPr>
          <w:p w14:paraId="15837A3B" w14:textId="0C9964A8" w:rsidR="0076570C" w:rsidRPr="00374E40" w:rsidRDefault="0076570C" w:rsidP="00893A22">
            <w:pPr>
              <w:spacing w:after="160" w:line="259" w:lineRule="auto"/>
              <w:rPr>
                <w:rFonts w:asciiTheme="minorHAnsi" w:eastAsiaTheme="minorHAnsi" w:hAnsiTheme="minorHAnsi" w:cstheme="minorBidi"/>
                <w:bCs/>
                <w:sz w:val="18"/>
                <w:szCs w:val="18"/>
                <w:lang w:val="en-US" w:eastAsia="en-US"/>
              </w:rPr>
            </w:pPr>
            <w:r w:rsidRPr="00374E40">
              <w:rPr>
                <w:rFonts w:asciiTheme="minorHAnsi" w:eastAsiaTheme="minorHAnsi" w:hAnsiTheme="minorHAnsi" w:cstheme="minorBidi"/>
                <w:bCs/>
                <w:sz w:val="18"/>
                <w:szCs w:val="18"/>
                <w:lang w:val="en-US" w:eastAsia="en-US"/>
              </w:rPr>
              <w:t>Nie więcej niż 160g</w:t>
            </w:r>
          </w:p>
        </w:tc>
        <w:tc>
          <w:tcPr>
            <w:tcW w:w="2435" w:type="dxa"/>
          </w:tcPr>
          <w:p w14:paraId="6FF4D8B6" w14:textId="2EC615E4" w:rsidR="0076570C" w:rsidRPr="00374E40" w:rsidRDefault="0076570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46482C" w:rsidRPr="00893A22" w14:paraId="004FB0C5" w14:textId="77777777" w:rsidTr="00E27305">
        <w:trPr>
          <w:trHeight w:val="315"/>
        </w:trPr>
        <w:tc>
          <w:tcPr>
            <w:tcW w:w="502" w:type="dxa"/>
          </w:tcPr>
          <w:p w14:paraId="654D9914" w14:textId="180BD7DA" w:rsidR="0046482C" w:rsidRPr="00374E40"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4</w:t>
            </w:r>
          </w:p>
        </w:tc>
        <w:tc>
          <w:tcPr>
            <w:tcW w:w="4750" w:type="dxa"/>
          </w:tcPr>
          <w:p w14:paraId="6CF68841" w14:textId="411D582C" w:rsidR="0046482C" w:rsidRPr="00374E40" w:rsidRDefault="0046482C" w:rsidP="0046482C">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Odporność na światło otoczenia:</w:t>
            </w:r>
          </w:p>
        </w:tc>
        <w:tc>
          <w:tcPr>
            <w:tcW w:w="1863" w:type="dxa"/>
          </w:tcPr>
          <w:p w14:paraId="48D60658" w14:textId="6DF09D13" w:rsidR="0046482C" w:rsidRPr="00374E40" w:rsidRDefault="0046482C" w:rsidP="00893A22">
            <w:pPr>
              <w:spacing w:after="160" w:line="259" w:lineRule="auto"/>
              <w:rPr>
                <w:rFonts w:asciiTheme="minorHAnsi" w:eastAsiaTheme="minorHAnsi" w:hAnsiTheme="minorHAnsi" w:cstheme="minorBidi"/>
                <w:bCs/>
                <w:sz w:val="18"/>
                <w:szCs w:val="18"/>
                <w:lang w:val="en-US" w:eastAsia="en-US"/>
              </w:rPr>
            </w:pPr>
            <w:r w:rsidRPr="00374E40">
              <w:rPr>
                <w:rFonts w:asciiTheme="minorHAnsi" w:eastAsiaTheme="minorHAnsi" w:hAnsiTheme="minorHAnsi" w:cstheme="minorBidi"/>
                <w:bCs/>
                <w:sz w:val="18"/>
                <w:szCs w:val="18"/>
                <w:lang w:val="en-US" w:eastAsia="en-US"/>
              </w:rPr>
              <w:t xml:space="preserve">Minimum w zakresie </w:t>
            </w:r>
            <w:r w:rsidR="003B159C" w:rsidRPr="00374E40">
              <w:rPr>
                <w:rFonts w:asciiTheme="minorHAnsi" w:eastAsiaTheme="minorHAnsi" w:hAnsiTheme="minorHAnsi" w:cstheme="minorBidi"/>
                <w:bCs/>
                <w:sz w:val="18"/>
                <w:szCs w:val="18"/>
                <w:lang w:val="en-US" w:eastAsia="en-US"/>
              </w:rPr>
              <w:t>0 do 105 5</w:t>
            </w:r>
            <w:r w:rsidRPr="00374E40">
              <w:rPr>
                <w:rFonts w:asciiTheme="minorHAnsi" w:eastAsiaTheme="minorHAnsi" w:hAnsiTheme="minorHAnsi" w:cstheme="minorBidi"/>
                <w:bCs/>
                <w:sz w:val="18"/>
                <w:szCs w:val="18"/>
                <w:lang w:val="en-US" w:eastAsia="en-US"/>
              </w:rPr>
              <w:t xml:space="preserve">00 luksów </w:t>
            </w:r>
          </w:p>
        </w:tc>
        <w:tc>
          <w:tcPr>
            <w:tcW w:w="2435" w:type="dxa"/>
          </w:tcPr>
          <w:p w14:paraId="55BE4AFD" w14:textId="1FA934D6" w:rsidR="0046482C" w:rsidRPr="00374E40" w:rsidRDefault="003B159C"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Proszę wpisać dokładne parametry/cechy</w:t>
            </w:r>
          </w:p>
        </w:tc>
      </w:tr>
      <w:tr w:rsidR="00893A22" w:rsidRPr="00893A22" w14:paraId="6D4F29D1" w14:textId="77777777" w:rsidTr="00E27305">
        <w:trPr>
          <w:trHeight w:val="315"/>
        </w:trPr>
        <w:tc>
          <w:tcPr>
            <w:tcW w:w="502" w:type="dxa"/>
            <w:hideMark/>
          </w:tcPr>
          <w:p w14:paraId="7AAE3FC7" w14:textId="3F9C61A6"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5</w:t>
            </w:r>
          </w:p>
        </w:tc>
        <w:tc>
          <w:tcPr>
            <w:tcW w:w="4750" w:type="dxa"/>
            <w:hideMark/>
          </w:tcPr>
          <w:p w14:paraId="09D1C1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Kompatybilność:</w:t>
            </w:r>
          </w:p>
        </w:tc>
        <w:tc>
          <w:tcPr>
            <w:tcW w:w="1863" w:type="dxa"/>
            <w:hideMark/>
          </w:tcPr>
          <w:p w14:paraId="4EFE45EF" w14:textId="77777777" w:rsidR="00893A22" w:rsidRPr="00893A22" w:rsidRDefault="00893A22" w:rsidP="00893A22">
            <w:pPr>
              <w:spacing w:after="160" w:line="259" w:lineRule="auto"/>
              <w:rPr>
                <w:rFonts w:asciiTheme="minorHAnsi" w:eastAsiaTheme="minorHAnsi" w:hAnsiTheme="minorHAnsi" w:cstheme="minorBidi"/>
                <w:bCs/>
                <w:sz w:val="18"/>
                <w:szCs w:val="18"/>
                <w:lang w:val="en-US" w:eastAsia="en-US"/>
              </w:rPr>
            </w:pPr>
            <w:r w:rsidRPr="00893A22">
              <w:rPr>
                <w:rFonts w:asciiTheme="minorHAnsi" w:eastAsiaTheme="minorHAnsi" w:hAnsiTheme="minorHAnsi" w:cstheme="minorBidi"/>
                <w:bCs/>
                <w:sz w:val="18"/>
                <w:szCs w:val="18"/>
                <w:lang w:val="en-US" w:eastAsia="en-US"/>
              </w:rPr>
              <w:t>Microsoft Windows 10 (x86 i x64)</w:t>
            </w:r>
          </w:p>
        </w:tc>
        <w:tc>
          <w:tcPr>
            <w:tcW w:w="2435" w:type="dxa"/>
            <w:hideMark/>
          </w:tcPr>
          <w:p w14:paraId="0BCDB2C0" w14:textId="25983177"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42A9C9DF" w14:textId="77777777" w:rsidTr="00E27305">
        <w:trPr>
          <w:trHeight w:val="399"/>
        </w:trPr>
        <w:tc>
          <w:tcPr>
            <w:tcW w:w="502" w:type="dxa"/>
            <w:hideMark/>
          </w:tcPr>
          <w:p w14:paraId="11042E5D" w14:textId="527DDE01"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6</w:t>
            </w:r>
          </w:p>
        </w:tc>
        <w:tc>
          <w:tcPr>
            <w:tcW w:w="4750" w:type="dxa"/>
            <w:hideMark/>
          </w:tcPr>
          <w:p w14:paraId="68736DF0"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Norma odporności (IP):</w:t>
            </w:r>
          </w:p>
        </w:tc>
        <w:tc>
          <w:tcPr>
            <w:tcW w:w="1863" w:type="dxa"/>
            <w:hideMark/>
          </w:tcPr>
          <w:p w14:paraId="2F4D8D52"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IP42</w:t>
            </w:r>
          </w:p>
        </w:tc>
        <w:tc>
          <w:tcPr>
            <w:tcW w:w="2435" w:type="dxa"/>
            <w:hideMark/>
          </w:tcPr>
          <w:p w14:paraId="4D33434D" w14:textId="7000710F"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5B5946C3" w14:textId="77777777" w:rsidTr="00E27305">
        <w:trPr>
          <w:trHeight w:val="315"/>
        </w:trPr>
        <w:tc>
          <w:tcPr>
            <w:tcW w:w="502" w:type="dxa"/>
            <w:hideMark/>
          </w:tcPr>
          <w:p w14:paraId="06B2553E" w14:textId="33330BC9"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7</w:t>
            </w:r>
          </w:p>
        </w:tc>
        <w:tc>
          <w:tcPr>
            <w:tcW w:w="4750" w:type="dxa"/>
            <w:hideMark/>
          </w:tcPr>
          <w:p w14:paraId="027CEE3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Wymagany kontrast kodu [%]:</w:t>
            </w:r>
          </w:p>
        </w:tc>
        <w:tc>
          <w:tcPr>
            <w:tcW w:w="1863" w:type="dxa"/>
            <w:hideMark/>
          </w:tcPr>
          <w:p w14:paraId="0DCB5A6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25</w:t>
            </w:r>
          </w:p>
        </w:tc>
        <w:tc>
          <w:tcPr>
            <w:tcW w:w="2435" w:type="dxa"/>
            <w:hideMark/>
          </w:tcPr>
          <w:p w14:paraId="4D589BAE" w14:textId="41A22486"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60778AA" w14:textId="77777777" w:rsidTr="00E27305">
        <w:trPr>
          <w:trHeight w:val="375"/>
        </w:trPr>
        <w:tc>
          <w:tcPr>
            <w:tcW w:w="502" w:type="dxa"/>
            <w:hideMark/>
          </w:tcPr>
          <w:p w14:paraId="0AFC9DE8" w14:textId="6E79AADF"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8</w:t>
            </w:r>
          </w:p>
        </w:tc>
        <w:tc>
          <w:tcPr>
            <w:tcW w:w="4750" w:type="dxa"/>
            <w:hideMark/>
          </w:tcPr>
          <w:p w14:paraId="1842727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Kolor:</w:t>
            </w:r>
          </w:p>
        </w:tc>
        <w:tc>
          <w:tcPr>
            <w:tcW w:w="1863" w:type="dxa"/>
            <w:hideMark/>
          </w:tcPr>
          <w:p w14:paraId="482D5CD9" w14:textId="19351928" w:rsidR="00893A22" w:rsidRPr="00374E40" w:rsidRDefault="00854290" w:rsidP="00854290">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Biały</w:t>
            </w:r>
            <w:r w:rsidR="00893A22" w:rsidRPr="00374E40">
              <w:rPr>
                <w:rFonts w:asciiTheme="minorHAnsi" w:eastAsiaTheme="minorHAnsi" w:hAnsiTheme="minorHAnsi" w:cstheme="minorBidi"/>
                <w:bCs/>
                <w:sz w:val="18"/>
                <w:szCs w:val="18"/>
                <w:lang w:eastAsia="en-US"/>
              </w:rPr>
              <w:t xml:space="preserve"> lub czarny</w:t>
            </w:r>
          </w:p>
        </w:tc>
        <w:tc>
          <w:tcPr>
            <w:tcW w:w="2435" w:type="dxa"/>
            <w:hideMark/>
          </w:tcPr>
          <w:p w14:paraId="0F4FDE15" w14:textId="730E1152"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60A9BAC9" w14:textId="77777777" w:rsidTr="00E27305">
        <w:trPr>
          <w:trHeight w:val="315"/>
        </w:trPr>
        <w:tc>
          <w:tcPr>
            <w:tcW w:w="502" w:type="dxa"/>
            <w:hideMark/>
          </w:tcPr>
          <w:p w14:paraId="67ACCB9A" w14:textId="43A036F4"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9</w:t>
            </w:r>
          </w:p>
        </w:tc>
        <w:tc>
          <w:tcPr>
            <w:tcW w:w="4750" w:type="dxa"/>
            <w:noWrap/>
            <w:hideMark/>
          </w:tcPr>
          <w:p w14:paraId="6B0BB57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Bezpieczny upadek na twardą pow. [m]:</w:t>
            </w:r>
          </w:p>
        </w:tc>
        <w:tc>
          <w:tcPr>
            <w:tcW w:w="1863" w:type="dxa"/>
            <w:hideMark/>
          </w:tcPr>
          <w:p w14:paraId="3B3DDDB1"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435" w:type="dxa"/>
            <w:hideMark/>
          </w:tcPr>
          <w:p w14:paraId="4F6E9728" w14:textId="1A9D2DC9"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34EA7B2" w14:textId="77777777" w:rsidTr="00E27305">
        <w:trPr>
          <w:trHeight w:val="315"/>
        </w:trPr>
        <w:tc>
          <w:tcPr>
            <w:tcW w:w="502" w:type="dxa"/>
            <w:hideMark/>
          </w:tcPr>
          <w:p w14:paraId="6A6FA861" w14:textId="7C630942"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10</w:t>
            </w:r>
          </w:p>
        </w:tc>
        <w:tc>
          <w:tcPr>
            <w:tcW w:w="4750" w:type="dxa"/>
            <w:noWrap/>
            <w:hideMark/>
          </w:tcPr>
          <w:p w14:paraId="589B78A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Długość kabla [m]:</w:t>
            </w:r>
          </w:p>
        </w:tc>
        <w:tc>
          <w:tcPr>
            <w:tcW w:w="1863" w:type="dxa"/>
            <w:hideMark/>
          </w:tcPr>
          <w:p w14:paraId="5F6FF88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1,5</w:t>
            </w:r>
          </w:p>
        </w:tc>
        <w:tc>
          <w:tcPr>
            <w:tcW w:w="2435" w:type="dxa"/>
            <w:hideMark/>
          </w:tcPr>
          <w:p w14:paraId="659E41C9" w14:textId="5A4458BC"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683571D7" w14:textId="77777777" w:rsidTr="00E27305">
        <w:trPr>
          <w:trHeight w:val="315"/>
        </w:trPr>
        <w:tc>
          <w:tcPr>
            <w:tcW w:w="502" w:type="dxa"/>
            <w:hideMark/>
          </w:tcPr>
          <w:p w14:paraId="7B840BD0" w14:textId="55282C87"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11</w:t>
            </w:r>
          </w:p>
        </w:tc>
        <w:tc>
          <w:tcPr>
            <w:tcW w:w="4750" w:type="dxa"/>
            <w:noWrap/>
            <w:hideMark/>
          </w:tcPr>
          <w:p w14:paraId="13C61497"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Podstawka:</w:t>
            </w:r>
          </w:p>
        </w:tc>
        <w:tc>
          <w:tcPr>
            <w:tcW w:w="1863" w:type="dxa"/>
            <w:hideMark/>
          </w:tcPr>
          <w:p w14:paraId="3110B029"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6842DD6C" w14:textId="0E7DFF5F"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0447B4EE" w14:textId="77777777" w:rsidTr="00E27305">
        <w:trPr>
          <w:trHeight w:val="315"/>
        </w:trPr>
        <w:tc>
          <w:tcPr>
            <w:tcW w:w="502" w:type="dxa"/>
            <w:hideMark/>
          </w:tcPr>
          <w:p w14:paraId="655D3DBD" w14:textId="3A36E87F"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12</w:t>
            </w:r>
          </w:p>
        </w:tc>
        <w:tc>
          <w:tcPr>
            <w:tcW w:w="4750" w:type="dxa"/>
            <w:noWrap/>
            <w:hideMark/>
          </w:tcPr>
          <w:p w14:paraId="4516666F"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Możliwość przeprogramowania:</w:t>
            </w:r>
          </w:p>
        </w:tc>
        <w:tc>
          <w:tcPr>
            <w:tcW w:w="1863" w:type="dxa"/>
            <w:hideMark/>
          </w:tcPr>
          <w:p w14:paraId="076483F3"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3626A9AA" w14:textId="19E24E61"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893A22" w:rsidRPr="00893A22" w14:paraId="74BD683B" w14:textId="77777777" w:rsidTr="00E27305">
        <w:trPr>
          <w:trHeight w:val="450"/>
        </w:trPr>
        <w:tc>
          <w:tcPr>
            <w:tcW w:w="502" w:type="dxa"/>
            <w:hideMark/>
          </w:tcPr>
          <w:p w14:paraId="4DF4BD97" w14:textId="05918FFB" w:rsidR="00893A22"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13</w:t>
            </w:r>
          </w:p>
        </w:tc>
        <w:tc>
          <w:tcPr>
            <w:tcW w:w="4750" w:type="dxa"/>
            <w:hideMark/>
          </w:tcPr>
          <w:p w14:paraId="411A2D5C"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Kody Zamawiającego zawierają niewidoczne  znaki, zamieniane przez skaner 2D na tyldę (~) - obsługa takiej funkcjonalności: </w:t>
            </w:r>
          </w:p>
        </w:tc>
        <w:tc>
          <w:tcPr>
            <w:tcW w:w="1863" w:type="dxa"/>
            <w:hideMark/>
          </w:tcPr>
          <w:p w14:paraId="244B04A8" w14:textId="77777777" w:rsidR="00893A22" w:rsidRPr="00893A22" w:rsidRDefault="00893A22"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Tak</w:t>
            </w:r>
          </w:p>
        </w:tc>
        <w:tc>
          <w:tcPr>
            <w:tcW w:w="2435" w:type="dxa"/>
            <w:hideMark/>
          </w:tcPr>
          <w:p w14:paraId="6CFE5986" w14:textId="18E974C2" w:rsidR="00893A22" w:rsidRPr="00893A22" w:rsidRDefault="00D17286"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56777209" w14:textId="77777777" w:rsidTr="00E27305">
        <w:trPr>
          <w:trHeight w:val="315"/>
        </w:trPr>
        <w:tc>
          <w:tcPr>
            <w:tcW w:w="502" w:type="dxa"/>
            <w:hideMark/>
          </w:tcPr>
          <w:p w14:paraId="445E547C" w14:textId="7A96E2A9" w:rsidR="00E27305"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14</w:t>
            </w:r>
          </w:p>
        </w:tc>
        <w:tc>
          <w:tcPr>
            <w:tcW w:w="4750" w:type="dxa"/>
            <w:hideMark/>
          </w:tcPr>
          <w:p w14:paraId="71DBFC79"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Certyfikaty:</w:t>
            </w:r>
          </w:p>
        </w:tc>
        <w:tc>
          <w:tcPr>
            <w:tcW w:w="1863" w:type="dxa"/>
            <w:hideMark/>
          </w:tcPr>
          <w:p w14:paraId="1F71AF96"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CE i RoHS</w:t>
            </w:r>
          </w:p>
        </w:tc>
        <w:tc>
          <w:tcPr>
            <w:tcW w:w="2435" w:type="dxa"/>
            <w:hideMark/>
          </w:tcPr>
          <w:p w14:paraId="6769CA42" w14:textId="21D40F9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08A19502" w14:textId="77777777" w:rsidTr="00E27305">
        <w:trPr>
          <w:trHeight w:val="300"/>
        </w:trPr>
        <w:tc>
          <w:tcPr>
            <w:tcW w:w="502" w:type="dxa"/>
          </w:tcPr>
          <w:p w14:paraId="6B280240" w14:textId="413C6298"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w:t>
            </w:r>
            <w:r w:rsidRPr="00374E40">
              <w:rPr>
                <w:rFonts w:asciiTheme="minorHAnsi" w:eastAsiaTheme="minorHAnsi" w:hAnsiTheme="minorHAnsi" w:cstheme="minorBidi"/>
                <w:bCs/>
                <w:sz w:val="18"/>
                <w:szCs w:val="18"/>
                <w:lang w:eastAsia="en-US"/>
              </w:rPr>
              <w:t>5</w:t>
            </w:r>
          </w:p>
        </w:tc>
        <w:tc>
          <w:tcPr>
            <w:tcW w:w="4750" w:type="dxa"/>
          </w:tcPr>
          <w:p w14:paraId="78EB36C6" w14:textId="6043994B"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Maksymalna odległość odczytu:</w:t>
            </w:r>
          </w:p>
        </w:tc>
        <w:tc>
          <w:tcPr>
            <w:tcW w:w="1863" w:type="dxa"/>
          </w:tcPr>
          <w:p w14:paraId="72A14EED" w14:textId="468EE3E4"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Minimum 35cm</w:t>
            </w:r>
          </w:p>
        </w:tc>
        <w:tc>
          <w:tcPr>
            <w:tcW w:w="2435" w:type="dxa"/>
          </w:tcPr>
          <w:p w14:paraId="315DC3D3" w14:textId="259EFF65"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60DDD08F" w14:textId="77777777" w:rsidTr="00E27305">
        <w:trPr>
          <w:trHeight w:val="300"/>
        </w:trPr>
        <w:tc>
          <w:tcPr>
            <w:tcW w:w="502" w:type="dxa"/>
          </w:tcPr>
          <w:p w14:paraId="3E7CFFF8" w14:textId="2A9B4C48"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16</w:t>
            </w:r>
          </w:p>
        </w:tc>
        <w:tc>
          <w:tcPr>
            <w:tcW w:w="4750" w:type="dxa"/>
          </w:tcPr>
          <w:p w14:paraId="5C7495D9" w14:textId="5A3074E9"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Czujnik obrazu:</w:t>
            </w:r>
          </w:p>
        </w:tc>
        <w:tc>
          <w:tcPr>
            <w:tcW w:w="1863" w:type="dxa"/>
          </w:tcPr>
          <w:p w14:paraId="7FA58DFB" w14:textId="38096323"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Minimum 640x480px</w:t>
            </w:r>
          </w:p>
        </w:tc>
        <w:tc>
          <w:tcPr>
            <w:tcW w:w="2435" w:type="dxa"/>
          </w:tcPr>
          <w:p w14:paraId="0D44C275" w14:textId="1DA88349" w:rsidR="00E27305"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2BA2534A" w14:textId="77777777" w:rsidTr="00E27305">
        <w:trPr>
          <w:trHeight w:val="300"/>
        </w:trPr>
        <w:tc>
          <w:tcPr>
            <w:tcW w:w="502" w:type="dxa"/>
          </w:tcPr>
          <w:p w14:paraId="7F212131" w14:textId="3EC4A7D5" w:rsidR="00E27305" w:rsidRPr="00374E40" w:rsidRDefault="00374E40"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17</w:t>
            </w:r>
          </w:p>
        </w:tc>
        <w:tc>
          <w:tcPr>
            <w:tcW w:w="4750" w:type="dxa"/>
          </w:tcPr>
          <w:p w14:paraId="3503541B" w14:textId="67E9F966"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Inne cechy:</w:t>
            </w:r>
          </w:p>
        </w:tc>
        <w:tc>
          <w:tcPr>
            <w:tcW w:w="1863" w:type="dxa"/>
          </w:tcPr>
          <w:p w14:paraId="5BBE5AA9" w14:textId="351F23B5" w:rsidR="00E27305" w:rsidRPr="00374E40" w:rsidRDefault="00E27305" w:rsidP="00893A22">
            <w:pPr>
              <w:spacing w:after="160" w:line="259" w:lineRule="auto"/>
              <w:rPr>
                <w:rFonts w:asciiTheme="minorHAnsi" w:eastAsiaTheme="minorHAnsi" w:hAnsiTheme="minorHAnsi" w:cstheme="minorBidi"/>
                <w:bCs/>
                <w:sz w:val="18"/>
                <w:szCs w:val="18"/>
                <w:lang w:eastAsia="en-US"/>
              </w:rPr>
            </w:pPr>
            <w:r w:rsidRPr="00374E40">
              <w:rPr>
                <w:rFonts w:asciiTheme="minorHAnsi" w:eastAsiaTheme="minorHAnsi" w:hAnsiTheme="minorHAnsi" w:cstheme="minorBidi"/>
                <w:bCs/>
                <w:sz w:val="18"/>
                <w:szCs w:val="18"/>
                <w:lang w:eastAsia="en-US"/>
              </w:rPr>
              <w:t>Czytnik ręczny, posiada przycisk wyzwalający odczyt, możliwość pracy automatycznej</w:t>
            </w:r>
          </w:p>
        </w:tc>
        <w:tc>
          <w:tcPr>
            <w:tcW w:w="2435" w:type="dxa"/>
          </w:tcPr>
          <w:p w14:paraId="30A8F0D8" w14:textId="43917258"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Proszę wpisać dokładne parametry/cechy</w:t>
            </w:r>
          </w:p>
        </w:tc>
      </w:tr>
      <w:tr w:rsidR="00E27305" w:rsidRPr="00893A22" w14:paraId="1D988F32" w14:textId="77777777" w:rsidTr="00E27305">
        <w:trPr>
          <w:trHeight w:val="300"/>
        </w:trPr>
        <w:tc>
          <w:tcPr>
            <w:tcW w:w="502" w:type="dxa"/>
            <w:hideMark/>
          </w:tcPr>
          <w:p w14:paraId="3F5E9996" w14:textId="31CA14B0" w:rsidR="00E27305" w:rsidRPr="00893A22" w:rsidRDefault="00374E40" w:rsidP="00893A22">
            <w:pPr>
              <w:spacing w:after="160" w:line="259" w:lineRule="auto"/>
              <w:rPr>
                <w:rFonts w:asciiTheme="minorHAnsi" w:eastAsiaTheme="minorHAnsi" w:hAnsiTheme="minorHAnsi" w:cstheme="minorBidi"/>
                <w:bCs/>
                <w:sz w:val="18"/>
                <w:szCs w:val="18"/>
                <w:lang w:eastAsia="en-US"/>
              </w:rPr>
            </w:pPr>
            <w:r>
              <w:rPr>
                <w:rFonts w:asciiTheme="minorHAnsi" w:eastAsiaTheme="minorHAnsi" w:hAnsiTheme="minorHAnsi" w:cstheme="minorBidi"/>
                <w:bCs/>
                <w:sz w:val="18"/>
                <w:szCs w:val="18"/>
                <w:lang w:eastAsia="en-US"/>
              </w:rPr>
              <w:t>18</w:t>
            </w:r>
          </w:p>
        </w:tc>
        <w:tc>
          <w:tcPr>
            <w:tcW w:w="4750" w:type="dxa"/>
            <w:hideMark/>
          </w:tcPr>
          <w:p w14:paraId="2B36F2EC"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Gwarancja:</w:t>
            </w:r>
          </w:p>
        </w:tc>
        <w:tc>
          <w:tcPr>
            <w:tcW w:w="1863" w:type="dxa"/>
            <w:hideMark/>
          </w:tcPr>
          <w:p w14:paraId="761222FE"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Minimum 36 miesięcy</w:t>
            </w:r>
          </w:p>
        </w:tc>
        <w:tc>
          <w:tcPr>
            <w:tcW w:w="2435" w:type="dxa"/>
            <w:hideMark/>
          </w:tcPr>
          <w:p w14:paraId="30D5739E" w14:textId="77777777" w:rsidR="00E27305" w:rsidRPr="00893A22" w:rsidRDefault="00E27305" w:rsidP="00893A22">
            <w:pPr>
              <w:spacing w:after="160" w:line="259" w:lineRule="auto"/>
              <w:rPr>
                <w:rFonts w:asciiTheme="minorHAnsi" w:eastAsiaTheme="minorHAnsi" w:hAnsiTheme="minorHAnsi" w:cstheme="minorBidi"/>
                <w:bCs/>
                <w:sz w:val="18"/>
                <w:szCs w:val="18"/>
                <w:lang w:eastAsia="en-US"/>
              </w:rPr>
            </w:pPr>
            <w:r w:rsidRPr="00893A22">
              <w:rPr>
                <w:rFonts w:asciiTheme="minorHAnsi" w:eastAsiaTheme="minorHAnsi" w:hAnsiTheme="minorHAnsi" w:cstheme="minorBidi"/>
                <w:bCs/>
                <w:sz w:val="18"/>
                <w:szCs w:val="18"/>
                <w:lang w:eastAsia="en-US"/>
              </w:rPr>
              <w:t xml:space="preserve">Zgodnie z oświadczeniem Wykonawcy złożonym w formularzu ofertowym </w:t>
            </w:r>
          </w:p>
        </w:tc>
      </w:tr>
    </w:tbl>
    <w:p w14:paraId="4C4F1235" w14:textId="77777777" w:rsidR="00A83150" w:rsidRDefault="00A83150" w:rsidP="00893A22">
      <w:pPr>
        <w:spacing w:after="160" w:line="259" w:lineRule="auto"/>
        <w:rPr>
          <w:rFonts w:asciiTheme="minorHAnsi" w:eastAsiaTheme="minorHAnsi" w:hAnsiTheme="minorHAnsi" w:cstheme="minorBidi"/>
          <w:bCs/>
          <w:sz w:val="22"/>
          <w:szCs w:val="22"/>
          <w:lang w:eastAsia="en-US"/>
        </w:rPr>
      </w:pPr>
    </w:p>
    <w:p w14:paraId="3A73C9C6" w14:textId="7110CA35" w:rsidR="00287383" w:rsidRPr="00B920B1" w:rsidRDefault="00616698" w:rsidP="00A53B6C">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77345850" w14:textId="77777777" w:rsidR="009706C8" w:rsidRDefault="009706C8" w:rsidP="00A53B6C">
      <w:pPr>
        <w:spacing w:after="160" w:line="259" w:lineRule="auto"/>
        <w:rPr>
          <w:rFonts w:asciiTheme="minorHAnsi" w:eastAsiaTheme="minorHAnsi" w:hAnsiTheme="minorHAnsi" w:cstheme="minorBidi"/>
          <w:b/>
          <w:sz w:val="22"/>
          <w:szCs w:val="22"/>
          <w:lang w:eastAsia="en-US"/>
        </w:rPr>
      </w:pPr>
    </w:p>
    <w:p w14:paraId="5D11A7E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09626D82"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00FD6FD"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AB77BAF"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0C109EE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C00F7F1" w14:textId="64AFC834" w:rsidR="009706C8" w:rsidRP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54500B13" w14:textId="77777777" w:rsidR="00447935" w:rsidRDefault="00447935" w:rsidP="00A31CF7">
      <w:pPr>
        <w:spacing w:after="160" w:line="259" w:lineRule="auto"/>
        <w:rPr>
          <w:rFonts w:asciiTheme="minorHAnsi" w:eastAsiaTheme="minorHAnsi" w:hAnsiTheme="minorHAnsi" w:cstheme="minorBidi"/>
          <w:b/>
          <w:u w:val="single"/>
          <w:lang w:eastAsia="en-US"/>
        </w:rPr>
      </w:pPr>
    </w:p>
    <w:p w14:paraId="4371A102" w14:textId="566BB8AE" w:rsidR="00447935" w:rsidRPr="00447935" w:rsidRDefault="00447935" w:rsidP="00447935">
      <w:pPr>
        <w:spacing w:after="160" w:line="259" w:lineRule="auto"/>
        <w:ind w:left="4956" w:firstLine="708"/>
        <w:jc w:val="center"/>
        <w:rPr>
          <w:rFonts w:asciiTheme="minorHAnsi" w:eastAsiaTheme="minorHAnsi" w:hAnsiTheme="minorHAnsi" w:cstheme="minorBidi"/>
          <w:lang w:eastAsia="en-US"/>
        </w:rPr>
      </w:pPr>
      <w:r w:rsidRPr="00447935">
        <w:rPr>
          <w:rFonts w:asciiTheme="minorHAnsi" w:eastAsiaTheme="minorHAnsi" w:hAnsiTheme="minorHAnsi" w:cstheme="minorBidi"/>
          <w:lang w:eastAsia="en-US"/>
        </w:rPr>
        <w:t xml:space="preserve">Załącznik nr 5 </w:t>
      </w:r>
    </w:p>
    <w:p w14:paraId="0EFB9BA9" w14:textId="6EEB13A3" w:rsidR="00A53B6C" w:rsidRPr="009706C8" w:rsidRDefault="009706C8" w:rsidP="009706C8">
      <w:pPr>
        <w:spacing w:after="160" w:line="259" w:lineRule="auto"/>
        <w:jc w:val="center"/>
        <w:rPr>
          <w:rFonts w:asciiTheme="minorHAnsi" w:eastAsiaTheme="minorHAnsi" w:hAnsiTheme="minorHAnsi" w:cstheme="minorBidi"/>
          <w:b/>
          <w:u w:val="single"/>
          <w:lang w:eastAsia="en-US"/>
        </w:rPr>
      </w:pPr>
      <w:r w:rsidRPr="009706C8">
        <w:rPr>
          <w:rFonts w:asciiTheme="minorHAnsi" w:eastAsiaTheme="minorHAnsi" w:hAnsiTheme="minorHAnsi" w:cstheme="minorBidi"/>
          <w:b/>
          <w:u w:val="single"/>
          <w:lang w:eastAsia="en-US"/>
        </w:rPr>
        <w:t>PAKIET NR 3</w:t>
      </w:r>
    </w:p>
    <w:p w14:paraId="658F48E8" w14:textId="1DC5AC59" w:rsidR="00A53B6C" w:rsidRPr="00A53B6C" w:rsidRDefault="00447935" w:rsidP="00A53B6C">
      <w:pPr>
        <w:spacing w:after="160" w:line="259" w:lineRule="auto"/>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3.1. </w:t>
      </w:r>
      <w:r w:rsidR="00A53B6C" w:rsidRPr="00A53B6C">
        <w:rPr>
          <w:rFonts w:asciiTheme="minorHAnsi" w:eastAsiaTheme="minorHAnsi" w:hAnsiTheme="minorHAnsi" w:cstheme="minorBidi"/>
          <w:b/>
          <w:sz w:val="22"/>
          <w:szCs w:val="22"/>
          <w:lang w:eastAsia="en-US"/>
        </w:rPr>
        <w:t>Komputery  - 8</w:t>
      </w:r>
      <w:r w:rsidR="001634A8">
        <w:rPr>
          <w:rFonts w:asciiTheme="minorHAnsi" w:eastAsiaTheme="minorHAnsi" w:hAnsiTheme="minorHAnsi" w:cstheme="minorBidi"/>
          <w:b/>
          <w:sz w:val="22"/>
          <w:szCs w:val="22"/>
          <w:lang w:eastAsia="en-US"/>
        </w:rPr>
        <w:t>8</w:t>
      </w:r>
      <w:r w:rsidR="00A53B6C" w:rsidRPr="00A53B6C">
        <w:rPr>
          <w:rFonts w:asciiTheme="minorHAnsi" w:eastAsiaTheme="minorHAnsi" w:hAnsiTheme="minorHAnsi" w:cstheme="minorBidi"/>
          <w:b/>
          <w:sz w:val="22"/>
          <w:szCs w:val="22"/>
          <w:lang w:eastAsia="en-US"/>
        </w:rPr>
        <w:t xml:space="preserve"> szt. </w:t>
      </w:r>
    </w:p>
    <w:p w14:paraId="44ECD40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900CE1"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
        <w:tblW w:w="0" w:type="auto"/>
        <w:tblLook w:val="04A0" w:firstRow="1" w:lastRow="0" w:firstColumn="1" w:lastColumn="0" w:noHBand="0" w:noVBand="1"/>
      </w:tblPr>
      <w:tblGrid>
        <w:gridCol w:w="550"/>
        <w:gridCol w:w="1058"/>
        <w:gridCol w:w="5215"/>
        <w:gridCol w:w="2805"/>
      </w:tblGrid>
      <w:tr w:rsidR="005B2E39" w:rsidRPr="005B2E39" w14:paraId="775B6F9C" w14:textId="77777777" w:rsidTr="008C2619">
        <w:trPr>
          <w:trHeight w:val="794"/>
        </w:trPr>
        <w:tc>
          <w:tcPr>
            <w:tcW w:w="1618" w:type="dxa"/>
            <w:gridSpan w:val="2"/>
            <w:noWrap/>
            <w:hideMark/>
          </w:tcPr>
          <w:p w14:paraId="428865B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Komputery</w:t>
            </w:r>
          </w:p>
        </w:tc>
        <w:tc>
          <w:tcPr>
            <w:tcW w:w="5255" w:type="dxa"/>
            <w:noWrap/>
            <w:hideMark/>
          </w:tcPr>
          <w:p w14:paraId="05B237E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Dane podstawowe</w:t>
            </w:r>
          </w:p>
        </w:tc>
        <w:tc>
          <w:tcPr>
            <w:tcW w:w="2755" w:type="dxa"/>
            <w:hideMark/>
          </w:tcPr>
          <w:p w14:paraId="211680E4" w14:textId="7374B6C2"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1.Liczba sztuk: </w:t>
            </w:r>
            <w:r w:rsidR="001634A8">
              <w:rPr>
                <w:rFonts w:asciiTheme="minorHAnsi" w:eastAsiaTheme="minorHAnsi" w:hAnsiTheme="minorHAnsi" w:cstheme="minorBidi"/>
                <w:b/>
                <w:bCs/>
                <w:sz w:val="18"/>
                <w:szCs w:val="18"/>
                <w:lang w:eastAsia="en-US"/>
              </w:rPr>
              <w:t>88</w:t>
            </w:r>
            <w:r w:rsidRPr="005B2E39">
              <w:rPr>
                <w:rFonts w:asciiTheme="minorHAnsi" w:eastAsiaTheme="minorHAnsi" w:hAnsiTheme="minorHAnsi" w:cstheme="minorBidi"/>
                <w:sz w:val="18"/>
                <w:szCs w:val="18"/>
                <w:lang w:eastAsia="en-US"/>
              </w:rPr>
              <w:t>,</w:t>
            </w:r>
            <w:r w:rsidRPr="005B2E39">
              <w:rPr>
                <w:rFonts w:asciiTheme="minorHAnsi" w:eastAsiaTheme="minorHAnsi" w:hAnsiTheme="minorHAnsi" w:cstheme="minorBidi"/>
                <w:sz w:val="18"/>
                <w:szCs w:val="18"/>
                <w:lang w:eastAsia="en-US"/>
              </w:rPr>
              <w:br/>
              <w:t xml:space="preserve">2.W pełni funkcjonalny i działający po wyjęciu z pudełka: </w:t>
            </w:r>
            <w:r w:rsidRPr="005B2E39">
              <w:rPr>
                <w:rFonts w:asciiTheme="minorHAnsi" w:eastAsiaTheme="minorHAnsi" w:hAnsiTheme="minorHAnsi" w:cstheme="minorBidi"/>
                <w:b/>
                <w:bCs/>
                <w:sz w:val="18"/>
                <w:szCs w:val="18"/>
                <w:lang w:eastAsia="en-US"/>
              </w:rPr>
              <w:t>Tak</w:t>
            </w:r>
          </w:p>
        </w:tc>
      </w:tr>
      <w:tr w:rsidR="005B2E39" w:rsidRPr="005B2E39" w14:paraId="34CA3ACF" w14:textId="77777777" w:rsidTr="008C2619">
        <w:trPr>
          <w:trHeight w:val="1200"/>
        </w:trPr>
        <w:tc>
          <w:tcPr>
            <w:tcW w:w="553" w:type="dxa"/>
            <w:noWrap/>
            <w:hideMark/>
          </w:tcPr>
          <w:p w14:paraId="09D5AA2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Lp.</w:t>
            </w:r>
          </w:p>
        </w:tc>
        <w:tc>
          <w:tcPr>
            <w:tcW w:w="1065" w:type="dxa"/>
            <w:hideMark/>
          </w:tcPr>
          <w:p w14:paraId="64ECBA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Opis wymagania</w:t>
            </w:r>
          </w:p>
        </w:tc>
        <w:tc>
          <w:tcPr>
            <w:tcW w:w="5255" w:type="dxa"/>
            <w:hideMark/>
          </w:tcPr>
          <w:p w14:paraId="68CC41D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Wymagania podstawowe</w:t>
            </w:r>
          </w:p>
        </w:tc>
        <w:tc>
          <w:tcPr>
            <w:tcW w:w="2755" w:type="dxa"/>
            <w:hideMark/>
          </w:tcPr>
          <w:p w14:paraId="7F066E8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Parametry oferowanego Sprzętu (wskazać konkretne parametry/cechy w wykropkowanych miejscach)</w:t>
            </w:r>
          </w:p>
        </w:tc>
      </w:tr>
      <w:tr w:rsidR="005B2E39" w:rsidRPr="005B2E39" w14:paraId="50E7C7A7" w14:textId="77777777" w:rsidTr="008C2619">
        <w:trPr>
          <w:trHeight w:val="1890"/>
        </w:trPr>
        <w:tc>
          <w:tcPr>
            <w:tcW w:w="553" w:type="dxa"/>
            <w:noWrap/>
            <w:hideMark/>
          </w:tcPr>
          <w:p w14:paraId="4D3ED91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w:t>
            </w:r>
          </w:p>
        </w:tc>
        <w:tc>
          <w:tcPr>
            <w:tcW w:w="1065" w:type="dxa"/>
            <w:hideMark/>
          </w:tcPr>
          <w:p w14:paraId="7F1A07A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Procesor  </w:t>
            </w:r>
          </w:p>
        </w:tc>
        <w:tc>
          <w:tcPr>
            <w:tcW w:w="5255" w:type="dxa"/>
            <w:hideMark/>
          </w:tcPr>
          <w:p w14:paraId="24A5D2B7" w14:textId="13C57F60"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Minimum 6 rdzeni fizycznych i 12 wątków,</w:t>
            </w:r>
            <w:r w:rsidRPr="005B2E39">
              <w:rPr>
                <w:rFonts w:asciiTheme="minorHAnsi" w:eastAsiaTheme="minorHAnsi" w:hAnsiTheme="minorHAnsi" w:cstheme="minorBidi"/>
                <w:sz w:val="18"/>
                <w:szCs w:val="18"/>
                <w:lang w:eastAsia="en-US"/>
              </w:rPr>
              <w:br/>
              <w:t>- Minimalnie 8MB pamięci podręcznej cache,</w:t>
            </w:r>
            <w:r w:rsidRPr="005B2E39">
              <w:rPr>
                <w:rFonts w:asciiTheme="minorHAnsi" w:eastAsiaTheme="minorHAnsi" w:hAnsiTheme="minorHAnsi" w:cstheme="minorBidi"/>
                <w:sz w:val="18"/>
                <w:szCs w:val="18"/>
                <w:lang w:eastAsia="en-US"/>
              </w:rPr>
              <w:br/>
              <w:t>- Architektura 64-bitowa,</w:t>
            </w:r>
            <w:r w:rsidRPr="005B2E39">
              <w:rPr>
                <w:rFonts w:asciiTheme="minorHAnsi" w:eastAsiaTheme="minorHAnsi" w:hAnsiTheme="minorHAnsi" w:cstheme="minorBidi"/>
                <w:sz w:val="18"/>
                <w:szCs w:val="18"/>
                <w:lang w:eastAsia="en-US"/>
              </w:rPr>
              <w:br/>
              <w:t xml:space="preserve">- </w:t>
            </w:r>
            <w:r w:rsidRPr="00374E40">
              <w:rPr>
                <w:rFonts w:asciiTheme="minorHAnsi" w:eastAsiaTheme="minorHAnsi" w:hAnsiTheme="minorHAnsi" w:cstheme="minorBidi"/>
                <w:sz w:val="18"/>
                <w:szCs w:val="18"/>
                <w:lang w:eastAsia="en-US"/>
              </w:rPr>
              <w:t xml:space="preserve">wydajność w benchmarku PassMark minimum </w:t>
            </w:r>
            <w:r w:rsidR="004B5861" w:rsidRPr="00374E40">
              <w:rPr>
                <w:rFonts w:asciiTheme="minorHAnsi" w:eastAsiaTheme="minorHAnsi" w:hAnsiTheme="minorHAnsi" w:cstheme="minorBidi"/>
                <w:sz w:val="18"/>
                <w:szCs w:val="18"/>
                <w:lang w:eastAsia="en-US"/>
              </w:rPr>
              <w:t>12</w:t>
            </w:r>
            <w:r w:rsidRPr="00374E40">
              <w:rPr>
                <w:rFonts w:asciiTheme="minorHAnsi" w:eastAsiaTheme="minorHAnsi" w:hAnsiTheme="minorHAnsi" w:cstheme="minorBidi"/>
                <w:sz w:val="18"/>
                <w:szCs w:val="18"/>
                <w:lang w:eastAsia="en-US"/>
              </w:rPr>
              <w:t xml:space="preserve"> 500 pkt. - https://www.cpubenchmark.net, </w:t>
            </w:r>
            <w:r w:rsidRPr="00374E40">
              <w:rPr>
                <w:rFonts w:asciiTheme="minorHAnsi" w:eastAsiaTheme="minorHAnsi" w:hAnsiTheme="minorHAnsi" w:cstheme="minorBidi"/>
                <w:sz w:val="18"/>
                <w:szCs w:val="18"/>
                <w:lang w:eastAsia="en-US"/>
              </w:rPr>
              <w:br/>
              <w:t>(należy załączyć wydruk przeprowadzonego testu).</w:t>
            </w:r>
            <w:r w:rsidRPr="00374E40">
              <w:rPr>
                <w:rFonts w:asciiTheme="minorHAnsi" w:eastAsiaTheme="minorHAnsi" w:hAnsiTheme="minorHAnsi" w:cstheme="minorBidi"/>
                <w:sz w:val="18"/>
                <w:szCs w:val="18"/>
                <w:lang w:eastAsia="en-US"/>
              </w:rPr>
              <w:br/>
              <w:t>- Chłodzenie aktywne procesora w zestawie,</w:t>
            </w:r>
            <w:r w:rsidR="00150AED" w:rsidRPr="00374E40">
              <w:rPr>
                <w:rFonts w:asciiTheme="minorHAnsi" w:eastAsiaTheme="minorHAnsi" w:hAnsiTheme="minorHAnsi" w:cstheme="minorBidi"/>
                <w:sz w:val="18"/>
                <w:szCs w:val="18"/>
                <w:lang w:eastAsia="en-US"/>
              </w:rPr>
              <w:br/>
              <w:t>- TDP max. 65W</w:t>
            </w:r>
          </w:p>
        </w:tc>
        <w:tc>
          <w:tcPr>
            <w:tcW w:w="2755" w:type="dxa"/>
            <w:hideMark/>
          </w:tcPr>
          <w:p w14:paraId="08917FF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liczbę pkt/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procesora/ </w:t>
            </w:r>
          </w:p>
        </w:tc>
      </w:tr>
      <w:tr w:rsidR="005B2E39" w:rsidRPr="005B2E39" w14:paraId="4A3B1E95" w14:textId="77777777" w:rsidTr="008C2619">
        <w:trPr>
          <w:trHeight w:val="1695"/>
        </w:trPr>
        <w:tc>
          <w:tcPr>
            <w:tcW w:w="553" w:type="dxa"/>
            <w:noWrap/>
            <w:hideMark/>
          </w:tcPr>
          <w:p w14:paraId="66E33B17"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2</w:t>
            </w:r>
          </w:p>
        </w:tc>
        <w:tc>
          <w:tcPr>
            <w:tcW w:w="1065" w:type="dxa"/>
            <w:hideMark/>
          </w:tcPr>
          <w:p w14:paraId="365ED100"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Pamięć operacyjna RAM</w:t>
            </w:r>
          </w:p>
        </w:tc>
        <w:tc>
          <w:tcPr>
            <w:tcW w:w="5255" w:type="dxa"/>
            <w:hideMark/>
          </w:tcPr>
          <w:p w14:paraId="6E84B93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Typ pamięci: DDR4,</w:t>
            </w:r>
            <w:r w:rsidRPr="005B2E39">
              <w:rPr>
                <w:rFonts w:asciiTheme="minorHAnsi" w:eastAsiaTheme="minorHAnsi" w:hAnsiTheme="minorHAnsi" w:cstheme="minorBidi"/>
                <w:sz w:val="18"/>
                <w:szCs w:val="18"/>
                <w:lang w:eastAsia="en-US"/>
              </w:rPr>
              <w:br/>
              <w:t>- Dual Channel (2 kości),</w:t>
            </w:r>
            <w:r w:rsidRPr="005B2E39">
              <w:rPr>
                <w:rFonts w:asciiTheme="minorHAnsi" w:eastAsiaTheme="minorHAnsi" w:hAnsiTheme="minorHAnsi" w:cstheme="minorBidi"/>
                <w:sz w:val="18"/>
                <w:szCs w:val="18"/>
                <w:lang w:eastAsia="en-US"/>
              </w:rPr>
              <w:br/>
              <w:t>- Minimum: 8GB,</w:t>
            </w:r>
            <w:r w:rsidRPr="005B2E39">
              <w:rPr>
                <w:rFonts w:asciiTheme="minorHAnsi" w:eastAsiaTheme="minorHAnsi" w:hAnsiTheme="minorHAnsi" w:cstheme="minorBidi"/>
                <w:sz w:val="18"/>
                <w:szCs w:val="18"/>
                <w:lang w:eastAsia="en-US"/>
              </w:rPr>
              <w:br/>
              <w:t>- Taktowanie minimum 2666MHz,</w:t>
            </w:r>
            <w:r w:rsidRPr="005B2E39">
              <w:rPr>
                <w:rFonts w:asciiTheme="minorHAnsi" w:eastAsiaTheme="minorHAnsi" w:hAnsiTheme="minorHAnsi" w:cstheme="minorBidi"/>
                <w:sz w:val="18"/>
                <w:szCs w:val="18"/>
                <w:lang w:eastAsia="en-US"/>
              </w:rPr>
              <w:br/>
              <w:t>-  ≤CL16,</w:t>
            </w:r>
            <w:r w:rsidRPr="005B2E39">
              <w:rPr>
                <w:rFonts w:asciiTheme="minorHAnsi" w:eastAsiaTheme="minorHAnsi" w:hAnsiTheme="minorHAnsi" w:cstheme="minorBidi"/>
                <w:sz w:val="18"/>
                <w:szCs w:val="18"/>
                <w:lang w:eastAsia="en-US"/>
              </w:rPr>
              <w:br/>
              <w:t>- Możliwość rozbudowy do 2x16GB=32GB RAM,</w:t>
            </w:r>
          </w:p>
        </w:tc>
        <w:tc>
          <w:tcPr>
            <w:tcW w:w="2755" w:type="dxa"/>
            <w:hideMark/>
          </w:tcPr>
          <w:p w14:paraId="74C1CF50" w14:textId="75A52F6F" w:rsidR="005B2E39" w:rsidRPr="007A4953" w:rsidRDefault="007A4953" w:rsidP="007A4953">
            <w:pPr>
              <w:spacing w:after="160" w:line="259" w:lineRule="auto"/>
              <w:rPr>
                <w:rFonts w:asciiTheme="minorHAnsi" w:eastAsiaTheme="minorHAnsi" w:hAnsiTheme="minorHAnsi" w:cstheme="minorBidi"/>
                <w:color w:val="FF0000"/>
                <w:sz w:val="18"/>
                <w:szCs w:val="18"/>
                <w:lang w:eastAsia="en-US"/>
              </w:rPr>
            </w:pPr>
            <w:r w:rsidRPr="00374E40">
              <w:rPr>
                <w:rFonts w:asciiTheme="minorHAnsi" w:eastAsiaTheme="minorHAnsi" w:hAnsiTheme="minorHAnsi" w:cstheme="minorBidi"/>
                <w:sz w:val="18"/>
                <w:szCs w:val="18"/>
                <w:lang w:eastAsia="en-US"/>
              </w:rPr>
              <w:t>Proszę wpisać dokładne parametry/cechy</w:t>
            </w:r>
          </w:p>
        </w:tc>
      </w:tr>
      <w:tr w:rsidR="005B2E39" w:rsidRPr="005B2E39" w14:paraId="682F9D46" w14:textId="77777777" w:rsidTr="008C2619">
        <w:trPr>
          <w:trHeight w:val="4035"/>
        </w:trPr>
        <w:tc>
          <w:tcPr>
            <w:tcW w:w="553" w:type="dxa"/>
            <w:noWrap/>
            <w:hideMark/>
          </w:tcPr>
          <w:p w14:paraId="591110F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3</w:t>
            </w:r>
          </w:p>
        </w:tc>
        <w:tc>
          <w:tcPr>
            <w:tcW w:w="1065" w:type="dxa"/>
            <w:hideMark/>
          </w:tcPr>
          <w:p w14:paraId="7EC4E7E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Płyta główna </w:t>
            </w:r>
          </w:p>
        </w:tc>
        <w:tc>
          <w:tcPr>
            <w:tcW w:w="5255" w:type="dxa"/>
            <w:hideMark/>
          </w:tcPr>
          <w:p w14:paraId="6302C6F7" w14:textId="30F2CA5C" w:rsidR="005B2E39" w:rsidRPr="005B2E39" w:rsidRDefault="005B2E39" w:rsidP="00E31886">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Chipset kompatybilny z procesorem,</w:t>
            </w:r>
            <w:r w:rsidRPr="005B2E39">
              <w:rPr>
                <w:rFonts w:asciiTheme="minorHAnsi" w:eastAsiaTheme="minorHAnsi" w:hAnsiTheme="minorHAnsi" w:cstheme="minorBidi"/>
                <w:sz w:val="18"/>
                <w:szCs w:val="18"/>
                <w:lang w:eastAsia="en-US"/>
              </w:rPr>
              <w:br/>
              <w:t>- Minimum 1 zintegrowany interfejs sieciowy RJ45 Gigabit Ethernet 10/100/1000 Mbit/s,</w:t>
            </w:r>
            <w:r w:rsidRPr="005B2E39">
              <w:rPr>
                <w:rFonts w:asciiTheme="minorHAnsi" w:eastAsiaTheme="minorHAnsi" w:hAnsiTheme="minorHAnsi" w:cstheme="minorBidi"/>
                <w:sz w:val="18"/>
                <w:szCs w:val="18"/>
                <w:lang w:eastAsia="en-US"/>
              </w:rPr>
              <w:br/>
              <w:t>- Minimum 2 porty USB 3.0,</w:t>
            </w:r>
            <w:r w:rsidRPr="005B2E39">
              <w:rPr>
                <w:rFonts w:asciiTheme="minorHAnsi" w:eastAsiaTheme="minorHAnsi" w:hAnsiTheme="minorHAnsi" w:cstheme="minorBidi"/>
                <w:sz w:val="18"/>
                <w:szCs w:val="18"/>
                <w:lang w:eastAsia="en-US"/>
              </w:rPr>
              <w:br/>
              <w:t>- Minimum 2 s</w:t>
            </w:r>
            <w:r w:rsidR="006B5A60">
              <w:rPr>
                <w:rFonts w:asciiTheme="minorHAnsi" w:eastAsiaTheme="minorHAnsi" w:hAnsiTheme="minorHAnsi" w:cstheme="minorBidi"/>
                <w:sz w:val="18"/>
                <w:szCs w:val="18"/>
                <w:lang w:eastAsia="en-US"/>
              </w:rPr>
              <w:t>loty pamięci RAM,</w:t>
            </w:r>
            <w:r w:rsidR="006B5A60">
              <w:rPr>
                <w:rFonts w:asciiTheme="minorHAnsi" w:eastAsiaTheme="minorHAnsi" w:hAnsiTheme="minorHAnsi" w:cstheme="minorBidi"/>
                <w:sz w:val="18"/>
                <w:szCs w:val="18"/>
                <w:lang w:eastAsia="en-US"/>
              </w:rPr>
              <w:br/>
              <w:t>- Wake on LAN,</w:t>
            </w:r>
            <w:r w:rsidRPr="005B2E39">
              <w:rPr>
                <w:rFonts w:asciiTheme="minorHAnsi" w:eastAsiaTheme="minorHAnsi" w:hAnsiTheme="minorHAnsi" w:cstheme="minorBidi"/>
                <w:sz w:val="18"/>
                <w:szCs w:val="18"/>
                <w:lang w:eastAsia="en-US"/>
              </w:rPr>
              <w:br/>
              <w:t xml:space="preserve">- </w:t>
            </w:r>
            <w:r w:rsidRPr="009706C8">
              <w:rPr>
                <w:rFonts w:asciiTheme="minorHAnsi" w:eastAsiaTheme="minorHAnsi" w:hAnsiTheme="minorHAnsi" w:cstheme="minorBidi"/>
                <w:sz w:val="18"/>
                <w:szCs w:val="18"/>
                <w:lang w:eastAsia="en-US"/>
              </w:rPr>
              <w:t>Minimum 1 wolne gniazdo SATA600 na płycie głównej,</w:t>
            </w:r>
            <w:r w:rsidRPr="009706C8">
              <w:rPr>
                <w:rFonts w:asciiTheme="minorHAnsi" w:eastAsiaTheme="minorHAnsi" w:hAnsiTheme="minorHAnsi" w:cstheme="minorBidi"/>
                <w:sz w:val="18"/>
                <w:szCs w:val="18"/>
                <w:lang w:eastAsia="en-US"/>
              </w:rPr>
              <w:br/>
            </w:r>
            <w:r w:rsidR="00E31886" w:rsidRPr="009706C8">
              <w:rPr>
                <w:rFonts w:asciiTheme="minorHAnsi" w:eastAsiaTheme="minorHAnsi" w:hAnsiTheme="minorHAnsi" w:cstheme="minorBidi"/>
                <w:sz w:val="18"/>
                <w:szCs w:val="18"/>
                <w:lang w:eastAsia="en-US"/>
              </w:rPr>
              <w:t>- Minimum jedno wyjście z dwóch: VGA lub HDMI i drugie wyjście jedno z VGA D-SUB, HDMI, DVI lub DisplayPort (w sumie minimum dwa wyjścia sygnałowe);</w:t>
            </w:r>
            <w:r w:rsidRPr="009706C8">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t>- BIOS i UEFI aktualny na 7 dni przed dniem dostawy sprzętu,</w:t>
            </w:r>
            <w:r w:rsidRPr="005B2E39">
              <w:rPr>
                <w:rFonts w:asciiTheme="minorHAnsi" w:eastAsiaTheme="minorHAnsi" w:hAnsiTheme="minorHAnsi" w:cstheme="minorBidi"/>
                <w:sz w:val="18"/>
                <w:szCs w:val="18"/>
                <w:lang w:eastAsia="en-US"/>
              </w:rPr>
              <w:br/>
              <w:t>- Obsługa 8GB i 16GB DDR4 kości pamięci RAM,</w:t>
            </w:r>
            <w:r w:rsidRPr="005B2E39">
              <w:rPr>
                <w:rFonts w:asciiTheme="minorHAnsi" w:eastAsiaTheme="minorHAnsi" w:hAnsiTheme="minorHAnsi" w:cstheme="minorBidi"/>
                <w:sz w:val="18"/>
                <w:szCs w:val="18"/>
                <w:lang w:eastAsia="en-US"/>
              </w:rPr>
              <w:br/>
              <w:t>- Płyta główna musi być kompatybilna ze wszystkimi elementami niniejszej specyfikacji,</w:t>
            </w:r>
            <w:r w:rsidRPr="005B2E39">
              <w:rPr>
                <w:rFonts w:asciiTheme="minorHAnsi" w:eastAsiaTheme="minorHAnsi" w:hAnsiTheme="minorHAnsi" w:cstheme="minorBidi"/>
                <w:sz w:val="18"/>
                <w:szCs w:val="18"/>
                <w:lang w:eastAsia="en-US"/>
              </w:rPr>
              <w:br/>
              <w:t>- Funkcja automatycznego sterowania i kontrolowania prędkości pracy wentylatorów,</w:t>
            </w:r>
            <w:r w:rsidRPr="005B2E39">
              <w:rPr>
                <w:rFonts w:asciiTheme="minorHAnsi" w:eastAsiaTheme="minorHAnsi" w:hAnsiTheme="minorHAnsi" w:cstheme="minorBidi"/>
                <w:sz w:val="18"/>
                <w:szCs w:val="18"/>
                <w:lang w:eastAsia="en-US"/>
              </w:rPr>
              <w:br/>
              <w:t>- Możliwość uruchomienia komputera w celu zbootowania z pendrive-a czy napędu optycznego USB,</w:t>
            </w:r>
          </w:p>
        </w:tc>
        <w:tc>
          <w:tcPr>
            <w:tcW w:w="2755" w:type="dxa"/>
            <w:hideMark/>
          </w:tcPr>
          <w:p w14:paraId="7C97D76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możliwość rozbudowy do ………… /wpisać ile/  GB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ile slotów/  szt. wolnych </w:t>
            </w:r>
            <w:r w:rsidRPr="005B2E39">
              <w:rPr>
                <w:rFonts w:asciiTheme="minorHAnsi" w:eastAsiaTheme="minorHAnsi" w:hAnsiTheme="minorHAnsi" w:cstheme="minorBidi"/>
                <w:sz w:val="18"/>
                <w:szCs w:val="18"/>
                <w:lang w:eastAsia="en-US"/>
              </w:rPr>
              <w:br/>
              <w:t xml:space="preserve"> </w:t>
            </w:r>
            <w:r w:rsidRPr="005B2E39">
              <w:rPr>
                <w:rFonts w:asciiTheme="minorHAnsi" w:eastAsiaTheme="minorHAnsi" w:hAnsiTheme="minorHAnsi" w:cstheme="minorBidi"/>
                <w:sz w:val="18"/>
                <w:szCs w:val="18"/>
                <w:lang w:eastAsia="en-US"/>
              </w:rPr>
              <w:br/>
              <w:t xml:space="preserve">……………………………………………………… /wpisać producenta, model, symbol płyty głównej/ </w:t>
            </w:r>
          </w:p>
        </w:tc>
      </w:tr>
      <w:tr w:rsidR="005B2E39" w:rsidRPr="005B2E39" w14:paraId="3DB521E8" w14:textId="77777777" w:rsidTr="008C2619">
        <w:trPr>
          <w:trHeight w:val="1694"/>
        </w:trPr>
        <w:tc>
          <w:tcPr>
            <w:tcW w:w="553" w:type="dxa"/>
            <w:noWrap/>
            <w:hideMark/>
          </w:tcPr>
          <w:p w14:paraId="05B1873C"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4</w:t>
            </w:r>
          </w:p>
        </w:tc>
        <w:tc>
          <w:tcPr>
            <w:tcW w:w="1065" w:type="dxa"/>
            <w:hideMark/>
          </w:tcPr>
          <w:p w14:paraId="069DC57E"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Dysk</w:t>
            </w:r>
          </w:p>
        </w:tc>
        <w:tc>
          <w:tcPr>
            <w:tcW w:w="5255" w:type="dxa"/>
            <w:hideMark/>
          </w:tcPr>
          <w:p w14:paraId="6DAE2B31" w14:textId="7DDA1E2E" w:rsidR="005B2E39" w:rsidRPr="00374E40" w:rsidRDefault="005B2E39" w:rsidP="0058257B">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Typ: SSD</w:t>
            </w:r>
            <w:r w:rsidRPr="00374E40">
              <w:rPr>
                <w:rFonts w:asciiTheme="minorHAnsi" w:eastAsiaTheme="minorHAnsi" w:hAnsiTheme="minorHAnsi" w:cstheme="minorBidi"/>
                <w:sz w:val="18"/>
                <w:szCs w:val="18"/>
                <w:lang w:eastAsia="en-US"/>
              </w:rPr>
              <w:br/>
              <w:t>- Pojemność minimum 240GB,</w:t>
            </w:r>
            <w:r w:rsidRPr="00374E40">
              <w:rPr>
                <w:rFonts w:asciiTheme="minorHAnsi" w:eastAsiaTheme="minorHAnsi" w:hAnsiTheme="minorHAnsi" w:cstheme="minorBidi"/>
                <w:sz w:val="18"/>
                <w:szCs w:val="18"/>
                <w:lang w:eastAsia="en-US"/>
              </w:rPr>
              <w:br/>
              <w:t xml:space="preserve">- Kości pamięci: 3D TLC NAND lub 3D MLC </w:t>
            </w:r>
            <w:r w:rsidR="00A944CE" w:rsidRPr="00374E40">
              <w:rPr>
                <w:rFonts w:asciiTheme="minorHAnsi" w:eastAsiaTheme="minorHAnsi" w:hAnsiTheme="minorHAnsi" w:cstheme="minorBidi"/>
                <w:sz w:val="18"/>
                <w:szCs w:val="18"/>
                <w:lang w:eastAsia="en-US"/>
              </w:rPr>
              <w:t>NAND;</w:t>
            </w:r>
            <w:r w:rsidR="00EB18F9" w:rsidRPr="00374E40">
              <w:rPr>
                <w:rFonts w:asciiTheme="minorHAnsi" w:eastAsiaTheme="minorHAnsi" w:hAnsiTheme="minorHAnsi" w:cstheme="minorBidi"/>
                <w:sz w:val="18"/>
                <w:szCs w:val="18"/>
                <w:lang w:eastAsia="en-US"/>
              </w:rPr>
              <w:br/>
              <w:t>- Odczyt</w:t>
            </w:r>
            <w:r w:rsidR="002C3F6B" w:rsidRPr="00374E40">
              <w:rPr>
                <w:rFonts w:asciiTheme="minorHAnsi" w:eastAsiaTheme="minorHAnsi" w:hAnsiTheme="minorHAnsi" w:cstheme="minorBidi"/>
                <w:sz w:val="18"/>
                <w:szCs w:val="18"/>
                <w:lang w:eastAsia="en-US"/>
              </w:rPr>
              <w:t xml:space="preserve">: min. </w:t>
            </w:r>
            <w:r w:rsidR="00EB18F9" w:rsidRPr="00374E40">
              <w:rPr>
                <w:rFonts w:asciiTheme="minorHAnsi" w:eastAsiaTheme="minorHAnsi" w:hAnsiTheme="minorHAnsi" w:cstheme="minorBidi"/>
                <w:sz w:val="18"/>
                <w:szCs w:val="18"/>
                <w:lang w:eastAsia="en-US"/>
              </w:rPr>
              <w:t>3</w:t>
            </w:r>
            <w:r w:rsidR="00224827" w:rsidRPr="00374E40">
              <w:rPr>
                <w:rFonts w:asciiTheme="minorHAnsi" w:eastAsiaTheme="minorHAnsi" w:hAnsiTheme="minorHAnsi" w:cstheme="minorBidi"/>
                <w:sz w:val="18"/>
                <w:szCs w:val="18"/>
                <w:lang w:eastAsia="en-US"/>
              </w:rPr>
              <w:t>3</w:t>
            </w:r>
            <w:r w:rsidR="002C3F6B" w:rsidRPr="00374E40">
              <w:rPr>
                <w:rFonts w:asciiTheme="minorHAnsi" w:eastAsiaTheme="minorHAnsi" w:hAnsiTheme="minorHAnsi" w:cstheme="minorBidi"/>
                <w:sz w:val="18"/>
                <w:szCs w:val="18"/>
                <w:lang w:eastAsia="en-US"/>
              </w:rPr>
              <w:t>00MB/s,</w:t>
            </w:r>
            <w:r w:rsidR="00EB18F9" w:rsidRPr="00374E40">
              <w:rPr>
                <w:rFonts w:asciiTheme="minorHAnsi" w:eastAsiaTheme="minorHAnsi" w:hAnsiTheme="minorHAnsi" w:cstheme="minorBidi"/>
                <w:sz w:val="18"/>
                <w:szCs w:val="18"/>
                <w:lang w:eastAsia="en-US"/>
              </w:rPr>
              <w:t xml:space="preserve"> </w:t>
            </w:r>
            <w:r w:rsidR="00E13040" w:rsidRPr="00374E40">
              <w:rPr>
                <w:rFonts w:asciiTheme="minorHAnsi" w:eastAsiaTheme="minorHAnsi" w:hAnsiTheme="minorHAnsi" w:cstheme="minorBidi"/>
                <w:sz w:val="18"/>
                <w:szCs w:val="18"/>
                <w:lang w:eastAsia="en-US"/>
              </w:rPr>
              <w:t>z</w:t>
            </w:r>
            <w:r w:rsidR="00EB18F9" w:rsidRPr="00374E40">
              <w:rPr>
                <w:rFonts w:asciiTheme="minorHAnsi" w:eastAsiaTheme="minorHAnsi" w:hAnsiTheme="minorHAnsi" w:cstheme="minorBidi"/>
                <w:sz w:val="18"/>
                <w:szCs w:val="18"/>
                <w:lang w:eastAsia="en-US"/>
              </w:rPr>
              <w:t>apis: min. 1</w:t>
            </w:r>
            <w:r w:rsidR="00224827" w:rsidRPr="00374E40">
              <w:rPr>
                <w:rFonts w:asciiTheme="minorHAnsi" w:eastAsiaTheme="minorHAnsi" w:hAnsiTheme="minorHAnsi" w:cstheme="minorBidi"/>
                <w:sz w:val="18"/>
                <w:szCs w:val="18"/>
                <w:lang w:eastAsia="en-US"/>
              </w:rPr>
              <w:t>0</w:t>
            </w:r>
            <w:r w:rsidR="00EB18F9" w:rsidRPr="00374E40">
              <w:rPr>
                <w:rFonts w:asciiTheme="minorHAnsi" w:eastAsiaTheme="minorHAnsi" w:hAnsiTheme="minorHAnsi" w:cstheme="minorBidi"/>
                <w:sz w:val="18"/>
                <w:szCs w:val="18"/>
                <w:lang w:eastAsia="en-US"/>
              </w:rPr>
              <w:t>00MB/s</w:t>
            </w:r>
            <w:r w:rsidR="00E13040" w:rsidRPr="00374E40">
              <w:rPr>
                <w:rFonts w:asciiTheme="minorHAnsi" w:eastAsiaTheme="minorHAnsi" w:hAnsiTheme="minorHAnsi" w:cstheme="minorBidi"/>
                <w:sz w:val="18"/>
                <w:szCs w:val="18"/>
                <w:lang w:eastAsia="en-US"/>
              </w:rPr>
              <w:br/>
              <w:t>- MTBF min.: 1 500 000 godzin</w:t>
            </w:r>
            <w:r w:rsidR="00E13040" w:rsidRPr="00374E40">
              <w:rPr>
                <w:rFonts w:asciiTheme="minorHAnsi" w:eastAsiaTheme="minorHAnsi" w:hAnsiTheme="minorHAnsi" w:cstheme="minorBidi"/>
                <w:sz w:val="18"/>
                <w:szCs w:val="18"/>
                <w:lang w:eastAsia="en-US"/>
              </w:rPr>
              <w:br/>
              <w:t xml:space="preserve">- Deklarowana liczba operacji </w:t>
            </w:r>
            <w:r w:rsidR="00E13040" w:rsidRPr="009706C8">
              <w:rPr>
                <w:rFonts w:asciiTheme="minorHAnsi" w:eastAsiaTheme="minorHAnsi" w:hAnsiTheme="minorHAnsi" w:cstheme="minorBidi"/>
                <w:sz w:val="18"/>
                <w:szCs w:val="18"/>
                <w:lang w:eastAsia="en-US"/>
              </w:rPr>
              <w:t>(</w:t>
            </w:r>
            <w:r w:rsidR="000C4AAA" w:rsidRPr="009706C8">
              <w:rPr>
                <w:rFonts w:asciiTheme="minorHAnsi" w:eastAsiaTheme="minorHAnsi" w:hAnsiTheme="minorHAnsi" w:cstheme="minorBidi"/>
                <w:sz w:val="18"/>
                <w:szCs w:val="18"/>
                <w:lang w:eastAsia="en-US"/>
              </w:rPr>
              <w:t xml:space="preserve">deklarowany </w:t>
            </w:r>
            <w:r w:rsidR="0058257B" w:rsidRPr="009706C8">
              <w:rPr>
                <w:rFonts w:asciiTheme="minorHAnsi" w:eastAsiaTheme="minorHAnsi" w:hAnsiTheme="minorHAnsi" w:cstheme="minorBidi"/>
                <w:sz w:val="18"/>
                <w:szCs w:val="18"/>
                <w:lang w:eastAsia="en-US"/>
              </w:rPr>
              <w:t xml:space="preserve">losowy </w:t>
            </w:r>
            <w:r w:rsidR="00376F88" w:rsidRPr="009706C8">
              <w:rPr>
                <w:rFonts w:asciiTheme="minorHAnsi" w:eastAsiaTheme="minorHAnsi" w:hAnsiTheme="minorHAnsi" w:cstheme="minorBidi"/>
                <w:sz w:val="18"/>
                <w:szCs w:val="18"/>
                <w:lang w:eastAsia="en-US"/>
              </w:rPr>
              <w:t>odczyt</w:t>
            </w:r>
            <w:r w:rsidR="00376F88">
              <w:rPr>
                <w:rFonts w:asciiTheme="minorHAnsi" w:eastAsiaTheme="minorHAnsi" w:hAnsiTheme="minorHAnsi" w:cstheme="minorBidi"/>
                <w:sz w:val="18"/>
                <w:szCs w:val="18"/>
                <w:lang w:eastAsia="en-US"/>
              </w:rPr>
              <w:t>/zapis</w:t>
            </w:r>
            <w:r w:rsidR="00E13040" w:rsidRPr="00374E40">
              <w:rPr>
                <w:rFonts w:asciiTheme="minorHAnsi" w:eastAsiaTheme="minorHAnsi" w:hAnsiTheme="minorHAnsi" w:cstheme="minorBidi"/>
                <w:sz w:val="18"/>
                <w:szCs w:val="18"/>
                <w:lang w:eastAsia="en-US"/>
              </w:rPr>
              <w:t xml:space="preserve">: </w:t>
            </w:r>
            <w:r w:rsidR="00963F9C" w:rsidRPr="00374E40">
              <w:rPr>
                <w:rFonts w:asciiTheme="minorHAnsi" w:eastAsiaTheme="minorHAnsi" w:hAnsiTheme="minorHAnsi" w:cstheme="minorBidi"/>
                <w:sz w:val="18"/>
                <w:szCs w:val="18"/>
                <w:lang w:eastAsia="en-US"/>
              </w:rPr>
              <w:t xml:space="preserve">min. </w:t>
            </w:r>
            <w:r w:rsidR="00E13040" w:rsidRPr="00374E40">
              <w:rPr>
                <w:rFonts w:asciiTheme="minorHAnsi" w:eastAsiaTheme="minorHAnsi" w:hAnsiTheme="minorHAnsi" w:cstheme="minorBidi"/>
                <w:sz w:val="18"/>
                <w:szCs w:val="18"/>
                <w:lang w:eastAsia="en-US"/>
              </w:rPr>
              <w:t>180 000/220 000 IOPS</w:t>
            </w:r>
            <w:r w:rsidRPr="00374E40">
              <w:rPr>
                <w:rFonts w:asciiTheme="minorHAnsi" w:eastAsiaTheme="minorHAnsi" w:hAnsiTheme="minorHAnsi" w:cstheme="minorBidi"/>
                <w:sz w:val="18"/>
                <w:szCs w:val="18"/>
                <w:lang w:eastAsia="en-US"/>
              </w:rPr>
              <w:br/>
              <w:t>- Interfejs: M.2</w:t>
            </w:r>
            <w:r w:rsidR="00FF5759" w:rsidRPr="00374E40">
              <w:rPr>
                <w:rFonts w:asciiTheme="minorHAnsi" w:eastAsiaTheme="minorHAnsi" w:hAnsiTheme="minorHAnsi" w:cstheme="minorBidi"/>
                <w:sz w:val="18"/>
                <w:szCs w:val="18"/>
                <w:lang w:eastAsia="en-US"/>
              </w:rPr>
              <w:t xml:space="preserve"> NVMe</w:t>
            </w:r>
            <w:r w:rsidR="0058257B">
              <w:rPr>
                <w:rFonts w:asciiTheme="minorHAnsi" w:eastAsiaTheme="minorHAnsi" w:hAnsiTheme="minorHAnsi" w:cstheme="minorBidi"/>
                <w:sz w:val="18"/>
                <w:szCs w:val="18"/>
                <w:lang w:eastAsia="en-US"/>
              </w:rPr>
              <w:t xml:space="preserve"> </w:t>
            </w:r>
            <w:r w:rsidR="0058257B" w:rsidRPr="009706C8">
              <w:rPr>
                <w:rFonts w:asciiTheme="minorHAnsi" w:eastAsiaTheme="minorHAnsi" w:hAnsiTheme="minorHAnsi" w:cstheme="minorBidi"/>
                <w:sz w:val="18"/>
                <w:szCs w:val="18"/>
                <w:lang w:eastAsia="en-US"/>
              </w:rPr>
              <w:t>PCI Express 3.0</w:t>
            </w:r>
            <w:r w:rsidR="00204253" w:rsidRPr="009706C8">
              <w:rPr>
                <w:rFonts w:asciiTheme="minorHAnsi" w:eastAsiaTheme="minorHAnsi" w:hAnsiTheme="minorHAnsi" w:cstheme="minorBidi"/>
                <w:sz w:val="18"/>
                <w:szCs w:val="18"/>
                <w:lang w:eastAsia="en-US"/>
              </w:rPr>
              <w:t xml:space="preserve"> x4</w:t>
            </w:r>
            <w:r w:rsidRPr="009706C8">
              <w:rPr>
                <w:rFonts w:asciiTheme="minorHAnsi" w:eastAsiaTheme="minorHAnsi" w:hAnsiTheme="minorHAnsi" w:cstheme="minorBidi"/>
                <w:sz w:val="18"/>
                <w:szCs w:val="18"/>
                <w:lang w:eastAsia="en-US"/>
              </w:rPr>
              <w:t>,</w:t>
            </w:r>
            <w:r w:rsidRPr="009706C8">
              <w:rPr>
                <w:rFonts w:asciiTheme="minorHAnsi" w:eastAsiaTheme="minorHAnsi" w:hAnsiTheme="minorHAnsi" w:cstheme="minorBidi"/>
                <w:sz w:val="18"/>
                <w:szCs w:val="18"/>
                <w:lang w:eastAsia="en-US"/>
              </w:rPr>
              <w:br/>
            </w:r>
            <w:r w:rsidR="001D4373" w:rsidRPr="00374E40">
              <w:rPr>
                <w:rFonts w:asciiTheme="minorHAnsi" w:eastAsiaTheme="minorHAnsi" w:hAnsiTheme="minorHAnsi" w:cstheme="minorBidi"/>
                <w:sz w:val="18"/>
                <w:szCs w:val="18"/>
                <w:lang w:eastAsia="en-US"/>
              </w:rPr>
              <w:t>- Technologie: SMART, TRIM</w:t>
            </w:r>
          </w:p>
        </w:tc>
        <w:tc>
          <w:tcPr>
            <w:tcW w:w="2755" w:type="dxa"/>
            <w:hideMark/>
          </w:tcPr>
          <w:p w14:paraId="5B055243" w14:textId="77777777" w:rsidR="005B2E39" w:rsidRPr="00374E40" w:rsidRDefault="007A4953"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dokładne parametry/cechy</w:t>
            </w:r>
          </w:p>
          <w:p w14:paraId="4DBBEE63" w14:textId="631F3DE9" w:rsidR="007A4953" w:rsidRPr="00374E40" w:rsidRDefault="007A4953" w:rsidP="007A4953">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producenta i model</w:t>
            </w:r>
          </w:p>
        </w:tc>
      </w:tr>
      <w:tr w:rsidR="005B2E39" w:rsidRPr="005B2E39" w14:paraId="5111A594" w14:textId="77777777" w:rsidTr="008C2619">
        <w:trPr>
          <w:trHeight w:val="1905"/>
        </w:trPr>
        <w:tc>
          <w:tcPr>
            <w:tcW w:w="553" w:type="dxa"/>
            <w:noWrap/>
            <w:hideMark/>
          </w:tcPr>
          <w:p w14:paraId="68E2A8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5</w:t>
            </w:r>
          </w:p>
        </w:tc>
        <w:tc>
          <w:tcPr>
            <w:tcW w:w="1065" w:type="dxa"/>
            <w:hideMark/>
          </w:tcPr>
          <w:p w14:paraId="5A5CCF4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graficzna</w:t>
            </w:r>
          </w:p>
        </w:tc>
        <w:tc>
          <w:tcPr>
            <w:tcW w:w="5255" w:type="dxa"/>
            <w:hideMark/>
          </w:tcPr>
          <w:p w14:paraId="35899E15" w14:textId="47BCF983" w:rsidR="005B2E39" w:rsidRPr="00374E40" w:rsidRDefault="005B2E39" w:rsidP="00E31886">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Zintegrowana z płytą główną</w:t>
            </w:r>
            <w:r w:rsidR="004E428C" w:rsidRPr="00374E40">
              <w:rPr>
                <w:rFonts w:asciiTheme="minorHAnsi" w:eastAsiaTheme="minorHAnsi" w:hAnsiTheme="minorHAnsi" w:cstheme="minorBidi"/>
                <w:sz w:val="18"/>
                <w:szCs w:val="18"/>
                <w:lang w:eastAsia="en-US"/>
              </w:rPr>
              <w:t>/procesorem</w:t>
            </w:r>
            <w:r w:rsidRPr="00374E40">
              <w:rPr>
                <w:rFonts w:asciiTheme="minorHAnsi" w:eastAsiaTheme="minorHAnsi" w:hAnsiTheme="minorHAnsi" w:cstheme="minorBidi"/>
                <w:sz w:val="18"/>
                <w:szCs w:val="18"/>
                <w:lang w:eastAsia="en-US"/>
              </w:rPr>
              <w:t>,</w:t>
            </w:r>
            <w:r w:rsidRPr="00374E40">
              <w:rPr>
                <w:rFonts w:asciiTheme="minorHAnsi" w:eastAsiaTheme="minorHAnsi" w:hAnsiTheme="minorHAnsi" w:cstheme="minorBidi"/>
                <w:sz w:val="18"/>
                <w:szCs w:val="18"/>
                <w:lang w:eastAsia="en-US"/>
              </w:rPr>
              <w:br/>
              <w:t>- Pozwalająca na swobodną pracę w rozdzielczości Full HD 1920x1080 przy 3</w:t>
            </w:r>
            <w:r w:rsidR="00A249BA" w:rsidRPr="00374E40">
              <w:rPr>
                <w:rFonts w:asciiTheme="minorHAnsi" w:eastAsiaTheme="minorHAnsi" w:hAnsiTheme="minorHAnsi" w:cstheme="minorBidi"/>
                <w:sz w:val="18"/>
                <w:szCs w:val="18"/>
                <w:lang w:eastAsia="en-US"/>
              </w:rPr>
              <w:t>2-bitach,</w:t>
            </w:r>
            <w:r w:rsidR="00A249BA" w:rsidRPr="00374E40">
              <w:rPr>
                <w:rFonts w:asciiTheme="minorHAnsi" w:eastAsiaTheme="minorHAnsi" w:hAnsiTheme="minorHAnsi" w:cstheme="minorBidi"/>
                <w:sz w:val="18"/>
                <w:szCs w:val="18"/>
                <w:lang w:eastAsia="en-US"/>
              </w:rPr>
              <w:br/>
            </w:r>
            <w:r w:rsidR="00A249BA" w:rsidRPr="009706C8">
              <w:rPr>
                <w:rFonts w:asciiTheme="minorHAnsi" w:eastAsiaTheme="minorHAnsi" w:hAnsiTheme="minorHAnsi" w:cstheme="minorBidi"/>
                <w:sz w:val="18"/>
                <w:szCs w:val="18"/>
                <w:lang w:eastAsia="en-US"/>
              </w:rPr>
              <w:t xml:space="preserve">- Minimum </w:t>
            </w:r>
            <w:r w:rsidR="00E31886" w:rsidRPr="009706C8">
              <w:rPr>
                <w:rFonts w:asciiTheme="minorHAnsi" w:eastAsiaTheme="minorHAnsi" w:hAnsiTheme="minorHAnsi" w:cstheme="minorBidi"/>
                <w:sz w:val="18"/>
                <w:szCs w:val="18"/>
                <w:lang w:eastAsia="en-US"/>
              </w:rPr>
              <w:t>jedno wyjście z dwóch: VGA lub HDMI i drugie wyjście jedno z VGA D-SUB, HDMI, DVI lub DisplayPort (w sumie minimum dwa wyjścia sygnałowe);</w:t>
            </w:r>
            <w:r w:rsidRPr="009706C8">
              <w:rPr>
                <w:rFonts w:asciiTheme="minorHAnsi" w:eastAsiaTheme="minorHAnsi" w:hAnsiTheme="minorHAnsi" w:cstheme="minorBidi"/>
                <w:sz w:val="18"/>
                <w:szCs w:val="18"/>
                <w:lang w:eastAsia="en-US"/>
              </w:rPr>
              <w:br/>
            </w:r>
            <w:r w:rsidRPr="00374E40">
              <w:rPr>
                <w:rFonts w:asciiTheme="minorHAnsi" w:eastAsiaTheme="minorHAnsi" w:hAnsiTheme="minorHAnsi" w:cstheme="minorBidi"/>
                <w:sz w:val="18"/>
                <w:szCs w:val="18"/>
                <w:lang w:eastAsia="en-US"/>
              </w:rPr>
              <w:t xml:space="preserve">- wydajność w benchmarku PassMark minimum 650 pkt. - https://www.videocardbenchmark.net, </w:t>
            </w:r>
            <w:r w:rsidRPr="00374E40">
              <w:rPr>
                <w:rFonts w:asciiTheme="minorHAnsi" w:eastAsiaTheme="minorHAnsi" w:hAnsiTheme="minorHAnsi" w:cstheme="minorBidi"/>
                <w:sz w:val="18"/>
                <w:szCs w:val="18"/>
                <w:lang w:eastAsia="en-US"/>
              </w:rPr>
              <w:br/>
              <w:t>(należy załączyć wydruk przeprowadzonego testu).</w:t>
            </w:r>
          </w:p>
        </w:tc>
        <w:tc>
          <w:tcPr>
            <w:tcW w:w="2755" w:type="dxa"/>
            <w:hideMark/>
          </w:tcPr>
          <w:p w14:paraId="7B824EB0" w14:textId="6C064426" w:rsidR="005B2E39" w:rsidRPr="00374E40" w:rsidRDefault="005B2E39"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xml:space="preserve">wpisać producenta, model, symbol karty graficznej/ </w:t>
            </w:r>
          </w:p>
        </w:tc>
      </w:tr>
      <w:tr w:rsidR="005B2E39" w:rsidRPr="005B2E39" w14:paraId="69F8D09E" w14:textId="77777777" w:rsidTr="008C2619">
        <w:trPr>
          <w:trHeight w:val="1065"/>
        </w:trPr>
        <w:tc>
          <w:tcPr>
            <w:tcW w:w="553" w:type="dxa"/>
            <w:noWrap/>
            <w:hideMark/>
          </w:tcPr>
          <w:p w14:paraId="2D0A117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6</w:t>
            </w:r>
          </w:p>
        </w:tc>
        <w:tc>
          <w:tcPr>
            <w:tcW w:w="1065" w:type="dxa"/>
            <w:hideMark/>
          </w:tcPr>
          <w:p w14:paraId="764D790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Karta dźwiękowa</w:t>
            </w:r>
          </w:p>
        </w:tc>
        <w:tc>
          <w:tcPr>
            <w:tcW w:w="5255" w:type="dxa"/>
            <w:hideMark/>
          </w:tcPr>
          <w:p w14:paraId="15298147" w14:textId="77683A3B" w:rsidR="005B2E39" w:rsidRPr="00374E40" w:rsidRDefault="005B2E39" w:rsidP="005037C4">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 Zintegrowana z płytą gł</w:t>
            </w:r>
            <w:r w:rsidR="005037C4" w:rsidRPr="00374E40">
              <w:rPr>
                <w:rFonts w:asciiTheme="minorHAnsi" w:eastAsiaTheme="minorHAnsi" w:hAnsiTheme="minorHAnsi" w:cstheme="minorBidi"/>
                <w:sz w:val="18"/>
                <w:szCs w:val="18"/>
                <w:lang w:eastAsia="en-US"/>
              </w:rPr>
              <w:t>ówną</w:t>
            </w:r>
            <w:r w:rsidR="00834731" w:rsidRPr="00374E40">
              <w:rPr>
                <w:rFonts w:asciiTheme="minorHAnsi" w:eastAsiaTheme="minorHAnsi" w:hAnsiTheme="minorHAnsi" w:cstheme="minorBidi"/>
                <w:sz w:val="18"/>
                <w:szCs w:val="18"/>
                <w:lang w:eastAsia="en-US"/>
              </w:rPr>
              <w:t>/procesorem</w:t>
            </w:r>
            <w:r w:rsidR="005037C4" w:rsidRPr="00374E40">
              <w:rPr>
                <w:rFonts w:asciiTheme="minorHAnsi" w:eastAsiaTheme="minorHAnsi" w:hAnsiTheme="minorHAnsi" w:cstheme="minorBidi"/>
                <w:sz w:val="18"/>
                <w:szCs w:val="18"/>
                <w:lang w:eastAsia="en-US"/>
              </w:rPr>
              <w:t>,</w:t>
            </w:r>
            <w:r w:rsidR="005037C4" w:rsidRPr="00374E40">
              <w:rPr>
                <w:rFonts w:asciiTheme="minorHAnsi" w:eastAsiaTheme="minorHAnsi" w:hAnsiTheme="minorHAnsi" w:cstheme="minorBidi"/>
                <w:sz w:val="18"/>
                <w:szCs w:val="18"/>
                <w:lang w:eastAsia="en-US"/>
              </w:rPr>
              <w:br/>
              <w:t>- HD Audio: Tak,</w:t>
            </w:r>
            <w:r w:rsidR="005037C4" w:rsidRPr="00374E40">
              <w:rPr>
                <w:rFonts w:asciiTheme="minorHAnsi" w:eastAsiaTheme="minorHAnsi" w:hAnsiTheme="minorHAnsi" w:cstheme="minorBidi"/>
                <w:sz w:val="18"/>
                <w:szCs w:val="18"/>
                <w:lang w:eastAsia="en-US"/>
              </w:rPr>
              <w:br/>
              <w:t xml:space="preserve">- wyjście audio (głośniki) i wejście audio (mikrofon) na front panel lub </w:t>
            </w:r>
            <w:r w:rsidR="00416C78" w:rsidRPr="00374E40">
              <w:rPr>
                <w:rFonts w:asciiTheme="minorHAnsi" w:eastAsiaTheme="minorHAnsi" w:hAnsiTheme="minorHAnsi" w:cstheme="minorBidi"/>
                <w:sz w:val="18"/>
                <w:szCs w:val="18"/>
                <w:lang w:eastAsia="en-US"/>
              </w:rPr>
              <w:t xml:space="preserve">wyjście/wejście </w:t>
            </w:r>
            <w:r w:rsidR="005037C4" w:rsidRPr="00374E40">
              <w:rPr>
                <w:rFonts w:asciiTheme="minorHAnsi" w:eastAsiaTheme="minorHAnsi" w:hAnsiTheme="minorHAnsi" w:cstheme="minorBidi"/>
                <w:sz w:val="18"/>
                <w:szCs w:val="18"/>
                <w:lang w:eastAsia="en-US"/>
              </w:rPr>
              <w:t>combo 2 w 1;</w:t>
            </w:r>
          </w:p>
        </w:tc>
        <w:tc>
          <w:tcPr>
            <w:tcW w:w="2755" w:type="dxa"/>
            <w:noWrap/>
            <w:hideMark/>
          </w:tcPr>
          <w:p w14:paraId="74513205" w14:textId="4C4FB170" w:rsidR="005B2E39" w:rsidRPr="00374E40" w:rsidRDefault="00D17286"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Proszę wpisać dokładne parametry/cechy</w:t>
            </w:r>
            <w:r w:rsidR="005B2E39" w:rsidRPr="00374E40">
              <w:rPr>
                <w:rFonts w:asciiTheme="minorHAnsi" w:eastAsiaTheme="minorHAnsi" w:hAnsiTheme="minorHAnsi" w:cstheme="minorBidi"/>
                <w:sz w:val="18"/>
                <w:szCs w:val="18"/>
                <w:lang w:eastAsia="en-US"/>
              </w:rPr>
              <w:t xml:space="preserve"> </w:t>
            </w:r>
          </w:p>
        </w:tc>
      </w:tr>
      <w:tr w:rsidR="005B2E39" w:rsidRPr="005B2E39" w14:paraId="39A68E39" w14:textId="77777777" w:rsidTr="008C2619">
        <w:trPr>
          <w:trHeight w:val="3405"/>
        </w:trPr>
        <w:tc>
          <w:tcPr>
            <w:tcW w:w="553" w:type="dxa"/>
            <w:noWrap/>
            <w:hideMark/>
          </w:tcPr>
          <w:p w14:paraId="09681F5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7</w:t>
            </w:r>
          </w:p>
        </w:tc>
        <w:tc>
          <w:tcPr>
            <w:tcW w:w="1065" w:type="dxa"/>
            <w:hideMark/>
          </w:tcPr>
          <w:p w14:paraId="7A86C2D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Obudowa</w:t>
            </w:r>
          </w:p>
        </w:tc>
        <w:tc>
          <w:tcPr>
            <w:tcW w:w="5255" w:type="dxa"/>
            <w:hideMark/>
          </w:tcPr>
          <w:p w14:paraId="1EEE80F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SFF lub uSFF,</w:t>
            </w:r>
            <w:r w:rsidRPr="005B2E39">
              <w:rPr>
                <w:rFonts w:asciiTheme="minorHAnsi" w:eastAsiaTheme="minorHAnsi" w:hAnsiTheme="minorHAnsi" w:cstheme="minorBidi"/>
                <w:sz w:val="18"/>
                <w:szCs w:val="18"/>
                <w:lang w:eastAsia="en-US"/>
              </w:rPr>
              <w:br/>
              <w:t>- Minimum 2 porty USB, w standardzie min. 3.0 na panelu frontowym,</w:t>
            </w:r>
            <w:r w:rsidRPr="005B2E39">
              <w:rPr>
                <w:rFonts w:asciiTheme="minorHAnsi" w:eastAsiaTheme="minorHAnsi" w:hAnsiTheme="minorHAnsi" w:cstheme="minorBidi"/>
                <w:sz w:val="18"/>
                <w:szCs w:val="18"/>
                <w:lang w:eastAsia="en-US"/>
              </w:rPr>
              <w:br/>
              <w:t>- Panel frontowy z gniazdami audio (wejście na mikrofon i słuchawki),</w:t>
            </w:r>
            <w:r w:rsidRPr="005B2E39">
              <w:rPr>
                <w:rFonts w:asciiTheme="minorHAnsi" w:eastAsiaTheme="minorHAnsi" w:hAnsiTheme="minorHAnsi" w:cstheme="minorBidi"/>
                <w:sz w:val="18"/>
                <w:szCs w:val="18"/>
                <w:lang w:eastAsia="en-US"/>
              </w:rPr>
              <w:br/>
              <w:t>- Kolor czarny lub srebrny,</w:t>
            </w:r>
            <w:r w:rsidRPr="005B2E39">
              <w:rPr>
                <w:rFonts w:asciiTheme="minorHAnsi" w:eastAsiaTheme="minorHAnsi" w:hAnsiTheme="minorHAnsi" w:cstheme="minorBidi"/>
                <w:sz w:val="18"/>
                <w:szCs w:val="18"/>
                <w:lang w:eastAsia="en-US"/>
              </w:rPr>
              <w:br/>
              <w:t>- Otwór Kensington: Tak,</w:t>
            </w:r>
            <w:r w:rsidRPr="005B2E39">
              <w:rPr>
                <w:rFonts w:asciiTheme="minorHAnsi" w:eastAsiaTheme="minorHAnsi" w:hAnsiTheme="minorHAnsi" w:cstheme="minorBidi"/>
                <w:sz w:val="18"/>
                <w:szCs w:val="18"/>
                <w:lang w:eastAsia="en-US"/>
              </w:rPr>
              <w:br/>
              <w:t>- Linka Kensington: Tak, minimum 1m</w:t>
            </w:r>
            <w:r w:rsidRPr="005B2E39">
              <w:rPr>
                <w:rFonts w:asciiTheme="minorHAnsi" w:eastAsiaTheme="minorHAnsi" w:hAnsiTheme="minorHAnsi" w:cstheme="minorBidi"/>
                <w:sz w:val="18"/>
                <w:szCs w:val="18"/>
                <w:lang w:eastAsia="en-US"/>
              </w:rPr>
              <w:br/>
              <w:t>- Kabel zasilający: Tak (wersja polska kabla zasilającego)</w:t>
            </w:r>
            <w:r w:rsidRPr="005B2E39">
              <w:rPr>
                <w:rFonts w:asciiTheme="minorHAnsi" w:eastAsiaTheme="minorHAnsi" w:hAnsiTheme="minorHAnsi" w:cstheme="minorBidi"/>
                <w:sz w:val="18"/>
                <w:szCs w:val="18"/>
                <w:lang w:eastAsia="en-US"/>
              </w:rPr>
              <w:br/>
              <w:t>- Dodatkowa, wolna zatoka 2,5” + ramka jeżeli jest niezbędna,</w:t>
            </w:r>
            <w:r w:rsidRPr="005B2E39">
              <w:rPr>
                <w:rFonts w:asciiTheme="minorHAnsi" w:eastAsiaTheme="minorHAnsi" w:hAnsiTheme="minorHAnsi" w:cstheme="minorBidi"/>
                <w:sz w:val="18"/>
                <w:szCs w:val="18"/>
                <w:lang w:eastAsia="en-US"/>
              </w:rPr>
              <w:br/>
              <w:t>- Wymiary nie większe niż: wysokość 34cm, szerokość 38cm, głębokość 11cm,</w:t>
            </w:r>
            <w:r w:rsidRPr="005B2E39">
              <w:rPr>
                <w:rFonts w:asciiTheme="minorHAnsi" w:eastAsiaTheme="minorHAnsi" w:hAnsiTheme="minorHAnsi" w:cstheme="minorBidi"/>
                <w:sz w:val="18"/>
                <w:szCs w:val="18"/>
                <w:lang w:eastAsia="en-US"/>
              </w:rPr>
              <w:br/>
              <w:t>- Montaż bez narzędziowy dysków, napędów i kart rozszerzeń, bez narzędziowe otwarcie obudowy,</w:t>
            </w:r>
            <w:r w:rsidRPr="005B2E39">
              <w:rPr>
                <w:rFonts w:asciiTheme="minorHAnsi" w:eastAsiaTheme="minorHAnsi" w:hAnsiTheme="minorHAnsi" w:cstheme="minorBidi"/>
                <w:sz w:val="18"/>
                <w:szCs w:val="18"/>
                <w:lang w:eastAsia="en-US"/>
              </w:rPr>
              <w:br/>
              <w:t>- Brak plomb gwarancyjnych uniemożliwiających otwarcie obudowy – możliwość otwarcia obudowy bez utraty gwarancji,</w:t>
            </w:r>
          </w:p>
        </w:tc>
        <w:tc>
          <w:tcPr>
            <w:tcW w:w="2755" w:type="dxa"/>
            <w:noWrap/>
            <w:hideMark/>
          </w:tcPr>
          <w:p w14:paraId="3ED62DC4" w14:textId="2CFE7F63"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r w:rsidR="005B2E39" w:rsidRPr="005B2E39" w14:paraId="31EBE8F6" w14:textId="77777777" w:rsidTr="008C2619">
        <w:trPr>
          <w:trHeight w:val="2265"/>
        </w:trPr>
        <w:tc>
          <w:tcPr>
            <w:tcW w:w="553" w:type="dxa"/>
            <w:noWrap/>
            <w:hideMark/>
          </w:tcPr>
          <w:p w14:paraId="45AAE843"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8</w:t>
            </w:r>
          </w:p>
        </w:tc>
        <w:tc>
          <w:tcPr>
            <w:tcW w:w="1065" w:type="dxa"/>
            <w:hideMark/>
          </w:tcPr>
          <w:p w14:paraId="489D3E16"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Zasilacz</w:t>
            </w:r>
          </w:p>
        </w:tc>
        <w:tc>
          <w:tcPr>
            <w:tcW w:w="5255" w:type="dxa"/>
            <w:hideMark/>
          </w:tcPr>
          <w:p w14:paraId="5363B37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Kompatybilny z pozostałymi komponentami,</w:t>
            </w:r>
            <w:r w:rsidRPr="005B2E39">
              <w:rPr>
                <w:rFonts w:asciiTheme="minorHAnsi" w:eastAsiaTheme="minorHAnsi" w:hAnsiTheme="minorHAnsi" w:cstheme="minorBidi"/>
                <w:sz w:val="18"/>
                <w:szCs w:val="18"/>
                <w:lang w:eastAsia="en-US"/>
              </w:rPr>
              <w:br/>
              <w:t>- Minimalna moc: 250W,</w:t>
            </w:r>
            <w:r w:rsidRPr="005B2E39">
              <w:rPr>
                <w:rFonts w:asciiTheme="minorHAnsi" w:eastAsiaTheme="minorHAnsi" w:hAnsiTheme="minorHAnsi" w:cstheme="minorBidi"/>
                <w:sz w:val="18"/>
                <w:szCs w:val="18"/>
                <w:lang w:eastAsia="en-US"/>
              </w:rPr>
              <w:br/>
              <w:t>- Sprawność zasilacza (%): minimum 80,</w:t>
            </w:r>
            <w:r w:rsidRPr="005B2E39">
              <w:rPr>
                <w:rFonts w:asciiTheme="minorHAnsi" w:eastAsiaTheme="minorHAnsi" w:hAnsiTheme="minorHAnsi" w:cstheme="minorBidi"/>
                <w:sz w:val="18"/>
                <w:szCs w:val="18"/>
                <w:lang w:eastAsia="en-US"/>
              </w:rPr>
              <w:br/>
              <w:t>- Certyfikat minimum 80+</w:t>
            </w:r>
            <w:r w:rsidRPr="005B2E39">
              <w:rPr>
                <w:rFonts w:asciiTheme="minorHAnsi" w:eastAsiaTheme="minorHAnsi" w:hAnsiTheme="minorHAnsi" w:cstheme="minorBidi"/>
                <w:sz w:val="18"/>
                <w:szCs w:val="18"/>
                <w:lang w:eastAsia="en-US"/>
              </w:rPr>
              <w:br/>
              <w:t>- Aktywne PFC,</w:t>
            </w:r>
            <w:r w:rsidRPr="005B2E39">
              <w:rPr>
                <w:rFonts w:asciiTheme="minorHAnsi" w:eastAsiaTheme="minorHAnsi" w:hAnsiTheme="minorHAnsi" w:cstheme="minorBidi"/>
                <w:sz w:val="18"/>
                <w:szCs w:val="18"/>
                <w:lang w:eastAsia="en-US"/>
              </w:rPr>
              <w:br/>
              <w:t xml:space="preserve">- Zabezpieczenia: dodatkowa stabilizacja napięcia, </w:t>
            </w:r>
            <w:r w:rsidRPr="005B2E39">
              <w:rPr>
                <w:rFonts w:asciiTheme="minorHAnsi" w:eastAsiaTheme="minorHAnsi" w:hAnsiTheme="minorHAnsi" w:cstheme="minorBidi"/>
                <w:sz w:val="18"/>
                <w:szCs w:val="18"/>
                <w:lang w:eastAsia="en-US"/>
              </w:rPr>
              <w:br/>
              <w:t>- Filtry: przeciw przeciążeniowy, przeciwprzepięciowy, przeciwzwarciowy,</w:t>
            </w:r>
            <w:r w:rsidRPr="005B2E39">
              <w:rPr>
                <w:rFonts w:asciiTheme="minorHAnsi" w:eastAsiaTheme="minorHAnsi" w:hAnsiTheme="minorHAnsi" w:cstheme="minorBidi"/>
                <w:sz w:val="18"/>
                <w:szCs w:val="18"/>
                <w:lang w:eastAsia="en-US"/>
              </w:rPr>
              <w:br/>
              <w:t>- Regulacja obrotów wentylatora: automatyczna,</w:t>
            </w:r>
          </w:p>
        </w:tc>
        <w:tc>
          <w:tcPr>
            <w:tcW w:w="2755" w:type="dxa"/>
            <w:hideMark/>
          </w:tcPr>
          <w:p w14:paraId="32E90EDC" w14:textId="03CCB3EF"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62E2E71C" w14:textId="77777777" w:rsidTr="00EB18F9">
        <w:trPr>
          <w:trHeight w:val="2111"/>
        </w:trPr>
        <w:tc>
          <w:tcPr>
            <w:tcW w:w="553" w:type="dxa"/>
            <w:noWrap/>
            <w:hideMark/>
          </w:tcPr>
          <w:p w14:paraId="4254F37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9</w:t>
            </w:r>
          </w:p>
        </w:tc>
        <w:tc>
          <w:tcPr>
            <w:tcW w:w="1065" w:type="dxa"/>
            <w:hideMark/>
          </w:tcPr>
          <w:p w14:paraId="500C1A3B"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Napęd optyczny</w:t>
            </w:r>
          </w:p>
        </w:tc>
        <w:tc>
          <w:tcPr>
            <w:tcW w:w="5255" w:type="dxa"/>
            <w:hideMark/>
          </w:tcPr>
          <w:p w14:paraId="7B571DA6" w14:textId="2E80A3C3" w:rsidR="005B2E39" w:rsidRPr="005B2E39" w:rsidRDefault="005B2E39" w:rsidP="00EB18F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Slim,</w:t>
            </w:r>
            <w:r w:rsidRPr="005B2E39">
              <w:rPr>
                <w:rFonts w:asciiTheme="minorHAnsi" w:eastAsiaTheme="minorHAnsi" w:hAnsiTheme="minorHAnsi" w:cstheme="minorBidi"/>
                <w:sz w:val="18"/>
                <w:szCs w:val="18"/>
                <w:lang w:eastAsia="en-US"/>
              </w:rPr>
              <w:br/>
              <w:t>- Nagrywarka</w:t>
            </w:r>
            <w:r w:rsidR="00EB18F9">
              <w:rPr>
                <w:rFonts w:asciiTheme="minorHAnsi" w:eastAsiaTheme="minorHAnsi" w:hAnsiTheme="minorHAnsi" w:cstheme="minorBidi"/>
                <w:sz w:val="18"/>
                <w:szCs w:val="18"/>
                <w:lang w:eastAsia="en-US"/>
              </w:rPr>
              <w:t xml:space="preserve"> </w:t>
            </w:r>
            <w:r w:rsidR="00EB18F9" w:rsidRPr="00374E40">
              <w:rPr>
                <w:rFonts w:asciiTheme="minorHAnsi" w:eastAsiaTheme="minorHAnsi" w:hAnsiTheme="minorHAnsi" w:cstheme="minorBidi"/>
                <w:sz w:val="18"/>
                <w:szCs w:val="18"/>
                <w:lang w:eastAsia="en-US"/>
              </w:rPr>
              <w:t>wewnętrzna</w:t>
            </w:r>
            <w:r w:rsidRPr="00374E40">
              <w:rPr>
                <w:rFonts w:asciiTheme="minorHAnsi" w:eastAsiaTheme="minorHAnsi" w:hAnsiTheme="minorHAnsi" w:cstheme="minorBidi"/>
                <w:sz w:val="18"/>
                <w:szCs w:val="18"/>
                <w:lang w:eastAsia="en-US"/>
              </w:rPr>
              <w:t xml:space="preserve"> DVD-RW DL,</w:t>
            </w:r>
            <w:r w:rsidRPr="00374E40">
              <w:rPr>
                <w:rFonts w:asciiTheme="minorHAnsi" w:eastAsiaTheme="minorHAnsi" w:hAnsiTheme="minorHAnsi" w:cstheme="minorBidi"/>
                <w:sz w:val="18"/>
                <w:szCs w:val="18"/>
                <w:lang w:eastAsia="en-US"/>
              </w:rPr>
              <w:br/>
              <w:t>- Obsługa odczytu i zapisu płyt CD, DVD+R, DVD-R, DVD+RW, DVD-RW w tym D</w:t>
            </w:r>
            <w:r w:rsidR="005037C4" w:rsidRPr="00374E40">
              <w:rPr>
                <w:rFonts w:asciiTheme="minorHAnsi" w:eastAsiaTheme="minorHAnsi" w:hAnsiTheme="minorHAnsi" w:cstheme="minorBidi"/>
                <w:sz w:val="18"/>
                <w:szCs w:val="18"/>
                <w:lang w:eastAsia="en-US"/>
              </w:rPr>
              <w:t>ouble Loyer,</w:t>
            </w:r>
            <w:r w:rsidR="005037C4" w:rsidRPr="00374E40">
              <w:rPr>
                <w:rFonts w:asciiTheme="minorHAnsi" w:eastAsiaTheme="minorHAnsi" w:hAnsiTheme="minorHAnsi" w:cstheme="minorBidi"/>
                <w:sz w:val="18"/>
                <w:szCs w:val="18"/>
                <w:lang w:eastAsia="en-US"/>
              </w:rPr>
              <w:br/>
              <w:t>- Interfejs: SATA,</w:t>
            </w:r>
          </w:p>
        </w:tc>
        <w:tc>
          <w:tcPr>
            <w:tcW w:w="2755" w:type="dxa"/>
            <w:hideMark/>
          </w:tcPr>
          <w:p w14:paraId="58196FCD" w14:textId="565E2F98"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7FC745D1" w14:textId="77777777" w:rsidTr="008C2619">
        <w:trPr>
          <w:trHeight w:val="2365"/>
        </w:trPr>
        <w:tc>
          <w:tcPr>
            <w:tcW w:w="553" w:type="dxa"/>
            <w:noWrap/>
            <w:hideMark/>
          </w:tcPr>
          <w:p w14:paraId="35C8FCA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10</w:t>
            </w:r>
          </w:p>
        </w:tc>
        <w:tc>
          <w:tcPr>
            <w:tcW w:w="1065" w:type="dxa"/>
            <w:hideMark/>
          </w:tcPr>
          <w:p w14:paraId="7A90960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Klawiatura</w:t>
            </w:r>
          </w:p>
        </w:tc>
        <w:tc>
          <w:tcPr>
            <w:tcW w:w="5255" w:type="dxa"/>
            <w:hideMark/>
          </w:tcPr>
          <w:p w14:paraId="17D9BB08"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Typ: QWERTY,</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Wersja polska,</w:t>
            </w:r>
            <w:r w:rsidRPr="005B2E39">
              <w:rPr>
                <w:rFonts w:asciiTheme="minorHAnsi" w:eastAsiaTheme="minorHAnsi" w:hAnsiTheme="minorHAnsi" w:cstheme="minorBidi"/>
                <w:sz w:val="18"/>
                <w:szCs w:val="18"/>
                <w:lang w:eastAsia="en-US"/>
              </w:rPr>
              <w:br/>
              <w:t>- Rodzaj: membranowa,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Z klawiaturą numeryczną,</w:t>
            </w:r>
            <w:r w:rsidRPr="005B2E39">
              <w:rPr>
                <w:rFonts w:asciiTheme="minorHAnsi" w:eastAsiaTheme="minorHAnsi" w:hAnsiTheme="minorHAnsi" w:cstheme="minorBidi"/>
                <w:sz w:val="18"/>
                <w:szCs w:val="18"/>
                <w:lang w:eastAsia="en-US"/>
              </w:rPr>
              <w:br/>
              <w:t>- Kolor: czarny,</w:t>
            </w:r>
            <w:r w:rsidRPr="005B2E39">
              <w:rPr>
                <w:rFonts w:asciiTheme="minorHAnsi" w:eastAsiaTheme="minorHAnsi" w:hAnsiTheme="minorHAnsi" w:cstheme="minorBidi"/>
                <w:sz w:val="18"/>
                <w:szCs w:val="18"/>
                <w:lang w:eastAsia="en-US"/>
              </w:rPr>
              <w:br/>
              <w:t>- Przyciski F1-F12 bez dodatkowych zastosowań np. przycisków multimedialnych,</w:t>
            </w:r>
          </w:p>
        </w:tc>
        <w:tc>
          <w:tcPr>
            <w:tcW w:w="2755" w:type="dxa"/>
            <w:hideMark/>
          </w:tcPr>
          <w:p w14:paraId="16E8E5DE" w14:textId="2CCB5B42"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52FAF100" w14:textId="77777777" w:rsidTr="008C2619">
        <w:trPr>
          <w:trHeight w:val="2220"/>
        </w:trPr>
        <w:tc>
          <w:tcPr>
            <w:tcW w:w="553" w:type="dxa"/>
            <w:noWrap/>
            <w:hideMark/>
          </w:tcPr>
          <w:p w14:paraId="1ACE70C5"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11</w:t>
            </w:r>
          </w:p>
        </w:tc>
        <w:tc>
          <w:tcPr>
            <w:tcW w:w="1065" w:type="dxa"/>
            <w:hideMark/>
          </w:tcPr>
          <w:p w14:paraId="7CC8E332"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Mysz</w:t>
            </w:r>
          </w:p>
        </w:tc>
        <w:tc>
          <w:tcPr>
            <w:tcW w:w="5255" w:type="dxa"/>
            <w:hideMark/>
          </w:tcPr>
          <w:p w14:paraId="41C0E6C1"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Kompatybilna z Windows 7, 8, 8.1, 10,</w:t>
            </w:r>
            <w:r w:rsidRPr="005B2E39">
              <w:rPr>
                <w:rFonts w:asciiTheme="minorHAnsi" w:eastAsiaTheme="minorHAnsi" w:hAnsiTheme="minorHAnsi" w:cstheme="minorBidi"/>
                <w:sz w:val="18"/>
                <w:szCs w:val="18"/>
                <w:lang w:eastAsia="en-US"/>
              </w:rPr>
              <w:br/>
              <w:t>- Interfejs: USB,</w:t>
            </w:r>
            <w:r w:rsidRPr="005B2E39">
              <w:rPr>
                <w:rFonts w:asciiTheme="minorHAnsi" w:eastAsiaTheme="minorHAnsi" w:hAnsiTheme="minorHAnsi" w:cstheme="minorBidi"/>
                <w:sz w:val="18"/>
                <w:szCs w:val="18"/>
                <w:lang w:eastAsia="en-US"/>
              </w:rPr>
              <w:br/>
              <w:t>- Minimum trzy przyciski (rolka służąca jako trzeci przycisk),</w:t>
            </w:r>
            <w:r w:rsidRPr="005B2E39">
              <w:rPr>
                <w:rFonts w:asciiTheme="minorHAnsi" w:eastAsiaTheme="minorHAnsi" w:hAnsiTheme="minorHAnsi" w:cstheme="minorBidi"/>
                <w:sz w:val="18"/>
                <w:szCs w:val="18"/>
                <w:lang w:eastAsia="en-US"/>
              </w:rPr>
              <w:br/>
              <w:t>- Technologia laserowa,</w:t>
            </w:r>
            <w:r w:rsidRPr="005B2E39">
              <w:rPr>
                <w:rFonts w:asciiTheme="minorHAnsi" w:eastAsiaTheme="minorHAnsi" w:hAnsiTheme="minorHAnsi" w:cstheme="minorBidi"/>
                <w:sz w:val="18"/>
                <w:szCs w:val="18"/>
                <w:lang w:eastAsia="en-US"/>
              </w:rPr>
              <w:br/>
              <w:t>- Przewodowa z przewodem minimum 1,5m,</w:t>
            </w:r>
            <w:r w:rsidRPr="005B2E39">
              <w:rPr>
                <w:rFonts w:asciiTheme="minorHAnsi" w:eastAsiaTheme="minorHAnsi" w:hAnsiTheme="minorHAnsi" w:cstheme="minorBidi"/>
                <w:sz w:val="18"/>
                <w:szCs w:val="18"/>
                <w:lang w:eastAsia="en-US"/>
              </w:rPr>
              <w:br/>
              <w:t>- Minimum 1000dpi,</w:t>
            </w:r>
            <w:r w:rsidRPr="005B2E39">
              <w:rPr>
                <w:rFonts w:asciiTheme="minorHAnsi" w:eastAsiaTheme="minorHAnsi" w:hAnsiTheme="minorHAnsi" w:cstheme="minorBidi"/>
                <w:sz w:val="18"/>
                <w:szCs w:val="18"/>
                <w:lang w:eastAsia="en-US"/>
              </w:rPr>
              <w:br/>
              <w:t>- Kolor: czarny,</w:t>
            </w:r>
          </w:p>
        </w:tc>
        <w:tc>
          <w:tcPr>
            <w:tcW w:w="2755" w:type="dxa"/>
            <w:hideMark/>
          </w:tcPr>
          <w:p w14:paraId="2061620B" w14:textId="0281E031"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5A8B9843" w14:textId="77777777" w:rsidTr="008C2619">
        <w:trPr>
          <w:trHeight w:val="693"/>
        </w:trPr>
        <w:tc>
          <w:tcPr>
            <w:tcW w:w="553" w:type="dxa"/>
            <w:noWrap/>
            <w:hideMark/>
          </w:tcPr>
          <w:p w14:paraId="7FFC5EE5" w14:textId="3A9D87C5"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13</w:t>
            </w:r>
          </w:p>
        </w:tc>
        <w:tc>
          <w:tcPr>
            <w:tcW w:w="1065" w:type="dxa"/>
            <w:noWrap/>
            <w:hideMark/>
          </w:tcPr>
          <w:p w14:paraId="0FD1657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System operacyjny</w:t>
            </w:r>
          </w:p>
        </w:tc>
        <w:tc>
          <w:tcPr>
            <w:tcW w:w="5255" w:type="dxa"/>
            <w:hideMark/>
          </w:tcPr>
          <w:p w14:paraId="58ACBB6F" w14:textId="77777777" w:rsid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Microsoft Windows 10 Professional x64 PL lub równoważny,</w:t>
            </w:r>
            <w:r w:rsidRPr="005B2E39">
              <w:rPr>
                <w:rFonts w:asciiTheme="minorHAnsi" w:eastAsiaTheme="minorHAnsi" w:hAnsiTheme="minorHAnsi" w:cstheme="minorBidi"/>
                <w:sz w:val="18"/>
                <w:szCs w:val="18"/>
                <w:lang w:eastAsia="en-US"/>
              </w:rPr>
              <w:br/>
              <w:t>- System operacyjny musi być dostarczony z płytą instalacyjną,</w:t>
            </w:r>
            <w:r w:rsidRPr="005B2E39">
              <w:rPr>
                <w:rFonts w:asciiTheme="minorHAnsi" w:eastAsiaTheme="minorHAnsi" w:hAnsiTheme="minorHAnsi" w:cstheme="minorBidi"/>
                <w:sz w:val="18"/>
                <w:szCs w:val="18"/>
                <w:lang w:eastAsia="en-US"/>
              </w:rPr>
              <w:br/>
              <w:t>- System operacyjny musi posiadać nieograniczoną czasowo licencję,</w:t>
            </w:r>
            <w:r w:rsidRPr="005B2E39">
              <w:rPr>
                <w:rFonts w:asciiTheme="minorHAnsi" w:eastAsiaTheme="minorHAnsi" w:hAnsiTheme="minorHAnsi" w:cstheme="minorBidi"/>
                <w:sz w:val="18"/>
                <w:szCs w:val="18"/>
                <w:lang w:eastAsia="en-US"/>
              </w:rPr>
              <w:br/>
              <w:t>- System operacyjny musi być dostarczony ze wszystkimi oznaczeniami legalności w tym stosownymi naklejkami producenta,</w:t>
            </w:r>
            <w:r w:rsidRPr="005B2E39">
              <w:rPr>
                <w:rFonts w:asciiTheme="minorHAnsi" w:eastAsiaTheme="minorHAnsi" w:hAnsiTheme="minorHAnsi" w:cstheme="minorBidi"/>
                <w:sz w:val="18"/>
                <w:szCs w:val="18"/>
                <w:lang w:eastAsia="en-US"/>
              </w:rPr>
              <w:br/>
              <w:t>- System operacyjny musi posiadać całkowicie nową i legalną licencję OEM,</w:t>
            </w:r>
            <w:r w:rsidRPr="005B2E39">
              <w:rPr>
                <w:rFonts w:asciiTheme="minorHAnsi" w:eastAsiaTheme="minorHAnsi" w:hAnsiTheme="minorHAnsi" w:cstheme="minorBidi"/>
                <w:sz w:val="18"/>
                <w:szCs w:val="18"/>
                <w:lang w:eastAsia="en-US"/>
              </w:rPr>
              <w:br/>
              <w:t>- System operacyjny musi być w najnowszej dostępnej wersji w wariancie 64-bitowym,</w:t>
            </w:r>
            <w:r w:rsidRPr="005B2E39">
              <w:rPr>
                <w:rFonts w:asciiTheme="minorHAnsi" w:eastAsiaTheme="minorHAnsi" w:hAnsiTheme="minorHAnsi" w:cstheme="minorBidi"/>
                <w:sz w:val="18"/>
                <w:szCs w:val="18"/>
                <w:lang w:eastAsia="en-US"/>
              </w:rPr>
              <w:br/>
              <w:t>- System operacyjny musi być w całości w języku polskim,</w:t>
            </w:r>
            <w:r w:rsidRPr="005B2E39">
              <w:rPr>
                <w:rFonts w:asciiTheme="minorHAnsi" w:eastAsiaTheme="minorHAnsi" w:hAnsiTheme="minorHAnsi" w:cstheme="minorBidi"/>
                <w:sz w:val="18"/>
                <w:szCs w:val="18"/>
                <w:lang w:eastAsia="en-US"/>
              </w:rPr>
              <w:br/>
              <w:t>- System operacyjny musi posiadać wbudowany system pomocy w języku polskim,</w:t>
            </w:r>
            <w:r w:rsidRPr="005B2E39">
              <w:rPr>
                <w:rFonts w:asciiTheme="minorHAnsi" w:eastAsiaTheme="minorHAnsi" w:hAnsiTheme="minorHAnsi" w:cstheme="minorBidi"/>
                <w:sz w:val="18"/>
                <w:szCs w:val="18"/>
                <w:lang w:eastAsia="en-US"/>
              </w:rPr>
              <w:br/>
              <w:t>- Graficzny interfejs użytkownika podczas instalacji, konfiguracji i pracy z systemem,</w:t>
            </w:r>
            <w:r w:rsidRPr="005B2E39">
              <w:rPr>
                <w:rFonts w:asciiTheme="minorHAnsi" w:eastAsiaTheme="minorHAnsi" w:hAnsiTheme="minorHAnsi" w:cstheme="minorBidi"/>
                <w:sz w:val="18"/>
                <w:szCs w:val="18"/>
                <w:lang w:eastAsia="en-US"/>
              </w:rPr>
              <w:br/>
              <w:t>- Zainstalowany system operacyjny nie wymaga aktywacji za pomocą telefonu,</w:t>
            </w:r>
            <w:r w:rsidRPr="005B2E39">
              <w:rPr>
                <w:rFonts w:asciiTheme="minorHAnsi" w:eastAsiaTheme="minorHAnsi" w:hAnsiTheme="minorHAnsi" w:cstheme="minorBidi"/>
                <w:sz w:val="18"/>
                <w:szCs w:val="18"/>
                <w:lang w:eastAsia="en-US"/>
              </w:rPr>
              <w:br/>
              <w:t>- System operacyjny musi dać się aktywować przez Internet, bez kontaktu z dostawcą lub producentem za każdym razem po instalacji na przypisanej do niego stacji roboczej,</w:t>
            </w:r>
            <w:r w:rsidRPr="005B2E39">
              <w:rPr>
                <w:rFonts w:asciiTheme="minorHAnsi" w:eastAsiaTheme="minorHAnsi" w:hAnsiTheme="minorHAnsi" w:cstheme="minorBidi"/>
                <w:sz w:val="18"/>
                <w:szCs w:val="18"/>
                <w:lang w:eastAsia="en-US"/>
              </w:rPr>
              <w:br/>
              <w:t>- Pełna obsługa MS ActiveX,</w:t>
            </w:r>
            <w:r w:rsidRPr="005B2E39">
              <w:rPr>
                <w:rFonts w:asciiTheme="minorHAnsi" w:eastAsiaTheme="minorHAnsi" w:hAnsiTheme="minorHAnsi" w:cstheme="minorBidi"/>
                <w:sz w:val="18"/>
                <w:szCs w:val="18"/>
                <w:lang w:eastAsia="en-US"/>
              </w:rPr>
              <w:br/>
              <w:t>- System operacyjny musi dać się na bieżąco i automatycznie aktualizować przez Internet oraz za pomocą dedykowanej usługi, którą można uruchomić na serwerze w sieci lokalnej LAN Zamawiającego,</w:t>
            </w:r>
            <w:r w:rsidRPr="005B2E39">
              <w:rPr>
                <w:rFonts w:asciiTheme="minorHAnsi" w:eastAsiaTheme="minorHAnsi" w:hAnsiTheme="minorHAnsi" w:cstheme="minorBidi"/>
                <w:sz w:val="18"/>
                <w:szCs w:val="18"/>
                <w:lang w:eastAsia="en-US"/>
              </w:rPr>
              <w:br/>
              <w:t>- System operacyjny musi być preinstalowany na komputerach wraz z wszystkimi sterownikami w najnowszej dostępnej wersji,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System operacyjny musi pozwalać na:</w:t>
            </w:r>
            <w:r w:rsidRPr="005B2E39">
              <w:rPr>
                <w:rFonts w:asciiTheme="minorHAnsi" w:eastAsiaTheme="minorHAnsi" w:hAnsiTheme="minorHAnsi" w:cstheme="minorBidi"/>
                <w:sz w:val="18"/>
                <w:szCs w:val="18"/>
                <w:lang w:eastAsia="en-US"/>
              </w:rPr>
              <w:br/>
              <w:t>- Pełną integrację z domeną Microsoft Active Directory posiadaną przez Zamawiającego na serwerach Microsoft Windows Server,</w:t>
            </w:r>
            <w:r w:rsidRPr="005B2E39">
              <w:rPr>
                <w:rFonts w:asciiTheme="minorHAnsi" w:eastAsiaTheme="minorHAnsi" w:hAnsiTheme="minorHAnsi" w:cstheme="minorBidi"/>
                <w:sz w:val="18"/>
                <w:szCs w:val="18"/>
                <w:lang w:eastAsia="en-US"/>
              </w:rPr>
              <w:br/>
              <w:t>- Możliwość logowania się użytkowników do domeny Microsoft Active Directory,</w:t>
            </w:r>
            <w:r w:rsidRPr="005B2E39">
              <w:rPr>
                <w:rFonts w:asciiTheme="minorHAnsi" w:eastAsiaTheme="minorHAnsi" w:hAnsiTheme="minorHAnsi" w:cstheme="minorBidi"/>
                <w:sz w:val="18"/>
                <w:szCs w:val="18"/>
                <w:lang w:eastAsia="en-US"/>
              </w:rPr>
              <w:br/>
              <w:t xml:space="preserve">- Zarządzanie komputerami poprzez Zasady Grupy (GPO), </w:t>
            </w:r>
            <w:r w:rsidRPr="005B2E39">
              <w:rPr>
                <w:rFonts w:asciiTheme="minorHAnsi" w:eastAsiaTheme="minorHAnsi" w:hAnsiTheme="minorHAnsi" w:cstheme="minorBidi"/>
                <w:sz w:val="18"/>
                <w:szCs w:val="18"/>
                <w:lang w:eastAsia="en-US"/>
              </w:rPr>
              <w:br/>
              <w:t>- Zarządzanie zasobami komputerów poprzez WMI,</w:t>
            </w:r>
            <w:r w:rsidRPr="005B2E39">
              <w:rPr>
                <w:rFonts w:asciiTheme="minorHAnsi" w:eastAsiaTheme="minorHAnsi" w:hAnsiTheme="minorHAnsi" w:cstheme="minorBidi"/>
                <w:sz w:val="18"/>
                <w:szCs w:val="18"/>
                <w:lang w:eastAsia="en-US"/>
              </w:rPr>
              <w:br/>
            </w:r>
            <w:r w:rsidRPr="005B2E39">
              <w:rPr>
                <w:rFonts w:asciiTheme="minorHAnsi" w:eastAsiaTheme="minorHAnsi" w:hAnsiTheme="minorHAnsi" w:cstheme="minorBidi"/>
                <w:sz w:val="18"/>
                <w:szCs w:val="18"/>
                <w:lang w:eastAsia="en-US"/>
              </w:rPr>
              <w:br/>
              <w:t>Wszystkie w/w funkcjonalności nie mogą być realizowane z zastosowaniem wszelkiego rodzaju emulacji i wirtualizacji MS Windows 10 Professional x64 PL.</w:t>
            </w:r>
          </w:p>
          <w:p w14:paraId="6F2F2E45" w14:textId="65AF786A" w:rsidR="00053FF0" w:rsidRPr="005B2E39" w:rsidRDefault="00053FF0" w:rsidP="005B2E39">
            <w:pPr>
              <w:spacing w:after="160" w:line="259" w:lineRule="auto"/>
              <w:rPr>
                <w:rFonts w:asciiTheme="minorHAnsi" w:eastAsiaTheme="minorHAnsi" w:hAnsiTheme="minorHAnsi" w:cstheme="minorBidi"/>
                <w:sz w:val="18"/>
                <w:szCs w:val="18"/>
                <w:lang w:eastAsia="en-US"/>
              </w:rPr>
            </w:pPr>
            <w:r w:rsidRPr="00374E40">
              <w:rPr>
                <w:rFonts w:asciiTheme="minorHAnsi" w:eastAsiaTheme="minorHAnsi" w:hAnsiTheme="minorHAnsi" w:cstheme="minorBidi"/>
                <w:sz w:val="18"/>
                <w:szCs w:val="18"/>
                <w:lang w:eastAsia="en-US"/>
              </w:rPr>
              <w:t>Oświadczenie Wykonawcy o legalnym zbyciu oprogramowania.</w:t>
            </w:r>
          </w:p>
        </w:tc>
        <w:tc>
          <w:tcPr>
            <w:tcW w:w="2755" w:type="dxa"/>
            <w:hideMark/>
          </w:tcPr>
          <w:p w14:paraId="000F004F"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 /wpisać nazwę i producenta oferowanego systemu operacyjnego/ </w:t>
            </w:r>
          </w:p>
        </w:tc>
      </w:tr>
      <w:tr w:rsidR="005B2E39" w:rsidRPr="005B2E39" w14:paraId="04F413FC" w14:textId="77777777" w:rsidTr="008C2619">
        <w:trPr>
          <w:trHeight w:val="440"/>
        </w:trPr>
        <w:tc>
          <w:tcPr>
            <w:tcW w:w="553" w:type="dxa"/>
            <w:noWrap/>
            <w:hideMark/>
          </w:tcPr>
          <w:p w14:paraId="385D19B5" w14:textId="4E11D3AB"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14</w:t>
            </w:r>
          </w:p>
        </w:tc>
        <w:tc>
          <w:tcPr>
            <w:tcW w:w="1065" w:type="dxa"/>
            <w:noWrap/>
            <w:hideMark/>
          </w:tcPr>
          <w:p w14:paraId="66B01449"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Certyfikaty</w:t>
            </w:r>
          </w:p>
        </w:tc>
        <w:tc>
          <w:tcPr>
            <w:tcW w:w="5255" w:type="dxa"/>
            <w:hideMark/>
          </w:tcPr>
          <w:p w14:paraId="0C072511" w14:textId="45D841C2"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Znak bezpieczeństwa CE,</w:t>
            </w:r>
            <w:r w:rsidRPr="005B2E39">
              <w:rPr>
                <w:rFonts w:asciiTheme="minorHAnsi" w:eastAsiaTheme="minorHAnsi" w:hAnsiTheme="minorHAnsi" w:cstheme="minorBidi"/>
                <w:sz w:val="18"/>
                <w:szCs w:val="18"/>
                <w:lang w:eastAsia="en-US"/>
              </w:rPr>
              <w:br/>
              <w:t>- RoHS,</w:t>
            </w:r>
          </w:p>
        </w:tc>
        <w:tc>
          <w:tcPr>
            <w:tcW w:w="2755" w:type="dxa"/>
            <w:hideMark/>
          </w:tcPr>
          <w:p w14:paraId="0925A9E9" w14:textId="65B09096"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r w:rsidR="005B2E39" w:rsidRPr="005B2E39">
              <w:rPr>
                <w:rFonts w:asciiTheme="minorHAnsi" w:eastAsiaTheme="minorHAnsi" w:hAnsiTheme="minorHAnsi" w:cstheme="minorBidi"/>
                <w:sz w:val="18"/>
                <w:szCs w:val="18"/>
                <w:lang w:eastAsia="en-US"/>
              </w:rPr>
              <w:t xml:space="preserve"> </w:t>
            </w:r>
          </w:p>
        </w:tc>
      </w:tr>
      <w:tr w:rsidR="005B2E39" w:rsidRPr="005B2E39" w14:paraId="45806AA7" w14:textId="77777777" w:rsidTr="008C2619">
        <w:trPr>
          <w:trHeight w:val="1499"/>
        </w:trPr>
        <w:tc>
          <w:tcPr>
            <w:tcW w:w="553" w:type="dxa"/>
            <w:noWrap/>
            <w:hideMark/>
          </w:tcPr>
          <w:p w14:paraId="22AF50D6" w14:textId="12A1CF9E" w:rsidR="005B2E39" w:rsidRPr="005B2E39" w:rsidRDefault="008C2619"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15</w:t>
            </w:r>
          </w:p>
        </w:tc>
        <w:tc>
          <w:tcPr>
            <w:tcW w:w="1065" w:type="dxa"/>
            <w:hideMark/>
          </w:tcPr>
          <w:p w14:paraId="3ABCF49D" w14:textId="77777777" w:rsidR="005B2E39" w:rsidRPr="005B2E39" w:rsidRDefault="005B2E39" w:rsidP="005B2E39">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Gwarancja</w:t>
            </w:r>
          </w:p>
        </w:tc>
        <w:tc>
          <w:tcPr>
            <w:tcW w:w="5255" w:type="dxa"/>
            <w:hideMark/>
          </w:tcPr>
          <w:p w14:paraId="7E0100D3" w14:textId="267F166B" w:rsidR="005B2E39" w:rsidRPr="005B2E39" w:rsidRDefault="005B2E39" w:rsidP="00B920B1">
            <w:pPr>
              <w:spacing w:after="160" w:line="259" w:lineRule="auto"/>
              <w:rPr>
                <w:rFonts w:asciiTheme="minorHAnsi" w:eastAsiaTheme="minorHAnsi" w:hAnsiTheme="minorHAnsi" w:cstheme="minorBidi"/>
                <w:sz w:val="18"/>
                <w:szCs w:val="18"/>
                <w:lang w:eastAsia="en-US"/>
              </w:rPr>
            </w:pPr>
            <w:r w:rsidRPr="005B2E39">
              <w:rPr>
                <w:rFonts w:asciiTheme="minorHAnsi" w:eastAsiaTheme="minorHAnsi" w:hAnsiTheme="minorHAnsi" w:cstheme="minorBidi"/>
                <w:sz w:val="18"/>
                <w:szCs w:val="18"/>
                <w:lang w:eastAsia="en-US"/>
              </w:rPr>
              <w:t xml:space="preserve">Minimum 36 miesiące typu „door-to-door”. Komputery bez plomb gwarancyjnych. Zamawiający zastrzega sobie prawo do pozostawienia dysków w razie potrzeby skorzystania z gwarancji. Cały zakupiony sprzęt i oprogramowanie muszą być nowe i nieużywane. </w:t>
            </w:r>
            <w:r w:rsidR="00B920B1">
              <w:rPr>
                <w:rFonts w:asciiTheme="minorHAnsi" w:eastAsiaTheme="minorHAnsi" w:hAnsiTheme="minorHAnsi" w:cstheme="minorBidi"/>
                <w:sz w:val="18"/>
                <w:szCs w:val="18"/>
                <w:lang w:eastAsia="en-US"/>
              </w:rPr>
              <w:t xml:space="preserve">Cały sprzęt musi posiadać wgrane ostatnie aktualne  oprogramowanie układowe tzn. </w:t>
            </w:r>
            <w:bookmarkStart w:id="2" w:name="_GoBack"/>
            <w:r w:rsidR="00B920B1">
              <w:rPr>
                <w:rFonts w:asciiTheme="minorHAnsi" w:eastAsiaTheme="minorHAnsi" w:hAnsiTheme="minorHAnsi" w:cstheme="minorBidi"/>
                <w:sz w:val="18"/>
                <w:szCs w:val="18"/>
                <w:lang w:eastAsia="en-US"/>
              </w:rPr>
              <w:t>firmware</w:t>
            </w:r>
            <w:bookmarkEnd w:id="2"/>
            <w:r w:rsidR="00B920B1">
              <w:rPr>
                <w:rFonts w:asciiTheme="minorHAnsi" w:eastAsiaTheme="minorHAnsi" w:hAnsiTheme="minorHAnsi" w:cstheme="minorBidi"/>
                <w:sz w:val="18"/>
                <w:szCs w:val="18"/>
                <w:lang w:eastAsia="en-US"/>
              </w:rPr>
              <w:t>, BIOS, UEFI</w:t>
            </w:r>
            <w:r w:rsidRPr="005B2E39">
              <w:rPr>
                <w:rFonts w:asciiTheme="minorHAnsi" w:eastAsiaTheme="minorHAnsi" w:hAnsiTheme="minorHAnsi" w:cstheme="minorBidi"/>
                <w:sz w:val="18"/>
                <w:szCs w:val="18"/>
                <w:lang w:eastAsia="en-US"/>
              </w:rPr>
              <w:t xml:space="preserve"> </w:t>
            </w:r>
            <w:r w:rsidR="00B920B1">
              <w:rPr>
                <w:rFonts w:asciiTheme="minorHAnsi" w:eastAsiaTheme="minorHAnsi" w:hAnsiTheme="minorHAnsi" w:cstheme="minorBidi"/>
                <w:sz w:val="18"/>
                <w:szCs w:val="18"/>
                <w:lang w:eastAsia="en-US"/>
              </w:rPr>
              <w:t xml:space="preserve">opublikowane przez producenta danego sprzętu. </w:t>
            </w:r>
          </w:p>
        </w:tc>
        <w:tc>
          <w:tcPr>
            <w:tcW w:w="2755" w:type="dxa"/>
            <w:hideMark/>
          </w:tcPr>
          <w:p w14:paraId="07899E09" w14:textId="5971AA5E" w:rsidR="005B2E39" w:rsidRPr="005B2E39" w:rsidRDefault="00D17286" w:rsidP="005B2E39">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Proszę wpisać dokładne parametry/cechy</w:t>
            </w:r>
          </w:p>
        </w:tc>
      </w:tr>
    </w:tbl>
    <w:p w14:paraId="6A23BCC4" w14:textId="3B937BB2" w:rsidR="00A53B6C" w:rsidRDefault="00A53B6C" w:rsidP="00A53B6C">
      <w:pPr>
        <w:spacing w:after="160" w:line="259" w:lineRule="auto"/>
        <w:rPr>
          <w:rFonts w:asciiTheme="minorHAnsi" w:eastAsiaTheme="minorHAnsi" w:hAnsiTheme="minorHAnsi" w:cstheme="minorBidi"/>
          <w:sz w:val="22"/>
          <w:szCs w:val="22"/>
          <w:lang w:eastAsia="en-US"/>
        </w:rPr>
      </w:pPr>
    </w:p>
    <w:p w14:paraId="02776740" w14:textId="4B1BA6CF" w:rsidR="00447935" w:rsidRPr="00B920B1" w:rsidRDefault="00447935" w:rsidP="00447935">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156501EC"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p>
    <w:p w14:paraId="39C0BB1F" w14:textId="77777777" w:rsidR="00447935" w:rsidRDefault="00447935" w:rsidP="00A53B6C">
      <w:pPr>
        <w:spacing w:after="160" w:line="259" w:lineRule="auto"/>
        <w:rPr>
          <w:rFonts w:asciiTheme="minorHAnsi" w:eastAsiaTheme="minorHAnsi" w:hAnsiTheme="minorHAnsi" w:cstheme="minorBidi"/>
          <w:sz w:val="22"/>
          <w:szCs w:val="22"/>
          <w:lang w:eastAsia="en-US"/>
        </w:rPr>
      </w:pPr>
    </w:p>
    <w:p w14:paraId="31D768EF" w14:textId="77777777" w:rsidR="00447935" w:rsidRDefault="00447935" w:rsidP="00A53B6C">
      <w:pPr>
        <w:spacing w:after="160" w:line="259" w:lineRule="auto"/>
        <w:rPr>
          <w:rFonts w:asciiTheme="minorHAnsi" w:eastAsiaTheme="minorHAnsi" w:hAnsiTheme="minorHAnsi" w:cstheme="minorBidi"/>
          <w:sz w:val="22"/>
          <w:szCs w:val="22"/>
          <w:lang w:eastAsia="en-US"/>
        </w:rPr>
      </w:pPr>
    </w:p>
    <w:p w14:paraId="5EBF75B6" w14:textId="63CA38EC" w:rsidR="00A53B6C" w:rsidRDefault="009706C8"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7868B3E4" w14:textId="33A53DC8" w:rsidR="009706C8" w:rsidRDefault="009706C8" w:rsidP="00A53B6C">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075ACD17" w14:textId="58343762" w:rsidR="00A53B6C" w:rsidRPr="00A53B6C" w:rsidRDefault="00287383"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40C7FFE" w14:textId="77777777" w:rsidR="002C0451" w:rsidRPr="00A53B6C" w:rsidRDefault="002C0451" w:rsidP="00A53B6C">
      <w:pPr>
        <w:spacing w:after="160" w:line="259" w:lineRule="auto"/>
        <w:rPr>
          <w:rFonts w:asciiTheme="minorHAnsi" w:eastAsiaTheme="minorHAnsi" w:hAnsiTheme="minorHAnsi" w:cstheme="minorBidi"/>
          <w:sz w:val="22"/>
          <w:szCs w:val="22"/>
          <w:lang w:eastAsia="en-US"/>
        </w:rPr>
      </w:pPr>
    </w:p>
    <w:p w14:paraId="3F034C0A" w14:textId="5F1F3128" w:rsidR="00832315" w:rsidRDefault="009706C8" w:rsidP="0083231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598B35A" w14:textId="169A7A96" w:rsidR="009706C8" w:rsidRDefault="009706C8" w:rsidP="0083231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Pieczątka i podpis </w:t>
      </w:r>
    </w:p>
    <w:sectPr w:rsidR="009706C8" w:rsidSect="00577B45">
      <w:pgSz w:w="11906" w:h="16838"/>
      <w:pgMar w:top="1418" w:right="1134" w:bottom="1418"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26946" w14:textId="77777777" w:rsidR="008A3E93" w:rsidRDefault="008A3E93">
      <w:r>
        <w:separator/>
      </w:r>
    </w:p>
  </w:endnote>
  <w:endnote w:type="continuationSeparator" w:id="0">
    <w:p w14:paraId="404C8679" w14:textId="77777777" w:rsidR="008A3E93" w:rsidRDefault="008A3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14:paraId="0AEB1D2B" w14:textId="77777777" w:rsidR="008A3E93" w:rsidRDefault="008A3E93">
        <w:pPr>
          <w:pStyle w:val="Stopka"/>
          <w:jc w:val="right"/>
        </w:pPr>
        <w:r>
          <w:fldChar w:fldCharType="begin"/>
        </w:r>
        <w:r>
          <w:instrText>PAGE   \* MERGEFORMAT</w:instrText>
        </w:r>
        <w:r>
          <w:fldChar w:fldCharType="separate"/>
        </w:r>
        <w:r w:rsidR="00B920B1">
          <w:rPr>
            <w:noProof/>
          </w:rPr>
          <w:t>50</w:t>
        </w:r>
        <w:r>
          <w:fldChar w:fldCharType="end"/>
        </w:r>
      </w:p>
    </w:sdtContent>
  </w:sdt>
  <w:p w14:paraId="78CAC0D3" w14:textId="77777777" w:rsidR="008A3E93" w:rsidRDefault="008A3E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233C1" w14:textId="77777777" w:rsidR="008A3E93" w:rsidRDefault="008A3E93">
      <w:r>
        <w:separator/>
      </w:r>
    </w:p>
  </w:footnote>
  <w:footnote w:type="continuationSeparator" w:id="0">
    <w:p w14:paraId="37389EE7" w14:textId="77777777" w:rsidR="008A3E93" w:rsidRDefault="008A3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3708" w14:textId="77777777" w:rsidR="008A3E93" w:rsidRDefault="008A3E9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798071B"/>
    <w:multiLevelType w:val="hybridMultilevel"/>
    <w:tmpl w:val="69D20C5A"/>
    <w:lvl w:ilvl="0" w:tplc="04150017">
      <w:start w:val="1"/>
      <w:numFmt w:val="lowerLetter"/>
      <w:lvlText w:val="%1)"/>
      <w:lvlJc w:val="left"/>
      <w:pPr>
        <w:ind w:left="1400" w:hanging="360"/>
      </w:pPr>
    </w:lvl>
    <w:lvl w:ilvl="1" w:tplc="04150019">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1" w15:restartNumberingAfterBreak="0">
    <w:nsid w:val="09094013"/>
    <w:multiLevelType w:val="multilevel"/>
    <w:tmpl w:val="B6B241C8"/>
    <w:lvl w:ilvl="0">
      <w:start w:val="1"/>
      <w:numFmt w:val="decimal"/>
      <w:lvlText w:val="%1."/>
      <w:lvlJc w:val="left"/>
      <w:pPr>
        <w:ind w:left="1174" w:hanging="814"/>
      </w:pPr>
      <w:rPr>
        <w:rFonts w:ascii="Arial" w:eastAsia="Verdana" w:hAnsi="Arial" w:cs="Arial"/>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52"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4"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5"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7" w15:restartNumberingAfterBreak="0">
    <w:nsid w:val="15B20CD7"/>
    <w:multiLevelType w:val="multilevel"/>
    <w:tmpl w:val="F3F479BC"/>
    <w:lvl w:ilvl="0">
      <w:start w:val="8"/>
      <w:numFmt w:val="decimal"/>
      <w:lvlText w:val="%1."/>
      <w:lvlJc w:val="left"/>
      <w:pPr>
        <w:tabs>
          <w:tab w:val="num" w:pos="420"/>
        </w:tabs>
        <w:ind w:left="420" w:hanging="420"/>
      </w:pPr>
      <w:rPr>
        <w:rFonts w:hint="default"/>
        <w:b/>
        <w:i w:val="0"/>
      </w:rPr>
    </w:lvl>
    <w:lvl w:ilvl="1">
      <w:start w:val="1"/>
      <w:numFmt w:val="decimal"/>
      <w:lvlText w:val="%2."/>
      <w:lvlJc w:val="left"/>
      <w:pPr>
        <w:tabs>
          <w:tab w:val="num" w:pos="436"/>
        </w:tabs>
        <w:ind w:left="436" w:hanging="436"/>
      </w:pPr>
      <w:rPr>
        <w:rFonts w:ascii="Calibri" w:eastAsia="Times New Roman" w:hAnsi="Calibri" w:cs="Calibri"/>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1BA8430D"/>
    <w:multiLevelType w:val="hybridMultilevel"/>
    <w:tmpl w:val="114CE8E2"/>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62"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00B0B72"/>
    <w:multiLevelType w:val="singleLevel"/>
    <w:tmpl w:val="04150011"/>
    <w:lvl w:ilvl="0">
      <w:start w:val="1"/>
      <w:numFmt w:val="decimal"/>
      <w:lvlText w:val="%1)"/>
      <w:lvlJc w:val="left"/>
      <w:pPr>
        <w:ind w:left="2340" w:hanging="360"/>
      </w:pPr>
    </w:lvl>
  </w:abstractNum>
  <w:abstractNum w:abstractNumId="6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5" w15:restartNumberingAfterBreak="0">
    <w:nsid w:val="22C061E5"/>
    <w:multiLevelType w:val="multilevel"/>
    <w:tmpl w:val="D0108D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6"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6775EF5"/>
    <w:multiLevelType w:val="multilevel"/>
    <w:tmpl w:val="7070FD6E"/>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9"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7E2370D"/>
    <w:multiLevelType w:val="hybridMultilevel"/>
    <w:tmpl w:val="E7C65D94"/>
    <w:lvl w:ilvl="0" w:tplc="77B28D80">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5" w15:restartNumberingAfterBreak="0">
    <w:nsid w:val="2F323D4B"/>
    <w:multiLevelType w:val="multilevel"/>
    <w:tmpl w:val="F19CB44E"/>
    <w:lvl w:ilvl="0">
      <w:start w:val="1"/>
      <w:numFmt w:val="decimal"/>
      <w:lvlText w:val="%1."/>
      <w:lvlJc w:val="left"/>
      <w:pPr>
        <w:tabs>
          <w:tab w:val="num" w:pos="519"/>
        </w:tabs>
        <w:ind w:left="519" w:hanging="454"/>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939" w:hanging="720"/>
      </w:pPr>
      <w:rPr>
        <w:rFonts w:hint="default"/>
      </w:rPr>
    </w:lvl>
    <w:lvl w:ilvl="3">
      <w:start w:val="1"/>
      <w:numFmt w:val="decimal"/>
      <w:isLgl/>
      <w:lvlText w:val="%1.%2.%3.%4."/>
      <w:lvlJc w:val="left"/>
      <w:pPr>
        <w:ind w:left="1016" w:hanging="720"/>
      </w:pPr>
      <w:rPr>
        <w:rFonts w:hint="default"/>
      </w:rPr>
    </w:lvl>
    <w:lvl w:ilvl="4">
      <w:start w:val="1"/>
      <w:numFmt w:val="decimal"/>
      <w:isLgl/>
      <w:lvlText w:val="%1.%2.%3.%4.%5."/>
      <w:lvlJc w:val="left"/>
      <w:pPr>
        <w:ind w:left="1453"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607" w:hanging="1080"/>
      </w:pPr>
      <w:rPr>
        <w:rFonts w:hint="default"/>
      </w:rPr>
    </w:lvl>
    <w:lvl w:ilvl="7">
      <w:start w:val="1"/>
      <w:numFmt w:val="decimal"/>
      <w:isLgl/>
      <w:lvlText w:val="%1.%2.%3.%4.%5.%6.%7.%8."/>
      <w:lvlJc w:val="left"/>
      <w:pPr>
        <w:ind w:left="2044" w:hanging="1440"/>
      </w:pPr>
      <w:rPr>
        <w:rFonts w:hint="default"/>
      </w:rPr>
    </w:lvl>
    <w:lvl w:ilvl="8">
      <w:start w:val="1"/>
      <w:numFmt w:val="decimal"/>
      <w:isLgl/>
      <w:lvlText w:val="%1.%2.%3.%4.%5.%6.%7.%8.%9."/>
      <w:lvlJc w:val="left"/>
      <w:pPr>
        <w:ind w:left="2121" w:hanging="1440"/>
      </w:pPr>
      <w:rPr>
        <w:rFonts w:hint="default"/>
      </w:rPr>
    </w:lvl>
  </w:abstractNum>
  <w:abstractNum w:abstractNumId="7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3E8655C2"/>
    <w:multiLevelType w:val="multilevel"/>
    <w:tmpl w:val="526A2D8C"/>
    <w:styleLink w:val="LFO4"/>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402340CB"/>
    <w:multiLevelType w:val="singleLevel"/>
    <w:tmpl w:val="3FBC69FA"/>
    <w:name w:val="WW8Num182"/>
    <w:lvl w:ilvl="0">
      <w:start w:val="1"/>
      <w:numFmt w:val="lowerLetter"/>
      <w:lvlText w:val="%1)"/>
      <w:lvlJc w:val="left"/>
      <w:pPr>
        <w:tabs>
          <w:tab w:val="num" w:pos="927"/>
        </w:tabs>
        <w:ind w:left="907" w:hanging="340"/>
      </w:pPr>
      <w:rPr>
        <w:rFonts w:ascii="Arial" w:hAnsi="Arial" w:cs="Arial" w:hint="default"/>
        <w:b w:val="0"/>
        <w:bCs w:val="0"/>
        <w:i w:val="0"/>
        <w:iCs w:val="0"/>
        <w:caps w:val="0"/>
        <w:strike w:val="0"/>
        <w:dstrike w:val="0"/>
        <w:outline w:val="0"/>
        <w:shadow w:val="0"/>
        <w:emboss w:val="0"/>
        <w:imprint w:val="0"/>
        <w:vanish w:val="0"/>
        <w:sz w:val="20"/>
        <w:vertAlign w:val="baseline"/>
      </w:rPr>
    </w:lvl>
  </w:abstractNum>
  <w:abstractNum w:abstractNumId="81"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00F09DB"/>
    <w:multiLevelType w:val="multilevel"/>
    <w:tmpl w:val="B582C496"/>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85" w15:restartNumberingAfterBreak="0">
    <w:nsid w:val="550320B5"/>
    <w:multiLevelType w:val="multilevel"/>
    <w:tmpl w:val="D2F2322A"/>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86"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1536D54"/>
    <w:multiLevelType w:val="multilevel"/>
    <w:tmpl w:val="EB944408"/>
    <w:lvl w:ilvl="0">
      <w:start w:val="8"/>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89" w15:restartNumberingAfterBreak="0">
    <w:nsid w:val="61B8283B"/>
    <w:multiLevelType w:val="multilevel"/>
    <w:tmpl w:val="3E9AF6A0"/>
    <w:lvl w:ilvl="0">
      <w:start w:val="1"/>
      <w:numFmt w:val="decimal"/>
      <w:lvlText w:val="%1."/>
      <w:lvlJc w:val="left"/>
      <w:pPr>
        <w:ind w:left="720" w:hanging="360"/>
      </w:p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0" w15:restartNumberingAfterBreak="0">
    <w:nsid w:val="61CB6882"/>
    <w:multiLevelType w:val="multilevel"/>
    <w:tmpl w:val="11E61730"/>
    <w:lvl w:ilvl="0">
      <w:start w:val="1"/>
      <w:numFmt w:val="decimal"/>
      <w:suff w:val="space"/>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1" w15:restartNumberingAfterBreak="0">
    <w:nsid w:val="63950CD2"/>
    <w:multiLevelType w:val="hybridMultilevel"/>
    <w:tmpl w:val="1F9873AA"/>
    <w:lvl w:ilvl="0" w:tplc="D0F04220">
      <w:start w:val="1"/>
      <w:numFmt w:val="decimal"/>
      <w:lvlText w:val="%1)"/>
      <w:lvlJc w:val="left"/>
      <w:pPr>
        <w:tabs>
          <w:tab w:val="num" w:pos="540"/>
        </w:tabs>
        <w:ind w:left="540" w:hanging="360"/>
      </w:pPr>
      <w:rPr>
        <w:rFonts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D24A1C2A">
      <w:start w:val="1"/>
      <w:numFmt w:val="lowerLetter"/>
      <w:lvlText w:val="%4)"/>
      <w:lvlJc w:val="left"/>
      <w:pPr>
        <w:tabs>
          <w:tab w:val="num" w:pos="2880"/>
        </w:tabs>
        <w:ind w:left="2880" w:hanging="360"/>
      </w:pPr>
      <w:rPr>
        <w:rFonts w:hint="default"/>
        <w:b w:val="0"/>
        <w:color w:val="auto"/>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674227A6"/>
    <w:multiLevelType w:val="multilevel"/>
    <w:tmpl w:val="9DD682A4"/>
    <w:lvl w:ilvl="0">
      <w:start w:val="1"/>
      <w:numFmt w:val="decimal"/>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4E262A"/>
    <w:multiLevelType w:val="multilevel"/>
    <w:tmpl w:val="B120864C"/>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9" w15:restartNumberingAfterBreak="0">
    <w:nsid w:val="755E706A"/>
    <w:multiLevelType w:val="multilevel"/>
    <w:tmpl w:val="9EEE82D2"/>
    <w:lvl w:ilvl="0">
      <w:start w:val="1"/>
      <w:numFmt w:val="decimal"/>
      <w:lvlText w:val="%1."/>
      <w:lvlJc w:val="left"/>
      <w:pPr>
        <w:ind w:left="1174" w:hanging="360"/>
      </w:pPr>
      <w:rPr>
        <w:rFonts w:ascii="Verdana" w:hAnsi="Verdana"/>
      </w:rPr>
    </w:lvl>
    <w:lvl w:ilvl="1">
      <w:start w:val="1"/>
      <w:numFmt w:val="decimal"/>
      <w:lvlText w:val="%2."/>
      <w:lvlJc w:val="left"/>
      <w:pPr>
        <w:ind w:left="1534" w:hanging="360"/>
      </w:pPr>
      <w:rPr>
        <w:rFonts w:ascii="Verdana" w:hAnsi="Verdana"/>
      </w:rPr>
    </w:lvl>
    <w:lvl w:ilvl="2">
      <w:start w:val="1"/>
      <w:numFmt w:val="decimal"/>
      <w:lvlText w:val="%3."/>
      <w:lvlJc w:val="left"/>
      <w:pPr>
        <w:ind w:left="1894" w:hanging="360"/>
      </w:pPr>
      <w:rPr>
        <w:rFonts w:ascii="Verdana" w:hAnsi="Verdana"/>
      </w:rPr>
    </w:lvl>
    <w:lvl w:ilvl="3">
      <w:start w:val="1"/>
      <w:numFmt w:val="decimal"/>
      <w:lvlText w:val="%4."/>
      <w:lvlJc w:val="left"/>
      <w:pPr>
        <w:ind w:left="2254" w:hanging="360"/>
      </w:pPr>
      <w:rPr>
        <w:rFonts w:ascii="Verdana" w:hAnsi="Verdana"/>
      </w:rPr>
    </w:lvl>
    <w:lvl w:ilvl="4">
      <w:start w:val="1"/>
      <w:numFmt w:val="decimal"/>
      <w:lvlText w:val="%5."/>
      <w:lvlJc w:val="left"/>
      <w:pPr>
        <w:ind w:left="2614" w:hanging="360"/>
      </w:pPr>
      <w:rPr>
        <w:rFonts w:ascii="Verdana" w:hAnsi="Verdana"/>
      </w:rPr>
    </w:lvl>
    <w:lvl w:ilvl="5">
      <w:start w:val="1"/>
      <w:numFmt w:val="decimal"/>
      <w:lvlText w:val="%6."/>
      <w:lvlJc w:val="left"/>
      <w:pPr>
        <w:ind w:left="2974" w:hanging="360"/>
      </w:pPr>
      <w:rPr>
        <w:rFonts w:ascii="Verdana" w:hAnsi="Verdana"/>
      </w:rPr>
    </w:lvl>
    <w:lvl w:ilvl="6">
      <w:start w:val="1"/>
      <w:numFmt w:val="decimal"/>
      <w:lvlText w:val="%7."/>
      <w:lvlJc w:val="left"/>
      <w:pPr>
        <w:ind w:left="3334" w:hanging="360"/>
      </w:pPr>
      <w:rPr>
        <w:rFonts w:ascii="Verdana" w:hAnsi="Verdana"/>
      </w:rPr>
    </w:lvl>
    <w:lvl w:ilvl="7">
      <w:start w:val="1"/>
      <w:numFmt w:val="decimal"/>
      <w:lvlText w:val="%8."/>
      <w:lvlJc w:val="left"/>
      <w:pPr>
        <w:ind w:left="3694" w:hanging="360"/>
      </w:pPr>
      <w:rPr>
        <w:rFonts w:ascii="Verdana" w:hAnsi="Verdana"/>
      </w:rPr>
    </w:lvl>
    <w:lvl w:ilvl="8">
      <w:start w:val="1"/>
      <w:numFmt w:val="decimal"/>
      <w:lvlText w:val="%9."/>
      <w:lvlJc w:val="left"/>
      <w:pPr>
        <w:ind w:left="4054" w:hanging="360"/>
      </w:pPr>
      <w:rPr>
        <w:rFonts w:ascii="Verdana" w:hAnsi="Verdana"/>
      </w:rPr>
    </w:lvl>
  </w:abstractNum>
  <w:abstractNum w:abstractNumId="10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6C2505D"/>
    <w:multiLevelType w:val="multilevel"/>
    <w:tmpl w:val="6A14DFCA"/>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82"/>
  </w:num>
  <w:num w:numId="2">
    <w:abstractNumId w:val="83"/>
  </w:num>
  <w:num w:numId="3">
    <w:abstractNumId w:val="75"/>
  </w:num>
  <w:num w:numId="4">
    <w:abstractNumId w:val="55"/>
  </w:num>
  <w:num w:numId="5">
    <w:abstractNumId w:val="93"/>
  </w:num>
  <w:num w:numId="6">
    <w:abstractNumId w:val="48"/>
  </w:num>
  <w:num w:numId="7">
    <w:abstractNumId w:val="87"/>
  </w:num>
  <w:num w:numId="8">
    <w:abstractNumId w:val="58"/>
  </w:num>
  <w:num w:numId="9">
    <w:abstractNumId w:val="64"/>
  </w:num>
  <w:num w:numId="10">
    <w:abstractNumId w:val="86"/>
  </w:num>
  <w:num w:numId="11">
    <w:abstractNumId w:val="52"/>
  </w:num>
  <w:num w:numId="12">
    <w:abstractNumId w:val="95"/>
  </w:num>
  <w:num w:numId="13">
    <w:abstractNumId w:val="53"/>
  </w:num>
  <w:num w:numId="14">
    <w:abstractNumId w:val="77"/>
  </w:num>
  <w:num w:numId="15">
    <w:abstractNumId w:val="67"/>
  </w:num>
  <w:num w:numId="16">
    <w:abstractNumId w:val="69"/>
  </w:num>
  <w:num w:numId="17">
    <w:abstractNumId w:val="73"/>
  </w:num>
  <w:num w:numId="18">
    <w:abstractNumId w:val="62"/>
  </w:num>
  <w:num w:numId="19">
    <w:abstractNumId w:val="96"/>
  </w:num>
  <w:num w:numId="20">
    <w:abstractNumId w:val="63"/>
  </w:num>
  <w:num w:numId="21">
    <w:abstractNumId w:val="100"/>
  </w:num>
  <w:num w:numId="22">
    <w:abstractNumId w:val="61"/>
  </w:num>
  <w:num w:numId="23">
    <w:abstractNumId w:val="66"/>
  </w:num>
  <w:num w:numId="24">
    <w:abstractNumId w:val="85"/>
  </w:num>
  <w:num w:numId="25">
    <w:abstractNumId w:val="97"/>
  </w:num>
  <w:num w:numId="26">
    <w:abstractNumId w:val="79"/>
  </w:num>
  <w:num w:numId="27">
    <w:abstractNumId w:val="70"/>
  </w:num>
  <w:num w:numId="28">
    <w:abstractNumId w:val="59"/>
  </w:num>
  <w:num w:numId="29">
    <w:abstractNumId w:val="76"/>
  </w:num>
  <w:num w:numId="30">
    <w:abstractNumId w:val="81"/>
  </w:num>
  <w:num w:numId="31">
    <w:abstractNumId w:val="78"/>
  </w:num>
  <w:num w:numId="32">
    <w:abstractNumId w:val="94"/>
  </w:num>
  <w:num w:numId="33">
    <w:abstractNumId w:val="99"/>
  </w:num>
  <w:num w:numId="34">
    <w:abstractNumId w:val="51"/>
  </w:num>
  <w:num w:numId="35">
    <w:abstractNumId w:val="98"/>
  </w:num>
  <w:num w:numId="36">
    <w:abstractNumId w:val="68"/>
  </w:num>
  <w:num w:numId="37">
    <w:abstractNumId w:val="90"/>
  </w:num>
  <w:num w:numId="38">
    <w:abstractNumId w:val="92"/>
  </w:num>
  <w:num w:numId="39">
    <w:abstractNumId w:val="92"/>
    <w:lvlOverride w:ilvl="0">
      <w:startOverride w:val="1"/>
    </w:lvlOverride>
  </w:num>
  <w:num w:numId="40">
    <w:abstractNumId w:val="92"/>
    <w:lvlOverride w:ilvl="0">
      <w:startOverride w:val="1"/>
    </w:lvlOverride>
  </w:num>
  <w:num w:numId="41">
    <w:abstractNumId w:val="89"/>
  </w:num>
  <w:num w:numId="42">
    <w:abstractNumId w:val="65"/>
  </w:num>
  <w:num w:numId="43">
    <w:abstractNumId w:val="0"/>
  </w:num>
  <w:num w:numId="44">
    <w:abstractNumId w:val="50"/>
  </w:num>
  <w:num w:numId="45">
    <w:abstractNumId w:val="56"/>
  </w:num>
  <w:num w:numId="46">
    <w:abstractNumId w:val="57"/>
  </w:num>
  <w:num w:numId="47">
    <w:abstractNumId w:val="88"/>
  </w:num>
  <w:num w:numId="48">
    <w:abstractNumId w:val="91"/>
  </w:num>
  <w:num w:numId="49">
    <w:abstractNumId w:val="71"/>
  </w:num>
  <w:num w:numId="50">
    <w:abstractNumId w:val="84"/>
  </w:num>
  <w:num w:numId="51">
    <w:abstractNumId w:val="101"/>
  </w:num>
  <w:num w:numId="52">
    <w:abstractNumId w:val="6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4492"/>
    <w:rsid w:val="000051A6"/>
    <w:rsid w:val="00014F8C"/>
    <w:rsid w:val="00033B1B"/>
    <w:rsid w:val="00034F09"/>
    <w:rsid w:val="0003542F"/>
    <w:rsid w:val="00046F39"/>
    <w:rsid w:val="000528E7"/>
    <w:rsid w:val="00053FF0"/>
    <w:rsid w:val="0006404E"/>
    <w:rsid w:val="00075722"/>
    <w:rsid w:val="00076165"/>
    <w:rsid w:val="00081444"/>
    <w:rsid w:val="00085FA4"/>
    <w:rsid w:val="00091BB7"/>
    <w:rsid w:val="000950C3"/>
    <w:rsid w:val="000B4573"/>
    <w:rsid w:val="000B5109"/>
    <w:rsid w:val="000B6304"/>
    <w:rsid w:val="000C1DCF"/>
    <w:rsid w:val="000C4AAA"/>
    <w:rsid w:val="000C4F1A"/>
    <w:rsid w:val="000D1A92"/>
    <w:rsid w:val="000D41AC"/>
    <w:rsid w:val="000E2D0F"/>
    <w:rsid w:val="00101F23"/>
    <w:rsid w:val="0010238E"/>
    <w:rsid w:val="00105DF0"/>
    <w:rsid w:val="001114CC"/>
    <w:rsid w:val="00120761"/>
    <w:rsid w:val="0012078E"/>
    <w:rsid w:val="00127C2E"/>
    <w:rsid w:val="00127EF4"/>
    <w:rsid w:val="00130D33"/>
    <w:rsid w:val="001355EE"/>
    <w:rsid w:val="00135E35"/>
    <w:rsid w:val="001409E0"/>
    <w:rsid w:val="001426F8"/>
    <w:rsid w:val="00150AED"/>
    <w:rsid w:val="00155B3B"/>
    <w:rsid w:val="001634A8"/>
    <w:rsid w:val="00164ABD"/>
    <w:rsid w:val="001754F2"/>
    <w:rsid w:val="0018516A"/>
    <w:rsid w:val="001960E8"/>
    <w:rsid w:val="001A3785"/>
    <w:rsid w:val="001A4718"/>
    <w:rsid w:val="001A4D22"/>
    <w:rsid w:val="001B0606"/>
    <w:rsid w:val="001B120E"/>
    <w:rsid w:val="001C0A7E"/>
    <w:rsid w:val="001C7324"/>
    <w:rsid w:val="001D4373"/>
    <w:rsid w:val="001E4D63"/>
    <w:rsid w:val="001E79E0"/>
    <w:rsid w:val="001F539D"/>
    <w:rsid w:val="00201E6B"/>
    <w:rsid w:val="00201F39"/>
    <w:rsid w:val="00204253"/>
    <w:rsid w:val="0020432E"/>
    <w:rsid w:val="00204463"/>
    <w:rsid w:val="0021213D"/>
    <w:rsid w:val="00213FA2"/>
    <w:rsid w:val="002208D6"/>
    <w:rsid w:val="00224827"/>
    <w:rsid w:val="00232561"/>
    <w:rsid w:val="00233B4E"/>
    <w:rsid w:val="00235988"/>
    <w:rsid w:val="00236259"/>
    <w:rsid w:val="002366AD"/>
    <w:rsid w:val="00254EFD"/>
    <w:rsid w:val="002832AD"/>
    <w:rsid w:val="0028437E"/>
    <w:rsid w:val="00287383"/>
    <w:rsid w:val="002877DF"/>
    <w:rsid w:val="002922F2"/>
    <w:rsid w:val="0029302E"/>
    <w:rsid w:val="0029374C"/>
    <w:rsid w:val="002938F5"/>
    <w:rsid w:val="002B11BF"/>
    <w:rsid w:val="002B5262"/>
    <w:rsid w:val="002B7632"/>
    <w:rsid w:val="002C0451"/>
    <w:rsid w:val="002C2C40"/>
    <w:rsid w:val="002C3F6B"/>
    <w:rsid w:val="002C750C"/>
    <w:rsid w:val="002D1900"/>
    <w:rsid w:val="002D29B3"/>
    <w:rsid w:val="002E6CA2"/>
    <w:rsid w:val="002E7408"/>
    <w:rsid w:val="003002F6"/>
    <w:rsid w:val="0030420C"/>
    <w:rsid w:val="00305A4B"/>
    <w:rsid w:val="00310910"/>
    <w:rsid w:val="00313942"/>
    <w:rsid w:val="00314C11"/>
    <w:rsid w:val="0031536C"/>
    <w:rsid w:val="0031540B"/>
    <w:rsid w:val="00316D48"/>
    <w:rsid w:val="003208C7"/>
    <w:rsid w:val="00321D8D"/>
    <w:rsid w:val="0032544B"/>
    <w:rsid w:val="003264F2"/>
    <w:rsid w:val="00330C7C"/>
    <w:rsid w:val="00342F97"/>
    <w:rsid w:val="00343B95"/>
    <w:rsid w:val="00346F35"/>
    <w:rsid w:val="00347B11"/>
    <w:rsid w:val="00347F2E"/>
    <w:rsid w:val="00353ED5"/>
    <w:rsid w:val="0036695D"/>
    <w:rsid w:val="00374E40"/>
    <w:rsid w:val="00376F88"/>
    <w:rsid w:val="0038675F"/>
    <w:rsid w:val="0038760B"/>
    <w:rsid w:val="00395895"/>
    <w:rsid w:val="003A4B36"/>
    <w:rsid w:val="003B159C"/>
    <w:rsid w:val="003B20E5"/>
    <w:rsid w:val="003B4120"/>
    <w:rsid w:val="003C0634"/>
    <w:rsid w:val="003C0E15"/>
    <w:rsid w:val="003C4E91"/>
    <w:rsid w:val="003D1AA2"/>
    <w:rsid w:val="003D4F42"/>
    <w:rsid w:val="003E4857"/>
    <w:rsid w:val="003F025C"/>
    <w:rsid w:val="003F7627"/>
    <w:rsid w:val="00405520"/>
    <w:rsid w:val="00411D78"/>
    <w:rsid w:val="00416AC4"/>
    <w:rsid w:val="00416C78"/>
    <w:rsid w:val="00422404"/>
    <w:rsid w:val="004261F0"/>
    <w:rsid w:val="00427004"/>
    <w:rsid w:val="00437F87"/>
    <w:rsid w:val="00441B3E"/>
    <w:rsid w:val="0044360F"/>
    <w:rsid w:val="00444505"/>
    <w:rsid w:val="00446D76"/>
    <w:rsid w:val="00447935"/>
    <w:rsid w:val="00455BAA"/>
    <w:rsid w:val="00462F9A"/>
    <w:rsid w:val="00463209"/>
    <w:rsid w:val="004640E4"/>
    <w:rsid w:val="0046482C"/>
    <w:rsid w:val="004766F8"/>
    <w:rsid w:val="00477A8B"/>
    <w:rsid w:val="00482004"/>
    <w:rsid w:val="00486841"/>
    <w:rsid w:val="004915A5"/>
    <w:rsid w:val="004925C5"/>
    <w:rsid w:val="00492BAB"/>
    <w:rsid w:val="00495E42"/>
    <w:rsid w:val="004A28A6"/>
    <w:rsid w:val="004A345C"/>
    <w:rsid w:val="004B5861"/>
    <w:rsid w:val="004B7F0F"/>
    <w:rsid w:val="004C4F8D"/>
    <w:rsid w:val="004D7442"/>
    <w:rsid w:val="004E428C"/>
    <w:rsid w:val="00502487"/>
    <w:rsid w:val="0050331C"/>
    <w:rsid w:val="005037C4"/>
    <w:rsid w:val="00520382"/>
    <w:rsid w:val="00527886"/>
    <w:rsid w:val="00531FC2"/>
    <w:rsid w:val="00532C7C"/>
    <w:rsid w:val="00541939"/>
    <w:rsid w:val="00545CE0"/>
    <w:rsid w:val="00554658"/>
    <w:rsid w:val="00557B01"/>
    <w:rsid w:val="00566B11"/>
    <w:rsid w:val="00566E1B"/>
    <w:rsid w:val="00574D6C"/>
    <w:rsid w:val="00577B45"/>
    <w:rsid w:val="00580A91"/>
    <w:rsid w:val="0058257B"/>
    <w:rsid w:val="00587EC6"/>
    <w:rsid w:val="005934A8"/>
    <w:rsid w:val="005942AE"/>
    <w:rsid w:val="00596423"/>
    <w:rsid w:val="005A1CB4"/>
    <w:rsid w:val="005A2A24"/>
    <w:rsid w:val="005B08D4"/>
    <w:rsid w:val="005B2E39"/>
    <w:rsid w:val="005C75C9"/>
    <w:rsid w:val="005D073F"/>
    <w:rsid w:val="005D084B"/>
    <w:rsid w:val="005F52E4"/>
    <w:rsid w:val="00600E33"/>
    <w:rsid w:val="0061275F"/>
    <w:rsid w:val="00616698"/>
    <w:rsid w:val="00616B78"/>
    <w:rsid w:val="00635ABC"/>
    <w:rsid w:val="00645F5E"/>
    <w:rsid w:val="006547C4"/>
    <w:rsid w:val="00655C83"/>
    <w:rsid w:val="00665FEC"/>
    <w:rsid w:val="00677E25"/>
    <w:rsid w:val="0068287E"/>
    <w:rsid w:val="006841B0"/>
    <w:rsid w:val="00693496"/>
    <w:rsid w:val="00696655"/>
    <w:rsid w:val="006A0F77"/>
    <w:rsid w:val="006A1814"/>
    <w:rsid w:val="006A2017"/>
    <w:rsid w:val="006A70C3"/>
    <w:rsid w:val="006A7A61"/>
    <w:rsid w:val="006B5A60"/>
    <w:rsid w:val="006C2697"/>
    <w:rsid w:val="006C3EA2"/>
    <w:rsid w:val="006C5C65"/>
    <w:rsid w:val="006E5846"/>
    <w:rsid w:val="006F5E42"/>
    <w:rsid w:val="00703F97"/>
    <w:rsid w:val="0071055D"/>
    <w:rsid w:val="0071182A"/>
    <w:rsid w:val="00712697"/>
    <w:rsid w:val="007305A1"/>
    <w:rsid w:val="007325BB"/>
    <w:rsid w:val="00733491"/>
    <w:rsid w:val="00735D15"/>
    <w:rsid w:val="00745E1E"/>
    <w:rsid w:val="00757D2C"/>
    <w:rsid w:val="0076570C"/>
    <w:rsid w:val="00766978"/>
    <w:rsid w:val="007745FF"/>
    <w:rsid w:val="00776E04"/>
    <w:rsid w:val="007A0A18"/>
    <w:rsid w:val="007A2BFD"/>
    <w:rsid w:val="007A3E4A"/>
    <w:rsid w:val="007A4953"/>
    <w:rsid w:val="007A6A04"/>
    <w:rsid w:val="007C034E"/>
    <w:rsid w:val="007C2307"/>
    <w:rsid w:val="007C271C"/>
    <w:rsid w:val="007F0B38"/>
    <w:rsid w:val="007F2C2F"/>
    <w:rsid w:val="007F2CFB"/>
    <w:rsid w:val="007F4DAA"/>
    <w:rsid w:val="007F53BF"/>
    <w:rsid w:val="007F7566"/>
    <w:rsid w:val="008009F0"/>
    <w:rsid w:val="00807481"/>
    <w:rsid w:val="00811757"/>
    <w:rsid w:val="00821167"/>
    <w:rsid w:val="00832315"/>
    <w:rsid w:val="00834731"/>
    <w:rsid w:val="00854290"/>
    <w:rsid w:val="008640BE"/>
    <w:rsid w:val="0086493B"/>
    <w:rsid w:val="0087258A"/>
    <w:rsid w:val="00893119"/>
    <w:rsid w:val="00893A22"/>
    <w:rsid w:val="00893E43"/>
    <w:rsid w:val="008A3E93"/>
    <w:rsid w:val="008B2600"/>
    <w:rsid w:val="008B3FE2"/>
    <w:rsid w:val="008B6CAA"/>
    <w:rsid w:val="008B7098"/>
    <w:rsid w:val="008C0F6C"/>
    <w:rsid w:val="008C2619"/>
    <w:rsid w:val="008D20B3"/>
    <w:rsid w:val="008E284E"/>
    <w:rsid w:val="008E737D"/>
    <w:rsid w:val="008F224C"/>
    <w:rsid w:val="008F4A2F"/>
    <w:rsid w:val="00900C2C"/>
    <w:rsid w:val="00911F6F"/>
    <w:rsid w:val="00911FF5"/>
    <w:rsid w:val="00916F49"/>
    <w:rsid w:val="00921005"/>
    <w:rsid w:val="0092133E"/>
    <w:rsid w:val="009270B9"/>
    <w:rsid w:val="0092720D"/>
    <w:rsid w:val="00935069"/>
    <w:rsid w:val="00936CDB"/>
    <w:rsid w:val="00956CD7"/>
    <w:rsid w:val="0096299B"/>
    <w:rsid w:val="00963F9C"/>
    <w:rsid w:val="009706C8"/>
    <w:rsid w:val="009731D6"/>
    <w:rsid w:val="00984348"/>
    <w:rsid w:val="00990D63"/>
    <w:rsid w:val="009A305F"/>
    <w:rsid w:val="009A49A5"/>
    <w:rsid w:val="009B0D7A"/>
    <w:rsid w:val="009D19E0"/>
    <w:rsid w:val="009D2EB9"/>
    <w:rsid w:val="00A01D93"/>
    <w:rsid w:val="00A05EC6"/>
    <w:rsid w:val="00A15939"/>
    <w:rsid w:val="00A2360E"/>
    <w:rsid w:val="00A249BA"/>
    <w:rsid w:val="00A24B7E"/>
    <w:rsid w:val="00A25070"/>
    <w:rsid w:val="00A31CF7"/>
    <w:rsid w:val="00A3691B"/>
    <w:rsid w:val="00A515E5"/>
    <w:rsid w:val="00A53B6C"/>
    <w:rsid w:val="00A57855"/>
    <w:rsid w:val="00A663F3"/>
    <w:rsid w:val="00A66C32"/>
    <w:rsid w:val="00A82980"/>
    <w:rsid w:val="00A83150"/>
    <w:rsid w:val="00A944CE"/>
    <w:rsid w:val="00AA391D"/>
    <w:rsid w:val="00AB4C87"/>
    <w:rsid w:val="00AC2C11"/>
    <w:rsid w:val="00AC2CC2"/>
    <w:rsid w:val="00AC605E"/>
    <w:rsid w:val="00AD50B6"/>
    <w:rsid w:val="00AD694A"/>
    <w:rsid w:val="00AE3441"/>
    <w:rsid w:val="00AE5FE2"/>
    <w:rsid w:val="00AF12C5"/>
    <w:rsid w:val="00AF70FE"/>
    <w:rsid w:val="00AF75DA"/>
    <w:rsid w:val="00B02D1E"/>
    <w:rsid w:val="00B0531C"/>
    <w:rsid w:val="00B118D9"/>
    <w:rsid w:val="00B12028"/>
    <w:rsid w:val="00B1621B"/>
    <w:rsid w:val="00B20E0F"/>
    <w:rsid w:val="00B21158"/>
    <w:rsid w:val="00B33CE6"/>
    <w:rsid w:val="00B367D0"/>
    <w:rsid w:val="00B36D71"/>
    <w:rsid w:val="00B457DD"/>
    <w:rsid w:val="00B507EB"/>
    <w:rsid w:val="00B666E5"/>
    <w:rsid w:val="00B72B44"/>
    <w:rsid w:val="00B72EEA"/>
    <w:rsid w:val="00B746D3"/>
    <w:rsid w:val="00B769A5"/>
    <w:rsid w:val="00B77036"/>
    <w:rsid w:val="00B869E7"/>
    <w:rsid w:val="00B920B1"/>
    <w:rsid w:val="00B93E7D"/>
    <w:rsid w:val="00B96706"/>
    <w:rsid w:val="00BC1BE5"/>
    <w:rsid w:val="00BC457D"/>
    <w:rsid w:val="00BC57A9"/>
    <w:rsid w:val="00BD0229"/>
    <w:rsid w:val="00BD3D25"/>
    <w:rsid w:val="00BE3C7B"/>
    <w:rsid w:val="00C011F6"/>
    <w:rsid w:val="00C07618"/>
    <w:rsid w:val="00C07679"/>
    <w:rsid w:val="00C13522"/>
    <w:rsid w:val="00C14B99"/>
    <w:rsid w:val="00C168F4"/>
    <w:rsid w:val="00C342D6"/>
    <w:rsid w:val="00C37474"/>
    <w:rsid w:val="00C4099A"/>
    <w:rsid w:val="00C44B5A"/>
    <w:rsid w:val="00C52DE4"/>
    <w:rsid w:val="00C55842"/>
    <w:rsid w:val="00C608E6"/>
    <w:rsid w:val="00C64984"/>
    <w:rsid w:val="00C65391"/>
    <w:rsid w:val="00C7381A"/>
    <w:rsid w:val="00C758D0"/>
    <w:rsid w:val="00C77132"/>
    <w:rsid w:val="00C77DFD"/>
    <w:rsid w:val="00C8743F"/>
    <w:rsid w:val="00C9193E"/>
    <w:rsid w:val="00CB24E5"/>
    <w:rsid w:val="00CB624F"/>
    <w:rsid w:val="00CC4A54"/>
    <w:rsid w:val="00CD1AFA"/>
    <w:rsid w:val="00CD1EFE"/>
    <w:rsid w:val="00CD3E63"/>
    <w:rsid w:val="00CD58C7"/>
    <w:rsid w:val="00CD7044"/>
    <w:rsid w:val="00CD7870"/>
    <w:rsid w:val="00CE2980"/>
    <w:rsid w:val="00CE796F"/>
    <w:rsid w:val="00D01FB1"/>
    <w:rsid w:val="00D141B2"/>
    <w:rsid w:val="00D149D4"/>
    <w:rsid w:val="00D17286"/>
    <w:rsid w:val="00D21F75"/>
    <w:rsid w:val="00D25CC2"/>
    <w:rsid w:val="00D35A94"/>
    <w:rsid w:val="00D37567"/>
    <w:rsid w:val="00D4159A"/>
    <w:rsid w:val="00D503CC"/>
    <w:rsid w:val="00D517B8"/>
    <w:rsid w:val="00D564F3"/>
    <w:rsid w:val="00D61865"/>
    <w:rsid w:val="00D640B6"/>
    <w:rsid w:val="00D67E82"/>
    <w:rsid w:val="00D71159"/>
    <w:rsid w:val="00D7195E"/>
    <w:rsid w:val="00D84118"/>
    <w:rsid w:val="00D84779"/>
    <w:rsid w:val="00D918CD"/>
    <w:rsid w:val="00D92219"/>
    <w:rsid w:val="00DA4705"/>
    <w:rsid w:val="00DA658F"/>
    <w:rsid w:val="00DB0D59"/>
    <w:rsid w:val="00DC0BE4"/>
    <w:rsid w:val="00DC21F7"/>
    <w:rsid w:val="00DC6392"/>
    <w:rsid w:val="00DC7712"/>
    <w:rsid w:val="00DD7D3C"/>
    <w:rsid w:val="00DF36D3"/>
    <w:rsid w:val="00DF5538"/>
    <w:rsid w:val="00DF6F38"/>
    <w:rsid w:val="00E03547"/>
    <w:rsid w:val="00E06B6A"/>
    <w:rsid w:val="00E07021"/>
    <w:rsid w:val="00E13040"/>
    <w:rsid w:val="00E13929"/>
    <w:rsid w:val="00E144EF"/>
    <w:rsid w:val="00E1727C"/>
    <w:rsid w:val="00E23384"/>
    <w:rsid w:val="00E24D64"/>
    <w:rsid w:val="00E25320"/>
    <w:rsid w:val="00E27305"/>
    <w:rsid w:val="00E312FD"/>
    <w:rsid w:val="00E31886"/>
    <w:rsid w:val="00E3286C"/>
    <w:rsid w:val="00E32C8B"/>
    <w:rsid w:val="00E40622"/>
    <w:rsid w:val="00E4491B"/>
    <w:rsid w:val="00E655E5"/>
    <w:rsid w:val="00E87171"/>
    <w:rsid w:val="00E924B8"/>
    <w:rsid w:val="00EA0C8C"/>
    <w:rsid w:val="00EB18F9"/>
    <w:rsid w:val="00EC13B5"/>
    <w:rsid w:val="00ED6A1B"/>
    <w:rsid w:val="00ED78CE"/>
    <w:rsid w:val="00EE5D3E"/>
    <w:rsid w:val="00EE618C"/>
    <w:rsid w:val="00F00491"/>
    <w:rsid w:val="00F005B7"/>
    <w:rsid w:val="00F02428"/>
    <w:rsid w:val="00F05A8E"/>
    <w:rsid w:val="00F10E24"/>
    <w:rsid w:val="00F12362"/>
    <w:rsid w:val="00F13F4A"/>
    <w:rsid w:val="00F22F11"/>
    <w:rsid w:val="00F24950"/>
    <w:rsid w:val="00F25037"/>
    <w:rsid w:val="00F40E8B"/>
    <w:rsid w:val="00F431A0"/>
    <w:rsid w:val="00F55113"/>
    <w:rsid w:val="00F55AB9"/>
    <w:rsid w:val="00F61374"/>
    <w:rsid w:val="00F63456"/>
    <w:rsid w:val="00F753A0"/>
    <w:rsid w:val="00F754E5"/>
    <w:rsid w:val="00F80A43"/>
    <w:rsid w:val="00F865BA"/>
    <w:rsid w:val="00F87F0E"/>
    <w:rsid w:val="00F93263"/>
    <w:rsid w:val="00FA4E84"/>
    <w:rsid w:val="00FA56B7"/>
    <w:rsid w:val="00FC7D98"/>
    <w:rsid w:val="00FD7B08"/>
    <w:rsid w:val="00FF1389"/>
    <w:rsid w:val="00FF21A9"/>
    <w:rsid w:val="00FF5759"/>
    <w:rsid w:val="00FF61D5"/>
    <w:rsid w:val="00FF7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AD25B"/>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B4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uiPriority w:val="99"/>
    <w:rsid w:val="004A345C"/>
    <w:rPr>
      <w:color w:val="0000FF"/>
      <w:u w:val="single"/>
    </w:rPr>
  </w:style>
  <w:style w:type="paragraph" w:styleId="Akapitzlist">
    <w:name w:val="List Paragraph"/>
    <w:basedOn w:val="Normalny"/>
    <w:link w:val="AkapitzlistZnak"/>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rsid w:val="00046F3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746D3"/>
    <w:rPr>
      <w:sz w:val="16"/>
      <w:szCs w:val="16"/>
    </w:rPr>
  </w:style>
  <w:style w:type="paragraph" w:styleId="Tekstkomentarza">
    <w:name w:val="annotation text"/>
    <w:basedOn w:val="Normalny"/>
    <w:link w:val="TekstkomentarzaZnak1"/>
    <w:uiPriority w:val="99"/>
    <w:semiHidden/>
    <w:unhideWhenUsed/>
    <w:rsid w:val="00B746D3"/>
    <w:rPr>
      <w:sz w:val="20"/>
      <w:szCs w:val="20"/>
    </w:rPr>
  </w:style>
  <w:style w:type="character" w:customStyle="1" w:styleId="TekstkomentarzaZnak1">
    <w:name w:val="Tekst komentarza Znak1"/>
    <w:basedOn w:val="Domylnaczcionkaakapitu"/>
    <w:link w:val="Tekstkomentarza"/>
    <w:uiPriority w:val="99"/>
    <w:semiHidden/>
    <w:rsid w:val="00B746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46D3"/>
    <w:rPr>
      <w:b/>
      <w:bCs/>
    </w:rPr>
  </w:style>
  <w:style w:type="character" w:customStyle="1" w:styleId="TematkomentarzaZnak">
    <w:name w:val="Temat komentarza Znak"/>
    <w:basedOn w:val="TekstkomentarzaZnak1"/>
    <w:link w:val="Tematkomentarza"/>
    <w:uiPriority w:val="99"/>
    <w:semiHidden/>
    <w:rsid w:val="00B746D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E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rsid w:val="00832315"/>
    <w:pPr>
      <w:numPr>
        <w:numId w:val="31"/>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832315"/>
    <w:pPr>
      <w:numPr>
        <w:numId w:val="31"/>
      </w:numPr>
    </w:pPr>
  </w:style>
  <w:style w:type="character" w:styleId="UyteHipercze">
    <w:name w:val="FollowedHyperlink"/>
    <w:basedOn w:val="Domylnaczcionkaakapitu"/>
    <w:uiPriority w:val="99"/>
    <w:semiHidden/>
    <w:unhideWhenUsed/>
    <w:rsid w:val="00655C83"/>
    <w:rPr>
      <w:color w:val="954F72"/>
      <w:u w:val="single"/>
    </w:rPr>
  </w:style>
  <w:style w:type="paragraph" w:customStyle="1" w:styleId="xl63">
    <w:name w:val="xl6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style>
  <w:style w:type="paragraph" w:customStyle="1" w:styleId="xl64">
    <w:name w:val="xl64"/>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jc w:val="center"/>
      <w:textAlignment w:val="center"/>
    </w:pPr>
  </w:style>
  <w:style w:type="paragraph" w:customStyle="1" w:styleId="xl65">
    <w:name w:val="xl65"/>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6">
    <w:name w:val="xl66"/>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7">
    <w:name w:val="xl67"/>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textAlignment w:val="center"/>
    </w:pPr>
  </w:style>
  <w:style w:type="paragraph" w:customStyle="1" w:styleId="xl68">
    <w:name w:val="xl68"/>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69">
    <w:name w:val="xl69"/>
    <w:basedOn w:val="Normalny"/>
    <w:rsid w:val="00655C83"/>
    <w:pPr>
      <w:shd w:val="clear" w:color="000000" w:fill="DDEBF7"/>
      <w:spacing w:before="100" w:beforeAutospacing="1" w:after="100" w:afterAutospacing="1"/>
      <w:textAlignment w:val="center"/>
    </w:pPr>
    <w:rPr>
      <w:rFonts w:ascii="Calibri" w:hAnsi="Calibri" w:cs="Calibri"/>
    </w:rPr>
  </w:style>
  <w:style w:type="paragraph" w:customStyle="1" w:styleId="xl70">
    <w:name w:val="xl70"/>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71">
    <w:name w:val="xl71"/>
    <w:basedOn w:val="Normalny"/>
    <w:rsid w:val="00655C83"/>
    <w:pPr>
      <w:pBdr>
        <w:top w:val="single" w:sz="8" w:space="0" w:color="auto"/>
        <w:left w:val="single" w:sz="8" w:space="0" w:color="auto"/>
        <w:bottom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2">
    <w:name w:val="xl72"/>
    <w:basedOn w:val="Normalny"/>
    <w:rsid w:val="00655C83"/>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3">
    <w:name w:val="xl7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table" w:customStyle="1" w:styleId="Tabela-Siatka1">
    <w:name w:val="Tabela - Siatka1"/>
    <w:basedOn w:val="Standardowy"/>
    <w:next w:val="Tabela-Siatka"/>
    <w:uiPriority w:val="39"/>
    <w:rsid w:val="00577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5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98399">
      <w:bodyDiv w:val="1"/>
      <w:marLeft w:val="0"/>
      <w:marRight w:val="0"/>
      <w:marTop w:val="0"/>
      <w:marBottom w:val="0"/>
      <w:divBdr>
        <w:top w:val="none" w:sz="0" w:space="0" w:color="auto"/>
        <w:left w:val="none" w:sz="0" w:space="0" w:color="auto"/>
        <w:bottom w:val="none" w:sz="0" w:space="0" w:color="auto"/>
        <w:right w:val="none" w:sz="0" w:space="0" w:color="auto"/>
      </w:divBdr>
    </w:div>
    <w:div w:id="225261512">
      <w:bodyDiv w:val="1"/>
      <w:marLeft w:val="0"/>
      <w:marRight w:val="0"/>
      <w:marTop w:val="0"/>
      <w:marBottom w:val="0"/>
      <w:divBdr>
        <w:top w:val="none" w:sz="0" w:space="0" w:color="auto"/>
        <w:left w:val="none" w:sz="0" w:space="0" w:color="auto"/>
        <w:bottom w:val="none" w:sz="0" w:space="0" w:color="auto"/>
        <w:right w:val="none" w:sz="0" w:space="0" w:color="auto"/>
      </w:divBdr>
    </w:div>
    <w:div w:id="252707818">
      <w:bodyDiv w:val="1"/>
      <w:marLeft w:val="0"/>
      <w:marRight w:val="0"/>
      <w:marTop w:val="0"/>
      <w:marBottom w:val="0"/>
      <w:divBdr>
        <w:top w:val="none" w:sz="0" w:space="0" w:color="auto"/>
        <w:left w:val="none" w:sz="0" w:space="0" w:color="auto"/>
        <w:bottom w:val="none" w:sz="0" w:space="0" w:color="auto"/>
        <w:right w:val="none" w:sz="0" w:space="0" w:color="auto"/>
      </w:divBdr>
    </w:div>
    <w:div w:id="320279215">
      <w:bodyDiv w:val="1"/>
      <w:marLeft w:val="0"/>
      <w:marRight w:val="0"/>
      <w:marTop w:val="0"/>
      <w:marBottom w:val="0"/>
      <w:divBdr>
        <w:top w:val="none" w:sz="0" w:space="0" w:color="auto"/>
        <w:left w:val="none" w:sz="0" w:space="0" w:color="auto"/>
        <w:bottom w:val="none" w:sz="0" w:space="0" w:color="auto"/>
        <w:right w:val="none" w:sz="0" w:space="0" w:color="auto"/>
      </w:divBdr>
    </w:div>
    <w:div w:id="377625375">
      <w:bodyDiv w:val="1"/>
      <w:marLeft w:val="0"/>
      <w:marRight w:val="0"/>
      <w:marTop w:val="0"/>
      <w:marBottom w:val="0"/>
      <w:divBdr>
        <w:top w:val="none" w:sz="0" w:space="0" w:color="auto"/>
        <w:left w:val="none" w:sz="0" w:space="0" w:color="auto"/>
        <w:bottom w:val="none" w:sz="0" w:space="0" w:color="auto"/>
        <w:right w:val="none" w:sz="0" w:space="0" w:color="auto"/>
      </w:divBdr>
    </w:div>
    <w:div w:id="524026836">
      <w:bodyDiv w:val="1"/>
      <w:marLeft w:val="0"/>
      <w:marRight w:val="0"/>
      <w:marTop w:val="0"/>
      <w:marBottom w:val="0"/>
      <w:divBdr>
        <w:top w:val="none" w:sz="0" w:space="0" w:color="auto"/>
        <w:left w:val="none" w:sz="0" w:space="0" w:color="auto"/>
        <w:bottom w:val="none" w:sz="0" w:space="0" w:color="auto"/>
        <w:right w:val="none" w:sz="0" w:space="0" w:color="auto"/>
      </w:divBdr>
    </w:div>
    <w:div w:id="657080418">
      <w:bodyDiv w:val="1"/>
      <w:marLeft w:val="0"/>
      <w:marRight w:val="0"/>
      <w:marTop w:val="0"/>
      <w:marBottom w:val="0"/>
      <w:divBdr>
        <w:top w:val="none" w:sz="0" w:space="0" w:color="auto"/>
        <w:left w:val="none" w:sz="0" w:space="0" w:color="auto"/>
        <w:bottom w:val="none" w:sz="0" w:space="0" w:color="auto"/>
        <w:right w:val="none" w:sz="0" w:space="0" w:color="auto"/>
      </w:divBdr>
    </w:div>
    <w:div w:id="677780246">
      <w:bodyDiv w:val="1"/>
      <w:marLeft w:val="0"/>
      <w:marRight w:val="0"/>
      <w:marTop w:val="0"/>
      <w:marBottom w:val="0"/>
      <w:divBdr>
        <w:top w:val="none" w:sz="0" w:space="0" w:color="auto"/>
        <w:left w:val="none" w:sz="0" w:space="0" w:color="auto"/>
        <w:bottom w:val="none" w:sz="0" w:space="0" w:color="auto"/>
        <w:right w:val="none" w:sz="0" w:space="0" w:color="auto"/>
      </w:divBdr>
    </w:div>
    <w:div w:id="724835896">
      <w:bodyDiv w:val="1"/>
      <w:marLeft w:val="0"/>
      <w:marRight w:val="0"/>
      <w:marTop w:val="0"/>
      <w:marBottom w:val="0"/>
      <w:divBdr>
        <w:top w:val="none" w:sz="0" w:space="0" w:color="auto"/>
        <w:left w:val="none" w:sz="0" w:space="0" w:color="auto"/>
        <w:bottom w:val="none" w:sz="0" w:space="0" w:color="auto"/>
        <w:right w:val="none" w:sz="0" w:space="0" w:color="auto"/>
      </w:divBdr>
    </w:div>
    <w:div w:id="803087370">
      <w:bodyDiv w:val="1"/>
      <w:marLeft w:val="0"/>
      <w:marRight w:val="0"/>
      <w:marTop w:val="0"/>
      <w:marBottom w:val="0"/>
      <w:divBdr>
        <w:top w:val="none" w:sz="0" w:space="0" w:color="auto"/>
        <w:left w:val="none" w:sz="0" w:space="0" w:color="auto"/>
        <w:bottom w:val="none" w:sz="0" w:space="0" w:color="auto"/>
        <w:right w:val="none" w:sz="0" w:space="0" w:color="auto"/>
      </w:divBdr>
    </w:div>
    <w:div w:id="814571273">
      <w:bodyDiv w:val="1"/>
      <w:marLeft w:val="0"/>
      <w:marRight w:val="0"/>
      <w:marTop w:val="0"/>
      <w:marBottom w:val="0"/>
      <w:divBdr>
        <w:top w:val="none" w:sz="0" w:space="0" w:color="auto"/>
        <w:left w:val="none" w:sz="0" w:space="0" w:color="auto"/>
        <w:bottom w:val="none" w:sz="0" w:space="0" w:color="auto"/>
        <w:right w:val="none" w:sz="0" w:space="0" w:color="auto"/>
      </w:divBdr>
    </w:div>
    <w:div w:id="864640311">
      <w:bodyDiv w:val="1"/>
      <w:marLeft w:val="0"/>
      <w:marRight w:val="0"/>
      <w:marTop w:val="0"/>
      <w:marBottom w:val="0"/>
      <w:divBdr>
        <w:top w:val="none" w:sz="0" w:space="0" w:color="auto"/>
        <w:left w:val="none" w:sz="0" w:space="0" w:color="auto"/>
        <w:bottom w:val="none" w:sz="0" w:space="0" w:color="auto"/>
        <w:right w:val="none" w:sz="0" w:space="0" w:color="auto"/>
      </w:divBdr>
    </w:div>
    <w:div w:id="947084999">
      <w:bodyDiv w:val="1"/>
      <w:marLeft w:val="0"/>
      <w:marRight w:val="0"/>
      <w:marTop w:val="0"/>
      <w:marBottom w:val="0"/>
      <w:divBdr>
        <w:top w:val="none" w:sz="0" w:space="0" w:color="auto"/>
        <w:left w:val="none" w:sz="0" w:space="0" w:color="auto"/>
        <w:bottom w:val="none" w:sz="0" w:space="0" w:color="auto"/>
        <w:right w:val="none" w:sz="0" w:space="0" w:color="auto"/>
      </w:divBdr>
    </w:div>
    <w:div w:id="1043479138">
      <w:bodyDiv w:val="1"/>
      <w:marLeft w:val="0"/>
      <w:marRight w:val="0"/>
      <w:marTop w:val="0"/>
      <w:marBottom w:val="0"/>
      <w:divBdr>
        <w:top w:val="none" w:sz="0" w:space="0" w:color="auto"/>
        <w:left w:val="none" w:sz="0" w:space="0" w:color="auto"/>
        <w:bottom w:val="none" w:sz="0" w:space="0" w:color="auto"/>
        <w:right w:val="none" w:sz="0" w:space="0" w:color="auto"/>
      </w:divBdr>
    </w:div>
    <w:div w:id="1043868332">
      <w:bodyDiv w:val="1"/>
      <w:marLeft w:val="0"/>
      <w:marRight w:val="0"/>
      <w:marTop w:val="0"/>
      <w:marBottom w:val="0"/>
      <w:divBdr>
        <w:top w:val="none" w:sz="0" w:space="0" w:color="auto"/>
        <w:left w:val="none" w:sz="0" w:space="0" w:color="auto"/>
        <w:bottom w:val="none" w:sz="0" w:space="0" w:color="auto"/>
        <w:right w:val="none" w:sz="0" w:space="0" w:color="auto"/>
      </w:divBdr>
    </w:div>
    <w:div w:id="1044017532">
      <w:bodyDiv w:val="1"/>
      <w:marLeft w:val="0"/>
      <w:marRight w:val="0"/>
      <w:marTop w:val="0"/>
      <w:marBottom w:val="0"/>
      <w:divBdr>
        <w:top w:val="none" w:sz="0" w:space="0" w:color="auto"/>
        <w:left w:val="none" w:sz="0" w:space="0" w:color="auto"/>
        <w:bottom w:val="none" w:sz="0" w:space="0" w:color="auto"/>
        <w:right w:val="none" w:sz="0" w:space="0" w:color="auto"/>
      </w:divBdr>
    </w:div>
    <w:div w:id="1069770102">
      <w:bodyDiv w:val="1"/>
      <w:marLeft w:val="0"/>
      <w:marRight w:val="0"/>
      <w:marTop w:val="0"/>
      <w:marBottom w:val="0"/>
      <w:divBdr>
        <w:top w:val="none" w:sz="0" w:space="0" w:color="auto"/>
        <w:left w:val="none" w:sz="0" w:space="0" w:color="auto"/>
        <w:bottom w:val="none" w:sz="0" w:space="0" w:color="auto"/>
        <w:right w:val="none" w:sz="0" w:space="0" w:color="auto"/>
      </w:divBdr>
    </w:div>
    <w:div w:id="1071272318">
      <w:bodyDiv w:val="1"/>
      <w:marLeft w:val="0"/>
      <w:marRight w:val="0"/>
      <w:marTop w:val="0"/>
      <w:marBottom w:val="0"/>
      <w:divBdr>
        <w:top w:val="none" w:sz="0" w:space="0" w:color="auto"/>
        <w:left w:val="none" w:sz="0" w:space="0" w:color="auto"/>
        <w:bottom w:val="none" w:sz="0" w:space="0" w:color="auto"/>
        <w:right w:val="none" w:sz="0" w:space="0" w:color="auto"/>
      </w:divBdr>
    </w:div>
    <w:div w:id="1179277946">
      <w:bodyDiv w:val="1"/>
      <w:marLeft w:val="0"/>
      <w:marRight w:val="0"/>
      <w:marTop w:val="0"/>
      <w:marBottom w:val="0"/>
      <w:divBdr>
        <w:top w:val="none" w:sz="0" w:space="0" w:color="auto"/>
        <w:left w:val="none" w:sz="0" w:space="0" w:color="auto"/>
        <w:bottom w:val="none" w:sz="0" w:space="0" w:color="auto"/>
        <w:right w:val="none" w:sz="0" w:space="0" w:color="auto"/>
      </w:divBdr>
    </w:div>
    <w:div w:id="1199589497">
      <w:bodyDiv w:val="1"/>
      <w:marLeft w:val="0"/>
      <w:marRight w:val="0"/>
      <w:marTop w:val="0"/>
      <w:marBottom w:val="0"/>
      <w:divBdr>
        <w:top w:val="none" w:sz="0" w:space="0" w:color="auto"/>
        <w:left w:val="none" w:sz="0" w:space="0" w:color="auto"/>
        <w:bottom w:val="none" w:sz="0" w:space="0" w:color="auto"/>
        <w:right w:val="none" w:sz="0" w:space="0" w:color="auto"/>
      </w:divBdr>
    </w:div>
    <w:div w:id="1216427235">
      <w:bodyDiv w:val="1"/>
      <w:marLeft w:val="0"/>
      <w:marRight w:val="0"/>
      <w:marTop w:val="0"/>
      <w:marBottom w:val="0"/>
      <w:divBdr>
        <w:top w:val="none" w:sz="0" w:space="0" w:color="auto"/>
        <w:left w:val="none" w:sz="0" w:space="0" w:color="auto"/>
        <w:bottom w:val="none" w:sz="0" w:space="0" w:color="auto"/>
        <w:right w:val="none" w:sz="0" w:space="0" w:color="auto"/>
      </w:divBdr>
    </w:div>
    <w:div w:id="1519002057">
      <w:bodyDiv w:val="1"/>
      <w:marLeft w:val="0"/>
      <w:marRight w:val="0"/>
      <w:marTop w:val="0"/>
      <w:marBottom w:val="0"/>
      <w:divBdr>
        <w:top w:val="none" w:sz="0" w:space="0" w:color="auto"/>
        <w:left w:val="none" w:sz="0" w:space="0" w:color="auto"/>
        <w:bottom w:val="none" w:sz="0" w:space="0" w:color="auto"/>
        <w:right w:val="none" w:sz="0" w:space="0" w:color="auto"/>
      </w:divBdr>
    </w:div>
    <w:div w:id="1553610632">
      <w:bodyDiv w:val="1"/>
      <w:marLeft w:val="0"/>
      <w:marRight w:val="0"/>
      <w:marTop w:val="0"/>
      <w:marBottom w:val="0"/>
      <w:divBdr>
        <w:top w:val="none" w:sz="0" w:space="0" w:color="auto"/>
        <w:left w:val="none" w:sz="0" w:space="0" w:color="auto"/>
        <w:bottom w:val="none" w:sz="0" w:space="0" w:color="auto"/>
        <w:right w:val="none" w:sz="0" w:space="0" w:color="auto"/>
      </w:divBdr>
    </w:div>
    <w:div w:id="1576161995">
      <w:bodyDiv w:val="1"/>
      <w:marLeft w:val="0"/>
      <w:marRight w:val="0"/>
      <w:marTop w:val="0"/>
      <w:marBottom w:val="0"/>
      <w:divBdr>
        <w:top w:val="none" w:sz="0" w:space="0" w:color="auto"/>
        <w:left w:val="none" w:sz="0" w:space="0" w:color="auto"/>
        <w:bottom w:val="none" w:sz="0" w:space="0" w:color="auto"/>
        <w:right w:val="none" w:sz="0" w:space="0" w:color="auto"/>
      </w:divBdr>
    </w:div>
    <w:div w:id="1634409908">
      <w:bodyDiv w:val="1"/>
      <w:marLeft w:val="0"/>
      <w:marRight w:val="0"/>
      <w:marTop w:val="0"/>
      <w:marBottom w:val="0"/>
      <w:divBdr>
        <w:top w:val="none" w:sz="0" w:space="0" w:color="auto"/>
        <w:left w:val="none" w:sz="0" w:space="0" w:color="auto"/>
        <w:bottom w:val="none" w:sz="0" w:space="0" w:color="auto"/>
        <w:right w:val="none" w:sz="0" w:space="0" w:color="auto"/>
      </w:divBdr>
    </w:div>
    <w:div w:id="1739132511">
      <w:bodyDiv w:val="1"/>
      <w:marLeft w:val="0"/>
      <w:marRight w:val="0"/>
      <w:marTop w:val="0"/>
      <w:marBottom w:val="0"/>
      <w:divBdr>
        <w:top w:val="none" w:sz="0" w:space="0" w:color="auto"/>
        <w:left w:val="none" w:sz="0" w:space="0" w:color="auto"/>
        <w:bottom w:val="none" w:sz="0" w:space="0" w:color="auto"/>
        <w:right w:val="none" w:sz="0" w:space="0" w:color="auto"/>
      </w:divBdr>
    </w:div>
    <w:div w:id="1776711979">
      <w:bodyDiv w:val="1"/>
      <w:marLeft w:val="0"/>
      <w:marRight w:val="0"/>
      <w:marTop w:val="0"/>
      <w:marBottom w:val="0"/>
      <w:divBdr>
        <w:top w:val="none" w:sz="0" w:space="0" w:color="auto"/>
        <w:left w:val="none" w:sz="0" w:space="0" w:color="auto"/>
        <w:bottom w:val="none" w:sz="0" w:space="0" w:color="auto"/>
        <w:right w:val="none" w:sz="0" w:space="0" w:color="auto"/>
      </w:divBdr>
    </w:div>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1933389016">
      <w:bodyDiv w:val="1"/>
      <w:marLeft w:val="0"/>
      <w:marRight w:val="0"/>
      <w:marTop w:val="0"/>
      <w:marBottom w:val="0"/>
      <w:divBdr>
        <w:top w:val="none" w:sz="0" w:space="0" w:color="auto"/>
        <w:left w:val="none" w:sz="0" w:space="0" w:color="auto"/>
        <w:bottom w:val="none" w:sz="0" w:space="0" w:color="auto"/>
        <w:right w:val="none" w:sz="0" w:space="0" w:color="auto"/>
      </w:divBdr>
    </w:div>
    <w:div w:id="2059476274">
      <w:bodyDiv w:val="1"/>
      <w:marLeft w:val="0"/>
      <w:marRight w:val="0"/>
      <w:marTop w:val="0"/>
      <w:marBottom w:val="0"/>
      <w:divBdr>
        <w:top w:val="none" w:sz="0" w:space="0" w:color="auto"/>
        <w:left w:val="none" w:sz="0" w:space="0" w:color="auto"/>
        <w:bottom w:val="none" w:sz="0" w:space="0" w:color="auto"/>
        <w:right w:val="none" w:sz="0" w:space="0" w:color="auto"/>
      </w:divBdr>
    </w:div>
    <w:div w:id="2110082375">
      <w:bodyDiv w:val="1"/>
      <w:marLeft w:val="0"/>
      <w:marRight w:val="0"/>
      <w:marTop w:val="0"/>
      <w:marBottom w:val="0"/>
      <w:divBdr>
        <w:top w:val="none" w:sz="0" w:space="0" w:color="auto"/>
        <w:left w:val="none" w:sz="0" w:space="0" w:color="auto"/>
        <w:bottom w:val="none" w:sz="0" w:space="0" w:color="auto"/>
        <w:right w:val="none" w:sz="0" w:space="0" w:color="auto"/>
      </w:divBdr>
    </w:div>
    <w:div w:id="2119909599">
      <w:bodyDiv w:val="1"/>
      <w:marLeft w:val="0"/>
      <w:marRight w:val="0"/>
      <w:marTop w:val="0"/>
      <w:marBottom w:val="0"/>
      <w:divBdr>
        <w:top w:val="none" w:sz="0" w:space="0" w:color="auto"/>
        <w:left w:val="none" w:sz="0" w:space="0" w:color="auto"/>
        <w:bottom w:val="none" w:sz="0" w:space="0" w:color="auto"/>
        <w:right w:val="none" w:sz="0" w:space="0" w:color="auto"/>
      </w:divBdr>
    </w:div>
    <w:div w:id="2145272966">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ia-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00A6A-3C5B-4322-9A3E-0701B969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15065</Words>
  <Characters>90392</Characters>
  <Application>Microsoft Office Word</Application>
  <DocSecurity>0</DocSecurity>
  <Lines>753</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2020-11-12T12:04:00Z</cp:lastPrinted>
  <dcterms:created xsi:type="dcterms:W3CDTF">2020-11-18T07:21:00Z</dcterms:created>
  <dcterms:modified xsi:type="dcterms:W3CDTF">2020-11-18T07:21:00Z</dcterms:modified>
</cp:coreProperties>
</file>