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14:paraId="676C3429" w14:textId="77777777" w:rsidTr="00EA0C8C">
        <w:trPr>
          <w:trHeight w:val="726"/>
        </w:trPr>
        <w:tc>
          <w:tcPr>
            <w:tcW w:w="9577" w:type="dxa"/>
            <w:gridSpan w:val="2"/>
            <w:vAlign w:val="center"/>
          </w:tcPr>
          <w:p w14:paraId="301F189F" w14:textId="77777777" w:rsidR="004A345C" w:rsidRDefault="00316D48" w:rsidP="00EA0C8C">
            <w:pPr>
              <w:pStyle w:val="Tekstpodstawowy"/>
              <w:spacing w:after="40"/>
              <w:rPr>
                <w:rFonts w:ascii="Calibri" w:hAnsi="Calibri" w:cs="Segoe UI"/>
                <w:b w:val="0"/>
                <w:sz w:val="28"/>
                <w:szCs w:val="28"/>
              </w:rPr>
            </w:pPr>
            <w:r>
              <w:rPr>
                <w:noProof/>
              </w:rPr>
              <w:drawing>
                <wp:anchor distT="0" distB="0" distL="114300" distR="114300" simplePos="0" relativeHeight="251658240" behindDoc="0" locked="0" layoutInCell="1" allowOverlap="1" wp14:anchorId="206CD47F" wp14:editId="270FABD3">
                  <wp:simplePos x="0" y="0"/>
                  <wp:positionH relativeFrom="column">
                    <wp:posOffset>279400</wp:posOffset>
                  </wp:positionH>
                  <wp:positionV relativeFrom="paragraph">
                    <wp:posOffset>76835</wp:posOffset>
                  </wp:positionV>
                  <wp:extent cx="614045" cy="822960"/>
                  <wp:effectExtent l="0" t="0" r="0" b="0"/>
                  <wp:wrapNone/>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006454" w14:textId="77777777" w:rsidR="004A345C" w:rsidRDefault="004A345C" w:rsidP="00EA0C8C">
            <w:pPr>
              <w:pStyle w:val="Tekstpodstawowy"/>
              <w:spacing w:after="40"/>
              <w:jc w:val="center"/>
              <w:rPr>
                <w:rFonts w:ascii="Calibri" w:hAnsi="Calibri" w:cs="Segoe UI"/>
                <w:b w:val="0"/>
                <w:sz w:val="28"/>
                <w:szCs w:val="28"/>
              </w:rPr>
            </w:pPr>
          </w:p>
          <w:p w14:paraId="0E15B8D2" w14:textId="77777777" w:rsidR="004A345C" w:rsidRDefault="004A345C" w:rsidP="00EA0C8C">
            <w:pPr>
              <w:pStyle w:val="Tekstpodstawowy"/>
              <w:spacing w:after="40"/>
              <w:jc w:val="center"/>
              <w:rPr>
                <w:rFonts w:ascii="Calibri" w:hAnsi="Calibri" w:cs="Segoe UI"/>
                <w:b w:val="0"/>
                <w:sz w:val="28"/>
                <w:szCs w:val="28"/>
              </w:rPr>
            </w:pPr>
          </w:p>
          <w:p w14:paraId="725FFCA5" w14:textId="77777777"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14:paraId="263B8B0A" w14:textId="77777777" w:rsidTr="00EA0C8C">
        <w:tc>
          <w:tcPr>
            <w:tcW w:w="9577" w:type="dxa"/>
            <w:gridSpan w:val="2"/>
          </w:tcPr>
          <w:p w14:paraId="3D19EA3A"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14:paraId="3B94DD8D" w14:textId="77777777" w:rsidTr="00EA0C8C">
        <w:tc>
          <w:tcPr>
            <w:tcW w:w="9577" w:type="dxa"/>
            <w:gridSpan w:val="2"/>
          </w:tcPr>
          <w:p w14:paraId="5551BB8C" w14:textId="77777777"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14:paraId="108F0FB3" w14:textId="77777777" w:rsidTr="00EA0C8C">
        <w:tc>
          <w:tcPr>
            <w:tcW w:w="9577" w:type="dxa"/>
            <w:gridSpan w:val="2"/>
          </w:tcPr>
          <w:p w14:paraId="59042F15" w14:textId="77777777"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14:paraId="26275724" w14:textId="77777777" w:rsidTr="00EA0C8C">
        <w:tc>
          <w:tcPr>
            <w:tcW w:w="9577" w:type="dxa"/>
            <w:gridSpan w:val="2"/>
          </w:tcPr>
          <w:p w14:paraId="5B59FC0D" w14:textId="77777777" w:rsidR="004A345C" w:rsidRPr="009F4795" w:rsidRDefault="004A345C" w:rsidP="00EA0C8C">
            <w:pPr>
              <w:pStyle w:val="Tekstpodstawowy"/>
              <w:spacing w:after="40"/>
              <w:jc w:val="center"/>
              <w:rPr>
                <w:rFonts w:ascii="Calibri" w:hAnsi="Calibri" w:cs="Segoe UI"/>
                <w:szCs w:val="22"/>
              </w:rPr>
            </w:pPr>
          </w:p>
        </w:tc>
      </w:tr>
      <w:tr w:rsidR="004A345C" w:rsidRPr="00D245E8" w14:paraId="5228828F" w14:textId="77777777" w:rsidTr="00EA0C8C">
        <w:tc>
          <w:tcPr>
            <w:tcW w:w="9577" w:type="dxa"/>
            <w:gridSpan w:val="2"/>
          </w:tcPr>
          <w:p w14:paraId="4E46C071" w14:textId="6B37FAAA" w:rsidR="002D29B3" w:rsidRPr="002D29B3" w:rsidRDefault="00CD1EFE" w:rsidP="00CD1EFE">
            <w:pPr>
              <w:spacing w:after="40"/>
              <w:jc w:val="center"/>
              <w:rPr>
                <w:rFonts w:ascii="Calibri" w:hAnsi="Calibri" w:cs="Segoe UI"/>
                <w:b/>
                <w:sz w:val="28"/>
                <w:szCs w:val="28"/>
              </w:rPr>
            </w:pPr>
            <w:r>
              <w:rPr>
                <w:rFonts w:ascii="Calibri" w:hAnsi="Calibri" w:cs="Segoe UI"/>
                <w:b/>
                <w:sz w:val="28"/>
                <w:szCs w:val="28"/>
              </w:rPr>
              <w:t xml:space="preserve">DOSTAWA </w:t>
            </w:r>
            <w:r w:rsidR="0027180C">
              <w:rPr>
                <w:rFonts w:ascii="Calibri" w:hAnsi="Calibri" w:cs="Segoe UI"/>
                <w:b/>
                <w:sz w:val="28"/>
                <w:szCs w:val="28"/>
              </w:rPr>
              <w:t>DRUKAREK I URZĄ</w:t>
            </w:r>
            <w:r w:rsidR="000E231F">
              <w:rPr>
                <w:rFonts w:ascii="Calibri" w:hAnsi="Calibri" w:cs="Segoe UI"/>
                <w:b/>
                <w:sz w:val="28"/>
                <w:szCs w:val="28"/>
              </w:rPr>
              <w:t>DZEŃ WIELOFUNKCYJNYCH</w:t>
            </w:r>
            <w:r w:rsidR="00D25CC2">
              <w:rPr>
                <w:rFonts w:ascii="Calibri" w:hAnsi="Calibri" w:cs="Segoe UI"/>
                <w:b/>
                <w:sz w:val="28"/>
                <w:szCs w:val="28"/>
              </w:rPr>
              <w:t xml:space="preserve"> </w:t>
            </w:r>
          </w:p>
          <w:p w14:paraId="0B518A04" w14:textId="77777777" w:rsidR="004A345C" w:rsidRPr="00D245E8" w:rsidRDefault="004A345C" w:rsidP="00BC457D">
            <w:pPr>
              <w:spacing w:after="40"/>
              <w:jc w:val="center"/>
              <w:rPr>
                <w:rFonts w:ascii="Calibri" w:hAnsi="Calibri" w:cs="Segoe UI"/>
                <w:b/>
                <w:sz w:val="28"/>
                <w:szCs w:val="28"/>
              </w:rPr>
            </w:pPr>
          </w:p>
        </w:tc>
      </w:tr>
      <w:tr w:rsidR="004A345C" w:rsidRPr="009F4795" w14:paraId="771BBB17" w14:textId="77777777" w:rsidTr="00EA0C8C">
        <w:tc>
          <w:tcPr>
            <w:tcW w:w="9577" w:type="dxa"/>
            <w:gridSpan w:val="2"/>
          </w:tcPr>
          <w:p w14:paraId="7725903F" w14:textId="05BE37AC"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ED1F65">
              <w:rPr>
                <w:rFonts w:ascii="Calibri" w:hAnsi="Calibri" w:cs="Segoe UI"/>
                <w:b/>
                <w:sz w:val="22"/>
                <w:szCs w:val="22"/>
              </w:rPr>
              <w:t>43</w:t>
            </w:r>
            <w:r w:rsidR="004925C5" w:rsidRPr="00F12362">
              <w:rPr>
                <w:rFonts w:ascii="Calibri" w:hAnsi="Calibri" w:cs="Segoe UI"/>
                <w:b/>
                <w:sz w:val="22"/>
                <w:szCs w:val="22"/>
              </w:rPr>
              <w:t>/D</w:t>
            </w:r>
            <w:r w:rsidR="0061275F" w:rsidRPr="00F12362">
              <w:rPr>
                <w:rFonts w:ascii="Calibri" w:hAnsi="Calibri" w:cs="Segoe UI"/>
                <w:b/>
                <w:sz w:val="22"/>
                <w:szCs w:val="22"/>
              </w:rPr>
              <w:t>/20</w:t>
            </w:r>
          </w:p>
        </w:tc>
      </w:tr>
      <w:tr w:rsidR="004A345C" w:rsidRPr="009F4795" w14:paraId="78F732A9" w14:textId="77777777" w:rsidTr="00EA0C8C">
        <w:tc>
          <w:tcPr>
            <w:tcW w:w="9577" w:type="dxa"/>
            <w:gridSpan w:val="2"/>
          </w:tcPr>
          <w:p w14:paraId="7DE56B72" w14:textId="77777777" w:rsidR="004A345C" w:rsidRDefault="004A345C" w:rsidP="00EA0C8C">
            <w:pPr>
              <w:pStyle w:val="Tekstpodstawowy"/>
              <w:spacing w:after="40"/>
              <w:jc w:val="center"/>
              <w:rPr>
                <w:rFonts w:ascii="Calibri" w:hAnsi="Calibri" w:cs="Segoe UI"/>
                <w:sz w:val="28"/>
                <w:szCs w:val="28"/>
                <w:u w:val="single"/>
              </w:rPr>
            </w:pPr>
          </w:p>
          <w:p w14:paraId="6557EB9F" w14:textId="77777777" w:rsidR="004A345C" w:rsidRPr="009F4795" w:rsidRDefault="004A345C" w:rsidP="00EA0C8C">
            <w:pPr>
              <w:pStyle w:val="Tekstpodstawowy"/>
              <w:spacing w:after="40"/>
              <w:rPr>
                <w:rFonts w:ascii="Calibri" w:hAnsi="Calibri" w:cs="Segoe UI"/>
                <w:sz w:val="28"/>
                <w:szCs w:val="28"/>
                <w:u w:val="single"/>
              </w:rPr>
            </w:pPr>
          </w:p>
        </w:tc>
      </w:tr>
      <w:tr w:rsidR="004A345C" w:rsidRPr="009F4795" w14:paraId="70BB4464" w14:textId="77777777" w:rsidTr="00EA0C8C">
        <w:tc>
          <w:tcPr>
            <w:tcW w:w="9577" w:type="dxa"/>
            <w:gridSpan w:val="2"/>
          </w:tcPr>
          <w:p w14:paraId="3E5F7FEC"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1C0FC1CF" w14:textId="77777777" w:rsidTr="00EA0C8C">
        <w:tc>
          <w:tcPr>
            <w:tcW w:w="9577" w:type="dxa"/>
            <w:gridSpan w:val="2"/>
          </w:tcPr>
          <w:p w14:paraId="5B3BB15A" w14:textId="77777777" w:rsidR="004A345C" w:rsidRPr="009F4795" w:rsidRDefault="004A345C" w:rsidP="00EA0C8C">
            <w:pPr>
              <w:pStyle w:val="Tekstpodstawowy"/>
              <w:spacing w:after="40"/>
              <w:jc w:val="center"/>
              <w:rPr>
                <w:rFonts w:ascii="Calibri" w:hAnsi="Calibri" w:cs="Segoe UI"/>
                <w:sz w:val="20"/>
                <w:u w:val="single"/>
              </w:rPr>
            </w:pPr>
          </w:p>
        </w:tc>
      </w:tr>
      <w:tr w:rsidR="004A345C" w:rsidRPr="009D226A" w14:paraId="212E3445" w14:textId="77777777" w:rsidTr="00EA0C8C">
        <w:tc>
          <w:tcPr>
            <w:tcW w:w="9577" w:type="dxa"/>
            <w:gridSpan w:val="2"/>
          </w:tcPr>
          <w:p w14:paraId="238ADC32" w14:textId="77777777"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14:paraId="056E8D0B" w14:textId="77777777" w:rsidTr="00EA0C8C">
        <w:trPr>
          <w:trHeight w:val="193"/>
        </w:trPr>
        <w:tc>
          <w:tcPr>
            <w:tcW w:w="5778" w:type="dxa"/>
          </w:tcPr>
          <w:p w14:paraId="04980733" w14:textId="77777777"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14:paraId="5758D19E" w14:textId="77777777"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14:paraId="2A17DBE9" w14:textId="77777777" w:rsidTr="00EA0C8C">
        <w:tc>
          <w:tcPr>
            <w:tcW w:w="5778" w:type="dxa"/>
          </w:tcPr>
          <w:p w14:paraId="7D258F06"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Oświadczenie</w:t>
            </w:r>
            <w:r w:rsidR="002C2C40">
              <w:rPr>
                <w:rFonts w:ascii="Calibri" w:hAnsi="Calibri" w:cs="Segoe UI"/>
                <w:b w:val="0"/>
                <w:sz w:val="20"/>
              </w:rPr>
              <w:t xml:space="preserve"> </w:t>
            </w:r>
          </w:p>
        </w:tc>
        <w:tc>
          <w:tcPr>
            <w:tcW w:w="3799" w:type="dxa"/>
            <w:vAlign w:val="center"/>
          </w:tcPr>
          <w:p w14:paraId="24ECC394"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14:paraId="15936568" w14:textId="77777777" w:rsidTr="00EA0C8C">
        <w:tc>
          <w:tcPr>
            <w:tcW w:w="5778" w:type="dxa"/>
          </w:tcPr>
          <w:p w14:paraId="705C36A2" w14:textId="77777777" w:rsidR="004A345C" w:rsidRPr="009D226A" w:rsidRDefault="002D29B3" w:rsidP="00EA0C8C">
            <w:pPr>
              <w:pStyle w:val="Tekstpodstawowy"/>
              <w:numPr>
                <w:ilvl w:val="0"/>
                <w:numId w:val="1"/>
              </w:numPr>
              <w:spacing w:after="40"/>
              <w:ind w:left="284" w:hanging="284"/>
              <w:jc w:val="left"/>
              <w:rPr>
                <w:rFonts w:ascii="Calibri" w:hAnsi="Calibri" w:cs="Segoe UI"/>
                <w:b w:val="0"/>
                <w:sz w:val="20"/>
              </w:rPr>
            </w:pPr>
            <w:r w:rsidRPr="002D29B3">
              <w:rPr>
                <w:rFonts w:ascii="Calibri" w:hAnsi="Calibri" w:cs="Segoe UI"/>
                <w:b w:val="0"/>
                <w:sz w:val="20"/>
              </w:rPr>
              <w:t xml:space="preserve">oświadczenie o przynależności albo braku przynależności do tej samej grupy kapitałowej (wzór)   </w:t>
            </w:r>
            <w:r w:rsidR="004A345C" w:rsidRPr="009D226A">
              <w:rPr>
                <w:rFonts w:ascii="Calibri" w:hAnsi="Calibri" w:cs="Segoe UI"/>
                <w:b w:val="0"/>
                <w:sz w:val="20"/>
              </w:rPr>
              <w:t xml:space="preserve"> </w:t>
            </w:r>
          </w:p>
        </w:tc>
        <w:tc>
          <w:tcPr>
            <w:tcW w:w="3799" w:type="dxa"/>
            <w:vAlign w:val="center"/>
          </w:tcPr>
          <w:p w14:paraId="1CA8DF83" w14:textId="77777777"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14:paraId="6F844720" w14:textId="77777777" w:rsidTr="00EA0C8C">
        <w:tc>
          <w:tcPr>
            <w:tcW w:w="5778" w:type="dxa"/>
          </w:tcPr>
          <w:p w14:paraId="52A5FED4" w14:textId="77777777" w:rsidR="00FA4E84" w:rsidRPr="00105DF0" w:rsidRDefault="004A345C" w:rsidP="00E03547">
            <w:pPr>
              <w:numPr>
                <w:ilvl w:val="0"/>
                <w:numId w:val="1"/>
              </w:numPr>
              <w:spacing w:after="40"/>
              <w:ind w:left="284" w:hanging="284"/>
              <w:rPr>
                <w:rFonts w:ascii="Calibri" w:hAnsi="Calibri" w:cs="Segoe UI"/>
                <w:sz w:val="20"/>
                <w:szCs w:val="20"/>
              </w:rPr>
            </w:pPr>
            <w:r w:rsidRPr="00105DF0">
              <w:rPr>
                <w:rFonts w:ascii="Calibri" w:hAnsi="Calibri" w:cs="Segoe UI"/>
                <w:sz w:val="20"/>
              </w:rPr>
              <w:t xml:space="preserve">Wzór umowy </w:t>
            </w:r>
          </w:p>
          <w:p w14:paraId="452DDFC2" w14:textId="044B9354" w:rsidR="00776E04" w:rsidRDefault="00446D76" w:rsidP="00E03547">
            <w:pPr>
              <w:numPr>
                <w:ilvl w:val="0"/>
                <w:numId w:val="1"/>
              </w:numPr>
              <w:spacing w:after="40"/>
              <w:ind w:left="284" w:hanging="284"/>
              <w:rPr>
                <w:rFonts w:ascii="Calibri" w:hAnsi="Calibri" w:cs="Segoe UI"/>
                <w:sz w:val="20"/>
                <w:szCs w:val="20"/>
              </w:rPr>
            </w:pPr>
            <w:r>
              <w:rPr>
                <w:rFonts w:ascii="Calibri" w:hAnsi="Calibri" w:cs="Segoe UI"/>
                <w:sz w:val="20"/>
                <w:szCs w:val="20"/>
              </w:rPr>
              <w:t>Parametry wymagane</w:t>
            </w:r>
            <w:r w:rsidR="009706C8">
              <w:rPr>
                <w:rFonts w:ascii="Calibri" w:hAnsi="Calibri" w:cs="Segoe UI"/>
                <w:sz w:val="20"/>
                <w:szCs w:val="20"/>
              </w:rPr>
              <w:t>/oferowane</w:t>
            </w:r>
            <w:r>
              <w:rPr>
                <w:rFonts w:ascii="Calibri" w:hAnsi="Calibri" w:cs="Segoe UI"/>
                <w:sz w:val="20"/>
                <w:szCs w:val="20"/>
              </w:rPr>
              <w:t xml:space="preserve"> </w:t>
            </w:r>
          </w:p>
          <w:p w14:paraId="01CF00B4" w14:textId="77777777" w:rsidR="00A31CF7" w:rsidRDefault="00D92219" w:rsidP="00A31CF7">
            <w:pPr>
              <w:numPr>
                <w:ilvl w:val="0"/>
                <w:numId w:val="1"/>
              </w:numPr>
              <w:spacing w:after="40"/>
              <w:ind w:left="284" w:hanging="284"/>
              <w:rPr>
                <w:rFonts w:ascii="Calibri" w:hAnsi="Calibri" w:cs="Segoe UI"/>
                <w:sz w:val="20"/>
                <w:szCs w:val="20"/>
              </w:rPr>
            </w:pPr>
            <w:r>
              <w:rPr>
                <w:rFonts w:ascii="Calibri" w:hAnsi="Calibri" w:cs="Segoe UI"/>
                <w:sz w:val="20"/>
                <w:szCs w:val="20"/>
              </w:rPr>
              <w:t>Formularz cenowy</w:t>
            </w:r>
          </w:p>
          <w:p w14:paraId="0BEE0007" w14:textId="02555B3A" w:rsidR="006C2697" w:rsidRPr="00A31CF7" w:rsidRDefault="006C2697" w:rsidP="000E231F">
            <w:pPr>
              <w:spacing w:after="40"/>
              <w:rPr>
                <w:rFonts w:ascii="Calibri" w:hAnsi="Calibri" w:cs="Segoe UI"/>
                <w:sz w:val="20"/>
                <w:szCs w:val="20"/>
              </w:rPr>
            </w:pPr>
          </w:p>
          <w:p w14:paraId="4483CB42" w14:textId="77777777" w:rsidR="003F7627" w:rsidRPr="00105DF0" w:rsidRDefault="003F7627" w:rsidP="003F7627">
            <w:pPr>
              <w:spacing w:after="40"/>
              <w:ind w:left="284"/>
              <w:rPr>
                <w:rFonts w:asciiTheme="minorHAnsi" w:hAnsiTheme="minorHAnsi" w:cs="Segoe UI"/>
                <w:sz w:val="20"/>
                <w:szCs w:val="20"/>
              </w:rPr>
            </w:pPr>
          </w:p>
        </w:tc>
        <w:tc>
          <w:tcPr>
            <w:tcW w:w="3799" w:type="dxa"/>
            <w:vAlign w:val="center"/>
          </w:tcPr>
          <w:p w14:paraId="0F197E18" w14:textId="77777777" w:rsidR="00E03547" w:rsidRPr="00105DF0" w:rsidRDefault="00E03547" w:rsidP="00E03547">
            <w:pPr>
              <w:numPr>
                <w:ilvl w:val="0"/>
                <w:numId w:val="2"/>
              </w:numPr>
              <w:spacing w:after="40"/>
              <w:ind w:left="317" w:hanging="284"/>
              <w:rPr>
                <w:rFonts w:ascii="Calibri" w:hAnsi="Calibri" w:cs="Segoe UI"/>
                <w:sz w:val="20"/>
                <w:szCs w:val="20"/>
              </w:rPr>
            </w:pPr>
            <w:r w:rsidRPr="00105DF0">
              <w:rPr>
                <w:rFonts w:ascii="Calibri" w:hAnsi="Calibri" w:cs="Segoe UI"/>
                <w:sz w:val="20"/>
                <w:szCs w:val="20"/>
              </w:rPr>
              <w:t>Załącznik nr 4</w:t>
            </w:r>
          </w:p>
          <w:p w14:paraId="60070D66" w14:textId="77777777" w:rsidR="00776E04" w:rsidRDefault="00776E04" w:rsidP="00E03547">
            <w:pPr>
              <w:numPr>
                <w:ilvl w:val="0"/>
                <w:numId w:val="2"/>
              </w:numPr>
              <w:spacing w:after="40"/>
              <w:ind w:left="317" w:hanging="284"/>
              <w:rPr>
                <w:rFonts w:ascii="Calibri" w:hAnsi="Calibri" w:cs="Segoe UI"/>
                <w:sz w:val="20"/>
                <w:szCs w:val="20"/>
              </w:rPr>
            </w:pPr>
            <w:r w:rsidRPr="00105DF0">
              <w:rPr>
                <w:rFonts w:ascii="Calibri" w:hAnsi="Calibri" w:cs="Segoe UI"/>
                <w:sz w:val="20"/>
                <w:szCs w:val="20"/>
              </w:rPr>
              <w:t>Załącznik nr 5</w:t>
            </w:r>
          </w:p>
          <w:p w14:paraId="689F0372" w14:textId="27B6754A" w:rsidR="00D92219" w:rsidRDefault="00D92219" w:rsidP="00E03547">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p w14:paraId="0999E21E" w14:textId="77777777" w:rsidR="006C2697" w:rsidRPr="00105DF0" w:rsidRDefault="006C2697" w:rsidP="000E231F">
            <w:pPr>
              <w:spacing w:after="40"/>
              <w:ind w:left="317"/>
              <w:rPr>
                <w:rFonts w:ascii="Calibri" w:hAnsi="Calibri" w:cs="Segoe UI"/>
                <w:sz w:val="20"/>
                <w:szCs w:val="20"/>
              </w:rPr>
            </w:pPr>
          </w:p>
        </w:tc>
      </w:tr>
      <w:tr w:rsidR="004A345C" w:rsidRPr="009F4795" w14:paraId="6BAFCB47" w14:textId="77777777" w:rsidTr="00EA0C8C">
        <w:tc>
          <w:tcPr>
            <w:tcW w:w="5778" w:type="dxa"/>
          </w:tcPr>
          <w:p w14:paraId="1F9981DC" w14:textId="77777777" w:rsidR="004A345C" w:rsidRDefault="004A345C" w:rsidP="00EA0C8C">
            <w:pPr>
              <w:pStyle w:val="Tekstpodstawowy"/>
              <w:spacing w:after="40"/>
              <w:jc w:val="left"/>
              <w:rPr>
                <w:rFonts w:ascii="Calibri" w:hAnsi="Calibri" w:cs="Segoe UI"/>
                <w:sz w:val="20"/>
                <w:u w:val="single"/>
              </w:rPr>
            </w:pPr>
          </w:p>
          <w:p w14:paraId="40A9999A" w14:textId="77777777" w:rsidR="000E231F" w:rsidRPr="009F4795" w:rsidRDefault="000E231F" w:rsidP="00EA0C8C">
            <w:pPr>
              <w:pStyle w:val="Tekstpodstawowy"/>
              <w:spacing w:after="40"/>
              <w:jc w:val="left"/>
              <w:rPr>
                <w:rFonts w:ascii="Calibri" w:hAnsi="Calibri" w:cs="Segoe UI"/>
                <w:sz w:val="20"/>
                <w:u w:val="single"/>
              </w:rPr>
            </w:pPr>
          </w:p>
        </w:tc>
        <w:tc>
          <w:tcPr>
            <w:tcW w:w="3799" w:type="dxa"/>
            <w:vAlign w:val="center"/>
          </w:tcPr>
          <w:p w14:paraId="45766FE7" w14:textId="77777777" w:rsidR="004A345C" w:rsidRPr="009F4795" w:rsidRDefault="004A345C" w:rsidP="00EA0C8C">
            <w:pPr>
              <w:pStyle w:val="Tekstpodstawowy"/>
              <w:spacing w:after="40"/>
              <w:ind w:left="33"/>
              <w:jc w:val="left"/>
              <w:rPr>
                <w:rFonts w:ascii="Calibri" w:hAnsi="Calibri" w:cs="Segoe UI"/>
                <w:sz w:val="20"/>
              </w:rPr>
            </w:pPr>
          </w:p>
        </w:tc>
      </w:tr>
      <w:tr w:rsidR="004A345C" w:rsidRPr="009F4795" w14:paraId="1402D2AF" w14:textId="77777777" w:rsidTr="00EA0C8C">
        <w:tc>
          <w:tcPr>
            <w:tcW w:w="5778" w:type="dxa"/>
          </w:tcPr>
          <w:p w14:paraId="5216653E" w14:textId="77777777" w:rsidR="004A345C" w:rsidRPr="009F4795" w:rsidRDefault="004A345C" w:rsidP="00EA0C8C">
            <w:pPr>
              <w:pStyle w:val="Tekstpodstawowy"/>
              <w:spacing w:after="40"/>
              <w:jc w:val="center"/>
              <w:rPr>
                <w:rFonts w:ascii="Calibri" w:hAnsi="Calibri" w:cs="Segoe UI"/>
                <w:sz w:val="20"/>
                <w:u w:val="single"/>
              </w:rPr>
            </w:pPr>
          </w:p>
        </w:tc>
        <w:tc>
          <w:tcPr>
            <w:tcW w:w="3799" w:type="dxa"/>
          </w:tcPr>
          <w:p w14:paraId="4036DE81" w14:textId="77777777" w:rsidR="004A345C" w:rsidRPr="009F4795" w:rsidRDefault="004A345C" w:rsidP="00F13F4A">
            <w:pPr>
              <w:pStyle w:val="Tekstpodstawowy"/>
              <w:spacing w:after="40"/>
              <w:rPr>
                <w:rFonts w:ascii="Calibri" w:hAnsi="Calibri" w:cs="Segoe UI"/>
                <w:sz w:val="20"/>
                <w:u w:val="single"/>
              </w:rPr>
            </w:pPr>
          </w:p>
        </w:tc>
      </w:tr>
      <w:tr w:rsidR="004A345C" w:rsidRPr="009F4795" w14:paraId="57B78DA4" w14:textId="77777777" w:rsidTr="00EA0C8C">
        <w:tc>
          <w:tcPr>
            <w:tcW w:w="5778" w:type="dxa"/>
          </w:tcPr>
          <w:p w14:paraId="4B59328E" w14:textId="77777777" w:rsidR="004A345C" w:rsidRPr="009F4795" w:rsidRDefault="004A345C" w:rsidP="00F13F4A">
            <w:pPr>
              <w:pStyle w:val="Tekstpodstawowy"/>
              <w:spacing w:after="40"/>
              <w:rPr>
                <w:rFonts w:ascii="Calibri" w:hAnsi="Calibri" w:cs="Segoe UI"/>
                <w:sz w:val="28"/>
                <w:szCs w:val="28"/>
                <w:u w:val="single"/>
              </w:rPr>
            </w:pPr>
          </w:p>
        </w:tc>
        <w:tc>
          <w:tcPr>
            <w:tcW w:w="3799" w:type="dxa"/>
          </w:tcPr>
          <w:p w14:paraId="37F54728"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633FC9A7" w14:textId="77777777" w:rsidTr="00EA0C8C">
        <w:trPr>
          <w:trHeight w:val="281"/>
        </w:trPr>
        <w:tc>
          <w:tcPr>
            <w:tcW w:w="5778" w:type="dxa"/>
          </w:tcPr>
          <w:p w14:paraId="37C1AAB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1BBE012D" w14:textId="77777777"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14:paraId="18587FBC" w14:textId="77777777" w:rsidTr="00EA0C8C">
        <w:tc>
          <w:tcPr>
            <w:tcW w:w="5778" w:type="dxa"/>
          </w:tcPr>
          <w:p w14:paraId="2127EF4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14122D17" w14:textId="77777777" w:rsidR="004A345C" w:rsidRPr="009F4795" w:rsidRDefault="004A345C" w:rsidP="00F13F4A">
            <w:pPr>
              <w:pStyle w:val="Tekstpodstawowy"/>
              <w:spacing w:after="40"/>
              <w:rPr>
                <w:rFonts w:ascii="Calibri" w:hAnsi="Calibri" w:cs="Segoe UI"/>
                <w:sz w:val="28"/>
                <w:szCs w:val="28"/>
                <w:u w:val="single"/>
              </w:rPr>
            </w:pPr>
          </w:p>
        </w:tc>
      </w:tr>
      <w:tr w:rsidR="004A345C" w:rsidRPr="009F4795" w14:paraId="2020E032" w14:textId="77777777" w:rsidTr="00EA0C8C">
        <w:trPr>
          <w:trHeight w:val="273"/>
        </w:trPr>
        <w:tc>
          <w:tcPr>
            <w:tcW w:w="5778" w:type="dxa"/>
          </w:tcPr>
          <w:p w14:paraId="16290180"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14:paraId="3E2B59CD" w14:textId="77777777"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14:paraId="59267CE6" w14:textId="77777777" w:rsidTr="00EA0C8C">
        <w:trPr>
          <w:trHeight w:val="273"/>
        </w:trPr>
        <w:tc>
          <w:tcPr>
            <w:tcW w:w="5778" w:type="dxa"/>
          </w:tcPr>
          <w:p w14:paraId="2845A606" w14:textId="77777777"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14:paraId="12FEEF14" w14:textId="77777777"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14:paraId="31F2B95B" w14:textId="77777777" w:rsidTr="00EA0C8C">
        <w:trPr>
          <w:trHeight w:val="273"/>
        </w:trPr>
        <w:tc>
          <w:tcPr>
            <w:tcW w:w="5778" w:type="dxa"/>
          </w:tcPr>
          <w:p w14:paraId="46755A64" w14:textId="77777777" w:rsidR="004A345C" w:rsidRDefault="004A345C" w:rsidP="00EA0C8C">
            <w:pPr>
              <w:pStyle w:val="Tekstpodstawowy"/>
              <w:spacing w:after="40"/>
              <w:jc w:val="center"/>
              <w:rPr>
                <w:rFonts w:ascii="Calibri" w:hAnsi="Calibri" w:cs="Segoe UI"/>
                <w:sz w:val="28"/>
                <w:szCs w:val="28"/>
                <w:u w:val="single"/>
              </w:rPr>
            </w:pPr>
          </w:p>
          <w:p w14:paraId="1F199AAD" w14:textId="77777777" w:rsidR="009A49A5" w:rsidRDefault="009A49A5" w:rsidP="00EA0C8C">
            <w:pPr>
              <w:pStyle w:val="Tekstpodstawowy"/>
              <w:spacing w:after="40"/>
              <w:jc w:val="center"/>
              <w:rPr>
                <w:rFonts w:ascii="Calibri" w:hAnsi="Calibri" w:cs="Segoe UI"/>
                <w:sz w:val="28"/>
                <w:szCs w:val="28"/>
                <w:u w:val="single"/>
              </w:rPr>
            </w:pPr>
          </w:p>
          <w:p w14:paraId="344FAB5A" w14:textId="77777777" w:rsidR="009A49A5" w:rsidRDefault="009A49A5" w:rsidP="00EA0C8C">
            <w:pPr>
              <w:pStyle w:val="Tekstpodstawowy"/>
              <w:spacing w:after="40"/>
              <w:jc w:val="center"/>
              <w:rPr>
                <w:rFonts w:ascii="Calibri" w:hAnsi="Calibri" w:cs="Segoe UI"/>
                <w:sz w:val="28"/>
                <w:szCs w:val="28"/>
                <w:u w:val="single"/>
              </w:rPr>
            </w:pPr>
          </w:p>
          <w:p w14:paraId="6F6D60A0" w14:textId="77777777" w:rsidR="009A49A5" w:rsidRDefault="009A49A5" w:rsidP="00EA0C8C">
            <w:pPr>
              <w:pStyle w:val="Tekstpodstawowy"/>
              <w:spacing w:after="40"/>
              <w:jc w:val="center"/>
              <w:rPr>
                <w:rFonts w:ascii="Calibri" w:hAnsi="Calibri" w:cs="Segoe UI"/>
                <w:sz w:val="28"/>
                <w:szCs w:val="28"/>
                <w:u w:val="single"/>
              </w:rPr>
            </w:pPr>
          </w:p>
          <w:p w14:paraId="5220DE86" w14:textId="77777777" w:rsidR="009A49A5" w:rsidRDefault="009A49A5" w:rsidP="00EA0C8C">
            <w:pPr>
              <w:pStyle w:val="Tekstpodstawowy"/>
              <w:spacing w:after="40"/>
              <w:jc w:val="center"/>
              <w:rPr>
                <w:rFonts w:ascii="Calibri" w:hAnsi="Calibri" w:cs="Segoe UI"/>
                <w:sz w:val="28"/>
                <w:szCs w:val="28"/>
                <w:u w:val="single"/>
              </w:rPr>
            </w:pPr>
          </w:p>
          <w:p w14:paraId="34926AF5" w14:textId="77777777" w:rsidR="009A49A5" w:rsidRPr="009F4795" w:rsidRDefault="009A49A5" w:rsidP="00EA0C8C">
            <w:pPr>
              <w:pStyle w:val="Tekstpodstawowy"/>
              <w:spacing w:after="40"/>
              <w:jc w:val="center"/>
              <w:rPr>
                <w:rFonts w:ascii="Calibri" w:hAnsi="Calibri" w:cs="Segoe UI"/>
                <w:sz w:val="28"/>
                <w:szCs w:val="28"/>
                <w:u w:val="single"/>
              </w:rPr>
            </w:pPr>
          </w:p>
        </w:tc>
        <w:tc>
          <w:tcPr>
            <w:tcW w:w="3799" w:type="dxa"/>
            <w:vAlign w:val="center"/>
          </w:tcPr>
          <w:p w14:paraId="4AD75062" w14:textId="77777777" w:rsidR="00F13F4A" w:rsidRDefault="00F13F4A" w:rsidP="00A25070">
            <w:pPr>
              <w:spacing w:after="40"/>
              <w:jc w:val="center"/>
              <w:rPr>
                <w:rFonts w:ascii="Calibri" w:hAnsi="Calibri" w:cs="Segoe UI"/>
                <w:sz w:val="16"/>
                <w:szCs w:val="16"/>
              </w:rPr>
            </w:pPr>
          </w:p>
          <w:p w14:paraId="4133AB6C" w14:textId="77777777" w:rsidR="00F13F4A" w:rsidRDefault="00F13F4A" w:rsidP="00A25070">
            <w:pPr>
              <w:spacing w:after="40"/>
              <w:jc w:val="center"/>
              <w:rPr>
                <w:rFonts w:ascii="Calibri" w:hAnsi="Calibri" w:cs="Segoe UI"/>
                <w:sz w:val="16"/>
                <w:szCs w:val="16"/>
              </w:rPr>
            </w:pPr>
          </w:p>
          <w:p w14:paraId="764436AE" w14:textId="77777777" w:rsidR="00F13F4A" w:rsidRPr="009F4795" w:rsidRDefault="00F13F4A" w:rsidP="00A25070">
            <w:pPr>
              <w:spacing w:after="40"/>
              <w:jc w:val="center"/>
              <w:rPr>
                <w:rFonts w:ascii="Calibri" w:hAnsi="Calibri" w:cs="Segoe UI"/>
                <w:sz w:val="16"/>
                <w:szCs w:val="16"/>
              </w:rPr>
            </w:pPr>
          </w:p>
        </w:tc>
      </w:tr>
      <w:tr w:rsidR="004A345C" w:rsidRPr="009F4795" w14:paraId="539DD361" w14:textId="77777777" w:rsidTr="00EA0C8C">
        <w:tc>
          <w:tcPr>
            <w:tcW w:w="9577" w:type="dxa"/>
            <w:gridSpan w:val="2"/>
          </w:tcPr>
          <w:p w14:paraId="47BDB38C" w14:textId="77777777" w:rsidR="004A345C" w:rsidRPr="009F4795" w:rsidRDefault="004A345C" w:rsidP="00F13F4A">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14:paraId="68C3220D" w14:textId="77777777" w:rsidR="00F13F4A" w:rsidRDefault="00F13F4A" w:rsidP="004A345C">
      <w:pPr>
        <w:pStyle w:val="pkt"/>
        <w:spacing w:before="0" w:after="40"/>
        <w:ind w:left="0" w:firstLine="0"/>
        <w:rPr>
          <w:rFonts w:ascii="Calibri" w:hAnsi="Calibri" w:cs="Segoe UI"/>
          <w:b/>
          <w:bCs/>
          <w:kern w:val="32"/>
          <w:sz w:val="20"/>
        </w:rPr>
      </w:pPr>
    </w:p>
    <w:p w14:paraId="1FBC4EE1" w14:textId="1E6A802C" w:rsidR="004A345C" w:rsidRPr="003F025C" w:rsidRDefault="004A345C" w:rsidP="00EE1730">
      <w:pPr>
        <w:pStyle w:val="pkt"/>
        <w:numPr>
          <w:ilvl w:val="0"/>
          <w:numId w:val="46"/>
        </w:numPr>
        <w:spacing w:before="0" w:after="40"/>
        <w:rPr>
          <w:rFonts w:ascii="Calibri" w:hAnsi="Calibri" w:cs="Segoe UI"/>
          <w:sz w:val="20"/>
          <w:u w:val="single"/>
        </w:rPr>
      </w:pPr>
      <w:r w:rsidRPr="003F025C">
        <w:rPr>
          <w:rFonts w:ascii="Calibri" w:hAnsi="Calibri" w:cs="Segoe UI"/>
          <w:b/>
          <w:bCs/>
          <w:kern w:val="32"/>
          <w:sz w:val="20"/>
          <w:u w:val="single"/>
        </w:rPr>
        <w:t>Nazwa oraz adres Zamawiającego.</w:t>
      </w:r>
    </w:p>
    <w:p w14:paraId="162ACB1C" w14:textId="77777777" w:rsidR="004A345C" w:rsidRPr="003F025C" w:rsidRDefault="004A345C" w:rsidP="004A345C">
      <w:pPr>
        <w:tabs>
          <w:tab w:val="left" w:pos="540"/>
        </w:tabs>
        <w:spacing w:after="40"/>
        <w:rPr>
          <w:rFonts w:ascii="Calibri" w:hAnsi="Calibri" w:cs="Segoe UI"/>
          <w:sz w:val="20"/>
          <w:szCs w:val="20"/>
          <w:u w:val="single"/>
        </w:rPr>
      </w:pPr>
    </w:p>
    <w:p w14:paraId="02BE9B96"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14:paraId="6563759F" w14:textId="77777777"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14:paraId="33A45471" w14:textId="77777777"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14:paraId="42485150" w14:textId="128AD692"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sidR="003F025C">
        <w:rPr>
          <w:rFonts w:ascii="Calibri" w:hAnsi="Calibri" w:cs="Segoe UI"/>
          <w:sz w:val="20"/>
          <w:szCs w:val="20"/>
        </w:rPr>
        <w:t>7</w:t>
      </w:r>
      <w:r w:rsidR="003F025C">
        <w:rPr>
          <w:rFonts w:ascii="Calibri" w:hAnsi="Calibri" w:cs="Segoe UI"/>
          <w:sz w:val="20"/>
          <w:szCs w:val="20"/>
          <w:vertAlign w:val="superscript"/>
        </w:rPr>
        <w:t>3</w:t>
      </w:r>
      <w:r w:rsidRPr="009F4795">
        <w:rPr>
          <w:rFonts w:ascii="Calibri" w:hAnsi="Calibri" w:cs="Segoe UI"/>
          <w:sz w:val="20"/>
          <w:szCs w:val="20"/>
          <w:vertAlign w:val="superscript"/>
        </w:rPr>
        <w:t>0</w:t>
      </w:r>
      <w:r w:rsidRPr="009F4795">
        <w:rPr>
          <w:rFonts w:ascii="Calibri" w:hAnsi="Calibri" w:cs="Segoe UI"/>
          <w:sz w:val="20"/>
          <w:szCs w:val="20"/>
        </w:rPr>
        <w:t>-</w:t>
      </w:r>
      <w:r>
        <w:rPr>
          <w:rFonts w:ascii="Calibri" w:hAnsi="Calibri" w:cs="Segoe UI"/>
          <w:sz w:val="20"/>
          <w:szCs w:val="20"/>
        </w:rPr>
        <w:t>15</w:t>
      </w:r>
      <w:r w:rsidR="003F025C">
        <w:rPr>
          <w:rFonts w:ascii="Calibri" w:hAnsi="Calibri" w:cs="Segoe UI"/>
          <w:sz w:val="20"/>
          <w:szCs w:val="20"/>
          <w:vertAlign w:val="superscript"/>
        </w:rPr>
        <w:t>0</w:t>
      </w:r>
      <w:r>
        <w:rPr>
          <w:rFonts w:ascii="Calibri" w:hAnsi="Calibri" w:cs="Segoe UI"/>
          <w:sz w:val="20"/>
          <w:szCs w:val="20"/>
          <w:vertAlign w:val="superscript"/>
        </w:rPr>
        <w:t>5</w:t>
      </w:r>
      <w:r w:rsidRPr="009F4795">
        <w:rPr>
          <w:rFonts w:ascii="Calibri" w:hAnsi="Calibri" w:cs="Segoe UI"/>
          <w:sz w:val="20"/>
          <w:szCs w:val="20"/>
        </w:rPr>
        <w:t xml:space="preserve"> od poniedziałku do piątku.</w:t>
      </w:r>
    </w:p>
    <w:p w14:paraId="6B6430DE" w14:textId="77777777" w:rsidR="004A345C" w:rsidRPr="009F4795" w:rsidRDefault="004A345C" w:rsidP="004A345C">
      <w:pPr>
        <w:tabs>
          <w:tab w:val="left" w:pos="540"/>
        </w:tabs>
        <w:spacing w:after="40"/>
        <w:jc w:val="both"/>
        <w:rPr>
          <w:rFonts w:ascii="Calibri" w:hAnsi="Calibri" w:cs="Segoe UI"/>
          <w:sz w:val="20"/>
          <w:szCs w:val="20"/>
        </w:rPr>
      </w:pPr>
    </w:p>
    <w:p w14:paraId="7DB3A76F" w14:textId="77777777"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14:paraId="702B5804" w14:textId="77777777" w:rsidR="004A345C" w:rsidRPr="009F4795" w:rsidRDefault="004A345C" w:rsidP="004A345C">
      <w:pPr>
        <w:pStyle w:val="pkt"/>
        <w:spacing w:before="0" w:after="40"/>
        <w:ind w:left="360"/>
        <w:rPr>
          <w:rFonts w:ascii="Calibri" w:hAnsi="Calibri" w:cs="Segoe UI"/>
          <w:b/>
          <w:i/>
          <w:sz w:val="20"/>
        </w:rPr>
      </w:pPr>
    </w:p>
    <w:p w14:paraId="49DC73AF" w14:textId="77777777" w:rsidR="004A345C" w:rsidRPr="003F025C" w:rsidRDefault="004A345C" w:rsidP="004A345C">
      <w:pPr>
        <w:pStyle w:val="pkt"/>
        <w:spacing w:before="0" w:after="40"/>
        <w:ind w:left="0" w:firstLine="0"/>
        <w:rPr>
          <w:rFonts w:ascii="Calibri" w:hAnsi="Calibri" w:cs="Segoe UI"/>
          <w:b/>
          <w:sz w:val="20"/>
          <w:u w:val="single"/>
        </w:rPr>
      </w:pPr>
      <w:r w:rsidRPr="002A77C1">
        <w:rPr>
          <w:rFonts w:ascii="Calibri" w:hAnsi="Calibri" w:cs="Segoe UI"/>
          <w:b/>
          <w:sz w:val="20"/>
        </w:rPr>
        <w:t xml:space="preserve">II. </w:t>
      </w:r>
      <w:r>
        <w:rPr>
          <w:rFonts w:ascii="Calibri" w:hAnsi="Calibri" w:cs="Segoe UI"/>
          <w:b/>
          <w:sz w:val="20"/>
        </w:rPr>
        <w:tab/>
      </w:r>
      <w:r w:rsidRPr="003F025C">
        <w:rPr>
          <w:rFonts w:ascii="Calibri" w:hAnsi="Calibri" w:cs="Segoe UI"/>
          <w:b/>
          <w:sz w:val="20"/>
          <w:u w:val="single"/>
        </w:rPr>
        <w:t>Tryb udzielenia zamówienia.</w:t>
      </w:r>
    </w:p>
    <w:p w14:paraId="294EDF83" w14:textId="77777777" w:rsidR="004A345C" w:rsidRPr="002A77C1" w:rsidRDefault="004A345C" w:rsidP="004A345C">
      <w:pPr>
        <w:pStyle w:val="pkt"/>
        <w:spacing w:before="0" w:after="40"/>
        <w:ind w:left="0" w:firstLine="0"/>
        <w:rPr>
          <w:rFonts w:ascii="Calibri" w:hAnsi="Calibri" w:cs="Segoe UI"/>
          <w:b/>
          <w:sz w:val="20"/>
        </w:rPr>
      </w:pPr>
    </w:p>
    <w:p w14:paraId="51E15D62"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14:paraId="4DC86CAA" w14:textId="77777777"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14:paraId="1CFD9D76" w14:textId="77777777" w:rsidR="004A345C" w:rsidRDefault="004A345C" w:rsidP="002C750C">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14:paraId="488E7A54" w14:textId="77777777" w:rsidR="004A345C" w:rsidRDefault="004A345C" w:rsidP="004A345C">
      <w:pPr>
        <w:pStyle w:val="pkt"/>
        <w:spacing w:before="0" w:after="40"/>
        <w:ind w:left="0" w:firstLine="0"/>
        <w:rPr>
          <w:rFonts w:ascii="Calibri" w:hAnsi="Calibri" w:cs="Segoe UI"/>
          <w:sz w:val="20"/>
        </w:rPr>
      </w:pPr>
    </w:p>
    <w:p w14:paraId="1CF7C6C7" w14:textId="77777777" w:rsidR="004A345C" w:rsidRPr="003F025C" w:rsidRDefault="004A345C" w:rsidP="004A345C">
      <w:pPr>
        <w:pStyle w:val="pkt"/>
        <w:spacing w:before="0" w:after="40"/>
        <w:ind w:left="0" w:firstLine="0"/>
        <w:rPr>
          <w:rFonts w:ascii="Calibri" w:hAnsi="Calibri" w:cs="Segoe UI"/>
          <w:b/>
          <w:sz w:val="20"/>
          <w:u w:val="single"/>
        </w:rPr>
      </w:pPr>
      <w:r w:rsidRPr="00BD11A4">
        <w:rPr>
          <w:rFonts w:ascii="Calibri" w:hAnsi="Calibri" w:cs="Segoe UI"/>
          <w:b/>
          <w:sz w:val="20"/>
        </w:rPr>
        <w:t xml:space="preserve">III.  </w:t>
      </w:r>
      <w:r>
        <w:rPr>
          <w:rFonts w:ascii="Calibri" w:hAnsi="Calibri" w:cs="Segoe UI"/>
          <w:b/>
          <w:sz w:val="20"/>
        </w:rPr>
        <w:tab/>
      </w:r>
      <w:r w:rsidRPr="003F025C">
        <w:rPr>
          <w:rFonts w:ascii="Calibri" w:hAnsi="Calibri" w:cs="Segoe UI"/>
          <w:b/>
          <w:sz w:val="20"/>
          <w:u w:val="single"/>
        </w:rPr>
        <w:t>Opis przedmiotu zamówienia.</w:t>
      </w:r>
    </w:p>
    <w:p w14:paraId="440CDB03" w14:textId="31F14B0F" w:rsidR="003F025C" w:rsidRPr="000528E7" w:rsidRDefault="00527886" w:rsidP="00EE1730">
      <w:pPr>
        <w:pStyle w:val="Tekstpodstawowy"/>
        <w:numPr>
          <w:ilvl w:val="0"/>
          <w:numId w:val="24"/>
        </w:numPr>
        <w:rPr>
          <w:rFonts w:asciiTheme="minorHAnsi" w:hAnsiTheme="minorHAnsi" w:cs="Arial"/>
          <w:sz w:val="20"/>
          <w:u w:val="single"/>
        </w:rPr>
      </w:pPr>
      <w:r w:rsidRPr="00527886">
        <w:rPr>
          <w:rFonts w:asciiTheme="minorHAnsi" w:hAnsiTheme="minorHAnsi" w:cs="Arial"/>
          <w:sz w:val="20"/>
        </w:rPr>
        <w:t xml:space="preserve">Przedmiotem zamówienia jest </w:t>
      </w:r>
      <w:r w:rsidR="00CD1EFE" w:rsidRPr="000528E7">
        <w:rPr>
          <w:rFonts w:asciiTheme="minorHAnsi" w:hAnsiTheme="minorHAnsi" w:cs="Arial"/>
          <w:sz w:val="20"/>
          <w:u w:val="single"/>
        </w:rPr>
        <w:t xml:space="preserve">DOSTAWA </w:t>
      </w:r>
      <w:r w:rsidR="000E231F">
        <w:rPr>
          <w:rFonts w:asciiTheme="minorHAnsi" w:hAnsiTheme="minorHAnsi" w:cs="Arial"/>
          <w:sz w:val="20"/>
          <w:u w:val="single"/>
        </w:rPr>
        <w:t>drukarek, urządzeń wielofunkcyjnych</w:t>
      </w:r>
    </w:p>
    <w:p w14:paraId="3A7DB124" w14:textId="7DD55E55" w:rsidR="003F025C" w:rsidRDefault="003F025C" w:rsidP="003F025C">
      <w:pPr>
        <w:pStyle w:val="Tekstpodstawowy"/>
        <w:ind w:left="720"/>
        <w:rPr>
          <w:rFonts w:asciiTheme="minorHAnsi" w:hAnsiTheme="minorHAnsi" w:cs="Arial"/>
          <w:sz w:val="20"/>
        </w:rPr>
      </w:pPr>
      <w:r>
        <w:rPr>
          <w:rFonts w:asciiTheme="minorHAnsi" w:hAnsiTheme="minorHAnsi" w:cs="Arial"/>
          <w:sz w:val="20"/>
        </w:rPr>
        <w:t>Pakiet n</w:t>
      </w:r>
      <w:r w:rsidR="00ED1F65">
        <w:rPr>
          <w:rFonts w:asciiTheme="minorHAnsi" w:hAnsiTheme="minorHAnsi" w:cs="Arial"/>
          <w:sz w:val="20"/>
        </w:rPr>
        <w:t>r 1  - Drukarka laserowa monochromatyczna</w:t>
      </w:r>
    </w:p>
    <w:p w14:paraId="2EB62F99" w14:textId="6D6A7A47" w:rsidR="003F025C" w:rsidRDefault="003F025C" w:rsidP="003F025C">
      <w:pPr>
        <w:pStyle w:val="Tekstpodstawowy"/>
        <w:ind w:left="720"/>
        <w:rPr>
          <w:rFonts w:asciiTheme="minorHAnsi" w:hAnsiTheme="minorHAnsi" w:cs="Arial"/>
          <w:sz w:val="20"/>
        </w:rPr>
      </w:pPr>
      <w:r>
        <w:rPr>
          <w:rFonts w:asciiTheme="minorHAnsi" w:hAnsiTheme="minorHAnsi" w:cs="Arial"/>
          <w:sz w:val="20"/>
        </w:rPr>
        <w:t xml:space="preserve">Pakiet nr 2 </w:t>
      </w:r>
      <w:r w:rsidR="000528E7">
        <w:rPr>
          <w:rFonts w:asciiTheme="minorHAnsi" w:hAnsiTheme="minorHAnsi" w:cs="Arial"/>
          <w:sz w:val="20"/>
        </w:rPr>
        <w:t xml:space="preserve"> - </w:t>
      </w:r>
      <w:r w:rsidR="000E231F">
        <w:rPr>
          <w:rFonts w:asciiTheme="minorHAnsi" w:hAnsiTheme="minorHAnsi" w:cs="Arial"/>
          <w:sz w:val="20"/>
        </w:rPr>
        <w:t>Urządzenia wielofunkcyjne</w:t>
      </w:r>
      <w:r w:rsidR="000528E7">
        <w:rPr>
          <w:rFonts w:asciiTheme="minorHAnsi" w:hAnsiTheme="minorHAnsi" w:cs="Arial"/>
          <w:sz w:val="20"/>
        </w:rPr>
        <w:t xml:space="preserve"> </w:t>
      </w:r>
      <w:r w:rsidR="00ED1F65">
        <w:rPr>
          <w:rFonts w:asciiTheme="minorHAnsi" w:hAnsiTheme="minorHAnsi" w:cs="Arial"/>
          <w:sz w:val="20"/>
        </w:rPr>
        <w:t xml:space="preserve"> monochromatyczne</w:t>
      </w:r>
    </w:p>
    <w:p w14:paraId="7D90D2AB" w14:textId="4CFF6061" w:rsidR="00ED1F65" w:rsidRDefault="00ED1F65" w:rsidP="003F025C">
      <w:pPr>
        <w:pStyle w:val="Tekstpodstawowy"/>
        <w:ind w:left="720"/>
        <w:rPr>
          <w:rFonts w:asciiTheme="minorHAnsi" w:hAnsiTheme="minorHAnsi" w:cs="Arial"/>
          <w:sz w:val="20"/>
        </w:rPr>
      </w:pPr>
      <w:r>
        <w:rPr>
          <w:rFonts w:asciiTheme="minorHAnsi" w:hAnsiTheme="minorHAnsi" w:cs="Arial"/>
          <w:sz w:val="20"/>
        </w:rPr>
        <w:t>Pakiet nr 3 – Drukarka laserowa kolorowa, urządzenia wielofunkcyjne</w:t>
      </w:r>
    </w:p>
    <w:p w14:paraId="68918719" w14:textId="6A2DC736" w:rsidR="0012078E" w:rsidRPr="0012078E" w:rsidRDefault="00CB6AE9" w:rsidP="003F025C">
      <w:pPr>
        <w:pStyle w:val="Tekstpodstawowy"/>
        <w:ind w:left="720"/>
        <w:rPr>
          <w:rFonts w:asciiTheme="minorHAnsi" w:hAnsiTheme="minorHAnsi" w:cs="Arial"/>
          <w:sz w:val="20"/>
        </w:rPr>
      </w:pPr>
      <w:r>
        <w:rPr>
          <w:rFonts w:asciiTheme="minorHAnsi" w:hAnsiTheme="minorHAnsi" w:cs="Arial"/>
          <w:sz w:val="20"/>
        </w:rPr>
        <w:t>Pakiet nr 4</w:t>
      </w:r>
      <w:r w:rsidR="00254EFD">
        <w:rPr>
          <w:rFonts w:asciiTheme="minorHAnsi" w:hAnsiTheme="minorHAnsi" w:cs="Arial"/>
          <w:sz w:val="20"/>
        </w:rPr>
        <w:t xml:space="preserve"> - </w:t>
      </w:r>
      <w:r w:rsidR="000E231F">
        <w:rPr>
          <w:rFonts w:asciiTheme="minorHAnsi" w:hAnsiTheme="minorHAnsi" w:cs="Arial"/>
          <w:sz w:val="20"/>
        </w:rPr>
        <w:t>Kserokopiarki</w:t>
      </w:r>
    </w:p>
    <w:p w14:paraId="31F8BCE0" w14:textId="1B592615" w:rsidR="00527886" w:rsidRPr="00B769A5" w:rsidRDefault="00B769A5" w:rsidP="00B769A5">
      <w:pPr>
        <w:pStyle w:val="Tekstpodstawowy"/>
        <w:ind w:left="720"/>
        <w:rPr>
          <w:rFonts w:asciiTheme="minorHAnsi" w:hAnsiTheme="minorHAnsi" w:cs="Arial"/>
          <w:b w:val="0"/>
          <w:sz w:val="20"/>
        </w:rPr>
      </w:pPr>
      <w:r w:rsidRPr="00B769A5">
        <w:rPr>
          <w:rFonts w:asciiTheme="minorHAnsi" w:hAnsiTheme="minorHAnsi" w:cs="Arial"/>
          <w:b w:val="0"/>
          <w:sz w:val="20"/>
        </w:rPr>
        <w:t xml:space="preserve">Szczegółowy </w:t>
      </w:r>
      <w:r>
        <w:rPr>
          <w:rFonts w:asciiTheme="minorHAnsi" w:hAnsiTheme="minorHAnsi" w:cs="Arial"/>
          <w:b w:val="0"/>
          <w:sz w:val="20"/>
        </w:rPr>
        <w:t xml:space="preserve"> opis  przedmiotu  zamówienia</w:t>
      </w:r>
      <w:r w:rsidR="003F025C">
        <w:rPr>
          <w:rFonts w:asciiTheme="minorHAnsi" w:hAnsiTheme="minorHAnsi" w:cs="Arial"/>
          <w:b w:val="0"/>
          <w:sz w:val="20"/>
        </w:rPr>
        <w:t xml:space="preserve"> zawarty jest w  </w:t>
      </w:r>
      <w:r>
        <w:rPr>
          <w:rFonts w:asciiTheme="minorHAnsi" w:hAnsiTheme="minorHAnsi" w:cs="Arial"/>
          <w:b w:val="0"/>
          <w:sz w:val="20"/>
        </w:rPr>
        <w:t xml:space="preserve"> </w:t>
      </w:r>
      <w:r w:rsidRPr="00F13F4A">
        <w:rPr>
          <w:rFonts w:asciiTheme="minorHAnsi" w:hAnsiTheme="minorHAnsi" w:cs="Arial"/>
          <w:b w:val="0"/>
          <w:sz w:val="20"/>
        </w:rPr>
        <w:t>Załącznik</w:t>
      </w:r>
      <w:r w:rsidR="003F025C">
        <w:rPr>
          <w:rFonts w:asciiTheme="minorHAnsi" w:hAnsiTheme="minorHAnsi" w:cs="Arial"/>
          <w:b w:val="0"/>
          <w:sz w:val="20"/>
        </w:rPr>
        <w:t>u</w:t>
      </w:r>
      <w:r w:rsidRPr="00F13F4A">
        <w:rPr>
          <w:rFonts w:asciiTheme="minorHAnsi" w:hAnsiTheme="minorHAnsi" w:cs="Arial"/>
          <w:b w:val="0"/>
          <w:sz w:val="20"/>
        </w:rPr>
        <w:t xml:space="preserve"> Nr </w:t>
      </w:r>
      <w:r w:rsidR="00F13F4A" w:rsidRPr="00F13F4A">
        <w:rPr>
          <w:rFonts w:asciiTheme="minorHAnsi" w:hAnsiTheme="minorHAnsi" w:cs="Arial"/>
          <w:b w:val="0"/>
          <w:sz w:val="20"/>
        </w:rPr>
        <w:t>5</w:t>
      </w:r>
      <w:r w:rsidRPr="00F13F4A">
        <w:rPr>
          <w:rFonts w:asciiTheme="minorHAnsi" w:hAnsiTheme="minorHAnsi" w:cs="Arial"/>
          <w:b w:val="0"/>
          <w:sz w:val="20"/>
        </w:rPr>
        <w:t xml:space="preserve"> do SIWZ.</w:t>
      </w:r>
      <w:r w:rsidR="00527886">
        <w:t xml:space="preserve">                                                  </w:t>
      </w:r>
    </w:p>
    <w:p w14:paraId="2E729B58" w14:textId="77777777" w:rsidR="004A345C" w:rsidRDefault="004A345C" w:rsidP="00EE1730">
      <w:pPr>
        <w:numPr>
          <w:ilvl w:val="0"/>
          <w:numId w:val="24"/>
        </w:numPr>
        <w:tabs>
          <w:tab w:val="left" w:pos="3855"/>
        </w:tabs>
        <w:spacing w:after="40"/>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14:paraId="7DBE3AC2" w14:textId="77777777" w:rsidR="008640BE" w:rsidRDefault="004A345C" w:rsidP="00EE1730">
      <w:pPr>
        <w:numPr>
          <w:ilvl w:val="0"/>
          <w:numId w:val="24"/>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Wspólny Słownik Zamówień CPV: </w:t>
      </w:r>
    </w:p>
    <w:p w14:paraId="3C5CEE34" w14:textId="4ED0AC2E" w:rsidR="00E24D64" w:rsidRDefault="00E24D64" w:rsidP="00E24D64">
      <w:pPr>
        <w:tabs>
          <w:tab w:val="left" w:pos="3855"/>
        </w:tabs>
        <w:spacing w:after="40"/>
        <w:ind w:left="720"/>
        <w:jc w:val="both"/>
        <w:rPr>
          <w:rFonts w:ascii="Calibri" w:hAnsi="Calibri" w:cs="Segoe UI"/>
          <w:b/>
          <w:sz w:val="20"/>
          <w:szCs w:val="20"/>
        </w:rPr>
      </w:pPr>
      <w:r w:rsidRPr="00E24D64">
        <w:rPr>
          <w:rFonts w:ascii="Calibri" w:hAnsi="Calibri" w:cs="Segoe UI"/>
          <w:b/>
          <w:sz w:val="20"/>
          <w:szCs w:val="20"/>
        </w:rPr>
        <w:t xml:space="preserve">30232100-5 </w:t>
      </w:r>
      <w:r w:rsidR="000E231F">
        <w:rPr>
          <w:rFonts w:ascii="Calibri" w:hAnsi="Calibri" w:cs="Segoe UI"/>
          <w:b/>
          <w:sz w:val="20"/>
          <w:szCs w:val="20"/>
        </w:rPr>
        <w:t>–</w:t>
      </w:r>
      <w:r w:rsidR="00B457DD">
        <w:rPr>
          <w:rFonts w:ascii="Calibri" w:hAnsi="Calibri" w:cs="Segoe UI"/>
          <w:b/>
          <w:sz w:val="20"/>
          <w:szCs w:val="20"/>
        </w:rPr>
        <w:t xml:space="preserve"> </w:t>
      </w:r>
      <w:r w:rsidRPr="00E24D64">
        <w:rPr>
          <w:rFonts w:ascii="Calibri" w:hAnsi="Calibri" w:cs="Segoe UI"/>
          <w:b/>
          <w:sz w:val="20"/>
          <w:szCs w:val="20"/>
        </w:rPr>
        <w:t>drukarki</w:t>
      </w:r>
    </w:p>
    <w:p w14:paraId="0E38641A" w14:textId="7D6DFF8F" w:rsidR="000E231F" w:rsidRDefault="000E231F" w:rsidP="00E24D64">
      <w:pPr>
        <w:tabs>
          <w:tab w:val="left" w:pos="3855"/>
        </w:tabs>
        <w:spacing w:after="40"/>
        <w:ind w:left="720"/>
        <w:jc w:val="both"/>
        <w:rPr>
          <w:rFonts w:ascii="Calibri" w:hAnsi="Calibri" w:cs="Segoe UI"/>
          <w:b/>
          <w:sz w:val="20"/>
          <w:szCs w:val="20"/>
        </w:rPr>
      </w:pPr>
      <w:r>
        <w:rPr>
          <w:rFonts w:ascii="Calibri" w:hAnsi="Calibri" w:cs="Segoe UI"/>
          <w:b/>
          <w:sz w:val="20"/>
          <w:szCs w:val="20"/>
        </w:rPr>
        <w:t>42962000-7 – urządzenia drukujące i graficzne</w:t>
      </w:r>
    </w:p>
    <w:p w14:paraId="6258A2E4" w14:textId="3A98820F" w:rsidR="000E231F" w:rsidRDefault="000E231F" w:rsidP="00E24D64">
      <w:pPr>
        <w:tabs>
          <w:tab w:val="left" w:pos="3855"/>
        </w:tabs>
        <w:spacing w:after="40"/>
        <w:ind w:left="720"/>
        <w:jc w:val="both"/>
        <w:rPr>
          <w:rFonts w:ascii="Calibri" w:hAnsi="Calibri" w:cs="Segoe UI"/>
          <w:b/>
          <w:sz w:val="20"/>
          <w:szCs w:val="20"/>
        </w:rPr>
      </w:pPr>
      <w:r>
        <w:rPr>
          <w:rFonts w:ascii="Calibri" w:hAnsi="Calibri" w:cs="Segoe UI"/>
          <w:b/>
          <w:sz w:val="20"/>
          <w:szCs w:val="20"/>
        </w:rPr>
        <w:t>30232110 – drukarki laserowe</w:t>
      </w:r>
    </w:p>
    <w:p w14:paraId="2B4DBC21" w14:textId="77777777" w:rsidR="004A345C" w:rsidRPr="002D29B3" w:rsidRDefault="004A345C" w:rsidP="00EE1730">
      <w:pPr>
        <w:numPr>
          <w:ilvl w:val="0"/>
          <w:numId w:val="24"/>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Zamawiający </w:t>
      </w:r>
      <w:r w:rsidR="00BC457D" w:rsidRPr="002D29B3">
        <w:rPr>
          <w:rFonts w:ascii="Calibri" w:hAnsi="Calibri" w:cs="Segoe UI"/>
          <w:sz w:val="20"/>
          <w:szCs w:val="20"/>
        </w:rPr>
        <w:t>dopuszcza</w:t>
      </w:r>
      <w:r w:rsidR="00CD3E63">
        <w:rPr>
          <w:rFonts w:ascii="Calibri" w:hAnsi="Calibri" w:cs="Segoe UI"/>
          <w:sz w:val="20"/>
          <w:szCs w:val="20"/>
        </w:rPr>
        <w:t xml:space="preserve"> możliwość</w:t>
      </w:r>
      <w:r w:rsidR="00BC457D" w:rsidRPr="002D29B3">
        <w:rPr>
          <w:rFonts w:ascii="Calibri" w:hAnsi="Calibri" w:cs="Segoe UI"/>
          <w:sz w:val="20"/>
          <w:szCs w:val="20"/>
        </w:rPr>
        <w:t xml:space="preserve"> składania</w:t>
      </w:r>
      <w:r w:rsidRPr="002D29B3">
        <w:rPr>
          <w:rFonts w:ascii="Calibri" w:hAnsi="Calibri" w:cs="Segoe UI"/>
          <w:sz w:val="20"/>
          <w:szCs w:val="20"/>
        </w:rPr>
        <w:t xml:space="preserve"> ofert częściowych.</w:t>
      </w:r>
    </w:p>
    <w:p w14:paraId="603711D5" w14:textId="77777777" w:rsidR="004A345C" w:rsidRDefault="004A345C" w:rsidP="00EE1730">
      <w:pPr>
        <w:pStyle w:val="Akapitzlist"/>
        <w:numPr>
          <w:ilvl w:val="0"/>
          <w:numId w:val="24"/>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14:paraId="3BB3FC09" w14:textId="77777777" w:rsidR="004A345C" w:rsidRPr="00D84118" w:rsidRDefault="004A345C" w:rsidP="00EE1730">
      <w:pPr>
        <w:numPr>
          <w:ilvl w:val="0"/>
          <w:numId w:val="24"/>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14:paraId="0DCACA4E" w14:textId="77777777" w:rsidR="003F025C" w:rsidRDefault="003F025C" w:rsidP="004D7442">
      <w:pPr>
        <w:pStyle w:val="Nagwek1"/>
        <w:spacing w:before="0" w:after="40"/>
        <w:jc w:val="both"/>
        <w:rPr>
          <w:rFonts w:ascii="Calibri" w:hAnsi="Calibri"/>
          <w:sz w:val="20"/>
        </w:rPr>
      </w:pPr>
    </w:p>
    <w:p w14:paraId="0A21C143" w14:textId="77777777" w:rsidR="004A345C" w:rsidRPr="003F025C" w:rsidRDefault="004A345C" w:rsidP="004D7442">
      <w:pPr>
        <w:pStyle w:val="Nagwek1"/>
        <w:spacing w:before="0" w:after="40"/>
        <w:jc w:val="both"/>
        <w:rPr>
          <w:rFonts w:ascii="Calibri" w:hAnsi="Calibri" w:cs="Segoe UI"/>
          <w:sz w:val="20"/>
          <w:szCs w:val="20"/>
          <w:u w:val="single"/>
        </w:rPr>
      </w:pPr>
      <w:r>
        <w:rPr>
          <w:rFonts w:ascii="Calibri" w:hAnsi="Calibri"/>
          <w:sz w:val="20"/>
        </w:rPr>
        <w:t>IV.</w:t>
      </w:r>
      <w:r>
        <w:rPr>
          <w:rFonts w:ascii="Calibri" w:hAnsi="Calibri"/>
          <w:sz w:val="20"/>
        </w:rPr>
        <w:tab/>
      </w:r>
      <w:r w:rsidRPr="003F025C">
        <w:rPr>
          <w:rFonts w:ascii="Calibri" w:hAnsi="Calibri"/>
          <w:sz w:val="20"/>
          <w:u w:val="single"/>
        </w:rPr>
        <w:t xml:space="preserve"> </w:t>
      </w:r>
      <w:r w:rsidRPr="003F025C">
        <w:rPr>
          <w:rFonts w:ascii="Calibri" w:hAnsi="Calibri" w:cs="Segoe UI"/>
          <w:sz w:val="20"/>
          <w:szCs w:val="20"/>
          <w:u w:val="single"/>
        </w:rPr>
        <w:t>Termin wykonania zamówienia.</w:t>
      </w:r>
    </w:p>
    <w:p w14:paraId="4BFFE2C2" w14:textId="4616A442"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 xml:space="preserve">Zamawiający wymaga realizacji zamówienia </w:t>
      </w:r>
      <w:r w:rsidR="00CD3E63">
        <w:rPr>
          <w:rFonts w:ascii="Calibri" w:hAnsi="Calibri"/>
          <w:sz w:val="20"/>
          <w:lang w:val="pl-PL"/>
        </w:rPr>
        <w:t xml:space="preserve">w ciągu </w:t>
      </w:r>
      <w:r w:rsidR="00CD3E63" w:rsidRPr="007F7566">
        <w:rPr>
          <w:rFonts w:ascii="Calibri" w:hAnsi="Calibri"/>
          <w:b/>
          <w:sz w:val="20"/>
          <w:lang w:val="pl-PL"/>
        </w:rPr>
        <w:t>30</w:t>
      </w:r>
      <w:r w:rsidR="007F7566" w:rsidRPr="007F7566">
        <w:rPr>
          <w:rFonts w:ascii="Calibri" w:hAnsi="Calibri"/>
          <w:b/>
          <w:sz w:val="20"/>
          <w:lang w:val="pl-PL"/>
        </w:rPr>
        <w:t xml:space="preserve"> </w:t>
      </w:r>
      <w:r w:rsidR="00CD3E63" w:rsidRPr="007F7566">
        <w:rPr>
          <w:rFonts w:ascii="Calibri" w:hAnsi="Calibri"/>
          <w:b/>
          <w:sz w:val="20"/>
          <w:lang w:val="pl-PL"/>
        </w:rPr>
        <w:t>dni</w:t>
      </w:r>
      <w:r w:rsidR="00CD3E63">
        <w:rPr>
          <w:rFonts w:ascii="Calibri" w:hAnsi="Calibri"/>
          <w:sz w:val="20"/>
          <w:lang w:val="pl-PL"/>
        </w:rPr>
        <w:t xml:space="preserve"> od podpisania umowy</w:t>
      </w:r>
      <w:r>
        <w:rPr>
          <w:rFonts w:ascii="Calibri" w:hAnsi="Calibri"/>
          <w:sz w:val="20"/>
          <w:lang w:val="pl-PL"/>
        </w:rPr>
        <w:t>.</w:t>
      </w:r>
    </w:p>
    <w:p w14:paraId="32AB07E4" w14:textId="77777777" w:rsidR="00316D48" w:rsidRPr="00E71BF4" w:rsidRDefault="00316D48" w:rsidP="004A345C">
      <w:pPr>
        <w:pStyle w:val="arimr"/>
        <w:widowControl/>
        <w:suppressAutoHyphens/>
        <w:snapToGrid/>
        <w:spacing w:after="40" w:line="240" w:lineRule="auto"/>
        <w:jc w:val="both"/>
        <w:rPr>
          <w:rFonts w:ascii="Calibri" w:hAnsi="Calibri"/>
          <w:sz w:val="20"/>
          <w:lang w:val="pl-PL"/>
        </w:rPr>
      </w:pPr>
    </w:p>
    <w:p w14:paraId="3C2CE4E1" w14:textId="73BCB6B7" w:rsidR="00A663F3" w:rsidRPr="003F025C" w:rsidRDefault="004A345C" w:rsidP="00A663F3">
      <w:pPr>
        <w:pStyle w:val="pkt"/>
        <w:spacing w:before="0" w:after="40"/>
        <w:ind w:left="0" w:firstLine="0"/>
        <w:rPr>
          <w:rFonts w:ascii="Calibri" w:hAnsi="Calibri" w:cs="Segoe UI"/>
          <w:b/>
          <w:sz w:val="20"/>
          <w:u w:val="single"/>
        </w:rPr>
      </w:pPr>
      <w:r>
        <w:rPr>
          <w:rFonts w:ascii="Calibri" w:hAnsi="Calibri" w:cs="Segoe UI"/>
          <w:b/>
          <w:sz w:val="20"/>
        </w:rPr>
        <w:t xml:space="preserve">V. </w:t>
      </w:r>
      <w:r>
        <w:rPr>
          <w:rFonts w:ascii="Calibri" w:hAnsi="Calibri" w:cs="Segoe UI"/>
          <w:b/>
          <w:sz w:val="20"/>
        </w:rPr>
        <w:tab/>
      </w:r>
      <w:bookmarkStart w:id="0" w:name="_Toc88376964"/>
      <w:bookmarkStart w:id="1" w:name="_Toc171922686"/>
      <w:r w:rsidR="00A663F3" w:rsidRPr="003F025C">
        <w:rPr>
          <w:rFonts w:ascii="Calibri" w:hAnsi="Calibri" w:cs="Segoe UI"/>
          <w:b/>
          <w:sz w:val="20"/>
          <w:u w:val="single"/>
        </w:rPr>
        <w:t>Warunki udziału w postępowaniu</w:t>
      </w:r>
      <w:bookmarkEnd w:id="0"/>
      <w:bookmarkEnd w:id="1"/>
      <w:r w:rsidR="00E06B6A" w:rsidRPr="003F025C">
        <w:rPr>
          <w:rFonts w:ascii="Calibri" w:hAnsi="Calibri" w:cs="Segoe UI"/>
          <w:b/>
          <w:sz w:val="20"/>
          <w:u w:val="single"/>
        </w:rPr>
        <w:t xml:space="preserve"> oraz podstawy wykluczenia </w:t>
      </w:r>
    </w:p>
    <w:p w14:paraId="21556701" w14:textId="113D5BE7" w:rsidR="00A663F3" w:rsidRPr="00A663F3" w:rsidRDefault="00A663F3" w:rsidP="00EE1730">
      <w:pPr>
        <w:pStyle w:val="Tekstpodstawowy"/>
        <w:numPr>
          <w:ilvl w:val="1"/>
          <w:numId w:val="44"/>
        </w:numPr>
        <w:rPr>
          <w:rFonts w:ascii="Calibri" w:hAnsi="Calibri" w:cs="Calibri"/>
          <w:b w:val="0"/>
          <w:sz w:val="20"/>
        </w:rPr>
      </w:pPr>
      <w:r w:rsidRPr="00A663F3">
        <w:rPr>
          <w:rFonts w:ascii="Calibri" w:hAnsi="Calibri" w:cs="Calibri"/>
          <w:b w:val="0"/>
          <w:sz w:val="20"/>
        </w:rPr>
        <w:t>O udzielenie zamówienia mogą ubiegać się Wykonawcy, którzy:</w:t>
      </w:r>
    </w:p>
    <w:p w14:paraId="645D4DFA" w14:textId="283D3B11" w:rsidR="00A663F3" w:rsidRPr="00A663F3" w:rsidRDefault="00A663F3" w:rsidP="00EE1730">
      <w:pPr>
        <w:pStyle w:val="Tekstpodstawowy"/>
        <w:numPr>
          <w:ilvl w:val="1"/>
          <w:numId w:val="45"/>
        </w:numPr>
        <w:rPr>
          <w:rFonts w:ascii="Calibri" w:hAnsi="Calibri" w:cs="Calibri"/>
          <w:b w:val="0"/>
          <w:sz w:val="20"/>
          <w:u w:val="single"/>
        </w:rPr>
      </w:pPr>
      <w:r w:rsidRPr="00A663F3">
        <w:rPr>
          <w:rFonts w:ascii="Calibri" w:hAnsi="Calibri" w:cs="Calibri"/>
          <w:b w:val="0"/>
          <w:sz w:val="20"/>
        </w:rPr>
        <w:t>Nie podlegają wykluczeniu z art. 24. ust.1</w:t>
      </w:r>
    </w:p>
    <w:p w14:paraId="6A856DFF" w14:textId="181A0FAF" w:rsidR="00A663F3" w:rsidRPr="00E06B6A" w:rsidRDefault="00A663F3" w:rsidP="00EE1730">
      <w:pPr>
        <w:pStyle w:val="Tekstpodstawowy"/>
        <w:numPr>
          <w:ilvl w:val="1"/>
          <w:numId w:val="45"/>
        </w:numPr>
        <w:rPr>
          <w:rFonts w:ascii="Calibri" w:hAnsi="Calibri" w:cs="Calibri"/>
          <w:b w:val="0"/>
          <w:sz w:val="20"/>
          <w:u w:val="single"/>
        </w:rPr>
      </w:pPr>
      <w:r w:rsidRPr="00A663F3">
        <w:rPr>
          <w:rFonts w:ascii="Calibri" w:hAnsi="Calibri" w:cs="Calibri"/>
          <w:b w:val="0"/>
          <w:sz w:val="20"/>
        </w:rPr>
        <w:t xml:space="preserve">Spełniają warunki </w:t>
      </w:r>
      <w:r w:rsidR="00E06B6A">
        <w:rPr>
          <w:rFonts w:ascii="Calibri" w:hAnsi="Calibri" w:cs="Calibri"/>
          <w:b w:val="0"/>
          <w:sz w:val="20"/>
        </w:rPr>
        <w:t xml:space="preserve">udziału w postępowaniu określone w art. 22 ustawy </w:t>
      </w:r>
      <w:r w:rsidR="00E06B6A" w:rsidRPr="00E06B6A">
        <w:rPr>
          <w:rFonts w:ascii="Calibri" w:hAnsi="Calibri" w:cs="Calibri"/>
          <w:b w:val="0"/>
          <w:i/>
          <w:sz w:val="20"/>
        </w:rPr>
        <w:t>Prawo zamówień publicznych</w:t>
      </w:r>
      <w:r w:rsidR="00E06B6A">
        <w:rPr>
          <w:rFonts w:ascii="Calibri" w:hAnsi="Calibri" w:cs="Calibri"/>
          <w:b w:val="0"/>
          <w:sz w:val="20"/>
        </w:rPr>
        <w:t xml:space="preserve"> dotyczące: </w:t>
      </w:r>
    </w:p>
    <w:p w14:paraId="3C7834E1" w14:textId="222D15AD" w:rsidR="00E06B6A" w:rsidRPr="001B120E" w:rsidRDefault="00E06B6A" w:rsidP="00EE1730">
      <w:pPr>
        <w:pStyle w:val="Tekstpodstawowy"/>
        <w:numPr>
          <w:ilvl w:val="2"/>
          <w:numId w:val="45"/>
        </w:numPr>
        <w:rPr>
          <w:rFonts w:ascii="Calibri" w:hAnsi="Calibri" w:cs="Calibri"/>
          <w:b w:val="0"/>
          <w:sz w:val="20"/>
          <w:u w:val="single"/>
        </w:rPr>
      </w:pPr>
      <w:r>
        <w:rPr>
          <w:rFonts w:ascii="Calibri" w:hAnsi="Calibri" w:cs="Calibri"/>
          <w:b w:val="0"/>
          <w:sz w:val="20"/>
        </w:rPr>
        <w:t xml:space="preserve">Kompetencji </w:t>
      </w:r>
      <w:r w:rsidR="001B120E">
        <w:rPr>
          <w:rFonts w:ascii="Calibri" w:hAnsi="Calibri" w:cs="Calibri"/>
          <w:b w:val="0"/>
          <w:sz w:val="20"/>
        </w:rPr>
        <w:t>lub upraw</w:t>
      </w:r>
      <w:r>
        <w:rPr>
          <w:rFonts w:ascii="Calibri" w:hAnsi="Calibri" w:cs="Calibri"/>
          <w:b w:val="0"/>
          <w:sz w:val="20"/>
        </w:rPr>
        <w:t>nień do prowadzenia określonej działalności zawodowej, o ile wynika to z odrębnych przepisów;</w:t>
      </w:r>
    </w:p>
    <w:p w14:paraId="36A55A33" w14:textId="301463EF" w:rsidR="001B120E" w:rsidRPr="001B120E" w:rsidRDefault="001B120E" w:rsidP="00EE1730">
      <w:pPr>
        <w:pStyle w:val="Tekstpodstawowy"/>
        <w:numPr>
          <w:ilvl w:val="2"/>
          <w:numId w:val="45"/>
        </w:numPr>
        <w:rPr>
          <w:rFonts w:ascii="Calibri" w:hAnsi="Calibri" w:cs="Calibri"/>
          <w:b w:val="0"/>
          <w:sz w:val="20"/>
          <w:u w:val="single"/>
        </w:rPr>
      </w:pPr>
      <w:r>
        <w:rPr>
          <w:rFonts w:ascii="Calibri" w:hAnsi="Calibri" w:cs="Calibri"/>
          <w:b w:val="0"/>
          <w:sz w:val="20"/>
        </w:rPr>
        <w:t>Sytuacji ekonomicznej lub finansowej;</w:t>
      </w:r>
    </w:p>
    <w:p w14:paraId="6EFE6277" w14:textId="284903E8" w:rsidR="001B120E" w:rsidRPr="00A663F3" w:rsidRDefault="001B120E" w:rsidP="00EE1730">
      <w:pPr>
        <w:pStyle w:val="Tekstpodstawowy"/>
        <w:numPr>
          <w:ilvl w:val="2"/>
          <w:numId w:val="45"/>
        </w:numPr>
        <w:rPr>
          <w:rFonts w:ascii="Calibri" w:hAnsi="Calibri" w:cs="Calibri"/>
          <w:b w:val="0"/>
          <w:sz w:val="20"/>
          <w:u w:val="single"/>
        </w:rPr>
      </w:pPr>
      <w:r>
        <w:rPr>
          <w:rFonts w:ascii="Calibri" w:hAnsi="Calibri" w:cs="Calibri"/>
          <w:b w:val="0"/>
          <w:sz w:val="20"/>
        </w:rPr>
        <w:t>Zdolności technicznej lub zawodowej;</w:t>
      </w:r>
    </w:p>
    <w:p w14:paraId="1427A2C4" w14:textId="4E467C7C" w:rsidR="001B120E" w:rsidRPr="001B120E" w:rsidRDefault="001B120E" w:rsidP="00EE1730">
      <w:pPr>
        <w:pStyle w:val="Tekstpodstawowy"/>
        <w:numPr>
          <w:ilvl w:val="0"/>
          <w:numId w:val="45"/>
        </w:numPr>
        <w:rPr>
          <w:rFonts w:ascii="Calibri" w:hAnsi="Calibri" w:cs="Calibri"/>
          <w:b w:val="0"/>
          <w:sz w:val="20"/>
          <w:u w:val="single"/>
        </w:rPr>
      </w:pPr>
      <w:r>
        <w:rPr>
          <w:rFonts w:ascii="Calibri" w:hAnsi="Calibri" w:cs="Calibri"/>
          <w:b w:val="0"/>
          <w:sz w:val="20"/>
        </w:rPr>
        <w:t>Warunki udziału w postępowaniu:</w:t>
      </w:r>
    </w:p>
    <w:p w14:paraId="012292CB" w14:textId="4B8A1F28" w:rsidR="001B120E" w:rsidRPr="001B120E" w:rsidRDefault="001B120E" w:rsidP="00EE1730">
      <w:pPr>
        <w:pStyle w:val="Tekstpodstawowy"/>
        <w:numPr>
          <w:ilvl w:val="1"/>
          <w:numId w:val="45"/>
        </w:numPr>
        <w:rPr>
          <w:rFonts w:ascii="Calibri" w:hAnsi="Calibri" w:cs="Calibri"/>
          <w:b w:val="0"/>
          <w:sz w:val="20"/>
          <w:u w:val="single"/>
        </w:rPr>
      </w:pPr>
      <w:r>
        <w:rPr>
          <w:rFonts w:ascii="Calibri" w:hAnsi="Calibri" w:cs="Calibri"/>
          <w:b w:val="0"/>
          <w:sz w:val="20"/>
        </w:rPr>
        <w:t>Kompetencje lub uprawnienia do prowadzenia określonej działalności zawodowej;</w:t>
      </w:r>
    </w:p>
    <w:p w14:paraId="5B65ABAE" w14:textId="5514658C" w:rsidR="001B120E" w:rsidRDefault="001B120E" w:rsidP="001B120E">
      <w:pPr>
        <w:pStyle w:val="Tekstpodstawowy"/>
        <w:ind w:left="360"/>
        <w:rPr>
          <w:rFonts w:ascii="Calibri" w:hAnsi="Calibri" w:cs="Calibri"/>
          <w:sz w:val="20"/>
        </w:rPr>
      </w:pPr>
      <w:r w:rsidRPr="001B120E">
        <w:rPr>
          <w:rFonts w:ascii="Calibri" w:hAnsi="Calibri" w:cs="Calibri"/>
          <w:sz w:val="20"/>
        </w:rPr>
        <w:t>Zamawiający nie określa szczegółowych warunków w tym zakresie.</w:t>
      </w:r>
    </w:p>
    <w:p w14:paraId="0A889D01" w14:textId="272D42E6" w:rsidR="001B120E" w:rsidRDefault="001B120E" w:rsidP="00EE1730">
      <w:pPr>
        <w:pStyle w:val="Tekstpodstawowy"/>
        <w:numPr>
          <w:ilvl w:val="1"/>
          <w:numId w:val="45"/>
        </w:numPr>
        <w:rPr>
          <w:rFonts w:ascii="Calibri" w:hAnsi="Calibri" w:cs="Calibri"/>
          <w:b w:val="0"/>
          <w:sz w:val="20"/>
        </w:rPr>
      </w:pPr>
      <w:r>
        <w:rPr>
          <w:rFonts w:ascii="Calibri" w:hAnsi="Calibri" w:cs="Calibri"/>
          <w:sz w:val="20"/>
        </w:rPr>
        <w:lastRenderedPageBreak/>
        <w:t xml:space="preserve"> </w:t>
      </w:r>
      <w:r w:rsidRPr="001B120E">
        <w:rPr>
          <w:rFonts w:ascii="Calibri" w:hAnsi="Calibri" w:cs="Calibri"/>
          <w:b w:val="0"/>
          <w:sz w:val="20"/>
        </w:rPr>
        <w:t>Sytuacja ekonomiczna lub finansowa:</w:t>
      </w:r>
    </w:p>
    <w:p w14:paraId="58F2033D" w14:textId="7C21489E" w:rsidR="00405520" w:rsidRPr="00ED1F65" w:rsidRDefault="001B120E" w:rsidP="00ED1F65">
      <w:pPr>
        <w:pStyle w:val="Tekstpodstawowy"/>
        <w:ind w:left="360"/>
        <w:rPr>
          <w:rFonts w:ascii="Calibri" w:hAnsi="Calibri" w:cs="Calibri"/>
          <w:sz w:val="20"/>
        </w:rPr>
      </w:pPr>
      <w:r>
        <w:rPr>
          <w:rFonts w:ascii="Calibri" w:hAnsi="Calibri" w:cs="Calibri"/>
          <w:sz w:val="20"/>
        </w:rPr>
        <w:t>Zamawiający nie określa szczegółowych warunków w tym zakresie.</w:t>
      </w:r>
    </w:p>
    <w:p w14:paraId="1BD9CB59" w14:textId="754706D8" w:rsidR="00A663F3" w:rsidRPr="00A663F3" w:rsidRDefault="00A663F3" w:rsidP="00EE1730">
      <w:pPr>
        <w:pStyle w:val="Tekstpodstawowy"/>
        <w:numPr>
          <w:ilvl w:val="0"/>
          <w:numId w:val="45"/>
        </w:numPr>
        <w:rPr>
          <w:rFonts w:ascii="Calibri" w:hAnsi="Calibri" w:cs="Calibri"/>
          <w:b w:val="0"/>
          <w:sz w:val="20"/>
          <w:u w:val="single"/>
        </w:rPr>
      </w:pPr>
      <w:r w:rsidRPr="00A663F3">
        <w:rPr>
          <w:rFonts w:ascii="Calibri" w:hAnsi="Calibri" w:cs="Calibri"/>
          <w:b w:val="0"/>
          <w:sz w:val="20"/>
        </w:rPr>
        <w:t>Zamawiający, najpierw dokona oceny ofert, a następnie zbada, czy Wykonawca, którego oferta została oceniona jako najkorzystniejsza, nie podlega wykluczeniu oraz spełnia warunki udziału  w postępowaniu. /art. 24aa./</w:t>
      </w:r>
    </w:p>
    <w:p w14:paraId="6E32A63D" w14:textId="174869EF" w:rsidR="00A663F3" w:rsidRPr="00F24950" w:rsidRDefault="00A663F3" w:rsidP="00EE1730">
      <w:pPr>
        <w:pStyle w:val="Tekstpodstawowy"/>
        <w:numPr>
          <w:ilvl w:val="1"/>
          <w:numId w:val="45"/>
        </w:numPr>
        <w:rPr>
          <w:rFonts w:ascii="Calibri" w:hAnsi="Calibri" w:cs="Calibri"/>
          <w:b w:val="0"/>
          <w:sz w:val="20"/>
          <w:u w:val="single"/>
        </w:rPr>
      </w:pPr>
      <w:r w:rsidRPr="00A663F3">
        <w:rPr>
          <w:rFonts w:ascii="Calibri" w:hAnsi="Calibri" w:cs="Calibri"/>
          <w:b w:val="0"/>
          <w:color w:val="000000"/>
          <w:sz w:val="20"/>
        </w:rPr>
        <w:t xml:space="preserve">Jeżeli Wykonawca, o którym mowa powyżej, będzie uchylał się od zawarcia umowy Zamawiający zbada, czy nie podlega wykluczeniu oraz czy spełnia warunki udziału </w:t>
      </w:r>
      <w:r w:rsidRPr="00A663F3">
        <w:rPr>
          <w:rFonts w:ascii="Calibri" w:hAnsi="Calibri" w:cs="Calibri"/>
          <w:b w:val="0"/>
          <w:color w:val="000000"/>
          <w:sz w:val="20"/>
        </w:rPr>
        <w:br/>
        <w:t>w postępowaniu Wykonawca, który złożył ofertę najwyżej ocenioną spośród pozostałych ofert</w:t>
      </w:r>
    </w:p>
    <w:p w14:paraId="00740417" w14:textId="77777777" w:rsidR="00A663F3" w:rsidRPr="00A740F7" w:rsidRDefault="00A663F3" w:rsidP="00A663F3">
      <w:pPr>
        <w:ind w:left="426"/>
        <w:jc w:val="both"/>
        <w:rPr>
          <w:sz w:val="22"/>
          <w:szCs w:val="22"/>
        </w:rPr>
      </w:pPr>
    </w:p>
    <w:p w14:paraId="00713967" w14:textId="77777777" w:rsidR="00655C83" w:rsidRPr="00F55113" w:rsidRDefault="00655C83" w:rsidP="00F55113">
      <w:pPr>
        <w:keepNext/>
        <w:tabs>
          <w:tab w:val="left" w:pos="0"/>
          <w:tab w:val="num" w:pos="480"/>
        </w:tabs>
        <w:suppressAutoHyphens/>
        <w:spacing w:after="40"/>
        <w:rPr>
          <w:rFonts w:ascii="Calibri" w:hAnsi="Calibri" w:cs="Segoe UI"/>
          <w:sz w:val="20"/>
          <w:szCs w:val="20"/>
        </w:rPr>
      </w:pPr>
    </w:p>
    <w:p w14:paraId="12B3E070" w14:textId="77777777" w:rsidR="00EE618C" w:rsidRPr="003F025C" w:rsidRDefault="00EE618C" w:rsidP="00EE618C">
      <w:pPr>
        <w:keepNext/>
        <w:tabs>
          <w:tab w:val="left" w:pos="0"/>
          <w:tab w:val="num" w:pos="480"/>
        </w:tabs>
        <w:suppressAutoHyphens/>
        <w:spacing w:after="40"/>
        <w:jc w:val="both"/>
        <w:rPr>
          <w:rFonts w:ascii="Calibri" w:hAnsi="Calibri" w:cs="Segoe UI"/>
          <w:b/>
          <w:sz w:val="20"/>
          <w:szCs w:val="20"/>
          <w:u w:val="single"/>
        </w:rPr>
      </w:pPr>
      <w:r w:rsidRPr="00080477">
        <w:rPr>
          <w:rFonts w:ascii="Calibri" w:hAnsi="Calibri" w:cs="Segoe UI"/>
          <w:b/>
          <w:sz w:val="20"/>
          <w:szCs w:val="20"/>
        </w:rPr>
        <w:t xml:space="preserve">VI. </w:t>
      </w:r>
      <w:r w:rsidRPr="00080477">
        <w:rPr>
          <w:rFonts w:ascii="Calibri" w:hAnsi="Calibri" w:cs="Segoe UI"/>
          <w:b/>
          <w:sz w:val="20"/>
          <w:szCs w:val="20"/>
        </w:rPr>
        <w:tab/>
      </w:r>
      <w:r w:rsidRPr="003F025C">
        <w:rPr>
          <w:rFonts w:ascii="Calibri" w:hAnsi="Calibri"/>
          <w:b/>
          <w:color w:val="000000"/>
          <w:sz w:val="20"/>
          <w:u w:val="single"/>
        </w:rPr>
        <w:t>Wykaz oświadczeń lub dokumentów, potwierdzających spełnianie warunków udziału w postępowaniu oraz brak podstaw wykluczenia.</w:t>
      </w:r>
    </w:p>
    <w:p w14:paraId="19B5EF20" w14:textId="77777777" w:rsidR="00D84118" w:rsidRPr="00EE618C" w:rsidRDefault="00D84118" w:rsidP="00EE1730">
      <w:pPr>
        <w:pStyle w:val="Akapitzlist"/>
        <w:numPr>
          <w:ilvl w:val="0"/>
          <w:numId w:val="5"/>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14:paraId="73A353B5" w14:textId="5D7C73DB" w:rsidR="00D84118" w:rsidRDefault="00D84118" w:rsidP="00EE1730">
      <w:pPr>
        <w:numPr>
          <w:ilvl w:val="0"/>
          <w:numId w:val="5"/>
        </w:numPr>
        <w:spacing w:after="40"/>
        <w:jc w:val="both"/>
        <w:rPr>
          <w:rFonts w:ascii="Calibri" w:hAnsi="Calibri"/>
          <w:color w:val="000000"/>
          <w:sz w:val="20"/>
          <w:szCs w:val="20"/>
        </w:rPr>
      </w:pPr>
      <w:r w:rsidRPr="00D54CB9">
        <w:rPr>
          <w:rFonts w:ascii="Calibri" w:hAnsi="Calibri"/>
          <w:color w:val="000000"/>
          <w:sz w:val="20"/>
          <w:szCs w:val="20"/>
        </w:rPr>
        <w:t>W przypadku wspólnego ubiegania się o zamówienie przez wykonawców oświadczenie</w:t>
      </w:r>
      <w:r>
        <w:rPr>
          <w:rFonts w:ascii="Calibri" w:hAnsi="Calibri"/>
          <w:color w:val="000000"/>
          <w:sz w:val="20"/>
          <w:szCs w:val="20"/>
        </w:rPr>
        <w:t>,</w:t>
      </w:r>
      <w:r w:rsidR="003F025C">
        <w:rPr>
          <w:rFonts w:ascii="Calibri" w:hAnsi="Calibri"/>
          <w:color w:val="000000"/>
          <w:sz w:val="20"/>
          <w:szCs w:val="20"/>
        </w:rPr>
        <w:t xml:space="preserve"> o którym mowa w rozdz. VI</w:t>
      </w:r>
      <w:r w:rsidRPr="00D54CB9">
        <w:rPr>
          <w:rFonts w:ascii="Calibri" w:hAnsi="Calibri"/>
          <w:color w:val="000000"/>
          <w:sz w:val="20"/>
          <w:szCs w:val="20"/>
        </w:rPr>
        <w:t xml:space="preserve"> </w:t>
      </w:r>
      <w:r w:rsidR="003F025C">
        <w:rPr>
          <w:rFonts w:ascii="Calibri" w:hAnsi="Calibri"/>
          <w:color w:val="000000"/>
          <w:sz w:val="20"/>
          <w:szCs w:val="20"/>
        </w:rPr>
        <w:t xml:space="preserve">pkt </w:t>
      </w:r>
      <w:r w:rsidRPr="00D54CB9">
        <w:rPr>
          <w:rFonts w:ascii="Calibri" w:hAnsi="Calibri"/>
          <w:color w:val="000000"/>
          <w:sz w:val="20"/>
          <w:szCs w:val="20"/>
        </w:rPr>
        <w:t>1 niniejszej SIWZ składa każdy z wykonawców wspólnie ubiegających się o zamówienie. Oświadczenie t</w:t>
      </w:r>
      <w:r>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14:paraId="26720F45" w14:textId="77777777" w:rsidR="008E284E" w:rsidRP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Wykonawca może w celu potwierdzenia spełnienia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14:paraId="53B81141" w14:textId="62604788" w:rsid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 xml:space="preserve">Wykonawca, który polega na zdolnościach innych podmiotów, musi udowodnić  Zamawiającemu, że realizując zamówienie , będzie dysponował niezbędnymi zasobami tych podmiotów, w szczególności przedstawiając zobowiązanie tych podmiotów do oddania mu do dyspozycji niezbędnych zasobów a potrzeby realizacji zamówienia. </w:t>
      </w:r>
    </w:p>
    <w:p w14:paraId="7F5AC2E7" w14:textId="513B81FD" w:rsidR="008E284E" w:rsidRDefault="008E284E" w:rsidP="008E284E">
      <w:pPr>
        <w:pStyle w:val="Akapitzlist"/>
        <w:numPr>
          <w:ilvl w:val="0"/>
          <w:numId w:val="3"/>
        </w:numPr>
        <w:spacing w:after="40"/>
        <w:jc w:val="both"/>
        <w:rPr>
          <w:rFonts w:ascii="Calibri" w:hAnsi="Calibri"/>
          <w:color w:val="000000"/>
          <w:sz w:val="20"/>
          <w:szCs w:val="20"/>
        </w:rPr>
      </w:pPr>
      <w:r w:rsidRPr="008E284E">
        <w:rPr>
          <w:rFonts w:ascii="Calibri" w:hAnsi="Calibri"/>
          <w:color w:val="000000"/>
          <w:sz w:val="20"/>
          <w:szCs w:val="20"/>
        </w:rPr>
        <w:t xml:space="preserve">Zamawiający oceni, czy udostępnione wykonawcy przez inne podmioty </w:t>
      </w:r>
      <w:r>
        <w:rPr>
          <w:rFonts w:ascii="Calibri" w:hAnsi="Calibri"/>
          <w:color w:val="000000"/>
          <w:sz w:val="20"/>
          <w:szCs w:val="20"/>
        </w:rPr>
        <w:t xml:space="preserve">zdolności techniczne lub zawodowe pozwalają na wykazanie przez Wykonawcę  spełniania warunków </w:t>
      </w:r>
      <w:r w:rsidR="00F24950">
        <w:rPr>
          <w:rFonts w:ascii="Calibri" w:hAnsi="Calibri"/>
          <w:color w:val="000000"/>
          <w:sz w:val="20"/>
          <w:szCs w:val="20"/>
        </w:rPr>
        <w:t>udziału w postępowaniu oraz zbada czy nie zachodzą wobec tego podmiotu podstawy wykluczenia, o których mowa w art. 24 ust. 1 pkt 13-22.</w:t>
      </w:r>
    </w:p>
    <w:p w14:paraId="5BCF4E56" w14:textId="77777777" w:rsidR="00D84118" w:rsidRPr="00F24950" w:rsidRDefault="00D84118" w:rsidP="00F24950">
      <w:pPr>
        <w:pStyle w:val="Akapitzlist"/>
        <w:numPr>
          <w:ilvl w:val="0"/>
          <w:numId w:val="3"/>
        </w:numPr>
        <w:spacing w:after="40"/>
        <w:jc w:val="both"/>
        <w:rPr>
          <w:rFonts w:ascii="Calibri" w:hAnsi="Calibri"/>
          <w:color w:val="000000"/>
          <w:sz w:val="20"/>
          <w:szCs w:val="20"/>
        </w:rPr>
      </w:pPr>
      <w:r w:rsidRPr="00F2495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F24950">
        <w:rPr>
          <w:rFonts w:ascii="Calibri" w:hAnsi="Calibri"/>
          <w:b/>
          <w:color w:val="000000"/>
          <w:sz w:val="20"/>
          <w:szCs w:val="20"/>
        </w:rPr>
        <w:t>Oświadczenia  w postępowaniu składane są w oryginale</w:t>
      </w:r>
      <w:r w:rsidRPr="00F24950">
        <w:rPr>
          <w:rFonts w:ascii="Calibri" w:hAnsi="Calibri"/>
          <w:color w:val="000000"/>
          <w:sz w:val="20"/>
          <w:szCs w:val="20"/>
        </w:rPr>
        <w:t>.</w:t>
      </w:r>
    </w:p>
    <w:p w14:paraId="3AFD19FA" w14:textId="77777777" w:rsidR="00D84118" w:rsidRPr="00D54CB9" w:rsidRDefault="00D84118" w:rsidP="00D84118">
      <w:pPr>
        <w:spacing w:after="40"/>
        <w:ind w:left="502"/>
        <w:jc w:val="both"/>
        <w:rPr>
          <w:rFonts w:ascii="Calibri" w:hAnsi="Calibri" w:cs="Segoe UI"/>
          <w:sz w:val="20"/>
          <w:szCs w:val="20"/>
        </w:rPr>
      </w:pPr>
    </w:p>
    <w:p w14:paraId="1ADA5268" w14:textId="47D750CB" w:rsidR="00D84118" w:rsidRPr="00F24950" w:rsidRDefault="00D84118" w:rsidP="00F24950">
      <w:pPr>
        <w:pStyle w:val="Akapitzlist"/>
        <w:numPr>
          <w:ilvl w:val="0"/>
          <w:numId w:val="3"/>
        </w:numPr>
        <w:spacing w:after="40"/>
        <w:jc w:val="both"/>
        <w:rPr>
          <w:rFonts w:ascii="Calibri" w:hAnsi="Calibri" w:cs="Calibri"/>
          <w:b/>
          <w:sz w:val="20"/>
          <w:szCs w:val="20"/>
        </w:rPr>
      </w:pPr>
      <w:r w:rsidRPr="00F24950">
        <w:rPr>
          <w:rFonts w:ascii="Calibri" w:hAnsi="Calibri" w:cs="Calibri"/>
          <w:b/>
          <w:sz w:val="20"/>
          <w:szCs w:val="20"/>
        </w:rPr>
        <w:t xml:space="preserve">W celu potwierdzenia, że oferowane </w:t>
      </w:r>
      <w:r w:rsidR="00F24950" w:rsidRPr="00F24950">
        <w:rPr>
          <w:rFonts w:ascii="Calibri" w:hAnsi="Calibri" w:cs="Calibri"/>
          <w:b/>
          <w:sz w:val="20"/>
          <w:szCs w:val="20"/>
        </w:rPr>
        <w:t>dostawy</w:t>
      </w:r>
      <w:r w:rsidRPr="00F24950">
        <w:rPr>
          <w:rFonts w:ascii="Calibri" w:hAnsi="Calibri" w:cs="Calibri"/>
          <w:b/>
          <w:sz w:val="20"/>
          <w:szCs w:val="20"/>
        </w:rPr>
        <w:t xml:space="preserve"> odpowiadają wymaganiom określonym przez Zamawiającego, Zamawiający będzie żądał złożenia następujących dokumentów</w:t>
      </w:r>
      <w:r w:rsidR="00CD3E63" w:rsidRPr="00F24950">
        <w:rPr>
          <w:rFonts w:ascii="Calibri" w:hAnsi="Calibri" w:cs="Calibri"/>
          <w:b/>
          <w:sz w:val="20"/>
          <w:szCs w:val="20"/>
        </w:rPr>
        <w:t>:</w:t>
      </w:r>
    </w:p>
    <w:p w14:paraId="4498174E" w14:textId="77777777" w:rsidR="002832AD" w:rsidRPr="00655C83" w:rsidRDefault="002832AD" w:rsidP="002832AD">
      <w:pPr>
        <w:spacing w:after="40"/>
        <w:ind w:left="502"/>
        <w:jc w:val="both"/>
        <w:rPr>
          <w:rFonts w:asciiTheme="minorHAnsi" w:hAnsiTheme="minorHAnsi" w:cstheme="minorHAnsi"/>
          <w:sz w:val="20"/>
          <w:szCs w:val="20"/>
        </w:rPr>
      </w:pPr>
    </w:p>
    <w:p w14:paraId="19C2D5AB" w14:textId="23EBDE5F" w:rsidR="002832AD" w:rsidRPr="007F4DAA" w:rsidRDefault="002832AD" w:rsidP="002832AD">
      <w:pPr>
        <w:spacing w:after="40"/>
        <w:ind w:left="502"/>
        <w:jc w:val="both"/>
        <w:rPr>
          <w:rFonts w:asciiTheme="minorHAnsi" w:hAnsiTheme="minorHAnsi" w:cstheme="minorHAnsi"/>
          <w:sz w:val="20"/>
          <w:szCs w:val="20"/>
        </w:rPr>
      </w:pPr>
      <w:r w:rsidRPr="007F4DAA">
        <w:rPr>
          <w:rFonts w:asciiTheme="minorHAnsi" w:hAnsiTheme="minorHAnsi" w:cstheme="minorHAnsi"/>
          <w:sz w:val="20"/>
          <w:szCs w:val="20"/>
        </w:rPr>
        <w:t xml:space="preserve">1. </w:t>
      </w:r>
      <w:r w:rsidR="004A28A6" w:rsidRPr="007F4DAA">
        <w:rPr>
          <w:rFonts w:asciiTheme="minorHAnsi" w:hAnsiTheme="minorHAnsi" w:cstheme="minorHAnsi"/>
          <w:b/>
          <w:sz w:val="20"/>
          <w:szCs w:val="20"/>
        </w:rPr>
        <w:t xml:space="preserve">Pakiet 1, </w:t>
      </w:r>
      <w:r w:rsidRPr="007F4DAA">
        <w:rPr>
          <w:rFonts w:asciiTheme="minorHAnsi" w:hAnsiTheme="minorHAnsi" w:cstheme="minorHAnsi"/>
          <w:b/>
          <w:sz w:val="20"/>
          <w:szCs w:val="20"/>
        </w:rPr>
        <w:t>2,</w:t>
      </w:r>
      <w:r w:rsidR="004A28A6" w:rsidRPr="007F4DAA">
        <w:rPr>
          <w:rFonts w:asciiTheme="minorHAnsi" w:hAnsiTheme="minorHAnsi" w:cstheme="minorHAnsi"/>
          <w:b/>
          <w:sz w:val="20"/>
          <w:szCs w:val="20"/>
        </w:rPr>
        <w:t xml:space="preserve"> </w:t>
      </w:r>
      <w:r w:rsidR="00374E40">
        <w:rPr>
          <w:rFonts w:asciiTheme="minorHAnsi" w:hAnsiTheme="minorHAnsi" w:cstheme="minorHAnsi"/>
          <w:b/>
          <w:sz w:val="20"/>
          <w:szCs w:val="20"/>
        </w:rPr>
        <w:t>3</w:t>
      </w:r>
      <w:r w:rsidR="00ED1F65">
        <w:rPr>
          <w:rFonts w:asciiTheme="minorHAnsi" w:hAnsiTheme="minorHAnsi" w:cstheme="minorHAnsi"/>
          <w:b/>
          <w:sz w:val="20"/>
          <w:szCs w:val="20"/>
        </w:rPr>
        <w:t>,4</w:t>
      </w:r>
      <w:r w:rsidRPr="007F4DAA">
        <w:rPr>
          <w:rFonts w:asciiTheme="minorHAnsi" w:hAnsiTheme="minorHAnsi" w:cstheme="minorHAnsi"/>
          <w:b/>
          <w:sz w:val="20"/>
          <w:szCs w:val="20"/>
        </w:rPr>
        <w:t>:</w:t>
      </w:r>
    </w:p>
    <w:p w14:paraId="628BBBCA" w14:textId="4F13E4AA" w:rsidR="002832AD" w:rsidRPr="007F4DAA" w:rsidRDefault="002832AD" w:rsidP="002832AD">
      <w:pPr>
        <w:spacing w:after="40"/>
        <w:ind w:left="502"/>
        <w:jc w:val="both"/>
        <w:rPr>
          <w:rFonts w:asciiTheme="minorHAnsi" w:hAnsiTheme="minorHAnsi" w:cstheme="minorHAnsi"/>
          <w:sz w:val="20"/>
          <w:szCs w:val="20"/>
        </w:rPr>
      </w:pPr>
      <w:r w:rsidRPr="007F4DAA">
        <w:rPr>
          <w:rFonts w:asciiTheme="minorHAnsi" w:hAnsiTheme="minorHAnsi" w:cstheme="minorHAnsi"/>
          <w:sz w:val="20"/>
          <w:szCs w:val="20"/>
        </w:rPr>
        <w:t>1)</w:t>
      </w:r>
      <w:r w:rsidR="00446D76">
        <w:rPr>
          <w:rFonts w:asciiTheme="minorHAnsi" w:hAnsiTheme="minorHAnsi" w:cstheme="minorHAnsi"/>
          <w:sz w:val="20"/>
          <w:szCs w:val="20"/>
        </w:rPr>
        <w:t xml:space="preserve"> Ceryfikatu zgodności</w:t>
      </w:r>
      <w:r w:rsidRPr="007F4DAA">
        <w:rPr>
          <w:rFonts w:asciiTheme="minorHAnsi" w:hAnsiTheme="minorHAnsi" w:cstheme="minorHAnsi"/>
          <w:sz w:val="20"/>
          <w:szCs w:val="20"/>
        </w:rPr>
        <w:t xml:space="preserve"> z RoHs</w:t>
      </w:r>
    </w:p>
    <w:p w14:paraId="25B016D7" w14:textId="651F48C7" w:rsidR="002832AD" w:rsidRPr="007F4DAA" w:rsidRDefault="00446D76" w:rsidP="002832AD">
      <w:pPr>
        <w:spacing w:after="40"/>
        <w:ind w:left="502"/>
        <w:jc w:val="both"/>
        <w:rPr>
          <w:rFonts w:asciiTheme="minorHAnsi" w:hAnsiTheme="minorHAnsi" w:cstheme="minorHAnsi"/>
          <w:sz w:val="20"/>
          <w:szCs w:val="20"/>
        </w:rPr>
      </w:pPr>
      <w:r>
        <w:rPr>
          <w:rFonts w:asciiTheme="minorHAnsi" w:hAnsiTheme="minorHAnsi" w:cstheme="minorHAnsi"/>
          <w:sz w:val="20"/>
          <w:szCs w:val="20"/>
        </w:rPr>
        <w:t>2)</w:t>
      </w:r>
      <w:r>
        <w:rPr>
          <w:rFonts w:asciiTheme="minorHAnsi" w:hAnsiTheme="minorHAnsi" w:cstheme="minorHAnsi"/>
          <w:sz w:val="20"/>
          <w:szCs w:val="20"/>
        </w:rPr>
        <w:tab/>
        <w:t>Deklaracji</w:t>
      </w:r>
      <w:r w:rsidR="002832AD" w:rsidRPr="007F4DAA">
        <w:rPr>
          <w:rFonts w:asciiTheme="minorHAnsi" w:hAnsiTheme="minorHAnsi" w:cstheme="minorHAnsi"/>
          <w:sz w:val="20"/>
          <w:szCs w:val="20"/>
        </w:rPr>
        <w:t xml:space="preserve"> z</w:t>
      </w:r>
      <w:r>
        <w:rPr>
          <w:rFonts w:asciiTheme="minorHAnsi" w:hAnsiTheme="minorHAnsi" w:cstheme="minorHAnsi"/>
          <w:sz w:val="20"/>
          <w:szCs w:val="20"/>
        </w:rPr>
        <w:t>godności CE</w:t>
      </w:r>
    </w:p>
    <w:p w14:paraId="20F0553C" w14:textId="77777777" w:rsidR="000E231F" w:rsidRDefault="00446D76" w:rsidP="000E231F">
      <w:pPr>
        <w:spacing w:after="40"/>
        <w:ind w:left="502"/>
        <w:jc w:val="both"/>
        <w:rPr>
          <w:rFonts w:asciiTheme="minorHAnsi" w:hAnsiTheme="minorHAnsi" w:cstheme="minorHAnsi"/>
          <w:sz w:val="20"/>
          <w:szCs w:val="20"/>
        </w:rPr>
      </w:pPr>
      <w:r>
        <w:rPr>
          <w:rFonts w:asciiTheme="minorHAnsi" w:hAnsiTheme="minorHAnsi" w:cstheme="minorHAnsi"/>
          <w:sz w:val="20"/>
          <w:szCs w:val="20"/>
        </w:rPr>
        <w:t>3) Oświadczenia</w:t>
      </w:r>
      <w:r w:rsidR="00A57855" w:rsidRPr="007F4DAA">
        <w:rPr>
          <w:rFonts w:asciiTheme="minorHAnsi" w:hAnsiTheme="minorHAnsi" w:cstheme="minorHAnsi"/>
          <w:sz w:val="20"/>
          <w:szCs w:val="20"/>
        </w:rPr>
        <w:t>, że cały sprzęt jest nowy, nieużywany.</w:t>
      </w:r>
    </w:p>
    <w:p w14:paraId="1D5DDDB8" w14:textId="54975AD1" w:rsidR="00B920B1" w:rsidRPr="00B920B1" w:rsidRDefault="000E231F" w:rsidP="000E231F">
      <w:pPr>
        <w:spacing w:after="40"/>
        <w:ind w:left="502"/>
        <w:jc w:val="both"/>
        <w:rPr>
          <w:rFonts w:asciiTheme="minorHAnsi" w:hAnsiTheme="minorHAnsi" w:cstheme="minorHAnsi"/>
          <w:sz w:val="20"/>
          <w:szCs w:val="20"/>
        </w:rPr>
      </w:pPr>
      <w:r>
        <w:rPr>
          <w:rFonts w:asciiTheme="minorHAnsi" w:hAnsiTheme="minorHAnsi" w:cstheme="minorHAnsi"/>
          <w:sz w:val="20"/>
          <w:szCs w:val="20"/>
        </w:rPr>
        <w:t>4</w:t>
      </w:r>
      <w:r w:rsidR="00735D15" w:rsidRPr="000528E7">
        <w:rPr>
          <w:rFonts w:asciiTheme="minorHAnsi" w:hAnsiTheme="minorHAnsi" w:cstheme="minorHAnsi"/>
          <w:sz w:val="20"/>
          <w:szCs w:val="20"/>
        </w:rPr>
        <w:t xml:space="preserve">) </w:t>
      </w:r>
      <w:r w:rsidR="00B920B1" w:rsidRPr="00B920B1">
        <w:rPr>
          <w:rFonts w:asciiTheme="minorHAnsi" w:hAnsiTheme="minorHAnsi" w:cstheme="minorHAnsi"/>
          <w:sz w:val="20"/>
          <w:szCs w:val="20"/>
        </w:rPr>
        <w:t>Sprzęt musi posiadać wgrany ostatni aktualny firmware opublikowany przez producenta danego sprzętu.</w:t>
      </w:r>
    </w:p>
    <w:p w14:paraId="420AB7DD" w14:textId="308433C4" w:rsidR="00655C83" w:rsidRPr="00446D76" w:rsidRDefault="002832AD" w:rsidP="00B920B1">
      <w:pPr>
        <w:spacing w:after="40"/>
        <w:ind w:left="502"/>
        <w:jc w:val="both"/>
        <w:rPr>
          <w:rFonts w:asciiTheme="minorHAnsi" w:hAnsiTheme="minorHAnsi" w:cstheme="minorHAnsi"/>
          <w:color w:val="FF0000"/>
          <w:sz w:val="20"/>
          <w:szCs w:val="20"/>
        </w:rPr>
      </w:pPr>
      <w:r w:rsidRPr="00446D76">
        <w:rPr>
          <w:rFonts w:asciiTheme="minorHAnsi" w:hAnsiTheme="minorHAnsi" w:cstheme="minorHAnsi"/>
          <w:color w:val="FF0000"/>
          <w:sz w:val="20"/>
          <w:szCs w:val="20"/>
        </w:rPr>
        <w:tab/>
      </w:r>
    </w:p>
    <w:p w14:paraId="303C6809" w14:textId="77777777" w:rsidR="00D84118" w:rsidRPr="00893119" w:rsidRDefault="00D84118" w:rsidP="00F24950">
      <w:pPr>
        <w:pStyle w:val="Akapitzlist"/>
        <w:numPr>
          <w:ilvl w:val="0"/>
          <w:numId w:val="3"/>
        </w:numPr>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
          <w:bCs/>
          <w:sz w:val="20"/>
          <w:szCs w:val="20"/>
        </w:rPr>
        <w:t xml:space="preserve"> Wg załącznika nr 3</w:t>
      </w:r>
    </w:p>
    <w:p w14:paraId="186FF771" w14:textId="77777777" w:rsidR="00D84118" w:rsidRDefault="00D84118" w:rsidP="00F24950">
      <w:pPr>
        <w:pStyle w:val="Akapitzlist"/>
        <w:numPr>
          <w:ilvl w:val="0"/>
          <w:numId w:val="3"/>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14:paraId="1A74592F" w14:textId="77777777" w:rsidR="00D84118" w:rsidRPr="00557220" w:rsidRDefault="00D84118" w:rsidP="00F24950">
      <w:pPr>
        <w:pStyle w:val="Akapitzlist"/>
        <w:numPr>
          <w:ilvl w:val="0"/>
          <w:numId w:val="3"/>
        </w:numPr>
        <w:tabs>
          <w:tab w:val="left" w:pos="3855"/>
        </w:tabs>
        <w:spacing w:after="40"/>
        <w:jc w:val="both"/>
        <w:rPr>
          <w:rFonts w:ascii="Calibri" w:hAnsi="Calibri" w:cs="Segoe UI"/>
          <w:sz w:val="20"/>
          <w:szCs w:val="20"/>
        </w:rPr>
      </w:pPr>
      <w:r w:rsidRPr="00694D31">
        <w:rPr>
          <w:rFonts w:ascii="Calibri" w:hAnsi="Calibri"/>
          <w:color w:val="000000"/>
          <w:sz w:val="20"/>
          <w:szCs w:val="20"/>
        </w:rPr>
        <w:lastRenderedPageBreak/>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7C8E1D36" w14:textId="77777777" w:rsidR="00D84118" w:rsidRPr="00F55113" w:rsidRDefault="00D84118" w:rsidP="00F24950">
      <w:pPr>
        <w:pStyle w:val="Listanumerowana1"/>
        <w:numPr>
          <w:ilvl w:val="0"/>
          <w:numId w:val="3"/>
        </w:numPr>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w:t>
      </w:r>
      <w:r w:rsidR="00F55AB9">
        <w:rPr>
          <w:rFonts w:ascii="Calibri" w:hAnsi="Calibri" w:cs="Segoe UI"/>
          <w:sz w:val="20"/>
          <w:lang w:eastAsia="pl-PL"/>
        </w:rPr>
        <w:t>których mowa w art. 25 ust.1 PZP</w:t>
      </w:r>
    </w:p>
    <w:p w14:paraId="7303A935" w14:textId="77777777" w:rsidR="00CC4A54" w:rsidRPr="009F4795" w:rsidRDefault="00CC4A54" w:rsidP="00CC4A54">
      <w:pPr>
        <w:tabs>
          <w:tab w:val="left" w:pos="1418"/>
        </w:tabs>
        <w:spacing w:after="40"/>
        <w:ind w:left="360" w:right="92" w:hanging="279"/>
        <w:jc w:val="both"/>
        <w:rPr>
          <w:rFonts w:ascii="Calibri" w:hAnsi="Calibri" w:cs="Segoe UI"/>
          <w:sz w:val="20"/>
          <w:szCs w:val="20"/>
        </w:rPr>
      </w:pPr>
    </w:p>
    <w:p w14:paraId="6E7F5B8D" w14:textId="77777777" w:rsidR="00CC4A54" w:rsidRPr="004D7442"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8B3FE2">
        <w:rPr>
          <w:rFonts w:ascii="Calibri" w:hAnsi="Calibri" w:cs="Segoe UI"/>
          <w:b/>
          <w:sz w:val="20"/>
          <w:szCs w:val="20"/>
        </w:rPr>
        <w:t>Informacje o sposobie porozumiewania się Zamawiającego z Wykonawcami oraz przekazywania oświadczeń i dokumentów, a także wskazanie osób uprawnionych  do po</w:t>
      </w:r>
      <w:r w:rsidR="004D7442" w:rsidRPr="008B3FE2">
        <w:rPr>
          <w:rFonts w:ascii="Calibri" w:hAnsi="Calibri" w:cs="Segoe UI"/>
          <w:b/>
          <w:sz w:val="20"/>
          <w:szCs w:val="20"/>
        </w:rPr>
        <w:t>rozumiewania się z Wykonawcami.</w:t>
      </w:r>
    </w:p>
    <w:p w14:paraId="26E80F75" w14:textId="77777777" w:rsidR="00703F97" w:rsidRPr="009F4795"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14:paraId="2FA5D040" w14:textId="77777777" w:rsidR="00703F97" w:rsidRPr="009F4795"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14:paraId="0732EB70" w14:textId="77777777" w:rsidR="00703F97" w:rsidRPr="00AA680A"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14:paraId="477EE667" w14:textId="77777777" w:rsidR="00703F97" w:rsidRPr="00AA680A"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zamowienia@zozmswlodz.pl</w:t>
      </w:r>
    </w:p>
    <w:p w14:paraId="6A59D887" w14:textId="77777777" w:rsidR="00703F97" w:rsidRPr="009F4795"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14:paraId="13D4AE74" w14:textId="77777777" w:rsidR="00703F97" w:rsidRPr="009F4795"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14:paraId="613551D5" w14:textId="77777777" w:rsidR="00703F97"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14:paraId="55915356" w14:textId="77777777" w:rsidR="00703F97" w:rsidRPr="009F4795"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Pr>
          <w:rFonts w:ascii="Calibri" w:hAnsi="Calibri" w:cs="Segoe UI"/>
          <w:sz w:val="20"/>
          <w:szCs w:val="20"/>
        </w:rPr>
        <w:b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14:paraId="4336E6DB" w14:textId="77777777" w:rsidR="00703F97" w:rsidRPr="009F4795"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14:paraId="2C432684" w14:textId="77777777" w:rsidR="00703F97" w:rsidRDefault="00703F97" w:rsidP="00EE1730">
      <w:pPr>
        <w:numPr>
          <w:ilvl w:val="0"/>
          <w:numId w:val="6"/>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14:paraId="27297052" w14:textId="7E35BC84" w:rsidR="00703F97" w:rsidRPr="00B367D0" w:rsidRDefault="00703F97" w:rsidP="00EE1730">
      <w:pPr>
        <w:numPr>
          <w:ilvl w:val="0"/>
          <w:numId w:val="6"/>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0"/>
          <w:szCs w:val="20"/>
        </w:rPr>
        <w:t xml:space="preserve">Kontakt: </w:t>
      </w:r>
      <w:r w:rsidRPr="00B367D0">
        <w:rPr>
          <w:rFonts w:asciiTheme="minorHAnsi" w:hAnsiTheme="minorHAnsi" w:cstheme="minorHAnsi"/>
          <w:sz w:val="22"/>
          <w:szCs w:val="22"/>
        </w:rPr>
        <w:t xml:space="preserve">adres e-mailowy -   </w:t>
      </w:r>
      <w:hyperlink r:id="rId10" w:history="1">
        <w:r w:rsidR="00B869E7" w:rsidRPr="009572E9">
          <w:rPr>
            <w:rStyle w:val="Hipercze"/>
            <w:rFonts w:asciiTheme="minorHAnsi" w:hAnsiTheme="minorHAnsi" w:cstheme="minorHAnsi"/>
            <w:sz w:val="22"/>
            <w:szCs w:val="22"/>
          </w:rPr>
          <w:t>zamowienia@zoz-mswia-lodz.pl</w:t>
        </w:r>
      </w:hyperlink>
    </w:p>
    <w:p w14:paraId="7BC6AF82" w14:textId="77777777" w:rsidR="00703F97" w:rsidRPr="00B367D0" w:rsidRDefault="00703F97" w:rsidP="00EE1730">
      <w:pPr>
        <w:numPr>
          <w:ilvl w:val="0"/>
          <w:numId w:val="6"/>
        </w:numPr>
        <w:tabs>
          <w:tab w:val="clear" w:pos="1800"/>
          <w:tab w:val="num" w:pos="0"/>
          <w:tab w:val="left" w:pos="426"/>
        </w:tabs>
        <w:spacing w:after="40"/>
        <w:ind w:left="426" w:hanging="426"/>
        <w:jc w:val="both"/>
        <w:rPr>
          <w:rFonts w:asciiTheme="minorHAnsi" w:hAnsiTheme="minorHAnsi" w:cstheme="minorHAnsi"/>
          <w:sz w:val="20"/>
          <w:szCs w:val="20"/>
        </w:rPr>
      </w:pPr>
      <w:r w:rsidRPr="00B367D0">
        <w:rPr>
          <w:rFonts w:asciiTheme="minorHAnsi" w:hAnsiTheme="minorHAnsi" w:cstheme="minorHAnsi"/>
          <w:sz w:val="22"/>
          <w:szCs w:val="22"/>
        </w:rPr>
        <w:t>Osobą uprawnioną przez Zamawiającego do porozumiewania się z Wykonawcami jest:</w:t>
      </w:r>
    </w:p>
    <w:p w14:paraId="10481780" w14:textId="2168D55A" w:rsidR="00703F97" w:rsidRPr="00703F97" w:rsidRDefault="00703F97" w:rsidP="00EE1730">
      <w:pPr>
        <w:pStyle w:val="Akapitzlist"/>
        <w:numPr>
          <w:ilvl w:val="0"/>
          <w:numId w:val="25"/>
        </w:numPr>
        <w:tabs>
          <w:tab w:val="left" w:pos="426"/>
        </w:tabs>
        <w:spacing w:after="40"/>
        <w:jc w:val="both"/>
        <w:rPr>
          <w:rFonts w:ascii="Calibri" w:hAnsi="Calibri" w:cs="Segoe UI"/>
          <w:sz w:val="20"/>
          <w:szCs w:val="20"/>
        </w:rPr>
      </w:pPr>
      <w:r>
        <w:rPr>
          <w:rFonts w:ascii="Calibri" w:hAnsi="Calibri" w:cs="Segoe UI"/>
          <w:sz w:val="20"/>
          <w:szCs w:val="20"/>
        </w:rPr>
        <w:t xml:space="preserve">w kwestiach formalnych – </w:t>
      </w:r>
      <w:r w:rsidR="00D25CC2" w:rsidRPr="007F4DAA">
        <w:rPr>
          <w:rFonts w:ascii="Calibri" w:hAnsi="Calibri" w:cs="Segoe UI"/>
          <w:sz w:val="20"/>
          <w:szCs w:val="20"/>
        </w:rPr>
        <w:t>Małgorzata Długosz-Kowalczyk</w:t>
      </w:r>
    </w:p>
    <w:p w14:paraId="38BA33FC" w14:textId="77777777" w:rsidR="00CC4A54" w:rsidRDefault="00CC4A54" w:rsidP="00CC4A54">
      <w:pPr>
        <w:pStyle w:val="pkt1"/>
        <w:spacing w:before="0" w:after="40"/>
        <w:ind w:left="0" w:firstLine="0"/>
        <w:rPr>
          <w:rFonts w:ascii="Calibri" w:hAnsi="Calibri" w:cs="Segoe UI"/>
          <w:b/>
          <w:sz w:val="20"/>
        </w:rPr>
      </w:pPr>
    </w:p>
    <w:p w14:paraId="514E08D1" w14:textId="5A5EB80F" w:rsidR="00DF36D3" w:rsidRPr="00ED1F65" w:rsidRDefault="00CC4A54" w:rsidP="00ED1F65">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14:paraId="2EF94080" w14:textId="7EC801D8" w:rsidR="00ED1F65" w:rsidRPr="00DC7712" w:rsidRDefault="00ED1F65" w:rsidP="00ED1F65">
      <w:pPr>
        <w:pStyle w:val="pkt1"/>
        <w:spacing w:before="0" w:after="40"/>
        <w:ind w:left="420" w:firstLine="0"/>
        <w:rPr>
          <w:rFonts w:ascii="Calibri" w:hAnsi="Calibri" w:cs="Segoe UI"/>
          <w:bCs/>
          <w:iCs/>
          <w:sz w:val="20"/>
        </w:rPr>
      </w:pPr>
      <w:r>
        <w:rPr>
          <w:rFonts w:ascii="Calibri" w:hAnsi="Calibri" w:cs="Segoe UI"/>
          <w:bCs/>
          <w:iCs/>
          <w:sz w:val="20"/>
        </w:rPr>
        <w:t xml:space="preserve">    Nie dotyczy</w:t>
      </w:r>
    </w:p>
    <w:p w14:paraId="71C13B96" w14:textId="77777777" w:rsidR="00287383" w:rsidRDefault="00287383" w:rsidP="004D7442">
      <w:pPr>
        <w:pStyle w:val="pkt1"/>
        <w:spacing w:before="0" w:after="40"/>
        <w:ind w:left="0" w:firstLine="0"/>
        <w:rPr>
          <w:rFonts w:ascii="Calibri" w:hAnsi="Calibri" w:cs="Segoe UI"/>
          <w:b/>
          <w:sz w:val="20"/>
        </w:rPr>
      </w:pPr>
    </w:p>
    <w:p w14:paraId="5FBC2426" w14:textId="77777777" w:rsidR="00DD7D3C" w:rsidRPr="004D7442"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w:t>
      </w:r>
      <w:r w:rsidR="004D7442">
        <w:rPr>
          <w:rFonts w:ascii="Calibri" w:hAnsi="Calibri" w:cs="Segoe UI"/>
          <w:b/>
          <w:sz w:val="20"/>
          <w:szCs w:val="20"/>
        </w:rPr>
        <w:t>ą.</w:t>
      </w:r>
    </w:p>
    <w:p w14:paraId="4FC3B885" w14:textId="77777777" w:rsidR="00DD7D3C" w:rsidRDefault="00DD7D3C" w:rsidP="00EE1730">
      <w:pPr>
        <w:numPr>
          <w:ilvl w:val="0"/>
          <w:numId w:val="7"/>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14:paraId="228AA3AE" w14:textId="77777777" w:rsidR="00DD7D3C" w:rsidRDefault="00DD7D3C" w:rsidP="00EE1730">
      <w:pPr>
        <w:numPr>
          <w:ilvl w:val="0"/>
          <w:numId w:val="7"/>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14:paraId="3BB60A20" w14:textId="77777777" w:rsidR="00DD7D3C" w:rsidRDefault="00DD7D3C" w:rsidP="002C2C40">
      <w:pPr>
        <w:spacing w:after="40"/>
        <w:ind w:left="425"/>
        <w:jc w:val="both"/>
        <w:rPr>
          <w:rFonts w:ascii="Calibri" w:hAnsi="Calibri" w:cs="Segoe UI"/>
          <w:sz w:val="20"/>
          <w:szCs w:val="20"/>
        </w:rPr>
      </w:pPr>
    </w:p>
    <w:p w14:paraId="51AF4524" w14:textId="77777777" w:rsidR="00DD7D3C" w:rsidRPr="004D7442" w:rsidRDefault="00DD7D3C" w:rsidP="004D7442">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w:t>
      </w:r>
      <w:r w:rsidR="004D7442">
        <w:rPr>
          <w:rFonts w:ascii="Calibri" w:hAnsi="Calibri" w:cs="Segoe UI"/>
          <w:b/>
          <w:sz w:val="20"/>
          <w:szCs w:val="20"/>
        </w:rPr>
        <w:t xml:space="preserve"> sposobu przygotowywania ofert.</w:t>
      </w:r>
    </w:p>
    <w:p w14:paraId="4BFC55E9" w14:textId="77777777" w:rsidR="00DD7D3C" w:rsidRPr="00A21F94" w:rsidRDefault="00DD7D3C" w:rsidP="00EE1730">
      <w:pPr>
        <w:numPr>
          <w:ilvl w:val="0"/>
          <w:numId w:val="8"/>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14:paraId="2A78B1B3" w14:textId="77777777" w:rsidR="00DD7D3C" w:rsidRPr="00DD7D3C" w:rsidRDefault="00DD7D3C" w:rsidP="00EE1730">
      <w:pPr>
        <w:numPr>
          <w:ilvl w:val="2"/>
          <w:numId w:val="9"/>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14:paraId="7345E2A3" w14:textId="641A0AA7" w:rsidR="00DD7D3C" w:rsidRPr="00446D76" w:rsidRDefault="00DD7D3C" w:rsidP="00EE1730">
      <w:pPr>
        <w:numPr>
          <w:ilvl w:val="2"/>
          <w:numId w:val="9"/>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w:t>
      </w:r>
      <w:r w:rsidR="00446D76">
        <w:rPr>
          <w:rFonts w:ascii="Calibri" w:hAnsi="Calibri" w:cs="Segoe UI"/>
          <w:sz w:val="20"/>
          <w:szCs w:val="20"/>
        </w:rPr>
        <w:t xml:space="preserve"> i dokumenty</w:t>
      </w:r>
      <w:r w:rsidRPr="0045589E">
        <w:rPr>
          <w:rFonts w:ascii="Calibri" w:hAnsi="Calibri" w:cs="Segoe UI"/>
          <w:sz w:val="20"/>
          <w:szCs w:val="20"/>
        </w:rPr>
        <w:t xml:space="preserve"> wymienione w rozdziale VI. 1</w:t>
      </w:r>
      <w:r>
        <w:rPr>
          <w:rFonts w:ascii="Calibri" w:hAnsi="Calibri" w:cs="Segoe UI"/>
          <w:sz w:val="20"/>
          <w:szCs w:val="20"/>
        </w:rPr>
        <w:t>-3</w:t>
      </w:r>
      <w:r w:rsidRPr="0045589E">
        <w:rPr>
          <w:rFonts w:ascii="Calibri" w:hAnsi="Calibri" w:cs="Segoe UI"/>
          <w:sz w:val="20"/>
          <w:szCs w:val="20"/>
        </w:rPr>
        <w:t xml:space="preserve"> niniejszej SIWZ;</w:t>
      </w:r>
    </w:p>
    <w:p w14:paraId="5F0AA5FE" w14:textId="625FA3E1" w:rsidR="00446D76" w:rsidRPr="00254EFD" w:rsidRDefault="00446D76" w:rsidP="00EE1730">
      <w:pPr>
        <w:numPr>
          <w:ilvl w:val="2"/>
          <w:numId w:val="9"/>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wypełnione </w:t>
      </w:r>
      <w:r w:rsidR="00254EFD">
        <w:rPr>
          <w:rFonts w:ascii="Calibri" w:hAnsi="Calibri" w:cs="Segoe UI"/>
          <w:sz w:val="20"/>
          <w:szCs w:val="20"/>
        </w:rPr>
        <w:t>parametry wymagane</w:t>
      </w:r>
      <w:r w:rsidR="009706C8">
        <w:rPr>
          <w:rFonts w:ascii="Calibri" w:hAnsi="Calibri" w:cs="Segoe UI"/>
          <w:sz w:val="20"/>
          <w:szCs w:val="20"/>
        </w:rPr>
        <w:t>/oferowane</w:t>
      </w:r>
      <w:r w:rsidR="00254EFD">
        <w:rPr>
          <w:rFonts w:ascii="Calibri" w:hAnsi="Calibri" w:cs="Segoe UI"/>
          <w:sz w:val="20"/>
          <w:szCs w:val="20"/>
        </w:rPr>
        <w:t xml:space="preserve"> – </w:t>
      </w:r>
      <w:r w:rsidR="00254EFD" w:rsidRPr="00254EFD">
        <w:rPr>
          <w:rFonts w:ascii="Calibri" w:hAnsi="Calibri" w:cs="Segoe UI"/>
          <w:b/>
          <w:sz w:val="20"/>
          <w:szCs w:val="20"/>
        </w:rPr>
        <w:t xml:space="preserve">załącznik nr 5 </w:t>
      </w:r>
    </w:p>
    <w:p w14:paraId="75975FC3" w14:textId="5A0E6594" w:rsidR="00E25320" w:rsidRPr="00446D76" w:rsidRDefault="00E25320" w:rsidP="00EE1730">
      <w:pPr>
        <w:numPr>
          <w:ilvl w:val="2"/>
          <w:numId w:val="9"/>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wypełniony formularz cenowy – </w:t>
      </w:r>
      <w:r w:rsidRPr="00E25320">
        <w:rPr>
          <w:rFonts w:ascii="Calibri" w:hAnsi="Calibri" w:cs="Segoe UI"/>
          <w:b/>
          <w:sz w:val="20"/>
          <w:szCs w:val="20"/>
        </w:rPr>
        <w:t>załącznik nr 6</w:t>
      </w:r>
      <w:r>
        <w:rPr>
          <w:rFonts w:ascii="Calibri" w:hAnsi="Calibri" w:cs="Segoe UI"/>
          <w:sz w:val="20"/>
          <w:szCs w:val="20"/>
        </w:rPr>
        <w:t>.</w:t>
      </w:r>
    </w:p>
    <w:p w14:paraId="5B147369" w14:textId="057B31B6" w:rsidR="006841B0" w:rsidRPr="006841B0" w:rsidRDefault="006841B0" w:rsidP="00EE1730">
      <w:pPr>
        <w:pStyle w:val="Akapitzlist"/>
        <w:numPr>
          <w:ilvl w:val="0"/>
          <w:numId w:val="8"/>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14:paraId="3A9C6813" w14:textId="77777777" w:rsidR="006841B0" w:rsidRPr="000803C1" w:rsidRDefault="006841B0" w:rsidP="00EE1730">
      <w:pPr>
        <w:numPr>
          <w:ilvl w:val="0"/>
          <w:numId w:val="8"/>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14:paraId="1D516E15" w14:textId="77777777" w:rsidR="006841B0" w:rsidRPr="000803C1" w:rsidRDefault="006841B0" w:rsidP="00EE1730">
      <w:pPr>
        <w:numPr>
          <w:ilvl w:val="0"/>
          <w:numId w:val="8"/>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14:paraId="57F8D28D" w14:textId="77777777" w:rsidR="006841B0" w:rsidRPr="009F4795" w:rsidRDefault="006841B0" w:rsidP="00EE1730">
      <w:pPr>
        <w:numPr>
          <w:ilvl w:val="0"/>
          <w:numId w:val="8"/>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14:paraId="7FB24A87" w14:textId="77777777" w:rsidR="006841B0" w:rsidRDefault="006841B0" w:rsidP="00EE1730">
      <w:pPr>
        <w:numPr>
          <w:ilvl w:val="0"/>
          <w:numId w:val="8"/>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14:paraId="75E21F0A" w14:textId="77777777" w:rsidR="006841B0" w:rsidRPr="009F4795" w:rsidRDefault="006841B0" w:rsidP="00EE1730">
      <w:pPr>
        <w:numPr>
          <w:ilvl w:val="0"/>
          <w:numId w:val="8"/>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14:paraId="7ECDC887" w14:textId="77777777" w:rsidR="006841B0" w:rsidRPr="009F4795" w:rsidRDefault="006841B0" w:rsidP="00EE1730">
      <w:pPr>
        <w:numPr>
          <w:ilvl w:val="0"/>
          <w:numId w:val="8"/>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3792D3A9" w14:textId="77777777" w:rsidR="006841B0" w:rsidRPr="009F4795" w:rsidRDefault="006841B0" w:rsidP="00EE1730">
      <w:pPr>
        <w:numPr>
          <w:ilvl w:val="0"/>
          <w:numId w:val="8"/>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14:paraId="16CED489" w14:textId="77777777" w:rsidR="006841B0" w:rsidRPr="009F4795" w:rsidRDefault="006841B0" w:rsidP="00EE1730">
      <w:pPr>
        <w:numPr>
          <w:ilvl w:val="0"/>
          <w:numId w:val="8"/>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14:paraId="17BC52F4"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14:paraId="2EC7238C" w14:textId="77777777"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14:paraId="28AB8196" w14:textId="5EE83B50" w:rsidR="006841B0" w:rsidRPr="004D7442" w:rsidRDefault="006841B0" w:rsidP="004D7442">
      <w:pPr>
        <w:spacing w:after="40"/>
        <w:jc w:val="center"/>
        <w:rPr>
          <w:rFonts w:ascii="Calibri" w:hAnsi="Calibri"/>
          <w:b/>
          <w:sz w:val="20"/>
          <w:szCs w:val="20"/>
        </w:rPr>
      </w:pPr>
      <w:r w:rsidRPr="009F4795">
        <w:rPr>
          <w:rFonts w:ascii="Calibri" w:hAnsi="Calibri" w:cs="Segoe UI"/>
          <w:b/>
          <w:sz w:val="20"/>
          <w:szCs w:val="20"/>
        </w:rPr>
        <w:t xml:space="preserve"> „ Oferta</w:t>
      </w:r>
      <w:r w:rsidR="00832315">
        <w:rPr>
          <w:rFonts w:ascii="Calibri" w:hAnsi="Calibri" w:cs="Segoe UI"/>
          <w:b/>
          <w:sz w:val="20"/>
          <w:szCs w:val="20"/>
        </w:rPr>
        <w:t xml:space="preserve"> na</w:t>
      </w:r>
      <w:r w:rsidRPr="009F4795">
        <w:rPr>
          <w:rFonts w:ascii="Calibri" w:hAnsi="Calibri" w:cs="Segoe UI"/>
          <w:b/>
          <w:sz w:val="20"/>
          <w:szCs w:val="20"/>
        </w:rPr>
        <w:t xml:space="preserve"> </w:t>
      </w:r>
      <w:r w:rsidR="000E231F">
        <w:rPr>
          <w:rFonts w:ascii="Calibri" w:hAnsi="Calibri" w:cs="Segoe UI"/>
          <w:b/>
          <w:sz w:val="20"/>
          <w:szCs w:val="20"/>
        </w:rPr>
        <w:t>drukarki, urządzenia wielofunkcyjne</w:t>
      </w:r>
      <w:r w:rsidR="00254EFD">
        <w:rPr>
          <w:rFonts w:ascii="Calibri" w:hAnsi="Calibri" w:cs="Segoe UI"/>
          <w:b/>
          <w:sz w:val="20"/>
          <w:szCs w:val="20"/>
        </w:rPr>
        <w:t xml:space="preserve"> </w:t>
      </w:r>
      <w:r w:rsidRPr="009F4795">
        <w:rPr>
          <w:rFonts w:ascii="Calibri" w:hAnsi="Calibri" w:cs="Segoe UI"/>
          <w:b/>
          <w:sz w:val="20"/>
          <w:szCs w:val="20"/>
        </w:rPr>
        <w:t xml:space="preserve">” </w:t>
      </w:r>
    </w:p>
    <w:p w14:paraId="56971528" w14:textId="77777777"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14:paraId="7D138C2D" w14:textId="77777777" w:rsidR="006841B0" w:rsidRPr="009F4795" w:rsidRDefault="006841B0" w:rsidP="00EE1730">
      <w:pPr>
        <w:numPr>
          <w:ilvl w:val="0"/>
          <w:numId w:val="8"/>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późn.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14:paraId="71F582B8" w14:textId="77777777" w:rsidR="006841B0" w:rsidRPr="009F4795" w:rsidRDefault="006841B0" w:rsidP="00EE1730">
      <w:pPr>
        <w:numPr>
          <w:ilvl w:val="0"/>
          <w:numId w:val="8"/>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14:paraId="72A4CE18" w14:textId="77777777" w:rsidR="006841B0" w:rsidRDefault="006841B0" w:rsidP="00EE1730">
      <w:pPr>
        <w:numPr>
          <w:ilvl w:val="0"/>
          <w:numId w:val="8"/>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14:paraId="3783554C" w14:textId="77777777" w:rsidR="006841B0" w:rsidRPr="009F4795" w:rsidRDefault="006841B0" w:rsidP="00EE1730">
      <w:pPr>
        <w:numPr>
          <w:ilvl w:val="0"/>
          <w:numId w:val="8"/>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14:paraId="446C11B6" w14:textId="77777777" w:rsidR="006841B0" w:rsidRPr="009F4795" w:rsidRDefault="006841B0" w:rsidP="00EE1730">
      <w:pPr>
        <w:numPr>
          <w:ilvl w:val="0"/>
          <w:numId w:val="8"/>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00F04970" w14:textId="77777777" w:rsidR="006841B0" w:rsidRPr="00B15F71" w:rsidRDefault="006841B0" w:rsidP="00EE1730">
      <w:pPr>
        <w:numPr>
          <w:ilvl w:val="0"/>
          <w:numId w:val="8"/>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1D3E0AC2" w14:textId="77777777" w:rsidR="006841B0" w:rsidRPr="009F4795" w:rsidRDefault="006841B0" w:rsidP="00EE1730">
      <w:pPr>
        <w:numPr>
          <w:ilvl w:val="0"/>
          <w:numId w:val="8"/>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702F6960" w14:textId="77777777" w:rsidR="00BD3D25" w:rsidRDefault="006841B0" w:rsidP="00EE1730">
      <w:pPr>
        <w:numPr>
          <w:ilvl w:val="0"/>
          <w:numId w:val="8"/>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14:paraId="18B57607" w14:textId="77777777" w:rsidR="00254EFD" w:rsidRPr="004D7442" w:rsidRDefault="00254EFD" w:rsidP="00254EFD">
      <w:pPr>
        <w:spacing w:after="40"/>
        <w:ind w:left="426"/>
        <w:jc w:val="both"/>
        <w:rPr>
          <w:rFonts w:ascii="Calibri" w:hAnsi="Calibri" w:cs="Segoe UI"/>
          <w:sz w:val="20"/>
          <w:szCs w:val="20"/>
        </w:rPr>
      </w:pPr>
    </w:p>
    <w:p w14:paraId="65EA765B" w14:textId="77777777" w:rsidR="006841B0" w:rsidRPr="00254EFD" w:rsidRDefault="006841B0" w:rsidP="004D7442">
      <w:pPr>
        <w:tabs>
          <w:tab w:val="num" w:pos="0"/>
        </w:tabs>
        <w:spacing w:after="40"/>
        <w:jc w:val="both"/>
        <w:rPr>
          <w:rFonts w:ascii="Calibri" w:hAnsi="Calibri" w:cs="Segoe UI"/>
          <w:b/>
          <w:sz w:val="20"/>
          <w:szCs w:val="20"/>
          <w:u w:val="single"/>
        </w:rPr>
      </w:pPr>
      <w:r>
        <w:rPr>
          <w:rFonts w:ascii="Calibri" w:hAnsi="Calibri" w:cs="Segoe UI"/>
          <w:b/>
          <w:sz w:val="20"/>
          <w:szCs w:val="20"/>
        </w:rPr>
        <w:t xml:space="preserve">XI. </w:t>
      </w:r>
      <w:r w:rsidRPr="00254EFD">
        <w:rPr>
          <w:rFonts w:ascii="Calibri" w:hAnsi="Calibri" w:cs="Segoe UI"/>
          <w:b/>
          <w:sz w:val="20"/>
          <w:szCs w:val="20"/>
          <w:u w:val="single"/>
        </w:rPr>
        <w:t>Miejsce i ter</w:t>
      </w:r>
      <w:r w:rsidR="004D7442" w:rsidRPr="00254EFD">
        <w:rPr>
          <w:rFonts w:ascii="Calibri" w:hAnsi="Calibri" w:cs="Segoe UI"/>
          <w:b/>
          <w:sz w:val="20"/>
          <w:szCs w:val="20"/>
          <w:u w:val="single"/>
        </w:rPr>
        <w:t>min składania i otwarcia ofert.</w:t>
      </w:r>
    </w:p>
    <w:p w14:paraId="6ECB67A2" w14:textId="729A6CF1" w:rsidR="006841B0" w:rsidRPr="00302547" w:rsidRDefault="006841B0" w:rsidP="00EE1730">
      <w:pPr>
        <w:numPr>
          <w:ilvl w:val="0"/>
          <w:numId w:val="10"/>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FB28F3" w:rsidRPr="00FB28F3">
        <w:rPr>
          <w:rFonts w:ascii="Calibri" w:hAnsi="Calibri" w:cs="Segoe UI"/>
          <w:b/>
          <w:sz w:val="20"/>
          <w:szCs w:val="20"/>
          <w:shd w:val="clear" w:color="auto" w:fill="FFFFFF" w:themeFill="background1"/>
        </w:rPr>
        <w:t>22</w:t>
      </w:r>
      <w:r w:rsidR="00CB6AE9">
        <w:rPr>
          <w:rFonts w:ascii="Calibri" w:hAnsi="Calibri" w:cs="Segoe UI"/>
          <w:b/>
          <w:sz w:val="20"/>
          <w:szCs w:val="20"/>
          <w:shd w:val="clear" w:color="auto" w:fill="FFFFFF" w:themeFill="background1"/>
        </w:rPr>
        <w:t>.12</w:t>
      </w:r>
      <w:r w:rsidR="00F55AB9" w:rsidRPr="00FB28F3">
        <w:rPr>
          <w:rFonts w:ascii="Calibri" w:hAnsi="Calibri" w:cs="Segoe UI"/>
          <w:b/>
          <w:sz w:val="20"/>
          <w:szCs w:val="20"/>
          <w:shd w:val="clear" w:color="auto" w:fill="FFFFFF" w:themeFill="background1"/>
        </w:rPr>
        <w:t>.2020</w:t>
      </w:r>
      <w:r w:rsidRPr="00FB28F3">
        <w:rPr>
          <w:rFonts w:ascii="Calibri" w:hAnsi="Calibri" w:cs="Segoe UI"/>
          <w:sz w:val="20"/>
          <w:szCs w:val="20"/>
          <w:shd w:val="clear" w:color="auto" w:fill="FFFFFF" w:themeFill="background1"/>
        </w:rPr>
        <w:t xml:space="preserve"> r., </w:t>
      </w:r>
      <w:r w:rsidRPr="00FB28F3">
        <w:rPr>
          <w:rFonts w:ascii="Calibri" w:hAnsi="Calibri" w:cs="Segoe UI"/>
          <w:b/>
          <w:sz w:val="20"/>
          <w:szCs w:val="20"/>
          <w:shd w:val="clear" w:color="auto" w:fill="FFFFFF" w:themeFill="background1"/>
        </w:rPr>
        <w:t>do godziny</w:t>
      </w:r>
      <w:r w:rsidR="007C034E" w:rsidRPr="00FB28F3">
        <w:rPr>
          <w:rFonts w:ascii="Calibri" w:hAnsi="Calibri" w:cs="Segoe UI"/>
          <w:b/>
          <w:sz w:val="20"/>
          <w:szCs w:val="20"/>
          <w:shd w:val="clear" w:color="auto" w:fill="FFFFFF" w:themeFill="background1"/>
        </w:rPr>
        <w:t xml:space="preserve"> 10</w:t>
      </w:r>
      <w:r w:rsidRPr="00FB28F3">
        <w:rPr>
          <w:rFonts w:ascii="Calibri" w:hAnsi="Calibri" w:cs="Segoe UI"/>
          <w:b/>
          <w:sz w:val="20"/>
          <w:szCs w:val="20"/>
          <w:shd w:val="clear" w:color="auto" w:fill="FFFFFF" w:themeFill="background1"/>
          <w:vertAlign w:val="superscript"/>
        </w:rPr>
        <w:t>00</w:t>
      </w:r>
      <w:r w:rsidRPr="00FB28F3">
        <w:rPr>
          <w:rFonts w:ascii="Calibri" w:hAnsi="Calibri" w:cs="Segoe UI"/>
          <w:sz w:val="20"/>
          <w:szCs w:val="20"/>
        </w:rPr>
        <w:t xml:space="preserve"> i</w:t>
      </w:r>
      <w:r w:rsidRPr="00302547">
        <w:rPr>
          <w:rFonts w:ascii="Calibri" w:hAnsi="Calibri" w:cs="Segoe UI"/>
          <w:sz w:val="20"/>
          <w:szCs w:val="20"/>
        </w:rPr>
        <w:t xml:space="preserve"> zaadresować zgodnie z opisem przedstawionym w rozdziale X SIWZ. </w:t>
      </w:r>
    </w:p>
    <w:p w14:paraId="0C53A53F" w14:textId="77777777" w:rsidR="006841B0" w:rsidRPr="0045589E" w:rsidRDefault="006841B0" w:rsidP="00EE1730">
      <w:pPr>
        <w:numPr>
          <w:ilvl w:val="0"/>
          <w:numId w:val="10"/>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14:paraId="7FF70ADE" w14:textId="77777777" w:rsidR="006841B0" w:rsidRPr="00302547" w:rsidRDefault="006841B0" w:rsidP="00EE1730">
      <w:pPr>
        <w:numPr>
          <w:ilvl w:val="0"/>
          <w:numId w:val="10"/>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14:paraId="4368F490" w14:textId="5721D4AB" w:rsidR="006841B0" w:rsidRPr="00FB28F3" w:rsidRDefault="006841B0" w:rsidP="00EE1730">
      <w:pPr>
        <w:numPr>
          <w:ilvl w:val="0"/>
          <w:numId w:val="10"/>
        </w:numPr>
        <w:shd w:val="clear" w:color="auto" w:fill="FFFFFF" w:themeFill="background1"/>
        <w:tabs>
          <w:tab w:val="clear" w:pos="2340"/>
          <w:tab w:val="left" w:pos="3855"/>
        </w:tabs>
        <w:spacing w:after="40"/>
        <w:ind w:left="426" w:hanging="426"/>
        <w:jc w:val="both"/>
        <w:rPr>
          <w:rFonts w:ascii="Calibri" w:hAnsi="Calibri" w:cs="Segoe UI"/>
          <w:b/>
          <w:sz w:val="20"/>
          <w:szCs w:val="20"/>
        </w:rPr>
      </w:pPr>
      <w:r w:rsidRPr="00FB28F3">
        <w:rPr>
          <w:rFonts w:ascii="Calibri" w:hAnsi="Calibri" w:cs="Segoe UI"/>
          <w:sz w:val="20"/>
          <w:szCs w:val="20"/>
        </w:rPr>
        <w:t xml:space="preserve">Otwarcie ofert nastąpi w siedzibie Zamawiającego – Dziale zamówień publicznych </w:t>
      </w:r>
      <w:r w:rsidR="008009F0" w:rsidRPr="00FB28F3">
        <w:rPr>
          <w:rFonts w:ascii="Calibri" w:hAnsi="Calibri" w:cs="Segoe UI"/>
          <w:sz w:val="20"/>
          <w:szCs w:val="20"/>
        </w:rPr>
        <w:t xml:space="preserve"> w dniu </w:t>
      </w:r>
      <w:r w:rsidR="00FB28F3" w:rsidRPr="00FB28F3">
        <w:rPr>
          <w:rFonts w:ascii="Calibri" w:hAnsi="Calibri" w:cs="Segoe UI"/>
          <w:b/>
          <w:sz w:val="20"/>
          <w:szCs w:val="20"/>
        </w:rPr>
        <w:t>22</w:t>
      </w:r>
      <w:r w:rsidR="00CB6AE9">
        <w:rPr>
          <w:rFonts w:ascii="Calibri" w:hAnsi="Calibri" w:cs="Segoe UI"/>
          <w:b/>
          <w:sz w:val="20"/>
          <w:szCs w:val="20"/>
        </w:rPr>
        <w:t>.12</w:t>
      </w:r>
      <w:r w:rsidR="00F55AB9" w:rsidRPr="00FB28F3">
        <w:rPr>
          <w:rFonts w:ascii="Calibri" w:hAnsi="Calibri" w:cs="Segoe UI"/>
          <w:b/>
          <w:sz w:val="20"/>
          <w:szCs w:val="20"/>
        </w:rPr>
        <w:t>.2020</w:t>
      </w:r>
      <w:r w:rsidR="00733491" w:rsidRPr="00FB28F3">
        <w:rPr>
          <w:rFonts w:ascii="Calibri" w:hAnsi="Calibri" w:cs="Segoe UI"/>
          <w:b/>
          <w:sz w:val="20"/>
          <w:szCs w:val="20"/>
        </w:rPr>
        <w:t xml:space="preserve"> r.</w:t>
      </w:r>
      <w:r w:rsidRPr="00FB28F3">
        <w:rPr>
          <w:rFonts w:ascii="Calibri" w:hAnsi="Calibri" w:cs="Segoe UI"/>
          <w:b/>
          <w:sz w:val="20"/>
          <w:szCs w:val="20"/>
        </w:rPr>
        <w:t xml:space="preserve">, </w:t>
      </w:r>
      <w:r w:rsidR="00F93263" w:rsidRPr="00FB28F3">
        <w:rPr>
          <w:rFonts w:ascii="Calibri" w:hAnsi="Calibri" w:cs="Segoe UI"/>
          <w:b/>
          <w:sz w:val="20"/>
          <w:szCs w:val="20"/>
        </w:rPr>
        <w:br/>
      </w:r>
      <w:r w:rsidRPr="00FB28F3">
        <w:rPr>
          <w:rFonts w:ascii="Calibri" w:hAnsi="Calibri" w:cs="Segoe UI"/>
          <w:b/>
          <w:sz w:val="20"/>
          <w:szCs w:val="20"/>
        </w:rPr>
        <w:t>o g</w:t>
      </w:r>
      <w:r w:rsidR="007C034E" w:rsidRPr="00FB28F3">
        <w:rPr>
          <w:rFonts w:ascii="Calibri" w:hAnsi="Calibri" w:cs="Segoe UI"/>
          <w:b/>
          <w:sz w:val="20"/>
          <w:szCs w:val="20"/>
        </w:rPr>
        <w:t>odzinie 10</w:t>
      </w:r>
      <w:r w:rsidR="008009F0" w:rsidRPr="00FB28F3">
        <w:rPr>
          <w:rFonts w:ascii="Calibri" w:hAnsi="Calibri" w:cs="Segoe UI"/>
          <w:b/>
          <w:sz w:val="20"/>
          <w:szCs w:val="20"/>
          <w:vertAlign w:val="superscript"/>
        </w:rPr>
        <w:t>30</w:t>
      </w:r>
      <w:r w:rsidRPr="00FB28F3">
        <w:rPr>
          <w:rFonts w:ascii="Calibri" w:hAnsi="Calibri" w:cs="Segoe UI"/>
          <w:b/>
          <w:sz w:val="20"/>
          <w:szCs w:val="20"/>
        </w:rPr>
        <w:t>.</w:t>
      </w:r>
    </w:p>
    <w:p w14:paraId="2C7B135A" w14:textId="77777777" w:rsidR="006841B0" w:rsidRPr="009F4795" w:rsidRDefault="006841B0" w:rsidP="00EE1730">
      <w:pPr>
        <w:numPr>
          <w:ilvl w:val="0"/>
          <w:numId w:val="10"/>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14:paraId="08A231C6" w14:textId="77777777" w:rsidR="006841B0" w:rsidRPr="00302547" w:rsidRDefault="006841B0" w:rsidP="00EE1730">
      <w:pPr>
        <w:numPr>
          <w:ilvl w:val="0"/>
          <w:numId w:val="10"/>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14:paraId="515C36BF" w14:textId="77777777" w:rsidR="006841B0" w:rsidRDefault="006841B0" w:rsidP="00EE1730">
      <w:pPr>
        <w:numPr>
          <w:ilvl w:val="0"/>
          <w:numId w:val="10"/>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1" w:history="1">
        <w:r w:rsidRPr="003A1855">
          <w:rPr>
            <w:rStyle w:val="Hipercze"/>
            <w:rFonts w:ascii="Calibri" w:hAnsi="Calibri"/>
            <w:bCs/>
            <w:sz w:val="20"/>
            <w:szCs w:val="20"/>
          </w:rPr>
          <w:t>www.zozmswlodz.pl</w:t>
        </w:r>
      </w:hyperlink>
      <w:r w:rsidR="00201E6B">
        <w:rPr>
          <w:rStyle w:val="Hipercze"/>
          <w:rFonts w:ascii="Calibri" w:hAnsi="Calibri"/>
          <w:bCs/>
          <w:sz w:val="20"/>
          <w:szCs w:val="20"/>
        </w:rPr>
        <w:t>/przetargi</w:t>
      </w:r>
      <w:r w:rsidR="000C1DCF">
        <w:rPr>
          <w:rStyle w:val="Hipercze"/>
          <w:rFonts w:ascii="Calibri" w:hAnsi="Calibri"/>
          <w:bCs/>
          <w:sz w:val="20"/>
          <w:szCs w:val="20"/>
        </w:rPr>
        <w:t>1</w:t>
      </w:r>
      <w:r>
        <w:rPr>
          <w:rFonts w:ascii="Calibri" w:hAnsi="Calibri"/>
          <w:bCs/>
          <w:sz w:val="20"/>
          <w:szCs w:val="20"/>
        </w:rPr>
        <w:t xml:space="preserve"> </w:t>
      </w:r>
      <w:r w:rsidRPr="00302547">
        <w:rPr>
          <w:rFonts w:ascii="Calibri" w:hAnsi="Calibri"/>
          <w:bCs/>
          <w:color w:val="000000"/>
          <w:sz w:val="20"/>
          <w:szCs w:val="20"/>
        </w:rPr>
        <w:t xml:space="preserve"> informacje dotyczące:</w:t>
      </w:r>
    </w:p>
    <w:p w14:paraId="59AD119B" w14:textId="77777777" w:rsidR="006841B0" w:rsidRPr="00302547" w:rsidRDefault="006841B0" w:rsidP="00EE1730">
      <w:pPr>
        <w:pStyle w:val="Akapitzlist"/>
        <w:numPr>
          <w:ilvl w:val="0"/>
          <w:numId w:val="11"/>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14:paraId="5F894771" w14:textId="77777777" w:rsidR="006841B0" w:rsidRPr="00302547" w:rsidRDefault="006841B0" w:rsidP="00EE1730">
      <w:pPr>
        <w:pStyle w:val="Akapitzlist"/>
        <w:numPr>
          <w:ilvl w:val="0"/>
          <w:numId w:val="11"/>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14:paraId="3086959D" w14:textId="77777777" w:rsidR="006841B0" w:rsidRPr="00C14B99" w:rsidRDefault="006841B0" w:rsidP="00EE1730">
      <w:pPr>
        <w:pStyle w:val="Akapitzlist"/>
        <w:numPr>
          <w:ilvl w:val="0"/>
          <w:numId w:val="11"/>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14:paraId="36268087" w14:textId="77777777" w:rsidR="00C14B99" w:rsidRPr="00F13F4A" w:rsidRDefault="00C14B99" w:rsidP="00C14B99">
      <w:pPr>
        <w:pStyle w:val="Akapitzlist"/>
        <w:tabs>
          <w:tab w:val="left" w:pos="3855"/>
        </w:tabs>
        <w:spacing w:after="40"/>
        <w:ind w:left="851"/>
        <w:jc w:val="both"/>
        <w:rPr>
          <w:rFonts w:ascii="Calibri" w:hAnsi="Calibri" w:cs="Segoe UI"/>
          <w:sz w:val="20"/>
          <w:szCs w:val="20"/>
        </w:rPr>
      </w:pPr>
    </w:p>
    <w:p w14:paraId="7E1D825F" w14:textId="77777777" w:rsidR="006841B0" w:rsidRPr="00254EFD" w:rsidRDefault="006841B0" w:rsidP="006841B0">
      <w:pPr>
        <w:tabs>
          <w:tab w:val="left" w:pos="709"/>
        </w:tabs>
        <w:spacing w:after="40"/>
        <w:jc w:val="both"/>
        <w:rPr>
          <w:rFonts w:ascii="Calibri" w:hAnsi="Calibri" w:cs="Segoe UI"/>
          <w:b/>
          <w:sz w:val="20"/>
          <w:szCs w:val="20"/>
          <w:u w:val="single"/>
        </w:rPr>
      </w:pPr>
      <w:r>
        <w:rPr>
          <w:rFonts w:ascii="Calibri" w:hAnsi="Calibri" w:cs="Segoe UI"/>
          <w:b/>
          <w:sz w:val="20"/>
          <w:szCs w:val="20"/>
        </w:rPr>
        <w:t xml:space="preserve">XII. </w:t>
      </w:r>
      <w:r w:rsidRPr="00254EFD">
        <w:rPr>
          <w:rFonts w:ascii="Calibri" w:hAnsi="Calibri" w:cs="Segoe UI"/>
          <w:b/>
          <w:sz w:val="20"/>
          <w:szCs w:val="20"/>
          <w:u w:val="single"/>
        </w:rPr>
        <w:t>Opis sposobu obliczania ceny.</w:t>
      </w:r>
    </w:p>
    <w:p w14:paraId="4D1F73B7" w14:textId="77777777"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14:paraId="4AA72166" w14:textId="4B3D5D59" w:rsidR="006841B0" w:rsidRPr="0045589E" w:rsidRDefault="006841B0" w:rsidP="00EE1730">
      <w:pPr>
        <w:numPr>
          <w:ilvl w:val="0"/>
          <w:numId w:val="12"/>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0528E7">
        <w:rPr>
          <w:rFonts w:ascii="Calibri" w:hAnsi="Calibri" w:cs="Segoe UI"/>
          <w:sz w:val="20"/>
          <w:szCs w:val="20"/>
        </w:rPr>
        <w:t xml:space="preserve"> o formularzu cenowym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w:t>
      </w:r>
      <w:r w:rsidR="000528E7">
        <w:rPr>
          <w:rFonts w:ascii="Calibri" w:hAnsi="Calibri" w:cs="Segoe UI"/>
          <w:b/>
          <w:sz w:val="20"/>
          <w:szCs w:val="20"/>
        </w:rPr>
        <w:t xml:space="preserve"> i 2 </w:t>
      </w:r>
      <w:r w:rsidR="00F93263">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14:paraId="08B931CE" w14:textId="77777777" w:rsidR="006841B0" w:rsidRPr="0040790B" w:rsidRDefault="006841B0" w:rsidP="00EE1730">
      <w:pPr>
        <w:pStyle w:val="arimr"/>
        <w:widowControl/>
        <w:numPr>
          <w:ilvl w:val="0"/>
          <w:numId w:val="12"/>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14:paraId="43B866F4" w14:textId="77777777" w:rsidR="006841B0" w:rsidRPr="009F4795" w:rsidRDefault="006841B0" w:rsidP="00EE1730">
      <w:pPr>
        <w:numPr>
          <w:ilvl w:val="0"/>
          <w:numId w:val="12"/>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14:paraId="1452848C" w14:textId="77777777" w:rsidR="006841B0" w:rsidRPr="004F7CEE" w:rsidRDefault="006841B0" w:rsidP="00EE1730">
      <w:pPr>
        <w:numPr>
          <w:ilvl w:val="0"/>
          <w:numId w:val="12"/>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14:paraId="0BB0C947" w14:textId="77777777" w:rsidR="00F55113" w:rsidRDefault="00F55113" w:rsidP="00D61865">
      <w:pPr>
        <w:tabs>
          <w:tab w:val="num" w:pos="709"/>
        </w:tabs>
        <w:spacing w:after="40"/>
        <w:jc w:val="both"/>
        <w:rPr>
          <w:rFonts w:ascii="Calibri" w:hAnsi="Calibri"/>
          <w:b/>
          <w:color w:val="000000"/>
          <w:sz w:val="20"/>
          <w:szCs w:val="20"/>
        </w:rPr>
      </w:pPr>
    </w:p>
    <w:p w14:paraId="3ACAD0A3" w14:textId="77777777" w:rsidR="00FB28F3" w:rsidRDefault="00FB28F3" w:rsidP="00D61865">
      <w:pPr>
        <w:tabs>
          <w:tab w:val="num" w:pos="709"/>
        </w:tabs>
        <w:spacing w:after="40"/>
        <w:jc w:val="both"/>
        <w:rPr>
          <w:rFonts w:ascii="Calibri" w:hAnsi="Calibri"/>
          <w:b/>
          <w:color w:val="000000"/>
          <w:sz w:val="20"/>
          <w:szCs w:val="20"/>
        </w:rPr>
      </w:pPr>
    </w:p>
    <w:p w14:paraId="11B2E0CC" w14:textId="77777777" w:rsidR="00FB28F3" w:rsidRDefault="00FB28F3" w:rsidP="00D61865">
      <w:pPr>
        <w:tabs>
          <w:tab w:val="num" w:pos="709"/>
        </w:tabs>
        <w:spacing w:after="40"/>
        <w:jc w:val="both"/>
        <w:rPr>
          <w:rFonts w:ascii="Calibri" w:hAnsi="Calibri"/>
          <w:b/>
          <w:color w:val="000000"/>
          <w:sz w:val="20"/>
          <w:szCs w:val="20"/>
        </w:rPr>
      </w:pPr>
    </w:p>
    <w:p w14:paraId="1666B4F3" w14:textId="77777777" w:rsidR="00FB28F3" w:rsidRDefault="00FB28F3" w:rsidP="00D61865">
      <w:pPr>
        <w:tabs>
          <w:tab w:val="num" w:pos="709"/>
        </w:tabs>
        <w:spacing w:after="40"/>
        <w:jc w:val="both"/>
        <w:rPr>
          <w:rFonts w:ascii="Calibri" w:hAnsi="Calibri"/>
          <w:b/>
          <w:color w:val="000000"/>
          <w:sz w:val="20"/>
          <w:szCs w:val="20"/>
        </w:rPr>
      </w:pPr>
    </w:p>
    <w:p w14:paraId="18267047" w14:textId="77777777" w:rsidR="00D61865" w:rsidRPr="00254EFD" w:rsidRDefault="00D61865" w:rsidP="00D61865">
      <w:pPr>
        <w:tabs>
          <w:tab w:val="num" w:pos="709"/>
        </w:tabs>
        <w:spacing w:after="40"/>
        <w:jc w:val="both"/>
        <w:rPr>
          <w:rFonts w:ascii="Calibri" w:hAnsi="Calibri"/>
          <w:b/>
          <w:color w:val="000000"/>
          <w:sz w:val="20"/>
          <w:szCs w:val="20"/>
          <w:u w:val="single"/>
        </w:rPr>
      </w:pPr>
      <w:r>
        <w:rPr>
          <w:rFonts w:ascii="Calibri" w:hAnsi="Calibri"/>
          <w:b/>
          <w:color w:val="000000"/>
          <w:sz w:val="20"/>
          <w:szCs w:val="20"/>
        </w:rPr>
        <w:t xml:space="preserve">XIII. </w:t>
      </w:r>
      <w:r w:rsidRPr="00254EFD">
        <w:rPr>
          <w:rFonts w:ascii="Calibri" w:hAnsi="Calibri"/>
          <w:b/>
          <w:color w:val="000000"/>
          <w:sz w:val="20"/>
          <w:szCs w:val="20"/>
          <w:u w:val="single"/>
        </w:rPr>
        <w:t>Opis kryteriów, którymi zamawiający będzie się kierował przy wyborze oferty, wraz z podaniem wag tych kryteriów i sposobu oceny ofert.</w:t>
      </w:r>
    </w:p>
    <w:p w14:paraId="15AE1236" w14:textId="77777777" w:rsidR="00C14B99" w:rsidRPr="00254EFD" w:rsidRDefault="00C14B99" w:rsidP="00C14B99">
      <w:pPr>
        <w:tabs>
          <w:tab w:val="num" w:pos="3240"/>
        </w:tabs>
        <w:spacing w:after="40"/>
        <w:jc w:val="both"/>
        <w:rPr>
          <w:rFonts w:ascii="Calibri" w:hAnsi="Calibri" w:cs="Segoe UI"/>
          <w:sz w:val="20"/>
          <w:szCs w:val="20"/>
          <w:u w:val="single"/>
        </w:rPr>
      </w:pPr>
    </w:p>
    <w:p w14:paraId="00799717"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b/>
          <w:bCs/>
          <w:sz w:val="20"/>
          <w:szCs w:val="20"/>
        </w:rPr>
        <w:t xml:space="preserve">Kryterium 1 : Cena (C) – waga kryterium 60% </w:t>
      </w:r>
    </w:p>
    <w:p w14:paraId="53A6058D"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Oferty zostaną przeliczone wg wzoru: </w:t>
      </w:r>
    </w:p>
    <w:p w14:paraId="232FD4E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oferowana minimalna brutto </w:t>
      </w:r>
    </w:p>
    <w:p w14:paraId="7D078FAF"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Cena = -----------------------------------------------------------x 100 x 60% </w:t>
      </w:r>
    </w:p>
    <w:p w14:paraId="262030C0"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łączna cena badanej oferty brutto </w:t>
      </w:r>
    </w:p>
    <w:p w14:paraId="3BFAF91C" w14:textId="77777777" w:rsid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Oferta z najniższą ceną otrzyma maksymalną liczbę punktów –60 pkt. Pozostałe oferty zostaną przeliczone według powyższego wzoru. Uzyskana liczba punktów badanej oferty zostanie pomnożona przez wagę tego kryterium. Wynik będzie traktowany jako wartość punktowa oferty w kryterium cena oferty. </w:t>
      </w:r>
    </w:p>
    <w:p w14:paraId="26338C54" w14:textId="77777777" w:rsidR="00F55113" w:rsidRPr="00C14B99" w:rsidRDefault="00F55113" w:rsidP="00C14B99">
      <w:pPr>
        <w:tabs>
          <w:tab w:val="num" w:pos="3240"/>
        </w:tabs>
        <w:spacing w:after="40"/>
        <w:jc w:val="both"/>
        <w:rPr>
          <w:rFonts w:ascii="Calibri" w:hAnsi="Calibri" w:cs="Segoe UI"/>
          <w:sz w:val="20"/>
          <w:szCs w:val="20"/>
        </w:rPr>
      </w:pPr>
    </w:p>
    <w:p w14:paraId="229B2E3C" w14:textId="77777777" w:rsidR="00C14B99" w:rsidRPr="00C14B99" w:rsidRDefault="00075722" w:rsidP="00C14B99">
      <w:pPr>
        <w:tabs>
          <w:tab w:val="num" w:pos="3240"/>
        </w:tabs>
        <w:spacing w:after="40"/>
        <w:jc w:val="both"/>
        <w:rPr>
          <w:rFonts w:ascii="Calibri" w:hAnsi="Calibri" w:cs="Segoe UI"/>
          <w:sz w:val="20"/>
          <w:szCs w:val="20"/>
        </w:rPr>
      </w:pPr>
      <w:r>
        <w:rPr>
          <w:rFonts w:ascii="Calibri" w:hAnsi="Calibri" w:cs="Segoe UI"/>
          <w:b/>
          <w:bCs/>
          <w:sz w:val="20"/>
          <w:szCs w:val="20"/>
        </w:rPr>
        <w:t>Kryterium 2</w:t>
      </w:r>
      <w:r w:rsidR="00C14B99" w:rsidRPr="00C14B99">
        <w:rPr>
          <w:rFonts w:ascii="Calibri" w:hAnsi="Calibri" w:cs="Segoe UI"/>
          <w:b/>
          <w:bCs/>
          <w:sz w:val="20"/>
          <w:szCs w:val="20"/>
        </w:rPr>
        <w:t xml:space="preserve"> : Okres gwarancj</w:t>
      </w:r>
      <w:r w:rsidR="008F4A2F">
        <w:rPr>
          <w:rFonts w:ascii="Calibri" w:hAnsi="Calibri" w:cs="Segoe UI"/>
          <w:b/>
          <w:bCs/>
          <w:sz w:val="20"/>
          <w:szCs w:val="20"/>
        </w:rPr>
        <w:t xml:space="preserve">i </w:t>
      </w:r>
      <w:r>
        <w:rPr>
          <w:rFonts w:ascii="Calibri" w:hAnsi="Calibri" w:cs="Segoe UI"/>
          <w:b/>
          <w:bCs/>
          <w:sz w:val="20"/>
          <w:szCs w:val="20"/>
        </w:rPr>
        <w:t xml:space="preserve"> (G) – waga kryterium 4</w:t>
      </w:r>
      <w:r w:rsidR="00C14B99" w:rsidRPr="00C14B99">
        <w:rPr>
          <w:rFonts w:ascii="Calibri" w:hAnsi="Calibri" w:cs="Segoe UI"/>
          <w:b/>
          <w:bCs/>
          <w:sz w:val="20"/>
          <w:szCs w:val="20"/>
        </w:rPr>
        <w:t xml:space="preserve">0% </w:t>
      </w:r>
    </w:p>
    <w:p w14:paraId="364984B8"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Wykonawca w formularzu ofertowym deklaruje długość okresu gwarancji dla zaoferowanego Sprzętu. </w:t>
      </w:r>
    </w:p>
    <w:p w14:paraId="3D756747" w14:textId="77777777"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sz w:val="20"/>
          <w:szCs w:val="20"/>
        </w:rPr>
        <w:t xml:space="preserve">Za zaoferowanie okresu gwarancji o długości: </w:t>
      </w:r>
    </w:p>
    <w:p w14:paraId="5C07DFDD" w14:textId="0AC212EA"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max. 60 m-cy</w:t>
      </w:r>
      <w:r w:rsidR="00075722">
        <w:rPr>
          <w:rFonts w:ascii="Calibri" w:hAnsi="Calibri" w:cs="Segoe UI"/>
          <w:sz w:val="20"/>
          <w:szCs w:val="20"/>
        </w:rPr>
        <w:t xml:space="preserve"> – </w:t>
      </w:r>
      <w:r>
        <w:rPr>
          <w:rFonts w:ascii="Calibri" w:hAnsi="Calibri" w:cs="Segoe UI"/>
          <w:sz w:val="20"/>
          <w:szCs w:val="20"/>
        </w:rPr>
        <w:t xml:space="preserve"> </w:t>
      </w:r>
      <w:r w:rsidR="00075722">
        <w:rPr>
          <w:rFonts w:ascii="Calibri" w:hAnsi="Calibri" w:cs="Segoe UI"/>
          <w:sz w:val="20"/>
          <w:szCs w:val="20"/>
        </w:rPr>
        <w:t>Wykonawca otrzyma 4</w:t>
      </w:r>
      <w:r w:rsidR="00C14B99" w:rsidRPr="00C14B99">
        <w:rPr>
          <w:rFonts w:ascii="Calibri" w:hAnsi="Calibri" w:cs="Segoe UI"/>
          <w:sz w:val="20"/>
          <w:szCs w:val="20"/>
        </w:rPr>
        <w:t xml:space="preserve">0 pkt </w:t>
      </w:r>
    </w:p>
    <w:p w14:paraId="35240FA8" w14:textId="1F0E8237"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 xml:space="preserve">          </w:t>
      </w:r>
      <w:r w:rsidR="00075722">
        <w:rPr>
          <w:rFonts w:ascii="Calibri" w:hAnsi="Calibri" w:cs="Segoe UI"/>
          <w:sz w:val="20"/>
          <w:szCs w:val="20"/>
        </w:rPr>
        <w:t>4</w:t>
      </w:r>
      <w:r>
        <w:rPr>
          <w:rFonts w:ascii="Calibri" w:hAnsi="Calibri" w:cs="Segoe UI"/>
          <w:sz w:val="20"/>
          <w:szCs w:val="20"/>
        </w:rPr>
        <w:t xml:space="preserve">8  m-cy </w:t>
      </w:r>
      <w:r w:rsidR="00075722">
        <w:rPr>
          <w:rFonts w:ascii="Calibri" w:hAnsi="Calibri" w:cs="Segoe UI"/>
          <w:sz w:val="20"/>
          <w:szCs w:val="20"/>
        </w:rPr>
        <w:t>– Wykonawca otrzyma 20</w:t>
      </w:r>
      <w:r w:rsidR="00C14B99" w:rsidRPr="00C14B99">
        <w:rPr>
          <w:rFonts w:ascii="Calibri" w:hAnsi="Calibri" w:cs="Segoe UI"/>
          <w:sz w:val="20"/>
          <w:szCs w:val="20"/>
        </w:rPr>
        <w:t xml:space="preserve"> pkt </w:t>
      </w:r>
    </w:p>
    <w:p w14:paraId="437968DD" w14:textId="4B6C09D5" w:rsidR="00C14B99" w:rsidRPr="00C14B99" w:rsidRDefault="00921005" w:rsidP="00C14B99">
      <w:pPr>
        <w:tabs>
          <w:tab w:val="num" w:pos="3240"/>
        </w:tabs>
        <w:spacing w:after="40"/>
        <w:jc w:val="both"/>
        <w:rPr>
          <w:rFonts w:ascii="Calibri" w:hAnsi="Calibri" w:cs="Segoe UI"/>
          <w:sz w:val="20"/>
          <w:szCs w:val="20"/>
        </w:rPr>
      </w:pPr>
      <w:r>
        <w:rPr>
          <w:rFonts w:ascii="Calibri" w:hAnsi="Calibri" w:cs="Segoe UI"/>
          <w:sz w:val="20"/>
          <w:szCs w:val="20"/>
        </w:rPr>
        <w:t xml:space="preserve">min.  </w:t>
      </w:r>
      <w:r w:rsidR="00C14B99" w:rsidRPr="00C14B99">
        <w:rPr>
          <w:rFonts w:ascii="Calibri" w:hAnsi="Calibri" w:cs="Segoe UI"/>
          <w:sz w:val="20"/>
          <w:szCs w:val="20"/>
        </w:rPr>
        <w:t>3</w:t>
      </w:r>
      <w:r>
        <w:rPr>
          <w:rFonts w:ascii="Calibri" w:hAnsi="Calibri" w:cs="Segoe UI"/>
          <w:sz w:val="20"/>
          <w:szCs w:val="20"/>
        </w:rPr>
        <w:t xml:space="preserve">6 m-cy </w:t>
      </w:r>
      <w:r w:rsidR="00C14B99" w:rsidRPr="00C14B99">
        <w:rPr>
          <w:rFonts w:ascii="Calibri" w:hAnsi="Calibri" w:cs="Segoe UI"/>
          <w:sz w:val="20"/>
          <w:szCs w:val="20"/>
        </w:rPr>
        <w:t xml:space="preserve"> – Wykonawca otrzyma </w:t>
      </w:r>
      <w:r>
        <w:rPr>
          <w:rFonts w:ascii="Calibri" w:hAnsi="Calibri" w:cs="Segoe UI"/>
          <w:sz w:val="20"/>
          <w:szCs w:val="20"/>
        </w:rPr>
        <w:t xml:space="preserve">  </w:t>
      </w:r>
      <w:r w:rsidR="00C14B99" w:rsidRPr="00C14B99">
        <w:rPr>
          <w:rFonts w:ascii="Calibri" w:hAnsi="Calibri" w:cs="Segoe UI"/>
          <w:sz w:val="20"/>
          <w:szCs w:val="20"/>
        </w:rPr>
        <w:t xml:space="preserve">0 pkt </w:t>
      </w:r>
    </w:p>
    <w:p w14:paraId="29C186C9" w14:textId="77777777" w:rsidR="00321D8D" w:rsidRDefault="00321D8D" w:rsidP="00C14B99">
      <w:pPr>
        <w:tabs>
          <w:tab w:val="num" w:pos="3240"/>
        </w:tabs>
        <w:spacing w:after="40"/>
        <w:jc w:val="both"/>
        <w:rPr>
          <w:rFonts w:ascii="Calibri" w:hAnsi="Calibri" w:cs="Segoe UI"/>
          <w:i/>
          <w:iCs/>
          <w:sz w:val="20"/>
          <w:szCs w:val="20"/>
        </w:rPr>
      </w:pPr>
    </w:p>
    <w:p w14:paraId="23B8AF0B" w14:textId="6D42D723" w:rsidR="00C14B99" w:rsidRPr="00C14B99" w:rsidRDefault="00C14B99" w:rsidP="00C14B99">
      <w:pPr>
        <w:tabs>
          <w:tab w:val="num" w:pos="3240"/>
        </w:tabs>
        <w:spacing w:after="40"/>
        <w:jc w:val="both"/>
        <w:rPr>
          <w:rFonts w:ascii="Calibri" w:hAnsi="Calibri" w:cs="Segoe UI"/>
          <w:sz w:val="20"/>
          <w:szCs w:val="20"/>
        </w:rPr>
      </w:pPr>
      <w:r w:rsidRPr="00C14B99">
        <w:rPr>
          <w:rFonts w:ascii="Calibri" w:hAnsi="Calibri" w:cs="Segoe UI"/>
          <w:i/>
          <w:iCs/>
          <w:sz w:val="20"/>
          <w:szCs w:val="20"/>
        </w:rPr>
        <w:t xml:space="preserve">W przypadku </w:t>
      </w:r>
      <w:r w:rsidR="00321D8D">
        <w:rPr>
          <w:rFonts w:ascii="Calibri" w:hAnsi="Calibri" w:cs="Segoe UI"/>
          <w:i/>
          <w:iCs/>
          <w:sz w:val="20"/>
          <w:szCs w:val="20"/>
        </w:rPr>
        <w:t xml:space="preserve"> nie wskazania przez Wykonawcę</w:t>
      </w:r>
      <w:r w:rsidRPr="00C14B99">
        <w:rPr>
          <w:rFonts w:ascii="Calibri" w:hAnsi="Calibri" w:cs="Segoe UI"/>
          <w:i/>
          <w:iCs/>
          <w:sz w:val="20"/>
          <w:szCs w:val="20"/>
        </w:rPr>
        <w:t xml:space="preserve"> żadnej </w:t>
      </w:r>
      <w:r w:rsidR="00321D8D">
        <w:rPr>
          <w:rFonts w:ascii="Calibri" w:hAnsi="Calibri" w:cs="Segoe UI"/>
          <w:i/>
          <w:iCs/>
          <w:sz w:val="20"/>
          <w:szCs w:val="20"/>
        </w:rPr>
        <w:t xml:space="preserve">wartości </w:t>
      </w:r>
      <w:r w:rsidRPr="00C14B99">
        <w:rPr>
          <w:rFonts w:ascii="Calibri" w:hAnsi="Calibri" w:cs="Segoe UI"/>
          <w:i/>
          <w:iCs/>
          <w:sz w:val="20"/>
          <w:szCs w:val="20"/>
        </w:rPr>
        <w:t>Zamawiający uzna, że Wykonawca zaproponował</w:t>
      </w:r>
      <w:r w:rsidR="00321D8D">
        <w:rPr>
          <w:rFonts w:ascii="Calibri" w:hAnsi="Calibri" w:cs="Segoe UI"/>
          <w:i/>
          <w:iCs/>
          <w:sz w:val="20"/>
          <w:szCs w:val="20"/>
        </w:rPr>
        <w:t xml:space="preserve"> 3 lata okresu gwarancji </w:t>
      </w:r>
      <w:r w:rsidRPr="00C14B99">
        <w:rPr>
          <w:rFonts w:ascii="Calibri" w:hAnsi="Calibri" w:cs="Segoe UI"/>
          <w:i/>
          <w:iCs/>
          <w:sz w:val="20"/>
          <w:szCs w:val="20"/>
        </w:rPr>
        <w:t xml:space="preserve"> i przyzna Wykonawcy 0 pkt. Jeśli Wykonawca wskaże krótszy okres niż 3 lata, jego oferta/oferta częściowa zostanie odrzucona. </w:t>
      </w:r>
    </w:p>
    <w:p w14:paraId="7F1FFAC8" w14:textId="77777777" w:rsidR="00C14B99" w:rsidRPr="00C14B99" w:rsidRDefault="00C14B99" w:rsidP="00C14B99">
      <w:pPr>
        <w:tabs>
          <w:tab w:val="num" w:pos="3240"/>
        </w:tabs>
        <w:spacing w:after="40"/>
        <w:jc w:val="both"/>
        <w:rPr>
          <w:rFonts w:ascii="Calibri" w:hAnsi="Calibri" w:cs="Segoe UI"/>
          <w:sz w:val="20"/>
          <w:szCs w:val="20"/>
        </w:rPr>
      </w:pPr>
    </w:p>
    <w:p w14:paraId="6AD0F3FA" w14:textId="38443FB1" w:rsidR="002E6CA2" w:rsidRPr="002E6CA2" w:rsidRDefault="002E6CA2" w:rsidP="00C14B99">
      <w:pPr>
        <w:tabs>
          <w:tab w:val="num" w:pos="3240"/>
        </w:tabs>
        <w:spacing w:after="40"/>
        <w:jc w:val="both"/>
        <w:rPr>
          <w:rFonts w:ascii="Calibri" w:hAnsi="Calibri" w:cs="Segoe UI"/>
          <w:sz w:val="20"/>
          <w:szCs w:val="20"/>
        </w:rPr>
      </w:pPr>
      <w:r>
        <w:rPr>
          <w:rFonts w:ascii="Calibri" w:hAnsi="Calibri" w:cs="Segoe UI"/>
          <w:sz w:val="20"/>
          <w:szCs w:val="20"/>
        </w:rPr>
        <w:t>Zamawiający</w:t>
      </w:r>
      <w:r w:rsidR="00C14B99" w:rsidRPr="00C14B99">
        <w:rPr>
          <w:rFonts w:ascii="Calibri" w:hAnsi="Calibri" w:cs="Segoe UI"/>
          <w:sz w:val="20"/>
          <w:szCs w:val="20"/>
        </w:rPr>
        <w:t xml:space="preserve"> za najkorzystniejszą zostanie uznana oferta, która uzyska łącznie najwyższą liczbę punktów, we wszystkich </w:t>
      </w:r>
      <w:r w:rsidR="00321D8D">
        <w:rPr>
          <w:rFonts w:ascii="Calibri" w:hAnsi="Calibri" w:cs="Segoe UI"/>
          <w:sz w:val="20"/>
          <w:szCs w:val="20"/>
        </w:rPr>
        <w:t>kryteriach, zgodnie ze wzorem: K</w:t>
      </w:r>
      <w:r w:rsidR="00075722">
        <w:rPr>
          <w:rFonts w:ascii="Calibri" w:hAnsi="Calibri" w:cs="Segoe UI"/>
          <w:sz w:val="20"/>
          <w:szCs w:val="20"/>
        </w:rPr>
        <w:t>= C+G</w:t>
      </w:r>
      <w:r w:rsidR="00C14B99" w:rsidRPr="00C14B99">
        <w:rPr>
          <w:rFonts w:ascii="Calibri" w:hAnsi="Calibri" w:cs="Segoe UI"/>
          <w:sz w:val="20"/>
          <w:szCs w:val="20"/>
        </w:rPr>
        <w:t xml:space="preserve">. </w:t>
      </w:r>
    </w:p>
    <w:p w14:paraId="2D199A40" w14:textId="77777777" w:rsidR="00C14B99" w:rsidRPr="00C14B99" w:rsidRDefault="00C14B99" w:rsidP="00C14B99">
      <w:pPr>
        <w:tabs>
          <w:tab w:val="num" w:pos="3240"/>
        </w:tabs>
        <w:spacing w:after="40"/>
        <w:jc w:val="both"/>
        <w:rPr>
          <w:rFonts w:ascii="Calibri" w:hAnsi="Calibri" w:cs="Segoe UI"/>
          <w:sz w:val="20"/>
          <w:szCs w:val="20"/>
        </w:rPr>
      </w:pPr>
    </w:p>
    <w:p w14:paraId="4A3F517B" w14:textId="77777777" w:rsidR="00D61865" w:rsidRDefault="00D61865" w:rsidP="00EE1730">
      <w:pPr>
        <w:numPr>
          <w:ilvl w:val="0"/>
          <w:numId w:val="13"/>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14:paraId="7A25B96A" w14:textId="77777777" w:rsidR="00D61865" w:rsidRDefault="00D61865" w:rsidP="00EE1730">
      <w:pPr>
        <w:numPr>
          <w:ilvl w:val="0"/>
          <w:numId w:val="13"/>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14:paraId="144720A1" w14:textId="77777777" w:rsidR="00D61865" w:rsidRDefault="00D61865" w:rsidP="00EE1730">
      <w:pPr>
        <w:numPr>
          <w:ilvl w:val="0"/>
          <w:numId w:val="13"/>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07BB838E" w14:textId="77777777" w:rsidR="00046F39" w:rsidRDefault="00046F39" w:rsidP="00EE1730">
      <w:pPr>
        <w:numPr>
          <w:ilvl w:val="0"/>
          <w:numId w:val="13"/>
        </w:numPr>
        <w:tabs>
          <w:tab w:val="clear" w:pos="1800"/>
        </w:tabs>
        <w:spacing w:after="40"/>
        <w:ind w:left="425" w:hanging="425"/>
        <w:jc w:val="both"/>
        <w:rPr>
          <w:rFonts w:ascii="Calibri" w:hAnsi="Calibri" w:cs="Segoe UI"/>
          <w:sz w:val="20"/>
          <w:szCs w:val="20"/>
        </w:rPr>
      </w:pPr>
      <w:r>
        <w:rPr>
          <w:rFonts w:ascii="Calibri" w:hAnsi="Calibri" w:cs="Segoe UI"/>
          <w:sz w:val="20"/>
          <w:szCs w:val="20"/>
        </w:rPr>
        <w:t>Oceniane będą oferty niepodlegające odrzuceniu.</w:t>
      </w:r>
    </w:p>
    <w:p w14:paraId="3FB28181" w14:textId="77777777" w:rsidR="00D61865" w:rsidRDefault="00D61865" w:rsidP="00D61865">
      <w:pPr>
        <w:spacing w:after="40"/>
        <w:jc w:val="both"/>
        <w:rPr>
          <w:rFonts w:ascii="Calibri" w:hAnsi="Calibri" w:cs="Segoe UI"/>
          <w:b/>
          <w:sz w:val="20"/>
          <w:szCs w:val="20"/>
        </w:rPr>
      </w:pPr>
    </w:p>
    <w:p w14:paraId="3E1EFE11" w14:textId="77777777" w:rsidR="00D61865" w:rsidRPr="00254EFD" w:rsidRDefault="00D61865" w:rsidP="00D61865">
      <w:pPr>
        <w:spacing w:after="40"/>
        <w:jc w:val="both"/>
        <w:rPr>
          <w:rFonts w:ascii="Calibri" w:hAnsi="Calibri" w:cs="Segoe UI"/>
          <w:b/>
          <w:sz w:val="20"/>
          <w:szCs w:val="20"/>
          <w:u w:val="single"/>
        </w:rPr>
      </w:pPr>
      <w:r>
        <w:rPr>
          <w:rFonts w:ascii="Calibri" w:hAnsi="Calibri" w:cs="Segoe UI"/>
          <w:b/>
          <w:sz w:val="20"/>
          <w:szCs w:val="20"/>
        </w:rPr>
        <w:t xml:space="preserve">XIV. </w:t>
      </w:r>
      <w:r w:rsidRPr="00254EFD">
        <w:rPr>
          <w:rFonts w:ascii="Calibri" w:hAnsi="Calibri" w:cs="Segoe UI"/>
          <w:b/>
          <w:sz w:val="20"/>
          <w:szCs w:val="20"/>
          <w:u w:val="single"/>
        </w:rPr>
        <w:t>Informacje o formalnościach, jakie powinny być dopełnione po wyborze oferty w celu zawarcia umowy w sprawie zamówienia publicznego.</w:t>
      </w:r>
    </w:p>
    <w:p w14:paraId="4605A19A" w14:textId="77777777" w:rsidR="00D61865" w:rsidRPr="009F4795" w:rsidRDefault="00D61865" w:rsidP="00D61865">
      <w:pPr>
        <w:keepNext/>
        <w:tabs>
          <w:tab w:val="num" w:pos="480"/>
        </w:tabs>
        <w:suppressAutoHyphens/>
        <w:spacing w:after="40"/>
        <w:jc w:val="both"/>
        <w:rPr>
          <w:rFonts w:ascii="Calibri" w:hAnsi="Calibri" w:cs="Segoe UI"/>
          <w:sz w:val="20"/>
          <w:szCs w:val="20"/>
        </w:rPr>
      </w:pPr>
    </w:p>
    <w:p w14:paraId="61155919" w14:textId="77777777" w:rsidR="00D61865" w:rsidRPr="009F4795" w:rsidRDefault="00D61865" w:rsidP="00EE1730">
      <w:pPr>
        <w:numPr>
          <w:ilvl w:val="0"/>
          <w:numId w:val="14"/>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14:paraId="0B081137" w14:textId="77777777" w:rsidR="00D61865" w:rsidRPr="009F4795" w:rsidRDefault="00D61865" w:rsidP="00EE1730">
      <w:pPr>
        <w:numPr>
          <w:ilvl w:val="0"/>
          <w:numId w:val="14"/>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F892B7E" w14:textId="77777777" w:rsidR="00D61865" w:rsidRPr="009F4795" w:rsidRDefault="00D61865" w:rsidP="00EE1730">
      <w:pPr>
        <w:numPr>
          <w:ilvl w:val="0"/>
          <w:numId w:val="14"/>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14:paraId="5C5669AC" w14:textId="77777777" w:rsidR="00D61865" w:rsidRPr="009F4795" w:rsidRDefault="00D61865" w:rsidP="00EE1730">
      <w:pPr>
        <w:numPr>
          <w:ilvl w:val="0"/>
          <w:numId w:val="14"/>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14:paraId="7A20D0B6" w14:textId="77777777" w:rsidR="00D61865" w:rsidRPr="009F4795" w:rsidRDefault="00D61865" w:rsidP="00EE1730">
      <w:pPr>
        <w:numPr>
          <w:ilvl w:val="0"/>
          <w:numId w:val="14"/>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14:paraId="57F3BF2A" w14:textId="77777777"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14:paraId="3CF9A193" w14:textId="77777777" w:rsidR="00D61865" w:rsidRPr="00254EFD" w:rsidRDefault="007A6A04" w:rsidP="00D61865">
      <w:pPr>
        <w:spacing w:after="40"/>
        <w:jc w:val="both"/>
        <w:rPr>
          <w:rFonts w:ascii="Calibri" w:hAnsi="Calibri" w:cs="Segoe UI"/>
          <w:b/>
          <w:sz w:val="20"/>
          <w:szCs w:val="20"/>
          <w:u w:val="single"/>
        </w:rPr>
      </w:pPr>
      <w:r>
        <w:rPr>
          <w:rFonts w:ascii="Calibri" w:hAnsi="Calibri" w:cs="Segoe UI"/>
          <w:b/>
          <w:sz w:val="20"/>
          <w:szCs w:val="20"/>
        </w:rPr>
        <w:t xml:space="preserve">XV. </w:t>
      </w:r>
      <w:r w:rsidR="00D61865" w:rsidRPr="00254EFD">
        <w:rPr>
          <w:rFonts w:ascii="Calibri" w:hAnsi="Calibri" w:cs="Segoe UI"/>
          <w:b/>
          <w:sz w:val="20"/>
          <w:szCs w:val="20"/>
          <w:u w:val="single"/>
        </w:rPr>
        <w:t>Wymagania dotyczące zabezpieczenia należytego wykonania umowy.</w:t>
      </w:r>
    </w:p>
    <w:p w14:paraId="4FB84CC8" w14:textId="77777777"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14:paraId="6C668053" w14:textId="77777777" w:rsidR="007A6A04" w:rsidRDefault="007A6A04" w:rsidP="00D61865">
      <w:pPr>
        <w:spacing w:after="40"/>
        <w:jc w:val="both"/>
        <w:rPr>
          <w:rFonts w:ascii="Calibri" w:hAnsi="Calibri" w:cs="Segoe UI"/>
          <w:b/>
          <w:sz w:val="20"/>
          <w:szCs w:val="20"/>
        </w:rPr>
      </w:pPr>
    </w:p>
    <w:p w14:paraId="3355F108" w14:textId="77777777"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30C8392" w14:textId="77777777" w:rsidR="00D61865" w:rsidRPr="009F4795" w:rsidRDefault="00D61865" w:rsidP="00D61865">
      <w:pPr>
        <w:tabs>
          <w:tab w:val="num" w:pos="480"/>
        </w:tabs>
        <w:spacing w:after="40"/>
        <w:jc w:val="both"/>
        <w:rPr>
          <w:rFonts w:ascii="Calibri" w:hAnsi="Calibri" w:cs="Segoe UI"/>
          <w:sz w:val="20"/>
          <w:szCs w:val="20"/>
        </w:rPr>
      </w:pPr>
    </w:p>
    <w:p w14:paraId="12202C58" w14:textId="77777777"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14:paraId="7751D734" w14:textId="77777777" w:rsidR="00C55842" w:rsidRDefault="00C55842" w:rsidP="00C55842">
      <w:pPr>
        <w:spacing w:after="40"/>
        <w:rPr>
          <w:rFonts w:ascii="Calibri" w:hAnsi="Calibri" w:cs="Segoe UI"/>
          <w:sz w:val="20"/>
          <w:szCs w:val="20"/>
        </w:rPr>
      </w:pPr>
    </w:p>
    <w:p w14:paraId="19B9CF51" w14:textId="77777777" w:rsidR="00C55842" w:rsidRPr="0071055D" w:rsidRDefault="00C55842" w:rsidP="00C55842">
      <w:pPr>
        <w:spacing w:after="40"/>
        <w:rPr>
          <w:rFonts w:ascii="Calibri" w:hAnsi="Calibri" w:cs="Segoe UI"/>
          <w:sz w:val="20"/>
          <w:szCs w:val="20"/>
        </w:rPr>
      </w:pPr>
      <w:r w:rsidRPr="0071055D">
        <w:rPr>
          <w:rFonts w:ascii="Calibri" w:hAnsi="Calibri" w:cs="Segoe UI"/>
          <w:sz w:val="20"/>
          <w:szCs w:val="20"/>
        </w:rPr>
        <w:t>Zamawiający przewiduje możliwość zmian umowy w następującym zakresie:</w:t>
      </w:r>
    </w:p>
    <w:p w14:paraId="08531FC9" w14:textId="77777777" w:rsidR="0071055D" w:rsidRPr="0071055D" w:rsidRDefault="0071055D" w:rsidP="00EE1730">
      <w:pPr>
        <w:pStyle w:val="tekstwstpny"/>
        <w:numPr>
          <w:ilvl w:val="0"/>
          <w:numId w:val="31"/>
        </w:numPr>
        <w:autoSpaceDE/>
        <w:ind w:left="709"/>
        <w:jc w:val="both"/>
        <w:textAlignment w:val="baseline"/>
        <w:rPr>
          <w:sz w:val="20"/>
        </w:rPr>
      </w:pPr>
      <w:r w:rsidRPr="0071055D">
        <w:rPr>
          <w:rFonts w:ascii="Calibri" w:hAnsi="Calibri" w:cs="Calibri"/>
          <w:color w:val="000000"/>
          <w:sz w:val="20"/>
        </w:rPr>
        <w:t>W przypadkach wynikających z art. 144 ust. 1 Ustawy prawo zamówień publicznych, przy czym w sytuacji gdy zmiany te będą miały wpływ na koszty wykonania zamówienia przez Wykonawcę, Wykonawca zobowiązany jest do wykazania tego wpływu, a zmiana umowy może nastąpić po akceptacji ww. wpływu przez Zamawiającego;</w:t>
      </w:r>
    </w:p>
    <w:p w14:paraId="77F70ED3" w14:textId="77777777" w:rsidR="0071055D" w:rsidRPr="0071055D" w:rsidRDefault="0071055D" w:rsidP="00EE1730">
      <w:pPr>
        <w:pStyle w:val="tekstwstpny"/>
        <w:numPr>
          <w:ilvl w:val="0"/>
          <w:numId w:val="31"/>
        </w:numPr>
        <w:autoSpaceDE/>
        <w:ind w:left="709"/>
        <w:jc w:val="both"/>
        <w:textAlignment w:val="baseline"/>
        <w:rPr>
          <w:rFonts w:ascii="Calibri" w:hAnsi="Calibri" w:cs="Calibri"/>
          <w:color w:val="000000"/>
          <w:sz w:val="20"/>
        </w:rPr>
      </w:pPr>
      <w:r w:rsidRPr="0071055D">
        <w:rPr>
          <w:rFonts w:ascii="Calibri" w:hAnsi="Calibri" w:cs="Calibri"/>
          <w:color w:val="000000"/>
          <w:sz w:val="20"/>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14:paraId="5C00A651" w14:textId="77777777" w:rsidR="0071055D" w:rsidRPr="0071055D" w:rsidRDefault="0071055D" w:rsidP="00EE1730">
      <w:pPr>
        <w:pStyle w:val="tekstwstpny"/>
        <w:numPr>
          <w:ilvl w:val="0"/>
          <w:numId w:val="31"/>
        </w:numPr>
        <w:autoSpaceDE/>
        <w:ind w:left="709"/>
        <w:jc w:val="both"/>
        <w:textAlignment w:val="baseline"/>
        <w:rPr>
          <w:rFonts w:ascii="Calibri" w:hAnsi="Calibri" w:cs="Calibri"/>
          <w:color w:val="000000"/>
          <w:sz w:val="20"/>
        </w:rPr>
      </w:pPr>
      <w:r w:rsidRPr="0071055D">
        <w:rPr>
          <w:rFonts w:ascii="Calibri" w:hAnsi="Calibri" w:cs="Calibri"/>
          <w:color w:val="000000"/>
          <w:sz w:val="20"/>
        </w:rPr>
        <w:t>zmiana po którejkolwiek ze stron osób odpowiedzialnych za realizację umowy lub osób uprawnionych do wprowadzania Zgłoszeń Serwisowych,</w:t>
      </w:r>
    </w:p>
    <w:p w14:paraId="1FF96066" w14:textId="77777777" w:rsidR="0071055D" w:rsidRPr="0071055D" w:rsidRDefault="0071055D" w:rsidP="00EE1730">
      <w:pPr>
        <w:pStyle w:val="tekstwstpny"/>
        <w:numPr>
          <w:ilvl w:val="0"/>
          <w:numId w:val="31"/>
        </w:numPr>
        <w:autoSpaceDE/>
        <w:ind w:left="709"/>
        <w:jc w:val="both"/>
        <w:textAlignment w:val="baseline"/>
        <w:rPr>
          <w:rFonts w:ascii="Calibri" w:hAnsi="Calibri" w:cs="Calibri"/>
          <w:color w:val="000000"/>
          <w:sz w:val="20"/>
        </w:rPr>
      </w:pPr>
      <w:r w:rsidRPr="0071055D">
        <w:rPr>
          <w:rFonts w:ascii="Calibri" w:hAnsi="Calibri" w:cs="Calibri"/>
          <w:color w:val="000000"/>
          <w:sz w:val="20"/>
        </w:rPr>
        <w:t>w przypadku zmian stawek podatku od towarów i usług, przy czym zmianie ulegnie wyłącznie cena brutto, cena netto pozostanie bez zmian</w:t>
      </w:r>
    </w:p>
    <w:p w14:paraId="3CF3DCE8" w14:textId="77777777" w:rsidR="0071055D" w:rsidRPr="0071055D" w:rsidRDefault="0071055D" w:rsidP="00EE1730">
      <w:pPr>
        <w:pStyle w:val="tekstwstpny"/>
        <w:numPr>
          <w:ilvl w:val="0"/>
          <w:numId w:val="31"/>
        </w:numPr>
        <w:autoSpaceDE/>
        <w:ind w:left="709"/>
        <w:jc w:val="both"/>
        <w:textAlignment w:val="baseline"/>
        <w:rPr>
          <w:sz w:val="20"/>
        </w:rPr>
      </w:pPr>
      <w:r w:rsidRPr="0071055D">
        <w:rPr>
          <w:rFonts w:ascii="Calibri" w:hAnsi="Calibri" w:cs="Calibri"/>
          <w:sz w:val="20"/>
        </w:rPr>
        <w:t>Jeżeli w wyniku przeprowadzenia analizy przedwdrożeniowej zasadna dla powodzenia Projektu okaże się korekta ilości poszczególnych licencji w zakresie nie powodującym zmiany łącznej ceny z tytułu udzielenia licencji przewidzianej w Umowie;</w:t>
      </w:r>
    </w:p>
    <w:p w14:paraId="726E7E6E" w14:textId="77777777" w:rsidR="0071055D" w:rsidRPr="0071055D" w:rsidRDefault="0071055D" w:rsidP="00EE1730">
      <w:pPr>
        <w:pStyle w:val="tekstwstpny"/>
        <w:numPr>
          <w:ilvl w:val="0"/>
          <w:numId w:val="31"/>
        </w:numPr>
        <w:autoSpaceDE/>
        <w:ind w:left="709"/>
        <w:jc w:val="both"/>
        <w:textAlignment w:val="baseline"/>
        <w:rPr>
          <w:sz w:val="20"/>
        </w:rPr>
      </w:pPr>
      <w:r w:rsidRPr="0071055D">
        <w:rPr>
          <w:rFonts w:ascii="Calibri" w:hAnsi="Calibri" w:cs="Calibri"/>
          <w:sz w:val="20"/>
        </w:rPr>
        <w:t>zmiany w zakresie zastosowania nowszych lub korzystniejszych dla Zamawiającego rozwiązań technologicznych lub technicznych w Przedmiocie Umowy, niż te istniejące w chwili zawarcia Umowy lecz o parametrach tożsamych lub lepszych w przypadku wycofania z produkcji lub obrotu na terytorium Rzeczpospolitej Polskiej, lub innych przyczyn niezależnych od Wykonawcy uniemożliwiających realizację zamówienia, z zastrzeżeniem niezmienności ceny – po przedstawieniu przez Wykonawcę dowodów uzasadniających konieczność dokonania zmiany; wprowadzenie ww. zmian będzie możliwe w zakresie nie powodującym zwiększenia wynagrodzenia Wykonawcy określonego w Umowie.</w:t>
      </w:r>
    </w:p>
    <w:p w14:paraId="13F52D1D" w14:textId="77777777" w:rsidR="00C55842" w:rsidRPr="00C55842" w:rsidRDefault="00C55842" w:rsidP="00C55842">
      <w:pPr>
        <w:spacing w:after="40"/>
        <w:rPr>
          <w:rFonts w:ascii="Calibri" w:hAnsi="Calibri" w:cs="Segoe UI"/>
          <w:sz w:val="20"/>
          <w:szCs w:val="20"/>
        </w:rPr>
      </w:pPr>
      <w:r w:rsidRPr="00C55842">
        <w:rPr>
          <w:rFonts w:ascii="Calibri" w:hAnsi="Calibri" w:cs="Segoe UI"/>
          <w:sz w:val="20"/>
          <w:szCs w:val="20"/>
        </w:rPr>
        <w:t>Wszelkie zmiany nastąpią w formie pisemnej pod rygorem nieważności, w postaci aneksu do umowy.</w:t>
      </w:r>
    </w:p>
    <w:p w14:paraId="3FD05B6C" w14:textId="77777777" w:rsidR="00C011F6" w:rsidRDefault="00C011F6" w:rsidP="00D61865">
      <w:pPr>
        <w:spacing w:after="40"/>
        <w:rPr>
          <w:rFonts w:ascii="Calibri" w:hAnsi="Calibri" w:cs="Segoe UI"/>
          <w:b/>
          <w:sz w:val="20"/>
          <w:szCs w:val="20"/>
        </w:rPr>
      </w:pPr>
    </w:p>
    <w:p w14:paraId="37500651" w14:textId="77777777" w:rsidR="00D61865" w:rsidRPr="00046F39" w:rsidRDefault="00D61865" w:rsidP="00046F39">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Pouczen</w:t>
      </w:r>
      <w:r w:rsidR="00046F39">
        <w:rPr>
          <w:rFonts w:ascii="Calibri" w:hAnsi="Calibri" w:cs="Segoe UI"/>
          <w:b/>
          <w:sz w:val="20"/>
          <w:szCs w:val="20"/>
        </w:rPr>
        <w:t xml:space="preserve">ie o środkach ochrony prawnej. </w:t>
      </w:r>
    </w:p>
    <w:p w14:paraId="140F213A" w14:textId="77777777" w:rsidR="00D61865" w:rsidRPr="009F4795" w:rsidRDefault="00D61865" w:rsidP="00EE1730">
      <w:pPr>
        <w:numPr>
          <w:ilvl w:val="0"/>
          <w:numId w:val="15"/>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14:paraId="237A72B5" w14:textId="77777777" w:rsidR="00D61865" w:rsidRDefault="00D61865" w:rsidP="00EE1730">
      <w:pPr>
        <w:numPr>
          <w:ilvl w:val="0"/>
          <w:numId w:val="15"/>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14:paraId="2B8F4BEB" w14:textId="77777777" w:rsidR="008B3FE2" w:rsidRDefault="008B3FE2" w:rsidP="00B367D0">
      <w:pPr>
        <w:suppressAutoHyphens/>
        <w:spacing w:after="40"/>
        <w:jc w:val="both"/>
        <w:rPr>
          <w:rFonts w:ascii="Calibri" w:hAnsi="Calibri" w:cs="Segoe UI"/>
          <w:sz w:val="20"/>
          <w:szCs w:val="20"/>
        </w:rPr>
      </w:pPr>
    </w:p>
    <w:p w14:paraId="336038C2" w14:textId="77777777" w:rsidR="00046F39" w:rsidRPr="001766D4" w:rsidRDefault="00046F39" w:rsidP="00046F39">
      <w:pPr>
        <w:spacing w:after="40"/>
        <w:jc w:val="both"/>
        <w:rPr>
          <w:rFonts w:asciiTheme="minorHAnsi" w:hAnsiTheme="minorHAnsi" w:cstheme="minorHAnsi"/>
          <w:b/>
          <w:color w:val="008000"/>
          <w:sz w:val="20"/>
          <w:szCs w:val="20"/>
        </w:rPr>
      </w:pPr>
      <w:r>
        <w:rPr>
          <w:rFonts w:ascii="Calibri" w:hAnsi="Calibri" w:cs="Segoe UI"/>
          <w:sz w:val="20"/>
          <w:szCs w:val="20"/>
        </w:rPr>
        <w:t xml:space="preserve"> </w:t>
      </w:r>
      <w:r w:rsidRPr="001766D4">
        <w:rPr>
          <w:rFonts w:asciiTheme="minorHAnsi" w:hAnsiTheme="minorHAnsi" w:cstheme="minorHAnsi"/>
          <w:b/>
          <w:sz w:val="20"/>
          <w:szCs w:val="20"/>
        </w:rPr>
        <w:t>XVIII. Klauzula informacyjna z art. 13 RODO</w:t>
      </w:r>
    </w:p>
    <w:p w14:paraId="0D6E41C5" w14:textId="77777777" w:rsidR="00046F39" w:rsidRPr="001766D4" w:rsidRDefault="00046F39" w:rsidP="00046F39">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14:paraId="59DDED7E" w14:textId="77777777" w:rsidR="00046F39" w:rsidRPr="001766D4" w:rsidRDefault="00046F39" w:rsidP="00EE1730">
      <w:pPr>
        <w:pStyle w:val="Akapitzlist"/>
        <w:numPr>
          <w:ilvl w:val="0"/>
          <w:numId w:val="29"/>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14:paraId="31ECED31" w14:textId="77777777" w:rsidR="00046F39" w:rsidRPr="001766D4" w:rsidRDefault="00046F39" w:rsidP="00EE1730">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14:paraId="69543249" w14:textId="7BF9193B" w:rsidR="00046F39" w:rsidRPr="001766D4" w:rsidRDefault="00046F39" w:rsidP="00EE1730">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F55113">
        <w:rPr>
          <w:rFonts w:asciiTheme="minorHAnsi" w:eastAsiaTheme="minorHAnsi" w:hAnsiTheme="minorHAnsi" w:cstheme="minorHAnsi"/>
          <w:b/>
          <w:i/>
          <w:sz w:val="20"/>
          <w:szCs w:val="20"/>
          <w:u w:val="single"/>
          <w:lang w:eastAsia="en-US"/>
        </w:rPr>
        <w:t xml:space="preserve">nr sprawy </w:t>
      </w:r>
      <w:r w:rsidR="00FB28F3">
        <w:rPr>
          <w:rFonts w:asciiTheme="minorHAnsi" w:eastAsiaTheme="minorHAnsi" w:hAnsiTheme="minorHAnsi" w:cstheme="minorHAnsi"/>
          <w:b/>
          <w:i/>
          <w:sz w:val="20"/>
          <w:szCs w:val="20"/>
          <w:u w:val="single"/>
          <w:lang w:eastAsia="en-US"/>
        </w:rPr>
        <w:t>43</w:t>
      </w:r>
      <w:r w:rsidR="004925C5" w:rsidRPr="007325BB">
        <w:rPr>
          <w:rFonts w:asciiTheme="minorHAnsi" w:eastAsiaTheme="minorHAnsi" w:hAnsiTheme="minorHAnsi" w:cstheme="minorHAnsi"/>
          <w:b/>
          <w:i/>
          <w:sz w:val="20"/>
          <w:szCs w:val="20"/>
          <w:u w:val="single"/>
          <w:lang w:eastAsia="en-US"/>
        </w:rPr>
        <w:t>/D</w:t>
      </w:r>
      <w:r w:rsidR="00F55AB9" w:rsidRPr="007325BB">
        <w:rPr>
          <w:rFonts w:asciiTheme="minorHAnsi" w:eastAsiaTheme="minorHAnsi" w:hAnsiTheme="minorHAnsi" w:cstheme="minorHAnsi"/>
          <w:b/>
          <w:i/>
          <w:sz w:val="20"/>
          <w:szCs w:val="20"/>
          <w:u w:val="single"/>
          <w:lang w:eastAsia="en-US"/>
        </w:rPr>
        <w:t>/20</w:t>
      </w:r>
      <w:r w:rsidRPr="007325BB">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14:paraId="5E1A1148" w14:textId="77777777" w:rsidR="00046F39" w:rsidRPr="001766D4" w:rsidRDefault="00046F39" w:rsidP="00EE1730">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 1579 i 2018</w:t>
      </w:r>
      <w:r w:rsidR="00F55AB9">
        <w:rPr>
          <w:rFonts w:asciiTheme="minorHAnsi" w:hAnsiTheme="minorHAnsi" w:cstheme="minorHAnsi"/>
          <w:sz w:val="20"/>
          <w:szCs w:val="20"/>
        </w:rPr>
        <w:t>), dalej „ustawa PZP</w:t>
      </w:r>
      <w:r w:rsidRPr="001766D4">
        <w:rPr>
          <w:rFonts w:asciiTheme="minorHAnsi" w:hAnsiTheme="minorHAnsi" w:cstheme="minorHAnsi"/>
          <w:sz w:val="20"/>
          <w:szCs w:val="20"/>
        </w:rPr>
        <w:t xml:space="preserve">”;  </w:t>
      </w:r>
    </w:p>
    <w:p w14:paraId="2915CD2D" w14:textId="77777777" w:rsidR="00046F39" w:rsidRPr="001766D4" w:rsidRDefault="00046F39" w:rsidP="00EE1730">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F55AB9">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14:paraId="446CFEE7" w14:textId="77777777" w:rsidR="00046F39" w:rsidRPr="001766D4" w:rsidRDefault="00046F39" w:rsidP="00EE1730">
      <w:pPr>
        <w:numPr>
          <w:ilvl w:val="0"/>
          <w:numId w:val="26"/>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F55AB9">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F55AB9">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14:paraId="247BCFAB" w14:textId="77777777" w:rsidR="00046F39" w:rsidRPr="001766D4" w:rsidRDefault="00046F39" w:rsidP="00EE1730">
      <w:pPr>
        <w:numPr>
          <w:ilvl w:val="0"/>
          <w:numId w:val="26"/>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14:paraId="3CDA8E3D" w14:textId="77777777" w:rsidR="00046F39" w:rsidRPr="001766D4" w:rsidRDefault="00046F39" w:rsidP="00EE1730">
      <w:pPr>
        <w:numPr>
          <w:ilvl w:val="0"/>
          <w:numId w:val="26"/>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14:paraId="278FA010" w14:textId="77777777" w:rsidR="00046F39" w:rsidRPr="001766D4" w:rsidRDefault="00046F39" w:rsidP="00EE1730">
      <w:pPr>
        <w:numPr>
          <w:ilvl w:val="0"/>
          <w:numId w:val="27"/>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14:paraId="4BFC60DA" w14:textId="77777777" w:rsidR="00046F39" w:rsidRPr="001766D4" w:rsidRDefault="00046F39" w:rsidP="00EE1730">
      <w:pPr>
        <w:numPr>
          <w:ilvl w:val="0"/>
          <w:numId w:val="27"/>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14:paraId="2C1C5946" w14:textId="77777777" w:rsidR="00046F39" w:rsidRPr="001766D4" w:rsidRDefault="00046F39" w:rsidP="00EE1730">
      <w:pPr>
        <w:numPr>
          <w:ilvl w:val="0"/>
          <w:numId w:val="27"/>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5699903F" w14:textId="77777777" w:rsidR="00046F39" w:rsidRPr="001766D4" w:rsidRDefault="00046F39" w:rsidP="00EE1730">
      <w:pPr>
        <w:numPr>
          <w:ilvl w:val="0"/>
          <w:numId w:val="27"/>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14:paraId="5C3F951B" w14:textId="77777777" w:rsidR="00046F39" w:rsidRPr="001766D4" w:rsidRDefault="00046F39" w:rsidP="00EE1730">
      <w:pPr>
        <w:numPr>
          <w:ilvl w:val="0"/>
          <w:numId w:val="26"/>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14:paraId="0E480CF2" w14:textId="77777777" w:rsidR="00046F39" w:rsidRPr="001766D4" w:rsidRDefault="00046F39" w:rsidP="00EE1730">
      <w:pPr>
        <w:numPr>
          <w:ilvl w:val="0"/>
          <w:numId w:val="28"/>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14:paraId="7D25551C" w14:textId="77777777" w:rsidR="00046F39" w:rsidRPr="001766D4" w:rsidRDefault="00046F39" w:rsidP="00EE1730">
      <w:pPr>
        <w:numPr>
          <w:ilvl w:val="0"/>
          <w:numId w:val="28"/>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14:paraId="1C3F1207" w14:textId="77777777" w:rsidR="00046F39" w:rsidRPr="001766D4" w:rsidRDefault="00046F39" w:rsidP="00EE1730">
      <w:pPr>
        <w:numPr>
          <w:ilvl w:val="0"/>
          <w:numId w:val="28"/>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14:paraId="3AA35DF3" w14:textId="77777777" w:rsidR="00046F39" w:rsidRPr="001766D4" w:rsidRDefault="00046F39" w:rsidP="00046F39">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14:paraId="28581117" w14:textId="77777777" w:rsidR="00046F39" w:rsidRPr="001766D4" w:rsidRDefault="00046F39" w:rsidP="00046F39">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14:paraId="559462B7" w14:textId="77777777" w:rsidR="00046F39" w:rsidRPr="001766D4" w:rsidRDefault="00046F39" w:rsidP="00046F39">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o udzielenie zamówienia publicznego ani zmianą postanowień umowy w zakresie niezgodnym z ustawą Pzp oraz nie może naruszać integralności protokołu oraz jego załączników.</w:t>
      </w:r>
    </w:p>
    <w:p w14:paraId="389BEBA2" w14:textId="77777777" w:rsidR="00046F39" w:rsidRPr="001766D4" w:rsidRDefault="00046F39" w:rsidP="00046F39">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14:paraId="50AB87EF" w14:textId="77777777" w:rsidR="00D61865" w:rsidRDefault="00D61865" w:rsidP="00B367D0">
      <w:pPr>
        <w:pStyle w:val="pkt1"/>
        <w:spacing w:before="0" w:after="40"/>
        <w:ind w:left="0" w:firstLine="0"/>
        <w:rPr>
          <w:rFonts w:asciiTheme="minorHAnsi" w:hAnsiTheme="minorHAnsi" w:cs="Segoe UI"/>
          <w:b/>
          <w:sz w:val="20"/>
        </w:rPr>
      </w:pPr>
    </w:p>
    <w:p w14:paraId="5F8AACBF" w14:textId="77777777" w:rsidR="00B367D0" w:rsidRPr="004C4F8D" w:rsidRDefault="00B367D0" w:rsidP="00B367D0">
      <w:pPr>
        <w:pStyle w:val="pkt1"/>
        <w:spacing w:before="0" w:after="40"/>
        <w:ind w:left="0" w:firstLine="0"/>
        <w:rPr>
          <w:rFonts w:asciiTheme="minorHAnsi" w:hAnsiTheme="minorHAnsi" w:cs="Segoe UI"/>
          <w:b/>
          <w:sz w:val="20"/>
        </w:rPr>
      </w:pPr>
    </w:p>
    <w:p w14:paraId="6611FBD1" w14:textId="77777777"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14:paraId="5AF6785C" w14:textId="77777777" w:rsidR="004C4F8D" w:rsidRPr="00B367D0" w:rsidRDefault="004C4F8D" w:rsidP="00B367D0">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r w:rsidR="00B367D0">
        <w:rPr>
          <w:rFonts w:asciiTheme="minorHAnsi" w:hAnsiTheme="minorHAnsi"/>
          <w:b/>
          <w:sz w:val="20"/>
          <w:szCs w:val="20"/>
        </w:rPr>
        <w:t xml:space="preserve">                               </w:t>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14:paraId="3C744FCB" w14:textId="77777777"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14:paraId="5525E793" w14:textId="77777777" w:rsidR="004C4F8D" w:rsidRPr="004C4F8D" w:rsidRDefault="004C4F8D" w:rsidP="004C4F8D">
      <w:pPr>
        <w:spacing w:line="240" w:lineRule="exact"/>
        <w:jc w:val="both"/>
        <w:rPr>
          <w:rFonts w:asciiTheme="minorHAnsi" w:hAnsiTheme="minorHAnsi"/>
          <w:b/>
          <w:sz w:val="20"/>
          <w:szCs w:val="20"/>
          <w:u w:val="single"/>
        </w:rPr>
      </w:pPr>
    </w:p>
    <w:p w14:paraId="2A31E186" w14:textId="77777777" w:rsidR="007A6A04" w:rsidRDefault="007A6A04" w:rsidP="004C4F8D">
      <w:pPr>
        <w:spacing w:line="240" w:lineRule="exact"/>
        <w:jc w:val="both"/>
        <w:rPr>
          <w:rFonts w:asciiTheme="minorHAnsi" w:hAnsiTheme="minorHAnsi"/>
          <w:sz w:val="20"/>
          <w:szCs w:val="20"/>
        </w:rPr>
      </w:pPr>
    </w:p>
    <w:p w14:paraId="56A59377" w14:textId="4344DA73" w:rsidR="00832315" w:rsidRPr="00B36D71" w:rsidRDefault="00B36D71" w:rsidP="004C4F8D">
      <w:pPr>
        <w:spacing w:line="240" w:lineRule="exact"/>
        <w:jc w:val="both"/>
        <w:rPr>
          <w:rFonts w:asciiTheme="minorHAnsi" w:hAnsiTheme="minorHAnsi"/>
          <w:sz w:val="20"/>
          <w:szCs w:val="20"/>
        </w:rPr>
      </w:pPr>
      <w:r w:rsidRPr="00B36D71">
        <w:rPr>
          <w:rFonts w:asciiTheme="minorHAnsi" w:hAnsiTheme="minorHAnsi"/>
          <w:sz w:val="20"/>
          <w:szCs w:val="20"/>
        </w:rPr>
        <w:t>Radosław Fijałkowski</w:t>
      </w:r>
      <w:r w:rsidR="00832315" w:rsidRPr="00B36D71">
        <w:rPr>
          <w:rFonts w:asciiTheme="minorHAnsi" w:hAnsiTheme="minorHAnsi"/>
          <w:sz w:val="20"/>
          <w:szCs w:val="20"/>
        </w:rPr>
        <w:tab/>
      </w:r>
      <w:r w:rsidR="00832315" w:rsidRPr="00B36D71">
        <w:rPr>
          <w:rFonts w:asciiTheme="minorHAnsi" w:hAnsiTheme="minorHAnsi"/>
          <w:sz w:val="20"/>
          <w:szCs w:val="20"/>
        </w:rPr>
        <w:tab/>
      </w:r>
      <w:r w:rsidR="00832315" w:rsidRPr="00B36D71">
        <w:rPr>
          <w:rFonts w:asciiTheme="minorHAnsi" w:hAnsiTheme="minorHAnsi"/>
          <w:sz w:val="20"/>
          <w:szCs w:val="20"/>
        </w:rPr>
        <w:tab/>
      </w:r>
      <w:r w:rsidR="00832315" w:rsidRPr="00B36D71">
        <w:rPr>
          <w:rFonts w:asciiTheme="minorHAnsi" w:hAnsiTheme="minorHAnsi"/>
          <w:sz w:val="20"/>
          <w:szCs w:val="20"/>
        </w:rPr>
        <w:tab/>
      </w:r>
      <w:r w:rsidR="007325BB">
        <w:rPr>
          <w:rFonts w:asciiTheme="minorHAnsi" w:hAnsiTheme="minorHAnsi"/>
          <w:sz w:val="20"/>
          <w:szCs w:val="20"/>
        </w:rPr>
        <w:t xml:space="preserve">             </w:t>
      </w:r>
      <w:r w:rsidR="00832315" w:rsidRPr="00B36D71">
        <w:rPr>
          <w:rFonts w:asciiTheme="minorHAnsi" w:hAnsiTheme="minorHAnsi"/>
          <w:sz w:val="20"/>
          <w:szCs w:val="20"/>
        </w:rPr>
        <w:t>…………………………..</w:t>
      </w:r>
    </w:p>
    <w:p w14:paraId="29172881" w14:textId="77777777" w:rsidR="00832315" w:rsidRPr="00B36D71" w:rsidRDefault="00832315" w:rsidP="004C4F8D">
      <w:pPr>
        <w:spacing w:line="240" w:lineRule="exact"/>
        <w:jc w:val="both"/>
        <w:rPr>
          <w:rFonts w:asciiTheme="minorHAnsi" w:hAnsiTheme="minorHAnsi"/>
          <w:sz w:val="20"/>
          <w:szCs w:val="20"/>
        </w:rPr>
      </w:pPr>
    </w:p>
    <w:p w14:paraId="7879A265" w14:textId="437D4285" w:rsidR="004C4F8D" w:rsidRDefault="00832315" w:rsidP="004C4F8D">
      <w:pPr>
        <w:spacing w:line="240" w:lineRule="exact"/>
        <w:jc w:val="both"/>
        <w:rPr>
          <w:rFonts w:asciiTheme="minorHAnsi" w:hAnsiTheme="minorHAnsi"/>
          <w:sz w:val="20"/>
          <w:szCs w:val="20"/>
        </w:rPr>
      </w:pPr>
      <w:r w:rsidRPr="00B36D71">
        <w:rPr>
          <w:rFonts w:asciiTheme="minorHAnsi" w:hAnsiTheme="minorHAnsi"/>
          <w:sz w:val="20"/>
          <w:szCs w:val="20"/>
        </w:rPr>
        <w:t>Lubomir Marecki</w:t>
      </w:r>
      <w:r w:rsidR="004C4F8D" w:rsidRPr="00B36D71">
        <w:rPr>
          <w:rFonts w:asciiTheme="minorHAnsi" w:hAnsiTheme="minorHAnsi"/>
          <w:sz w:val="20"/>
          <w:szCs w:val="20"/>
        </w:rPr>
        <w:t xml:space="preserve"> </w:t>
      </w:r>
      <w:r w:rsidR="004C4F8D" w:rsidRPr="00B36D71">
        <w:rPr>
          <w:rFonts w:asciiTheme="minorHAnsi" w:hAnsiTheme="minorHAnsi"/>
          <w:sz w:val="20"/>
          <w:szCs w:val="20"/>
        </w:rPr>
        <w:tab/>
      </w:r>
      <w:r w:rsidR="004C4F8D" w:rsidRPr="00B36D71">
        <w:rPr>
          <w:rFonts w:asciiTheme="minorHAnsi" w:hAnsiTheme="minorHAnsi"/>
          <w:sz w:val="20"/>
          <w:szCs w:val="20"/>
        </w:rPr>
        <w:tab/>
      </w:r>
      <w:r w:rsidR="004C4F8D" w:rsidRPr="00B36D71">
        <w:rPr>
          <w:rFonts w:asciiTheme="minorHAnsi" w:hAnsiTheme="minorHAnsi"/>
          <w:sz w:val="20"/>
          <w:szCs w:val="20"/>
        </w:rPr>
        <w:tab/>
      </w:r>
      <w:r w:rsidR="004C4F8D" w:rsidRPr="00B36D71">
        <w:rPr>
          <w:rFonts w:asciiTheme="minorHAnsi" w:hAnsiTheme="minorHAnsi"/>
          <w:sz w:val="20"/>
          <w:szCs w:val="20"/>
        </w:rPr>
        <w:tab/>
      </w:r>
      <w:r w:rsidR="007325BB">
        <w:rPr>
          <w:rFonts w:asciiTheme="minorHAnsi" w:hAnsiTheme="minorHAnsi"/>
          <w:sz w:val="20"/>
          <w:szCs w:val="20"/>
        </w:rPr>
        <w:t xml:space="preserve">               </w:t>
      </w:r>
      <w:r w:rsidR="004C4F8D" w:rsidRPr="00B36D71">
        <w:rPr>
          <w:rFonts w:asciiTheme="minorHAnsi" w:hAnsiTheme="minorHAnsi"/>
          <w:sz w:val="20"/>
          <w:szCs w:val="20"/>
        </w:rPr>
        <w:t>…………………………..</w:t>
      </w:r>
    </w:p>
    <w:p w14:paraId="6D57EC1B" w14:textId="77777777" w:rsidR="00085FA4" w:rsidRDefault="00085FA4" w:rsidP="004C4F8D">
      <w:pPr>
        <w:spacing w:line="240" w:lineRule="exact"/>
        <w:jc w:val="both"/>
        <w:rPr>
          <w:rFonts w:asciiTheme="minorHAnsi" w:hAnsiTheme="minorHAnsi"/>
          <w:sz w:val="20"/>
          <w:szCs w:val="20"/>
        </w:rPr>
      </w:pPr>
    </w:p>
    <w:p w14:paraId="6109CBE8" w14:textId="14F2D793" w:rsidR="00D61865" w:rsidRPr="00B367D0" w:rsidRDefault="007325BB" w:rsidP="00B367D0">
      <w:pPr>
        <w:spacing w:line="240" w:lineRule="exact"/>
        <w:jc w:val="both"/>
        <w:rPr>
          <w:rFonts w:asciiTheme="minorHAnsi" w:hAnsiTheme="minorHAnsi"/>
          <w:sz w:val="20"/>
          <w:szCs w:val="20"/>
        </w:rPr>
        <w:sectPr w:rsidR="00D61865" w:rsidRPr="00B367D0" w:rsidSect="00EA0C8C">
          <w:headerReference w:type="default" r:id="rId12"/>
          <w:footerReference w:type="default" r:id="rId13"/>
          <w:pgSz w:w="11906" w:h="16838"/>
          <w:pgMar w:top="1417" w:right="1417" w:bottom="1417" w:left="1417" w:header="708" w:footer="708" w:gutter="0"/>
          <w:cols w:space="708"/>
          <w:docGrid w:linePitch="360"/>
        </w:sectPr>
      </w:pPr>
      <w:r w:rsidRPr="007325BB">
        <w:rPr>
          <w:rFonts w:asciiTheme="minorHAnsi" w:hAnsiTheme="minorHAnsi"/>
          <w:sz w:val="20"/>
          <w:szCs w:val="20"/>
        </w:rPr>
        <w:t>Małgorzata Długosz-Kowalczyk</w:t>
      </w:r>
      <w:r w:rsidR="00046F39" w:rsidRPr="007325BB">
        <w:rPr>
          <w:rFonts w:asciiTheme="minorHAnsi" w:hAnsiTheme="minorHAnsi"/>
          <w:sz w:val="20"/>
          <w:szCs w:val="20"/>
        </w:rPr>
        <w:tab/>
      </w:r>
      <w:r w:rsidR="00046F39">
        <w:rPr>
          <w:rFonts w:asciiTheme="minorHAnsi" w:hAnsiTheme="minorHAnsi"/>
          <w:sz w:val="20"/>
          <w:szCs w:val="20"/>
        </w:rPr>
        <w:tab/>
      </w:r>
      <w:r w:rsidR="00046F39">
        <w:rPr>
          <w:rFonts w:asciiTheme="minorHAnsi" w:hAnsiTheme="minorHAnsi"/>
          <w:sz w:val="20"/>
          <w:szCs w:val="20"/>
        </w:rPr>
        <w:tab/>
      </w:r>
      <w:r w:rsidR="00046F39">
        <w:rPr>
          <w:rFonts w:asciiTheme="minorHAnsi" w:hAnsiTheme="minorHAnsi"/>
          <w:sz w:val="20"/>
          <w:szCs w:val="20"/>
        </w:rPr>
        <w:tab/>
      </w:r>
      <w:r w:rsidR="00B367D0">
        <w:rPr>
          <w:rFonts w:asciiTheme="minorHAnsi" w:hAnsiTheme="minorHAnsi"/>
          <w:sz w:val="20"/>
          <w:szCs w:val="20"/>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14:paraId="6EBA3069" w14:textId="77777777" w:rsidTr="00EA0C8C">
        <w:tc>
          <w:tcPr>
            <w:tcW w:w="9214" w:type="dxa"/>
            <w:tcBorders>
              <w:bottom w:val="single" w:sz="4" w:space="0" w:color="auto"/>
            </w:tcBorders>
            <w:shd w:val="clear" w:color="auto" w:fill="D9D9D9"/>
          </w:tcPr>
          <w:p w14:paraId="4FE0661C" w14:textId="77777777" w:rsidR="00D61865" w:rsidRPr="009F4795" w:rsidRDefault="00D61865" w:rsidP="00EA0C8C">
            <w:pPr>
              <w:pStyle w:val="Tekstprzypisudolnego"/>
              <w:spacing w:after="40"/>
              <w:jc w:val="right"/>
              <w:rPr>
                <w:rFonts w:ascii="Calibri" w:hAnsi="Calibri" w:cs="Segoe UI"/>
                <w:b/>
              </w:rPr>
            </w:pPr>
            <w:r>
              <w:rPr>
                <w:rFonts w:ascii="Calibri" w:hAnsi="Calibri" w:cs="Segoe UI"/>
              </w:rPr>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14:paraId="6EA1DD9C" w14:textId="77777777" w:rsidTr="00EA0C8C">
        <w:trPr>
          <w:trHeight w:val="480"/>
        </w:trPr>
        <w:tc>
          <w:tcPr>
            <w:tcW w:w="9214" w:type="dxa"/>
            <w:tcBorders>
              <w:top w:val="single" w:sz="4" w:space="0" w:color="auto"/>
            </w:tcBorders>
            <w:shd w:val="clear" w:color="auto" w:fill="D9D9D9"/>
            <w:vAlign w:val="center"/>
          </w:tcPr>
          <w:p w14:paraId="77E03017"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14:paraId="52BFA23B" w14:textId="77777777"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14:paraId="0E60F744" w14:textId="77777777" w:rsidTr="00EA0C8C">
        <w:trPr>
          <w:trHeight w:val="2396"/>
        </w:trPr>
        <w:tc>
          <w:tcPr>
            <w:tcW w:w="9214" w:type="dxa"/>
            <w:gridSpan w:val="2"/>
            <w:shd w:val="clear" w:color="auto" w:fill="auto"/>
            <w:vAlign w:val="center"/>
          </w:tcPr>
          <w:p w14:paraId="1CBF9551" w14:textId="77777777" w:rsidR="00D61865" w:rsidRPr="009F4795" w:rsidRDefault="00D61865" w:rsidP="00EA0C8C">
            <w:pPr>
              <w:pStyle w:val="Tekstprzypisudolnego"/>
              <w:spacing w:after="40"/>
              <w:jc w:val="center"/>
              <w:rPr>
                <w:rFonts w:ascii="Calibri" w:hAnsi="Calibri" w:cs="Segoe UI"/>
                <w:b/>
              </w:rPr>
            </w:pPr>
          </w:p>
          <w:p w14:paraId="7CCFFCC5" w14:textId="77777777"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14:paraId="5221022F" w14:textId="77777777" w:rsidR="00D61865" w:rsidRDefault="00D61865" w:rsidP="00EA0C8C">
            <w:pPr>
              <w:pStyle w:val="Tekstprzypisudolnego"/>
              <w:spacing w:after="40"/>
              <w:ind w:firstLine="4712"/>
              <w:rPr>
                <w:rFonts w:ascii="Calibri" w:hAnsi="Calibri" w:cs="Segoe UI"/>
                <w:b/>
              </w:rPr>
            </w:pPr>
          </w:p>
          <w:p w14:paraId="575D9F36" w14:textId="77777777"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14:paraId="3DB1C82A" w14:textId="77777777"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14:paraId="6858BC29" w14:textId="77777777"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14:paraId="2F3766FC" w14:textId="77777777" w:rsidR="00D61865" w:rsidRPr="009F4795" w:rsidRDefault="00D61865" w:rsidP="00EA0C8C">
            <w:pPr>
              <w:pStyle w:val="Tekstprzypisudolnego"/>
              <w:spacing w:after="40"/>
              <w:jc w:val="both"/>
              <w:rPr>
                <w:rFonts w:ascii="Calibri" w:hAnsi="Calibri" w:cs="Segoe UI"/>
              </w:rPr>
            </w:pPr>
          </w:p>
          <w:p w14:paraId="7C6D6FDD" w14:textId="7AB460AA" w:rsidR="008A3E93" w:rsidRDefault="00D61865" w:rsidP="008A3E93">
            <w:pPr>
              <w:pStyle w:val="Tekstprzypisudolnego"/>
              <w:spacing w:after="40"/>
              <w:jc w:val="both"/>
              <w:rPr>
                <w:rFonts w:ascii="Calibri" w:hAnsi="Calibri" w:cs="Arial"/>
                <w:b/>
                <w:sz w:val="18"/>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w:t>
            </w:r>
            <w:r w:rsidRPr="00353ED5">
              <w:rPr>
                <w:rFonts w:ascii="Calibri" w:hAnsi="Calibri" w:cs="Segoe UI"/>
                <w:color w:val="000000"/>
                <w:sz w:val="22"/>
              </w:rPr>
              <w:t xml:space="preserve"> </w:t>
            </w:r>
            <w:r w:rsidRPr="00353ED5">
              <w:rPr>
                <w:rFonts w:ascii="Calibri" w:hAnsi="Calibri" w:cs="Segoe UI"/>
                <w:color w:val="000000"/>
              </w:rPr>
              <w:t>na</w:t>
            </w:r>
            <w:r w:rsidRPr="00353ED5">
              <w:rPr>
                <w:rFonts w:ascii="Calibri" w:hAnsi="Calibri" w:cs="Segoe UI"/>
                <w:b/>
                <w:color w:val="000000"/>
              </w:rPr>
              <w:t xml:space="preserve">  </w:t>
            </w:r>
            <w:r w:rsidR="00FF1389">
              <w:rPr>
                <w:rFonts w:ascii="Calibri" w:hAnsi="Calibri" w:cs="Arial"/>
                <w:b/>
                <w:sz w:val="18"/>
              </w:rPr>
              <w:t xml:space="preserve">dostawę </w:t>
            </w:r>
            <w:r w:rsidR="000E231F">
              <w:rPr>
                <w:rFonts w:ascii="Calibri" w:hAnsi="Calibri" w:cs="Arial"/>
                <w:b/>
                <w:sz w:val="18"/>
              </w:rPr>
              <w:t>drukarek, urządzeń wielofunkcyjnych</w:t>
            </w:r>
            <w:r w:rsidR="008A3E93">
              <w:rPr>
                <w:rFonts w:ascii="Calibri" w:hAnsi="Calibri" w:cs="Arial"/>
                <w:b/>
                <w:sz w:val="18"/>
              </w:rPr>
              <w:t xml:space="preserve"> </w:t>
            </w:r>
          </w:p>
          <w:p w14:paraId="7B768F36" w14:textId="13530E9F" w:rsidR="00D61865" w:rsidRPr="00FF1389" w:rsidRDefault="00FF1389" w:rsidP="008A3E93">
            <w:pPr>
              <w:pStyle w:val="Tekstprzypisudolnego"/>
              <w:spacing w:after="40"/>
              <w:jc w:val="both"/>
              <w:rPr>
                <w:rFonts w:ascii="Calibri" w:hAnsi="Calibri" w:cs="Arial"/>
                <w:b/>
                <w:sz w:val="18"/>
              </w:rPr>
            </w:pPr>
            <w:r w:rsidRPr="00FB28F3">
              <w:rPr>
                <w:rFonts w:ascii="Calibri" w:hAnsi="Calibri" w:cs="Arial"/>
                <w:b/>
                <w:sz w:val="18"/>
              </w:rPr>
              <w:t xml:space="preserve">nr: </w:t>
            </w:r>
            <w:r w:rsidR="00FB28F3" w:rsidRPr="00FB28F3">
              <w:rPr>
                <w:rFonts w:ascii="Calibri" w:hAnsi="Calibri" w:cs="Arial"/>
                <w:b/>
                <w:sz w:val="18"/>
              </w:rPr>
              <w:t>43</w:t>
            </w:r>
            <w:r w:rsidRPr="00FB28F3">
              <w:rPr>
                <w:rFonts w:ascii="Calibri" w:hAnsi="Calibri" w:cs="Arial"/>
                <w:b/>
                <w:sz w:val="18"/>
              </w:rPr>
              <w:t>/D/20</w:t>
            </w:r>
          </w:p>
        </w:tc>
      </w:tr>
      <w:tr w:rsidR="00D61865" w:rsidRPr="009F4795" w14:paraId="0EAA5588" w14:textId="77777777" w:rsidTr="00EA0C8C">
        <w:trPr>
          <w:trHeight w:val="1502"/>
        </w:trPr>
        <w:tc>
          <w:tcPr>
            <w:tcW w:w="9214" w:type="dxa"/>
            <w:gridSpan w:val="2"/>
          </w:tcPr>
          <w:p w14:paraId="38FAADDE" w14:textId="77777777" w:rsidR="00D61865" w:rsidRDefault="00D61865" w:rsidP="00EE1730">
            <w:pPr>
              <w:pStyle w:val="Akapitzlist"/>
              <w:numPr>
                <w:ilvl w:val="0"/>
                <w:numId w:val="17"/>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14:paraId="03ECE00A"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14:paraId="315B9090"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14:paraId="20C5AF3E"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14:paraId="5AE0A993"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14:paraId="77D65440" w14:textId="77777777"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14:paraId="746B1202" w14:textId="77777777"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14:paraId="4A9ED32F" w14:textId="77777777" w:rsidR="00811757" w:rsidRPr="00811757" w:rsidRDefault="00811757" w:rsidP="00811757">
            <w:pPr>
              <w:widowControl w:val="0"/>
              <w:tabs>
                <w:tab w:val="left" w:pos="0"/>
              </w:tabs>
              <w:ind w:right="3684"/>
              <w:jc w:val="both"/>
              <w:rPr>
                <w:rFonts w:ascii="Calibri" w:hAnsi="Calibri"/>
                <w:snapToGrid w:val="0"/>
                <w:sz w:val="20"/>
                <w:szCs w:val="20"/>
              </w:rPr>
            </w:pPr>
          </w:p>
          <w:p w14:paraId="4A1880AC"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14:paraId="290D3515"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ABA1DFF"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14:paraId="511DC8C1"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7EAB7D89"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14:paraId="13FBE06A"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40DD0EDC"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14:paraId="7B8FEB47" w14:textId="77777777" w:rsidR="00811757" w:rsidRPr="00811757" w:rsidRDefault="00811757" w:rsidP="00811757">
            <w:pPr>
              <w:widowControl w:val="0"/>
              <w:tabs>
                <w:tab w:val="left" w:pos="0"/>
              </w:tabs>
              <w:ind w:right="3684"/>
              <w:jc w:val="both"/>
              <w:rPr>
                <w:rFonts w:ascii="Calibri" w:hAnsi="Calibri"/>
                <w:snapToGrid w:val="0"/>
                <w:sz w:val="20"/>
                <w:szCs w:val="20"/>
                <w:lang w:val="en-US"/>
              </w:rPr>
            </w:pPr>
          </w:p>
          <w:p w14:paraId="5B420F6F" w14:textId="77777777"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Bank, numer konta……………………………………………………….</w:t>
            </w:r>
          </w:p>
          <w:p w14:paraId="1056ECEB"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71CBB3CF" w14:textId="77777777"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2EBDEE22" w14:textId="77777777"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4765516A" w14:textId="77777777"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14F118CA" w14:textId="77777777"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0050C997" w14:textId="77777777"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14:paraId="36524EEB" w14:textId="77777777"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14:paraId="041AEAD0" w14:textId="77777777" w:rsidTr="00EA0C8C">
        <w:trPr>
          <w:trHeight w:val="1969"/>
        </w:trPr>
        <w:tc>
          <w:tcPr>
            <w:tcW w:w="9214" w:type="dxa"/>
            <w:gridSpan w:val="2"/>
            <w:shd w:val="clear" w:color="auto" w:fill="auto"/>
          </w:tcPr>
          <w:p w14:paraId="37A00132" w14:textId="77777777" w:rsidR="00D61865" w:rsidRDefault="00D61865" w:rsidP="00EE1730">
            <w:pPr>
              <w:numPr>
                <w:ilvl w:val="0"/>
                <w:numId w:val="17"/>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14:paraId="105ABD40" w14:textId="77777777"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14:paraId="09209EA6" w14:textId="77777777" w:rsidTr="00EA0C8C">
        <w:trPr>
          <w:trHeight w:val="2055"/>
        </w:trPr>
        <w:tc>
          <w:tcPr>
            <w:tcW w:w="9214" w:type="dxa"/>
            <w:gridSpan w:val="2"/>
            <w:shd w:val="clear" w:color="auto" w:fill="auto"/>
          </w:tcPr>
          <w:p w14:paraId="17AEE7A2" w14:textId="77777777" w:rsidR="00D61865" w:rsidRPr="00B67092" w:rsidRDefault="00D61865" w:rsidP="00EE1730">
            <w:pPr>
              <w:numPr>
                <w:ilvl w:val="0"/>
                <w:numId w:val="17"/>
              </w:numPr>
              <w:spacing w:after="40"/>
              <w:ind w:left="459" w:hanging="459"/>
              <w:contextualSpacing/>
              <w:rPr>
                <w:rFonts w:ascii="Calibri" w:hAnsi="Calibri"/>
                <w:b/>
                <w:sz w:val="20"/>
                <w:szCs w:val="20"/>
              </w:rPr>
            </w:pPr>
            <w:r w:rsidRPr="00B67092">
              <w:rPr>
                <w:rFonts w:ascii="Calibri" w:hAnsi="Calibri"/>
                <w:b/>
                <w:sz w:val="20"/>
                <w:szCs w:val="20"/>
              </w:rPr>
              <w:t>ŁĄCZNA CENA OFERTOWA:</w:t>
            </w:r>
          </w:p>
          <w:p w14:paraId="2BF902ED" w14:textId="77777777" w:rsidR="00911FF5" w:rsidRPr="00F13F4A"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F13F4A">
              <w:rPr>
                <w:b/>
                <w:sz w:val="22"/>
                <w:szCs w:val="22"/>
              </w:rPr>
              <w:br/>
              <w:t xml:space="preserve"> </w:t>
            </w:r>
          </w:p>
          <w:p w14:paraId="0AF2061B" w14:textId="77777777" w:rsidR="00566B11" w:rsidRPr="00C03B63" w:rsidRDefault="00566B11" w:rsidP="00566B11">
            <w:pPr>
              <w:spacing w:line="360" w:lineRule="auto"/>
              <w:jc w:val="both"/>
              <w:rPr>
                <w:rFonts w:ascii="Arial" w:hAnsi="Arial" w:cs="Arial"/>
                <w:sz w:val="18"/>
                <w:szCs w:val="18"/>
              </w:rPr>
            </w:pPr>
            <w:r w:rsidRPr="00C03B63">
              <w:rPr>
                <w:rFonts w:ascii="Arial" w:hAnsi="Arial" w:cs="Arial"/>
                <w:sz w:val="18"/>
                <w:szCs w:val="18"/>
              </w:rPr>
              <w:t>Oferujemy realizację zamówienia zgodnie z zasadami określonymi w Specyfikacji za</w:t>
            </w:r>
            <w:r w:rsidR="00693496" w:rsidRPr="00C03B63">
              <w:rPr>
                <w:rFonts w:ascii="Arial" w:hAnsi="Arial" w:cs="Arial"/>
                <w:sz w:val="18"/>
                <w:szCs w:val="18"/>
              </w:rPr>
              <w:t xml:space="preserve"> kwotę</w:t>
            </w:r>
            <w:r w:rsidRPr="00C03B63">
              <w:rPr>
                <w:rFonts w:ascii="Arial" w:hAnsi="Arial" w:cs="Arial"/>
                <w:sz w:val="18"/>
                <w:szCs w:val="18"/>
              </w:rPr>
              <w:t xml:space="preserve">: </w:t>
            </w:r>
          </w:p>
          <w:p w14:paraId="01E102A5" w14:textId="4B389714" w:rsidR="00566B11" w:rsidRPr="00C03B63" w:rsidRDefault="00921005" w:rsidP="00566B11">
            <w:pPr>
              <w:rPr>
                <w:rFonts w:ascii="Arial" w:hAnsi="Arial" w:cs="Arial"/>
                <w:sz w:val="18"/>
                <w:szCs w:val="18"/>
              </w:rPr>
            </w:pPr>
            <w:r w:rsidRPr="00C03B63">
              <w:rPr>
                <w:rFonts w:ascii="Arial" w:hAnsi="Arial" w:cs="Arial"/>
                <w:sz w:val="18"/>
                <w:szCs w:val="18"/>
              </w:rPr>
              <w:t xml:space="preserve">Pakiet nr 1 </w:t>
            </w:r>
          </w:p>
          <w:p w14:paraId="302F1656" w14:textId="77777777" w:rsidR="00566B11" w:rsidRPr="00C03B63" w:rsidRDefault="00566B11" w:rsidP="00566B11">
            <w:pPr>
              <w:spacing w:before="60" w:after="60"/>
              <w:rPr>
                <w:rFonts w:ascii="Arial" w:hAnsi="Arial" w:cs="Arial"/>
                <w:sz w:val="18"/>
                <w:szCs w:val="18"/>
              </w:rPr>
            </w:pPr>
            <w:r w:rsidRPr="00C03B63">
              <w:rPr>
                <w:rFonts w:ascii="Arial" w:hAnsi="Arial" w:cs="Arial"/>
                <w:sz w:val="18"/>
                <w:szCs w:val="18"/>
              </w:rPr>
              <w:t>Wartość  brutto za wykonanie całości przedmiotu zamówienia (zgodnie z opisem przedmiotu zamówienia) wynosi....................... zł</w:t>
            </w:r>
          </w:p>
          <w:p w14:paraId="1978A309" w14:textId="77777777" w:rsidR="00566B11" w:rsidRPr="00C03B63" w:rsidRDefault="00566B11" w:rsidP="00566B11">
            <w:pPr>
              <w:spacing w:line="360" w:lineRule="auto"/>
              <w:ind w:hanging="284"/>
              <w:jc w:val="both"/>
              <w:rPr>
                <w:rFonts w:ascii="Arial" w:hAnsi="Arial" w:cs="Arial"/>
                <w:sz w:val="18"/>
                <w:szCs w:val="18"/>
              </w:rPr>
            </w:pPr>
            <w:r w:rsidRPr="00C03B63">
              <w:rPr>
                <w:rFonts w:ascii="Arial" w:hAnsi="Arial" w:cs="Arial"/>
                <w:sz w:val="18"/>
                <w:szCs w:val="18"/>
              </w:rPr>
              <w:t xml:space="preserve">     kwota podatku VAT wynosi ................................ zł</w:t>
            </w:r>
          </w:p>
          <w:p w14:paraId="441346D1" w14:textId="77777777" w:rsidR="00566B11" w:rsidRPr="00C03B63" w:rsidRDefault="00566B11" w:rsidP="00566B11">
            <w:pPr>
              <w:spacing w:line="360" w:lineRule="auto"/>
              <w:ind w:hanging="284"/>
              <w:jc w:val="both"/>
              <w:rPr>
                <w:rFonts w:ascii="Arial" w:hAnsi="Arial" w:cs="Arial"/>
                <w:sz w:val="18"/>
                <w:szCs w:val="18"/>
              </w:rPr>
            </w:pPr>
            <w:r w:rsidRPr="00C03B63">
              <w:rPr>
                <w:rFonts w:ascii="Arial" w:hAnsi="Arial" w:cs="Arial"/>
                <w:sz w:val="18"/>
                <w:szCs w:val="18"/>
              </w:rPr>
              <w:tab/>
              <w:t>wartość netto za wykonanie całości przedmiotu zamówienia wynosi....................... zł</w:t>
            </w:r>
          </w:p>
          <w:p w14:paraId="6B7D2C51" w14:textId="2AB18DD7" w:rsidR="00921005" w:rsidRPr="00C03B63" w:rsidRDefault="00921005" w:rsidP="00921005">
            <w:pPr>
              <w:rPr>
                <w:rFonts w:ascii="Arial" w:hAnsi="Arial" w:cs="Arial"/>
                <w:sz w:val="18"/>
                <w:szCs w:val="18"/>
              </w:rPr>
            </w:pPr>
            <w:r w:rsidRPr="00C03B63">
              <w:rPr>
                <w:rFonts w:ascii="Arial" w:hAnsi="Arial" w:cs="Arial"/>
                <w:sz w:val="18"/>
                <w:szCs w:val="18"/>
              </w:rPr>
              <w:t>Pakiet nr 2</w:t>
            </w:r>
          </w:p>
          <w:p w14:paraId="3C1A22C7" w14:textId="77777777" w:rsidR="00921005" w:rsidRPr="00C03B63" w:rsidRDefault="00921005" w:rsidP="00921005">
            <w:pPr>
              <w:spacing w:before="60" w:after="60"/>
              <w:rPr>
                <w:rFonts w:ascii="Arial" w:hAnsi="Arial" w:cs="Arial"/>
                <w:sz w:val="18"/>
                <w:szCs w:val="18"/>
              </w:rPr>
            </w:pPr>
            <w:r w:rsidRPr="00C03B63">
              <w:rPr>
                <w:rFonts w:ascii="Arial" w:hAnsi="Arial" w:cs="Arial"/>
                <w:sz w:val="18"/>
                <w:szCs w:val="18"/>
              </w:rPr>
              <w:t>Wartość  brutto za wykonanie całości przedmiotu zamówienia (zgodnie z opisem przedmiotu zamówienia) wynosi....................... zł</w:t>
            </w:r>
          </w:p>
          <w:p w14:paraId="51B4EFCD" w14:textId="77777777" w:rsidR="00921005" w:rsidRPr="00C03B63" w:rsidRDefault="00921005" w:rsidP="00921005">
            <w:pPr>
              <w:spacing w:line="360" w:lineRule="auto"/>
              <w:ind w:hanging="284"/>
              <w:jc w:val="both"/>
              <w:rPr>
                <w:rFonts w:ascii="Arial" w:hAnsi="Arial" w:cs="Arial"/>
                <w:sz w:val="18"/>
                <w:szCs w:val="18"/>
              </w:rPr>
            </w:pPr>
            <w:r w:rsidRPr="00C03B63">
              <w:rPr>
                <w:rFonts w:ascii="Arial" w:hAnsi="Arial" w:cs="Arial"/>
                <w:sz w:val="18"/>
                <w:szCs w:val="18"/>
              </w:rPr>
              <w:t xml:space="preserve">     kwota podatku VAT wynosi ................................ zł</w:t>
            </w:r>
          </w:p>
          <w:p w14:paraId="25607E91" w14:textId="77777777" w:rsidR="00921005" w:rsidRPr="00C03B63" w:rsidRDefault="00921005" w:rsidP="00921005">
            <w:pPr>
              <w:spacing w:line="360" w:lineRule="auto"/>
              <w:ind w:hanging="284"/>
              <w:jc w:val="both"/>
              <w:rPr>
                <w:rFonts w:ascii="Arial" w:hAnsi="Arial" w:cs="Arial"/>
                <w:sz w:val="18"/>
                <w:szCs w:val="18"/>
              </w:rPr>
            </w:pPr>
            <w:r w:rsidRPr="00C03B63">
              <w:rPr>
                <w:rFonts w:ascii="Arial" w:hAnsi="Arial" w:cs="Arial"/>
                <w:sz w:val="18"/>
                <w:szCs w:val="18"/>
              </w:rPr>
              <w:tab/>
              <w:t>wartość netto za wykonanie całości przedmiotu zamówienia wynosi....................... zł</w:t>
            </w:r>
          </w:p>
          <w:p w14:paraId="789B4A7E" w14:textId="24B57DFB" w:rsidR="00921005" w:rsidRPr="00C03B63" w:rsidRDefault="00921005" w:rsidP="00921005">
            <w:pPr>
              <w:rPr>
                <w:rFonts w:ascii="Arial" w:hAnsi="Arial" w:cs="Arial"/>
                <w:sz w:val="18"/>
                <w:szCs w:val="18"/>
              </w:rPr>
            </w:pPr>
            <w:r w:rsidRPr="00C03B63">
              <w:rPr>
                <w:rFonts w:ascii="Arial" w:hAnsi="Arial" w:cs="Arial"/>
                <w:sz w:val="18"/>
                <w:szCs w:val="18"/>
              </w:rPr>
              <w:t>Pakiet nr 3</w:t>
            </w:r>
          </w:p>
          <w:p w14:paraId="7885CF5D" w14:textId="77777777" w:rsidR="00921005" w:rsidRPr="00C03B63" w:rsidRDefault="00921005" w:rsidP="00921005">
            <w:pPr>
              <w:spacing w:before="60" w:after="60"/>
              <w:rPr>
                <w:rFonts w:ascii="Arial" w:hAnsi="Arial" w:cs="Arial"/>
                <w:sz w:val="18"/>
                <w:szCs w:val="18"/>
              </w:rPr>
            </w:pPr>
            <w:r w:rsidRPr="00C03B63">
              <w:rPr>
                <w:rFonts w:ascii="Arial" w:hAnsi="Arial" w:cs="Arial"/>
                <w:sz w:val="18"/>
                <w:szCs w:val="18"/>
              </w:rPr>
              <w:t>Wartość  brutto za wykonanie całości przedmiotu zamówienia (zgodnie z opisem przedmiotu zamówienia) wynosi....................... zł</w:t>
            </w:r>
          </w:p>
          <w:p w14:paraId="40710BE9" w14:textId="77777777" w:rsidR="00921005" w:rsidRPr="00C03B63" w:rsidRDefault="00921005" w:rsidP="00921005">
            <w:pPr>
              <w:spacing w:line="360" w:lineRule="auto"/>
              <w:ind w:hanging="284"/>
              <w:jc w:val="both"/>
              <w:rPr>
                <w:rFonts w:ascii="Arial" w:hAnsi="Arial" w:cs="Arial"/>
                <w:sz w:val="18"/>
                <w:szCs w:val="18"/>
              </w:rPr>
            </w:pPr>
            <w:r w:rsidRPr="00C03B63">
              <w:rPr>
                <w:rFonts w:ascii="Arial" w:hAnsi="Arial" w:cs="Arial"/>
                <w:sz w:val="18"/>
                <w:szCs w:val="18"/>
              </w:rPr>
              <w:t xml:space="preserve">     kwota podatku VAT wynosi ................................ zł</w:t>
            </w:r>
          </w:p>
          <w:p w14:paraId="17B6F077" w14:textId="522CC8D8" w:rsidR="00C03B63" w:rsidRPr="00C03B63" w:rsidRDefault="00921005" w:rsidP="00C03B63">
            <w:pPr>
              <w:spacing w:line="360" w:lineRule="auto"/>
              <w:ind w:hanging="284"/>
              <w:jc w:val="both"/>
              <w:rPr>
                <w:rFonts w:ascii="Arial" w:hAnsi="Arial" w:cs="Arial"/>
                <w:sz w:val="18"/>
                <w:szCs w:val="18"/>
              </w:rPr>
            </w:pPr>
            <w:r w:rsidRPr="00C03B63">
              <w:rPr>
                <w:rFonts w:ascii="Arial" w:hAnsi="Arial" w:cs="Arial"/>
                <w:sz w:val="18"/>
                <w:szCs w:val="18"/>
              </w:rPr>
              <w:tab/>
              <w:t>wartość netto za wykonanie całości przedmiotu zamówienia wynosi....................... zł</w:t>
            </w:r>
          </w:p>
          <w:p w14:paraId="05F541AC" w14:textId="6B58580E" w:rsidR="00C03B63" w:rsidRPr="00C03B63" w:rsidRDefault="00C03B63" w:rsidP="00C03B63">
            <w:pPr>
              <w:rPr>
                <w:rFonts w:ascii="Arial" w:hAnsi="Arial" w:cs="Arial"/>
                <w:sz w:val="18"/>
                <w:szCs w:val="18"/>
              </w:rPr>
            </w:pPr>
            <w:r w:rsidRPr="00C03B63">
              <w:rPr>
                <w:rFonts w:ascii="Arial" w:hAnsi="Arial" w:cs="Arial"/>
                <w:sz w:val="18"/>
                <w:szCs w:val="18"/>
              </w:rPr>
              <w:t>Pakiet nr 4</w:t>
            </w:r>
          </w:p>
          <w:p w14:paraId="2CE508A6" w14:textId="77777777" w:rsidR="00C03B63" w:rsidRPr="00C03B63" w:rsidRDefault="00C03B63" w:rsidP="00C03B63">
            <w:pPr>
              <w:spacing w:before="60" w:after="60"/>
              <w:rPr>
                <w:rFonts w:ascii="Arial" w:hAnsi="Arial" w:cs="Arial"/>
                <w:sz w:val="18"/>
                <w:szCs w:val="18"/>
              </w:rPr>
            </w:pPr>
            <w:r w:rsidRPr="00C03B63">
              <w:rPr>
                <w:rFonts w:ascii="Arial" w:hAnsi="Arial" w:cs="Arial"/>
                <w:sz w:val="18"/>
                <w:szCs w:val="18"/>
              </w:rPr>
              <w:t>Wartość  brutto za wykonanie całości przedmiotu zamówienia (zgodnie z opisem przedmiotu zamówienia) wynosi....................... zł</w:t>
            </w:r>
          </w:p>
          <w:p w14:paraId="6989A5BD" w14:textId="77777777" w:rsidR="00C03B63" w:rsidRPr="00C03B63" w:rsidRDefault="00C03B63" w:rsidP="00C03B63">
            <w:pPr>
              <w:spacing w:line="360" w:lineRule="auto"/>
              <w:ind w:hanging="284"/>
              <w:jc w:val="both"/>
              <w:rPr>
                <w:rFonts w:ascii="Arial" w:hAnsi="Arial" w:cs="Arial"/>
                <w:sz w:val="18"/>
                <w:szCs w:val="18"/>
              </w:rPr>
            </w:pPr>
            <w:r w:rsidRPr="00C03B63">
              <w:rPr>
                <w:rFonts w:ascii="Arial" w:hAnsi="Arial" w:cs="Arial"/>
                <w:sz w:val="18"/>
                <w:szCs w:val="18"/>
              </w:rPr>
              <w:t xml:space="preserve">     kwota podatku VAT wynosi ................................ zł</w:t>
            </w:r>
          </w:p>
          <w:p w14:paraId="3290A2C2" w14:textId="3736F39E" w:rsidR="00D61865" w:rsidRPr="00C03B63" w:rsidRDefault="00C03B63" w:rsidP="00C03B63">
            <w:pPr>
              <w:spacing w:line="360" w:lineRule="auto"/>
              <w:ind w:hanging="284"/>
              <w:jc w:val="both"/>
              <w:rPr>
                <w:rFonts w:ascii="Arial" w:hAnsi="Arial" w:cs="Arial"/>
                <w:sz w:val="18"/>
                <w:szCs w:val="18"/>
              </w:rPr>
            </w:pPr>
            <w:r w:rsidRPr="00C03B63">
              <w:rPr>
                <w:rFonts w:ascii="Arial" w:hAnsi="Arial" w:cs="Arial"/>
                <w:sz w:val="18"/>
                <w:szCs w:val="18"/>
              </w:rPr>
              <w:tab/>
              <w:t>wartość netto za wykonanie całości przedmiotu zamówienia wynosi....................... zł</w:t>
            </w:r>
          </w:p>
          <w:p w14:paraId="5508C9D5" w14:textId="77777777" w:rsidR="00921005" w:rsidRDefault="00921005" w:rsidP="00EA0C8C">
            <w:pPr>
              <w:spacing w:after="40"/>
              <w:contextualSpacing/>
              <w:jc w:val="both"/>
              <w:rPr>
                <w:rFonts w:ascii="Calibri" w:hAnsi="Calibri" w:cs="Segoe UI"/>
                <w:b/>
                <w:sz w:val="18"/>
                <w:szCs w:val="18"/>
              </w:rPr>
            </w:pPr>
          </w:p>
          <w:p w14:paraId="3AC60EFC" w14:textId="77777777" w:rsidR="00C03B63" w:rsidRDefault="00C03B63" w:rsidP="00EA0C8C">
            <w:pPr>
              <w:spacing w:after="40"/>
              <w:contextualSpacing/>
              <w:jc w:val="both"/>
              <w:rPr>
                <w:rFonts w:ascii="Calibri" w:hAnsi="Calibri" w:cs="Segoe UI"/>
                <w:b/>
                <w:sz w:val="18"/>
                <w:szCs w:val="18"/>
              </w:rPr>
            </w:pPr>
          </w:p>
          <w:p w14:paraId="5B39B5B5" w14:textId="77777777" w:rsidR="00C03B63" w:rsidRPr="00C03B63" w:rsidRDefault="00C03B63" w:rsidP="00EA0C8C">
            <w:pPr>
              <w:spacing w:after="40"/>
              <w:contextualSpacing/>
              <w:jc w:val="both"/>
              <w:rPr>
                <w:rFonts w:ascii="Calibri" w:hAnsi="Calibri" w:cs="Segoe UI"/>
                <w:b/>
                <w:sz w:val="18"/>
                <w:szCs w:val="18"/>
              </w:rPr>
            </w:pPr>
          </w:p>
          <w:p w14:paraId="71C0B65A" w14:textId="77777777" w:rsidR="00D61865" w:rsidRPr="00951AAB" w:rsidRDefault="00D61865" w:rsidP="00EA0C8C">
            <w:pPr>
              <w:spacing w:after="40"/>
              <w:ind w:left="317" w:hanging="317"/>
              <w:jc w:val="both"/>
              <w:rPr>
                <w:rFonts w:ascii="Calibri" w:hAnsi="Calibri" w:cs="Segoe UI"/>
                <w:sz w:val="16"/>
                <w:szCs w:val="16"/>
              </w:rPr>
            </w:pPr>
            <w:r w:rsidRPr="00C03B63">
              <w:rPr>
                <w:rFonts w:ascii="Calibri" w:hAnsi="Calibri" w:cs="Segoe UI"/>
                <w:sz w:val="18"/>
                <w:szCs w:val="18"/>
              </w:rPr>
              <w:t>*</w:t>
            </w:r>
            <w:r w:rsidRPr="00C03B63">
              <w:rPr>
                <w:rFonts w:ascii="Calibri" w:hAnsi="Calibri" w:cs="Segoe UI"/>
                <w:sz w:val="18"/>
                <w:szCs w:val="18"/>
              </w:rPr>
              <w:tab/>
            </w:r>
            <w:r w:rsidRPr="00C03B63">
              <w:rPr>
                <w:rFonts w:ascii="Calibri" w:hAnsi="Calibri" w:cs="Segoe UI"/>
                <w:b/>
                <w:sz w:val="18"/>
                <w:szCs w:val="18"/>
              </w:rPr>
              <w:t>ŁĄCZNA CENA OFERTOWA</w:t>
            </w:r>
            <w:r w:rsidRPr="00C03B63">
              <w:rPr>
                <w:rFonts w:ascii="Calibri" w:hAnsi="Calibri" w:cs="Segoe UI"/>
                <w:sz w:val="18"/>
                <w:szCs w:val="18"/>
              </w:rPr>
              <w:t xml:space="preserve"> stanowi całkowite wynagrodzenie Wykonawcy, uwzględniające wszystkie koszty związane z realizacją przedmiotu zamówienia zgodnie z niniejszą SIWZ.</w:t>
            </w:r>
          </w:p>
        </w:tc>
      </w:tr>
      <w:tr w:rsidR="00D61865" w:rsidRPr="00E37F70" w14:paraId="168E6296" w14:textId="77777777" w:rsidTr="00164ABD">
        <w:trPr>
          <w:trHeight w:val="3248"/>
        </w:trPr>
        <w:tc>
          <w:tcPr>
            <w:tcW w:w="9214" w:type="dxa"/>
            <w:gridSpan w:val="2"/>
            <w:shd w:val="clear" w:color="auto" w:fill="auto"/>
          </w:tcPr>
          <w:p w14:paraId="4372F4D6" w14:textId="69071103" w:rsidR="00D61865" w:rsidRPr="00C03B63" w:rsidRDefault="00D61865" w:rsidP="00EE1730">
            <w:pPr>
              <w:pStyle w:val="Akapitzlist"/>
              <w:numPr>
                <w:ilvl w:val="0"/>
                <w:numId w:val="17"/>
              </w:numPr>
              <w:spacing w:after="40"/>
              <w:ind w:left="459" w:hanging="459"/>
              <w:contextualSpacing/>
              <w:jc w:val="both"/>
              <w:rPr>
                <w:rFonts w:ascii="Calibri" w:hAnsi="Calibri" w:cs="Segoe UI"/>
                <w:b/>
                <w:sz w:val="16"/>
                <w:szCs w:val="16"/>
              </w:rPr>
            </w:pPr>
            <w:r w:rsidRPr="00C03B63">
              <w:rPr>
                <w:rFonts w:ascii="Calibri" w:hAnsi="Calibri" w:cs="Segoe UI"/>
                <w:b/>
                <w:sz w:val="16"/>
                <w:szCs w:val="16"/>
              </w:rPr>
              <w:t>OŚWIADCZENIA:</w:t>
            </w:r>
          </w:p>
          <w:p w14:paraId="2C2787DD" w14:textId="6C766C21" w:rsidR="00566B11" w:rsidRPr="00C03B63" w:rsidRDefault="00921005" w:rsidP="00EE1730">
            <w:pPr>
              <w:pStyle w:val="Akapitzlist"/>
              <w:numPr>
                <w:ilvl w:val="0"/>
                <w:numId w:val="16"/>
              </w:numPr>
              <w:rPr>
                <w:rFonts w:ascii="Calibri" w:hAnsi="Calibri" w:cs="Segoe UI"/>
                <w:sz w:val="18"/>
                <w:szCs w:val="18"/>
              </w:rPr>
            </w:pPr>
            <w:r w:rsidRPr="00C03B63">
              <w:rPr>
                <w:rFonts w:ascii="Calibri" w:hAnsi="Calibri" w:cs="Segoe UI"/>
                <w:sz w:val="18"/>
                <w:szCs w:val="18"/>
              </w:rPr>
              <w:t xml:space="preserve">Okres gwarancji ( min. 36 m-cy - </w:t>
            </w:r>
            <w:r w:rsidR="00FF1389" w:rsidRPr="00C03B63">
              <w:rPr>
                <w:rFonts w:ascii="Calibri" w:hAnsi="Calibri" w:cs="Segoe UI"/>
                <w:sz w:val="18"/>
                <w:szCs w:val="18"/>
              </w:rPr>
              <w:t>max 60</w:t>
            </w:r>
            <w:r w:rsidR="00566B11" w:rsidRPr="00C03B63">
              <w:rPr>
                <w:rFonts w:ascii="Calibri" w:hAnsi="Calibri" w:cs="Segoe UI"/>
                <w:sz w:val="18"/>
                <w:szCs w:val="18"/>
              </w:rPr>
              <w:t xml:space="preserve"> </w:t>
            </w:r>
            <w:r w:rsidR="00F13F4A" w:rsidRPr="00C03B63">
              <w:rPr>
                <w:rFonts w:ascii="Calibri" w:hAnsi="Calibri" w:cs="Segoe UI"/>
                <w:sz w:val="18"/>
                <w:szCs w:val="18"/>
              </w:rPr>
              <w:t>miesięcy</w:t>
            </w:r>
            <w:r w:rsidR="00566B11" w:rsidRPr="00C03B63">
              <w:rPr>
                <w:rFonts w:ascii="Calibri" w:hAnsi="Calibri" w:cs="Segoe UI"/>
                <w:sz w:val="18"/>
                <w:szCs w:val="18"/>
              </w:rPr>
              <w:t>).</w:t>
            </w:r>
          </w:p>
          <w:p w14:paraId="161F152B" w14:textId="32D21C43" w:rsidR="00921005" w:rsidRPr="00C03B63" w:rsidRDefault="00921005" w:rsidP="00EE1730">
            <w:pPr>
              <w:pStyle w:val="Akapitzlist"/>
              <w:numPr>
                <w:ilvl w:val="1"/>
                <w:numId w:val="16"/>
              </w:numPr>
              <w:rPr>
                <w:rFonts w:ascii="Calibri" w:hAnsi="Calibri" w:cs="Segoe UI"/>
                <w:sz w:val="18"/>
                <w:szCs w:val="18"/>
              </w:rPr>
            </w:pPr>
            <w:r w:rsidRPr="00C03B63">
              <w:rPr>
                <w:rFonts w:ascii="Calibri" w:hAnsi="Calibri" w:cs="Segoe UI"/>
                <w:sz w:val="18"/>
                <w:szCs w:val="18"/>
              </w:rPr>
              <w:t>Pakiet nr 1 ………………………….</w:t>
            </w:r>
          </w:p>
          <w:p w14:paraId="4192F534" w14:textId="5F4C50FE" w:rsidR="00921005" w:rsidRPr="00C03B63" w:rsidRDefault="00921005" w:rsidP="00EE1730">
            <w:pPr>
              <w:pStyle w:val="Akapitzlist"/>
              <w:numPr>
                <w:ilvl w:val="1"/>
                <w:numId w:val="16"/>
              </w:numPr>
              <w:rPr>
                <w:rFonts w:ascii="Calibri" w:hAnsi="Calibri" w:cs="Segoe UI"/>
                <w:sz w:val="18"/>
                <w:szCs w:val="18"/>
              </w:rPr>
            </w:pPr>
            <w:r w:rsidRPr="00C03B63">
              <w:rPr>
                <w:rFonts w:ascii="Calibri" w:hAnsi="Calibri" w:cs="Segoe UI"/>
                <w:sz w:val="18"/>
                <w:szCs w:val="18"/>
              </w:rPr>
              <w:t>Pakiet nr 2 ………………………….</w:t>
            </w:r>
          </w:p>
          <w:p w14:paraId="0DCC1324" w14:textId="12884A6E" w:rsidR="00921005" w:rsidRPr="00C03B63" w:rsidRDefault="00921005" w:rsidP="00EE1730">
            <w:pPr>
              <w:pStyle w:val="Akapitzlist"/>
              <w:numPr>
                <w:ilvl w:val="1"/>
                <w:numId w:val="16"/>
              </w:numPr>
              <w:rPr>
                <w:rFonts w:ascii="Calibri" w:hAnsi="Calibri" w:cs="Segoe UI"/>
                <w:sz w:val="18"/>
                <w:szCs w:val="18"/>
              </w:rPr>
            </w:pPr>
            <w:r w:rsidRPr="00C03B63">
              <w:rPr>
                <w:rFonts w:ascii="Calibri" w:hAnsi="Calibri" w:cs="Segoe UI"/>
                <w:sz w:val="18"/>
                <w:szCs w:val="18"/>
              </w:rPr>
              <w:t>Pakiet nr 3 ………………………….</w:t>
            </w:r>
          </w:p>
          <w:p w14:paraId="7464B057" w14:textId="30C6F7AA" w:rsidR="00FB28F3" w:rsidRPr="00C03B63" w:rsidRDefault="00FB28F3" w:rsidP="00EE1730">
            <w:pPr>
              <w:pStyle w:val="Akapitzlist"/>
              <w:numPr>
                <w:ilvl w:val="1"/>
                <w:numId w:val="16"/>
              </w:numPr>
              <w:rPr>
                <w:rFonts w:ascii="Calibri" w:hAnsi="Calibri" w:cs="Segoe UI"/>
                <w:sz w:val="18"/>
                <w:szCs w:val="18"/>
              </w:rPr>
            </w:pPr>
            <w:r w:rsidRPr="00C03B63">
              <w:rPr>
                <w:rFonts w:ascii="Calibri" w:hAnsi="Calibri" w:cs="Segoe UI"/>
                <w:sz w:val="18"/>
                <w:szCs w:val="18"/>
              </w:rPr>
              <w:t>Pakiet nr 4 ………………………….</w:t>
            </w:r>
          </w:p>
          <w:p w14:paraId="03940620" w14:textId="77777777" w:rsidR="00D61865" w:rsidRPr="00C03B63" w:rsidRDefault="00D61865" w:rsidP="00EE1730">
            <w:pPr>
              <w:pStyle w:val="Tekstpodstawowywcity2"/>
              <w:numPr>
                <w:ilvl w:val="0"/>
                <w:numId w:val="16"/>
              </w:numPr>
              <w:tabs>
                <w:tab w:val="left" w:pos="459"/>
              </w:tabs>
              <w:spacing w:after="40" w:line="240" w:lineRule="auto"/>
              <w:jc w:val="both"/>
              <w:rPr>
                <w:rFonts w:ascii="Calibri" w:hAnsi="Calibri" w:cs="Segoe UI"/>
                <w:sz w:val="18"/>
                <w:szCs w:val="18"/>
              </w:rPr>
            </w:pPr>
            <w:r w:rsidRPr="00C03B63">
              <w:rPr>
                <w:rFonts w:ascii="Calibri" w:hAnsi="Calibri" w:cs="Segoe UI"/>
                <w:sz w:val="18"/>
                <w:szCs w:val="18"/>
              </w:rPr>
              <w:t>w cenie naszej oferty zostały uwzględnione wszystkie koszty wykonania zamówienia;</w:t>
            </w:r>
          </w:p>
          <w:p w14:paraId="60BBAF1F" w14:textId="525C4903" w:rsidR="00D61865" w:rsidRPr="00C03B63" w:rsidRDefault="00D61865" w:rsidP="00EE1730">
            <w:pPr>
              <w:pStyle w:val="Tekstpodstawowywcity2"/>
              <w:numPr>
                <w:ilvl w:val="0"/>
                <w:numId w:val="16"/>
              </w:numPr>
              <w:tabs>
                <w:tab w:val="left" w:pos="459"/>
              </w:tabs>
              <w:spacing w:after="40" w:line="240" w:lineRule="auto"/>
              <w:jc w:val="both"/>
              <w:rPr>
                <w:rFonts w:ascii="Calibri" w:hAnsi="Calibri" w:cs="Segoe UI"/>
                <w:sz w:val="18"/>
                <w:szCs w:val="18"/>
              </w:rPr>
            </w:pPr>
            <w:r w:rsidRPr="00C03B63">
              <w:rPr>
                <w:rFonts w:ascii="Calibri" w:hAnsi="Calibri" w:cs="Segoe UI"/>
                <w:sz w:val="18"/>
                <w:szCs w:val="18"/>
              </w:rPr>
              <w:t>zapoznaliśmy się ze Specyfikacją Istotnych Warunków Zamówienia oraz wzorem umowy i nie wnosimy do nich zastrzeżeń oraz prz</w:t>
            </w:r>
            <w:r w:rsidR="00DA4705" w:rsidRPr="00C03B63">
              <w:rPr>
                <w:rFonts w:ascii="Calibri" w:hAnsi="Calibri" w:cs="Segoe UI"/>
                <w:sz w:val="18"/>
                <w:szCs w:val="18"/>
              </w:rPr>
              <w:t>yjmujemy warunki w nich zawarte</w:t>
            </w:r>
            <w:r w:rsidR="00921005" w:rsidRPr="00C03B63">
              <w:rPr>
                <w:rFonts w:ascii="Calibri" w:hAnsi="Calibri" w:cs="Segoe UI"/>
                <w:sz w:val="18"/>
                <w:szCs w:val="18"/>
              </w:rPr>
              <w:t>;</w:t>
            </w:r>
          </w:p>
          <w:p w14:paraId="1B3A2CA1" w14:textId="77777777" w:rsidR="00D61865" w:rsidRPr="00C03B63" w:rsidRDefault="00D61865" w:rsidP="00EE1730">
            <w:pPr>
              <w:pStyle w:val="Tekstpodstawowywcity2"/>
              <w:numPr>
                <w:ilvl w:val="0"/>
                <w:numId w:val="16"/>
              </w:numPr>
              <w:tabs>
                <w:tab w:val="left" w:pos="459"/>
              </w:tabs>
              <w:spacing w:after="40" w:line="240" w:lineRule="auto"/>
              <w:jc w:val="both"/>
              <w:rPr>
                <w:rFonts w:ascii="Calibri" w:hAnsi="Calibri" w:cs="Segoe UI"/>
                <w:sz w:val="18"/>
                <w:szCs w:val="18"/>
              </w:rPr>
            </w:pPr>
            <w:r w:rsidRPr="00C03B63">
              <w:rPr>
                <w:rFonts w:ascii="Calibri" w:hAnsi="Calibri" w:cs="Segoe UI"/>
                <w:sz w:val="18"/>
                <w:szCs w:val="18"/>
              </w:rPr>
              <w:t xml:space="preserve">uważamy się za związanych niniejszą ofertą na okres </w:t>
            </w:r>
            <w:r w:rsidR="00305A4B" w:rsidRPr="00C03B63">
              <w:rPr>
                <w:rFonts w:ascii="Calibri" w:hAnsi="Calibri" w:cs="Segoe UI"/>
                <w:b/>
                <w:sz w:val="18"/>
                <w:szCs w:val="18"/>
              </w:rPr>
              <w:t>30</w:t>
            </w:r>
            <w:r w:rsidRPr="00C03B63">
              <w:rPr>
                <w:rFonts w:ascii="Calibri" w:hAnsi="Calibri" w:cs="Segoe UI"/>
                <w:b/>
                <w:sz w:val="18"/>
                <w:szCs w:val="18"/>
              </w:rPr>
              <w:t xml:space="preserve"> dni</w:t>
            </w:r>
            <w:r w:rsidRPr="00C03B63">
              <w:rPr>
                <w:rFonts w:ascii="Calibri" w:hAnsi="Calibri" w:cs="Segoe UI"/>
                <w:sz w:val="18"/>
                <w:szCs w:val="18"/>
              </w:rPr>
              <w:t xml:space="preserve"> licząc od dnia otwarcia ofert (włącznie z tym dniem);</w:t>
            </w:r>
          </w:p>
          <w:p w14:paraId="21CED357" w14:textId="1EBCC539" w:rsidR="00D61865" w:rsidRPr="00C03B63" w:rsidRDefault="00693496" w:rsidP="00EE1730">
            <w:pPr>
              <w:pStyle w:val="Tekstpodstawowywcity2"/>
              <w:numPr>
                <w:ilvl w:val="0"/>
                <w:numId w:val="16"/>
              </w:numPr>
              <w:tabs>
                <w:tab w:val="left" w:pos="459"/>
              </w:tabs>
              <w:spacing w:after="40" w:line="240" w:lineRule="auto"/>
              <w:jc w:val="both"/>
              <w:rPr>
                <w:rFonts w:ascii="Calibri" w:hAnsi="Calibri" w:cs="Segoe UI"/>
                <w:sz w:val="16"/>
                <w:szCs w:val="16"/>
              </w:rPr>
            </w:pPr>
            <w:r w:rsidRPr="00C03B63">
              <w:rPr>
                <w:rFonts w:ascii="Calibri" w:hAnsi="Calibri" w:cs="Segoe UI"/>
                <w:sz w:val="18"/>
                <w:szCs w:val="18"/>
              </w:rPr>
              <w:t xml:space="preserve">akceptujemy, iż płatność z tytułu realizacji przedmiotu Umowy będzie uiszczona przez Zamawiającego na podstawie  faktury VAT wystawionej przez Wykonawcę po </w:t>
            </w:r>
            <w:r w:rsidR="00D918CD" w:rsidRPr="00C03B63">
              <w:rPr>
                <w:rFonts w:ascii="Calibri" w:hAnsi="Calibri" w:cs="Segoe UI"/>
                <w:sz w:val="18"/>
                <w:szCs w:val="18"/>
              </w:rPr>
              <w:t>podpisaniu protokołu zdawczo - odbiorczego</w:t>
            </w:r>
            <w:r w:rsidRPr="00C03B63">
              <w:rPr>
                <w:rFonts w:ascii="Calibri" w:hAnsi="Calibri" w:cs="Segoe UI"/>
                <w:sz w:val="18"/>
                <w:szCs w:val="18"/>
              </w:rPr>
              <w:t xml:space="preserve">. Należność wynikająca z faktury zostanie uiszczona przez Zamawiającego w terminie 30 dni od daty wystawienia </w:t>
            </w:r>
            <w:r w:rsidR="00921005" w:rsidRPr="00C03B63">
              <w:rPr>
                <w:rFonts w:ascii="Calibri" w:hAnsi="Calibri" w:cs="Segoe UI"/>
                <w:sz w:val="18"/>
                <w:szCs w:val="18"/>
              </w:rPr>
              <w:t xml:space="preserve">prawidłowej </w:t>
            </w:r>
            <w:r w:rsidRPr="00C03B63">
              <w:rPr>
                <w:rFonts w:ascii="Calibri" w:hAnsi="Calibri" w:cs="Segoe UI"/>
                <w:sz w:val="18"/>
                <w:szCs w:val="18"/>
              </w:rPr>
              <w:t>faktury Vat. Za datę zapłaty uważa się datę obciążenia rachunku bankowego Zamawiającego</w:t>
            </w:r>
            <w:r w:rsidR="00D918CD" w:rsidRPr="00C03B63">
              <w:rPr>
                <w:rFonts w:ascii="Calibri" w:hAnsi="Calibri" w:cs="Segoe UI"/>
                <w:b/>
                <w:i/>
                <w:sz w:val="18"/>
                <w:szCs w:val="18"/>
                <w:u w:val="single"/>
              </w:rPr>
              <w:t>.</w:t>
            </w:r>
          </w:p>
        </w:tc>
      </w:tr>
      <w:tr w:rsidR="00D4159A" w:rsidRPr="00E37F70" w14:paraId="31A22B69" w14:textId="77777777" w:rsidTr="00EA0C8C">
        <w:trPr>
          <w:trHeight w:val="425"/>
        </w:trPr>
        <w:tc>
          <w:tcPr>
            <w:tcW w:w="9214" w:type="dxa"/>
            <w:gridSpan w:val="2"/>
          </w:tcPr>
          <w:p w14:paraId="6F68CDE2" w14:textId="77777777" w:rsidR="00D4159A" w:rsidRPr="00C03B63" w:rsidRDefault="00D4159A" w:rsidP="00EE1730">
            <w:pPr>
              <w:pStyle w:val="Akapitzlist"/>
              <w:numPr>
                <w:ilvl w:val="0"/>
                <w:numId w:val="17"/>
              </w:numPr>
              <w:spacing w:after="40"/>
              <w:ind w:left="459" w:hanging="425"/>
              <w:contextualSpacing/>
              <w:rPr>
                <w:rFonts w:ascii="Calibri" w:hAnsi="Calibri" w:cs="Segoe UI"/>
                <w:b/>
                <w:sz w:val="16"/>
                <w:szCs w:val="16"/>
              </w:rPr>
            </w:pPr>
            <w:r w:rsidRPr="00C03B63">
              <w:rPr>
                <w:rFonts w:ascii="Calibri" w:hAnsi="Calibri" w:cs="Segoe UI"/>
                <w:b/>
                <w:sz w:val="16"/>
                <w:szCs w:val="16"/>
              </w:rPr>
              <w:t>ZOBOWIĄZANIA W PRZYPADKU PRZYZNANIA ZAMÓWIENIA:</w:t>
            </w:r>
          </w:p>
          <w:p w14:paraId="22AF5C8D" w14:textId="77777777" w:rsidR="00D4159A" w:rsidRPr="00C03B63" w:rsidRDefault="00D4159A" w:rsidP="00EE1730">
            <w:pPr>
              <w:numPr>
                <w:ilvl w:val="0"/>
                <w:numId w:val="18"/>
              </w:numPr>
              <w:tabs>
                <w:tab w:val="num" w:pos="459"/>
              </w:tabs>
              <w:spacing w:after="40"/>
              <w:ind w:left="459" w:hanging="459"/>
              <w:contextualSpacing/>
              <w:jc w:val="both"/>
              <w:rPr>
                <w:rFonts w:ascii="Calibri" w:hAnsi="Calibri" w:cs="Segoe UI"/>
                <w:sz w:val="16"/>
                <w:szCs w:val="16"/>
              </w:rPr>
            </w:pPr>
            <w:r w:rsidRPr="00C03B63">
              <w:rPr>
                <w:rFonts w:ascii="Calibri" w:hAnsi="Calibri" w:cs="Segoe UI"/>
                <w:b/>
                <w:sz w:val="16"/>
                <w:szCs w:val="16"/>
                <w:u w:val="single"/>
              </w:rPr>
              <w:t>zobowiązujemy się do zawarcia umowy w miejscu i terminie wyznaczonym przez Zamawiającego</w:t>
            </w:r>
            <w:r w:rsidRPr="00C03B63">
              <w:rPr>
                <w:rFonts w:ascii="Calibri" w:hAnsi="Calibri" w:cs="Segoe UI"/>
                <w:sz w:val="16"/>
                <w:szCs w:val="16"/>
              </w:rPr>
              <w:t>;</w:t>
            </w:r>
          </w:p>
          <w:p w14:paraId="3C7E5408" w14:textId="77777777" w:rsidR="00D4159A" w:rsidRPr="00C03B63" w:rsidRDefault="00D4159A" w:rsidP="00EE1730">
            <w:pPr>
              <w:numPr>
                <w:ilvl w:val="0"/>
                <w:numId w:val="18"/>
              </w:numPr>
              <w:tabs>
                <w:tab w:val="num" w:pos="459"/>
              </w:tabs>
              <w:spacing w:after="40"/>
              <w:ind w:left="459" w:hanging="459"/>
              <w:contextualSpacing/>
              <w:jc w:val="both"/>
              <w:rPr>
                <w:rFonts w:ascii="Calibri" w:hAnsi="Calibri" w:cs="Segoe UI"/>
                <w:sz w:val="16"/>
                <w:szCs w:val="16"/>
              </w:rPr>
            </w:pPr>
            <w:r w:rsidRPr="00C03B63">
              <w:rPr>
                <w:rFonts w:ascii="Calibri" w:hAnsi="Calibri" w:cs="Segoe UI"/>
                <w:sz w:val="16"/>
                <w:szCs w:val="16"/>
              </w:rPr>
              <w:t>osobą upoważnioną do kontaktów z Zamawiającym w sprawach dotyczących realizacji umowy jest .........................................................................................................................................................................</w:t>
            </w:r>
          </w:p>
          <w:p w14:paraId="556A8355" w14:textId="77777777" w:rsidR="00D4159A" w:rsidRPr="00C03B63" w:rsidRDefault="00D4159A" w:rsidP="00EA0C8C">
            <w:pPr>
              <w:tabs>
                <w:tab w:val="num" w:pos="459"/>
              </w:tabs>
              <w:spacing w:after="40"/>
              <w:ind w:left="459"/>
              <w:jc w:val="both"/>
              <w:rPr>
                <w:rFonts w:ascii="Calibri" w:hAnsi="Calibri" w:cs="Segoe UI"/>
                <w:bCs/>
                <w:iCs/>
                <w:sz w:val="16"/>
                <w:szCs w:val="16"/>
              </w:rPr>
            </w:pPr>
            <w:r w:rsidRPr="00C03B63">
              <w:rPr>
                <w:rFonts w:ascii="Calibri" w:hAnsi="Calibri" w:cs="Segoe UI"/>
                <w:bCs/>
                <w:iCs/>
                <w:sz w:val="16"/>
                <w:szCs w:val="16"/>
              </w:rPr>
              <w:t>e-mail: ………...……........………….…………………..……....….tel./fax: .....................................................………………..;</w:t>
            </w:r>
          </w:p>
          <w:p w14:paraId="723D3835" w14:textId="77777777" w:rsidR="00D4159A" w:rsidRPr="00C03B63" w:rsidRDefault="00D4159A" w:rsidP="00EE1730">
            <w:pPr>
              <w:pStyle w:val="Akapitzlist"/>
              <w:numPr>
                <w:ilvl w:val="0"/>
                <w:numId w:val="20"/>
              </w:numPr>
              <w:tabs>
                <w:tab w:val="num" w:pos="459"/>
              </w:tabs>
              <w:spacing w:after="40"/>
              <w:ind w:left="459" w:hanging="459"/>
              <w:jc w:val="both"/>
              <w:rPr>
                <w:rFonts w:ascii="Calibri" w:hAnsi="Calibri" w:cs="Segoe UI"/>
                <w:bCs/>
                <w:iCs/>
                <w:sz w:val="16"/>
                <w:szCs w:val="16"/>
              </w:rPr>
            </w:pPr>
            <w:r w:rsidRPr="00C03B63">
              <w:rPr>
                <w:rFonts w:ascii="Calibri" w:hAnsi="Calibri" w:cs="Segoe UI"/>
                <w:sz w:val="16"/>
                <w:szCs w:val="16"/>
              </w:rPr>
              <w:t>………………………………………………………………………………………………………………………………………………………………………………...........................................................................................................................................................</w:t>
            </w:r>
          </w:p>
        </w:tc>
      </w:tr>
      <w:tr w:rsidR="00D4159A" w:rsidRPr="00E37F70" w14:paraId="4627A372" w14:textId="77777777" w:rsidTr="00911FF5">
        <w:trPr>
          <w:trHeight w:val="1496"/>
        </w:trPr>
        <w:tc>
          <w:tcPr>
            <w:tcW w:w="9214" w:type="dxa"/>
            <w:gridSpan w:val="2"/>
          </w:tcPr>
          <w:p w14:paraId="35683330" w14:textId="77777777" w:rsidR="00D4159A" w:rsidRPr="009F4795" w:rsidRDefault="00D4159A" w:rsidP="00EE1730">
            <w:pPr>
              <w:pStyle w:val="Akapitzlist"/>
              <w:numPr>
                <w:ilvl w:val="0"/>
                <w:numId w:val="17"/>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14:paraId="79807C52" w14:textId="77777777"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14:paraId="512E455B" w14:textId="77777777" w:rsidR="00D4159A" w:rsidRPr="009F4795" w:rsidRDefault="00D4159A" w:rsidP="00EE1730">
            <w:pPr>
              <w:numPr>
                <w:ilvl w:val="0"/>
                <w:numId w:val="19"/>
              </w:numPr>
              <w:spacing w:after="40"/>
              <w:ind w:left="459" w:hanging="425"/>
              <w:rPr>
                <w:rFonts w:ascii="Calibri" w:hAnsi="Calibri" w:cs="Segoe UI"/>
                <w:sz w:val="20"/>
                <w:szCs w:val="20"/>
              </w:rPr>
            </w:pPr>
            <w:r w:rsidRPr="009F4795">
              <w:rPr>
                <w:rFonts w:ascii="Calibri" w:hAnsi="Calibri" w:cs="Segoe UI"/>
                <w:sz w:val="20"/>
                <w:szCs w:val="20"/>
              </w:rPr>
              <w:t>.........................................................................................................................................................</w:t>
            </w:r>
          </w:p>
          <w:p w14:paraId="77279FBA" w14:textId="77777777" w:rsidR="00D4159A" w:rsidRPr="00911FF5" w:rsidRDefault="00D4159A" w:rsidP="00EE1730">
            <w:pPr>
              <w:numPr>
                <w:ilvl w:val="0"/>
                <w:numId w:val="19"/>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14:paraId="7B35CD03" w14:textId="77777777" w:rsidTr="00EA0C8C">
        <w:trPr>
          <w:trHeight w:val="280"/>
        </w:trPr>
        <w:tc>
          <w:tcPr>
            <w:tcW w:w="9214" w:type="dxa"/>
            <w:gridSpan w:val="2"/>
          </w:tcPr>
          <w:p w14:paraId="79B6366F" w14:textId="77777777" w:rsidR="00D4159A" w:rsidRPr="009F4795" w:rsidRDefault="00D4159A" w:rsidP="00EE1730">
            <w:pPr>
              <w:pStyle w:val="Akapitzlist"/>
              <w:numPr>
                <w:ilvl w:val="0"/>
                <w:numId w:val="17"/>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14:paraId="5E534159" w14:textId="77777777"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14:paraId="3AFEEB71" w14:textId="77777777" w:rsidR="00D4159A" w:rsidRPr="009F4795" w:rsidRDefault="00D4159A" w:rsidP="00EE1730">
            <w:pPr>
              <w:numPr>
                <w:ilvl w:val="0"/>
                <w:numId w:val="19"/>
              </w:numPr>
              <w:spacing w:after="40"/>
              <w:ind w:left="459" w:hanging="425"/>
              <w:rPr>
                <w:rFonts w:ascii="Calibri" w:hAnsi="Calibri" w:cs="Segoe UI"/>
                <w:sz w:val="20"/>
                <w:szCs w:val="20"/>
              </w:rPr>
            </w:pPr>
            <w:r w:rsidRPr="009F4795">
              <w:rPr>
                <w:rFonts w:ascii="Calibri" w:hAnsi="Calibri" w:cs="Segoe UI"/>
                <w:sz w:val="20"/>
                <w:szCs w:val="20"/>
              </w:rPr>
              <w:t>.........................................................................................................................................................</w:t>
            </w:r>
          </w:p>
          <w:p w14:paraId="609B2E68" w14:textId="77777777" w:rsidR="00D4159A" w:rsidRPr="009F4795" w:rsidRDefault="00D4159A" w:rsidP="00EE1730">
            <w:pPr>
              <w:numPr>
                <w:ilvl w:val="0"/>
                <w:numId w:val="19"/>
              </w:numPr>
              <w:spacing w:after="40"/>
              <w:ind w:left="459" w:hanging="425"/>
              <w:rPr>
                <w:rFonts w:ascii="Calibri" w:hAnsi="Calibri" w:cs="Segoe UI"/>
                <w:sz w:val="20"/>
                <w:szCs w:val="20"/>
              </w:rPr>
            </w:pPr>
            <w:r w:rsidRPr="009F4795">
              <w:rPr>
                <w:rFonts w:ascii="Calibri" w:hAnsi="Calibri" w:cs="Segoe UI"/>
                <w:sz w:val="20"/>
                <w:szCs w:val="20"/>
              </w:rPr>
              <w:t>.........................................................................................................................................................</w:t>
            </w:r>
          </w:p>
          <w:p w14:paraId="3C503C40" w14:textId="77777777" w:rsidR="00D4159A" w:rsidRPr="009F4795" w:rsidRDefault="00D4159A" w:rsidP="00EE1730">
            <w:pPr>
              <w:numPr>
                <w:ilvl w:val="0"/>
                <w:numId w:val="19"/>
              </w:numPr>
              <w:spacing w:after="40"/>
              <w:ind w:left="459" w:hanging="425"/>
              <w:rPr>
                <w:rFonts w:ascii="Calibri" w:hAnsi="Calibri" w:cs="Segoe UI"/>
                <w:sz w:val="20"/>
                <w:szCs w:val="20"/>
              </w:rPr>
            </w:pPr>
            <w:r w:rsidRPr="009F4795">
              <w:rPr>
                <w:rFonts w:ascii="Calibri" w:hAnsi="Calibri" w:cs="Segoe UI"/>
                <w:sz w:val="20"/>
                <w:szCs w:val="20"/>
              </w:rPr>
              <w:t>.........................................................................................................................................................</w:t>
            </w:r>
          </w:p>
          <w:p w14:paraId="6D242F60" w14:textId="77777777" w:rsidR="00D4159A" w:rsidRPr="009F4795" w:rsidRDefault="00D4159A" w:rsidP="00EE1730">
            <w:pPr>
              <w:numPr>
                <w:ilvl w:val="0"/>
                <w:numId w:val="19"/>
              </w:numPr>
              <w:spacing w:after="40"/>
              <w:ind w:left="459" w:hanging="425"/>
              <w:rPr>
                <w:rFonts w:ascii="Calibri" w:hAnsi="Calibri" w:cs="Segoe UI"/>
                <w:sz w:val="20"/>
                <w:szCs w:val="20"/>
              </w:rPr>
            </w:pPr>
            <w:r w:rsidRPr="009F4795">
              <w:rPr>
                <w:rFonts w:ascii="Calibri" w:hAnsi="Calibri" w:cs="Segoe UI"/>
                <w:sz w:val="20"/>
                <w:szCs w:val="20"/>
              </w:rPr>
              <w:t>.........................................................................................................................................................</w:t>
            </w:r>
          </w:p>
          <w:p w14:paraId="203A64B2" w14:textId="77777777"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14:paraId="5E0D8FAD" w14:textId="77777777" w:rsidTr="00EA0C8C">
        <w:trPr>
          <w:trHeight w:val="1677"/>
        </w:trPr>
        <w:tc>
          <w:tcPr>
            <w:tcW w:w="4500" w:type="dxa"/>
            <w:vAlign w:val="bottom"/>
          </w:tcPr>
          <w:p w14:paraId="5A06EFD0" w14:textId="77777777"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14:paraId="572AE4FD"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14:paraId="239FA35D" w14:textId="77777777"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14:paraId="3E4AFE60" w14:textId="77777777"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14:paraId="494DC1C7" w14:textId="77777777" w:rsidR="00CD1EFE" w:rsidRDefault="00CD1EFE" w:rsidP="0071055D">
      <w:pPr>
        <w:tabs>
          <w:tab w:val="left" w:pos="6521"/>
        </w:tabs>
        <w:spacing w:line="276" w:lineRule="auto"/>
      </w:pPr>
    </w:p>
    <w:p w14:paraId="4AE6DBFF" w14:textId="77777777" w:rsidR="00921005" w:rsidRDefault="00921005" w:rsidP="00911FF5">
      <w:pPr>
        <w:tabs>
          <w:tab w:val="left" w:pos="6521"/>
        </w:tabs>
        <w:spacing w:line="276" w:lineRule="auto"/>
        <w:jc w:val="right"/>
      </w:pPr>
    </w:p>
    <w:p w14:paraId="159299A2" w14:textId="77777777" w:rsidR="00921005" w:rsidRDefault="00921005" w:rsidP="00911FF5">
      <w:pPr>
        <w:tabs>
          <w:tab w:val="left" w:pos="6521"/>
        </w:tabs>
        <w:spacing w:line="276" w:lineRule="auto"/>
        <w:jc w:val="right"/>
      </w:pPr>
    </w:p>
    <w:p w14:paraId="341CA715" w14:textId="77777777" w:rsidR="00921005" w:rsidRDefault="00921005" w:rsidP="00911FF5">
      <w:pPr>
        <w:tabs>
          <w:tab w:val="left" w:pos="6521"/>
        </w:tabs>
        <w:spacing w:line="276" w:lineRule="auto"/>
        <w:jc w:val="right"/>
      </w:pPr>
    </w:p>
    <w:p w14:paraId="4A429231" w14:textId="77777777" w:rsidR="00921005" w:rsidRDefault="00921005" w:rsidP="00911FF5">
      <w:pPr>
        <w:tabs>
          <w:tab w:val="left" w:pos="6521"/>
        </w:tabs>
        <w:spacing w:line="276" w:lineRule="auto"/>
        <w:jc w:val="right"/>
      </w:pPr>
    </w:p>
    <w:p w14:paraId="76EF392A" w14:textId="77777777" w:rsidR="00921005" w:rsidRDefault="00921005" w:rsidP="00911FF5">
      <w:pPr>
        <w:tabs>
          <w:tab w:val="left" w:pos="6521"/>
        </w:tabs>
        <w:spacing w:line="276" w:lineRule="auto"/>
        <w:jc w:val="right"/>
      </w:pPr>
    </w:p>
    <w:p w14:paraId="5270F884" w14:textId="77777777" w:rsidR="00921005" w:rsidRDefault="00921005" w:rsidP="00911FF5">
      <w:pPr>
        <w:tabs>
          <w:tab w:val="left" w:pos="6521"/>
        </w:tabs>
        <w:spacing w:line="276" w:lineRule="auto"/>
        <w:jc w:val="right"/>
      </w:pPr>
    </w:p>
    <w:p w14:paraId="52FACE52" w14:textId="77777777" w:rsidR="00921005" w:rsidRDefault="00921005" w:rsidP="00911FF5">
      <w:pPr>
        <w:tabs>
          <w:tab w:val="left" w:pos="6521"/>
        </w:tabs>
        <w:spacing w:line="276" w:lineRule="auto"/>
        <w:jc w:val="right"/>
      </w:pPr>
    </w:p>
    <w:p w14:paraId="7ACA0EFB" w14:textId="77777777" w:rsidR="00921005" w:rsidRDefault="00921005" w:rsidP="00911FF5">
      <w:pPr>
        <w:tabs>
          <w:tab w:val="left" w:pos="6521"/>
        </w:tabs>
        <w:spacing w:line="276" w:lineRule="auto"/>
        <w:jc w:val="right"/>
      </w:pPr>
    </w:p>
    <w:p w14:paraId="34ADA24E" w14:textId="77777777" w:rsidR="00921005" w:rsidRDefault="00921005" w:rsidP="00911FF5">
      <w:pPr>
        <w:tabs>
          <w:tab w:val="left" w:pos="6521"/>
        </w:tabs>
        <w:spacing w:line="276" w:lineRule="auto"/>
        <w:jc w:val="right"/>
      </w:pPr>
    </w:p>
    <w:p w14:paraId="04384C34" w14:textId="77777777" w:rsidR="00921005" w:rsidRDefault="00921005" w:rsidP="00911FF5">
      <w:pPr>
        <w:tabs>
          <w:tab w:val="left" w:pos="6521"/>
        </w:tabs>
        <w:spacing w:line="276" w:lineRule="auto"/>
        <w:jc w:val="right"/>
      </w:pPr>
    </w:p>
    <w:p w14:paraId="7ED00D66" w14:textId="77777777" w:rsidR="00921005" w:rsidRDefault="00921005" w:rsidP="00911FF5">
      <w:pPr>
        <w:tabs>
          <w:tab w:val="left" w:pos="6521"/>
        </w:tabs>
        <w:spacing w:line="276" w:lineRule="auto"/>
        <w:jc w:val="right"/>
      </w:pPr>
    </w:p>
    <w:p w14:paraId="0E9F1032" w14:textId="77777777" w:rsidR="00921005" w:rsidRDefault="00921005" w:rsidP="00911FF5">
      <w:pPr>
        <w:tabs>
          <w:tab w:val="left" w:pos="6521"/>
        </w:tabs>
        <w:spacing w:line="276" w:lineRule="auto"/>
        <w:jc w:val="right"/>
      </w:pPr>
    </w:p>
    <w:p w14:paraId="073D17AC" w14:textId="77777777" w:rsidR="00921005" w:rsidRDefault="00921005" w:rsidP="00911FF5">
      <w:pPr>
        <w:tabs>
          <w:tab w:val="left" w:pos="6521"/>
        </w:tabs>
        <w:spacing w:line="276" w:lineRule="auto"/>
        <w:jc w:val="right"/>
      </w:pPr>
    </w:p>
    <w:p w14:paraId="4DC1DC3A" w14:textId="77777777" w:rsidR="00921005" w:rsidRDefault="00921005" w:rsidP="00911FF5">
      <w:pPr>
        <w:tabs>
          <w:tab w:val="left" w:pos="6521"/>
        </w:tabs>
        <w:spacing w:line="276" w:lineRule="auto"/>
        <w:jc w:val="right"/>
      </w:pPr>
    </w:p>
    <w:p w14:paraId="212A867F" w14:textId="77777777" w:rsidR="00921005" w:rsidRDefault="00921005" w:rsidP="00911FF5">
      <w:pPr>
        <w:tabs>
          <w:tab w:val="left" w:pos="6521"/>
        </w:tabs>
        <w:spacing w:line="276" w:lineRule="auto"/>
        <w:jc w:val="right"/>
      </w:pPr>
    </w:p>
    <w:p w14:paraId="77767F6A" w14:textId="77777777" w:rsidR="00921005" w:rsidRDefault="00921005" w:rsidP="00911FF5">
      <w:pPr>
        <w:tabs>
          <w:tab w:val="left" w:pos="6521"/>
        </w:tabs>
        <w:spacing w:line="276" w:lineRule="auto"/>
        <w:jc w:val="right"/>
      </w:pPr>
    </w:p>
    <w:p w14:paraId="1802F813" w14:textId="77777777" w:rsidR="00921005" w:rsidRDefault="00921005" w:rsidP="00911FF5">
      <w:pPr>
        <w:tabs>
          <w:tab w:val="left" w:pos="6521"/>
        </w:tabs>
        <w:spacing w:line="276" w:lineRule="auto"/>
        <w:jc w:val="right"/>
      </w:pPr>
    </w:p>
    <w:p w14:paraId="44F3C067" w14:textId="77777777" w:rsidR="00921005" w:rsidRDefault="00921005" w:rsidP="00911FF5">
      <w:pPr>
        <w:tabs>
          <w:tab w:val="left" w:pos="6521"/>
        </w:tabs>
        <w:spacing w:line="276" w:lineRule="auto"/>
        <w:jc w:val="right"/>
      </w:pPr>
    </w:p>
    <w:p w14:paraId="5628FE8B" w14:textId="77777777" w:rsidR="00921005" w:rsidRDefault="00921005" w:rsidP="00911FF5">
      <w:pPr>
        <w:tabs>
          <w:tab w:val="left" w:pos="6521"/>
        </w:tabs>
        <w:spacing w:line="276" w:lineRule="auto"/>
        <w:jc w:val="right"/>
      </w:pPr>
    </w:p>
    <w:p w14:paraId="7DB9ED23" w14:textId="77777777" w:rsidR="00921005" w:rsidRDefault="00921005" w:rsidP="00911FF5">
      <w:pPr>
        <w:tabs>
          <w:tab w:val="left" w:pos="6521"/>
        </w:tabs>
        <w:spacing w:line="276" w:lineRule="auto"/>
        <w:jc w:val="right"/>
      </w:pPr>
    </w:p>
    <w:p w14:paraId="60CB6554" w14:textId="77777777" w:rsidR="00921005" w:rsidRDefault="00921005" w:rsidP="00911FF5">
      <w:pPr>
        <w:tabs>
          <w:tab w:val="left" w:pos="6521"/>
        </w:tabs>
        <w:spacing w:line="276" w:lineRule="auto"/>
        <w:jc w:val="right"/>
      </w:pPr>
    </w:p>
    <w:p w14:paraId="75FB2D0A" w14:textId="77777777" w:rsidR="00921005" w:rsidRDefault="00921005" w:rsidP="00911FF5">
      <w:pPr>
        <w:tabs>
          <w:tab w:val="left" w:pos="6521"/>
        </w:tabs>
        <w:spacing w:line="276" w:lineRule="auto"/>
        <w:jc w:val="right"/>
      </w:pPr>
    </w:p>
    <w:p w14:paraId="3FFBDD8E" w14:textId="77777777" w:rsidR="00921005" w:rsidRDefault="00921005" w:rsidP="00911FF5">
      <w:pPr>
        <w:tabs>
          <w:tab w:val="left" w:pos="6521"/>
        </w:tabs>
        <w:spacing w:line="276" w:lineRule="auto"/>
        <w:jc w:val="right"/>
      </w:pPr>
    </w:p>
    <w:p w14:paraId="3C6F736B" w14:textId="77777777" w:rsidR="00921005" w:rsidRDefault="00921005" w:rsidP="00911FF5">
      <w:pPr>
        <w:tabs>
          <w:tab w:val="left" w:pos="6521"/>
        </w:tabs>
        <w:spacing w:line="276" w:lineRule="auto"/>
        <w:jc w:val="right"/>
      </w:pPr>
    </w:p>
    <w:p w14:paraId="1AAB99C1" w14:textId="77777777" w:rsidR="00921005" w:rsidRDefault="00921005" w:rsidP="00911FF5">
      <w:pPr>
        <w:tabs>
          <w:tab w:val="left" w:pos="6521"/>
        </w:tabs>
        <w:spacing w:line="276" w:lineRule="auto"/>
        <w:jc w:val="right"/>
      </w:pPr>
    </w:p>
    <w:p w14:paraId="15AEE4C4" w14:textId="77777777" w:rsidR="00921005" w:rsidRDefault="00921005" w:rsidP="00C03B63">
      <w:pPr>
        <w:tabs>
          <w:tab w:val="left" w:pos="6521"/>
        </w:tabs>
        <w:spacing w:line="276" w:lineRule="auto"/>
      </w:pPr>
    </w:p>
    <w:p w14:paraId="718AEF4B" w14:textId="77777777" w:rsidR="00921005" w:rsidRDefault="00921005" w:rsidP="00911FF5">
      <w:pPr>
        <w:tabs>
          <w:tab w:val="left" w:pos="6521"/>
        </w:tabs>
        <w:spacing w:line="276" w:lineRule="auto"/>
        <w:jc w:val="right"/>
      </w:pPr>
    </w:p>
    <w:p w14:paraId="1749CAD3" w14:textId="77777777" w:rsidR="00C03B63" w:rsidRDefault="00C03B63" w:rsidP="00911FF5">
      <w:pPr>
        <w:tabs>
          <w:tab w:val="left" w:pos="6521"/>
        </w:tabs>
        <w:spacing w:line="276" w:lineRule="auto"/>
        <w:jc w:val="right"/>
      </w:pPr>
    </w:p>
    <w:p w14:paraId="04F6ABF7" w14:textId="77777777" w:rsidR="00C03B63" w:rsidRDefault="00C03B63" w:rsidP="00911FF5">
      <w:pPr>
        <w:tabs>
          <w:tab w:val="left" w:pos="6521"/>
        </w:tabs>
        <w:spacing w:line="276" w:lineRule="auto"/>
        <w:jc w:val="right"/>
      </w:pPr>
    </w:p>
    <w:p w14:paraId="7A0B0402" w14:textId="77777777" w:rsidR="00921005" w:rsidRDefault="00921005" w:rsidP="00C03B63">
      <w:pPr>
        <w:tabs>
          <w:tab w:val="left" w:pos="6521"/>
        </w:tabs>
        <w:spacing w:line="276" w:lineRule="auto"/>
      </w:pPr>
    </w:p>
    <w:p w14:paraId="13A5B2FF" w14:textId="77777777" w:rsidR="00921005" w:rsidRDefault="00921005" w:rsidP="00911FF5">
      <w:pPr>
        <w:tabs>
          <w:tab w:val="left" w:pos="6521"/>
        </w:tabs>
        <w:spacing w:line="276" w:lineRule="auto"/>
        <w:jc w:val="right"/>
      </w:pPr>
    </w:p>
    <w:p w14:paraId="470FD8A4" w14:textId="77777777" w:rsidR="006C2697" w:rsidRPr="006F2FC3" w:rsidRDefault="00DA4705" w:rsidP="00911FF5">
      <w:pPr>
        <w:tabs>
          <w:tab w:val="left" w:pos="6521"/>
        </w:tabs>
        <w:spacing w:line="276" w:lineRule="auto"/>
        <w:jc w:val="right"/>
        <w:rPr>
          <w:i/>
        </w:rPr>
      </w:pPr>
      <w:r>
        <w:t>Załącznik  nr 3</w:t>
      </w:r>
    </w:p>
    <w:p w14:paraId="45F6F441" w14:textId="77777777" w:rsidR="006C2697" w:rsidRPr="006F2FC3" w:rsidRDefault="006C2697" w:rsidP="006C2697">
      <w:pPr>
        <w:tabs>
          <w:tab w:val="left" w:pos="7710"/>
        </w:tabs>
        <w:spacing w:line="276" w:lineRule="auto"/>
        <w:rPr>
          <w:i/>
        </w:rPr>
      </w:pPr>
    </w:p>
    <w:p w14:paraId="2E0531F0" w14:textId="77777777" w:rsidR="006C2697" w:rsidRPr="00DC7BC1" w:rsidRDefault="006C2697" w:rsidP="006C2697">
      <w:pPr>
        <w:ind w:left="5246" w:firstLine="708"/>
        <w:jc w:val="right"/>
        <w:rPr>
          <w:b/>
        </w:rPr>
      </w:pPr>
      <w:r w:rsidRPr="00DC7BC1">
        <w:rPr>
          <w:b/>
        </w:rPr>
        <w:t>Zamawiający:</w:t>
      </w:r>
    </w:p>
    <w:p w14:paraId="1859933D" w14:textId="77777777"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7C034E">
        <w:rPr>
          <w:b/>
        </w:rPr>
        <w:t xml:space="preserve"> w Łodzi</w:t>
      </w:r>
    </w:p>
    <w:p w14:paraId="3F7256D7" w14:textId="77777777"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14:paraId="207A3B1E" w14:textId="77777777"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14:paraId="0C3AAC8B" w14:textId="77777777" w:rsidR="006C2697" w:rsidRPr="006B1794" w:rsidRDefault="006C2697" w:rsidP="006C2697">
      <w:pPr>
        <w:rPr>
          <w:b/>
        </w:rPr>
      </w:pPr>
    </w:p>
    <w:p w14:paraId="41F9FE47" w14:textId="77777777" w:rsidR="006C2697" w:rsidRPr="006B1794" w:rsidRDefault="006C2697" w:rsidP="006C2697">
      <w:pPr>
        <w:rPr>
          <w:b/>
        </w:rPr>
      </w:pPr>
      <w:r w:rsidRPr="006B1794">
        <w:rPr>
          <w:b/>
        </w:rPr>
        <w:t>Wykonawca:</w:t>
      </w:r>
    </w:p>
    <w:p w14:paraId="2E9CC2F6" w14:textId="77777777" w:rsidR="006C2697" w:rsidRPr="006B1794" w:rsidRDefault="006C2697" w:rsidP="00911FF5">
      <w:pPr>
        <w:tabs>
          <w:tab w:val="left" w:pos="5245"/>
        </w:tabs>
        <w:ind w:right="3827"/>
      </w:pPr>
      <w:r w:rsidRPr="006B1794">
        <w:t>……………………………………………………..…………………………………………..………………</w:t>
      </w:r>
    </w:p>
    <w:p w14:paraId="4EF010B0" w14:textId="77777777" w:rsidR="006C2697" w:rsidRPr="006B1794" w:rsidRDefault="006C2697" w:rsidP="00911FF5">
      <w:pPr>
        <w:ind w:right="5953"/>
        <w:rPr>
          <w:i/>
          <w:sz w:val="20"/>
          <w:szCs w:val="20"/>
        </w:rPr>
      </w:pPr>
      <w:r w:rsidRPr="006B1794">
        <w:rPr>
          <w:i/>
          <w:sz w:val="20"/>
          <w:szCs w:val="20"/>
        </w:rPr>
        <w:t>(pełna nazwa/firma, adres, w zależności od podmiotu: NIP/PESEL, KRS/CEiDG)</w:t>
      </w:r>
    </w:p>
    <w:p w14:paraId="6ABD080D" w14:textId="77777777" w:rsidR="006C2697" w:rsidRPr="006B1794" w:rsidRDefault="006C2697" w:rsidP="006C2697">
      <w:pPr>
        <w:rPr>
          <w:u w:val="single"/>
        </w:rPr>
      </w:pPr>
    </w:p>
    <w:p w14:paraId="70EACBF0" w14:textId="77777777" w:rsidR="006C2697" w:rsidRPr="006B1794" w:rsidRDefault="006C2697" w:rsidP="006C2697">
      <w:pPr>
        <w:rPr>
          <w:u w:val="single"/>
        </w:rPr>
      </w:pPr>
      <w:r w:rsidRPr="006B1794">
        <w:rPr>
          <w:u w:val="single"/>
        </w:rPr>
        <w:t>reprezentowany przez:</w:t>
      </w:r>
    </w:p>
    <w:p w14:paraId="7A9EA1A2" w14:textId="77777777" w:rsidR="006C2697" w:rsidRPr="006B1794" w:rsidRDefault="006C2697" w:rsidP="00911FF5">
      <w:pPr>
        <w:ind w:right="3969"/>
      </w:pPr>
      <w:r w:rsidRPr="006B1794">
        <w:t>………………………………………………………………………………………………………………</w:t>
      </w:r>
    </w:p>
    <w:p w14:paraId="32ABAFF9" w14:textId="77777777" w:rsidR="006C2697" w:rsidRPr="006B1794" w:rsidRDefault="006C2697" w:rsidP="00911FF5">
      <w:pPr>
        <w:ind w:right="5953"/>
        <w:rPr>
          <w:i/>
          <w:sz w:val="20"/>
          <w:szCs w:val="20"/>
        </w:rPr>
      </w:pPr>
      <w:r w:rsidRPr="006B1794">
        <w:rPr>
          <w:i/>
          <w:sz w:val="20"/>
          <w:szCs w:val="20"/>
        </w:rPr>
        <w:t>(imię, nazwisko, stanowisko/podstawa do reprezentacji)</w:t>
      </w:r>
    </w:p>
    <w:p w14:paraId="7F8AC17D" w14:textId="77777777" w:rsidR="006C2697" w:rsidRPr="006B1794" w:rsidRDefault="006C2697" w:rsidP="006C2697"/>
    <w:p w14:paraId="092DD70B" w14:textId="77777777" w:rsidR="006C2697" w:rsidRPr="00631D39" w:rsidRDefault="006C2697" w:rsidP="006C2697">
      <w:pPr>
        <w:keepNext/>
        <w:jc w:val="center"/>
        <w:outlineLvl w:val="0"/>
        <w:rPr>
          <w:b/>
          <w:sz w:val="28"/>
          <w:szCs w:val="28"/>
        </w:rPr>
      </w:pPr>
      <w:r w:rsidRPr="00631D39">
        <w:rPr>
          <w:b/>
          <w:sz w:val="28"/>
          <w:szCs w:val="28"/>
        </w:rPr>
        <w:t>O Ś W I A D C Z E N I E</w:t>
      </w:r>
    </w:p>
    <w:p w14:paraId="3E9F7393" w14:textId="77777777" w:rsidR="006C2697" w:rsidRPr="00631D39" w:rsidRDefault="006C2697" w:rsidP="006C2697">
      <w:pPr>
        <w:jc w:val="center"/>
        <w:rPr>
          <w:b/>
        </w:rPr>
      </w:pPr>
      <w:r w:rsidRPr="00631D39">
        <w:rPr>
          <w:b/>
        </w:rPr>
        <w:t>DOTYCZĄCE GRUPY KAPITALOWEJ</w:t>
      </w:r>
    </w:p>
    <w:p w14:paraId="0621992F" w14:textId="77777777" w:rsidR="006C2697" w:rsidRPr="00911FF5" w:rsidRDefault="006C2697" w:rsidP="006C2697">
      <w:pPr>
        <w:jc w:val="both"/>
        <w:rPr>
          <w:rFonts w:asciiTheme="minorHAnsi" w:hAnsiTheme="minorHAnsi"/>
          <w:sz w:val="20"/>
          <w:szCs w:val="20"/>
        </w:rPr>
      </w:pPr>
    </w:p>
    <w:p w14:paraId="51FE5E30"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14:paraId="26704788" w14:textId="77777777" w:rsidR="00911FF5" w:rsidRPr="00DA4705" w:rsidRDefault="00911FF5" w:rsidP="00911FF5">
      <w:pPr>
        <w:rPr>
          <w:rFonts w:asciiTheme="minorHAnsi" w:hAnsiTheme="minorHAnsi" w:cs="Arial"/>
          <w:sz w:val="20"/>
          <w:szCs w:val="20"/>
        </w:rPr>
      </w:pPr>
      <w:r w:rsidRPr="00911FF5">
        <w:rPr>
          <w:rFonts w:asciiTheme="minorHAnsi" w:hAnsiTheme="minorHAnsi" w:cs="Arial"/>
          <w:sz w:val="20"/>
          <w:szCs w:val="20"/>
        </w:rPr>
        <w:t>Przystępując do udziału w postępowa</w:t>
      </w:r>
      <w:r w:rsidR="00DA4705">
        <w:rPr>
          <w:rFonts w:asciiTheme="minorHAnsi" w:hAnsiTheme="minorHAnsi" w:cs="Arial"/>
          <w:sz w:val="20"/>
          <w:szCs w:val="20"/>
        </w:rPr>
        <w:t xml:space="preserve">niu o zamówienie publiczne na: </w:t>
      </w:r>
    </w:p>
    <w:p w14:paraId="3C74FC0E" w14:textId="1E20A15B" w:rsidR="00911FF5" w:rsidRPr="00921005" w:rsidRDefault="00921005" w:rsidP="00FF1389">
      <w:pPr>
        <w:rPr>
          <w:rFonts w:asciiTheme="minorHAnsi" w:eastAsia="Calibri" w:hAnsiTheme="minorHAnsi" w:cs="Arial"/>
          <w:b/>
          <w:sz w:val="20"/>
          <w:szCs w:val="20"/>
          <w:u w:val="single"/>
          <w:lang w:eastAsia="en-US"/>
        </w:rPr>
      </w:pPr>
      <w:r w:rsidRPr="00921005">
        <w:rPr>
          <w:rFonts w:asciiTheme="minorHAnsi" w:eastAsia="Calibri" w:hAnsiTheme="minorHAnsi" w:cs="Arial"/>
          <w:b/>
          <w:sz w:val="20"/>
          <w:szCs w:val="20"/>
          <w:u w:val="single"/>
          <w:lang w:eastAsia="en-US"/>
        </w:rPr>
        <w:t xml:space="preserve">DOSTAWĘ </w:t>
      </w:r>
      <w:r w:rsidR="000E231F">
        <w:rPr>
          <w:rFonts w:asciiTheme="minorHAnsi" w:eastAsia="Calibri" w:hAnsiTheme="minorHAnsi" w:cs="Arial"/>
          <w:b/>
          <w:sz w:val="20"/>
          <w:szCs w:val="20"/>
          <w:u w:val="single"/>
          <w:lang w:eastAsia="en-US"/>
        </w:rPr>
        <w:t>DRUKAREK, URZĄDZĘŃ WIELOFUNKCYJNYCH</w:t>
      </w:r>
      <w:r w:rsidR="00FF1389" w:rsidRPr="00921005">
        <w:rPr>
          <w:rFonts w:asciiTheme="minorHAnsi" w:eastAsia="Calibri" w:hAnsiTheme="minorHAnsi" w:cs="Arial"/>
          <w:b/>
          <w:sz w:val="20"/>
          <w:szCs w:val="20"/>
          <w:u w:val="single"/>
          <w:lang w:eastAsia="en-US"/>
        </w:rPr>
        <w:t xml:space="preserve"> nr</w:t>
      </w:r>
      <w:r w:rsidR="00FF1389" w:rsidRPr="00FB28F3">
        <w:rPr>
          <w:rFonts w:asciiTheme="minorHAnsi" w:eastAsia="Calibri" w:hAnsiTheme="minorHAnsi" w:cs="Arial"/>
          <w:b/>
          <w:sz w:val="20"/>
          <w:szCs w:val="20"/>
          <w:u w:val="single"/>
          <w:lang w:eastAsia="en-US"/>
        </w:rPr>
        <w:t xml:space="preserve">: </w:t>
      </w:r>
      <w:r w:rsidR="00FB28F3" w:rsidRPr="00FB28F3">
        <w:rPr>
          <w:rFonts w:asciiTheme="minorHAnsi" w:eastAsia="Calibri" w:hAnsiTheme="minorHAnsi" w:cs="Arial"/>
          <w:b/>
          <w:sz w:val="20"/>
          <w:szCs w:val="20"/>
          <w:u w:val="single"/>
          <w:lang w:eastAsia="en-US"/>
        </w:rPr>
        <w:t>43</w:t>
      </w:r>
      <w:r w:rsidR="00FF1389" w:rsidRPr="00FB28F3">
        <w:rPr>
          <w:rFonts w:asciiTheme="minorHAnsi" w:eastAsia="Calibri" w:hAnsiTheme="minorHAnsi" w:cs="Arial"/>
          <w:b/>
          <w:sz w:val="20"/>
          <w:szCs w:val="20"/>
          <w:u w:val="single"/>
          <w:lang w:eastAsia="en-US"/>
        </w:rPr>
        <w:t>/D/20</w:t>
      </w:r>
    </w:p>
    <w:p w14:paraId="6EF68225" w14:textId="77777777"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upzp</w:t>
      </w:r>
    </w:p>
    <w:p w14:paraId="01EBB636" w14:textId="77777777" w:rsidR="00911FF5" w:rsidRPr="00911FF5" w:rsidRDefault="00911FF5" w:rsidP="00EE1730">
      <w:pPr>
        <w:pStyle w:val="Akapitzlist"/>
        <w:numPr>
          <w:ilvl w:val="0"/>
          <w:numId w:val="23"/>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4AB9F754" w14:textId="77777777"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14:paraId="5B5236D2" w14:textId="77777777" w:rsidR="00911FF5" w:rsidRPr="00911FF5" w:rsidRDefault="00911FF5" w:rsidP="00EE1730">
      <w:pPr>
        <w:pStyle w:val="Akapitzlist"/>
        <w:numPr>
          <w:ilvl w:val="0"/>
          <w:numId w:val="23"/>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14:paraId="7C0DF6F1" w14:textId="77777777"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14:paraId="3EC787E4" w14:textId="77777777" w:rsidR="00911FF5" w:rsidRPr="00911FF5" w:rsidRDefault="00911FF5" w:rsidP="00911FF5">
      <w:pPr>
        <w:rPr>
          <w:rFonts w:asciiTheme="minorHAnsi" w:hAnsiTheme="minorHAnsi" w:cs="Arial"/>
          <w:sz w:val="20"/>
          <w:szCs w:val="20"/>
        </w:rPr>
      </w:pPr>
    </w:p>
    <w:p w14:paraId="07B517EA" w14:textId="77777777"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14:paraId="49631691" w14:textId="77777777" w:rsidR="00911FF5" w:rsidRPr="00911FF5" w:rsidRDefault="00911FF5" w:rsidP="00911FF5">
      <w:pPr>
        <w:rPr>
          <w:rFonts w:asciiTheme="minorHAnsi" w:hAnsiTheme="minorHAnsi"/>
          <w:sz w:val="20"/>
          <w:szCs w:val="20"/>
        </w:rPr>
      </w:pPr>
    </w:p>
    <w:p w14:paraId="7965991B" w14:textId="77777777" w:rsidR="00911FF5" w:rsidRPr="00911FF5" w:rsidRDefault="00911FF5" w:rsidP="00911FF5">
      <w:pPr>
        <w:rPr>
          <w:rFonts w:asciiTheme="minorHAnsi" w:hAnsiTheme="minorHAnsi"/>
          <w:sz w:val="20"/>
          <w:szCs w:val="20"/>
        </w:rPr>
      </w:pPr>
    </w:p>
    <w:p w14:paraId="49AF983E" w14:textId="77777777" w:rsidR="006C2697" w:rsidRPr="00911FF5" w:rsidRDefault="006C2697" w:rsidP="006C2697">
      <w:pPr>
        <w:jc w:val="both"/>
        <w:rPr>
          <w:rFonts w:asciiTheme="minorHAnsi" w:hAnsiTheme="minorHAnsi"/>
          <w:sz w:val="20"/>
          <w:szCs w:val="20"/>
        </w:rPr>
      </w:pPr>
    </w:p>
    <w:p w14:paraId="7070710A" w14:textId="77777777"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14:paraId="24AD89C4" w14:textId="77777777"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14:paraId="308AE4DE" w14:textId="77777777" w:rsidR="00B02D1E" w:rsidRPr="00911FF5" w:rsidRDefault="00B02D1E" w:rsidP="00D4159A">
      <w:pPr>
        <w:spacing w:after="40"/>
        <w:rPr>
          <w:rFonts w:asciiTheme="minorHAnsi" w:hAnsiTheme="minorHAnsi" w:cs="Segoe UI"/>
          <w:sz w:val="20"/>
          <w:szCs w:val="20"/>
        </w:rPr>
      </w:pPr>
    </w:p>
    <w:p w14:paraId="5B7AE91F" w14:textId="77777777" w:rsidR="00D503CC" w:rsidRDefault="00D503CC" w:rsidP="00DA4705">
      <w:pPr>
        <w:rPr>
          <w:b/>
        </w:rPr>
      </w:pPr>
    </w:p>
    <w:p w14:paraId="154E2740" w14:textId="77777777" w:rsidR="00FF1389" w:rsidRDefault="00FF1389" w:rsidP="00DA4705">
      <w:pPr>
        <w:rPr>
          <w:b/>
        </w:rPr>
      </w:pPr>
    </w:p>
    <w:p w14:paraId="724485AF" w14:textId="77777777" w:rsidR="0071055D" w:rsidRDefault="0071055D" w:rsidP="00DA4705">
      <w:pPr>
        <w:rPr>
          <w:b/>
        </w:rPr>
      </w:pPr>
    </w:p>
    <w:p w14:paraId="49C976B2" w14:textId="77777777" w:rsidR="00DC0BE4" w:rsidRDefault="00DC0BE4" w:rsidP="00DC0BE4">
      <w:pPr>
        <w:spacing w:after="40"/>
        <w:rPr>
          <w:rFonts w:ascii="Calibri" w:hAnsi="Calibri" w:cs="Segoe UI"/>
          <w:sz w:val="22"/>
          <w:szCs w:val="22"/>
        </w:rPr>
      </w:pPr>
    </w:p>
    <w:p w14:paraId="50DB68B3" w14:textId="77777777" w:rsidR="007F7566" w:rsidRDefault="007F7566"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14:paraId="6BEFDD09" w14:textId="77777777" w:rsidTr="00733491">
        <w:tc>
          <w:tcPr>
            <w:tcW w:w="9214" w:type="dxa"/>
            <w:shd w:val="clear" w:color="auto" w:fill="D9D9D9"/>
            <w:vAlign w:val="center"/>
          </w:tcPr>
          <w:p w14:paraId="0C4C734C" w14:textId="77777777" w:rsidR="00DC0BE4" w:rsidRPr="004C33E9" w:rsidRDefault="00DA4705" w:rsidP="00733491">
            <w:pPr>
              <w:pStyle w:val="Tekstprzypisudolnego"/>
              <w:spacing w:after="40"/>
              <w:jc w:val="right"/>
              <w:rPr>
                <w:rFonts w:ascii="Calibri" w:hAnsi="Calibri" w:cs="Segoe UI"/>
                <w:b/>
              </w:rPr>
            </w:pPr>
            <w:r>
              <w:rPr>
                <w:rFonts w:ascii="Calibri" w:hAnsi="Calibri" w:cs="Segoe UI"/>
                <w:b/>
              </w:rPr>
              <w:br w:type="page"/>
              <w:t>Załącznik nr 2</w:t>
            </w:r>
            <w:r w:rsidR="00DC0BE4" w:rsidRPr="004C33E9">
              <w:rPr>
                <w:rFonts w:ascii="Calibri" w:hAnsi="Calibri" w:cs="Segoe UI"/>
                <w:b/>
              </w:rPr>
              <w:t xml:space="preserve"> do SIWZ</w:t>
            </w:r>
          </w:p>
        </w:tc>
      </w:tr>
      <w:tr w:rsidR="00DC0BE4" w:rsidRPr="004C33E9" w14:paraId="44B05FAE" w14:textId="77777777" w:rsidTr="00733491">
        <w:trPr>
          <w:trHeight w:val="460"/>
        </w:trPr>
        <w:tc>
          <w:tcPr>
            <w:tcW w:w="9214" w:type="dxa"/>
            <w:shd w:val="clear" w:color="auto" w:fill="D9D9D9"/>
            <w:vAlign w:val="center"/>
          </w:tcPr>
          <w:p w14:paraId="6BFF8579" w14:textId="77777777"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14:paraId="3D535F44" w14:textId="77777777"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DC0BE4" w:rsidRPr="004C33E9" w14:paraId="73277892" w14:textId="77777777" w:rsidTr="00733491">
        <w:trPr>
          <w:trHeight w:val="429"/>
        </w:trPr>
        <w:tc>
          <w:tcPr>
            <w:tcW w:w="9465" w:type="dxa"/>
            <w:vAlign w:val="center"/>
          </w:tcPr>
          <w:p w14:paraId="427A915D" w14:textId="3D813772" w:rsidR="00DC0BE4" w:rsidRPr="00FF1389" w:rsidRDefault="00DC0BE4" w:rsidP="00E25320">
            <w:pPr>
              <w:spacing w:after="40"/>
              <w:rPr>
                <w:rFonts w:ascii="Calibri" w:hAnsi="Calibri" w:cs="Segoe UI"/>
                <w:b/>
                <w:sz w:val="18"/>
                <w:szCs w:val="20"/>
              </w:rPr>
            </w:pPr>
            <w:r w:rsidRPr="004C33E9">
              <w:rPr>
                <w:rFonts w:ascii="Calibri" w:hAnsi="Calibri" w:cs="Segoe UI"/>
                <w:b/>
                <w:sz w:val="20"/>
                <w:szCs w:val="20"/>
              </w:rPr>
              <w:t xml:space="preserve">Przystępując do postępowania na </w:t>
            </w:r>
            <w:r w:rsidR="000E231F">
              <w:rPr>
                <w:rFonts w:ascii="Calibri" w:hAnsi="Calibri" w:cs="Segoe UI"/>
                <w:b/>
                <w:sz w:val="18"/>
                <w:szCs w:val="20"/>
                <w:u w:val="single"/>
              </w:rPr>
              <w:t>DOSTAWĘ DRUKAREK, URZĄDZEŃ WIELOFUNKCYJNYCH</w:t>
            </w:r>
            <w:r w:rsidR="00921005" w:rsidRPr="00921005">
              <w:rPr>
                <w:rFonts w:ascii="Calibri" w:hAnsi="Calibri" w:cs="Segoe UI"/>
                <w:b/>
                <w:sz w:val="18"/>
                <w:szCs w:val="20"/>
                <w:u w:val="single"/>
              </w:rPr>
              <w:t xml:space="preserve"> </w:t>
            </w:r>
            <w:r w:rsidR="00921005">
              <w:rPr>
                <w:rFonts w:ascii="Calibri" w:hAnsi="Calibri" w:cs="Segoe UI"/>
                <w:b/>
                <w:sz w:val="18"/>
                <w:szCs w:val="20"/>
                <w:u w:val="single"/>
              </w:rPr>
              <w:t xml:space="preserve"> - NR </w:t>
            </w:r>
            <w:r w:rsidR="00921005" w:rsidRPr="00FB28F3">
              <w:rPr>
                <w:rFonts w:ascii="Calibri" w:hAnsi="Calibri" w:cs="Segoe UI"/>
                <w:b/>
                <w:sz w:val="18"/>
                <w:szCs w:val="20"/>
                <w:u w:val="single"/>
              </w:rPr>
              <w:t xml:space="preserve">SPRAWY </w:t>
            </w:r>
            <w:r w:rsidR="00FB28F3" w:rsidRPr="00FB28F3">
              <w:rPr>
                <w:rFonts w:ascii="Calibri" w:hAnsi="Calibri" w:cs="Segoe UI"/>
                <w:b/>
                <w:sz w:val="18"/>
                <w:szCs w:val="20"/>
                <w:u w:val="single"/>
              </w:rPr>
              <w:t>43</w:t>
            </w:r>
            <w:r w:rsidR="00FF1389" w:rsidRPr="00FB28F3">
              <w:rPr>
                <w:rFonts w:ascii="Calibri" w:hAnsi="Calibri" w:cs="Segoe UI"/>
                <w:b/>
                <w:sz w:val="18"/>
                <w:szCs w:val="20"/>
                <w:u w:val="single"/>
              </w:rPr>
              <w:t>/D/20</w:t>
            </w:r>
          </w:p>
        </w:tc>
      </w:tr>
      <w:tr w:rsidR="00DC0BE4" w:rsidRPr="004C33E9" w14:paraId="549C66EA" w14:textId="77777777" w:rsidTr="00733491">
        <w:trPr>
          <w:trHeight w:val="429"/>
        </w:trPr>
        <w:tc>
          <w:tcPr>
            <w:tcW w:w="9465" w:type="dxa"/>
            <w:vAlign w:val="center"/>
          </w:tcPr>
          <w:p w14:paraId="4C49666F"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14:paraId="36EB91A8" w14:textId="77777777"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14:paraId="063FB200"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14:paraId="1C4B21E4" w14:textId="77777777" w:rsidTr="00733491">
        <w:trPr>
          <w:trHeight w:val="803"/>
        </w:trPr>
        <w:tc>
          <w:tcPr>
            <w:tcW w:w="9465" w:type="dxa"/>
            <w:vAlign w:val="center"/>
          </w:tcPr>
          <w:p w14:paraId="0F2512B3" w14:textId="77777777"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14:paraId="53C21C20" w14:textId="77777777" w:rsidTr="00733491">
        <w:trPr>
          <w:trHeight w:val="283"/>
        </w:trPr>
        <w:tc>
          <w:tcPr>
            <w:tcW w:w="9465" w:type="dxa"/>
            <w:vAlign w:val="center"/>
          </w:tcPr>
          <w:p w14:paraId="095FD889" w14:textId="77777777"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14:paraId="3D02B5CB" w14:textId="77777777" w:rsidR="00DC0BE4" w:rsidRPr="004C33E9" w:rsidRDefault="00DC0BE4" w:rsidP="00EE1730">
            <w:pPr>
              <w:pStyle w:val="Akapitzlist"/>
              <w:numPr>
                <w:ilvl w:val="0"/>
                <w:numId w:val="21"/>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14:paraId="2C05052A" w14:textId="77777777" w:rsidR="00DC0BE4" w:rsidRPr="004C33E9" w:rsidRDefault="00DC0BE4" w:rsidP="00EE1730">
            <w:pPr>
              <w:pStyle w:val="Akapitzlist"/>
              <w:numPr>
                <w:ilvl w:val="0"/>
                <w:numId w:val="21"/>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14:paraId="57A3DC9F" w14:textId="77777777" w:rsidR="00DC0BE4" w:rsidRPr="004C33E9" w:rsidRDefault="00DC0BE4" w:rsidP="00EE1730">
            <w:pPr>
              <w:pStyle w:val="Akapitzlist"/>
              <w:numPr>
                <w:ilvl w:val="0"/>
                <w:numId w:val="22"/>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późn. zm.) lub</w:t>
            </w:r>
            <w:r w:rsidRPr="004C33E9">
              <w:rPr>
                <w:rFonts w:ascii="Calibri" w:hAnsi="Calibri"/>
                <w:b/>
                <w:bCs/>
                <w:sz w:val="20"/>
                <w:szCs w:val="20"/>
              </w:rPr>
              <w:softHyphen/>
              <w:t xml:space="preserve"> art. 46 lub art. 48 ustawy z dnia 25 czerwca 2010 r. o sporcie (Dz. U. z 2016 r. poz. 176),</w:t>
            </w:r>
          </w:p>
          <w:p w14:paraId="44539ABA" w14:textId="77777777" w:rsidR="00DC0BE4" w:rsidRPr="004C33E9" w:rsidRDefault="00DC0BE4" w:rsidP="00EE1730">
            <w:pPr>
              <w:pStyle w:val="Akapitzlist"/>
              <w:numPr>
                <w:ilvl w:val="0"/>
                <w:numId w:val="22"/>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14:paraId="566398AD" w14:textId="77777777" w:rsidR="00DC0BE4" w:rsidRPr="004C33E9" w:rsidRDefault="00DC0BE4" w:rsidP="00EE1730">
            <w:pPr>
              <w:pStyle w:val="Akapitzlist"/>
              <w:numPr>
                <w:ilvl w:val="0"/>
                <w:numId w:val="22"/>
              </w:numPr>
              <w:spacing w:after="40"/>
              <w:contextualSpacing/>
              <w:jc w:val="both"/>
              <w:rPr>
                <w:rFonts w:ascii="Calibri" w:hAnsi="Calibri"/>
                <w:b/>
                <w:bCs/>
                <w:sz w:val="20"/>
                <w:szCs w:val="20"/>
              </w:rPr>
            </w:pPr>
            <w:r w:rsidRPr="004C33E9">
              <w:rPr>
                <w:rFonts w:ascii="Calibri" w:hAnsi="Calibri"/>
                <w:b/>
                <w:bCs/>
                <w:sz w:val="20"/>
                <w:szCs w:val="20"/>
              </w:rPr>
              <w:t>skarbowe,</w:t>
            </w:r>
          </w:p>
          <w:p w14:paraId="45E50D26" w14:textId="77777777" w:rsidR="00DC0BE4" w:rsidRPr="004C33E9" w:rsidRDefault="00DC0BE4" w:rsidP="00EE1730">
            <w:pPr>
              <w:pStyle w:val="Akapitzlist"/>
              <w:numPr>
                <w:ilvl w:val="0"/>
                <w:numId w:val="22"/>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14:paraId="7F363EA5"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14:paraId="5F0E49F5"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2382C52"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14:paraId="00092A59"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14:paraId="7AAA42AA"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14:paraId="70CC65A6"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C647C86"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14:paraId="660A1E2F"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14:paraId="2D34D481" w14:textId="77777777" w:rsidR="00DC0BE4" w:rsidRPr="004C33E9" w:rsidRDefault="00DC0BE4" w:rsidP="00EE1730">
            <w:pPr>
              <w:pStyle w:val="Akapitzlist"/>
              <w:numPr>
                <w:ilvl w:val="0"/>
                <w:numId w:val="21"/>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14:paraId="5EC93420" w14:textId="77777777" w:rsidR="00DC0BE4" w:rsidRPr="004C33E9" w:rsidRDefault="00DC0BE4" w:rsidP="00EE1730">
            <w:pPr>
              <w:pStyle w:val="Akapitzlist"/>
              <w:numPr>
                <w:ilvl w:val="0"/>
                <w:numId w:val="21"/>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67E1929A" w14:textId="77777777"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14:paraId="67FF4D85" w14:textId="77777777"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14:paraId="7740B7B5" w14:textId="77777777" w:rsidTr="00733491">
              <w:trPr>
                <w:trHeight w:val="1140"/>
              </w:trPr>
              <w:tc>
                <w:tcPr>
                  <w:tcW w:w="3533" w:type="dxa"/>
                  <w:vAlign w:val="bottom"/>
                </w:tcPr>
                <w:p w14:paraId="58BDCCF8"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14:paraId="046D1BAA" w14:textId="77777777"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14:paraId="68CB0CDE"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14:paraId="50B97EC2" w14:textId="77777777"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14:paraId="08D495CA" w14:textId="77777777"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14:paraId="5E8323BF" w14:textId="77777777" w:rsidR="00DC0BE4" w:rsidRPr="004C33E9" w:rsidRDefault="00DC0BE4" w:rsidP="00733491">
            <w:pPr>
              <w:spacing w:after="40"/>
              <w:jc w:val="center"/>
              <w:rPr>
                <w:rFonts w:ascii="Calibri" w:hAnsi="Calibri" w:cs="Segoe UI"/>
                <w:i/>
                <w:sz w:val="16"/>
                <w:szCs w:val="16"/>
              </w:rPr>
            </w:pPr>
          </w:p>
        </w:tc>
      </w:tr>
      <w:tr w:rsidR="00DC0BE4" w:rsidRPr="004C33E9" w14:paraId="6E9DF7A9" w14:textId="77777777" w:rsidTr="00733491">
        <w:trPr>
          <w:trHeight w:val="65"/>
        </w:trPr>
        <w:tc>
          <w:tcPr>
            <w:tcW w:w="9465" w:type="dxa"/>
            <w:vAlign w:val="bottom"/>
          </w:tcPr>
          <w:p w14:paraId="484DE02D" w14:textId="77777777" w:rsidR="00DC0BE4" w:rsidRPr="00F62534" w:rsidRDefault="00DC0BE4" w:rsidP="00733491">
            <w:pPr>
              <w:spacing w:after="40"/>
              <w:jc w:val="both"/>
              <w:rPr>
                <w:rFonts w:ascii="Calibri" w:hAnsi="Calibri" w:cs="Segoe UI"/>
                <w:color w:val="008000"/>
                <w:sz w:val="16"/>
                <w:szCs w:val="16"/>
              </w:rPr>
            </w:pPr>
          </w:p>
        </w:tc>
      </w:tr>
    </w:tbl>
    <w:p w14:paraId="3D32FC04" w14:textId="77777777" w:rsidR="00D503CC" w:rsidRPr="002B63BE" w:rsidRDefault="00D503CC" w:rsidP="00D503CC">
      <w:pPr>
        <w:spacing w:line="360" w:lineRule="auto"/>
        <w:jc w:val="both"/>
        <w:rPr>
          <w:i/>
        </w:rPr>
      </w:pPr>
    </w:p>
    <w:p w14:paraId="67FAF566" w14:textId="77777777"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14:paraId="21A542FE" w14:textId="77777777" w:rsidR="00D503CC" w:rsidRPr="00893119" w:rsidRDefault="00D503CC" w:rsidP="00D503CC">
      <w:pPr>
        <w:spacing w:line="360" w:lineRule="auto"/>
        <w:jc w:val="both"/>
        <w:rPr>
          <w:rFonts w:asciiTheme="majorHAnsi" w:hAnsiTheme="majorHAnsi"/>
          <w:b/>
          <w:i/>
          <w:sz w:val="20"/>
          <w:szCs w:val="20"/>
        </w:rPr>
      </w:pPr>
    </w:p>
    <w:p w14:paraId="5C07C431" w14:textId="77777777"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14:paraId="30FE754D"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14:paraId="2CE6DB39"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14:paraId="2F74E1CA"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14:paraId="3206D22F"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14:paraId="4ABA19B5"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14:paraId="60791D47"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14:paraId="2165158B" w14:textId="77777777"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DF84CCA" w14:textId="77777777" w:rsidR="00D503CC" w:rsidRPr="00893119" w:rsidRDefault="00D503CC" w:rsidP="00D503CC">
      <w:pPr>
        <w:spacing w:line="360" w:lineRule="auto"/>
        <w:jc w:val="both"/>
        <w:rPr>
          <w:rFonts w:asciiTheme="majorHAnsi" w:hAnsiTheme="majorHAnsi"/>
          <w:i/>
          <w:sz w:val="20"/>
          <w:szCs w:val="20"/>
        </w:rPr>
      </w:pPr>
    </w:p>
    <w:p w14:paraId="79A6AC4F"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0A2D451E" w14:textId="77777777" w:rsidR="00D503CC" w:rsidRPr="00893119" w:rsidRDefault="00D503CC" w:rsidP="00D503CC">
      <w:pPr>
        <w:spacing w:line="360" w:lineRule="auto"/>
        <w:jc w:val="both"/>
        <w:rPr>
          <w:rFonts w:asciiTheme="majorHAnsi" w:hAnsiTheme="majorHAnsi"/>
          <w:sz w:val="20"/>
          <w:szCs w:val="20"/>
        </w:rPr>
      </w:pPr>
    </w:p>
    <w:p w14:paraId="05C15177"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14:paraId="645EF33B"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14:paraId="29A616B2" w14:textId="77777777"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14:paraId="63C17298" w14:textId="77777777" w:rsidR="00D503CC" w:rsidRPr="00893119" w:rsidRDefault="00D503CC" w:rsidP="00D503CC">
      <w:pPr>
        <w:spacing w:line="360" w:lineRule="auto"/>
        <w:jc w:val="both"/>
        <w:rPr>
          <w:rFonts w:asciiTheme="majorHAnsi" w:hAnsiTheme="majorHAnsi"/>
          <w:b/>
          <w:sz w:val="20"/>
          <w:szCs w:val="20"/>
        </w:rPr>
      </w:pPr>
    </w:p>
    <w:p w14:paraId="0F561973" w14:textId="77777777"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14:paraId="751AF74A" w14:textId="77777777" w:rsidR="00893119" w:rsidRDefault="00893119" w:rsidP="00893119">
      <w:pPr>
        <w:spacing w:line="360" w:lineRule="auto"/>
        <w:jc w:val="both"/>
        <w:rPr>
          <w:rFonts w:asciiTheme="majorHAnsi" w:hAnsiTheme="majorHAnsi"/>
          <w:sz w:val="20"/>
          <w:szCs w:val="20"/>
        </w:rPr>
      </w:pPr>
    </w:p>
    <w:p w14:paraId="268DB9A9" w14:textId="77777777"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14:paraId="261851E7" w14:textId="77777777" w:rsidR="00893119" w:rsidRPr="00893119" w:rsidRDefault="00893119" w:rsidP="00893119">
      <w:pPr>
        <w:spacing w:line="360" w:lineRule="auto"/>
        <w:jc w:val="both"/>
        <w:rPr>
          <w:rFonts w:asciiTheme="majorHAnsi" w:hAnsiTheme="majorHAnsi"/>
          <w:sz w:val="20"/>
          <w:szCs w:val="20"/>
        </w:rPr>
      </w:pPr>
    </w:p>
    <w:p w14:paraId="19DDBA92" w14:textId="44E1D084" w:rsidR="00164ABD" w:rsidRPr="00FB28F3" w:rsidRDefault="00893119" w:rsidP="00FB28F3">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sidR="00FB28F3">
        <w:rPr>
          <w:rFonts w:asciiTheme="majorHAnsi" w:hAnsiTheme="majorHAnsi"/>
          <w:sz w:val="20"/>
          <w:szCs w:val="20"/>
        </w:rPr>
        <w:tab/>
      </w:r>
      <w:r w:rsidR="00FB28F3">
        <w:rPr>
          <w:rFonts w:asciiTheme="majorHAnsi" w:hAnsiTheme="majorHAnsi"/>
          <w:sz w:val="20"/>
          <w:szCs w:val="20"/>
        </w:rPr>
        <w:tab/>
      </w:r>
      <w:r w:rsidR="00FB28F3">
        <w:rPr>
          <w:rFonts w:asciiTheme="majorHAnsi" w:hAnsiTheme="majorHAnsi"/>
          <w:sz w:val="20"/>
          <w:szCs w:val="20"/>
        </w:rPr>
        <w:tab/>
      </w:r>
      <w:r w:rsidR="00FB28F3">
        <w:rPr>
          <w:rFonts w:asciiTheme="majorHAnsi" w:hAnsiTheme="majorHAnsi"/>
          <w:sz w:val="20"/>
          <w:szCs w:val="20"/>
        </w:rPr>
        <w:tab/>
      </w:r>
      <w:r w:rsidR="00FB28F3">
        <w:rPr>
          <w:rFonts w:asciiTheme="majorHAnsi" w:hAnsiTheme="majorHAnsi"/>
          <w:sz w:val="20"/>
          <w:szCs w:val="20"/>
        </w:rPr>
        <w:tab/>
        <w:t>………………………………………..    podpis</w:t>
      </w:r>
    </w:p>
    <w:p w14:paraId="63C5FCF2" w14:textId="77777777" w:rsidR="00A53B6C" w:rsidRDefault="00A53B6C" w:rsidP="00DD7D3C">
      <w:pPr>
        <w:spacing w:after="40"/>
        <w:jc w:val="both"/>
        <w:rPr>
          <w:rFonts w:asciiTheme="minorHAnsi" w:hAnsiTheme="minorHAnsi" w:cs="Segoe UI"/>
          <w:sz w:val="20"/>
          <w:szCs w:val="20"/>
        </w:rPr>
      </w:pPr>
    </w:p>
    <w:p w14:paraId="062FD5C3" w14:textId="77777777" w:rsidR="00C03B63" w:rsidRPr="001B0606" w:rsidRDefault="00C03B63" w:rsidP="00DD7D3C">
      <w:pPr>
        <w:spacing w:after="40"/>
        <w:jc w:val="both"/>
        <w:rPr>
          <w:rFonts w:asciiTheme="minorHAnsi" w:hAnsiTheme="minorHAnsi" w:cs="Segoe UI"/>
          <w:sz w:val="20"/>
          <w:szCs w:val="20"/>
        </w:rPr>
      </w:pPr>
    </w:p>
    <w:p w14:paraId="3D85BE6F" w14:textId="77777777" w:rsidR="00832315" w:rsidRDefault="00091BB7" w:rsidP="00091BB7">
      <w:pPr>
        <w:keepNext/>
        <w:tabs>
          <w:tab w:val="left" w:pos="510"/>
          <w:tab w:val="left" w:pos="680"/>
          <w:tab w:val="left" w:pos="793"/>
          <w:tab w:val="left" w:pos="2154"/>
          <w:tab w:val="left" w:pos="2381"/>
          <w:tab w:val="left" w:pos="3742"/>
          <w:tab w:val="left" w:pos="4082"/>
        </w:tabs>
        <w:jc w:val="right"/>
        <w:outlineLvl w:val="3"/>
        <w:rPr>
          <w:rFonts w:ascii="Arial" w:hAnsi="Arial" w:cs="Arial"/>
          <w:b/>
          <w:sz w:val="20"/>
        </w:rPr>
      </w:pPr>
      <w:r w:rsidRPr="00346F35">
        <w:rPr>
          <w:rFonts w:ascii="Arial" w:hAnsi="Arial" w:cs="Arial"/>
          <w:b/>
          <w:sz w:val="20"/>
        </w:rPr>
        <w:t xml:space="preserve">Załącznik nr 4 </w:t>
      </w:r>
      <w:r w:rsidR="00832315">
        <w:rPr>
          <w:rFonts w:ascii="Arial" w:hAnsi="Arial" w:cs="Arial"/>
          <w:b/>
          <w:sz w:val="20"/>
        </w:rPr>
        <w:t xml:space="preserve">   </w:t>
      </w:r>
    </w:p>
    <w:p w14:paraId="4EE77F17"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Wzór umowy</w:t>
      </w:r>
    </w:p>
    <w:p w14:paraId="22037C3C" w14:textId="77777777" w:rsidR="00D37567" w:rsidRPr="00D37567" w:rsidRDefault="00D37567" w:rsidP="00D37567">
      <w:pPr>
        <w:jc w:val="center"/>
        <w:rPr>
          <w:rFonts w:ascii="Calibri" w:hAnsi="Calibri" w:cs="Calibri"/>
          <w:b/>
          <w:sz w:val="22"/>
          <w:szCs w:val="22"/>
        </w:rPr>
      </w:pPr>
      <w:r w:rsidRPr="00D37567">
        <w:rPr>
          <w:rFonts w:ascii="Calibri" w:hAnsi="Calibri" w:cs="Calibri"/>
          <w:b/>
          <w:sz w:val="22"/>
          <w:szCs w:val="22"/>
        </w:rPr>
        <w:t>Zawarta w dniu .................... 2020 r. w Łodzi</w:t>
      </w:r>
    </w:p>
    <w:p w14:paraId="7AC1CC54" w14:textId="4BEFF196"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wyniku  przeprowadzonego  postępowania  przetargowego  w  trybie  przetargu  nieograniczonego  art. 39  ustawy z dnia 29 stycznia 2004 r. P</w:t>
      </w:r>
      <w:r>
        <w:rPr>
          <w:rFonts w:ascii="Calibri" w:hAnsi="Calibri" w:cs="Calibri"/>
          <w:b/>
          <w:sz w:val="22"/>
          <w:szCs w:val="22"/>
        </w:rPr>
        <w:t>rawo zamówi</w:t>
      </w:r>
      <w:r w:rsidR="00F55113">
        <w:rPr>
          <w:rFonts w:ascii="Calibri" w:hAnsi="Calibri" w:cs="Calibri"/>
          <w:b/>
          <w:sz w:val="22"/>
          <w:szCs w:val="22"/>
        </w:rPr>
        <w:t xml:space="preserve">eń  publicznych nr </w:t>
      </w:r>
      <w:r w:rsidR="00FB28F3" w:rsidRPr="00FB28F3">
        <w:rPr>
          <w:rFonts w:ascii="Calibri" w:hAnsi="Calibri" w:cs="Calibri"/>
          <w:b/>
          <w:sz w:val="22"/>
          <w:szCs w:val="22"/>
        </w:rPr>
        <w:t>43</w:t>
      </w:r>
      <w:r w:rsidR="004925C5" w:rsidRPr="00FB28F3">
        <w:rPr>
          <w:rFonts w:ascii="Calibri" w:hAnsi="Calibri" w:cs="Calibri"/>
          <w:b/>
          <w:sz w:val="22"/>
          <w:szCs w:val="22"/>
        </w:rPr>
        <w:t>/D</w:t>
      </w:r>
      <w:r w:rsidRPr="00FB28F3">
        <w:rPr>
          <w:rFonts w:ascii="Calibri" w:hAnsi="Calibri" w:cs="Calibri"/>
          <w:b/>
          <w:sz w:val="22"/>
          <w:szCs w:val="22"/>
        </w:rPr>
        <w:t>/20</w:t>
      </w:r>
    </w:p>
    <w:p w14:paraId="77C8BE1B"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Pomiędzy:</w:t>
      </w:r>
    </w:p>
    <w:p w14:paraId="6B31FAEE" w14:textId="77777777" w:rsidR="00D37567" w:rsidRPr="00D37567" w:rsidRDefault="00D37567" w:rsidP="00D37567">
      <w:pPr>
        <w:jc w:val="both"/>
        <w:rPr>
          <w:rFonts w:ascii="Calibri" w:hAnsi="Calibri" w:cs="Calibri"/>
          <w:b/>
          <w:sz w:val="22"/>
          <w:szCs w:val="22"/>
        </w:rPr>
      </w:pPr>
    </w:p>
    <w:p w14:paraId="777476A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Samodzielnym Publicznym Zakładem Opieki  Zdrowotnej Ministerstwa Spraw Wewnętrznych i Administracji w Łodzi,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REGON: 470805076, BDO: 000015942</w:t>
      </w:r>
    </w:p>
    <w:p w14:paraId="49F961D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  imieniu  którego  działają:</w:t>
      </w:r>
    </w:p>
    <w:p w14:paraId="7F2BB90A"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Dyrektor    -  dr n. med. Robert Starzec</w:t>
      </w:r>
    </w:p>
    <w:p w14:paraId="4B66B476"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zwanym  dalej  „Zamawiającym”</w:t>
      </w:r>
    </w:p>
    <w:p w14:paraId="3E25E836" w14:textId="77777777" w:rsidR="00D37567" w:rsidRPr="00D37567" w:rsidRDefault="00D37567" w:rsidP="00D37567">
      <w:pPr>
        <w:jc w:val="both"/>
        <w:rPr>
          <w:rFonts w:ascii="Calibri" w:hAnsi="Calibri" w:cs="Calibri"/>
          <w:b/>
          <w:sz w:val="22"/>
          <w:szCs w:val="22"/>
        </w:rPr>
      </w:pPr>
    </w:p>
    <w:p w14:paraId="4F4A352F"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a  </w:t>
      </w:r>
    </w:p>
    <w:p w14:paraId="6CE7368B"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 xml:space="preserve"> ..........................................................................................................................z siedzibą w …… zarejestrowaną w Sądzie Rejonowym w ………, ….. Wydział  Krajowego Rejestru Sądowego prowadzonego pod numerem ………, NIP ………………….Regon ………………….,</w:t>
      </w:r>
    </w:p>
    <w:p w14:paraId="7D2476F7"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reprezentowanym  przez:</w:t>
      </w:r>
    </w:p>
    <w:p w14:paraId="7AF4E753" w14:textId="77777777" w:rsidR="00D37567" w:rsidRPr="00D37567" w:rsidRDefault="00D37567" w:rsidP="00D37567">
      <w:pPr>
        <w:jc w:val="both"/>
        <w:rPr>
          <w:rFonts w:ascii="Calibri" w:hAnsi="Calibri" w:cs="Calibri"/>
          <w:b/>
          <w:sz w:val="22"/>
          <w:szCs w:val="22"/>
        </w:rPr>
      </w:pPr>
      <w:r w:rsidRPr="00D37567">
        <w:rPr>
          <w:rFonts w:ascii="Calibri" w:hAnsi="Calibri" w:cs="Calibri"/>
          <w:b/>
          <w:sz w:val="22"/>
          <w:szCs w:val="22"/>
        </w:rPr>
        <w:t>………………………</w:t>
      </w:r>
    </w:p>
    <w:p w14:paraId="205B5643" w14:textId="77777777" w:rsidR="00832315" w:rsidRDefault="00D37567" w:rsidP="00D37567">
      <w:pPr>
        <w:jc w:val="both"/>
        <w:rPr>
          <w:rFonts w:ascii="Calibri" w:hAnsi="Calibri" w:cs="Calibri"/>
          <w:sz w:val="22"/>
          <w:szCs w:val="22"/>
        </w:rPr>
      </w:pPr>
      <w:r w:rsidRPr="00D37567">
        <w:rPr>
          <w:rFonts w:ascii="Calibri" w:hAnsi="Calibri" w:cs="Calibri"/>
          <w:b/>
          <w:sz w:val="22"/>
          <w:szCs w:val="22"/>
        </w:rPr>
        <w:t>zwanym  dalej  „Wykonawcą</w:t>
      </w:r>
      <w:r w:rsidR="00832315">
        <w:rPr>
          <w:rFonts w:ascii="Calibri" w:hAnsi="Calibri" w:cs="Calibri"/>
          <w:sz w:val="22"/>
          <w:szCs w:val="22"/>
        </w:rPr>
        <w:t xml:space="preserve"> </w:t>
      </w:r>
    </w:p>
    <w:p w14:paraId="6B090C99" w14:textId="77777777" w:rsidR="00577B45" w:rsidRPr="00577B45" w:rsidRDefault="00577B45" w:rsidP="00577B45">
      <w:pPr>
        <w:suppressAutoHyphens/>
        <w:autoSpaceDE w:val="0"/>
        <w:autoSpaceDN w:val="0"/>
        <w:spacing w:line="276" w:lineRule="auto"/>
        <w:ind w:left="1200" w:right="1062"/>
        <w:jc w:val="both"/>
        <w:textAlignment w:val="baseline"/>
        <w:rPr>
          <w:rFonts w:ascii="Arial" w:eastAsia="Calibri" w:hAnsi="Arial" w:cs="Arial"/>
          <w:color w:val="000000"/>
          <w:kern w:val="3"/>
          <w:szCs w:val="22"/>
        </w:rPr>
      </w:pPr>
    </w:p>
    <w:p w14:paraId="553535A1" w14:textId="77777777" w:rsidR="00577B45" w:rsidRPr="00577B45" w:rsidRDefault="00577B45" w:rsidP="00577B45">
      <w:pPr>
        <w:suppressAutoHyphens/>
        <w:autoSpaceDE w:val="0"/>
        <w:autoSpaceDN w:val="0"/>
        <w:spacing w:line="276" w:lineRule="auto"/>
        <w:ind w:left="1200" w:right="1062"/>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1</w:t>
      </w:r>
    </w:p>
    <w:p w14:paraId="755738A1"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color w:val="000000"/>
          <w:kern w:val="3"/>
          <w:sz w:val="22"/>
          <w:szCs w:val="22"/>
        </w:rPr>
        <w:t xml:space="preserve">Umowa została zawarta wg przepisów ustawy z dnia 29 stycznia 2004 r. – Prawo Zamówień Publicznych (tekst jednolity. Dz. U. z 2015 r., poz. 2164 z późn. zm.), w trybie przetargu nieograniczonego, postępowanie nr………………………………….. </w:t>
      </w:r>
      <w:r w:rsidRPr="00577B45">
        <w:rPr>
          <w:rFonts w:ascii="Arial" w:eastAsia="Calibri" w:hAnsi="Arial" w:cs="Arial"/>
          <w:bCs/>
          <w:color w:val="000000"/>
          <w:kern w:val="3"/>
          <w:sz w:val="22"/>
          <w:szCs w:val="22"/>
        </w:rPr>
        <w:t>na podstawie art. 39 ustawy PZP. Zawarcie umowy nie narusza art. 7, 30 i 32 ustawy Prawo Zamówień Publicznych.</w:t>
      </w:r>
    </w:p>
    <w:p w14:paraId="2E245BD8" w14:textId="77777777" w:rsidR="00577B45" w:rsidRPr="00577B45" w:rsidRDefault="00577B45" w:rsidP="00577B45">
      <w:pPr>
        <w:suppressAutoHyphens/>
        <w:autoSpaceDE w:val="0"/>
        <w:autoSpaceDN w:val="0"/>
        <w:spacing w:line="276" w:lineRule="auto"/>
        <w:ind w:left="454" w:right="737"/>
        <w:jc w:val="both"/>
        <w:textAlignment w:val="baseline"/>
        <w:rPr>
          <w:rFonts w:ascii="Arial" w:eastAsia="Calibri" w:hAnsi="Arial" w:cs="Arial"/>
          <w:bCs/>
          <w:color w:val="000000"/>
          <w:kern w:val="3"/>
          <w:sz w:val="22"/>
          <w:szCs w:val="22"/>
        </w:rPr>
      </w:pPr>
    </w:p>
    <w:p w14:paraId="43E441EA" w14:textId="77777777" w:rsidR="00577B45" w:rsidRPr="00577B45" w:rsidRDefault="00577B45" w:rsidP="00577B45">
      <w:pPr>
        <w:suppressAutoHyphens/>
        <w:autoSpaceDE w:val="0"/>
        <w:autoSpaceDN w:val="0"/>
        <w:spacing w:line="276" w:lineRule="auto"/>
        <w:ind w:left="454" w:right="737"/>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2</w:t>
      </w:r>
    </w:p>
    <w:p w14:paraId="26C17CAF" w14:textId="42938A12" w:rsidR="00577B45" w:rsidRPr="00577B45" w:rsidRDefault="00577B45" w:rsidP="00EE1730">
      <w:pPr>
        <w:widowControl w:val="0"/>
        <w:numPr>
          <w:ilvl w:val="0"/>
          <w:numId w:val="32"/>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Przedmiotem umowy jest dostawa </w:t>
      </w:r>
      <w:r w:rsidR="000E231F">
        <w:rPr>
          <w:rFonts w:ascii="Arial" w:eastAsia="Calibri" w:hAnsi="Arial" w:cs="Arial"/>
          <w:bCs/>
          <w:kern w:val="3"/>
          <w:sz w:val="22"/>
          <w:szCs w:val="22"/>
        </w:rPr>
        <w:t xml:space="preserve">drukarek, urządzeń wielofunkcyjnych </w:t>
      </w:r>
      <w:r w:rsidRPr="00577B45">
        <w:rPr>
          <w:rFonts w:ascii="Arial" w:eastAsia="Calibri" w:hAnsi="Arial" w:cs="Arial"/>
          <w:bCs/>
          <w:color w:val="000000"/>
          <w:kern w:val="3"/>
          <w:sz w:val="22"/>
          <w:szCs w:val="22"/>
        </w:rPr>
        <w:t>dla Samodzielnego Publicznego Zakładu Opieki Zdrowotnej Ministerstwa Spraw Wewnętrznych i Administracji w Łodzi.</w:t>
      </w:r>
    </w:p>
    <w:p w14:paraId="67D914C5" w14:textId="77777777" w:rsidR="00577B45" w:rsidRPr="00577B45" w:rsidRDefault="00577B45" w:rsidP="00EE1730">
      <w:pPr>
        <w:widowControl w:val="0"/>
        <w:numPr>
          <w:ilvl w:val="0"/>
          <w:numId w:val="32"/>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Wraz z przedmiotem zamówienia Wykonawca dostarczy Zamawiającemu dokumentację w języku polskim, tj. w szczególności, instrukcje obsługi, </w:t>
      </w:r>
      <w:r w:rsidRPr="00577B45">
        <w:rPr>
          <w:rFonts w:ascii="Arial" w:eastAsia="Calibri" w:hAnsi="Arial" w:cs="Arial"/>
          <w:bCs/>
          <w:kern w:val="3"/>
          <w:sz w:val="22"/>
          <w:szCs w:val="22"/>
        </w:rPr>
        <w:t xml:space="preserve">kartę gwarancyjną </w:t>
      </w:r>
      <w:r w:rsidRPr="00577B45">
        <w:rPr>
          <w:rFonts w:ascii="Arial" w:eastAsia="Calibri" w:hAnsi="Arial" w:cs="Arial"/>
          <w:bCs/>
          <w:color w:val="000000"/>
          <w:kern w:val="3"/>
          <w:sz w:val="22"/>
          <w:szCs w:val="22"/>
        </w:rPr>
        <w:t>dokumenty określające zasady świadczenia usług przez autoryzowany serwis w okresie gwarancyjnym i pogwarancyjnym, a także sterowniki i inne materiały dodatkowe dostarczane przez producentów sprzętu i podzespołów.</w:t>
      </w:r>
    </w:p>
    <w:p w14:paraId="0DFEC98C" w14:textId="77777777" w:rsidR="00577B45" w:rsidRPr="00577B45" w:rsidRDefault="00577B45" w:rsidP="00EE1730">
      <w:pPr>
        <w:widowControl w:val="0"/>
        <w:numPr>
          <w:ilvl w:val="0"/>
          <w:numId w:val="32"/>
        </w:numPr>
        <w:tabs>
          <w:tab w:val="left" w:pos="1515"/>
        </w:tabs>
        <w:suppressAutoHyphens/>
        <w:autoSpaceDE w:val="0"/>
        <w:autoSpaceDN w:val="0"/>
        <w:spacing w:line="276" w:lineRule="auto"/>
        <w:ind w:left="567" w:hanging="340"/>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 xml:space="preserve">Wykonawca zapewnia, że przedmiot umowy jest fabrycznie nowy, nieużywany </w:t>
      </w:r>
      <w:r w:rsidRPr="00577B45">
        <w:rPr>
          <w:rFonts w:ascii="Arial" w:eastAsia="Calibri" w:hAnsi="Arial" w:cs="Arial"/>
          <w:bCs/>
          <w:color w:val="000000"/>
          <w:kern w:val="3"/>
          <w:sz w:val="22"/>
          <w:szCs w:val="22"/>
        </w:rPr>
        <w:br/>
        <w:t>i nieuszkodzony oraz że jest wolny od wad prawnych i nie jest przedmiotem praw osób trzecich.</w:t>
      </w:r>
    </w:p>
    <w:p w14:paraId="0286BCA1" w14:textId="77777777" w:rsidR="00577B45" w:rsidRPr="00577B45" w:rsidRDefault="00577B45" w:rsidP="00EE1730">
      <w:pPr>
        <w:widowControl w:val="0"/>
        <w:numPr>
          <w:ilvl w:val="0"/>
          <w:numId w:val="32"/>
        </w:numPr>
        <w:tabs>
          <w:tab w:val="left" w:pos="1515"/>
        </w:tabs>
        <w:suppressAutoHyphens/>
        <w:autoSpaceDE w:val="0"/>
        <w:autoSpaceDN w:val="0"/>
        <w:spacing w:line="276" w:lineRule="auto"/>
        <w:ind w:left="567" w:hanging="363"/>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rPr>
        <w:t>Szczegółowy opis przedmiotu zamówienia zawarty jest w ofercie złożonej przez Wykonawcę podczas postępowania o udzielenie zamówienia publicznego nr ………. w części………..</w:t>
      </w:r>
    </w:p>
    <w:p w14:paraId="05FF2BE2" w14:textId="77777777" w:rsidR="00577B45" w:rsidRDefault="00577B45"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294323D8" w14:textId="77777777" w:rsidR="007F7566" w:rsidRDefault="007F7566"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6ED82EB6" w14:textId="77777777" w:rsidR="00A83150" w:rsidRDefault="00A83150"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0FC2DC6B" w14:textId="77777777" w:rsidR="007F7566" w:rsidRPr="00577B45" w:rsidRDefault="007F7566" w:rsidP="00577B45">
      <w:pPr>
        <w:tabs>
          <w:tab w:val="left" w:pos="1515"/>
        </w:tabs>
        <w:suppressAutoHyphens/>
        <w:autoSpaceDE w:val="0"/>
        <w:autoSpaceDN w:val="0"/>
        <w:spacing w:line="276" w:lineRule="auto"/>
        <w:jc w:val="both"/>
        <w:textAlignment w:val="baseline"/>
        <w:rPr>
          <w:rFonts w:ascii="Arial" w:eastAsia="Verdana" w:hAnsi="Arial" w:cs="Arial"/>
          <w:kern w:val="3"/>
          <w:sz w:val="22"/>
          <w:szCs w:val="22"/>
        </w:rPr>
      </w:pPr>
    </w:p>
    <w:p w14:paraId="418EBFFD"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3</w:t>
      </w:r>
    </w:p>
    <w:p w14:paraId="1C681734" w14:textId="77777777" w:rsidR="00577B45" w:rsidRPr="00164ABD" w:rsidRDefault="00577B45" w:rsidP="00EE1730">
      <w:pPr>
        <w:pStyle w:val="Akapitzlist"/>
        <w:widowControl w:val="0"/>
        <w:numPr>
          <w:ilvl w:val="0"/>
          <w:numId w:val="33"/>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Za przedmiot zamówienia określony w § 2 strony ustalają wynagrodzenie umowne zgodnie z przedstawioną ofertą w wysokości netto ……………… zł (słownie: ………………………………………………………).</w:t>
      </w:r>
    </w:p>
    <w:p w14:paraId="604EF038" w14:textId="77777777" w:rsidR="00577B45" w:rsidRDefault="00577B45" w:rsidP="00EE1730">
      <w:pPr>
        <w:pStyle w:val="Akapitzlist"/>
        <w:widowControl w:val="0"/>
        <w:numPr>
          <w:ilvl w:val="0"/>
          <w:numId w:val="33"/>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Do wszystkich faktur zostanie doliczony VAT w obowiązującej wysokości (23 %) tj. ………………………………....……….</w:t>
      </w:r>
    </w:p>
    <w:p w14:paraId="4F627560" w14:textId="77777777" w:rsidR="00577B45" w:rsidRDefault="00577B45" w:rsidP="00EE1730">
      <w:pPr>
        <w:pStyle w:val="Akapitzlist"/>
        <w:widowControl w:val="0"/>
        <w:numPr>
          <w:ilvl w:val="0"/>
          <w:numId w:val="33"/>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Cena brutto przedmiotu zamówienia określonego w § 2 wyniesie: …………........................ (słownie: ………………………………………………).</w:t>
      </w:r>
    </w:p>
    <w:p w14:paraId="0F3DC656" w14:textId="77777777" w:rsidR="00577B45" w:rsidRDefault="00577B45" w:rsidP="00EE1730">
      <w:pPr>
        <w:pStyle w:val="Akapitzlist"/>
        <w:widowControl w:val="0"/>
        <w:numPr>
          <w:ilvl w:val="0"/>
          <w:numId w:val="33"/>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Wynagrodzenie z tytułu realizacji niniejszej umowy zostanie zapłacone Wykonawcy przez Zamawiającego w terminie 30 dni od daty wystawienia faktury VAT przez Wykonawcę. Wynagrodzenie będzie płatne przelewem na konto wskazane w fakturze. Wykonawca może wystawić fakturę dopiero po dokonaniu czynności sprawdzających</w:t>
      </w:r>
      <w:r w:rsidR="001A3785">
        <w:rPr>
          <w:rFonts w:ascii="Arial" w:eastAsia="Verdana" w:hAnsi="Arial" w:cs="Arial"/>
          <w:kern w:val="3"/>
          <w:sz w:val="22"/>
          <w:szCs w:val="22"/>
        </w:rPr>
        <w:t xml:space="preserve"> </w:t>
      </w:r>
      <w:r w:rsidR="001A3785" w:rsidRPr="00B96706">
        <w:rPr>
          <w:rFonts w:ascii="Arial" w:eastAsia="Verdana" w:hAnsi="Arial" w:cs="Arial"/>
          <w:color w:val="000000" w:themeColor="text1"/>
          <w:kern w:val="3"/>
          <w:sz w:val="22"/>
          <w:szCs w:val="22"/>
        </w:rPr>
        <w:t>przez Zamawiającego</w:t>
      </w:r>
      <w:r w:rsidRPr="00D918CD">
        <w:rPr>
          <w:rFonts w:ascii="Arial" w:eastAsia="Verdana" w:hAnsi="Arial" w:cs="Arial"/>
          <w:color w:val="000000" w:themeColor="text1"/>
          <w:kern w:val="3"/>
          <w:sz w:val="22"/>
          <w:szCs w:val="22"/>
        </w:rPr>
        <w:t xml:space="preserve"> </w:t>
      </w:r>
      <w:r w:rsidRPr="00164ABD">
        <w:rPr>
          <w:rFonts w:ascii="Arial" w:eastAsia="Verdana" w:hAnsi="Arial" w:cs="Arial"/>
          <w:kern w:val="3"/>
          <w:sz w:val="22"/>
          <w:szCs w:val="22"/>
        </w:rPr>
        <w:t>i po dokonaniu odbioru jakościowego</w:t>
      </w:r>
      <w:r w:rsidR="001A3785">
        <w:rPr>
          <w:rFonts w:ascii="Arial" w:eastAsia="Verdana" w:hAnsi="Arial" w:cs="Arial"/>
          <w:kern w:val="3"/>
          <w:sz w:val="22"/>
          <w:szCs w:val="22"/>
        </w:rPr>
        <w:t xml:space="preserve"> </w:t>
      </w:r>
      <w:r w:rsidR="001A3785" w:rsidRPr="00D918CD">
        <w:rPr>
          <w:rFonts w:ascii="Arial" w:eastAsia="Verdana" w:hAnsi="Arial" w:cs="Arial"/>
          <w:color w:val="000000" w:themeColor="text1"/>
          <w:kern w:val="3"/>
          <w:sz w:val="22"/>
          <w:szCs w:val="22"/>
        </w:rPr>
        <w:t>i ilościowego</w:t>
      </w:r>
      <w:r w:rsidRPr="00D918CD">
        <w:rPr>
          <w:rFonts w:ascii="Arial" w:eastAsia="Verdana" w:hAnsi="Arial" w:cs="Arial"/>
          <w:color w:val="000000" w:themeColor="text1"/>
          <w:kern w:val="3"/>
          <w:sz w:val="22"/>
          <w:szCs w:val="22"/>
        </w:rPr>
        <w:t xml:space="preserve"> </w:t>
      </w:r>
      <w:r w:rsidRPr="00164ABD">
        <w:rPr>
          <w:rFonts w:ascii="Arial" w:eastAsia="Verdana" w:hAnsi="Arial" w:cs="Arial"/>
          <w:kern w:val="3"/>
          <w:sz w:val="22"/>
          <w:szCs w:val="22"/>
        </w:rPr>
        <w:t>przedmiotu Umowy.</w:t>
      </w:r>
    </w:p>
    <w:p w14:paraId="4FEE7847" w14:textId="77777777" w:rsidR="00577B45" w:rsidRDefault="00577B45" w:rsidP="00EE1730">
      <w:pPr>
        <w:pStyle w:val="Akapitzlist"/>
        <w:widowControl w:val="0"/>
        <w:numPr>
          <w:ilvl w:val="0"/>
          <w:numId w:val="33"/>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Strony ustalają za moment zapłaty wynagrodzenia dzień obciążenia rachunku Zamawiającego.</w:t>
      </w:r>
    </w:p>
    <w:p w14:paraId="0A892DFD" w14:textId="77777777" w:rsidR="00577B45" w:rsidRDefault="00577B45" w:rsidP="00EE1730">
      <w:pPr>
        <w:pStyle w:val="Akapitzlist"/>
        <w:widowControl w:val="0"/>
        <w:numPr>
          <w:ilvl w:val="0"/>
          <w:numId w:val="33"/>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W przypadku niedotrzymania terminu, o którym mowa w ust. 3 Wykonawca może obciążyć Zamawiającego odsetkami ustawowymi.</w:t>
      </w:r>
    </w:p>
    <w:p w14:paraId="4BB5EF7E" w14:textId="77777777" w:rsidR="00577B45" w:rsidRPr="00164ABD" w:rsidRDefault="00577B45" w:rsidP="00EE1730">
      <w:pPr>
        <w:pStyle w:val="Akapitzlist"/>
        <w:widowControl w:val="0"/>
        <w:numPr>
          <w:ilvl w:val="0"/>
          <w:numId w:val="33"/>
        </w:numPr>
        <w:tabs>
          <w:tab w:val="left" w:pos="1455"/>
        </w:tabs>
        <w:suppressAutoHyphens/>
        <w:autoSpaceDN w:val="0"/>
        <w:spacing w:line="276" w:lineRule="auto"/>
        <w:jc w:val="both"/>
        <w:textAlignment w:val="baseline"/>
        <w:rPr>
          <w:rFonts w:ascii="Arial" w:eastAsia="Verdana" w:hAnsi="Arial" w:cs="Arial"/>
          <w:kern w:val="3"/>
          <w:sz w:val="22"/>
          <w:szCs w:val="22"/>
        </w:rPr>
      </w:pPr>
      <w:r w:rsidRPr="00164ABD">
        <w:rPr>
          <w:rFonts w:ascii="Arial" w:eastAsia="Verdana" w:hAnsi="Arial" w:cs="Arial"/>
          <w:kern w:val="3"/>
          <w:sz w:val="22"/>
          <w:szCs w:val="22"/>
        </w:rPr>
        <w:t>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PEFexpert, wykorzystywany przez Zamawiającego – strona logowania: https://brokerpefexpert.efaktura.gov.pl. Dostarczenie danych faktury w postaci elektronicznej zwalnia z dostarczenia faktury w postaci papierowej.</w:t>
      </w:r>
    </w:p>
    <w:p w14:paraId="1DB19189" w14:textId="77777777" w:rsidR="00577B45" w:rsidRPr="00577B45" w:rsidRDefault="00577B45" w:rsidP="00577B45">
      <w:pPr>
        <w:tabs>
          <w:tab w:val="left" w:pos="1455"/>
        </w:tabs>
        <w:suppressAutoHyphens/>
        <w:autoSpaceDN w:val="0"/>
        <w:spacing w:line="276" w:lineRule="auto"/>
        <w:jc w:val="both"/>
        <w:textAlignment w:val="baseline"/>
        <w:rPr>
          <w:rFonts w:ascii="Arial" w:eastAsia="Verdana" w:hAnsi="Arial" w:cs="Arial"/>
          <w:kern w:val="3"/>
          <w:sz w:val="22"/>
          <w:szCs w:val="22"/>
        </w:rPr>
      </w:pPr>
    </w:p>
    <w:p w14:paraId="402909AA"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Cs/>
          <w:color w:val="000000"/>
          <w:kern w:val="3"/>
          <w:sz w:val="22"/>
          <w:szCs w:val="22"/>
        </w:rPr>
      </w:pPr>
    </w:p>
    <w:p w14:paraId="016490E2"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rPr>
      </w:pPr>
      <w:r w:rsidRPr="00577B45">
        <w:rPr>
          <w:rFonts w:ascii="Arial" w:eastAsia="Calibri" w:hAnsi="Arial" w:cs="Arial"/>
          <w:b/>
          <w:bCs/>
          <w:color w:val="000000"/>
          <w:kern w:val="3"/>
          <w:sz w:val="22"/>
          <w:szCs w:val="22"/>
        </w:rPr>
        <w:t>§ 4</w:t>
      </w:r>
    </w:p>
    <w:p w14:paraId="0A16E494" w14:textId="61C53E7C" w:rsidR="00577B45" w:rsidRPr="00577B45" w:rsidRDefault="00577B45" w:rsidP="00EE1730">
      <w:pPr>
        <w:widowControl w:val="0"/>
        <w:numPr>
          <w:ilvl w:val="0"/>
          <w:numId w:val="34"/>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lang w:eastAsia="zh-CN"/>
        </w:rPr>
        <w:t xml:space="preserve">Wykonawca zapewnia realizację przedmiotu umowy </w:t>
      </w:r>
      <w:r w:rsidR="007F7566" w:rsidRPr="002E6CA2">
        <w:rPr>
          <w:rFonts w:ascii="Arial" w:eastAsia="Calibri" w:hAnsi="Arial" w:cs="Arial"/>
          <w:bCs/>
          <w:kern w:val="3"/>
          <w:sz w:val="22"/>
          <w:szCs w:val="22"/>
          <w:lang w:eastAsia="zh-CN"/>
        </w:rPr>
        <w:t xml:space="preserve">w terminie </w:t>
      </w:r>
      <w:r w:rsidR="002E6CA2" w:rsidRPr="002E6CA2">
        <w:rPr>
          <w:rFonts w:ascii="Arial" w:eastAsia="Calibri" w:hAnsi="Arial" w:cs="Arial"/>
          <w:bCs/>
          <w:kern w:val="3"/>
          <w:sz w:val="22"/>
          <w:szCs w:val="22"/>
          <w:lang w:eastAsia="zh-CN"/>
        </w:rPr>
        <w:t>30</w:t>
      </w:r>
      <w:r w:rsidRPr="002E6CA2">
        <w:rPr>
          <w:rFonts w:ascii="Arial" w:eastAsia="Calibri" w:hAnsi="Arial" w:cs="Arial"/>
          <w:bCs/>
          <w:kern w:val="3"/>
          <w:sz w:val="22"/>
          <w:szCs w:val="22"/>
          <w:lang w:eastAsia="zh-CN"/>
        </w:rPr>
        <w:t xml:space="preserve"> dni </w:t>
      </w:r>
      <w:r w:rsidRPr="00577B45">
        <w:rPr>
          <w:rFonts w:ascii="Arial" w:eastAsia="Calibri" w:hAnsi="Arial" w:cs="Arial"/>
          <w:bCs/>
          <w:color w:val="000000"/>
          <w:kern w:val="3"/>
          <w:sz w:val="22"/>
          <w:szCs w:val="22"/>
          <w:lang w:eastAsia="zh-CN"/>
        </w:rPr>
        <w:t xml:space="preserve">od dnia zawarcia umowy. </w:t>
      </w:r>
    </w:p>
    <w:p w14:paraId="2B4BB744" w14:textId="77777777" w:rsidR="00577B45" w:rsidRPr="00577B45" w:rsidRDefault="00577B45" w:rsidP="00EE1730">
      <w:pPr>
        <w:widowControl w:val="0"/>
        <w:numPr>
          <w:ilvl w:val="0"/>
          <w:numId w:val="34"/>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Wartość określona w §3 zawiera wszystkie koszty związane z realizacją dostaw, w tym</w:t>
      </w:r>
    </w:p>
    <w:p w14:paraId="12C28535" w14:textId="77777777" w:rsidR="00577B45" w:rsidRPr="00577B45" w:rsidRDefault="00577B45" w:rsidP="00EE1730">
      <w:pPr>
        <w:widowControl w:val="0"/>
        <w:numPr>
          <w:ilvl w:val="0"/>
          <w:numId w:val="41"/>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pakowania i znakowania wymaganego do przewozu,</w:t>
      </w:r>
    </w:p>
    <w:p w14:paraId="4B7D07C0" w14:textId="77777777" w:rsidR="00577B45" w:rsidRPr="00577B45" w:rsidRDefault="00577B45" w:rsidP="00EE1730">
      <w:pPr>
        <w:widowControl w:val="0"/>
        <w:numPr>
          <w:ilvl w:val="0"/>
          <w:numId w:val="41"/>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transportu  do miejsca użytkowania wskazanego przez Zamawiającego,</w:t>
      </w:r>
    </w:p>
    <w:p w14:paraId="169F2981" w14:textId="77777777" w:rsidR="00577B45" w:rsidRPr="00577B45" w:rsidRDefault="00577B45" w:rsidP="00EE1730">
      <w:pPr>
        <w:widowControl w:val="0"/>
        <w:numPr>
          <w:ilvl w:val="0"/>
          <w:numId w:val="41"/>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 xml:space="preserve">koszty ubezpieczenia przedmiotu umowy do chwili podpisania Protokołu </w:t>
      </w:r>
      <w:r w:rsidR="00164ABD">
        <w:rPr>
          <w:rFonts w:ascii="Arial" w:eastAsia="Calibri" w:hAnsi="Arial" w:cs="Arial"/>
          <w:bCs/>
          <w:color w:val="000000"/>
          <w:kern w:val="3"/>
          <w:sz w:val="22"/>
          <w:szCs w:val="22"/>
          <w:lang w:eastAsia="zh-CN"/>
        </w:rPr>
        <w:t>odbioru</w:t>
      </w:r>
      <w:r w:rsidRPr="00577B45">
        <w:rPr>
          <w:rFonts w:ascii="Arial" w:eastAsia="Calibri" w:hAnsi="Arial" w:cs="Arial"/>
          <w:bCs/>
          <w:color w:val="000000"/>
          <w:kern w:val="3"/>
          <w:sz w:val="22"/>
          <w:szCs w:val="22"/>
          <w:lang w:eastAsia="zh-CN"/>
        </w:rPr>
        <w:t xml:space="preserve"> jeżeli są wymagane (Załącznik nr 2) przez Zamawiającego,</w:t>
      </w:r>
    </w:p>
    <w:p w14:paraId="73080670" w14:textId="77777777" w:rsidR="00577B45" w:rsidRPr="00577B45" w:rsidRDefault="00577B45" w:rsidP="00EE1730">
      <w:pPr>
        <w:widowControl w:val="0"/>
        <w:numPr>
          <w:ilvl w:val="0"/>
          <w:numId w:val="41"/>
        </w:numPr>
        <w:suppressAutoHyphens/>
        <w:autoSpaceDE w:val="0"/>
        <w:autoSpaceDN w:val="0"/>
        <w:spacing w:line="276" w:lineRule="auto"/>
        <w:ind w:left="1134"/>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koszty załadunku i rozładunku,</w:t>
      </w:r>
    </w:p>
    <w:p w14:paraId="15EBE8F5" w14:textId="77777777" w:rsidR="00577B45" w:rsidRPr="00577B45" w:rsidRDefault="00577B45" w:rsidP="00EE1730">
      <w:pPr>
        <w:widowControl w:val="0"/>
        <w:numPr>
          <w:ilvl w:val="0"/>
          <w:numId w:val="34"/>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Wykonawca odpowiada w pełnym zakresie za jakość i termin dostawy.</w:t>
      </w:r>
    </w:p>
    <w:p w14:paraId="1654B2A2" w14:textId="77777777" w:rsidR="00577B45" w:rsidRPr="00577B45" w:rsidRDefault="00577B45" w:rsidP="00EE1730">
      <w:pPr>
        <w:widowControl w:val="0"/>
        <w:numPr>
          <w:ilvl w:val="0"/>
          <w:numId w:val="34"/>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Calibri" w:hAnsi="Arial" w:cs="Arial"/>
          <w:bCs/>
          <w:color w:val="000000"/>
          <w:kern w:val="3"/>
          <w:sz w:val="22"/>
          <w:szCs w:val="22"/>
          <w:lang w:eastAsia="zh-CN"/>
        </w:rPr>
        <w:t>Miejsca dostaw wraz z osobami odpowiedzialnymi za odbiór są wskazane w Załączniku 1: do niniejszej umowy.</w:t>
      </w:r>
    </w:p>
    <w:p w14:paraId="4A55AA19"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p>
    <w:p w14:paraId="536B523A"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lang w:eastAsia="zh-CN"/>
        </w:rPr>
      </w:pPr>
      <w:r w:rsidRPr="00577B45">
        <w:rPr>
          <w:rFonts w:ascii="Arial" w:eastAsia="Calibri" w:hAnsi="Arial" w:cs="Arial"/>
          <w:b/>
          <w:bCs/>
          <w:color w:val="000000"/>
          <w:kern w:val="3"/>
          <w:sz w:val="22"/>
          <w:szCs w:val="22"/>
          <w:lang w:eastAsia="zh-CN"/>
        </w:rPr>
        <w:t>§ 5</w:t>
      </w:r>
    </w:p>
    <w:p w14:paraId="573E7068" w14:textId="77777777" w:rsidR="00577B45" w:rsidRPr="00577B45" w:rsidRDefault="00577B45" w:rsidP="00EE1730">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 obowiązków Wykonawcy należy:</w:t>
      </w:r>
    </w:p>
    <w:p w14:paraId="116B30DB" w14:textId="77777777" w:rsidR="00577B45" w:rsidRPr="00577B45" w:rsidRDefault="00577B45" w:rsidP="00EE1730">
      <w:pPr>
        <w:widowControl w:val="0"/>
        <w:numPr>
          <w:ilvl w:val="1"/>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dostawa i wniesienie sprzętu</w:t>
      </w:r>
      <w:r w:rsidR="00A2360E">
        <w:rPr>
          <w:rFonts w:ascii="Arial" w:eastAsia="Calibri" w:hAnsi="Arial" w:cs="Arial"/>
          <w:bCs/>
          <w:color w:val="000000"/>
          <w:kern w:val="3"/>
          <w:sz w:val="22"/>
          <w:szCs w:val="22"/>
          <w:lang w:eastAsia="zh-CN"/>
        </w:rPr>
        <w:t xml:space="preserve"> do </w:t>
      </w:r>
      <w:r w:rsidR="00A2360E" w:rsidRPr="00B96706">
        <w:rPr>
          <w:rFonts w:ascii="Arial" w:eastAsia="Calibri" w:hAnsi="Arial" w:cs="Arial"/>
          <w:bCs/>
          <w:color w:val="000000" w:themeColor="text1"/>
          <w:kern w:val="3"/>
          <w:sz w:val="22"/>
          <w:szCs w:val="22"/>
          <w:lang w:eastAsia="zh-CN"/>
        </w:rPr>
        <w:t>magazynu Zamawiającego</w:t>
      </w:r>
      <w:r w:rsidRPr="00B96706">
        <w:rPr>
          <w:rFonts w:ascii="Arial" w:eastAsia="Calibri" w:hAnsi="Arial" w:cs="Arial"/>
          <w:bCs/>
          <w:color w:val="000000" w:themeColor="text1"/>
          <w:kern w:val="3"/>
          <w:sz w:val="22"/>
          <w:szCs w:val="22"/>
          <w:lang w:eastAsia="zh-CN"/>
        </w:rPr>
        <w:t>;</w:t>
      </w:r>
    </w:p>
    <w:p w14:paraId="583E0AB0" w14:textId="060C7AE3" w:rsidR="00577B45" w:rsidRPr="00577B45" w:rsidRDefault="00577B45" w:rsidP="00EE1730">
      <w:pPr>
        <w:widowControl w:val="0"/>
        <w:numPr>
          <w:ilvl w:val="1"/>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zapewnienia takiego opakowania przedmiotu zamówienia, jakie jest wymagane, by nie dopuścić do uszkodzeni</w:t>
      </w:r>
      <w:r w:rsidR="00462F9A">
        <w:rPr>
          <w:rFonts w:ascii="Arial" w:eastAsia="Calibri" w:hAnsi="Arial" w:cs="Arial"/>
          <w:bCs/>
          <w:color w:val="000000"/>
          <w:kern w:val="3"/>
          <w:sz w:val="22"/>
          <w:szCs w:val="22"/>
          <w:lang w:eastAsia="zh-CN"/>
        </w:rPr>
        <w:t xml:space="preserve">a lub pogorszenia jego jakości </w:t>
      </w:r>
      <w:r w:rsidRPr="00577B45">
        <w:rPr>
          <w:rFonts w:ascii="Arial" w:eastAsia="Calibri" w:hAnsi="Arial" w:cs="Arial"/>
          <w:bCs/>
          <w:color w:val="000000"/>
          <w:kern w:val="3"/>
          <w:sz w:val="22"/>
          <w:szCs w:val="22"/>
          <w:lang w:eastAsia="zh-CN"/>
        </w:rPr>
        <w:t>w trakcie transportu do miejsca dostawy.</w:t>
      </w:r>
    </w:p>
    <w:p w14:paraId="5F2CE691" w14:textId="77777777" w:rsidR="00577B45" w:rsidRPr="00577B45" w:rsidRDefault="00577B45" w:rsidP="00EE1730">
      <w:pPr>
        <w:widowControl w:val="0"/>
        <w:numPr>
          <w:ilvl w:val="0"/>
          <w:numId w:val="35"/>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B96706">
        <w:rPr>
          <w:rFonts w:ascii="Arial" w:eastAsia="Calibri" w:hAnsi="Arial" w:cs="Arial"/>
          <w:bCs/>
          <w:color w:val="000000"/>
          <w:kern w:val="3"/>
          <w:sz w:val="22"/>
          <w:szCs w:val="22"/>
          <w:lang w:eastAsia="zh-CN"/>
        </w:rPr>
        <w:t xml:space="preserve">Wykonawca </w:t>
      </w:r>
      <w:r w:rsidRPr="00B96706">
        <w:rPr>
          <w:rFonts w:ascii="Arial" w:eastAsia="Calibri" w:hAnsi="Arial" w:cs="Arial"/>
          <w:bCs/>
          <w:color w:val="000000" w:themeColor="text1"/>
          <w:kern w:val="3"/>
          <w:sz w:val="22"/>
          <w:szCs w:val="22"/>
          <w:lang w:eastAsia="zh-CN"/>
        </w:rPr>
        <w:t>zawiadomi pocztą elektroniczną</w:t>
      </w:r>
      <w:r w:rsidRPr="00D918CD">
        <w:rPr>
          <w:rFonts w:ascii="Arial" w:eastAsia="Calibri" w:hAnsi="Arial" w:cs="Arial"/>
          <w:bCs/>
          <w:color w:val="000000" w:themeColor="text1"/>
          <w:kern w:val="3"/>
          <w:sz w:val="22"/>
          <w:szCs w:val="22"/>
          <w:lang w:eastAsia="zh-CN"/>
        </w:rPr>
        <w:t xml:space="preserve"> </w:t>
      </w:r>
      <w:r w:rsidRPr="00577B45">
        <w:rPr>
          <w:rFonts w:ascii="Arial" w:eastAsia="Calibri" w:hAnsi="Arial" w:cs="Arial"/>
          <w:bCs/>
          <w:color w:val="000000"/>
          <w:kern w:val="3"/>
          <w:sz w:val="22"/>
          <w:szCs w:val="22"/>
          <w:lang w:eastAsia="zh-CN"/>
        </w:rPr>
        <w:t>o terminie dostawy najpóźniej na 3 dni przed tym terminem osoby wskazane w par. 4 pkt. 4.</w:t>
      </w:r>
    </w:p>
    <w:p w14:paraId="58962057" w14:textId="77777777" w:rsidR="00577B45" w:rsidRPr="00577B45" w:rsidRDefault="00577B45" w:rsidP="00EE1730">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Po dostarczeniu przedmiotu umowy do siedziby Zamawiającego, Zamawiający dokona odbioru. Odbiór obejmuje sprawdzenie ilościowe przedmiotu zamówienia oraz próbę sprawności sprzętu.</w:t>
      </w:r>
    </w:p>
    <w:p w14:paraId="12639761" w14:textId="25C523EC" w:rsidR="00577B45" w:rsidRPr="00921005" w:rsidRDefault="00577B45" w:rsidP="00EE1730">
      <w:pPr>
        <w:widowControl w:val="0"/>
        <w:numPr>
          <w:ilvl w:val="0"/>
          <w:numId w:val="35"/>
        </w:numPr>
        <w:suppressAutoHyphens/>
        <w:autoSpaceDE w:val="0"/>
        <w:autoSpaceDN w:val="0"/>
        <w:spacing w:line="276" w:lineRule="auto"/>
        <w:jc w:val="both"/>
        <w:textAlignment w:val="baseline"/>
        <w:rPr>
          <w:rFonts w:ascii="Arial" w:eastAsia="Calibri" w:hAnsi="Arial" w:cs="Arial"/>
          <w:bCs/>
          <w:kern w:val="3"/>
          <w:sz w:val="22"/>
          <w:szCs w:val="22"/>
          <w:lang w:eastAsia="zh-CN"/>
        </w:rPr>
      </w:pPr>
      <w:r w:rsidRPr="00577B45">
        <w:rPr>
          <w:rFonts w:ascii="Arial" w:eastAsia="Calibri" w:hAnsi="Arial" w:cs="Arial"/>
          <w:bCs/>
          <w:color w:val="000000"/>
          <w:kern w:val="3"/>
          <w:sz w:val="22"/>
          <w:szCs w:val="22"/>
          <w:lang w:eastAsia="zh-CN"/>
        </w:rPr>
        <w:t>Po odebraniu sporządzany jest protokół zdawczo-odbiorczy zawierający: datę odbioru, marki i modele urządzeń, ilości urządzeń</w:t>
      </w:r>
      <w:r w:rsidR="002877DF">
        <w:rPr>
          <w:rFonts w:ascii="Arial" w:eastAsia="Calibri" w:hAnsi="Arial" w:cs="Arial"/>
          <w:bCs/>
          <w:color w:val="000000"/>
          <w:kern w:val="3"/>
          <w:sz w:val="22"/>
          <w:szCs w:val="22"/>
          <w:lang w:eastAsia="zh-CN"/>
        </w:rPr>
        <w:t xml:space="preserve"> </w:t>
      </w:r>
      <w:r w:rsidR="002877DF" w:rsidRPr="00921005">
        <w:rPr>
          <w:rFonts w:ascii="Arial" w:eastAsia="Calibri" w:hAnsi="Arial" w:cs="Arial"/>
          <w:bCs/>
          <w:kern w:val="3"/>
          <w:sz w:val="22"/>
          <w:szCs w:val="22"/>
          <w:lang w:eastAsia="zh-CN"/>
        </w:rPr>
        <w:t>oraz uwagi w przypadku niezgodności</w:t>
      </w:r>
      <w:r w:rsidRPr="00921005">
        <w:rPr>
          <w:rFonts w:ascii="Arial" w:eastAsia="Calibri" w:hAnsi="Arial" w:cs="Arial"/>
          <w:bCs/>
          <w:kern w:val="3"/>
          <w:sz w:val="22"/>
          <w:szCs w:val="22"/>
          <w:lang w:eastAsia="zh-CN"/>
        </w:rPr>
        <w:t>.</w:t>
      </w:r>
    </w:p>
    <w:p w14:paraId="11B31BB0" w14:textId="77777777" w:rsidR="00577B45" w:rsidRPr="00577B45" w:rsidRDefault="00577B45" w:rsidP="00EE1730">
      <w:pPr>
        <w:widowControl w:val="0"/>
        <w:numPr>
          <w:ilvl w:val="0"/>
          <w:numId w:val="35"/>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bCs/>
          <w:color w:val="000000"/>
          <w:kern w:val="3"/>
          <w:sz w:val="22"/>
          <w:szCs w:val="22"/>
          <w:lang w:eastAsia="zh-CN"/>
        </w:rPr>
        <w:t>W przypadku odmowy odbioru nie sporządza się protokołu zdawczo-odbiorczego; sporządza się za to protokół zawierający przyczyny odmowy odbioru. W protokole tym Zamawiający wyznacza Dostawcy dodatkowy termin, nie dłuższy niż 7 dni, na dostawę przedmiotu umowy wolnego od wad, bez ponoszenia przez Zamawiającego z tego tytułu jakichkolwiek dodatkowych kosztów. W takim przypadku procedura czynności odbioru zostanie powtórzona.</w:t>
      </w:r>
    </w:p>
    <w:p w14:paraId="1F39F24D" w14:textId="77777777" w:rsidR="00577B45" w:rsidRPr="00577B45" w:rsidRDefault="00577B45" w:rsidP="00EE1730">
      <w:pPr>
        <w:widowControl w:val="0"/>
        <w:numPr>
          <w:ilvl w:val="0"/>
          <w:numId w:val="35"/>
        </w:numPr>
        <w:suppressAutoHyphens/>
        <w:autoSpaceDE w:val="0"/>
        <w:autoSpaceDN w:val="0"/>
        <w:spacing w:line="276" w:lineRule="auto"/>
        <w:jc w:val="both"/>
        <w:textAlignment w:val="baseline"/>
        <w:rPr>
          <w:rFonts w:ascii="Arial" w:eastAsia="Calibri" w:hAnsi="Arial" w:cs="Arial"/>
          <w:bCs/>
          <w:color w:val="000000"/>
          <w:kern w:val="3"/>
          <w:sz w:val="22"/>
          <w:szCs w:val="22"/>
          <w:lang w:eastAsia="zh-CN"/>
        </w:rPr>
      </w:pPr>
      <w:r w:rsidRPr="00577B45">
        <w:rPr>
          <w:rFonts w:ascii="Arial" w:eastAsia="Calibri" w:hAnsi="Arial" w:cs="Arial"/>
          <w:bCs/>
          <w:color w:val="000000"/>
          <w:kern w:val="3"/>
          <w:sz w:val="22"/>
          <w:szCs w:val="22"/>
          <w:lang w:eastAsia="zh-CN"/>
        </w:rPr>
        <w:t>Dokonanie odbioru przedmiotu zamówienia</w:t>
      </w:r>
      <w:r w:rsidR="000B4573">
        <w:rPr>
          <w:rFonts w:ascii="Arial" w:eastAsia="Calibri" w:hAnsi="Arial" w:cs="Arial"/>
          <w:bCs/>
          <w:color w:val="000000"/>
          <w:kern w:val="3"/>
          <w:sz w:val="22"/>
          <w:szCs w:val="22"/>
          <w:lang w:eastAsia="zh-CN"/>
        </w:rPr>
        <w:t xml:space="preserve"> </w:t>
      </w:r>
      <w:r w:rsidR="000B4573" w:rsidRPr="00B96706">
        <w:rPr>
          <w:rFonts w:ascii="Arial" w:eastAsia="Calibri" w:hAnsi="Arial" w:cs="Arial"/>
          <w:bCs/>
          <w:color w:val="000000" w:themeColor="text1"/>
          <w:kern w:val="3"/>
          <w:sz w:val="22"/>
          <w:szCs w:val="22"/>
          <w:lang w:eastAsia="zh-CN"/>
        </w:rPr>
        <w:t>przez Zamawiającego</w:t>
      </w:r>
      <w:r w:rsidRPr="00D918CD">
        <w:rPr>
          <w:rFonts w:ascii="Arial" w:eastAsia="Calibri" w:hAnsi="Arial" w:cs="Arial"/>
          <w:bCs/>
          <w:color w:val="000000" w:themeColor="text1"/>
          <w:kern w:val="3"/>
          <w:sz w:val="22"/>
          <w:szCs w:val="22"/>
          <w:lang w:eastAsia="zh-CN"/>
        </w:rPr>
        <w:t xml:space="preserve"> </w:t>
      </w:r>
      <w:r w:rsidRPr="00577B45">
        <w:rPr>
          <w:rFonts w:ascii="Arial" w:eastAsia="Calibri" w:hAnsi="Arial" w:cs="Arial"/>
          <w:bCs/>
          <w:color w:val="000000"/>
          <w:kern w:val="3"/>
          <w:sz w:val="22"/>
          <w:szCs w:val="22"/>
          <w:lang w:eastAsia="zh-CN"/>
        </w:rPr>
        <w:t>zgodnie z postanowieniami Umowy nie zwalnia Wykonawcy od roszczeń z tytułu rękojmi lub gwarancji jakości.</w:t>
      </w:r>
    </w:p>
    <w:p w14:paraId="0D1132C4"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b/>
          <w:bCs/>
          <w:color w:val="000000"/>
          <w:kern w:val="3"/>
          <w:sz w:val="22"/>
          <w:szCs w:val="22"/>
          <w:lang w:eastAsia="zh-CN"/>
        </w:rPr>
      </w:pPr>
    </w:p>
    <w:p w14:paraId="67D544EB"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6</w:t>
      </w:r>
    </w:p>
    <w:p w14:paraId="7BC1E2A7"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Dostarczony sprzęt będzie fabrycznie nowy i będzie objęty ważną gwarancją na warunkach nie gorszych niż gwarancja producenta.</w:t>
      </w:r>
    </w:p>
    <w:p w14:paraId="58212776" w14:textId="17972C06" w:rsidR="00164ABD" w:rsidRPr="00164ABD" w:rsidRDefault="00164ABD" w:rsidP="00EE1730">
      <w:pPr>
        <w:pStyle w:val="Akapitzlist"/>
        <w:numPr>
          <w:ilvl w:val="0"/>
          <w:numId w:val="36"/>
        </w:numPr>
        <w:rPr>
          <w:rFonts w:ascii="Arial" w:eastAsia="Verdana" w:hAnsi="Arial" w:cs="Arial"/>
          <w:kern w:val="3"/>
          <w:sz w:val="22"/>
          <w:szCs w:val="22"/>
        </w:rPr>
      </w:pPr>
      <w:r w:rsidRPr="00164ABD">
        <w:rPr>
          <w:rFonts w:ascii="Arial" w:eastAsia="Verdana" w:hAnsi="Arial" w:cs="Arial"/>
          <w:kern w:val="3"/>
          <w:sz w:val="22"/>
          <w:szCs w:val="22"/>
        </w:rPr>
        <w:t>Wykonawca  udziela n</w:t>
      </w:r>
      <w:r>
        <w:rPr>
          <w:rFonts w:ascii="Arial" w:eastAsia="Verdana" w:hAnsi="Arial" w:cs="Arial"/>
          <w:kern w:val="3"/>
          <w:sz w:val="22"/>
          <w:szCs w:val="22"/>
        </w:rPr>
        <w:t>a przedmiot umowy ………………</w:t>
      </w:r>
      <w:r w:rsidRPr="00164ABD">
        <w:rPr>
          <w:rFonts w:ascii="Arial" w:eastAsia="Verdana" w:hAnsi="Arial" w:cs="Arial"/>
          <w:kern w:val="3"/>
          <w:sz w:val="22"/>
          <w:szCs w:val="22"/>
        </w:rPr>
        <w:t xml:space="preserve"> gwarancji. Gwarancja biegnie od daty podpisania przez strony bezusterkowego  Protokołu odbioru.</w:t>
      </w:r>
    </w:p>
    <w:p w14:paraId="0AF3D162"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Jeżeli gwarancja producenta przewiduje dłuższy okres gwarancji niż określony </w:t>
      </w:r>
      <w:r w:rsidRPr="00577B45">
        <w:rPr>
          <w:rFonts w:ascii="Arial" w:eastAsia="Verdana" w:hAnsi="Arial" w:cs="Arial"/>
          <w:kern w:val="3"/>
          <w:sz w:val="22"/>
          <w:szCs w:val="22"/>
        </w:rPr>
        <w:br/>
        <w:t xml:space="preserve">w umowie wówczas gwarancja Wykonawcy udzielona jest na okres wskazany </w:t>
      </w:r>
      <w:r w:rsidRPr="00577B45">
        <w:rPr>
          <w:rFonts w:ascii="Arial" w:eastAsia="Verdana" w:hAnsi="Arial" w:cs="Arial"/>
          <w:kern w:val="3"/>
          <w:sz w:val="22"/>
          <w:szCs w:val="22"/>
        </w:rPr>
        <w:br/>
        <w:t>w gwarancji producenta sprzętu. Wykonawca jest zobowiązany do przekazania dokumentu gwarancyjnego producenta.</w:t>
      </w:r>
    </w:p>
    <w:p w14:paraId="46B44536"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bCs/>
          <w:kern w:val="3"/>
          <w:sz w:val="22"/>
          <w:szCs w:val="22"/>
        </w:rPr>
      </w:pPr>
      <w:r w:rsidRPr="00577B45">
        <w:rPr>
          <w:rFonts w:ascii="Arial" w:eastAsia="Verdana" w:hAnsi="Arial" w:cs="Arial"/>
          <w:bCs/>
          <w:kern w:val="3"/>
          <w:sz w:val="22"/>
          <w:szCs w:val="22"/>
        </w:rPr>
        <w:t>Wykonawca gwarantuje najwyższą jakość dostarczonego produktu zgodnie ze specyfikacją techniczną. Odpowiedzialność z tytułu gwarancji jakości obejmuje zarówno wady powstałe z przyczyn tkwiących w przedmiocie zamówienia w chwili dokonania odbioru przez Zamawiającego jak i wszelkie inne wady fizyczne, powstałe z przyczyn, za które Zamawiający nie  ponosi odpowiedzialności  pod warunkiem, że wady te ujawnią się w ciągu terminu obowiązywania gwarancji.</w:t>
      </w:r>
    </w:p>
    <w:p w14:paraId="0CD013B1"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bCs/>
          <w:kern w:val="3"/>
          <w:sz w:val="22"/>
          <w:szCs w:val="22"/>
        </w:rPr>
      </w:pPr>
      <w:r w:rsidRPr="00577B45">
        <w:rPr>
          <w:rFonts w:ascii="Arial" w:eastAsia="Verdana" w:hAnsi="Arial" w:cs="Arial"/>
          <w:bCs/>
          <w:kern w:val="3"/>
          <w:sz w:val="22"/>
          <w:szCs w:val="22"/>
        </w:rPr>
        <w:t>W okresie gwarancji Wykonawca zobowiązany jest do naprawy lub wymiany całości lub każdego z elementów, podzespołów lub zespołów dostarczonego przedmiotu umowy, które uległy uszkodzeniu lub zniszczeniu z przyczyn wad konstrukcyjnych, produkcyjnych,  materiałowych lub z powodu innych okoliczności, za które Zamawiający nie ponosi odpowiedzialności na własny koszt Wykonawcy.</w:t>
      </w:r>
    </w:p>
    <w:p w14:paraId="2590366F" w14:textId="1D80A565"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Gwarancja obejmuje wymianę wszystkich części oraz pracę </w:t>
      </w:r>
      <w:r w:rsidRPr="00577B45">
        <w:rPr>
          <w:rFonts w:ascii="Arial" w:eastAsia="Verdana" w:hAnsi="Arial" w:cs="Arial"/>
          <w:kern w:val="3"/>
          <w:sz w:val="22"/>
          <w:szCs w:val="22"/>
        </w:rPr>
        <w:br/>
        <w:t>i dojazd serwisu. Bieg terminu gwarancji rozpoczyna się w dniu następnym, po odbiorze przedmiotu umowy.</w:t>
      </w:r>
    </w:p>
    <w:p w14:paraId="2884FE97"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Usługi serwisowe gwarancyjne będą świadczone w miejscu użytkowania sprzętu u Zamawiającego przez zespół serwisowy Wykonawcy.</w:t>
      </w:r>
    </w:p>
    <w:p w14:paraId="1127BE86"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Naprawa gwarancyjna będzie wykonana w terminie nie dłuższym niż 14 dni licząc od dnia zgłoszenia usterki.</w:t>
      </w:r>
    </w:p>
    <w:p w14:paraId="3CC4E216"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spacing w:val="-6"/>
          <w:kern w:val="3"/>
          <w:sz w:val="22"/>
          <w:szCs w:val="22"/>
        </w:rPr>
        <w:t xml:space="preserve">Jeżeli usługi gwarancyjnej, ze względów technicznych, nie będzie można wykonać </w:t>
      </w:r>
      <w:r w:rsidRPr="00577B45">
        <w:rPr>
          <w:rFonts w:ascii="Arial" w:eastAsia="Verdana" w:hAnsi="Arial" w:cs="Arial"/>
          <w:spacing w:val="-6"/>
          <w:kern w:val="3"/>
          <w:sz w:val="22"/>
          <w:szCs w:val="22"/>
        </w:rPr>
        <w:br/>
        <w:t xml:space="preserve">w siedzibie Zamawiającego, Wykonawca na swój koszt </w:t>
      </w:r>
      <w:r w:rsidRPr="00577B45">
        <w:rPr>
          <w:rFonts w:ascii="Arial" w:eastAsia="Verdana" w:hAnsi="Arial" w:cs="Arial"/>
          <w:kern w:val="3"/>
          <w:sz w:val="22"/>
          <w:szCs w:val="22"/>
        </w:rPr>
        <w:t xml:space="preserve">i ryzyko zapewniając  opakowanie, </w:t>
      </w:r>
      <w:r w:rsidRPr="00577B45">
        <w:rPr>
          <w:rFonts w:ascii="Arial" w:eastAsia="Verdana" w:hAnsi="Arial" w:cs="Arial"/>
          <w:spacing w:val="-6"/>
          <w:kern w:val="3"/>
          <w:sz w:val="22"/>
          <w:szCs w:val="22"/>
        </w:rPr>
        <w:t>odbierze, a po wykonanej usłudze dostarczy do siedziby Zamawiającego serwisowany sprzęt.</w:t>
      </w:r>
    </w:p>
    <w:p w14:paraId="682243CD"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Gwarancja ulega automatycznemu przedłużeniu o okres naprawy.</w:t>
      </w:r>
    </w:p>
    <w:p w14:paraId="058FF933"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przypadku dwukrotnej naprawy tego samego zespołu lub podzespołu przedmiotu umowy, Wykonawca zobowiązany jest wymienić urządzenie na nowe na własny koszt w terminie 14 dni od dnia zgłoszenia trzeciej awarii. Jeżeli Wykonawca nie dokona wymiany urządzenia na nowe Zamawiający ma prawo dokonania zakupu zastępczego i obciążenia kosztami Wykonawcy. Jeżeli Wykonawca po wezwaniu do usunięcia wad nie dopełni obowiązku usunięcia wad w drodze naprawy w ciągu 14 dni, Zamawiający jest uprawniony do usunięcia wad w drodze naprawy na ryzyko i koszt Wykonawcy zachowując przy tym inne uprawnienia przysługujące mu na podstawie umowy.</w:t>
      </w:r>
    </w:p>
    <w:p w14:paraId="7F57D850"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Wykonawca nie ponosi odpowiedzialn</w:t>
      </w:r>
      <w:r w:rsidRPr="00B96706">
        <w:rPr>
          <w:rFonts w:ascii="Arial" w:eastAsia="Verdana" w:hAnsi="Arial" w:cs="Arial"/>
          <w:color w:val="000000" w:themeColor="text1"/>
          <w:kern w:val="3"/>
          <w:sz w:val="22"/>
          <w:szCs w:val="22"/>
        </w:rPr>
        <w:t>oś</w:t>
      </w:r>
      <w:r w:rsidR="006A7A61" w:rsidRPr="00B96706">
        <w:rPr>
          <w:rFonts w:ascii="Arial" w:eastAsia="Verdana" w:hAnsi="Arial" w:cs="Arial"/>
          <w:color w:val="000000" w:themeColor="text1"/>
          <w:kern w:val="3"/>
          <w:sz w:val="22"/>
          <w:szCs w:val="22"/>
        </w:rPr>
        <w:t>ci</w:t>
      </w:r>
      <w:r w:rsidRPr="006A7A61">
        <w:rPr>
          <w:rFonts w:ascii="Arial" w:eastAsia="Verdana" w:hAnsi="Arial" w:cs="Arial"/>
          <w:color w:val="FF0000"/>
          <w:kern w:val="3"/>
          <w:sz w:val="22"/>
          <w:szCs w:val="22"/>
        </w:rPr>
        <w:t xml:space="preserve"> </w:t>
      </w:r>
      <w:r w:rsidRPr="00577B45">
        <w:rPr>
          <w:rFonts w:ascii="Arial" w:eastAsia="Verdana" w:hAnsi="Arial" w:cs="Arial"/>
          <w:kern w:val="3"/>
          <w:sz w:val="22"/>
          <w:szCs w:val="22"/>
        </w:rPr>
        <w:t xml:space="preserve">za wady powstałe z winy Zamawiającego. </w:t>
      </w:r>
    </w:p>
    <w:p w14:paraId="68127D81"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Serwis gwarancyjny świadczony będzie bezpłatnie przez serwis producenta za pośrednictwem Wykonawcy.</w:t>
      </w:r>
    </w:p>
    <w:p w14:paraId="2865B53A"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Gwarancja będzie świadczona na podstawie niniejszej umowy.</w:t>
      </w:r>
    </w:p>
    <w:p w14:paraId="60E6331B" w14:textId="77777777" w:rsidR="00577B45" w:rsidRPr="00577B45" w:rsidRDefault="00577B45" w:rsidP="00EE1730">
      <w:pPr>
        <w:widowControl w:val="0"/>
        <w:numPr>
          <w:ilvl w:val="0"/>
          <w:numId w:val="36"/>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Postanowienia niniejszej umowy zastępują dokument gwarancyjny.</w:t>
      </w:r>
    </w:p>
    <w:p w14:paraId="7A43861F" w14:textId="77777777" w:rsidR="00577B45" w:rsidRPr="00577B45" w:rsidRDefault="00577B45" w:rsidP="00577B45">
      <w:pPr>
        <w:suppressAutoHyphens/>
        <w:autoSpaceDE w:val="0"/>
        <w:autoSpaceDN w:val="0"/>
        <w:spacing w:line="276" w:lineRule="auto"/>
        <w:ind w:left="720"/>
        <w:jc w:val="both"/>
        <w:textAlignment w:val="baseline"/>
        <w:rPr>
          <w:rFonts w:ascii="Arial" w:eastAsia="Verdana" w:hAnsi="Arial" w:cs="Arial"/>
          <w:kern w:val="3"/>
          <w:sz w:val="22"/>
          <w:szCs w:val="22"/>
        </w:rPr>
      </w:pPr>
    </w:p>
    <w:p w14:paraId="0B7D4202"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7</w:t>
      </w:r>
    </w:p>
    <w:p w14:paraId="5F5A0C2F" w14:textId="77777777" w:rsidR="00577B45" w:rsidRPr="00577B45" w:rsidRDefault="00577B45" w:rsidP="00EE1730">
      <w:pPr>
        <w:widowControl w:val="0"/>
        <w:numPr>
          <w:ilvl w:val="0"/>
          <w:numId w:val="42"/>
        </w:numPr>
        <w:suppressAutoHyphens/>
        <w:autoSpaceDN w:val="0"/>
        <w:spacing w:line="276" w:lineRule="auto"/>
        <w:contextualSpacing/>
        <w:jc w:val="both"/>
        <w:textAlignment w:val="baseline"/>
        <w:rPr>
          <w:rFonts w:ascii="Arial" w:hAnsi="Arial" w:cs="Arial"/>
          <w:color w:val="000000" w:themeColor="text1"/>
          <w:sz w:val="22"/>
          <w:szCs w:val="22"/>
        </w:rPr>
      </w:pPr>
      <w:r w:rsidRPr="00577B45">
        <w:rPr>
          <w:rFonts w:ascii="Arial" w:hAnsi="Arial" w:cs="Arial"/>
          <w:sz w:val="22"/>
          <w:szCs w:val="22"/>
        </w:rPr>
        <w:t>Strony postanawiają, że Wykonawca nie ma prawa dokonywać czynności skutkujących bezpośrednim lub pośrednim przeniesieniem wynikających z niniejszej umowy wierzytelności przysługujących Wykonawcy w stosunku do Zamawiającego bez jego pisemnej zgody, pod rygorem nieważności, w szczególności Wykonawca nie ma prawa bez zgody Zamawiającego dokonywać przelewu wierzytelności ani ustanawiać ograniczonych praw rzeczowych na wierzytelnościach. Dokonanie ww. czynności bez zgody Zamawiającego będzie skutkować rozwiązaniem umowy w trybie natychmiastowym i obowiązkiem zapłaty przez Wykonawcę na rzecz Udzielającego Zamówienie kary umownej w wysokości równowartości przeniesionej/obciążonej wierzytelności.</w:t>
      </w:r>
    </w:p>
    <w:p w14:paraId="1C924F87" w14:textId="77777777" w:rsidR="00577B45" w:rsidRPr="00577B45" w:rsidRDefault="00577B45" w:rsidP="00EE1730">
      <w:pPr>
        <w:widowControl w:val="0"/>
        <w:numPr>
          <w:ilvl w:val="0"/>
          <w:numId w:val="42"/>
        </w:numPr>
        <w:suppressAutoHyphens/>
        <w:autoSpaceDN w:val="0"/>
        <w:spacing w:line="276" w:lineRule="auto"/>
        <w:jc w:val="both"/>
        <w:textAlignment w:val="baseline"/>
        <w:rPr>
          <w:rFonts w:ascii="Arial" w:hAnsi="Arial" w:cs="Arial"/>
          <w:kern w:val="3"/>
          <w:sz w:val="22"/>
          <w:szCs w:val="22"/>
        </w:rPr>
      </w:pPr>
      <w:r w:rsidRPr="00577B45">
        <w:rPr>
          <w:rFonts w:ascii="Arial" w:hAnsi="Arial" w:cs="Arial"/>
          <w:kern w:val="3"/>
          <w:sz w:val="22"/>
          <w:szCs w:val="22"/>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14:paraId="3401A976"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3ECEEF48" w14:textId="77777777" w:rsidR="00577B45" w:rsidRPr="00577B45" w:rsidRDefault="00577B45" w:rsidP="00577B45">
      <w:pPr>
        <w:suppressAutoHyphens/>
        <w:autoSpaceDE w:val="0"/>
        <w:autoSpaceDN w:val="0"/>
        <w:spacing w:line="276" w:lineRule="auto"/>
        <w:jc w:val="center"/>
        <w:textAlignment w:val="baseline"/>
        <w:rPr>
          <w:rFonts w:ascii="Arial" w:eastAsia="Calibri" w:hAnsi="Arial" w:cs="Arial"/>
          <w:b/>
          <w:bCs/>
          <w:color w:val="000000"/>
          <w:kern w:val="3"/>
          <w:sz w:val="22"/>
          <w:szCs w:val="22"/>
          <w:lang w:eastAsia="zh-CN"/>
        </w:rPr>
      </w:pPr>
      <w:r w:rsidRPr="00577B45">
        <w:rPr>
          <w:rFonts w:ascii="Arial" w:eastAsia="Calibri" w:hAnsi="Arial" w:cs="Arial"/>
          <w:b/>
          <w:bCs/>
          <w:color w:val="000000"/>
          <w:kern w:val="3"/>
          <w:sz w:val="22"/>
          <w:szCs w:val="22"/>
          <w:lang w:eastAsia="zh-CN"/>
        </w:rPr>
        <w:t>§ 8</w:t>
      </w:r>
    </w:p>
    <w:p w14:paraId="23BE67B6" w14:textId="77777777" w:rsidR="00577B45" w:rsidRPr="00577B45" w:rsidRDefault="00577B45" w:rsidP="00EE1730">
      <w:pPr>
        <w:widowControl w:val="0"/>
        <w:numPr>
          <w:ilvl w:val="0"/>
          <w:numId w:val="38"/>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Jeżeli Wykonawca nie dotrzyma terminu realizacji umowy, Zamawiający będzie miał prawo żądać kary umownej w wysokości 1 % wartości umowy brutto za każdy dzień opóźnienia.</w:t>
      </w:r>
    </w:p>
    <w:p w14:paraId="5A9D80B1" w14:textId="11B7A33C" w:rsidR="00577B45" w:rsidRPr="00577B45" w:rsidRDefault="00577B45" w:rsidP="00EE1730">
      <w:pPr>
        <w:widowControl w:val="0"/>
        <w:numPr>
          <w:ilvl w:val="0"/>
          <w:numId w:val="37"/>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 opóźnienie w usunięciu wad stwierdzonych przy odbiorze, w okresie gwarancji i rękojmi Wykonawca zap</w:t>
      </w:r>
      <w:r w:rsidR="00AF75DA">
        <w:rPr>
          <w:rFonts w:ascii="Arial" w:eastAsia="Verdana" w:hAnsi="Arial" w:cs="Arial"/>
          <w:kern w:val="3"/>
          <w:sz w:val="22"/>
          <w:szCs w:val="22"/>
        </w:rPr>
        <w:t xml:space="preserve">łaci Zamawiającemu kary umowne </w:t>
      </w:r>
      <w:r w:rsidRPr="00577B45">
        <w:rPr>
          <w:rFonts w:ascii="Arial" w:eastAsia="Verdana" w:hAnsi="Arial" w:cs="Arial"/>
          <w:kern w:val="3"/>
          <w:sz w:val="22"/>
          <w:szCs w:val="22"/>
        </w:rPr>
        <w:t>w wysokości 1 % wartości brutto umowy za każdy dzień opóźnienia, a jeżeli opóźnienie będzie trwało dłużej niż 14 dni kary umowne w wysokości 2 % wartości brutto umowy za każdy kolejny dzień opóźnienia. Jeżeli opóźnienie będzie trwało dłużej niż 30 dni, Zamawiający ma prawo rozwiązać umowę w trybie natychmiastowym z przyczyn leżących po stronie Wykonawcy z zachowaniem prawa do dodatkowej kary umownej określonej w ust. 3.</w:t>
      </w:r>
    </w:p>
    <w:p w14:paraId="675EDC64" w14:textId="77777777" w:rsidR="00577B45" w:rsidRPr="00577B45" w:rsidRDefault="00577B45" w:rsidP="00EE1730">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przypadku rozwiązania lub odstąpienia Zamawiającego od umowy z przyczyn, za które odpowiada Wykonawca oraz rozwiązania lub odstąpienia od umowy przez Wykonawcę z przyczyn za które nie odpowiada Zamawiający, Wykonawca zapłaci Zamawiającemu karę umowną w wysokości 20% wartości umowy brutto.</w:t>
      </w:r>
    </w:p>
    <w:p w14:paraId="3D39DD37" w14:textId="77777777" w:rsidR="00577B45" w:rsidRPr="00577B45" w:rsidRDefault="00577B45" w:rsidP="00EE1730">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razie odstąpienia Zamawiającego od umowy z przyczyn określonych w art. 145 ustawy Prawo zamówień publicznych, Wykonawcy, przysługuje wynagrodzenie wyłącznie za wykonaną część umowy bez prawa do naliczenia kar umownych.</w:t>
      </w:r>
    </w:p>
    <w:p w14:paraId="6FE86E9B" w14:textId="77777777" w:rsidR="00577B45" w:rsidRPr="00577B45" w:rsidRDefault="00577B45" w:rsidP="00EE1730">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razie nie uregulowania przez Zamawiającego płatności w ustalonym terminie, Wykonawca ma prawo żądać zapłaty odsetek za zwłokę w wysokościach ustawowych.</w:t>
      </w:r>
    </w:p>
    <w:p w14:paraId="5C0DB7CA" w14:textId="0094032F" w:rsidR="00577B45" w:rsidRPr="00A83150" w:rsidRDefault="00577B45" w:rsidP="00EE1730">
      <w:pPr>
        <w:widowControl w:val="0"/>
        <w:numPr>
          <w:ilvl w:val="0"/>
          <w:numId w:val="37"/>
        </w:num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Zamawiający może dochodzić odszkodowania przewyższającego wysokość zastrzeżonych kar.</w:t>
      </w:r>
    </w:p>
    <w:p w14:paraId="155094C1"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9</w:t>
      </w:r>
    </w:p>
    <w:p w14:paraId="4F6C869C" w14:textId="7F0CCFB2"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Wykonawca jest zobowiązany do informowania Zamawiającego o zmianach formy prawnej prowadzonej działalności, wszczęciu postępowania ugodowego lub upadłościowego, o zmianie adresu siedziby firmy, o zmianie adresu jej właściciela </w:t>
      </w:r>
      <w:r w:rsidRPr="00577B45">
        <w:rPr>
          <w:rFonts w:ascii="Arial" w:eastAsia="Verdana" w:hAnsi="Arial" w:cs="Arial"/>
          <w:kern w:val="3"/>
          <w:sz w:val="22"/>
          <w:szCs w:val="22"/>
        </w:rPr>
        <w:br/>
        <w:t xml:space="preserve">w okresie obowiązywania umowy, gwarancji i rękojmi oraz nie zakończonych rozliczeń z niej wynikających pod rygorem skutków prawnych wynikłych z powodu nie przekazania powyższych informacji oraz uznania za doręczoną korespondencji wysłanej na ostatni </w:t>
      </w:r>
      <w:r w:rsidR="00A83150">
        <w:rPr>
          <w:rFonts w:ascii="Arial" w:eastAsia="Verdana" w:hAnsi="Arial" w:cs="Arial"/>
          <w:kern w:val="3"/>
          <w:sz w:val="22"/>
          <w:szCs w:val="22"/>
        </w:rPr>
        <w:t>adres wskazany przez Wykonawcę.</w:t>
      </w:r>
    </w:p>
    <w:p w14:paraId="1174E7EA"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10</w:t>
      </w:r>
    </w:p>
    <w:p w14:paraId="4CF1BC4C"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W sprawach, które nie są uregulowane niniejszą umową zastosowanie mają przepisy Kodeksu Cywilnego i ustawy Prawo Zamówień Publicznych.</w:t>
      </w:r>
    </w:p>
    <w:p w14:paraId="70D1839A"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b/>
          <w:bCs/>
          <w:kern w:val="3"/>
          <w:sz w:val="22"/>
          <w:szCs w:val="22"/>
        </w:rPr>
      </w:pPr>
    </w:p>
    <w:p w14:paraId="30B29C8A"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11</w:t>
      </w:r>
    </w:p>
    <w:p w14:paraId="4F2C1BB2"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Spory mogące wynikać przy wykonywaniu postanowień umowy, strony poddadzą rozstrzygnięciu sądowi właściwemu miejscowo dla siedziby Zamawiającego.</w:t>
      </w:r>
    </w:p>
    <w:p w14:paraId="6A2F5307" w14:textId="77777777" w:rsidR="00577B45" w:rsidRPr="00577B45" w:rsidRDefault="00577B45" w:rsidP="00577B45">
      <w:pPr>
        <w:suppressAutoHyphens/>
        <w:autoSpaceDE w:val="0"/>
        <w:autoSpaceDN w:val="0"/>
        <w:spacing w:line="276" w:lineRule="auto"/>
        <w:jc w:val="both"/>
        <w:textAlignment w:val="baseline"/>
        <w:rPr>
          <w:rFonts w:ascii="Arial" w:eastAsia="Verdana" w:hAnsi="Arial" w:cs="Arial"/>
          <w:kern w:val="3"/>
          <w:sz w:val="22"/>
          <w:szCs w:val="22"/>
        </w:rPr>
      </w:pPr>
    </w:p>
    <w:p w14:paraId="34912BCE" w14:textId="77777777" w:rsidR="00577B45" w:rsidRPr="00577B45" w:rsidRDefault="00577B45" w:rsidP="00577B45">
      <w:pPr>
        <w:suppressAutoHyphens/>
        <w:autoSpaceDE w:val="0"/>
        <w:autoSpaceDN w:val="0"/>
        <w:spacing w:line="276" w:lineRule="auto"/>
        <w:jc w:val="center"/>
        <w:textAlignment w:val="baseline"/>
        <w:rPr>
          <w:rFonts w:ascii="Arial" w:eastAsia="Verdana" w:hAnsi="Arial" w:cs="Arial"/>
          <w:b/>
          <w:bCs/>
          <w:kern w:val="3"/>
          <w:sz w:val="22"/>
          <w:szCs w:val="22"/>
        </w:rPr>
      </w:pPr>
      <w:r w:rsidRPr="00577B45">
        <w:rPr>
          <w:rFonts w:ascii="Arial" w:eastAsia="Verdana" w:hAnsi="Arial" w:cs="Arial"/>
          <w:b/>
          <w:bCs/>
          <w:kern w:val="3"/>
          <w:sz w:val="22"/>
          <w:szCs w:val="22"/>
        </w:rPr>
        <w:t>§ 12</w:t>
      </w:r>
    </w:p>
    <w:p w14:paraId="404A45C4" w14:textId="77777777" w:rsidR="00577B45" w:rsidRPr="00577B45" w:rsidRDefault="00577B45" w:rsidP="00EE1730">
      <w:pPr>
        <w:widowControl w:val="0"/>
        <w:numPr>
          <w:ilvl w:val="0"/>
          <w:numId w:val="39"/>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Niniejsza umowa jest dokumentem obowiązującym obie strony.</w:t>
      </w:r>
    </w:p>
    <w:p w14:paraId="7C63586D" w14:textId="77777777" w:rsidR="00577B45" w:rsidRPr="00577B45" w:rsidRDefault="00577B45" w:rsidP="00EE1730">
      <w:pPr>
        <w:widowControl w:val="0"/>
        <w:numPr>
          <w:ilvl w:val="0"/>
          <w:numId w:val="37"/>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 xml:space="preserve">Wszelkie zmiany niniejszej umowy wymagają formy pisemnego aneksu </w:t>
      </w:r>
      <w:r w:rsidRPr="00577B45">
        <w:rPr>
          <w:rFonts w:ascii="Arial" w:eastAsia="Verdana" w:hAnsi="Arial" w:cs="Arial"/>
          <w:kern w:val="3"/>
          <w:sz w:val="22"/>
          <w:szCs w:val="22"/>
        </w:rPr>
        <w:br/>
        <w:t xml:space="preserve">z zastrzeżeniem art. 144 ust. 1 ustawy prawo zamówień publicznych. </w:t>
      </w:r>
    </w:p>
    <w:p w14:paraId="0A4440D7" w14:textId="77777777" w:rsidR="00577B45" w:rsidRPr="00577B45" w:rsidRDefault="00577B45" w:rsidP="00EE1730">
      <w:pPr>
        <w:widowControl w:val="0"/>
        <w:numPr>
          <w:ilvl w:val="0"/>
          <w:numId w:val="37"/>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Zamawiający dopuszcza zmianę postanowień niniejszej umowy, z zachowaniem formy pisemnej, w zakresie modelu oferowanego sprzętu z zastrzeżeniem, iż zmiana ta nastąpi wyłącznie w przypadku, gdy model został wycofany z dystrybucji i został zastąpiony modelem należącym do tej samej grupy produktowej, o parametrach co najmniej takich jak model oferowany lub który został udoskonalony albo dodatkowo wyposażony, za cenę taką jak ustalona w niniejszej umowie.</w:t>
      </w:r>
    </w:p>
    <w:p w14:paraId="777839AA" w14:textId="77777777" w:rsidR="00577B45" w:rsidRPr="00577B45" w:rsidRDefault="00577B45" w:rsidP="00EE1730">
      <w:pPr>
        <w:widowControl w:val="0"/>
        <w:numPr>
          <w:ilvl w:val="0"/>
          <w:numId w:val="37"/>
        </w:numPr>
        <w:suppressAutoHyphens/>
        <w:autoSpaceDN w:val="0"/>
        <w:spacing w:line="276" w:lineRule="auto"/>
        <w:jc w:val="both"/>
        <w:textAlignment w:val="baseline"/>
        <w:rPr>
          <w:rFonts w:ascii="Arial" w:eastAsia="Verdana" w:hAnsi="Arial" w:cs="Arial"/>
          <w:kern w:val="3"/>
          <w:sz w:val="22"/>
          <w:szCs w:val="22"/>
        </w:rPr>
      </w:pPr>
      <w:r w:rsidRPr="00577B45">
        <w:rPr>
          <w:rFonts w:ascii="Arial" w:eastAsia="Verdana" w:hAnsi="Arial" w:cs="Arial"/>
          <w:kern w:val="3"/>
          <w:sz w:val="22"/>
          <w:szCs w:val="22"/>
        </w:rPr>
        <w:t>Prawem właściwym dla niniejszej umowy jest prawo polskie.</w:t>
      </w:r>
    </w:p>
    <w:p w14:paraId="443C8975" w14:textId="291F8A06" w:rsidR="00577B45" w:rsidRPr="00A83150" w:rsidRDefault="00577B45" w:rsidP="00EE1730">
      <w:pPr>
        <w:widowControl w:val="0"/>
        <w:numPr>
          <w:ilvl w:val="0"/>
          <w:numId w:val="37"/>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Umowę sporządzono w 2 jednobrzmiących egzemplarzach: jeden egzemplarz dla Wykonawcy, dwa egzemplarze dla Zamawiającego.</w:t>
      </w:r>
    </w:p>
    <w:p w14:paraId="6172235F"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Załączniki:</w:t>
      </w:r>
    </w:p>
    <w:p w14:paraId="72C3D37E" w14:textId="77777777" w:rsidR="00577B45" w:rsidRDefault="00577B45" w:rsidP="00EE1730">
      <w:pPr>
        <w:widowControl w:val="0"/>
        <w:numPr>
          <w:ilvl w:val="0"/>
          <w:numId w:val="40"/>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sidRPr="00577B45">
        <w:rPr>
          <w:rFonts w:ascii="Arial" w:eastAsia="Calibri" w:hAnsi="Arial" w:cs="Arial"/>
          <w:color w:val="000000"/>
          <w:kern w:val="3"/>
          <w:sz w:val="22"/>
          <w:szCs w:val="22"/>
          <w:lang w:eastAsia="zh-CN"/>
        </w:rPr>
        <w:t xml:space="preserve">Załącznik nr 1: </w:t>
      </w:r>
      <w:r>
        <w:rPr>
          <w:rFonts w:ascii="Arial" w:eastAsia="Calibri" w:hAnsi="Arial" w:cs="Arial"/>
          <w:color w:val="000000"/>
          <w:kern w:val="3"/>
          <w:sz w:val="22"/>
          <w:szCs w:val="22"/>
          <w:lang w:eastAsia="zh-CN"/>
        </w:rPr>
        <w:t>Protokół dostawy</w:t>
      </w:r>
    </w:p>
    <w:p w14:paraId="5D957CC3" w14:textId="77777777" w:rsidR="00577B45" w:rsidRPr="00577B45" w:rsidRDefault="00577B45" w:rsidP="00EE1730">
      <w:pPr>
        <w:widowControl w:val="0"/>
        <w:numPr>
          <w:ilvl w:val="0"/>
          <w:numId w:val="40"/>
        </w:num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Załącznik nr 2: Protokół odbioru</w:t>
      </w:r>
    </w:p>
    <w:p w14:paraId="4AE02592"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140E3EFD"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055C97A8"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4C32C2B3" w14:textId="77777777" w:rsidR="00577B45" w:rsidRPr="00577B45" w:rsidRDefault="00577B45"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p>
    <w:p w14:paraId="52643AFB" w14:textId="577F0D6E" w:rsidR="00577B45" w:rsidRPr="00577B45" w:rsidRDefault="00A83150" w:rsidP="00577B45">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ab/>
        <w:t>……………………</w:t>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sidR="00577B45" w:rsidRPr="00577B45">
        <w:rPr>
          <w:rFonts w:ascii="Arial" w:eastAsia="Calibri" w:hAnsi="Arial" w:cs="Arial"/>
          <w:color w:val="000000"/>
          <w:kern w:val="3"/>
          <w:sz w:val="22"/>
          <w:szCs w:val="22"/>
          <w:lang w:eastAsia="zh-CN"/>
        </w:rPr>
        <w:t>………………….</w:t>
      </w:r>
    </w:p>
    <w:p w14:paraId="729948DE" w14:textId="4F13EF44" w:rsidR="00FA56B7" w:rsidRPr="00FB28F3" w:rsidRDefault="003A4B36" w:rsidP="00FB28F3">
      <w:pPr>
        <w:suppressAutoHyphens/>
        <w:autoSpaceDE w:val="0"/>
        <w:autoSpaceDN w:val="0"/>
        <w:spacing w:line="276" w:lineRule="auto"/>
        <w:jc w:val="both"/>
        <w:textAlignment w:val="baseline"/>
        <w:rPr>
          <w:rFonts w:ascii="Arial" w:eastAsia="Calibri" w:hAnsi="Arial" w:cs="Arial"/>
          <w:color w:val="000000"/>
          <w:kern w:val="3"/>
          <w:sz w:val="22"/>
          <w:szCs w:val="22"/>
          <w:lang w:eastAsia="zh-CN"/>
        </w:rPr>
      </w:pPr>
      <w:r>
        <w:rPr>
          <w:rFonts w:ascii="Arial" w:eastAsia="Calibri" w:hAnsi="Arial" w:cs="Arial"/>
          <w:color w:val="000000"/>
          <w:kern w:val="3"/>
          <w:sz w:val="22"/>
          <w:szCs w:val="22"/>
          <w:lang w:eastAsia="zh-CN"/>
        </w:rPr>
        <w:tab/>
        <w:t>Zamawiający</w:t>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r>
      <w:r>
        <w:rPr>
          <w:rFonts w:ascii="Arial" w:eastAsia="Calibri" w:hAnsi="Arial" w:cs="Arial"/>
          <w:color w:val="000000"/>
          <w:kern w:val="3"/>
          <w:sz w:val="22"/>
          <w:szCs w:val="22"/>
          <w:lang w:eastAsia="zh-CN"/>
        </w:rPr>
        <w:tab/>
        <w:t>Wykonawca</w:t>
      </w:r>
    </w:p>
    <w:p w14:paraId="742841B3" w14:textId="77777777" w:rsidR="00C03B63" w:rsidRDefault="00C03B63" w:rsidP="00577B45">
      <w:pPr>
        <w:jc w:val="right"/>
        <w:rPr>
          <w:rFonts w:ascii="Calibri" w:hAnsi="Calibri" w:cs="Calibri"/>
          <w:b/>
          <w:sz w:val="22"/>
          <w:szCs w:val="22"/>
        </w:rPr>
      </w:pPr>
    </w:p>
    <w:p w14:paraId="6EC18629" w14:textId="77777777" w:rsidR="00577B45" w:rsidRDefault="00577B45" w:rsidP="00577B45">
      <w:pPr>
        <w:jc w:val="right"/>
        <w:rPr>
          <w:rFonts w:ascii="Calibri" w:hAnsi="Calibri" w:cs="Calibri"/>
          <w:b/>
          <w:sz w:val="22"/>
          <w:szCs w:val="22"/>
        </w:rPr>
      </w:pPr>
      <w:bookmarkStart w:id="2" w:name="_GoBack"/>
      <w:bookmarkEnd w:id="2"/>
      <w:r>
        <w:rPr>
          <w:rFonts w:ascii="Calibri" w:hAnsi="Calibri" w:cs="Calibri"/>
          <w:b/>
          <w:sz w:val="22"/>
          <w:szCs w:val="22"/>
        </w:rPr>
        <w:t>Załącznik nr 1</w:t>
      </w:r>
      <w:r w:rsidRPr="00577B45">
        <w:rPr>
          <w:rFonts w:ascii="Calibri" w:hAnsi="Calibri" w:cs="Calibri"/>
          <w:b/>
          <w:sz w:val="22"/>
          <w:szCs w:val="22"/>
        </w:rPr>
        <w:t xml:space="preserve"> do Umowy</w:t>
      </w:r>
    </w:p>
    <w:p w14:paraId="1144C876" w14:textId="77777777" w:rsidR="00577B45" w:rsidRDefault="00577B45" w:rsidP="00832315">
      <w:pPr>
        <w:jc w:val="right"/>
        <w:rPr>
          <w:rFonts w:ascii="Calibri" w:hAnsi="Calibri" w:cs="Calibri"/>
          <w:b/>
          <w:sz w:val="22"/>
          <w:szCs w:val="22"/>
        </w:rPr>
      </w:pPr>
    </w:p>
    <w:p w14:paraId="16CB0A32" w14:textId="77777777" w:rsidR="00577B45" w:rsidRPr="00577B45" w:rsidRDefault="00577B45" w:rsidP="00577B45">
      <w:pPr>
        <w:spacing w:line="259" w:lineRule="auto"/>
        <w:jc w:val="right"/>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Łódź, dn. ____/____/__________ r.</w:t>
      </w:r>
      <w:r w:rsidRPr="00577B45">
        <w:rPr>
          <w:rFonts w:asciiTheme="minorHAnsi" w:eastAsiaTheme="minorHAnsi" w:hAnsiTheme="minorHAnsi" w:cstheme="minorBidi"/>
          <w:sz w:val="22"/>
          <w:szCs w:val="22"/>
          <w:lang w:eastAsia="en-US"/>
        </w:rPr>
        <w:br/>
      </w:r>
    </w:p>
    <w:p w14:paraId="0652E3E7"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sz w:val="22"/>
          <w:szCs w:val="22"/>
          <w:lang w:eastAsia="en-US"/>
        </w:rPr>
        <w:t>Załącznik nr 1 do umowy nr………………………..zawartej dnia…………………………w……………………………….</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b/>
          <w:sz w:val="22"/>
          <w:szCs w:val="22"/>
          <w:lang w:eastAsia="en-US"/>
        </w:rPr>
        <w:t>Samodzielnym Publicznym Zakładem Opieki Zdrowotnej</w:t>
      </w:r>
    </w:p>
    <w:p w14:paraId="34FDD030"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b/>
          <w:sz w:val="22"/>
          <w:szCs w:val="22"/>
          <w:lang w:eastAsia="en-US"/>
        </w:rPr>
        <w:t>Ministerstwa Spraw Wewnętrznych i Administracji w Łodzi</w:t>
      </w:r>
    </w:p>
    <w:p w14:paraId="08288EEB"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ul. Północna 42</w:t>
      </w:r>
    </w:p>
    <w:p w14:paraId="16FF79CE"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91–425 Łódź</w:t>
      </w:r>
    </w:p>
    <w:p w14:paraId="61F0A2A9"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o nr identyfikacyjny NIP: 726–00-04–820, REGON: 470805076, KRS: 0000023744.</w:t>
      </w:r>
      <w:r w:rsidRPr="00577B45">
        <w:rPr>
          <w:rFonts w:asciiTheme="minorHAnsi" w:eastAsiaTheme="minorHAnsi" w:hAnsiTheme="minorHAnsi" w:cstheme="minorBidi"/>
          <w:sz w:val="22"/>
          <w:szCs w:val="22"/>
          <w:lang w:eastAsia="en-US"/>
        </w:rPr>
        <w:br/>
      </w:r>
    </w:p>
    <w:p w14:paraId="679D0A87"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reprezentowanym przez Pana Dyrektora SP ZOZ MSWiA w Łodzi dr n. med. Roberta Starca, zwanym w dalszej części Zamawiającym,</w:t>
      </w:r>
    </w:p>
    <w:p w14:paraId="0EA9D4C8"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p>
    <w:p w14:paraId="2454BA2D"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a firmą: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p>
    <w:p w14:paraId="617708B1" w14:textId="77777777" w:rsidR="007F7566" w:rsidRDefault="00577B45" w:rsidP="003A4B36">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zarejestrowaną w KRS prowadzonym przez ……………………………… pod numerem ……………………, numer NIP: ………………………………………, REGON: ………………………. zwaną  w dalszej części Wykonawcą.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1. Miejsce dostawy sprzętu i oprogramowania do Zamawiającego:</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2. Osoby odpowiedzialne za odbiór sprzętu i oprogramowania po stronie Zamawiającego:</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p>
    <w:p w14:paraId="2E955EEB" w14:textId="77777777" w:rsidR="00577B45" w:rsidRPr="003A4B36" w:rsidRDefault="00F005B7" w:rsidP="003A4B36">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Wykonawca</w:t>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sidR="00577B45" w:rsidRPr="00577B45">
        <w:rPr>
          <w:rFonts w:asciiTheme="minorHAnsi" w:eastAsiaTheme="minorHAnsi" w:hAnsiTheme="minorHAnsi" w:cstheme="minorBidi"/>
          <w:sz w:val="22"/>
          <w:szCs w:val="22"/>
          <w:lang w:eastAsia="en-US"/>
        </w:rPr>
        <w:t>Zamawiający</w:t>
      </w:r>
    </w:p>
    <w:p w14:paraId="40330B94" w14:textId="77777777" w:rsidR="00A83150" w:rsidRDefault="00A83150" w:rsidP="00A53B6C">
      <w:pPr>
        <w:jc w:val="right"/>
        <w:rPr>
          <w:rFonts w:ascii="Calibri" w:hAnsi="Calibri" w:cs="Calibri"/>
          <w:b/>
          <w:sz w:val="22"/>
          <w:szCs w:val="22"/>
        </w:rPr>
      </w:pPr>
    </w:p>
    <w:p w14:paraId="015005B6" w14:textId="77777777" w:rsidR="00A83150" w:rsidRDefault="00A83150" w:rsidP="00A53B6C">
      <w:pPr>
        <w:jc w:val="right"/>
        <w:rPr>
          <w:rFonts w:ascii="Calibri" w:hAnsi="Calibri" w:cs="Calibri"/>
          <w:b/>
          <w:sz w:val="22"/>
          <w:szCs w:val="22"/>
        </w:rPr>
      </w:pPr>
    </w:p>
    <w:p w14:paraId="33673770" w14:textId="77777777" w:rsidR="00577B45" w:rsidRDefault="00577B45" w:rsidP="00A53B6C">
      <w:pPr>
        <w:jc w:val="right"/>
        <w:rPr>
          <w:rFonts w:ascii="Calibri" w:hAnsi="Calibri" w:cs="Calibri"/>
          <w:b/>
          <w:sz w:val="22"/>
          <w:szCs w:val="22"/>
        </w:rPr>
      </w:pPr>
      <w:r>
        <w:rPr>
          <w:rFonts w:ascii="Calibri" w:hAnsi="Calibri" w:cs="Calibri"/>
          <w:b/>
          <w:sz w:val="22"/>
          <w:szCs w:val="22"/>
        </w:rPr>
        <w:t>Załącznik nr 2 do Umowy</w:t>
      </w:r>
    </w:p>
    <w:p w14:paraId="19C683E7" w14:textId="77777777" w:rsidR="00577B45" w:rsidRDefault="00577B45" w:rsidP="00832315">
      <w:pPr>
        <w:jc w:val="right"/>
        <w:rPr>
          <w:rFonts w:ascii="Calibri" w:hAnsi="Calibri" w:cs="Calibri"/>
          <w:b/>
          <w:sz w:val="22"/>
          <w:szCs w:val="22"/>
        </w:rPr>
      </w:pPr>
    </w:p>
    <w:p w14:paraId="6FBF01F1" w14:textId="77777777" w:rsidR="00577B45" w:rsidRPr="00577B45" w:rsidRDefault="00577B45" w:rsidP="00577B45">
      <w:pPr>
        <w:spacing w:line="259" w:lineRule="auto"/>
        <w:jc w:val="right"/>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Łódź, dn. ____/____/__________ r.</w:t>
      </w:r>
    </w:p>
    <w:p w14:paraId="0DBA7044"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p>
    <w:p w14:paraId="4471A1F7"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Załącznik </w:t>
      </w:r>
      <w:r w:rsidRPr="003A4B36">
        <w:rPr>
          <w:rFonts w:asciiTheme="minorHAnsi" w:eastAsiaTheme="minorHAnsi" w:hAnsiTheme="minorHAnsi" w:cstheme="minorBidi"/>
          <w:sz w:val="22"/>
          <w:szCs w:val="22"/>
          <w:lang w:eastAsia="en-US"/>
        </w:rPr>
        <w:t>nr 2</w:t>
      </w:r>
      <w:r w:rsidRPr="00577B45">
        <w:rPr>
          <w:rFonts w:asciiTheme="minorHAnsi" w:eastAsiaTheme="minorHAnsi" w:hAnsiTheme="minorHAnsi" w:cstheme="minorBidi"/>
          <w:sz w:val="22"/>
          <w:szCs w:val="22"/>
          <w:lang w:eastAsia="en-US"/>
        </w:rPr>
        <w:t xml:space="preserve"> do umowy nr………………………..zawartej dnia…………………………w……………………………….</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b/>
          <w:sz w:val="22"/>
          <w:szCs w:val="22"/>
          <w:lang w:eastAsia="en-US"/>
        </w:rPr>
        <w:t>Samodzielnym Publicznym Zakładem Opieki Zdrowotnej</w:t>
      </w:r>
    </w:p>
    <w:p w14:paraId="565F6296" w14:textId="77777777" w:rsidR="00577B45" w:rsidRPr="00577B45" w:rsidRDefault="00577B45" w:rsidP="00577B45">
      <w:pPr>
        <w:spacing w:line="259" w:lineRule="auto"/>
        <w:rPr>
          <w:rFonts w:asciiTheme="minorHAnsi" w:eastAsiaTheme="minorHAnsi" w:hAnsiTheme="minorHAnsi" w:cstheme="minorBidi"/>
          <w:b/>
          <w:sz w:val="22"/>
          <w:szCs w:val="22"/>
          <w:lang w:eastAsia="en-US"/>
        </w:rPr>
      </w:pPr>
      <w:r w:rsidRPr="00577B45">
        <w:rPr>
          <w:rFonts w:asciiTheme="minorHAnsi" w:eastAsiaTheme="minorHAnsi" w:hAnsiTheme="minorHAnsi" w:cstheme="minorBidi"/>
          <w:b/>
          <w:sz w:val="22"/>
          <w:szCs w:val="22"/>
          <w:lang w:eastAsia="en-US"/>
        </w:rPr>
        <w:t>Ministerstwa Spraw Wewnętrznych i Administracji w Łodzi</w:t>
      </w:r>
    </w:p>
    <w:p w14:paraId="2455F6E0"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ul. Północna 42</w:t>
      </w:r>
    </w:p>
    <w:p w14:paraId="10ECB5D0"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91–425 Łódź</w:t>
      </w:r>
    </w:p>
    <w:p w14:paraId="64079625" w14:textId="77777777" w:rsidR="00577B45" w:rsidRPr="00577B45" w:rsidRDefault="00577B45" w:rsidP="00577B45">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o nr identyfikacyjny NIP: 726–00-04–820, REGON: 470805076, KRS: 0000023744.</w:t>
      </w:r>
      <w:r w:rsidRPr="00577B45">
        <w:rPr>
          <w:rFonts w:asciiTheme="minorHAnsi" w:eastAsiaTheme="minorHAnsi" w:hAnsiTheme="minorHAnsi" w:cstheme="minorBidi"/>
          <w:sz w:val="22"/>
          <w:szCs w:val="22"/>
          <w:lang w:eastAsia="en-US"/>
        </w:rPr>
        <w:br/>
      </w:r>
    </w:p>
    <w:p w14:paraId="12180261" w14:textId="77777777" w:rsidR="00577B45" w:rsidRPr="00577B45" w:rsidRDefault="00577B45" w:rsidP="00F005B7">
      <w:pPr>
        <w:spacing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reprezentowanym przez ………………………………………………………………………., zwanym w dalszej c</w:t>
      </w:r>
      <w:r w:rsidR="00F005B7">
        <w:rPr>
          <w:rFonts w:asciiTheme="minorHAnsi" w:eastAsiaTheme="minorHAnsi" w:hAnsiTheme="minorHAnsi" w:cstheme="minorBidi"/>
          <w:sz w:val="22"/>
          <w:szCs w:val="22"/>
          <w:lang w:eastAsia="en-US"/>
        </w:rPr>
        <w:t>zęści Zamawiającym,</w:t>
      </w:r>
    </w:p>
    <w:p w14:paraId="3E1FFD29"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a firmą:</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t>
      </w:r>
      <w:r w:rsidRPr="00577B45">
        <w:rPr>
          <w:rFonts w:asciiTheme="minorHAnsi" w:eastAsiaTheme="minorHAnsi" w:hAnsiTheme="minorHAnsi" w:cstheme="minorBidi"/>
          <w:sz w:val="22"/>
          <w:szCs w:val="22"/>
          <w:lang w:eastAsia="en-US"/>
        </w:rPr>
        <w:br/>
      </w:r>
    </w:p>
    <w:p w14:paraId="6C3FD107" w14:textId="77777777" w:rsidR="00577B45" w:rsidRPr="00577B45" w:rsidRDefault="00577B45" w:rsidP="00577B45">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zarejestrowaną w KRS prowadzonym przez ……………………………… pod numerem ……………………, numer NIP: ………………………………………, REGON: ………………………. zwaną </w:t>
      </w:r>
      <w:r w:rsidR="00F005B7">
        <w:rPr>
          <w:rFonts w:asciiTheme="minorHAnsi" w:eastAsiaTheme="minorHAnsi" w:hAnsiTheme="minorHAnsi" w:cstheme="minorBidi"/>
          <w:sz w:val="22"/>
          <w:szCs w:val="22"/>
          <w:lang w:eastAsia="en-US"/>
        </w:rPr>
        <w:t xml:space="preserve"> w dalszej części Wykonawcą.</w:t>
      </w:r>
      <w:r w:rsidR="00F005B7">
        <w:rPr>
          <w:rFonts w:asciiTheme="minorHAnsi" w:eastAsiaTheme="minorHAnsi" w:hAnsiTheme="minorHAnsi" w:cstheme="minorBidi"/>
          <w:sz w:val="22"/>
          <w:szCs w:val="22"/>
          <w:lang w:eastAsia="en-US"/>
        </w:rPr>
        <w:br/>
      </w:r>
    </w:p>
    <w:p w14:paraId="6742F027" w14:textId="77777777" w:rsidR="00577B45" w:rsidRPr="00577B45" w:rsidRDefault="00577B45" w:rsidP="00577B45">
      <w:pPr>
        <w:spacing w:after="160" w:line="259" w:lineRule="auto"/>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PROTOKÓŁ ODBIORU SPRZĘTU I OPROGRAMOWANIA:</w:t>
      </w:r>
      <w:r w:rsidRPr="00577B45">
        <w:rPr>
          <w:rFonts w:asciiTheme="minorHAnsi" w:eastAsiaTheme="minorHAnsi" w:hAnsiTheme="minorHAnsi" w:cstheme="minorBidi"/>
          <w:sz w:val="22"/>
          <w:szCs w:val="22"/>
          <w:lang w:eastAsia="en-US"/>
        </w:rPr>
        <w:br/>
      </w:r>
    </w:p>
    <w:tbl>
      <w:tblPr>
        <w:tblStyle w:val="Tabela-Siatka1"/>
        <w:tblW w:w="0" w:type="auto"/>
        <w:tblLook w:val="04A0" w:firstRow="1" w:lastRow="0" w:firstColumn="1" w:lastColumn="0" w:noHBand="0" w:noVBand="1"/>
      </w:tblPr>
      <w:tblGrid>
        <w:gridCol w:w="1915"/>
        <w:gridCol w:w="2005"/>
        <w:gridCol w:w="2002"/>
        <w:gridCol w:w="1927"/>
        <w:gridCol w:w="1779"/>
      </w:tblGrid>
      <w:tr w:rsidR="004915A5" w:rsidRPr="00577B45" w14:paraId="3816D22D" w14:textId="7C0F9ECE" w:rsidTr="004915A5">
        <w:tc>
          <w:tcPr>
            <w:tcW w:w="1915" w:type="dxa"/>
            <w:shd w:val="clear" w:color="auto" w:fill="BFBFBF" w:themeFill="background1" w:themeFillShade="BF"/>
          </w:tcPr>
          <w:p w14:paraId="0E03F6B1" w14:textId="77777777" w:rsidR="004915A5" w:rsidRPr="00577B45" w:rsidRDefault="004915A5" w:rsidP="00577B45">
            <w:pPr>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RODZAJ SPRZĘTU</w:t>
            </w:r>
          </w:p>
        </w:tc>
        <w:tc>
          <w:tcPr>
            <w:tcW w:w="2005" w:type="dxa"/>
            <w:shd w:val="clear" w:color="auto" w:fill="BFBFBF" w:themeFill="background1" w:themeFillShade="BF"/>
          </w:tcPr>
          <w:p w14:paraId="491B94B4"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MARKA</w:t>
            </w:r>
          </w:p>
        </w:tc>
        <w:tc>
          <w:tcPr>
            <w:tcW w:w="2002" w:type="dxa"/>
            <w:shd w:val="clear" w:color="auto" w:fill="BFBFBF" w:themeFill="background1" w:themeFillShade="BF"/>
          </w:tcPr>
          <w:p w14:paraId="4224A444"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MODEL</w:t>
            </w:r>
          </w:p>
        </w:tc>
        <w:tc>
          <w:tcPr>
            <w:tcW w:w="1927" w:type="dxa"/>
            <w:shd w:val="clear" w:color="auto" w:fill="BFBFBF" w:themeFill="background1" w:themeFillShade="BF"/>
          </w:tcPr>
          <w:p w14:paraId="12BEAD9B" w14:textId="77777777" w:rsidR="004915A5" w:rsidRPr="00577B45" w:rsidRDefault="004915A5" w:rsidP="00577B45">
            <w:pPr>
              <w:jc w:val="center"/>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t xml:space="preserve">ILOŚĆ </w:t>
            </w:r>
          </w:p>
        </w:tc>
        <w:tc>
          <w:tcPr>
            <w:tcW w:w="1779" w:type="dxa"/>
            <w:shd w:val="clear" w:color="auto" w:fill="BFBFBF" w:themeFill="background1" w:themeFillShade="BF"/>
          </w:tcPr>
          <w:p w14:paraId="7E4C30CE" w14:textId="0A61C685" w:rsidR="004915A5" w:rsidRPr="000D41AC" w:rsidRDefault="004915A5" w:rsidP="00577B45">
            <w:pPr>
              <w:jc w:val="center"/>
              <w:rPr>
                <w:rFonts w:asciiTheme="minorHAnsi" w:eastAsiaTheme="minorHAnsi" w:hAnsiTheme="minorHAnsi" w:cstheme="minorBidi"/>
                <w:color w:val="FF0000"/>
                <w:sz w:val="22"/>
                <w:szCs w:val="22"/>
                <w:lang w:eastAsia="en-US"/>
              </w:rPr>
            </w:pPr>
            <w:r w:rsidRPr="00E25320">
              <w:rPr>
                <w:rFonts w:asciiTheme="minorHAnsi" w:eastAsiaTheme="minorHAnsi" w:hAnsiTheme="minorHAnsi" w:cstheme="minorBidi"/>
                <w:sz w:val="22"/>
                <w:szCs w:val="22"/>
                <w:lang w:eastAsia="en-US"/>
              </w:rPr>
              <w:t>UWAGI</w:t>
            </w:r>
          </w:p>
        </w:tc>
      </w:tr>
      <w:tr w:rsidR="004915A5" w:rsidRPr="00577B45" w14:paraId="26C352F1" w14:textId="4BF9454C" w:rsidTr="004915A5">
        <w:tc>
          <w:tcPr>
            <w:tcW w:w="1915" w:type="dxa"/>
          </w:tcPr>
          <w:p w14:paraId="5E89CB08"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73EE512"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72E6C458"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1A0757E3"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4E45531" w14:textId="77777777" w:rsidR="004915A5" w:rsidRPr="000D41AC" w:rsidRDefault="004915A5" w:rsidP="00577B45">
            <w:pPr>
              <w:rPr>
                <w:rFonts w:asciiTheme="minorHAnsi" w:eastAsiaTheme="minorHAnsi" w:hAnsiTheme="minorHAnsi" w:cstheme="minorBidi"/>
                <w:color w:val="FF0000"/>
                <w:sz w:val="22"/>
                <w:szCs w:val="22"/>
                <w:lang w:eastAsia="en-US"/>
              </w:rPr>
            </w:pPr>
          </w:p>
        </w:tc>
      </w:tr>
      <w:tr w:rsidR="004915A5" w:rsidRPr="00577B45" w14:paraId="41E6BA1E" w14:textId="36A517D0" w:rsidTr="004915A5">
        <w:tc>
          <w:tcPr>
            <w:tcW w:w="1915" w:type="dxa"/>
          </w:tcPr>
          <w:p w14:paraId="2E51B939"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03B991A"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596D224E"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AC9FC74"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768F4653"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309312AF" w14:textId="7189CE18" w:rsidTr="004915A5">
        <w:tc>
          <w:tcPr>
            <w:tcW w:w="1915" w:type="dxa"/>
          </w:tcPr>
          <w:p w14:paraId="4B7EF1C8"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00E5A2C"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21A645FE"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02D7EC5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EB456F2"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3E924DD8" w14:textId="77784EDD" w:rsidTr="004915A5">
        <w:tc>
          <w:tcPr>
            <w:tcW w:w="1915" w:type="dxa"/>
          </w:tcPr>
          <w:p w14:paraId="1540A330"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6BC12A39"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6C7DB8FA"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E2E3AC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5D766307"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1D2F391D" w14:textId="21C1EF5E" w:rsidTr="004915A5">
        <w:tc>
          <w:tcPr>
            <w:tcW w:w="1915" w:type="dxa"/>
          </w:tcPr>
          <w:p w14:paraId="0DC137FB"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88D49DC"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6F57672B"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071DCC31"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2808AB3D"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0B2FA979" w14:textId="6F9DFE93" w:rsidTr="004915A5">
        <w:tc>
          <w:tcPr>
            <w:tcW w:w="1915" w:type="dxa"/>
          </w:tcPr>
          <w:p w14:paraId="37AEC1B0"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6494099"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03400840"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A892A7C"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1B3C4F2E"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0F09D1B4" w14:textId="73B66243" w:rsidTr="004915A5">
        <w:tc>
          <w:tcPr>
            <w:tcW w:w="1915" w:type="dxa"/>
          </w:tcPr>
          <w:p w14:paraId="3E8549F1"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A728B3A"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37540065"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C9FF1BE"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6E49A47"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B9D1B49" w14:textId="7AFF6C08" w:rsidTr="004915A5">
        <w:tc>
          <w:tcPr>
            <w:tcW w:w="1915" w:type="dxa"/>
          </w:tcPr>
          <w:p w14:paraId="06BEAB67"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5BC24D0F"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48130C98"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1DD6FC63"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33E071BB"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C7E2D52" w14:textId="4477F278" w:rsidTr="004915A5">
        <w:tc>
          <w:tcPr>
            <w:tcW w:w="1915" w:type="dxa"/>
          </w:tcPr>
          <w:p w14:paraId="352C97A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0AC21312"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52625E9F"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22D4E5BC"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89DAFC6"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5BB54B71" w14:textId="646D1206" w:rsidTr="004915A5">
        <w:tc>
          <w:tcPr>
            <w:tcW w:w="1915" w:type="dxa"/>
          </w:tcPr>
          <w:p w14:paraId="6F9D7C5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07B77EAE"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25839CE0"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525F1AD"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7595AE1"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635EEF3B" w14:textId="4A003664" w:rsidTr="004915A5">
        <w:tc>
          <w:tcPr>
            <w:tcW w:w="1915" w:type="dxa"/>
          </w:tcPr>
          <w:p w14:paraId="551C26D6"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340AB217"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195EE7BC"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68ECE6CB"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05336D34"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40E26F59" w14:textId="20F11353" w:rsidTr="004915A5">
        <w:tc>
          <w:tcPr>
            <w:tcW w:w="1915" w:type="dxa"/>
          </w:tcPr>
          <w:p w14:paraId="4C0CA371"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1BE70D4E"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09F6285B"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4376D551"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5B7F09CD" w14:textId="77777777" w:rsidR="004915A5" w:rsidRPr="00577B45" w:rsidRDefault="004915A5" w:rsidP="00577B45">
            <w:pPr>
              <w:rPr>
                <w:rFonts w:asciiTheme="minorHAnsi" w:eastAsiaTheme="minorHAnsi" w:hAnsiTheme="minorHAnsi" w:cstheme="minorBidi"/>
                <w:sz w:val="22"/>
                <w:szCs w:val="22"/>
                <w:lang w:eastAsia="en-US"/>
              </w:rPr>
            </w:pPr>
          </w:p>
        </w:tc>
      </w:tr>
      <w:tr w:rsidR="004915A5" w:rsidRPr="00577B45" w14:paraId="7D72C09F" w14:textId="33A7F595" w:rsidTr="004915A5">
        <w:tc>
          <w:tcPr>
            <w:tcW w:w="1915" w:type="dxa"/>
          </w:tcPr>
          <w:p w14:paraId="49D68AE3" w14:textId="77777777" w:rsidR="004915A5" w:rsidRPr="00577B45" w:rsidRDefault="004915A5" w:rsidP="00577B45">
            <w:pPr>
              <w:rPr>
                <w:rFonts w:asciiTheme="minorHAnsi" w:eastAsiaTheme="minorHAnsi" w:hAnsiTheme="minorHAnsi" w:cstheme="minorBidi"/>
                <w:sz w:val="22"/>
                <w:szCs w:val="22"/>
                <w:lang w:eastAsia="en-US"/>
              </w:rPr>
            </w:pPr>
          </w:p>
        </w:tc>
        <w:tc>
          <w:tcPr>
            <w:tcW w:w="2005" w:type="dxa"/>
          </w:tcPr>
          <w:p w14:paraId="469B1356" w14:textId="77777777" w:rsidR="004915A5" w:rsidRPr="00577B45" w:rsidRDefault="004915A5" w:rsidP="00577B45">
            <w:pPr>
              <w:rPr>
                <w:rFonts w:asciiTheme="minorHAnsi" w:eastAsiaTheme="minorHAnsi" w:hAnsiTheme="minorHAnsi" w:cstheme="minorBidi"/>
                <w:sz w:val="22"/>
                <w:szCs w:val="22"/>
                <w:lang w:eastAsia="en-US"/>
              </w:rPr>
            </w:pPr>
          </w:p>
        </w:tc>
        <w:tc>
          <w:tcPr>
            <w:tcW w:w="2002" w:type="dxa"/>
          </w:tcPr>
          <w:p w14:paraId="4641A129" w14:textId="77777777" w:rsidR="004915A5" w:rsidRPr="00577B45" w:rsidRDefault="004915A5" w:rsidP="00577B45">
            <w:pPr>
              <w:rPr>
                <w:rFonts w:asciiTheme="minorHAnsi" w:eastAsiaTheme="minorHAnsi" w:hAnsiTheme="minorHAnsi" w:cstheme="minorBidi"/>
                <w:sz w:val="22"/>
                <w:szCs w:val="22"/>
                <w:lang w:eastAsia="en-US"/>
              </w:rPr>
            </w:pPr>
          </w:p>
        </w:tc>
        <w:tc>
          <w:tcPr>
            <w:tcW w:w="1927" w:type="dxa"/>
          </w:tcPr>
          <w:p w14:paraId="5ED07058" w14:textId="77777777" w:rsidR="004915A5" w:rsidRPr="00577B45" w:rsidRDefault="004915A5" w:rsidP="00577B45">
            <w:pPr>
              <w:rPr>
                <w:rFonts w:asciiTheme="minorHAnsi" w:eastAsiaTheme="minorHAnsi" w:hAnsiTheme="minorHAnsi" w:cstheme="minorBidi"/>
                <w:sz w:val="22"/>
                <w:szCs w:val="22"/>
                <w:lang w:eastAsia="en-US"/>
              </w:rPr>
            </w:pPr>
          </w:p>
        </w:tc>
        <w:tc>
          <w:tcPr>
            <w:tcW w:w="1779" w:type="dxa"/>
          </w:tcPr>
          <w:p w14:paraId="4D85357C" w14:textId="77777777" w:rsidR="004915A5" w:rsidRPr="00577B45" w:rsidRDefault="004915A5" w:rsidP="00577B45">
            <w:pPr>
              <w:rPr>
                <w:rFonts w:asciiTheme="minorHAnsi" w:eastAsiaTheme="minorHAnsi" w:hAnsiTheme="minorHAnsi" w:cstheme="minorBidi"/>
                <w:sz w:val="22"/>
                <w:szCs w:val="22"/>
                <w:lang w:eastAsia="en-US"/>
              </w:rPr>
            </w:pPr>
          </w:p>
        </w:tc>
      </w:tr>
    </w:tbl>
    <w:p w14:paraId="3654A01A" w14:textId="77777777" w:rsidR="00A53B6C" w:rsidRPr="007F7566" w:rsidRDefault="00577B45" w:rsidP="007F7566">
      <w:pPr>
        <w:spacing w:after="160" w:line="259" w:lineRule="auto"/>
        <w:rPr>
          <w:rFonts w:asciiTheme="minorHAnsi" w:eastAsiaTheme="minorHAnsi" w:hAnsiTheme="minorHAnsi" w:cstheme="minorBidi"/>
          <w:sz w:val="22"/>
          <w:szCs w:val="22"/>
          <w:lang w:eastAsia="en-US"/>
        </w:rPr>
      </w:pP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r>
      <w:r w:rsidRPr="00577B45">
        <w:rPr>
          <w:rFonts w:asciiTheme="minorHAnsi" w:eastAsiaTheme="minorHAnsi" w:hAnsiTheme="minorHAnsi" w:cstheme="minorBidi"/>
          <w:sz w:val="22"/>
          <w:szCs w:val="22"/>
          <w:lang w:eastAsia="en-US"/>
        </w:rPr>
        <w:br/>
        <w:t>Wykonawca</w:t>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r>
      <w:r w:rsidRPr="00577B45">
        <w:rPr>
          <w:rFonts w:asciiTheme="minorHAnsi" w:eastAsiaTheme="minorHAnsi" w:hAnsiTheme="minorHAnsi" w:cstheme="minorBidi"/>
          <w:sz w:val="22"/>
          <w:szCs w:val="22"/>
          <w:lang w:eastAsia="en-US"/>
        </w:rPr>
        <w:tab/>
        <w:t>Zamawiający</w:t>
      </w:r>
    </w:p>
    <w:p w14:paraId="75F7BB88" w14:textId="77777777" w:rsidR="00A83150" w:rsidRDefault="00A83150" w:rsidP="00A53B6C">
      <w:pPr>
        <w:spacing w:after="160" w:line="259" w:lineRule="auto"/>
        <w:jc w:val="center"/>
        <w:rPr>
          <w:rFonts w:asciiTheme="minorHAnsi" w:eastAsiaTheme="minorHAnsi" w:hAnsiTheme="minorHAnsi" w:cstheme="minorBidi"/>
          <w:b/>
          <w:bCs/>
          <w:sz w:val="22"/>
          <w:szCs w:val="22"/>
          <w:lang w:eastAsia="en-US"/>
        </w:rPr>
      </w:pPr>
    </w:p>
    <w:p w14:paraId="061F13B5" w14:textId="29B659F4" w:rsidR="00446D76" w:rsidRPr="00422404" w:rsidRDefault="009706C8" w:rsidP="00422404">
      <w:pPr>
        <w:spacing w:after="160" w:line="259" w:lineRule="auto"/>
        <w:rPr>
          <w:rFonts w:asciiTheme="minorHAnsi" w:eastAsiaTheme="minorHAnsi" w:hAnsiTheme="minorHAnsi" w:cstheme="minorBidi"/>
          <w:bCs/>
          <w:sz w:val="22"/>
          <w:szCs w:val="22"/>
          <w:lang w:eastAsia="en-US"/>
        </w:rPr>
      </w:pPr>
      <w:r>
        <w:rPr>
          <w:rFonts w:asciiTheme="minorHAnsi" w:eastAsiaTheme="minorHAnsi" w:hAnsiTheme="minorHAnsi" w:cstheme="minorBidi"/>
          <w:b/>
          <w:bCs/>
          <w:sz w:val="22"/>
          <w:szCs w:val="22"/>
          <w:lang w:eastAsia="en-US"/>
        </w:rPr>
        <w:t xml:space="preserve">                                                                                                                             </w:t>
      </w:r>
      <w:r w:rsidR="00422404">
        <w:rPr>
          <w:rFonts w:asciiTheme="minorHAnsi" w:eastAsiaTheme="minorHAnsi" w:hAnsiTheme="minorHAnsi" w:cstheme="minorBidi"/>
          <w:b/>
          <w:bCs/>
          <w:sz w:val="22"/>
          <w:szCs w:val="22"/>
          <w:lang w:eastAsia="en-US"/>
        </w:rPr>
        <w:t xml:space="preserve">                          </w:t>
      </w:r>
      <w:r>
        <w:rPr>
          <w:rFonts w:asciiTheme="minorHAnsi" w:eastAsiaTheme="minorHAnsi" w:hAnsiTheme="minorHAnsi" w:cstheme="minorBidi"/>
          <w:b/>
          <w:bCs/>
          <w:sz w:val="22"/>
          <w:szCs w:val="22"/>
          <w:lang w:eastAsia="en-US"/>
        </w:rPr>
        <w:t xml:space="preserve"> </w:t>
      </w:r>
      <w:r w:rsidRPr="00422404">
        <w:rPr>
          <w:rFonts w:asciiTheme="minorHAnsi" w:eastAsiaTheme="minorHAnsi" w:hAnsiTheme="minorHAnsi" w:cstheme="minorBidi"/>
          <w:bCs/>
          <w:sz w:val="22"/>
          <w:szCs w:val="22"/>
          <w:lang w:eastAsia="en-US"/>
        </w:rPr>
        <w:t>Załącznik nr 5</w:t>
      </w:r>
    </w:p>
    <w:p w14:paraId="678EE786" w14:textId="08537210" w:rsidR="00A53B6C" w:rsidRPr="00A53B6C" w:rsidRDefault="009706C8" w:rsidP="00A53B6C">
      <w:pPr>
        <w:spacing w:after="160" w:line="259" w:lineRule="auto"/>
        <w:jc w:val="center"/>
        <w:rPr>
          <w:rFonts w:asciiTheme="minorHAnsi" w:eastAsiaTheme="minorHAnsi" w:hAnsiTheme="minorHAnsi" w:cstheme="minorBidi"/>
          <w:sz w:val="22"/>
          <w:szCs w:val="22"/>
          <w:lang w:eastAsia="en-US"/>
        </w:rPr>
      </w:pPr>
      <w:r>
        <w:rPr>
          <w:rFonts w:asciiTheme="minorHAnsi" w:eastAsiaTheme="minorHAnsi" w:hAnsiTheme="minorHAnsi" w:cstheme="minorBidi"/>
          <w:b/>
          <w:bCs/>
          <w:sz w:val="22"/>
          <w:szCs w:val="22"/>
          <w:lang w:eastAsia="en-US"/>
        </w:rPr>
        <w:t>PARAMETRY WYMAGANE/</w:t>
      </w:r>
      <w:r w:rsidR="00446D76">
        <w:rPr>
          <w:rFonts w:asciiTheme="minorHAnsi" w:eastAsiaTheme="minorHAnsi" w:hAnsiTheme="minorHAnsi" w:cstheme="minorBidi"/>
          <w:b/>
          <w:bCs/>
          <w:sz w:val="22"/>
          <w:szCs w:val="22"/>
          <w:lang w:eastAsia="en-US"/>
        </w:rPr>
        <w:t xml:space="preserve">OFEROWANE </w:t>
      </w:r>
    </w:p>
    <w:p w14:paraId="2687065F" w14:textId="3ADC1FA2" w:rsidR="009706C8" w:rsidRPr="00422404" w:rsidRDefault="00A53B6C" w:rsidP="00422404">
      <w:pPr>
        <w:spacing w:after="160" w:line="259" w:lineRule="auto"/>
        <w:jc w:val="center"/>
        <w:rPr>
          <w:rFonts w:asciiTheme="minorHAnsi" w:eastAsiaTheme="minorHAnsi" w:hAnsiTheme="minorHAnsi" w:cstheme="minorBidi"/>
          <w:sz w:val="22"/>
          <w:szCs w:val="22"/>
          <w:u w:val="single"/>
          <w:lang w:eastAsia="en-US"/>
        </w:rPr>
      </w:pPr>
      <w:r w:rsidRPr="009706C8">
        <w:rPr>
          <w:rFonts w:asciiTheme="minorHAnsi" w:eastAsiaTheme="minorHAnsi" w:hAnsiTheme="minorHAnsi" w:cstheme="minorBidi"/>
          <w:b/>
          <w:bCs/>
          <w:sz w:val="22"/>
          <w:szCs w:val="22"/>
          <w:u w:val="single"/>
          <w:lang w:eastAsia="en-US"/>
        </w:rPr>
        <w:t>Pakiet Nr 1</w:t>
      </w:r>
    </w:p>
    <w:p w14:paraId="0693422B" w14:textId="602F753B" w:rsidR="00A53B6C" w:rsidRPr="000D4104" w:rsidRDefault="000D4104" w:rsidP="000D4104">
      <w:pPr>
        <w:spacing w:after="160" w:line="259" w:lineRule="auto"/>
        <w:rPr>
          <w:rFonts w:asciiTheme="minorHAnsi" w:eastAsiaTheme="minorHAnsi" w:hAnsiTheme="minorHAnsi" w:cstheme="minorBidi"/>
          <w:i/>
          <w:sz w:val="22"/>
          <w:szCs w:val="22"/>
          <w:u w:val="single"/>
          <w:lang w:eastAsia="en-US"/>
        </w:rPr>
      </w:pPr>
      <w:r>
        <w:rPr>
          <w:rFonts w:asciiTheme="minorHAnsi" w:eastAsiaTheme="minorHAnsi" w:hAnsiTheme="minorHAnsi" w:cstheme="minorBidi"/>
          <w:b/>
          <w:bCs/>
          <w:i/>
          <w:sz w:val="22"/>
          <w:szCs w:val="22"/>
          <w:u w:val="single"/>
          <w:lang w:eastAsia="en-US"/>
        </w:rPr>
        <w:t>1.</w:t>
      </w:r>
      <w:r w:rsidR="00A53B6C" w:rsidRPr="000D4104">
        <w:rPr>
          <w:rFonts w:asciiTheme="minorHAnsi" w:eastAsiaTheme="minorHAnsi" w:hAnsiTheme="minorHAnsi" w:cstheme="minorBidi"/>
          <w:b/>
          <w:bCs/>
          <w:i/>
          <w:sz w:val="22"/>
          <w:szCs w:val="22"/>
          <w:u w:val="single"/>
          <w:lang w:eastAsia="en-US"/>
        </w:rPr>
        <w:t>Drukarka laserowa, monochromatyczna  - 2</w:t>
      </w:r>
      <w:r w:rsidR="006B3297" w:rsidRPr="000D4104">
        <w:rPr>
          <w:rFonts w:asciiTheme="minorHAnsi" w:eastAsiaTheme="minorHAnsi" w:hAnsiTheme="minorHAnsi" w:cstheme="minorBidi"/>
          <w:b/>
          <w:bCs/>
          <w:i/>
          <w:sz w:val="22"/>
          <w:szCs w:val="22"/>
          <w:u w:val="single"/>
          <w:lang w:eastAsia="en-US"/>
        </w:rPr>
        <w:t>3</w:t>
      </w:r>
      <w:r w:rsidR="00A53B6C" w:rsidRPr="000D4104">
        <w:rPr>
          <w:rFonts w:asciiTheme="minorHAnsi" w:eastAsiaTheme="minorHAnsi" w:hAnsiTheme="minorHAnsi" w:cstheme="minorBidi"/>
          <w:b/>
          <w:bCs/>
          <w:i/>
          <w:sz w:val="22"/>
          <w:szCs w:val="22"/>
          <w:u w:val="single"/>
          <w:lang w:eastAsia="en-US"/>
        </w:rPr>
        <w:t xml:space="preserve"> szt. </w:t>
      </w:r>
    </w:p>
    <w:p w14:paraId="5A5E1667"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Oferowany sprzęt: producent:………………… model (typ, numer, symbol, wersja):………………………………. </w:t>
      </w:r>
    </w:p>
    <w:p w14:paraId="7E18C64F" w14:textId="60FC6F26" w:rsidR="006B3297" w:rsidRPr="000D4104" w:rsidRDefault="00A53B6C" w:rsidP="006B3297">
      <w:pPr>
        <w:spacing w:after="160" w:line="259" w:lineRule="auto"/>
        <w:rPr>
          <w:rFonts w:asciiTheme="minorHAnsi" w:eastAsiaTheme="minorHAnsi" w:hAnsiTheme="minorHAnsi" w:cstheme="minorBidi"/>
          <w:i/>
          <w:iCs/>
          <w:sz w:val="22"/>
          <w:szCs w:val="22"/>
          <w:lang w:eastAsia="en-US"/>
        </w:rPr>
      </w:pPr>
      <w:r w:rsidRPr="00A53B6C">
        <w:rPr>
          <w:rFonts w:asciiTheme="minorHAnsi" w:eastAsiaTheme="minorHAnsi" w:hAnsiTheme="minorHAnsi" w:cstheme="minorBidi"/>
          <w:i/>
          <w:i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2"/>
        <w:tblW w:w="0" w:type="auto"/>
        <w:tblLook w:val="04A0" w:firstRow="1" w:lastRow="0" w:firstColumn="1" w:lastColumn="0" w:noHBand="0" w:noVBand="1"/>
      </w:tblPr>
      <w:tblGrid>
        <w:gridCol w:w="619"/>
        <w:gridCol w:w="3120"/>
        <w:gridCol w:w="2725"/>
        <w:gridCol w:w="2598"/>
      </w:tblGrid>
      <w:tr w:rsidR="006B3297" w:rsidRPr="006B3297" w14:paraId="0D7A99A8" w14:textId="77777777" w:rsidTr="006B3297">
        <w:trPr>
          <w:trHeight w:val="421"/>
        </w:trPr>
        <w:tc>
          <w:tcPr>
            <w:tcW w:w="3739" w:type="dxa"/>
            <w:gridSpan w:val="2"/>
            <w:hideMark/>
          </w:tcPr>
          <w:p w14:paraId="177CC641"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 xml:space="preserve">Drukarka laserowa, monochromatyczna </w:t>
            </w:r>
          </w:p>
        </w:tc>
        <w:tc>
          <w:tcPr>
            <w:tcW w:w="2725" w:type="dxa"/>
            <w:hideMark/>
          </w:tcPr>
          <w:p w14:paraId="28CE6157"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Dane podstawowe</w:t>
            </w:r>
          </w:p>
        </w:tc>
        <w:tc>
          <w:tcPr>
            <w:tcW w:w="2598" w:type="dxa"/>
            <w:hideMark/>
          </w:tcPr>
          <w:p w14:paraId="10790327"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23 szt.</w:t>
            </w:r>
          </w:p>
        </w:tc>
      </w:tr>
      <w:tr w:rsidR="006B3297" w:rsidRPr="006B3297" w14:paraId="688C56FC" w14:textId="77777777" w:rsidTr="006B3297">
        <w:trPr>
          <w:trHeight w:val="615"/>
        </w:trPr>
        <w:tc>
          <w:tcPr>
            <w:tcW w:w="619" w:type="dxa"/>
            <w:hideMark/>
          </w:tcPr>
          <w:p w14:paraId="33657522"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Lp.</w:t>
            </w:r>
          </w:p>
        </w:tc>
        <w:tc>
          <w:tcPr>
            <w:tcW w:w="3120" w:type="dxa"/>
            <w:hideMark/>
          </w:tcPr>
          <w:p w14:paraId="564B6E8B"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Opis wymagania</w:t>
            </w:r>
          </w:p>
        </w:tc>
        <w:tc>
          <w:tcPr>
            <w:tcW w:w="2725" w:type="dxa"/>
            <w:hideMark/>
          </w:tcPr>
          <w:p w14:paraId="26DCB87E"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 xml:space="preserve">Wymagania podstawowe </w:t>
            </w:r>
          </w:p>
        </w:tc>
        <w:tc>
          <w:tcPr>
            <w:tcW w:w="2598" w:type="dxa"/>
            <w:hideMark/>
          </w:tcPr>
          <w:p w14:paraId="7C9E861F"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Parametry oferowanego Sprzętu (wskazać konkretne parametry/cechy w wykropkowanych miejscach)</w:t>
            </w:r>
          </w:p>
        </w:tc>
      </w:tr>
      <w:tr w:rsidR="006B3297" w:rsidRPr="006B3297" w14:paraId="5B07694B" w14:textId="77777777" w:rsidTr="006B3297">
        <w:trPr>
          <w:trHeight w:val="330"/>
        </w:trPr>
        <w:tc>
          <w:tcPr>
            <w:tcW w:w="619" w:type="dxa"/>
            <w:hideMark/>
          </w:tcPr>
          <w:p w14:paraId="6AF1E7F9"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w:t>
            </w:r>
          </w:p>
        </w:tc>
        <w:tc>
          <w:tcPr>
            <w:tcW w:w="3120" w:type="dxa"/>
            <w:hideMark/>
          </w:tcPr>
          <w:p w14:paraId="5D5D20E9"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Metoda druku</w:t>
            </w:r>
          </w:p>
        </w:tc>
        <w:tc>
          <w:tcPr>
            <w:tcW w:w="2725" w:type="dxa"/>
            <w:hideMark/>
          </w:tcPr>
          <w:p w14:paraId="58C46262"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laserowa</w:t>
            </w:r>
          </w:p>
        </w:tc>
        <w:tc>
          <w:tcPr>
            <w:tcW w:w="2598" w:type="dxa"/>
            <w:hideMark/>
          </w:tcPr>
          <w:p w14:paraId="00FF3E58"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19F3B4C2" w14:textId="77777777" w:rsidTr="006B3297">
        <w:trPr>
          <w:trHeight w:val="645"/>
        </w:trPr>
        <w:tc>
          <w:tcPr>
            <w:tcW w:w="619" w:type="dxa"/>
            <w:hideMark/>
          </w:tcPr>
          <w:p w14:paraId="465F4C58"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2</w:t>
            </w:r>
          </w:p>
        </w:tc>
        <w:tc>
          <w:tcPr>
            <w:tcW w:w="3120" w:type="dxa"/>
            <w:hideMark/>
          </w:tcPr>
          <w:p w14:paraId="5100B910"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Kolory wydruku</w:t>
            </w:r>
          </w:p>
        </w:tc>
        <w:tc>
          <w:tcPr>
            <w:tcW w:w="2725" w:type="dxa"/>
            <w:hideMark/>
          </w:tcPr>
          <w:p w14:paraId="23C886A3"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Monochromatyczna, czarno – białe, skala odcieni szarości</w:t>
            </w:r>
          </w:p>
        </w:tc>
        <w:tc>
          <w:tcPr>
            <w:tcW w:w="2598" w:type="dxa"/>
            <w:hideMark/>
          </w:tcPr>
          <w:p w14:paraId="5EE1DD4D"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169365A7" w14:textId="77777777" w:rsidTr="006B3297">
        <w:trPr>
          <w:trHeight w:val="330"/>
        </w:trPr>
        <w:tc>
          <w:tcPr>
            <w:tcW w:w="619" w:type="dxa"/>
            <w:hideMark/>
          </w:tcPr>
          <w:p w14:paraId="356A2B87"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3</w:t>
            </w:r>
          </w:p>
        </w:tc>
        <w:tc>
          <w:tcPr>
            <w:tcW w:w="3120" w:type="dxa"/>
            <w:hideMark/>
          </w:tcPr>
          <w:p w14:paraId="4514A499"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Format wydruku</w:t>
            </w:r>
          </w:p>
        </w:tc>
        <w:tc>
          <w:tcPr>
            <w:tcW w:w="2725" w:type="dxa"/>
            <w:hideMark/>
          </w:tcPr>
          <w:p w14:paraId="43FB5128"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A5 i A4</w:t>
            </w:r>
          </w:p>
        </w:tc>
        <w:tc>
          <w:tcPr>
            <w:tcW w:w="2598" w:type="dxa"/>
            <w:hideMark/>
          </w:tcPr>
          <w:p w14:paraId="1B6541A0"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556456AB" w14:textId="77777777" w:rsidTr="006B3297">
        <w:trPr>
          <w:trHeight w:val="330"/>
        </w:trPr>
        <w:tc>
          <w:tcPr>
            <w:tcW w:w="619" w:type="dxa"/>
            <w:hideMark/>
          </w:tcPr>
          <w:p w14:paraId="2FAF78EF"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4</w:t>
            </w:r>
          </w:p>
        </w:tc>
        <w:tc>
          <w:tcPr>
            <w:tcW w:w="3120" w:type="dxa"/>
            <w:hideMark/>
          </w:tcPr>
          <w:p w14:paraId="79BF2450"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Wbudowany bufor (pamięć)</w:t>
            </w:r>
          </w:p>
        </w:tc>
        <w:tc>
          <w:tcPr>
            <w:tcW w:w="2725" w:type="dxa"/>
            <w:hideMark/>
          </w:tcPr>
          <w:p w14:paraId="34E119CF"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 pojemność 256MB</w:t>
            </w:r>
          </w:p>
        </w:tc>
        <w:tc>
          <w:tcPr>
            <w:tcW w:w="2598" w:type="dxa"/>
            <w:hideMark/>
          </w:tcPr>
          <w:p w14:paraId="3AA7E0B5"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12CD353F" w14:textId="77777777" w:rsidTr="006B3297">
        <w:trPr>
          <w:trHeight w:val="330"/>
        </w:trPr>
        <w:tc>
          <w:tcPr>
            <w:tcW w:w="619" w:type="dxa"/>
            <w:hideMark/>
          </w:tcPr>
          <w:p w14:paraId="055DD2F0"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5</w:t>
            </w:r>
          </w:p>
        </w:tc>
        <w:tc>
          <w:tcPr>
            <w:tcW w:w="3120" w:type="dxa"/>
            <w:noWrap/>
            <w:hideMark/>
          </w:tcPr>
          <w:p w14:paraId="7B71FB7A"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Multikopia</w:t>
            </w:r>
          </w:p>
        </w:tc>
        <w:tc>
          <w:tcPr>
            <w:tcW w:w="2725" w:type="dxa"/>
            <w:hideMark/>
          </w:tcPr>
          <w:p w14:paraId="5EC983A9"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Tak – możliwość wydruku  z PC  kopi tego samego np. dokumentu bez konieczności rozbudowy drukarki o pamięć RAM, dysk, czy kartę pamięci.</w:t>
            </w:r>
          </w:p>
        </w:tc>
        <w:tc>
          <w:tcPr>
            <w:tcW w:w="2598" w:type="dxa"/>
            <w:hideMark/>
          </w:tcPr>
          <w:p w14:paraId="73CCCC79"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00598319" w14:textId="77777777" w:rsidTr="006B3297">
        <w:trPr>
          <w:trHeight w:val="930"/>
        </w:trPr>
        <w:tc>
          <w:tcPr>
            <w:tcW w:w="619" w:type="dxa"/>
            <w:hideMark/>
          </w:tcPr>
          <w:p w14:paraId="65806BF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6</w:t>
            </w:r>
          </w:p>
        </w:tc>
        <w:tc>
          <w:tcPr>
            <w:tcW w:w="3120" w:type="dxa"/>
            <w:hideMark/>
          </w:tcPr>
          <w:p w14:paraId="0ABA671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Automatyczny wydruk dwustronny (dupleks)</w:t>
            </w:r>
          </w:p>
        </w:tc>
        <w:tc>
          <w:tcPr>
            <w:tcW w:w="2725" w:type="dxa"/>
            <w:hideMark/>
          </w:tcPr>
          <w:p w14:paraId="2C113246"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Tak, automatyczny – bez konieczności ręcznego przekładania kartek,</w:t>
            </w:r>
          </w:p>
        </w:tc>
        <w:tc>
          <w:tcPr>
            <w:tcW w:w="2598" w:type="dxa"/>
            <w:hideMark/>
          </w:tcPr>
          <w:p w14:paraId="2AC27043"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0372ADE5" w14:textId="77777777" w:rsidTr="006B3297">
        <w:trPr>
          <w:trHeight w:val="330"/>
        </w:trPr>
        <w:tc>
          <w:tcPr>
            <w:tcW w:w="619" w:type="dxa"/>
            <w:hideMark/>
          </w:tcPr>
          <w:p w14:paraId="050717DF"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7</w:t>
            </w:r>
          </w:p>
        </w:tc>
        <w:tc>
          <w:tcPr>
            <w:tcW w:w="3120" w:type="dxa"/>
            <w:hideMark/>
          </w:tcPr>
          <w:p w14:paraId="7C2B8BEB"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Interfejsy</w:t>
            </w:r>
          </w:p>
        </w:tc>
        <w:tc>
          <w:tcPr>
            <w:tcW w:w="2725" w:type="dxa"/>
            <w:hideMark/>
          </w:tcPr>
          <w:p w14:paraId="2DA3B0A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val="en-US" w:eastAsia="en-US"/>
              </w:rPr>
            </w:pPr>
            <w:r w:rsidRPr="006B3297">
              <w:rPr>
                <w:rFonts w:asciiTheme="minorHAnsi" w:eastAsiaTheme="minorHAnsi" w:hAnsiTheme="minorHAnsi" w:cstheme="minorBidi"/>
                <w:color w:val="000000" w:themeColor="text1"/>
                <w:sz w:val="18"/>
                <w:szCs w:val="18"/>
                <w:lang w:val="en-US" w:eastAsia="en-US"/>
              </w:rPr>
              <w:t>Min. USB 2.0 + Ethernet min. 100Mbps</w:t>
            </w:r>
          </w:p>
        </w:tc>
        <w:tc>
          <w:tcPr>
            <w:tcW w:w="2598" w:type="dxa"/>
            <w:hideMark/>
          </w:tcPr>
          <w:p w14:paraId="7BBC576B"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307BBA14" w14:textId="77777777" w:rsidTr="006B3297">
        <w:trPr>
          <w:trHeight w:val="330"/>
        </w:trPr>
        <w:tc>
          <w:tcPr>
            <w:tcW w:w="619" w:type="dxa"/>
            <w:hideMark/>
          </w:tcPr>
          <w:p w14:paraId="6185CDC8"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8</w:t>
            </w:r>
          </w:p>
        </w:tc>
        <w:tc>
          <w:tcPr>
            <w:tcW w:w="3120" w:type="dxa"/>
            <w:hideMark/>
          </w:tcPr>
          <w:p w14:paraId="65345635"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Kabel USB</w:t>
            </w:r>
          </w:p>
        </w:tc>
        <w:tc>
          <w:tcPr>
            <w:tcW w:w="2725" w:type="dxa"/>
            <w:hideMark/>
          </w:tcPr>
          <w:p w14:paraId="23DC2651"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Tak, w zestawie minimum 1,5m</w:t>
            </w:r>
          </w:p>
        </w:tc>
        <w:tc>
          <w:tcPr>
            <w:tcW w:w="2598" w:type="dxa"/>
            <w:hideMark/>
          </w:tcPr>
          <w:p w14:paraId="4FB6BCF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6FACC462" w14:textId="77777777" w:rsidTr="006B3297">
        <w:trPr>
          <w:trHeight w:val="810"/>
        </w:trPr>
        <w:tc>
          <w:tcPr>
            <w:tcW w:w="619" w:type="dxa"/>
            <w:hideMark/>
          </w:tcPr>
          <w:p w14:paraId="159E5827"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9</w:t>
            </w:r>
          </w:p>
        </w:tc>
        <w:tc>
          <w:tcPr>
            <w:tcW w:w="3120" w:type="dxa"/>
            <w:hideMark/>
          </w:tcPr>
          <w:p w14:paraId="76A87D32"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Kabel zasilający</w:t>
            </w:r>
          </w:p>
        </w:tc>
        <w:tc>
          <w:tcPr>
            <w:tcW w:w="2725" w:type="dxa"/>
            <w:hideMark/>
          </w:tcPr>
          <w:p w14:paraId="38D7EDBC"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Tak, w zestawie minimum 1,5m (wersja polska)</w:t>
            </w:r>
          </w:p>
        </w:tc>
        <w:tc>
          <w:tcPr>
            <w:tcW w:w="2598" w:type="dxa"/>
            <w:hideMark/>
          </w:tcPr>
          <w:p w14:paraId="4EC827D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508CE4C8" w14:textId="77777777" w:rsidTr="006B3297">
        <w:trPr>
          <w:trHeight w:val="645"/>
        </w:trPr>
        <w:tc>
          <w:tcPr>
            <w:tcW w:w="619" w:type="dxa"/>
            <w:hideMark/>
          </w:tcPr>
          <w:p w14:paraId="51F6D1AC"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10</w:t>
            </w:r>
          </w:p>
        </w:tc>
        <w:tc>
          <w:tcPr>
            <w:tcW w:w="3120" w:type="dxa"/>
            <w:hideMark/>
          </w:tcPr>
          <w:p w14:paraId="04D686E2"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Zasilacz</w:t>
            </w:r>
          </w:p>
        </w:tc>
        <w:tc>
          <w:tcPr>
            <w:tcW w:w="2725" w:type="dxa"/>
            <w:hideMark/>
          </w:tcPr>
          <w:p w14:paraId="350145F2"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 xml:space="preserve"> Tak, jeśli nie jest wbudowany w urządzenie</w:t>
            </w:r>
          </w:p>
        </w:tc>
        <w:tc>
          <w:tcPr>
            <w:tcW w:w="2598" w:type="dxa"/>
            <w:hideMark/>
          </w:tcPr>
          <w:p w14:paraId="0CE53773"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7FDD7B02" w14:textId="77777777" w:rsidTr="006B3297">
        <w:trPr>
          <w:trHeight w:val="885"/>
        </w:trPr>
        <w:tc>
          <w:tcPr>
            <w:tcW w:w="619" w:type="dxa"/>
            <w:hideMark/>
          </w:tcPr>
          <w:p w14:paraId="4831BABA"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11</w:t>
            </w:r>
          </w:p>
        </w:tc>
        <w:tc>
          <w:tcPr>
            <w:tcW w:w="3120" w:type="dxa"/>
            <w:hideMark/>
          </w:tcPr>
          <w:p w14:paraId="36D544E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Kasety na papier</w:t>
            </w:r>
          </w:p>
        </w:tc>
        <w:tc>
          <w:tcPr>
            <w:tcW w:w="2725" w:type="dxa"/>
            <w:hideMark/>
          </w:tcPr>
          <w:p w14:paraId="2EC0B812"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Jedna zamykana kaseta na format min. A5 i A4 o pojemności minimum 250 kartek  (papier zwykły)</w:t>
            </w:r>
          </w:p>
        </w:tc>
        <w:tc>
          <w:tcPr>
            <w:tcW w:w="2598" w:type="dxa"/>
            <w:hideMark/>
          </w:tcPr>
          <w:p w14:paraId="32624AD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77051AF0" w14:textId="77777777" w:rsidTr="006B3297">
        <w:trPr>
          <w:trHeight w:val="645"/>
        </w:trPr>
        <w:tc>
          <w:tcPr>
            <w:tcW w:w="619" w:type="dxa"/>
            <w:hideMark/>
          </w:tcPr>
          <w:p w14:paraId="6EC4ED51"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12</w:t>
            </w:r>
          </w:p>
        </w:tc>
        <w:tc>
          <w:tcPr>
            <w:tcW w:w="3120" w:type="dxa"/>
            <w:hideMark/>
          </w:tcPr>
          <w:p w14:paraId="13D1245B"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Podajnik ręczny</w:t>
            </w:r>
          </w:p>
        </w:tc>
        <w:tc>
          <w:tcPr>
            <w:tcW w:w="2725" w:type="dxa"/>
            <w:hideMark/>
          </w:tcPr>
          <w:p w14:paraId="596C6823"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jeden na format A5 i A4 (minimalna ilość papieru zwykłego w podajniku 5 stron - nie może być to podajnik z możliwością załadunku jednej kartki na raz).</w:t>
            </w:r>
          </w:p>
        </w:tc>
        <w:tc>
          <w:tcPr>
            <w:tcW w:w="2598" w:type="dxa"/>
            <w:hideMark/>
          </w:tcPr>
          <w:p w14:paraId="2EE3DF95"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783F941A" w14:textId="77777777" w:rsidTr="006B3297">
        <w:trPr>
          <w:trHeight w:val="870"/>
        </w:trPr>
        <w:tc>
          <w:tcPr>
            <w:tcW w:w="619" w:type="dxa"/>
            <w:hideMark/>
          </w:tcPr>
          <w:p w14:paraId="19E751CA"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13</w:t>
            </w:r>
          </w:p>
        </w:tc>
        <w:tc>
          <w:tcPr>
            <w:tcW w:w="3120" w:type="dxa"/>
            <w:hideMark/>
          </w:tcPr>
          <w:p w14:paraId="5A397BBD"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Taca odbiorcza</w:t>
            </w:r>
          </w:p>
        </w:tc>
        <w:tc>
          <w:tcPr>
            <w:tcW w:w="2725" w:type="dxa"/>
            <w:hideMark/>
          </w:tcPr>
          <w:p w14:paraId="6A4CD4D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na 50 stron A5 i A4 (papier zwykły)</w:t>
            </w:r>
          </w:p>
        </w:tc>
        <w:tc>
          <w:tcPr>
            <w:tcW w:w="2598" w:type="dxa"/>
            <w:hideMark/>
          </w:tcPr>
          <w:p w14:paraId="208DBAAF"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74D3E0F3" w14:textId="77777777" w:rsidTr="006B3297">
        <w:trPr>
          <w:trHeight w:val="608"/>
        </w:trPr>
        <w:tc>
          <w:tcPr>
            <w:tcW w:w="619" w:type="dxa"/>
            <w:hideMark/>
          </w:tcPr>
          <w:p w14:paraId="3A21A30E"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14</w:t>
            </w:r>
          </w:p>
        </w:tc>
        <w:tc>
          <w:tcPr>
            <w:tcW w:w="3120" w:type="dxa"/>
            <w:hideMark/>
          </w:tcPr>
          <w:p w14:paraId="3779226F"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 xml:space="preserve">Maksymalne obciążenie miesięczne – deklarowane przez producenta </w:t>
            </w:r>
          </w:p>
        </w:tc>
        <w:tc>
          <w:tcPr>
            <w:tcW w:w="2725" w:type="dxa"/>
            <w:hideMark/>
          </w:tcPr>
          <w:p w14:paraId="3D2AC7B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45 000 stron</w:t>
            </w:r>
          </w:p>
        </w:tc>
        <w:tc>
          <w:tcPr>
            <w:tcW w:w="2598" w:type="dxa"/>
            <w:hideMark/>
          </w:tcPr>
          <w:p w14:paraId="2D3C13E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404C10C9" w14:textId="77777777" w:rsidTr="006B3297">
        <w:trPr>
          <w:trHeight w:val="690"/>
        </w:trPr>
        <w:tc>
          <w:tcPr>
            <w:tcW w:w="619" w:type="dxa"/>
            <w:hideMark/>
          </w:tcPr>
          <w:p w14:paraId="7F69C348"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15</w:t>
            </w:r>
          </w:p>
        </w:tc>
        <w:tc>
          <w:tcPr>
            <w:tcW w:w="3120" w:type="dxa"/>
            <w:hideMark/>
          </w:tcPr>
          <w:p w14:paraId="1775AED9"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Obsługiwane OS</w:t>
            </w:r>
          </w:p>
        </w:tc>
        <w:tc>
          <w:tcPr>
            <w:tcW w:w="2725" w:type="dxa"/>
            <w:hideMark/>
          </w:tcPr>
          <w:p w14:paraId="18C180E5"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Windows 7 (x86 i x64) i Windows 10 (x86 i x64)</w:t>
            </w:r>
          </w:p>
        </w:tc>
        <w:tc>
          <w:tcPr>
            <w:tcW w:w="2598" w:type="dxa"/>
            <w:hideMark/>
          </w:tcPr>
          <w:p w14:paraId="527A7E4C"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188DDF90" w14:textId="77777777" w:rsidTr="006B3297">
        <w:trPr>
          <w:trHeight w:val="330"/>
        </w:trPr>
        <w:tc>
          <w:tcPr>
            <w:tcW w:w="619" w:type="dxa"/>
            <w:hideMark/>
          </w:tcPr>
          <w:p w14:paraId="412CCD6E"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16</w:t>
            </w:r>
          </w:p>
        </w:tc>
        <w:tc>
          <w:tcPr>
            <w:tcW w:w="3120" w:type="dxa"/>
            <w:hideMark/>
          </w:tcPr>
          <w:p w14:paraId="6ED1C9B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 xml:space="preserve">Sterowniki </w:t>
            </w:r>
          </w:p>
        </w:tc>
        <w:tc>
          <w:tcPr>
            <w:tcW w:w="2725" w:type="dxa"/>
            <w:hideMark/>
          </w:tcPr>
          <w:p w14:paraId="0133E8F1"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Tak: w zestawie</w:t>
            </w:r>
          </w:p>
        </w:tc>
        <w:tc>
          <w:tcPr>
            <w:tcW w:w="2598" w:type="dxa"/>
            <w:hideMark/>
          </w:tcPr>
          <w:p w14:paraId="3F7C246A"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525CF8DD" w14:textId="77777777" w:rsidTr="006B3297">
        <w:trPr>
          <w:trHeight w:val="330"/>
        </w:trPr>
        <w:tc>
          <w:tcPr>
            <w:tcW w:w="619" w:type="dxa"/>
            <w:hideMark/>
          </w:tcPr>
          <w:p w14:paraId="15C64938"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17</w:t>
            </w:r>
          </w:p>
        </w:tc>
        <w:tc>
          <w:tcPr>
            <w:tcW w:w="3120" w:type="dxa"/>
            <w:hideMark/>
          </w:tcPr>
          <w:p w14:paraId="72F39BC5"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Certyfikaty</w:t>
            </w:r>
          </w:p>
        </w:tc>
        <w:tc>
          <w:tcPr>
            <w:tcW w:w="2725" w:type="dxa"/>
            <w:hideMark/>
          </w:tcPr>
          <w:p w14:paraId="06ABB7C6"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CE i RoHS</w:t>
            </w:r>
          </w:p>
        </w:tc>
        <w:tc>
          <w:tcPr>
            <w:tcW w:w="2598" w:type="dxa"/>
            <w:hideMark/>
          </w:tcPr>
          <w:p w14:paraId="04B5ED4B"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637F0379" w14:textId="77777777" w:rsidTr="006B3297">
        <w:trPr>
          <w:trHeight w:val="960"/>
        </w:trPr>
        <w:tc>
          <w:tcPr>
            <w:tcW w:w="619" w:type="dxa"/>
            <w:hideMark/>
          </w:tcPr>
          <w:p w14:paraId="53C40CFA"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18</w:t>
            </w:r>
          </w:p>
        </w:tc>
        <w:tc>
          <w:tcPr>
            <w:tcW w:w="3120" w:type="dxa"/>
            <w:hideMark/>
          </w:tcPr>
          <w:p w14:paraId="2332B2BB"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W zestawie komplet materiał ów eksploatacyjnych</w:t>
            </w:r>
          </w:p>
        </w:tc>
        <w:tc>
          <w:tcPr>
            <w:tcW w:w="2725" w:type="dxa"/>
            <w:hideMark/>
          </w:tcPr>
          <w:p w14:paraId="6AFF7697"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Tak, wszystkie   niezbędne do pracy urządzenia nie licząc papieru (tonery, bębny, developery, pojemniki na zużyty toner itp.)</w:t>
            </w:r>
          </w:p>
        </w:tc>
        <w:tc>
          <w:tcPr>
            <w:tcW w:w="2598" w:type="dxa"/>
            <w:hideMark/>
          </w:tcPr>
          <w:p w14:paraId="657563B5"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168A2E26" w14:textId="77777777" w:rsidTr="006B3297">
        <w:trPr>
          <w:trHeight w:val="330"/>
        </w:trPr>
        <w:tc>
          <w:tcPr>
            <w:tcW w:w="619" w:type="dxa"/>
            <w:hideMark/>
          </w:tcPr>
          <w:p w14:paraId="1AB5284E"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19</w:t>
            </w:r>
          </w:p>
        </w:tc>
        <w:tc>
          <w:tcPr>
            <w:tcW w:w="3120" w:type="dxa"/>
            <w:hideMark/>
          </w:tcPr>
          <w:p w14:paraId="32D7E8AA"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Rozdzielczość</w:t>
            </w:r>
          </w:p>
        </w:tc>
        <w:tc>
          <w:tcPr>
            <w:tcW w:w="2725" w:type="dxa"/>
            <w:hideMark/>
          </w:tcPr>
          <w:p w14:paraId="2005A1AB"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600x600dpi</w:t>
            </w:r>
          </w:p>
        </w:tc>
        <w:tc>
          <w:tcPr>
            <w:tcW w:w="2598" w:type="dxa"/>
            <w:hideMark/>
          </w:tcPr>
          <w:p w14:paraId="1317E3C8"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42DFDEBA" w14:textId="77777777" w:rsidTr="006B3297">
        <w:trPr>
          <w:trHeight w:val="330"/>
        </w:trPr>
        <w:tc>
          <w:tcPr>
            <w:tcW w:w="619" w:type="dxa"/>
            <w:hideMark/>
          </w:tcPr>
          <w:p w14:paraId="4E192E03"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20</w:t>
            </w:r>
          </w:p>
        </w:tc>
        <w:tc>
          <w:tcPr>
            <w:tcW w:w="3120" w:type="dxa"/>
            <w:hideMark/>
          </w:tcPr>
          <w:p w14:paraId="37070A7F"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Szybkość druku mono</w:t>
            </w:r>
          </w:p>
        </w:tc>
        <w:tc>
          <w:tcPr>
            <w:tcW w:w="2725" w:type="dxa"/>
            <w:hideMark/>
          </w:tcPr>
          <w:p w14:paraId="242A8913"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25str./min</w:t>
            </w:r>
          </w:p>
        </w:tc>
        <w:tc>
          <w:tcPr>
            <w:tcW w:w="2598" w:type="dxa"/>
            <w:hideMark/>
          </w:tcPr>
          <w:p w14:paraId="0ED956B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6756D580" w14:textId="77777777" w:rsidTr="006B3297">
        <w:trPr>
          <w:trHeight w:val="330"/>
        </w:trPr>
        <w:tc>
          <w:tcPr>
            <w:tcW w:w="619" w:type="dxa"/>
            <w:hideMark/>
          </w:tcPr>
          <w:p w14:paraId="21706D46"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21</w:t>
            </w:r>
          </w:p>
        </w:tc>
        <w:tc>
          <w:tcPr>
            <w:tcW w:w="3120" w:type="dxa"/>
            <w:hideMark/>
          </w:tcPr>
          <w:p w14:paraId="711CD8E3"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Menu w języku polskim</w:t>
            </w:r>
          </w:p>
        </w:tc>
        <w:tc>
          <w:tcPr>
            <w:tcW w:w="2725" w:type="dxa"/>
            <w:hideMark/>
          </w:tcPr>
          <w:p w14:paraId="7AB98116"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Tak</w:t>
            </w:r>
          </w:p>
        </w:tc>
        <w:tc>
          <w:tcPr>
            <w:tcW w:w="2598" w:type="dxa"/>
            <w:hideMark/>
          </w:tcPr>
          <w:p w14:paraId="399A1650"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6C4CCA1C" w14:textId="77777777" w:rsidTr="006B3297">
        <w:trPr>
          <w:trHeight w:val="330"/>
        </w:trPr>
        <w:tc>
          <w:tcPr>
            <w:tcW w:w="619" w:type="dxa"/>
            <w:hideMark/>
          </w:tcPr>
          <w:p w14:paraId="0949728F"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22</w:t>
            </w:r>
          </w:p>
        </w:tc>
        <w:tc>
          <w:tcPr>
            <w:tcW w:w="3120" w:type="dxa"/>
            <w:hideMark/>
          </w:tcPr>
          <w:p w14:paraId="61BC905E"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Taktowanie procesora</w:t>
            </w:r>
          </w:p>
        </w:tc>
        <w:tc>
          <w:tcPr>
            <w:tcW w:w="2725" w:type="dxa"/>
            <w:hideMark/>
          </w:tcPr>
          <w:p w14:paraId="19FB5DBD"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600MHz</w:t>
            </w:r>
          </w:p>
        </w:tc>
        <w:tc>
          <w:tcPr>
            <w:tcW w:w="2598" w:type="dxa"/>
            <w:hideMark/>
          </w:tcPr>
          <w:p w14:paraId="5B47CB3D"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7266FAE8" w14:textId="77777777" w:rsidTr="006B3297">
        <w:trPr>
          <w:trHeight w:val="776"/>
        </w:trPr>
        <w:tc>
          <w:tcPr>
            <w:tcW w:w="619" w:type="dxa"/>
          </w:tcPr>
          <w:p w14:paraId="58F2840A"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23</w:t>
            </w:r>
          </w:p>
        </w:tc>
        <w:tc>
          <w:tcPr>
            <w:tcW w:w="3120" w:type="dxa"/>
          </w:tcPr>
          <w:p w14:paraId="6AC054D0"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Wydajność obsługiwanego tonera innego niż startowy:</w:t>
            </w:r>
          </w:p>
        </w:tc>
        <w:tc>
          <w:tcPr>
            <w:tcW w:w="2725" w:type="dxa"/>
          </w:tcPr>
          <w:p w14:paraId="6F829FF4"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5000 stron</w:t>
            </w:r>
          </w:p>
        </w:tc>
        <w:tc>
          <w:tcPr>
            <w:tcW w:w="2598" w:type="dxa"/>
          </w:tcPr>
          <w:p w14:paraId="013F3F2B"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Proszę wpisać dokładne parametry/cechy</w:t>
            </w:r>
          </w:p>
        </w:tc>
      </w:tr>
      <w:tr w:rsidR="006B3297" w:rsidRPr="006B3297" w14:paraId="6E92599A" w14:textId="77777777" w:rsidTr="006B3297">
        <w:trPr>
          <w:trHeight w:val="776"/>
        </w:trPr>
        <w:tc>
          <w:tcPr>
            <w:tcW w:w="619" w:type="dxa"/>
            <w:hideMark/>
          </w:tcPr>
          <w:p w14:paraId="73B48F83"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23</w:t>
            </w:r>
          </w:p>
        </w:tc>
        <w:tc>
          <w:tcPr>
            <w:tcW w:w="3120" w:type="dxa"/>
            <w:hideMark/>
          </w:tcPr>
          <w:p w14:paraId="70F29C48"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Gwarancja</w:t>
            </w:r>
          </w:p>
        </w:tc>
        <w:tc>
          <w:tcPr>
            <w:tcW w:w="2725" w:type="dxa"/>
            <w:hideMark/>
          </w:tcPr>
          <w:p w14:paraId="26627490"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Minimum 3 lata</w:t>
            </w:r>
          </w:p>
        </w:tc>
        <w:tc>
          <w:tcPr>
            <w:tcW w:w="2598" w:type="dxa"/>
            <w:hideMark/>
          </w:tcPr>
          <w:p w14:paraId="2A1E7C46" w14:textId="77777777" w:rsidR="006B3297" w:rsidRPr="006B3297" w:rsidRDefault="006B3297" w:rsidP="006B3297">
            <w:pPr>
              <w:spacing w:after="160" w:line="259" w:lineRule="auto"/>
              <w:rPr>
                <w:rFonts w:asciiTheme="minorHAnsi" w:eastAsiaTheme="minorHAnsi" w:hAnsiTheme="minorHAnsi" w:cstheme="minorBidi"/>
                <w:color w:val="000000" w:themeColor="text1"/>
                <w:sz w:val="18"/>
                <w:szCs w:val="18"/>
                <w:lang w:eastAsia="en-US"/>
              </w:rPr>
            </w:pPr>
            <w:r w:rsidRPr="006B3297">
              <w:rPr>
                <w:rFonts w:asciiTheme="minorHAnsi" w:eastAsiaTheme="minorHAnsi" w:hAnsiTheme="minorHAnsi" w:cstheme="minorBidi"/>
                <w:color w:val="000000" w:themeColor="text1"/>
                <w:sz w:val="18"/>
                <w:szCs w:val="18"/>
                <w:lang w:eastAsia="en-US"/>
              </w:rPr>
              <w:t xml:space="preserve">Zgodnie z oświadczeniem Wykonawcy złożonym w formularzu ofertowym </w:t>
            </w:r>
          </w:p>
        </w:tc>
      </w:tr>
    </w:tbl>
    <w:p w14:paraId="5A755D1F" w14:textId="77777777" w:rsidR="006B3297" w:rsidRPr="00A53B6C" w:rsidRDefault="006B3297" w:rsidP="00A53B6C">
      <w:pPr>
        <w:spacing w:after="160" w:line="259" w:lineRule="auto"/>
        <w:rPr>
          <w:rFonts w:asciiTheme="minorHAnsi" w:eastAsiaTheme="minorHAnsi" w:hAnsiTheme="minorHAnsi" w:cstheme="minorBidi"/>
          <w:i/>
          <w:iCs/>
          <w:sz w:val="22"/>
          <w:szCs w:val="22"/>
          <w:lang w:eastAsia="en-US"/>
        </w:rPr>
      </w:pPr>
    </w:p>
    <w:p w14:paraId="4FEF2B2F" w14:textId="77777777" w:rsidR="00B920B1" w:rsidRPr="00B920B1" w:rsidRDefault="00422404" w:rsidP="00B920B1">
      <w:pPr>
        <w:spacing w:after="160" w:line="259" w:lineRule="auto"/>
        <w:rPr>
          <w:rFonts w:asciiTheme="minorHAnsi" w:eastAsiaTheme="minorHAnsi" w:hAnsiTheme="minorHAnsi" w:cstheme="minorBidi"/>
          <w:b/>
          <w:lang w:eastAsia="en-US"/>
        </w:rPr>
      </w:pPr>
      <w:r w:rsidRPr="00422404">
        <w:rPr>
          <w:rFonts w:asciiTheme="minorHAnsi" w:eastAsiaTheme="minorHAnsi" w:hAnsiTheme="minorHAnsi" w:cstheme="minorBidi"/>
          <w:b/>
          <w:lang w:eastAsia="en-US"/>
        </w:rPr>
        <w:t xml:space="preserve">Ważne cały sprzęt musi być nowy, nieużywany. </w:t>
      </w:r>
      <w:r w:rsidR="00B920B1" w:rsidRPr="00B920B1">
        <w:rPr>
          <w:rFonts w:asciiTheme="minorHAnsi" w:eastAsiaTheme="minorHAnsi" w:hAnsiTheme="minorHAnsi" w:cstheme="minorBidi"/>
          <w:b/>
          <w:lang w:eastAsia="en-US"/>
        </w:rPr>
        <w:t>Sprzęt musi posiadać wgrany ostatni aktualny firmware opublikowany przez producenta danego sprzętu.</w:t>
      </w:r>
    </w:p>
    <w:p w14:paraId="1EACCCB5" w14:textId="7BED0BEB"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549E2DB3" w14:textId="65CFBE74" w:rsidR="00422404" w:rsidRPr="00A53B6C"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534C063D"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4F40F5CC" w14:textId="4739BCE4" w:rsidR="000D4104" w:rsidRPr="000D4104" w:rsidRDefault="00422404" w:rsidP="000D41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0D105C5C"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69CE0F69"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48129450" w14:textId="17351776" w:rsidR="009706C8" w:rsidRPr="00422404" w:rsidRDefault="000D4104" w:rsidP="00422404">
      <w:pPr>
        <w:spacing w:after="160" w:line="259" w:lineRule="auto"/>
        <w:jc w:val="center"/>
        <w:rPr>
          <w:rFonts w:asciiTheme="minorHAnsi" w:eastAsiaTheme="minorHAnsi" w:hAnsiTheme="minorHAnsi" w:cstheme="minorBidi"/>
          <w:b/>
          <w:u w:val="single"/>
          <w:lang w:eastAsia="en-US"/>
        </w:rPr>
      </w:pPr>
      <w:r>
        <w:rPr>
          <w:rFonts w:asciiTheme="minorHAnsi" w:eastAsiaTheme="minorHAnsi" w:hAnsiTheme="minorHAnsi" w:cstheme="minorBidi"/>
          <w:b/>
          <w:u w:val="single"/>
          <w:lang w:eastAsia="en-US"/>
        </w:rPr>
        <w:t>PAKIET NR 2</w:t>
      </w:r>
    </w:p>
    <w:p w14:paraId="250C3BBC" w14:textId="4C362177" w:rsidR="009706C8" w:rsidRPr="000D4104" w:rsidRDefault="000D4104" w:rsidP="000D4104">
      <w:pPr>
        <w:spacing w:after="160" w:line="259" w:lineRule="auto"/>
        <w:rPr>
          <w:rFonts w:asciiTheme="minorHAnsi" w:eastAsiaTheme="minorHAnsi" w:hAnsiTheme="minorHAnsi" w:cstheme="minorBidi"/>
          <w:b/>
          <w:i/>
          <w:sz w:val="22"/>
          <w:szCs w:val="22"/>
          <w:u w:val="single"/>
          <w:lang w:eastAsia="en-US"/>
        </w:rPr>
      </w:pPr>
      <w:r>
        <w:rPr>
          <w:rFonts w:asciiTheme="minorHAnsi" w:eastAsiaTheme="minorHAnsi" w:hAnsiTheme="minorHAnsi" w:cstheme="minorBidi"/>
          <w:b/>
          <w:i/>
          <w:sz w:val="22"/>
          <w:szCs w:val="22"/>
          <w:u w:val="single"/>
          <w:lang w:eastAsia="en-US"/>
        </w:rPr>
        <w:t>2.</w:t>
      </w:r>
      <w:r w:rsidR="00A53B6C" w:rsidRPr="000D4104">
        <w:rPr>
          <w:rFonts w:asciiTheme="minorHAnsi" w:eastAsiaTheme="minorHAnsi" w:hAnsiTheme="minorHAnsi" w:cstheme="minorBidi"/>
          <w:b/>
          <w:i/>
          <w:sz w:val="22"/>
          <w:szCs w:val="22"/>
          <w:u w:val="single"/>
          <w:lang w:eastAsia="en-US"/>
        </w:rPr>
        <w:t>Urządzenie wielofunkcyjne MFP laserowe, monochromatyczne  -</w:t>
      </w:r>
      <w:r w:rsidR="00D17286" w:rsidRPr="000D4104">
        <w:rPr>
          <w:rFonts w:asciiTheme="minorHAnsi" w:eastAsiaTheme="minorHAnsi" w:hAnsiTheme="minorHAnsi" w:cstheme="minorBidi"/>
          <w:b/>
          <w:i/>
          <w:sz w:val="22"/>
          <w:szCs w:val="22"/>
          <w:u w:val="single"/>
          <w:lang w:eastAsia="en-US"/>
        </w:rPr>
        <w:t xml:space="preserve">29 </w:t>
      </w:r>
      <w:r w:rsidR="00A53B6C" w:rsidRPr="000D4104">
        <w:rPr>
          <w:rFonts w:asciiTheme="minorHAnsi" w:eastAsiaTheme="minorHAnsi" w:hAnsiTheme="minorHAnsi" w:cstheme="minorBidi"/>
          <w:b/>
          <w:i/>
          <w:sz w:val="22"/>
          <w:szCs w:val="22"/>
          <w:u w:val="single"/>
          <w:lang w:eastAsia="en-US"/>
        </w:rPr>
        <w:t>szt</w:t>
      </w:r>
      <w:r w:rsidR="009706C8" w:rsidRPr="000D4104">
        <w:rPr>
          <w:rFonts w:asciiTheme="minorHAnsi" w:eastAsiaTheme="minorHAnsi" w:hAnsiTheme="minorHAnsi" w:cstheme="minorBidi"/>
          <w:b/>
          <w:i/>
          <w:sz w:val="22"/>
          <w:szCs w:val="22"/>
          <w:u w:val="single"/>
          <w:lang w:eastAsia="en-US"/>
        </w:rPr>
        <w:t>.</w:t>
      </w:r>
    </w:p>
    <w:p w14:paraId="38298CDF"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b/>
          <w:bCs/>
          <w:sz w:val="22"/>
          <w:szCs w:val="22"/>
          <w:lang w:eastAsia="en-US"/>
        </w:rPr>
        <w:t xml:space="preserve">Oferowany sprzęt: producent:………………… model (typ, numer, symbol, wersja):………………………………. </w:t>
      </w:r>
    </w:p>
    <w:p w14:paraId="2D0E134A" w14:textId="77777777" w:rsidR="00A53B6C" w:rsidRPr="00A53B6C" w:rsidRDefault="00A53B6C" w:rsidP="00A53B6C">
      <w:pPr>
        <w:spacing w:after="160" w:line="259" w:lineRule="auto"/>
        <w:rPr>
          <w:rFonts w:asciiTheme="minorHAnsi" w:eastAsiaTheme="minorHAnsi" w:hAnsiTheme="minorHAnsi" w:cstheme="minorBidi"/>
          <w:i/>
          <w:iCs/>
          <w:sz w:val="22"/>
          <w:szCs w:val="22"/>
          <w:lang w:eastAsia="en-US"/>
        </w:rPr>
      </w:pPr>
      <w:r w:rsidRPr="00A53B6C">
        <w:rPr>
          <w:rFonts w:asciiTheme="minorHAnsi" w:eastAsiaTheme="minorHAnsi" w:hAnsiTheme="minorHAnsi" w:cstheme="minorBidi"/>
          <w:i/>
          <w:iCs/>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3"/>
        <w:tblW w:w="0" w:type="auto"/>
        <w:tblLook w:val="04A0" w:firstRow="1" w:lastRow="0" w:firstColumn="1" w:lastColumn="0" w:noHBand="0" w:noVBand="1"/>
      </w:tblPr>
      <w:tblGrid>
        <w:gridCol w:w="636"/>
        <w:gridCol w:w="2912"/>
        <w:gridCol w:w="2816"/>
        <w:gridCol w:w="2698"/>
      </w:tblGrid>
      <w:tr w:rsidR="000D4104" w:rsidRPr="000D4104" w14:paraId="2ACB7C21" w14:textId="77777777" w:rsidTr="000D4104">
        <w:trPr>
          <w:trHeight w:val="551"/>
        </w:trPr>
        <w:tc>
          <w:tcPr>
            <w:tcW w:w="3548" w:type="dxa"/>
            <w:gridSpan w:val="2"/>
            <w:hideMark/>
          </w:tcPr>
          <w:p w14:paraId="5171234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 xml:space="preserve">Urządzenie wielofunkcyjne MFP laserowe, monochromatyczne  </w:t>
            </w:r>
          </w:p>
        </w:tc>
        <w:tc>
          <w:tcPr>
            <w:tcW w:w="2816" w:type="dxa"/>
            <w:hideMark/>
          </w:tcPr>
          <w:p w14:paraId="7C623B3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Dane podstawowe</w:t>
            </w:r>
          </w:p>
        </w:tc>
        <w:tc>
          <w:tcPr>
            <w:tcW w:w="2698" w:type="dxa"/>
            <w:hideMark/>
          </w:tcPr>
          <w:p w14:paraId="5F85CB0C"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29szt.</w:t>
            </w:r>
          </w:p>
        </w:tc>
      </w:tr>
      <w:tr w:rsidR="000D4104" w:rsidRPr="000D4104" w14:paraId="1FE01298" w14:textId="77777777" w:rsidTr="000D4104">
        <w:trPr>
          <w:trHeight w:val="930"/>
        </w:trPr>
        <w:tc>
          <w:tcPr>
            <w:tcW w:w="636" w:type="dxa"/>
            <w:hideMark/>
          </w:tcPr>
          <w:p w14:paraId="5B65BFA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Lp.</w:t>
            </w:r>
          </w:p>
        </w:tc>
        <w:tc>
          <w:tcPr>
            <w:tcW w:w="2912" w:type="dxa"/>
            <w:hideMark/>
          </w:tcPr>
          <w:p w14:paraId="69753B7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Opis wymagania</w:t>
            </w:r>
          </w:p>
        </w:tc>
        <w:tc>
          <w:tcPr>
            <w:tcW w:w="2816" w:type="dxa"/>
            <w:hideMark/>
          </w:tcPr>
          <w:p w14:paraId="5176EBA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 xml:space="preserve">Wymagania podstawowe </w:t>
            </w:r>
          </w:p>
        </w:tc>
        <w:tc>
          <w:tcPr>
            <w:tcW w:w="2698" w:type="dxa"/>
            <w:hideMark/>
          </w:tcPr>
          <w:p w14:paraId="5A3AE13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Parametry oferowanego Sprzętu (wskazać konkretne parametry/cechy w wykropkowanych miejscach)</w:t>
            </w:r>
          </w:p>
        </w:tc>
      </w:tr>
      <w:tr w:rsidR="000D4104" w:rsidRPr="000D4104" w14:paraId="3E546D91" w14:textId="77777777" w:rsidTr="000D4104">
        <w:trPr>
          <w:trHeight w:val="315"/>
        </w:trPr>
        <w:tc>
          <w:tcPr>
            <w:tcW w:w="636" w:type="dxa"/>
            <w:hideMark/>
          </w:tcPr>
          <w:p w14:paraId="7236097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w:t>
            </w:r>
          </w:p>
        </w:tc>
        <w:tc>
          <w:tcPr>
            <w:tcW w:w="2912" w:type="dxa"/>
            <w:hideMark/>
          </w:tcPr>
          <w:p w14:paraId="1E16EA1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Metoda druku</w:t>
            </w:r>
          </w:p>
        </w:tc>
        <w:tc>
          <w:tcPr>
            <w:tcW w:w="2816" w:type="dxa"/>
            <w:hideMark/>
          </w:tcPr>
          <w:p w14:paraId="701E1FC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laserowa</w:t>
            </w:r>
          </w:p>
        </w:tc>
        <w:tc>
          <w:tcPr>
            <w:tcW w:w="2698" w:type="dxa"/>
            <w:hideMark/>
          </w:tcPr>
          <w:p w14:paraId="4EB62FC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7E4D4DAC" w14:textId="77777777" w:rsidTr="000D4104">
        <w:trPr>
          <w:trHeight w:val="615"/>
        </w:trPr>
        <w:tc>
          <w:tcPr>
            <w:tcW w:w="636" w:type="dxa"/>
            <w:hideMark/>
          </w:tcPr>
          <w:p w14:paraId="47FC1FF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w:t>
            </w:r>
          </w:p>
        </w:tc>
        <w:tc>
          <w:tcPr>
            <w:tcW w:w="2912" w:type="dxa"/>
            <w:hideMark/>
          </w:tcPr>
          <w:p w14:paraId="2E62AA0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Kolory wydruku</w:t>
            </w:r>
          </w:p>
        </w:tc>
        <w:tc>
          <w:tcPr>
            <w:tcW w:w="2816" w:type="dxa"/>
            <w:hideMark/>
          </w:tcPr>
          <w:p w14:paraId="1A21DF4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Monochromatyczna, czarno – białe, skala odcieni szarości</w:t>
            </w:r>
          </w:p>
        </w:tc>
        <w:tc>
          <w:tcPr>
            <w:tcW w:w="2698" w:type="dxa"/>
            <w:hideMark/>
          </w:tcPr>
          <w:p w14:paraId="20808A7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221E162D" w14:textId="77777777" w:rsidTr="000D4104">
        <w:trPr>
          <w:trHeight w:val="315"/>
        </w:trPr>
        <w:tc>
          <w:tcPr>
            <w:tcW w:w="636" w:type="dxa"/>
            <w:hideMark/>
          </w:tcPr>
          <w:p w14:paraId="76A9BA2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3</w:t>
            </w:r>
          </w:p>
        </w:tc>
        <w:tc>
          <w:tcPr>
            <w:tcW w:w="2912" w:type="dxa"/>
            <w:hideMark/>
          </w:tcPr>
          <w:p w14:paraId="6856DE4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Format wydruku</w:t>
            </w:r>
          </w:p>
        </w:tc>
        <w:tc>
          <w:tcPr>
            <w:tcW w:w="2816" w:type="dxa"/>
            <w:hideMark/>
          </w:tcPr>
          <w:p w14:paraId="6799421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A5 i A4</w:t>
            </w:r>
          </w:p>
        </w:tc>
        <w:tc>
          <w:tcPr>
            <w:tcW w:w="2698" w:type="dxa"/>
            <w:hideMark/>
          </w:tcPr>
          <w:p w14:paraId="7D8994C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2729075" w14:textId="77777777" w:rsidTr="000D4104">
        <w:trPr>
          <w:trHeight w:val="315"/>
        </w:trPr>
        <w:tc>
          <w:tcPr>
            <w:tcW w:w="636" w:type="dxa"/>
            <w:hideMark/>
          </w:tcPr>
          <w:p w14:paraId="77457B8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4</w:t>
            </w:r>
          </w:p>
        </w:tc>
        <w:tc>
          <w:tcPr>
            <w:tcW w:w="2912" w:type="dxa"/>
            <w:hideMark/>
          </w:tcPr>
          <w:p w14:paraId="3FA02F26"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Automatyczny podajnik ADF</w:t>
            </w:r>
          </w:p>
        </w:tc>
        <w:tc>
          <w:tcPr>
            <w:tcW w:w="2816" w:type="dxa"/>
            <w:hideMark/>
          </w:tcPr>
          <w:p w14:paraId="7F3DA7A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 xml:space="preserve">Tak, na min. 5 kartek (papier zwykły). </w:t>
            </w:r>
          </w:p>
        </w:tc>
        <w:tc>
          <w:tcPr>
            <w:tcW w:w="2698" w:type="dxa"/>
            <w:hideMark/>
          </w:tcPr>
          <w:p w14:paraId="7B54E21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A7B029C" w14:textId="77777777" w:rsidTr="000D4104">
        <w:trPr>
          <w:trHeight w:val="315"/>
        </w:trPr>
        <w:tc>
          <w:tcPr>
            <w:tcW w:w="636" w:type="dxa"/>
            <w:hideMark/>
          </w:tcPr>
          <w:p w14:paraId="001C94F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5</w:t>
            </w:r>
          </w:p>
        </w:tc>
        <w:tc>
          <w:tcPr>
            <w:tcW w:w="2912" w:type="dxa"/>
            <w:hideMark/>
          </w:tcPr>
          <w:p w14:paraId="638BDE56"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Multikopia</w:t>
            </w:r>
          </w:p>
        </w:tc>
        <w:tc>
          <w:tcPr>
            <w:tcW w:w="2816" w:type="dxa"/>
            <w:hideMark/>
          </w:tcPr>
          <w:p w14:paraId="07DD7DD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 możliwość wydruku  z PC  kopi tego samego np. dokumentu bez konieczności rozbudowy drukarki o pamięć RAM, dysk, czy kartę pamięci.</w:t>
            </w:r>
          </w:p>
        </w:tc>
        <w:tc>
          <w:tcPr>
            <w:tcW w:w="2698" w:type="dxa"/>
            <w:hideMark/>
          </w:tcPr>
          <w:p w14:paraId="5730E98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66F1BE26" w14:textId="77777777" w:rsidTr="000D4104">
        <w:trPr>
          <w:trHeight w:val="315"/>
        </w:trPr>
        <w:tc>
          <w:tcPr>
            <w:tcW w:w="636" w:type="dxa"/>
            <w:hideMark/>
          </w:tcPr>
          <w:p w14:paraId="2C1FE11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6</w:t>
            </w:r>
          </w:p>
        </w:tc>
        <w:tc>
          <w:tcPr>
            <w:tcW w:w="2912" w:type="dxa"/>
            <w:hideMark/>
          </w:tcPr>
          <w:p w14:paraId="5E0B98C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Fax</w:t>
            </w:r>
          </w:p>
        </w:tc>
        <w:tc>
          <w:tcPr>
            <w:tcW w:w="2816" w:type="dxa"/>
            <w:hideMark/>
          </w:tcPr>
          <w:p w14:paraId="7DF01D0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(analogowy – RJ11)</w:t>
            </w:r>
          </w:p>
        </w:tc>
        <w:tc>
          <w:tcPr>
            <w:tcW w:w="2698" w:type="dxa"/>
            <w:hideMark/>
          </w:tcPr>
          <w:p w14:paraId="7F9735A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496EBBC9" w14:textId="77777777" w:rsidTr="000D4104">
        <w:trPr>
          <w:trHeight w:val="315"/>
        </w:trPr>
        <w:tc>
          <w:tcPr>
            <w:tcW w:w="636" w:type="dxa"/>
          </w:tcPr>
          <w:p w14:paraId="6318B57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7</w:t>
            </w:r>
          </w:p>
        </w:tc>
        <w:tc>
          <w:tcPr>
            <w:tcW w:w="2912" w:type="dxa"/>
          </w:tcPr>
          <w:p w14:paraId="45F63ACC"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Drukowanie dwustronne (dupleks):</w:t>
            </w:r>
          </w:p>
        </w:tc>
        <w:tc>
          <w:tcPr>
            <w:tcW w:w="2816" w:type="dxa"/>
          </w:tcPr>
          <w:p w14:paraId="123A702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automatyczne – bez konieczności ręcznego przekładania kartek,</w:t>
            </w:r>
          </w:p>
        </w:tc>
        <w:tc>
          <w:tcPr>
            <w:tcW w:w="2698" w:type="dxa"/>
          </w:tcPr>
          <w:p w14:paraId="66EDBCB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56D63590" w14:textId="77777777" w:rsidTr="000D4104">
        <w:trPr>
          <w:trHeight w:val="315"/>
        </w:trPr>
        <w:tc>
          <w:tcPr>
            <w:tcW w:w="636" w:type="dxa"/>
            <w:hideMark/>
          </w:tcPr>
          <w:p w14:paraId="3826E40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8</w:t>
            </w:r>
          </w:p>
        </w:tc>
        <w:tc>
          <w:tcPr>
            <w:tcW w:w="2912" w:type="dxa"/>
            <w:hideMark/>
          </w:tcPr>
          <w:p w14:paraId="47071B3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Interfejsy</w:t>
            </w:r>
          </w:p>
        </w:tc>
        <w:tc>
          <w:tcPr>
            <w:tcW w:w="2816" w:type="dxa"/>
            <w:hideMark/>
          </w:tcPr>
          <w:p w14:paraId="76AAEC2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val="en-US" w:eastAsia="en-US"/>
              </w:rPr>
            </w:pPr>
            <w:r w:rsidRPr="000D4104">
              <w:rPr>
                <w:rFonts w:asciiTheme="minorHAnsi" w:eastAsiaTheme="minorHAnsi" w:hAnsiTheme="minorHAnsi" w:cstheme="minorBidi"/>
                <w:bCs/>
                <w:color w:val="000000" w:themeColor="text1"/>
                <w:sz w:val="18"/>
                <w:szCs w:val="18"/>
                <w:lang w:val="en-US" w:eastAsia="en-US"/>
              </w:rPr>
              <w:t>Min. USB 2.0 + Ethernet min. 100Mbps</w:t>
            </w:r>
          </w:p>
        </w:tc>
        <w:tc>
          <w:tcPr>
            <w:tcW w:w="2698" w:type="dxa"/>
            <w:hideMark/>
          </w:tcPr>
          <w:p w14:paraId="1633A88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1C21FB86" w14:textId="77777777" w:rsidTr="000D4104">
        <w:trPr>
          <w:trHeight w:val="315"/>
        </w:trPr>
        <w:tc>
          <w:tcPr>
            <w:tcW w:w="636" w:type="dxa"/>
            <w:hideMark/>
          </w:tcPr>
          <w:p w14:paraId="72D1B75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9</w:t>
            </w:r>
          </w:p>
        </w:tc>
        <w:tc>
          <w:tcPr>
            <w:tcW w:w="2912" w:type="dxa"/>
            <w:hideMark/>
          </w:tcPr>
          <w:p w14:paraId="72728EB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Kabel USB</w:t>
            </w:r>
          </w:p>
        </w:tc>
        <w:tc>
          <w:tcPr>
            <w:tcW w:w="2816" w:type="dxa"/>
            <w:hideMark/>
          </w:tcPr>
          <w:p w14:paraId="2FDAF3A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minimum 1,5m</w:t>
            </w:r>
          </w:p>
        </w:tc>
        <w:tc>
          <w:tcPr>
            <w:tcW w:w="2698" w:type="dxa"/>
            <w:hideMark/>
          </w:tcPr>
          <w:p w14:paraId="7DC2256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69692E5A" w14:textId="77777777" w:rsidTr="000D4104">
        <w:trPr>
          <w:trHeight w:val="315"/>
        </w:trPr>
        <w:tc>
          <w:tcPr>
            <w:tcW w:w="636" w:type="dxa"/>
            <w:hideMark/>
          </w:tcPr>
          <w:p w14:paraId="5EBAF72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10</w:t>
            </w:r>
          </w:p>
        </w:tc>
        <w:tc>
          <w:tcPr>
            <w:tcW w:w="2912" w:type="dxa"/>
            <w:hideMark/>
          </w:tcPr>
          <w:p w14:paraId="45A88B3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Kabel zasilający</w:t>
            </w:r>
          </w:p>
        </w:tc>
        <w:tc>
          <w:tcPr>
            <w:tcW w:w="2816" w:type="dxa"/>
            <w:hideMark/>
          </w:tcPr>
          <w:p w14:paraId="6DF1234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minimum 1,5m (wersja polska)</w:t>
            </w:r>
          </w:p>
        </w:tc>
        <w:tc>
          <w:tcPr>
            <w:tcW w:w="2698" w:type="dxa"/>
            <w:hideMark/>
          </w:tcPr>
          <w:p w14:paraId="56E34F6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5A533B81" w14:textId="77777777" w:rsidTr="000D4104">
        <w:trPr>
          <w:trHeight w:val="315"/>
        </w:trPr>
        <w:tc>
          <w:tcPr>
            <w:tcW w:w="636" w:type="dxa"/>
            <w:hideMark/>
          </w:tcPr>
          <w:p w14:paraId="0324250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11</w:t>
            </w:r>
          </w:p>
        </w:tc>
        <w:tc>
          <w:tcPr>
            <w:tcW w:w="2912" w:type="dxa"/>
            <w:hideMark/>
          </w:tcPr>
          <w:p w14:paraId="1CADAB2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Zasilacz</w:t>
            </w:r>
          </w:p>
        </w:tc>
        <w:tc>
          <w:tcPr>
            <w:tcW w:w="2816" w:type="dxa"/>
            <w:hideMark/>
          </w:tcPr>
          <w:p w14:paraId="4D8BCBB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jeśli nie jest wbudowany w urządzenie</w:t>
            </w:r>
          </w:p>
        </w:tc>
        <w:tc>
          <w:tcPr>
            <w:tcW w:w="2698" w:type="dxa"/>
            <w:hideMark/>
          </w:tcPr>
          <w:p w14:paraId="07120B96"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77716A72" w14:textId="77777777" w:rsidTr="000D4104">
        <w:trPr>
          <w:trHeight w:val="615"/>
        </w:trPr>
        <w:tc>
          <w:tcPr>
            <w:tcW w:w="636" w:type="dxa"/>
            <w:hideMark/>
          </w:tcPr>
          <w:p w14:paraId="461E9EA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12</w:t>
            </w:r>
          </w:p>
        </w:tc>
        <w:tc>
          <w:tcPr>
            <w:tcW w:w="2912" w:type="dxa"/>
            <w:hideMark/>
          </w:tcPr>
          <w:p w14:paraId="1FBA326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Kasety na papier</w:t>
            </w:r>
          </w:p>
        </w:tc>
        <w:tc>
          <w:tcPr>
            <w:tcW w:w="2816" w:type="dxa"/>
            <w:hideMark/>
          </w:tcPr>
          <w:p w14:paraId="452BA3C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Jedna zamykana kaseta na format min. A5 i A4 o pojemności minimum 150 stron (papier zwykły)</w:t>
            </w:r>
          </w:p>
        </w:tc>
        <w:tc>
          <w:tcPr>
            <w:tcW w:w="2698" w:type="dxa"/>
            <w:hideMark/>
          </w:tcPr>
          <w:p w14:paraId="363702C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FE5E7F4" w14:textId="77777777" w:rsidTr="000D4104">
        <w:trPr>
          <w:trHeight w:val="765"/>
        </w:trPr>
        <w:tc>
          <w:tcPr>
            <w:tcW w:w="636" w:type="dxa"/>
            <w:hideMark/>
          </w:tcPr>
          <w:p w14:paraId="550D8A6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13</w:t>
            </w:r>
          </w:p>
        </w:tc>
        <w:tc>
          <w:tcPr>
            <w:tcW w:w="2912" w:type="dxa"/>
            <w:hideMark/>
          </w:tcPr>
          <w:p w14:paraId="038470E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Podajnik ręczny (taca)</w:t>
            </w:r>
          </w:p>
        </w:tc>
        <w:tc>
          <w:tcPr>
            <w:tcW w:w="2816" w:type="dxa"/>
            <w:hideMark/>
          </w:tcPr>
          <w:p w14:paraId="0AEC510C"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jeden na format A5 i A4 (minimalna ilość papieru zwykłego w podajniku 5 stron - nie może być to podajnik z możliwością załadunku jednej kartki na raz).</w:t>
            </w:r>
          </w:p>
        </w:tc>
        <w:tc>
          <w:tcPr>
            <w:tcW w:w="2698" w:type="dxa"/>
            <w:hideMark/>
          </w:tcPr>
          <w:p w14:paraId="26EDE7E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24C3F740" w14:textId="77777777" w:rsidTr="000D4104">
        <w:trPr>
          <w:trHeight w:val="315"/>
        </w:trPr>
        <w:tc>
          <w:tcPr>
            <w:tcW w:w="636" w:type="dxa"/>
            <w:hideMark/>
          </w:tcPr>
          <w:p w14:paraId="0200321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14</w:t>
            </w:r>
          </w:p>
        </w:tc>
        <w:tc>
          <w:tcPr>
            <w:tcW w:w="2912" w:type="dxa"/>
            <w:hideMark/>
          </w:tcPr>
          <w:p w14:paraId="5C8F5E6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Taca odbiorcza</w:t>
            </w:r>
          </w:p>
        </w:tc>
        <w:tc>
          <w:tcPr>
            <w:tcW w:w="2816" w:type="dxa"/>
            <w:hideMark/>
          </w:tcPr>
          <w:p w14:paraId="03253D1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na 50 stron A5 i A4 (papier zwykły)</w:t>
            </w:r>
          </w:p>
        </w:tc>
        <w:tc>
          <w:tcPr>
            <w:tcW w:w="2698" w:type="dxa"/>
            <w:hideMark/>
          </w:tcPr>
          <w:p w14:paraId="46A4364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7615CF0A" w14:textId="77777777" w:rsidTr="000D4104">
        <w:trPr>
          <w:trHeight w:val="501"/>
        </w:trPr>
        <w:tc>
          <w:tcPr>
            <w:tcW w:w="636" w:type="dxa"/>
            <w:hideMark/>
          </w:tcPr>
          <w:p w14:paraId="0CF1237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15</w:t>
            </w:r>
          </w:p>
        </w:tc>
        <w:tc>
          <w:tcPr>
            <w:tcW w:w="2912" w:type="dxa"/>
            <w:hideMark/>
          </w:tcPr>
          <w:p w14:paraId="19EAAEE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Maksymalne obciążenie miesięczne – deklarowane przez producenta</w:t>
            </w:r>
          </w:p>
        </w:tc>
        <w:tc>
          <w:tcPr>
            <w:tcW w:w="2816" w:type="dxa"/>
            <w:hideMark/>
          </w:tcPr>
          <w:p w14:paraId="5B44948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10 000 stron</w:t>
            </w:r>
          </w:p>
        </w:tc>
        <w:tc>
          <w:tcPr>
            <w:tcW w:w="2698" w:type="dxa"/>
            <w:hideMark/>
          </w:tcPr>
          <w:p w14:paraId="710208B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2EDAF970" w14:textId="77777777" w:rsidTr="000D4104">
        <w:trPr>
          <w:trHeight w:val="615"/>
        </w:trPr>
        <w:tc>
          <w:tcPr>
            <w:tcW w:w="636" w:type="dxa"/>
            <w:hideMark/>
          </w:tcPr>
          <w:p w14:paraId="3DB49C0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16</w:t>
            </w:r>
          </w:p>
        </w:tc>
        <w:tc>
          <w:tcPr>
            <w:tcW w:w="2912" w:type="dxa"/>
            <w:hideMark/>
          </w:tcPr>
          <w:p w14:paraId="54D3B4C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Obsługiwane OS</w:t>
            </w:r>
          </w:p>
        </w:tc>
        <w:tc>
          <w:tcPr>
            <w:tcW w:w="2816" w:type="dxa"/>
            <w:hideMark/>
          </w:tcPr>
          <w:p w14:paraId="58CC160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Windows 7 (x86 i x64) i Windows 10 (x86 i x64). Sterowniki w zestawie.</w:t>
            </w:r>
          </w:p>
        </w:tc>
        <w:tc>
          <w:tcPr>
            <w:tcW w:w="2698" w:type="dxa"/>
            <w:hideMark/>
          </w:tcPr>
          <w:p w14:paraId="2875160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1294CC72" w14:textId="77777777" w:rsidTr="000D4104">
        <w:trPr>
          <w:trHeight w:val="345"/>
        </w:trPr>
        <w:tc>
          <w:tcPr>
            <w:tcW w:w="636" w:type="dxa"/>
            <w:hideMark/>
          </w:tcPr>
          <w:p w14:paraId="21A010E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17</w:t>
            </w:r>
          </w:p>
        </w:tc>
        <w:tc>
          <w:tcPr>
            <w:tcW w:w="2912" w:type="dxa"/>
            <w:hideMark/>
          </w:tcPr>
          <w:p w14:paraId="14B6731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Certyfikaty</w:t>
            </w:r>
          </w:p>
        </w:tc>
        <w:tc>
          <w:tcPr>
            <w:tcW w:w="2816" w:type="dxa"/>
            <w:hideMark/>
          </w:tcPr>
          <w:p w14:paraId="366A4A7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CE i RoHS</w:t>
            </w:r>
          </w:p>
        </w:tc>
        <w:tc>
          <w:tcPr>
            <w:tcW w:w="2698" w:type="dxa"/>
            <w:hideMark/>
          </w:tcPr>
          <w:p w14:paraId="26B8976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790719A5" w14:textId="77777777" w:rsidTr="000D4104">
        <w:trPr>
          <w:trHeight w:val="915"/>
        </w:trPr>
        <w:tc>
          <w:tcPr>
            <w:tcW w:w="636" w:type="dxa"/>
            <w:hideMark/>
          </w:tcPr>
          <w:p w14:paraId="7173E13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18</w:t>
            </w:r>
          </w:p>
        </w:tc>
        <w:tc>
          <w:tcPr>
            <w:tcW w:w="2912" w:type="dxa"/>
            <w:hideMark/>
          </w:tcPr>
          <w:p w14:paraId="0593F6D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W zestawie komplet materiałów eksploatacyjnych</w:t>
            </w:r>
          </w:p>
        </w:tc>
        <w:tc>
          <w:tcPr>
            <w:tcW w:w="2816" w:type="dxa"/>
            <w:hideMark/>
          </w:tcPr>
          <w:p w14:paraId="18715353"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wszystkie niezbędne do pracy urządzenia nie licząc papieru (tonery, bębny, developery, pojemniki na zużyty toner itp.)</w:t>
            </w:r>
          </w:p>
        </w:tc>
        <w:tc>
          <w:tcPr>
            <w:tcW w:w="2698" w:type="dxa"/>
            <w:hideMark/>
          </w:tcPr>
          <w:p w14:paraId="4E9659F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1D0461C8" w14:textId="77777777" w:rsidTr="000D4104">
        <w:trPr>
          <w:trHeight w:val="315"/>
        </w:trPr>
        <w:tc>
          <w:tcPr>
            <w:tcW w:w="636" w:type="dxa"/>
            <w:hideMark/>
          </w:tcPr>
          <w:p w14:paraId="206FCDD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19</w:t>
            </w:r>
          </w:p>
        </w:tc>
        <w:tc>
          <w:tcPr>
            <w:tcW w:w="2912" w:type="dxa"/>
            <w:hideMark/>
          </w:tcPr>
          <w:p w14:paraId="7C39B27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Rozdzielczość drukowania</w:t>
            </w:r>
          </w:p>
        </w:tc>
        <w:tc>
          <w:tcPr>
            <w:tcW w:w="2816" w:type="dxa"/>
            <w:hideMark/>
          </w:tcPr>
          <w:p w14:paraId="4C803986"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600x600dpi</w:t>
            </w:r>
          </w:p>
        </w:tc>
        <w:tc>
          <w:tcPr>
            <w:tcW w:w="2698" w:type="dxa"/>
            <w:hideMark/>
          </w:tcPr>
          <w:p w14:paraId="6E2BAFC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3997D84E" w14:textId="77777777" w:rsidTr="000D4104">
        <w:trPr>
          <w:trHeight w:val="315"/>
        </w:trPr>
        <w:tc>
          <w:tcPr>
            <w:tcW w:w="636" w:type="dxa"/>
            <w:hideMark/>
          </w:tcPr>
          <w:p w14:paraId="4C27F78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20</w:t>
            </w:r>
          </w:p>
        </w:tc>
        <w:tc>
          <w:tcPr>
            <w:tcW w:w="2912" w:type="dxa"/>
            <w:hideMark/>
          </w:tcPr>
          <w:p w14:paraId="344F763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 xml:space="preserve">Rozdzielczość skanowania </w:t>
            </w:r>
          </w:p>
        </w:tc>
        <w:tc>
          <w:tcPr>
            <w:tcW w:w="2816" w:type="dxa"/>
            <w:hideMark/>
          </w:tcPr>
          <w:p w14:paraId="67761D93"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600x600dpi</w:t>
            </w:r>
          </w:p>
        </w:tc>
        <w:tc>
          <w:tcPr>
            <w:tcW w:w="2698" w:type="dxa"/>
            <w:hideMark/>
          </w:tcPr>
          <w:p w14:paraId="3959803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64D6B58E" w14:textId="77777777" w:rsidTr="000D4104">
        <w:trPr>
          <w:trHeight w:val="315"/>
        </w:trPr>
        <w:tc>
          <w:tcPr>
            <w:tcW w:w="636" w:type="dxa"/>
            <w:hideMark/>
          </w:tcPr>
          <w:p w14:paraId="1151EF8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21</w:t>
            </w:r>
          </w:p>
        </w:tc>
        <w:tc>
          <w:tcPr>
            <w:tcW w:w="2912" w:type="dxa"/>
            <w:hideMark/>
          </w:tcPr>
          <w:p w14:paraId="0F5E8A3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Szybkość druku mono</w:t>
            </w:r>
          </w:p>
        </w:tc>
        <w:tc>
          <w:tcPr>
            <w:tcW w:w="2816" w:type="dxa"/>
            <w:hideMark/>
          </w:tcPr>
          <w:p w14:paraId="38E97C6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20str./min</w:t>
            </w:r>
          </w:p>
        </w:tc>
        <w:tc>
          <w:tcPr>
            <w:tcW w:w="2698" w:type="dxa"/>
            <w:hideMark/>
          </w:tcPr>
          <w:p w14:paraId="70576BF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3F9AE902" w14:textId="77777777" w:rsidTr="000D4104">
        <w:trPr>
          <w:trHeight w:val="315"/>
        </w:trPr>
        <w:tc>
          <w:tcPr>
            <w:tcW w:w="636" w:type="dxa"/>
            <w:hideMark/>
          </w:tcPr>
          <w:p w14:paraId="1BFFF11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22</w:t>
            </w:r>
          </w:p>
        </w:tc>
        <w:tc>
          <w:tcPr>
            <w:tcW w:w="2912" w:type="dxa"/>
            <w:hideMark/>
          </w:tcPr>
          <w:p w14:paraId="44D1A7EC"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Menu w języku polskim</w:t>
            </w:r>
          </w:p>
        </w:tc>
        <w:tc>
          <w:tcPr>
            <w:tcW w:w="2816" w:type="dxa"/>
            <w:hideMark/>
          </w:tcPr>
          <w:p w14:paraId="3A23E00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w:t>
            </w:r>
          </w:p>
        </w:tc>
        <w:tc>
          <w:tcPr>
            <w:tcW w:w="2698" w:type="dxa"/>
            <w:hideMark/>
          </w:tcPr>
          <w:p w14:paraId="0D56377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E382915" w14:textId="77777777" w:rsidTr="000D4104">
        <w:trPr>
          <w:trHeight w:val="315"/>
        </w:trPr>
        <w:tc>
          <w:tcPr>
            <w:tcW w:w="636" w:type="dxa"/>
            <w:hideMark/>
          </w:tcPr>
          <w:p w14:paraId="34E9D99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23</w:t>
            </w:r>
          </w:p>
        </w:tc>
        <w:tc>
          <w:tcPr>
            <w:tcW w:w="2912" w:type="dxa"/>
            <w:hideMark/>
          </w:tcPr>
          <w:p w14:paraId="0A4CD32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Skanowanie do sieci</w:t>
            </w:r>
          </w:p>
        </w:tc>
        <w:tc>
          <w:tcPr>
            <w:tcW w:w="2816" w:type="dxa"/>
            <w:hideMark/>
          </w:tcPr>
          <w:p w14:paraId="404DC84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w:t>
            </w:r>
          </w:p>
        </w:tc>
        <w:tc>
          <w:tcPr>
            <w:tcW w:w="2698" w:type="dxa"/>
            <w:hideMark/>
          </w:tcPr>
          <w:p w14:paraId="0309135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303274A2" w14:textId="77777777" w:rsidTr="000D4104">
        <w:trPr>
          <w:trHeight w:val="315"/>
        </w:trPr>
        <w:tc>
          <w:tcPr>
            <w:tcW w:w="636" w:type="dxa"/>
            <w:hideMark/>
          </w:tcPr>
          <w:p w14:paraId="1B8CC5C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24</w:t>
            </w:r>
          </w:p>
        </w:tc>
        <w:tc>
          <w:tcPr>
            <w:tcW w:w="2912" w:type="dxa"/>
            <w:hideMark/>
          </w:tcPr>
          <w:p w14:paraId="028B2D4C"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Kompatybilność TWAIN:</w:t>
            </w:r>
          </w:p>
        </w:tc>
        <w:tc>
          <w:tcPr>
            <w:tcW w:w="2816" w:type="dxa"/>
            <w:hideMark/>
          </w:tcPr>
          <w:p w14:paraId="3055683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w:t>
            </w:r>
          </w:p>
        </w:tc>
        <w:tc>
          <w:tcPr>
            <w:tcW w:w="2698" w:type="dxa"/>
            <w:hideMark/>
          </w:tcPr>
          <w:p w14:paraId="578BFB3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48BD7890" w14:textId="77777777" w:rsidTr="000D4104">
        <w:trPr>
          <w:trHeight w:val="315"/>
        </w:trPr>
        <w:tc>
          <w:tcPr>
            <w:tcW w:w="636" w:type="dxa"/>
            <w:hideMark/>
          </w:tcPr>
          <w:p w14:paraId="1AB12F0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25</w:t>
            </w:r>
          </w:p>
        </w:tc>
        <w:tc>
          <w:tcPr>
            <w:tcW w:w="2912" w:type="dxa"/>
            <w:hideMark/>
          </w:tcPr>
          <w:p w14:paraId="1A66515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Kompatybilność WIA:</w:t>
            </w:r>
          </w:p>
        </w:tc>
        <w:tc>
          <w:tcPr>
            <w:tcW w:w="2816" w:type="dxa"/>
            <w:hideMark/>
          </w:tcPr>
          <w:p w14:paraId="624B9E7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w:t>
            </w:r>
          </w:p>
        </w:tc>
        <w:tc>
          <w:tcPr>
            <w:tcW w:w="2698" w:type="dxa"/>
            <w:hideMark/>
          </w:tcPr>
          <w:p w14:paraId="0A0A5076"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5DAF21B5" w14:textId="77777777" w:rsidTr="000D4104">
        <w:trPr>
          <w:trHeight w:val="315"/>
        </w:trPr>
        <w:tc>
          <w:tcPr>
            <w:tcW w:w="636" w:type="dxa"/>
            <w:hideMark/>
          </w:tcPr>
          <w:p w14:paraId="27C700E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26</w:t>
            </w:r>
          </w:p>
        </w:tc>
        <w:tc>
          <w:tcPr>
            <w:tcW w:w="2912" w:type="dxa"/>
            <w:hideMark/>
          </w:tcPr>
          <w:p w14:paraId="187AA0E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 xml:space="preserve">Prędkość kopiowania </w:t>
            </w:r>
          </w:p>
        </w:tc>
        <w:tc>
          <w:tcPr>
            <w:tcW w:w="2816" w:type="dxa"/>
            <w:hideMark/>
          </w:tcPr>
          <w:p w14:paraId="337B3826"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15 kartek na minutę</w:t>
            </w:r>
          </w:p>
        </w:tc>
        <w:tc>
          <w:tcPr>
            <w:tcW w:w="2698" w:type="dxa"/>
            <w:hideMark/>
          </w:tcPr>
          <w:p w14:paraId="1925E42C"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7C69472" w14:textId="77777777" w:rsidTr="000D4104">
        <w:trPr>
          <w:trHeight w:val="315"/>
        </w:trPr>
        <w:tc>
          <w:tcPr>
            <w:tcW w:w="636" w:type="dxa"/>
          </w:tcPr>
          <w:p w14:paraId="22ACFFA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27</w:t>
            </w:r>
          </w:p>
        </w:tc>
        <w:tc>
          <w:tcPr>
            <w:tcW w:w="2912" w:type="dxa"/>
          </w:tcPr>
          <w:p w14:paraId="61D8C73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Pojemność obsługiwanego tonera innego niż startowy:</w:t>
            </w:r>
          </w:p>
        </w:tc>
        <w:tc>
          <w:tcPr>
            <w:tcW w:w="2816" w:type="dxa"/>
          </w:tcPr>
          <w:p w14:paraId="54606EF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2500</w:t>
            </w:r>
          </w:p>
        </w:tc>
        <w:tc>
          <w:tcPr>
            <w:tcW w:w="2698" w:type="dxa"/>
          </w:tcPr>
          <w:p w14:paraId="128EB51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2468ADEC" w14:textId="77777777" w:rsidTr="000D4104">
        <w:trPr>
          <w:trHeight w:val="315"/>
        </w:trPr>
        <w:tc>
          <w:tcPr>
            <w:tcW w:w="636" w:type="dxa"/>
            <w:hideMark/>
          </w:tcPr>
          <w:p w14:paraId="68397F6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28</w:t>
            </w:r>
          </w:p>
        </w:tc>
        <w:tc>
          <w:tcPr>
            <w:tcW w:w="2912" w:type="dxa"/>
            <w:hideMark/>
          </w:tcPr>
          <w:p w14:paraId="00D96FC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Gwarancja</w:t>
            </w:r>
          </w:p>
        </w:tc>
        <w:tc>
          <w:tcPr>
            <w:tcW w:w="2816" w:type="dxa"/>
            <w:hideMark/>
          </w:tcPr>
          <w:p w14:paraId="30A20B9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3 lata</w:t>
            </w:r>
          </w:p>
        </w:tc>
        <w:tc>
          <w:tcPr>
            <w:tcW w:w="2698" w:type="dxa"/>
            <w:hideMark/>
          </w:tcPr>
          <w:p w14:paraId="53A2B78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bl>
    <w:p w14:paraId="47BE93B0" w14:textId="6AFAD33A" w:rsidR="00422404" w:rsidRPr="000D4104" w:rsidRDefault="00422404" w:rsidP="00422404">
      <w:pPr>
        <w:spacing w:after="160" w:line="259" w:lineRule="auto"/>
        <w:rPr>
          <w:rFonts w:asciiTheme="minorHAnsi" w:eastAsiaTheme="minorHAnsi" w:hAnsiTheme="minorHAnsi" w:cstheme="minorBidi"/>
          <w:b/>
          <w:lang w:eastAsia="en-US"/>
        </w:rPr>
      </w:pPr>
      <w:r w:rsidRPr="00422404">
        <w:rPr>
          <w:rFonts w:asciiTheme="minorHAnsi" w:eastAsiaTheme="minorHAnsi" w:hAnsiTheme="minorHAnsi" w:cstheme="minorBidi"/>
          <w:b/>
          <w:lang w:eastAsia="en-US"/>
        </w:rPr>
        <w:t xml:space="preserve">Ważne cały sprzęt musi być nowy, nieużywany. </w:t>
      </w:r>
      <w:r w:rsidR="00B920B1" w:rsidRPr="00B920B1">
        <w:rPr>
          <w:rFonts w:asciiTheme="minorHAnsi" w:eastAsiaTheme="minorHAnsi" w:hAnsiTheme="minorHAnsi" w:cstheme="minorBidi"/>
          <w:b/>
          <w:lang w:eastAsia="en-US"/>
        </w:rPr>
        <w:t>Sprzęt musi posiadać wgrany ostatni aktualny firmware opublikowany prz</w:t>
      </w:r>
      <w:r w:rsidR="000D4104">
        <w:rPr>
          <w:rFonts w:asciiTheme="minorHAnsi" w:eastAsiaTheme="minorHAnsi" w:hAnsiTheme="minorHAnsi" w:cstheme="minorBidi"/>
          <w:b/>
          <w:lang w:eastAsia="en-US"/>
        </w:rPr>
        <w:t>ez producenta danego sprzętu.</w:t>
      </w:r>
    </w:p>
    <w:p w14:paraId="7534A4F8"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4E8C22A8" w14:textId="2384DA6A" w:rsidR="00422404" w:rsidRPr="000D4104" w:rsidRDefault="000D4104" w:rsidP="00422404">
      <w:pPr>
        <w:spacing w:after="160" w:line="259" w:lineRule="auto"/>
        <w:rPr>
          <w:rFonts w:asciiTheme="minorHAnsi" w:eastAsiaTheme="minorHAnsi" w:hAnsiTheme="minorHAnsi" w:cstheme="minorBidi"/>
          <w:sz w:val="18"/>
          <w:szCs w:val="18"/>
          <w:lang w:eastAsia="en-US"/>
        </w:rPr>
      </w:pPr>
      <w:r>
        <w:rPr>
          <w:rFonts w:asciiTheme="minorHAnsi" w:eastAsiaTheme="minorHAnsi" w:hAnsiTheme="minorHAnsi" w:cstheme="minorBidi"/>
          <w:sz w:val="18"/>
          <w:szCs w:val="18"/>
          <w:lang w:eastAsia="en-US"/>
        </w:rPr>
        <w:t>Miejscowość, data</w:t>
      </w:r>
    </w:p>
    <w:p w14:paraId="711A727A" w14:textId="77777777" w:rsidR="00422404" w:rsidRPr="000D4104" w:rsidRDefault="00422404" w:rsidP="00422404">
      <w:pPr>
        <w:tabs>
          <w:tab w:val="left" w:pos="5812"/>
        </w:tabs>
        <w:jc w:val="both"/>
        <w:rPr>
          <w:rFonts w:ascii="Calibri" w:hAnsi="Calibri" w:cs="Calibri"/>
          <w:sz w:val="18"/>
          <w:szCs w:val="18"/>
        </w:rPr>
      </w:pPr>
      <w:r>
        <w:rPr>
          <w:rFonts w:ascii="Calibri" w:hAnsi="Calibri" w:cs="Calibri"/>
          <w:sz w:val="22"/>
          <w:szCs w:val="22"/>
        </w:rPr>
        <w:tab/>
      </w:r>
      <w:r>
        <w:rPr>
          <w:rFonts w:ascii="Calibri" w:hAnsi="Calibri" w:cs="Calibri"/>
          <w:sz w:val="22"/>
          <w:szCs w:val="22"/>
        </w:rPr>
        <w:tab/>
        <w:t xml:space="preserve">           </w:t>
      </w:r>
      <w:r w:rsidRPr="000D4104">
        <w:rPr>
          <w:rFonts w:ascii="Calibri" w:hAnsi="Calibri" w:cs="Calibri"/>
          <w:sz w:val="18"/>
          <w:szCs w:val="18"/>
        </w:rPr>
        <w:t>………………………………………..</w:t>
      </w:r>
    </w:p>
    <w:p w14:paraId="5C28CFAE" w14:textId="3F5A8268" w:rsidR="00447935" w:rsidRPr="000D4104" w:rsidRDefault="000D4104" w:rsidP="000D4104">
      <w:pPr>
        <w:tabs>
          <w:tab w:val="left" w:pos="5812"/>
        </w:tabs>
        <w:jc w:val="both"/>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t>Pieczątka i podp</w:t>
      </w:r>
    </w:p>
    <w:p w14:paraId="77BDFF43" w14:textId="45CE4193" w:rsidR="00447935" w:rsidRPr="00447935"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00447935" w:rsidRPr="00447935">
        <w:rPr>
          <w:rFonts w:asciiTheme="minorHAnsi" w:eastAsiaTheme="minorHAnsi" w:hAnsiTheme="minorHAnsi" w:cstheme="minorBidi"/>
          <w:sz w:val="22"/>
          <w:szCs w:val="22"/>
          <w:lang w:eastAsia="en-US"/>
        </w:rPr>
        <w:t>Załą</w:t>
      </w:r>
      <w:r w:rsidR="00447935">
        <w:rPr>
          <w:rFonts w:asciiTheme="minorHAnsi" w:eastAsiaTheme="minorHAnsi" w:hAnsiTheme="minorHAnsi" w:cstheme="minorBidi"/>
          <w:sz w:val="22"/>
          <w:szCs w:val="22"/>
          <w:lang w:eastAsia="en-US"/>
        </w:rPr>
        <w:t>cznik nr 5</w:t>
      </w:r>
      <w:r w:rsidR="00447935" w:rsidRPr="00447935">
        <w:rPr>
          <w:rFonts w:asciiTheme="minorHAnsi" w:eastAsiaTheme="minorHAnsi" w:hAnsiTheme="minorHAnsi" w:cstheme="minorBidi"/>
          <w:sz w:val="22"/>
          <w:szCs w:val="22"/>
          <w:lang w:eastAsia="en-US"/>
        </w:rPr>
        <w:t xml:space="preserve"> </w:t>
      </w:r>
    </w:p>
    <w:p w14:paraId="4EF6B6C2" w14:textId="0C597F22" w:rsidR="00447935" w:rsidRPr="00447935" w:rsidRDefault="000D4104" w:rsidP="00447935">
      <w:pPr>
        <w:spacing w:after="160" w:line="259" w:lineRule="auto"/>
        <w:jc w:val="center"/>
        <w:rPr>
          <w:rFonts w:asciiTheme="minorHAnsi" w:eastAsiaTheme="minorHAnsi" w:hAnsiTheme="minorHAnsi" w:cstheme="minorBidi"/>
          <w:b/>
          <w:u w:val="single"/>
          <w:lang w:eastAsia="en-US"/>
        </w:rPr>
      </w:pPr>
      <w:r>
        <w:rPr>
          <w:rFonts w:asciiTheme="minorHAnsi" w:eastAsiaTheme="minorHAnsi" w:hAnsiTheme="minorHAnsi" w:cstheme="minorBidi"/>
          <w:b/>
          <w:u w:val="single"/>
          <w:lang w:eastAsia="en-US"/>
        </w:rPr>
        <w:t>PAKIET NR 3</w:t>
      </w:r>
    </w:p>
    <w:p w14:paraId="3CA742E4" w14:textId="77777777" w:rsidR="00447935" w:rsidRDefault="00447935" w:rsidP="00A53B6C">
      <w:pPr>
        <w:spacing w:after="160" w:line="259" w:lineRule="auto"/>
        <w:rPr>
          <w:rFonts w:asciiTheme="minorHAnsi" w:eastAsiaTheme="minorHAnsi" w:hAnsiTheme="minorHAnsi" w:cstheme="minorBidi"/>
          <w:b/>
          <w:i/>
          <w:iCs/>
          <w:sz w:val="22"/>
          <w:szCs w:val="22"/>
          <w:u w:val="single"/>
          <w:lang w:eastAsia="en-US"/>
        </w:rPr>
      </w:pPr>
    </w:p>
    <w:p w14:paraId="1EB53D11" w14:textId="12B663BC" w:rsidR="00A53B6C" w:rsidRPr="000D4104" w:rsidRDefault="000D4104" w:rsidP="000D4104">
      <w:pPr>
        <w:spacing w:after="160" w:line="259" w:lineRule="auto"/>
        <w:rPr>
          <w:rFonts w:asciiTheme="minorHAnsi" w:eastAsiaTheme="minorHAnsi" w:hAnsiTheme="minorHAnsi" w:cstheme="minorBidi"/>
          <w:b/>
          <w:i/>
          <w:iCs/>
          <w:sz w:val="22"/>
          <w:szCs w:val="22"/>
          <w:u w:val="single"/>
          <w:lang w:eastAsia="en-US"/>
        </w:rPr>
      </w:pPr>
      <w:r>
        <w:rPr>
          <w:rFonts w:asciiTheme="minorHAnsi" w:eastAsiaTheme="minorHAnsi" w:hAnsiTheme="minorHAnsi" w:cstheme="minorBidi"/>
          <w:b/>
          <w:i/>
          <w:iCs/>
          <w:sz w:val="22"/>
          <w:szCs w:val="22"/>
          <w:u w:val="single"/>
          <w:lang w:eastAsia="en-US"/>
        </w:rPr>
        <w:t>3.1</w:t>
      </w:r>
      <w:r w:rsidR="00A53B6C" w:rsidRPr="000D4104">
        <w:rPr>
          <w:rFonts w:asciiTheme="minorHAnsi" w:eastAsiaTheme="minorHAnsi" w:hAnsiTheme="minorHAnsi" w:cstheme="minorBidi"/>
          <w:b/>
          <w:i/>
          <w:iCs/>
          <w:sz w:val="22"/>
          <w:szCs w:val="22"/>
          <w:u w:val="single"/>
          <w:lang w:eastAsia="en-US"/>
        </w:rPr>
        <w:t>Drukarka laserowa, kolorowa  -5</w:t>
      </w:r>
      <w:r w:rsidR="009706C8" w:rsidRPr="000D4104">
        <w:rPr>
          <w:rFonts w:asciiTheme="minorHAnsi" w:eastAsiaTheme="minorHAnsi" w:hAnsiTheme="minorHAnsi" w:cstheme="minorBidi"/>
          <w:b/>
          <w:i/>
          <w:iCs/>
          <w:sz w:val="22"/>
          <w:szCs w:val="22"/>
          <w:u w:val="single"/>
          <w:lang w:eastAsia="en-US"/>
        </w:rPr>
        <w:t xml:space="preserve"> </w:t>
      </w:r>
      <w:r w:rsidR="00A53B6C" w:rsidRPr="000D4104">
        <w:rPr>
          <w:rFonts w:asciiTheme="minorHAnsi" w:eastAsiaTheme="minorHAnsi" w:hAnsiTheme="minorHAnsi" w:cstheme="minorBidi"/>
          <w:b/>
          <w:i/>
          <w:iCs/>
          <w:sz w:val="22"/>
          <w:szCs w:val="22"/>
          <w:u w:val="single"/>
          <w:lang w:eastAsia="en-US"/>
        </w:rPr>
        <w:t>szt</w:t>
      </w:r>
      <w:r w:rsidR="009706C8" w:rsidRPr="000D4104">
        <w:rPr>
          <w:rFonts w:asciiTheme="minorHAnsi" w:eastAsiaTheme="minorHAnsi" w:hAnsiTheme="minorHAnsi" w:cstheme="minorBidi"/>
          <w:b/>
          <w:i/>
          <w:iCs/>
          <w:sz w:val="22"/>
          <w:szCs w:val="22"/>
          <w:u w:val="single"/>
          <w:lang w:eastAsia="en-US"/>
        </w:rPr>
        <w:t>.</w:t>
      </w:r>
    </w:p>
    <w:p w14:paraId="29F4783D"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28CD0C41" w14:textId="14741E9F"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w:t>
      </w:r>
      <w:r w:rsidR="00287383">
        <w:rPr>
          <w:rFonts w:asciiTheme="minorHAnsi" w:eastAsiaTheme="minorHAnsi" w:hAnsiTheme="minorHAnsi" w:cstheme="minorBidi"/>
          <w:sz w:val="22"/>
          <w:szCs w:val="22"/>
          <w:lang w:eastAsia="en-US"/>
        </w:rPr>
        <w:t>ty jako niezgodnej z treścią SI</w:t>
      </w:r>
      <w:r w:rsidRPr="00A53B6C">
        <w:rPr>
          <w:rFonts w:asciiTheme="minorHAnsi" w:eastAsiaTheme="minorHAnsi" w:hAnsiTheme="minorHAnsi" w:cstheme="minorBidi"/>
          <w:sz w:val="22"/>
          <w:szCs w:val="22"/>
          <w:lang w:eastAsia="en-US"/>
        </w:rPr>
        <w:t>WZ!)</w:t>
      </w:r>
    </w:p>
    <w:tbl>
      <w:tblPr>
        <w:tblStyle w:val="Tabela-Siatka4"/>
        <w:tblW w:w="0" w:type="auto"/>
        <w:tblLook w:val="04A0" w:firstRow="1" w:lastRow="0" w:firstColumn="1" w:lastColumn="0" w:noHBand="0" w:noVBand="1"/>
      </w:tblPr>
      <w:tblGrid>
        <w:gridCol w:w="627"/>
        <w:gridCol w:w="3120"/>
        <w:gridCol w:w="2675"/>
        <w:gridCol w:w="2640"/>
      </w:tblGrid>
      <w:tr w:rsidR="000D4104" w:rsidRPr="000D4104" w14:paraId="008695E8" w14:textId="77777777" w:rsidTr="000D4104">
        <w:trPr>
          <w:trHeight w:val="301"/>
        </w:trPr>
        <w:tc>
          <w:tcPr>
            <w:tcW w:w="3747" w:type="dxa"/>
            <w:gridSpan w:val="2"/>
            <w:hideMark/>
          </w:tcPr>
          <w:p w14:paraId="0355E31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Drukarka laserowa, kolorowa  </w:t>
            </w:r>
          </w:p>
        </w:tc>
        <w:tc>
          <w:tcPr>
            <w:tcW w:w="2675" w:type="dxa"/>
            <w:hideMark/>
          </w:tcPr>
          <w:p w14:paraId="10F6255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Dane podstawowe</w:t>
            </w:r>
          </w:p>
        </w:tc>
        <w:tc>
          <w:tcPr>
            <w:tcW w:w="2640" w:type="dxa"/>
            <w:hideMark/>
          </w:tcPr>
          <w:p w14:paraId="4E03BD6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5 szt.</w:t>
            </w:r>
          </w:p>
        </w:tc>
      </w:tr>
      <w:tr w:rsidR="000D4104" w:rsidRPr="000D4104" w14:paraId="32A4A8EB" w14:textId="77777777" w:rsidTr="000D4104">
        <w:trPr>
          <w:trHeight w:val="885"/>
        </w:trPr>
        <w:tc>
          <w:tcPr>
            <w:tcW w:w="627" w:type="dxa"/>
            <w:hideMark/>
          </w:tcPr>
          <w:p w14:paraId="4631853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Lp.</w:t>
            </w:r>
          </w:p>
        </w:tc>
        <w:tc>
          <w:tcPr>
            <w:tcW w:w="3120" w:type="dxa"/>
            <w:hideMark/>
          </w:tcPr>
          <w:p w14:paraId="74CFDDE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Opis wymagania</w:t>
            </w:r>
          </w:p>
        </w:tc>
        <w:tc>
          <w:tcPr>
            <w:tcW w:w="2675" w:type="dxa"/>
            <w:hideMark/>
          </w:tcPr>
          <w:p w14:paraId="6580CD3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Wymagania podstawowe </w:t>
            </w:r>
          </w:p>
        </w:tc>
        <w:tc>
          <w:tcPr>
            <w:tcW w:w="2640" w:type="dxa"/>
            <w:hideMark/>
          </w:tcPr>
          <w:p w14:paraId="194CCEC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Parametry oferowanego Sprzętu (wskazać konkretne parametry/cechy w wykropkowanych miejscach)</w:t>
            </w:r>
          </w:p>
        </w:tc>
      </w:tr>
      <w:tr w:rsidR="000D4104" w:rsidRPr="000D4104" w14:paraId="5FC7907D" w14:textId="77777777" w:rsidTr="000D4104">
        <w:trPr>
          <w:trHeight w:val="315"/>
        </w:trPr>
        <w:tc>
          <w:tcPr>
            <w:tcW w:w="627" w:type="dxa"/>
            <w:hideMark/>
          </w:tcPr>
          <w:p w14:paraId="71F0FAF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w:t>
            </w:r>
          </w:p>
        </w:tc>
        <w:tc>
          <w:tcPr>
            <w:tcW w:w="3120" w:type="dxa"/>
            <w:hideMark/>
          </w:tcPr>
          <w:p w14:paraId="44D7B28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Rozmiar nośnika</w:t>
            </w:r>
          </w:p>
        </w:tc>
        <w:tc>
          <w:tcPr>
            <w:tcW w:w="2675" w:type="dxa"/>
            <w:hideMark/>
          </w:tcPr>
          <w:p w14:paraId="21E91A9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A4 i A5</w:t>
            </w:r>
          </w:p>
        </w:tc>
        <w:tc>
          <w:tcPr>
            <w:tcW w:w="2640" w:type="dxa"/>
            <w:hideMark/>
          </w:tcPr>
          <w:p w14:paraId="06AE177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AE25DE5" w14:textId="77777777" w:rsidTr="000D4104">
        <w:trPr>
          <w:trHeight w:val="315"/>
        </w:trPr>
        <w:tc>
          <w:tcPr>
            <w:tcW w:w="627" w:type="dxa"/>
            <w:hideMark/>
          </w:tcPr>
          <w:p w14:paraId="05FEFE3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w:t>
            </w:r>
          </w:p>
        </w:tc>
        <w:tc>
          <w:tcPr>
            <w:tcW w:w="3120" w:type="dxa"/>
            <w:hideMark/>
          </w:tcPr>
          <w:p w14:paraId="226ACED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Maksymalny rozmiar nośnika</w:t>
            </w:r>
          </w:p>
        </w:tc>
        <w:tc>
          <w:tcPr>
            <w:tcW w:w="2675" w:type="dxa"/>
            <w:hideMark/>
          </w:tcPr>
          <w:p w14:paraId="768E89B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A4</w:t>
            </w:r>
          </w:p>
        </w:tc>
        <w:tc>
          <w:tcPr>
            <w:tcW w:w="2640" w:type="dxa"/>
            <w:hideMark/>
          </w:tcPr>
          <w:p w14:paraId="5546095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AC741E2" w14:textId="77777777" w:rsidTr="000D4104">
        <w:trPr>
          <w:trHeight w:val="315"/>
        </w:trPr>
        <w:tc>
          <w:tcPr>
            <w:tcW w:w="627" w:type="dxa"/>
            <w:hideMark/>
          </w:tcPr>
          <w:p w14:paraId="593918F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w:t>
            </w:r>
          </w:p>
        </w:tc>
        <w:tc>
          <w:tcPr>
            <w:tcW w:w="3120" w:type="dxa"/>
            <w:hideMark/>
          </w:tcPr>
          <w:p w14:paraId="7E7FC8D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Pojemność podajnika papieru</w:t>
            </w:r>
          </w:p>
        </w:tc>
        <w:tc>
          <w:tcPr>
            <w:tcW w:w="2675" w:type="dxa"/>
            <w:hideMark/>
          </w:tcPr>
          <w:p w14:paraId="0747FB4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250 kartek</w:t>
            </w:r>
          </w:p>
        </w:tc>
        <w:tc>
          <w:tcPr>
            <w:tcW w:w="2640" w:type="dxa"/>
            <w:hideMark/>
          </w:tcPr>
          <w:p w14:paraId="6F7EB3D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D70EC1A" w14:textId="77777777" w:rsidTr="000D4104">
        <w:trPr>
          <w:trHeight w:val="315"/>
        </w:trPr>
        <w:tc>
          <w:tcPr>
            <w:tcW w:w="627" w:type="dxa"/>
            <w:hideMark/>
          </w:tcPr>
          <w:p w14:paraId="79376D3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w:t>
            </w:r>
          </w:p>
        </w:tc>
        <w:tc>
          <w:tcPr>
            <w:tcW w:w="3120" w:type="dxa"/>
            <w:hideMark/>
          </w:tcPr>
          <w:p w14:paraId="5E65C96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druku w czerni</w:t>
            </w:r>
          </w:p>
        </w:tc>
        <w:tc>
          <w:tcPr>
            <w:tcW w:w="2675" w:type="dxa"/>
            <w:hideMark/>
          </w:tcPr>
          <w:p w14:paraId="01EC0F9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640" w:type="dxa"/>
            <w:hideMark/>
          </w:tcPr>
          <w:p w14:paraId="581FF7C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52A8962" w14:textId="77777777" w:rsidTr="000D4104">
        <w:trPr>
          <w:trHeight w:val="315"/>
        </w:trPr>
        <w:tc>
          <w:tcPr>
            <w:tcW w:w="627" w:type="dxa"/>
            <w:hideMark/>
          </w:tcPr>
          <w:p w14:paraId="501E806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5</w:t>
            </w:r>
          </w:p>
        </w:tc>
        <w:tc>
          <w:tcPr>
            <w:tcW w:w="3120" w:type="dxa"/>
            <w:hideMark/>
          </w:tcPr>
          <w:p w14:paraId="3D2FE86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druku w kolorze</w:t>
            </w:r>
          </w:p>
        </w:tc>
        <w:tc>
          <w:tcPr>
            <w:tcW w:w="2675" w:type="dxa"/>
            <w:hideMark/>
          </w:tcPr>
          <w:p w14:paraId="71F35EC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640" w:type="dxa"/>
            <w:hideMark/>
          </w:tcPr>
          <w:p w14:paraId="2086F9D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Proszę wpisać dokładne parametry/cechy</w:t>
            </w:r>
          </w:p>
        </w:tc>
      </w:tr>
      <w:tr w:rsidR="000D4104" w:rsidRPr="000D4104" w14:paraId="655839F1" w14:textId="77777777" w:rsidTr="000D4104">
        <w:trPr>
          <w:trHeight w:val="315"/>
        </w:trPr>
        <w:tc>
          <w:tcPr>
            <w:tcW w:w="627" w:type="dxa"/>
            <w:hideMark/>
          </w:tcPr>
          <w:p w14:paraId="7BE5793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6</w:t>
            </w:r>
          </w:p>
        </w:tc>
        <w:tc>
          <w:tcPr>
            <w:tcW w:w="3120" w:type="dxa"/>
            <w:hideMark/>
          </w:tcPr>
          <w:p w14:paraId="2D686D0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druku mono</w:t>
            </w:r>
          </w:p>
        </w:tc>
        <w:tc>
          <w:tcPr>
            <w:tcW w:w="2675" w:type="dxa"/>
            <w:hideMark/>
          </w:tcPr>
          <w:p w14:paraId="1A2B7FF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20str./min</w:t>
            </w:r>
          </w:p>
        </w:tc>
        <w:tc>
          <w:tcPr>
            <w:tcW w:w="2640" w:type="dxa"/>
            <w:hideMark/>
          </w:tcPr>
          <w:p w14:paraId="11D9A33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74E5438" w14:textId="77777777" w:rsidTr="000D4104">
        <w:trPr>
          <w:trHeight w:val="315"/>
        </w:trPr>
        <w:tc>
          <w:tcPr>
            <w:tcW w:w="627" w:type="dxa"/>
            <w:hideMark/>
          </w:tcPr>
          <w:p w14:paraId="04B3CA2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7</w:t>
            </w:r>
          </w:p>
        </w:tc>
        <w:tc>
          <w:tcPr>
            <w:tcW w:w="3120" w:type="dxa"/>
            <w:noWrap/>
            <w:hideMark/>
          </w:tcPr>
          <w:p w14:paraId="005E76A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druku kolor</w:t>
            </w:r>
          </w:p>
        </w:tc>
        <w:tc>
          <w:tcPr>
            <w:tcW w:w="2675" w:type="dxa"/>
            <w:hideMark/>
          </w:tcPr>
          <w:p w14:paraId="42FAF1F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20str./min</w:t>
            </w:r>
          </w:p>
        </w:tc>
        <w:tc>
          <w:tcPr>
            <w:tcW w:w="2640" w:type="dxa"/>
            <w:hideMark/>
          </w:tcPr>
          <w:p w14:paraId="30221A0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B81A094" w14:textId="77777777" w:rsidTr="000D4104">
        <w:trPr>
          <w:trHeight w:val="690"/>
        </w:trPr>
        <w:tc>
          <w:tcPr>
            <w:tcW w:w="627" w:type="dxa"/>
            <w:hideMark/>
          </w:tcPr>
          <w:p w14:paraId="0301A69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8</w:t>
            </w:r>
          </w:p>
        </w:tc>
        <w:tc>
          <w:tcPr>
            <w:tcW w:w="3120" w:type="dxa"/>
            <w:hideMark/>
          </w:tcPr>
          <w:p w14:paraId="7161865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Automatyczny druk dwustronny (dupleks)</w:t>
            </w:r>
          </w:p>
        </w:tc>
        <w:tc>
          <w:tcPr>
            <w:tcW w:w="2675" w:type="dxa"/>
            <w:hideMark/>
          </w:tcPr>
          <w:p w14:paraId="456B7F0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automatyczny – bez konieczności ręcznego przekładania kartek,</w:t>
            </w:r>
          </w:p>
        </w:tc>
        <w:tc>
          <w:tcPr>
            <w:tcW w:w="2640" w:type="dxa"/>
            <w:hideMark/>
          </w:tcPr>
          <w:p w14:paraId="47F48AE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1778E18" w14:textId="77777777" w:rsidTr="000D4104">
        <w:trPr>
          <w:trHeight w:val="720"/>
        </w:trPr>
        <w:tc>
          <w:tcPr>
            <w:tcW w:w="627" w:type="dxa"/>
            <w:hideMark/>
          </w:tcPr>
          <w:p w14:paraId="06FA0D6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9</w:t>
            </w:r>
          </w:p>
        </w:tc>
        <w:tc>
          <w:tcPr>
            <w:tcW w:w="3120" w:type="dxa"/>
            <w:hideMark/>
          </w:tcPr>
          <w:p w14:paraId="41E0243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Maksymalne obciążenie miesięczne - deklarowane przez producenta</w:t>
            </w:r>
          </w:p>
        </w:tc>
        <w:tc>
          <w:tcPr>
            <w:tcW w:w="2675" w:type="dxa"/>
            <w:hideMark/>
          </w:tcPr>
          <w:p w14:paraId="4EDB4ED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90 000 stron A4/miesięcznie</w:t>
            </w:r>
          </w:p>
        </w:tc>
        <w:tc>
          <w:tcPr>
            <w:tcW w:w="2640" w:type="dxa"/>
            <w:hideMark/>
          </w:tcPr>
          <w:p w14:paraId="4E6C72A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234E4B6" w14:textId="77777777" w:rsidTr="000D4104">
        <w:trPr>
          <w:trHeight w:val="315"/>
        </w:trPr>
        <w:tc>
          <w:tcPr>
            <w:tcW w:w="627" w:type="dxa"/>
            <w:hideMark/>
          </w:tcPr>
          <w:p w14:paraId="5292FA3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10</w:t>
            </w:r>
          </w:p>
        </w:tc>
        <w:tc>
          <w:tcPr>
            <w:tcW w:w="3120" w:type="dxa"/>
            <w:hideMark/>
          </w:tcPr>
          <w:p w14:paraId="6B97205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Interfejsy</w:t>
            </w:r>
          </w:p>
        </w:tc>
        <w:tc>
          <w:tcPr>
            <w:tcW w:w="2675" w:type="dxa"/>
            <w:hideMark/>
          </w:tcPr>
          <w:p w14:paraId="1FBFD70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val="en-US" w:eastAsia="en-US"/>
              </w:rPr>
            </w:pPr>
            <w:r w:rsidRPr="000D4104">
              <w:rPr>
                <w:rFonts w:asciiTheme="minorHAnsi" w:eastAsiaTheme="minorHAnsi" w:hAnsiTheme="minorHAnsi" w:cstheme="minorBidi"/>
                <w:color w:val="000000" w:themeColor="text1"/>
                <w:sz w:val="18"/>
                <w:szCs w:val="18"/>
                <w:lang w:val="en-US" w:eastAsia="en-US"/>
              </w:rPr>
              <w:t>Minimum USB2.0 i Ethernet min. 10/100/1000Mbps</w:t>
            </w:r>
          </w:p>
        </w:tc>
        <w:tc>
          <w:tcPr>
            <w:tcW w:w="2640" w:type="dxa"/>
            <w:hideMark/>
          </w:tcPr>
          <w:p w14:paraId="1DA947D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1005870" w14:textId="77777777" w:rsidTr="000D4104">
        <w:trPr>
          <w:trHeight w:val="315"/>
        </w:trPr>
        <w:tc>
          <w:tcPr>
            <w:tcW w:w="627" w:type="dxa"/>
            <w:hideMark/>
          </w:tcPr>
          <w:p w14:paraId="4236CE0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11</w:t>
            </w:r>
          </w:p>
        </w:tc>
        <w:tc>
          <w:tcPr>
            <w:tcW w:w="3120" w:type="dxa"/>
            <w:hideMark/>
          </w:tcPr>
          <w:p w14:paraId="4B8B511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Zainstalowana pamięć</w:t>
            </w:r>
          </w:p>
        </w:tc>
        <w:tc>
          <w:tcPr>
            <w:tcW w:w="2675" w:type="dxa"/>
            <w:hideMark/>
          </w:tcPr>
          <w:p w14:paraId="3AB3C39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256MB</w:t>
            </w:r>
          </w:p>
        </w:tc>
        <w:tc>
          <w:tcPr>
            <w:tcW w:w="2640" w:type="dxa"/>
            <w:hideMark/>
          </w:tcPr>
          <w:p w14:paraId="1D62591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7710216" w14:textId="77777777" w:rsidTr="000D4104">
        <w:trPr>
          <w:trHeight w:val="315"/>
        </w:trPr>
        <w:tc>
          <w:tcPr>
            <w:tcW w:w="627" w:type="dxa"/>
            <w:hideMark/>
          </w:tcPr>
          <w:p w14:paraId="654DAA6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12</w:t>
            </w:r>
          </w:p>
        </w:tc>
        <w:tc>
          <w:tcPr>
            <w:tcW w:w="3120" w:type="dxa"/>
            <w:hideMark/>
          </w:tcPr>
          <w:p w14:paraId="6F8F634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Prędkość procesora</w:t>
            </w:r>
          </w:p>
        </w:tc>
        <w:tc>
          <w:tcPr>
            <w:tcW w:w="2675" w:type="dxa"/>
            <w:hideMark/>
          </w:tcPr>
          <w:p w14:paraId="6AE13CB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800MHz</w:t>
            </w:r>
          </w:p>
        </w:tc>
        <w:tc>
          <w:tcPr>
            <w:tcW w:w="2640" w:type="dxa"/>
            <w:hideMark/>
          </w:tcPr>
          <w:p w14:paraId="5DE2234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6504871" w14:textId="77777777" w:rsidTr="000D4104">
        <w:trPr>
          <w:trHeight w:val="315"/>
        </w:trPr>
        <w:tc>
          <w:tcPr>
            <w:tcW w:w="627" w:type="dxa"/>
            <w:hideMark/>
          </w:tcPr>
          <w:p w14:paraId="5569D9E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13</w:t>
            </w:r>
          </w:p>
        </w:tc>
        <w:tc>
          <w:tcPr>
            <w:tcW w:w="3120" w:type="dxa"/>
            <w:hideMark/>
          </w:tcPr>
          <w:p w14:paraId="58D9AA4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Kabel USB</w:t>
            </w:r>
          </w:p>
        </w:tc>
        <w:tc>
          <w:tcPr>
            <w:tcW w:w="2675" w:type="dxa"/>
            <w:hideMark/>
          </w:tcPr>
          <w:p w14:paraId="3165DEC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 zestawie minimum 1,5m</w:t>
            </w:r>
          </w:p>
        </w:tc>
        <w:tc>
          <w:tcPr>
            <w:tcW w:w="2640" w:type="dxa"/>
            <w:hideMark/>
          </w:tcPr>
          <w:p w14:paraId="2C1F42B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9C9FE20" w14:textId="77777777" w:rsidTr="000D4104">
        <w:trPr>
          <w:trHeight w:val="315"/>
        </w:trPr>
        <w:tc>
          <w:tcPr>
            <w:tcW w:w="627" w:type="dxa"/>
            <w:hideMark/>
          </w:tcPr>
          <w:p w14:paraId="10F7F39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14</w:t>
            </w:r>
          </w:p>
        </w:tc>
        <w:tc>
          <w:tcPr>
            <w:tcW w:w="3120" w:type="dxa"/>
            <w:hideMark/>
          </w:tcPr>
          <w:p w14:paraId="1348A7D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Kabel zasilający</w:t>
            </w:r>
          </w:p>
        </w:tc>
        <w:tc>
          <w:tcPr>
            <w:tcW w:w="2675" w:type="dxa"/>
            <w:hideMark/>
          </w:tcPr>
          <w:p w14:paraId="655BE7F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 zestawie minimum 1,5m (wersja polska)</w:t>
            </w:r>
          </w:p>
        </w:tc>
        <w:tc>
          <w:tcPr>
            <w:tcW w:w="2640" w:type="dxa"/>
            <w:hideMark/>
          </w:tcPr>
          <w:p w14:paraId="11DE575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0345EE1" w14:textId="77777777" w:rsidTr="000D4104">
        <w:trPr>
          <w:trHeight w:val="315"/>
        </w:trPr>
        <w:tc>
          <w:tcPr>
            <w:tcW w:w="627" w:type="dxa"/>
            <w:hideMark/>
          </w:tcPr>
          <w:p w14:paraId="7526D0B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15</w:t>
            </w:r>
          </w:p>
        </w:tc>
        <w:tc>
          <w:tcPr>
            <w:tcW w:w="3120" w:type="dxa"/>
            <w:hideMark/>
          </w:tcPr>
          <w:p w14:paraId="6D21D41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Waga </w:t>
            </w:r>
          </w:p>
        </w:tc>
        <w:tc>
          <w:tcPr>
            <w:tcW w:w="2675" w:type="dxa"/>
            <w:hideMark/>
          </w:tcPr>
          <w:p w14:paraId="45D19D6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nie więcej niż 30kg</w:t>
            </w:r>
          </w:p>
        </w:tc>
        <w:tc>
          <w:tcPr>
            <w:tcW w:w="2640" w:type="dxa"/>
            <w:hideMark/>
          </w:tcPr>
          <w:p w14:paraId="1590D47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C378D56" w14:textId="77777777" w:rsidTr="000D4104">
        <w:trPr>
          <w:trHeight w:val="315"/>
        </w:trPr>
        <w:tc>
          <w:tcPr>
            <w:tcW w:w="627" w:type="dxa"/>
            <w:hideMark/>
          </w:tcPr>
          <w:p w14:paraId="2428C2A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16</w:t>
            </w:r>
          </w:p>
        </w:tc>
        <w:tc>
          <w:tcPr>
            <w:tcW w:w="3120" w:type="dxa"/>
            <w:hideMark/>
          </w:tcPr>
          <w:p w14:paraId="4AC0E75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Certyfikaty</w:t>
            </w:r>
          </w:p>
        </w:tc>
        <w:tc>
          <w:tcPr>
            <w:tcW w:w="2675" w:type="dxa"/>
            <w:hideMark/>
          </w:tcPr>
          <w:p w14:paraId="65790BC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CE i RoHS</w:t>
            </w:r>
          </w:p>
        </w:tc>
        <w:tc>
          <w:tcPr>
            <w:tcW w:w="2640" w:type="dxa"/>
            <w:hideMark/>
          </w:tcPr>
          <w:p w14:paraId="6FC5396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E5DAE31" w14:textId="77777777" w:rsidTr="000D4104">
        <w:trPr>
          <w:trHeight w:val="615"/>
        </w:trPr>
        <w:tc>
          <w:tcPr>
            <w:tcW w:w="627" w:type="dxa"/>
            <w:hideMark/>
          </w:tcPr>
          <w:p w14:paraId="7A361E8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17</w:t>
            </w:r>
          </w:p>
        </w:tc>
        <w:tc>
          <w:tcPr>
            <w:tcW w:w="3120" w:type="dxa"/>
            <w:hideMark/>
          </w:tcPr>
          <w:p w14:paraId="093E8F8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Obsługiwane OS</w:t>
            </w:r>
          </w:p>
        </w:tc>
        <w:tc>
          <w:tcPr>
            <w:tcW w:w="2675" w:type="dxa"/>
            <w:hideMark/>
          </w:tcPr>
          <w:p w14:paraId="4015814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Windows 7 (x86 i x64) i Windows 10 (x86 i x64). Sterowniki w zestawie.</w:t>
            </w:r>
          </w:p>
        </w:tc>
        <w:tc>
          <w:tcPr>
            <w:tcW w:w="2640" w:type="dxa"/>
            <w:hideMark/>
          </w:tcPr>
          <w:p w14:paraId="140CE94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9942223" w14:textId="77777777" w:rsidTr="000D4104">
        <w:trPr>
          <w:trHeight w:val="615"/>
        </w:trPr>
        <w:tc>
          <w:tcPr>
            <w:tcW w:w="627" w:type="dxa"/>
            <w:hideMark/>
          </w:tcPr>
          <w:p w14:paraId="7AF07B7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18</w:t>
            </w:r>
          </w:p>
        </w:tc>
        <w:tc>
          <w:tcPr>
            <w:tcW w:w="3120" w:type="dxa"/>
            <w:hideMark/>
          </w:tcPr>
          <w:p w14:paraId="76BE8DF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Podajnik ręczny</w:t>
            </w:r>
          </w:p>
        </w:tc>
        <w:tc>
          <w:tcPr>
            <w:tcW w:w="2675" w:type="dxa"/>
            <w:hideMark/>
          </w:tcPr>
          <w:p w14:paraId="07599DB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jeden na format A5 i A4 (minimalna ilość papieru zwykłego w podajniku 5 stron -  nie może być to podajnik z możliwością załadunku jednej kartki na raz).</w:t>
            </w:r>
          </w:p>
        </w:tc>
        <w:tc>
          <w:tcPr>
            <w:tcW w:w="2640" w:type="dxa"/>
            <w:hideMark/>
          </w:tcPr>
          <w:p w14:paraId="1405477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AC446B1" w14:textId="77777777" w:rsidTr="000D4104">
        <w:trPr>
          <w:trHeight w:val="915"/>
        </w:trPr>
        <w:tc>
          <w:tcPr>
            <w:tcW w:w="627" w:type="dxa"/>
            <w:hideMark/>
          </w:tcPr>
          <w:p w14:paraId="32EE542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19</w:t>
            </w:r>
          </w:p>
        </w:tc>
        <w:tc>
          <w:tcPr>
            <w:tcW w:w="3120" w:type="dxa"/>
            <w:hideMark/>
          </w:tcPr>
          <w:p w14:paraId="7C1E77C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 zestawie komplet materiałów eksploatacyjnych</w:t>
            </w:r>
          </w:p>
        </w:tc>
        <w:tc>
          <w:tcPr>
            <w:tcW w:w="2675" w:type="dxa"/>
            <w:hideMark/>
          </w:tcPr>
          <w:p w14:paraId="37E564C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wszystkie niezbędne do pracy urządzenia nie licząc papieru (tonery, bębny, developery, pojemniki na zużyty toner itp.)</w:t>
            </w:r>
          </w:p>
        </w:tc>
        <w:tc>
          <w:tcPr>
            <w:tcW w:w="2640" w:type="dxa"/>
            <w:hideMark/>
          </w:tcPr>
          <w:p w14:paraId="7657361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EEAB9E3" w14:textId="77777777" w:rsidTr="000D4104">
        <w:trPr>
          <w:trHeight w:val="315"/>
        </w:trPr>
        <w:tc>
          <w:tcPr>
            <w:tcW w:w="627" w:type="dxa"/>
            <w:hideMark/>
          </w:tcPr>
          <w:p w14:paraId="26D8987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20</w:t>
            </w:r>
          </w:p>
        </w:tc>
        <w:tc>
          <w:tcPr>
            <w:tcW w:w="3120" w:type="dxa"/>
            <w:hideMark/>
          </w:tcPr>
          <w:p w14:paraId="5E5EE95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Multikopia</w:t>
            </w:r>
          </w:p>
        </w:tc>
        <w:tc>
          <w:tcPr>
            <w:tcW w:w="2675" w:type="dxa"/>
            <w:hideMark/>
          </w:tcPr>
          <w:p w14:paraId="7A2AD16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 możliwość wydruku  z PC  kopi tego samego np. dokumentu bez konieczności rozbudowy drukarki o pamięć RAM, dysk, czy kartę pamięci.</w:t>
            </w:r>
          </w:p>
        </w:tc>
        <w:tc>
          <w:tcPr>
            <w:tcW w:w="2640" w:type="dxa"/>
            <w:hideMark/>
          </w:tcPr>
          <w:p w14:paraId="57B1111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02C77DD" w14:textId="77777777" w:rsidTr="000D4104">
        <w:trPr>
          <w:trHeight w:val="315"/>
        </w:trPr>
        <w:tc>
          <w:tcPr>
            <w:tcW w:w="627" w:type="dxa"/>
            <w:hideMark/>
          </w:tcPr>
          <w:p w14:paraId="4DEA1B5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21</w:t>
            </w:r>
          </w:p>
        </w:tc>
        <w:tc>
          <w:tcPr>
            <w:tcW w:w="3120" w:type="dxa"/>
            <w:hideMark/>
          </w:tcPr>
          <w:p w14:paraId="2926FB2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Menu w języku polskim</w:t>
            </w:r>
          </w:p>
        </w:tc>
        <w:tc>
          <w:tcPr>
            <w:tcW w:w="2675" w:type="dxa"/>
            <w:hideMark/>
          </w:tcPr>
          <w:p w14:paraId="577E8D6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640" w:type="dxa"/>
            <w:hideMark/>
          </w:tcPr>
          <w:p w14:paraId="2D0411D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E9888C7" w14:textId="77777777" w:rsidTr="000D4104">
        <w:trPr>
          <w:trHeight w:val="315"/>
        </w:trPr>
        <w:tc>
          <w:tcPr>
            <w:tcW w:w="627" w:type="dxa"/>
          </w:tcPr>
          <w:p w14:paraId="14FF133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22</w:t>
            </w:r>
          </w:p>
        </w:tc>
        <w:tc>
          <w:tcPr>
            <w:tcW w:w="3120" w:type="dxa"/>
          </w:tcPr>
          <w:p w14:paraId="18909B6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Wydajność obsługiwanego  tonera innego niż startowy (BLACK, CYAN, MAGENTA, YELLOW):</w:t>
            </w:r>
          </w:p>
        </w:tc>
        <w:tc>
          <w:tcPr>
            <w:tcW w:w="2675" w:type="dxa"/>
          </w:tcPr>
          <w:p w14:paraId="7EA61B9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5000 stron</w:t>
            </w:r>
          </w:p>
        </w:tc>
        <w:tc>
          <w:tcPr>
            <w:tcW w:w="2640" w:type="dxa"/>
          </w:tcPr>
          <w:p w14:paraId="457CC4D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47F8E98" w14:textId="77777777" w:rsidTr="000D4104">
        <w:trPr>
          <w:trHeight w:val="315"/>
        </w:trPr>
        <w:tc>
          <w:tcPr>
            <w:tcW w:w="627" w:type="dxa"/>
            <w:hideMark/>
          </w:tcPr>
          <w:p w14:paraId="1CC4333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23</w:t>
            </w:r>
          </w:p>
        </w:tc>
        <w:tc>
          <w:tcPr>
            <w:tcW w:w="3120" w:type="dxa"/>
            <w:hideMark/>
          </w:tcPr>
          <w:p w14:paraId="2DEE185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Gwarancja</w:t>
            </w:r>
          </w:p>
        </w:tc>
        <w:tc>
          <w:tcPr>
            <w:tcW w:w="2675" w:type="dxa"/>
            <w:hideMark/>
          </w:tcPr>
          <w:p w14:paraId="22291E3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 lata</w:t>
            </w:r>
          </w:p>
        </w:tc>
        <w:tc>
          <w:tcPr>
            <w:tcW w:w="2640" w:type="dxa"/>
            <w:hideMark/>
          </w:tcPr>
          <w:p w14:paraId="1E78346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bl>
    <w:p w14:paraId="4274FEA4" w14:textId="77777777" w:rsidR="00A53B6C" w:rsidRDefault="00A53B6C" w:rsidP="00A53B6C">
      <w:pPr>
        <w:spacing w:after="160" w:line="259" w:lineRule="auto"/>
        <w:rPr>
          <w:rFonts w:asciiTheme="minorHAnsi" w:eastAsiaTheme="minorHAnsi" w:hAnsiTheme="minorHAnsi" w:cstheme="minorBidi"/>
          <w:sz w:val="22"/>
          <w:szCs w:val="22"/>
          <w:lang w:eastAsia="en-US"/>
        </w:rPr>
      </w:pPr>
    </w:p>
    <w:p w14:paraId="6769F4FC" w14:textId="77777777" w:rsidR="00422404" w:rsidRDefault="00422404" w:rsidP="00422404">
      <w:pPr>
        <w:spacing w:after="160" w:line="259" w:lineRule="auto"/>
        <w:rPr>
          <w:rFonts w:asciiTheme="minorHAnsi" w:eastAsiaTheme="minorHAnsi" w:hAnsiTheme="minorHAnsi" w:cstheme="minorBidi"/>
          <w:bCs/>
          <w:sz w:val="22"/>
          <w:szCs w:val="22"/>
          <w:lang w:eastAsia="en-US"/>
        </w:rPr>
      </w:pPr>
    </w:p>
    <w:p w14:paraId="66E84415" w14:textId="65C6B10C" w:rsidR="00422404" w:rsidRPr="00B920B1" w:rsidRDefault="00422404" w:rsidP="00422404">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7788BFFA"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5439DEAB"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4B2021E8"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2AC1AEAE"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6357042D"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1C4830AE"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0A22DC8B" w14:textId="54681965" w:rsidR="009706C8" w:rsidRPr="000D4104" w:rsidRDefault="000D4104" w:rsidP="000D41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w:t>
      </w:r>
    </w:p>
    <w:p w14:paraId="0D35E4DE"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06A1EE0C" w14:textId="1D45703D" w:rsidR="00447935" w:rsidRPr="00447935" w:rsidRDefault="000D4104" w:rsidP="00447935">
      <w:pPr>
        <w:spacing w:after="160" w:line="259" w:lineRule="auto"/>
        <w:jc w:val="center"/>
        <w:rPr>
          <w:rFonts w:asciiTheme="minorHAnsi" w:eastAsiaTheme="minorHAnsi" w:hAnsiTheme="minorHAnsi" w:cstheme="minorBidi"/>
          <w:b/>
          <w:u w:val="single"/>
          <w:lang w:eastAsia="en-US"/>
        </w:rPr>
      </w:pPr>
      <w:r>
        <w:rPr>
          <w:rFonts w:asciiTheme="minorHAnsi" w:eastAsiaTheme="minorHAnsi" w:hAnsiTheme="minorHAnsi" w:cstheme="minorBidi"/>
          <w:b/>
          <w:u w:val="single"/>
          <w:lang w:eastAsia="en-US"/>
        </w:rPr>
        <w:t>PAKIET NR 3</w:t>
      </w:r>
    </w:p>
    <w:p w14:paraId="1D59B392" w14:textId="7452B1D5" w:rsidR="00A53B6C" w:rsidRPr="000D4104" w:rsidRDefault="000D4104" w:rsidP="000D4104">
      <w:pPr>
        <w:spacing w:after="160" w:line="259" w:lineRule="auto"/>
        <w:rPr>
          <w:rFonts w:asciiTheme="minorHAnsi" w:eastAsiaTheme="minorHAnsi" w:hAnsiTheme="minorHAnsi" w:cstheme="minorBidi"/>
          <w:b/>
          <w:i/>
          <w:sz w:val="22"/>
          <w:szCs w:val="22"/>
          <w:u w:val="single"/>
          <w:lang w:eastAsia="en-US"/>
        </w:rPr>
      </w:pPr>
      <w:r>
        <w:rPr>
          <w:rFonts w:asciiTheme="minorHAnsi" w:eastAsiaTheme="minorHAnsi" w:hAnsiTheme="minorHAnsi" w:cstheme="minorBidi"/>
          <w:b/>
          <w:i/>
          <w:sz w:val="22"/>
          <w:szCs w:val="22"/>
          <w:u w:val="single"/>
          <w:lang w:eastAsia="en-US"/>
        </w:rPr>
        <w:t>3.2</w:t>
      </w:r>
      <w:r w:rsidR="00A53B6C" w:rsidRPr="000D4104">
        <w:rPr>
          <w:rFonts w:asciiTheme="minorHAnsi" w:eastAsiaTheme="minorHAnsi" w:hAnsiTheme="minorHAnsi" w:cstheme="minorBidi"/>
          <w:b/>
          <w:i/>
          <w:sz w:val="22"/>
          <w:szCs w:val="22"/>
          <w:u w:val="single"/>
          <w:lang w:eastAsia="en-US"/>
        </w:rPr>
        <w:t>Urządzenie wielofunkcyjne MFP, kolorowe, laserowe -</w:t>
      </w:r>
      <w:r w:rsidR="009706C8" w:rsidRPr="000D4104">
        <w:rPr>
          <w:rFonts w:asciiTheme="minorHAnsi" w:eastAsiaTheme="minorHAnsi" w:hAnsiTheme="minorHAnsi" w:cstheme="minorBidi"/>
          <w:b/>
          <w:i/>
          <w:sz w:val="22"/>
          <w:szCs w:val="22"/>
          <w:u w:val="single"/>
          <w:lang w:eastAsia="en-US"/>
        </w:rPr>
        <w:t xml:space="preserve"> </w:t>
      </w:r>
      <w:r w:rsidR="00A53B6C" w:rsidRPr="000D4104">
        <w:rPr>
          <w:rFonts w:asciiTheme="minorHAnsi" w:eastAsiaTheme="minorHAnsi" w:hAnsiTheme="minorHAnsi" w:cstheme="minorBidi"/>
          <w:b/>
          <w:i/>
          <w:sz w:val="22"/>
          <w:szCs w:val="22"/>
          <w:u w:val="single"/>
          <w:lang w:eastAsia="en-US"/>
        </w:rPr>
        <w:t>2szt</w:t>
      </w:r>
      <w:r w:rsidR="009706C8" w:rsidRPr="000D4104">
        <w:rPr>
          <w:rFonts w:asciiTheme="minorHAnsi" w:eastAsiaTheme="minorHAnsi" w:hAnsiTheme="minorHAnsi" w:cstheme="minorBidi"/>
          <w:b/>
          <w:i/>
          <w:sz w:val="22"/>
          <w:szCs w:val="22"/>
          <w:u w:val="single"/>
          <w:lang w:eastAsia="en-US"/>
        </w:rPr>
        <w:t>.</w:t>
      </w:r>
    </w:p>
    <w:p w14:paraId="154AA14A"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6B1A3EAA" w14:textId="6D37DD01" w:rsid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5"/>
        <w:tblW w:w="0" w:type="auto"/>
        <w:tblLook w:val="04A0" w:firstRow="1" w:lastRow="0" w:firstColumn="1" w:lastColumn="0" w:noHBand="0" w:noVBand="1"/>
      </w:tblPr>
      <w:tblGrid>
        <w:gridCol w:w="627"/>
        <w:gridCol w:w="3120"/>
        <w:gridCol w:w="2675"/>
        <w:gridCol w:w="2640"/>
      </w:tblGrid>
      <w:tr w:rsidR="000D4104" w:rsidRPr="000D4104" w14:paraId="466125A6" w14:textId="77777777" w:rsidTr="000D4104">
        <w:trPr>
          <w:trHeight w:val="635"/>
        </w:trPr>
        <w:tc>
          <w:tcPr>
            <w:tcW w:w="3747" w:type="dxa"/>
            <w:gridSpan w:val="2"/>
            <w:hideMark/>
          </w:tcPr>
          <w:p w14:paraId="0E73DE2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Urządzenie wielofunkcyjne MFP, kolorowe, laserowe </w:t>
            </w:r>
          </w:p>
        </w:tc>
        <w:tc>
          <w:tcPr>
            <w:tcW w:w="2675" w:type="dxa"/>
            <w:hideMark/>
          </w:tcPr>
          <w:p w14:paraId="0E1F12F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Dane podstawowe</w:t>
            </w:r>
          </w:p>
        </w:tc>
        <w:tc>
          <w:tcPr>
            <w:tcW w:w="2640" w:type="dxa"/>
            <w:hideMark/>
          </w:tcPr>
          <w:p w14:paraId="5926F3B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 szt.</w:t>
            </w:r>
          </w:p>
        </w:tc>
      </w:tr>
      <w:tr w:rsidR="000D4104" w:rsidRPr="000D4104" w14:paraId="405C56B7" w14:textId="77777777" w:rsidTr="000D4104">
        <w:trPr>
          <w:trHeight w:val="885"/>
        </w:trPr>
        <w:tc>
          <w:tcPr>
            <w:tcW w:w="627" w:type="dxa"/>
            <w:hideMark/>
          </w:tcPr>
          <w:p w14:paraId="17EE2D8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Lp.</w:t>
            </w:r>
          </w:p>
        </w:tc>
        <w:tc>
          <w:tcPr>
            <w:tcW w:w="3120" w:type="dxa"/>
            <w:hideMark/>
          </w:tcPr>
          <w:p w14:paraId="2755F7F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Opis wymagania</w:t>
            </w:r>
          </w:p>
        </w:tc>
        <w:tc>
          <w:tcPr>
            <w:tcW w:w="2675" w:type="dxa"/>
            <w:hideMark/>
          </w:tcPr>
          <w:p w14:paraId="2816FA6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Wymagania podstawowe </w:t>
            </w:r>
          </w:p>
        </w:tc>
        <w:tc>
          <w:tcPr>
            <w:tcW w:w="2640" w:type="dxa"/>
            <w:hideMark/>
          </w:tcPr>
          <w:p w14:paraId="149201D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Parametry oferowanego Sprzętu (wskazać konkretne parametry/cechy w wykropkowanych miejscach)</w:t>
            </w:r>
          </w:p>
        </w:tc>
      </w:tr>
      <w:tr w:rsidR="000D4104" w:rsidRPr="000D4104" w14:paraId="35D7ECF5" w14:textId="77777777" w:rsidTr="000D4104">
        <w:trPr>
          <w:trHeight w:val="315"/>
        </w:trPr>
        <w:tc>
          <w:tcPr>
            <w:tcW w:w="627" w:type="dxa"/>
            <w:hideMark/>
          </w:tcPr>
          <w:p w14:paraId="31776F4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w:t>
            </w:r>
          </w:p>
        </w:tc>
        <w:tc>
          <w:tcPr>
            <w:tcW w:w="3120" w:type="dxa"/>
            <w:hideMark/>
          </w:tcPr>
          <w:p w14:paraId="4DF453C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Rozmiar nośnika</w:t>
            </w:r>
          </w:p>
        </w:tc>
        <w:tc>
          <w:tcPr>
            <w:tcW w:w="2675" w:type="dxa"/>
            <w:hideMark/>
          </w:tcPr>
          <w:p w14:paraId="313FBFF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A4 i A5</w:t>
            </w:r>
          </w:p>
        </w:tc>
        <w:tc>
          <w:tcPr>
            <w:tcW w:w="2640" w:type="dxa"/>
            <w:hideMark/>
          </w:tcPr>
          <w:p w14:paraId="75B4D83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C0EDDDD" w14:textId="77777777" w:rsidTr="000D4104">
        <w:trPr>
          <w:trHeight w:val="315"/>
        </w:trPr>
        <w:tc>
          <w:tcPr>
            <w:tcW w:w="627" w:type="dxa"/>
            <w:hideMark/>
          </w:tcPr>
          <w:p w14:paraId="37AA3C5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w:t>
            </w:r>
          </w:p>
        </w:tc>
        <w:tc>
          <w:tcPr>
            <w:tcW w:w="3120" w:type="dxa"/>
            <w:hideMark/>
          </w:tcPr>
          <w:p w14:paraId="18DA689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Pojemność podajnika papieru</w:t>
            </w:r>
          </w:p>
        </w:tc>
        <w:tc>
          <w:tcPr>
            <w:tcW w:w="2675" w:type="dxa"/>
            <w:hideMark/>
          </w:tcPr>
          <w:p w14:paraId="0DEB5A8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250 stron</w:t>
            </w:r>
          </w:p>
        </w:tc>
        <w:tc>
          <w:tcPr>
            <w:tcW w:w="2640" w:type="dxa"/>
            <w:hideMark/>
          </w:tcPr>
          <w:p w14:paraId="18FC8F3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04A61A1" w14:textId="77777777" w:rsidTr="000D4104">
        <w:trPr>
          <w:trHeight w:val="315"/>
        </w:trPr>
        <w:tc>
          <w:tcPr>
            <w:tcW w:w="627" w:type="dxa"/>
            <w:hideMark/>
          </w:tcPr>
          <w:p w14:paraId="5162398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w:t>
            </w:r>
          </w:p>
        </w:tc>
        <w:tc>
          <w:tcPr>
            <w:tcW w:w="3120" w:type="dxa"/>
            <w:hideMark/>
          </w:tcPr>
          <w:p w14:paraId="4046E75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Pojemność odbiornika papieru </w:t>
            </w:r>
          </w:p>
        </w:tc>
        <w:tc>
          <w:tcPr>
            <w:tcW w:w="2675" w:type="dxa"/>
            <w:hideMark/>
          </w:tcPr>
          <w:p w14:paraId="7B26880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150 stron</w:t>
            </w:r>
          </w:p>
        </w:tc>
        <w:tc>
          <w:tcPr>
            <w:tcW w:w="2640" w:type="dxa"/>
            <w:hideMark/>
          </w:tcPr>
          <w:p w14:paraId="103DDCC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8D1B844" w14:textId="77777777" w:rsidTr="000D4104">
        <w:trPr>
          <w:trHeight w:val="315"/>
        </w:trPr>
        <w:tc>
          <w:tcPr>
            <w:tcW w:w="627" w:type="dxa"/>
            <w:hideMark/>
          </w:tcPr>
          <w:p w14:paraId="309039F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w:t>
            </w:r>
          </w:p>
        </w:tc>
        <w:tc>
          <w:tcPr>
            <w:tcW w:w="3120" w:type="dxa"/>
            <w:hideMark/>
          </w:tcPr>
          <w:p w14:paraId="280BFEA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druku w czerni</w:t>
            </w:r>
          </w:p>
        </w:tc>
        <w:tc>
          <w:tcPr>
            <w:tcW w:w="2675" w:type="dxa"/>
            <w:hideMark/>
          </w:tcPr>
          <w:p w14:paraId="6F357BF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640" w:type="dxa"/>
            <w:hideMark/>
          </w:tcPr>
          <w:p w14:paraId="71E2E75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F13479B" w14:textId="77777777" w:rsidTr="000D4104">
        <w:trPr>
          <w:trHeight w:val="315"/>
        </w:trPr>
        <w:tc>
          <w:tcPr>
            <w:tcW w:w="627" w:type="dxa"/>
            <w:hideMark/>
          </w:tcPr>
          <w:p w14:paraId="1096E37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5</w:t>
            </w:r>
          </w:p>
        </w:tc>
        <w:tc>
          <w:tcPr>
            <w:tcW w:w="3120" w:type="dxa"/>
            <w:noWrap/>
            <w:hideMark/>
          </w:tcPr>
          <w:p w14:paraId="07A03E9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druku w kolorze</w:t>
            </w:r>
          </w:p>
        </w:tc>
        <w:tc>
          <w:tcPr>
            <w:tcW w:w="2675" w:type="dxa"/>
            <w:hideMark/>
          </w:tcPr>
          <w:p w14:paraId="298F01B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640" w:type="dxa"/>
            <w:hideMark/>
          </w:tcPr>
          <w:p w14:paraId="6E4102B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A74E79F" w14:textId="77777777" w:rsidTr="000D4104">
        <w:trPr>
          <w:trHeight w:val="315"/>
        </w:trPr>
        <w:tc>
          <w:tcPr>
            <w:tcW w:w="627" w:type="dxa"/>
            <w:hideMark/>
          </w:tcPr>
          <w:p w14:paraId="31AEE6A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6</w:t>
            </w:r>
          </w:p>
        </w:tc>
        <w:tc>
          <w:tcPr>
            <w:tcW w:w="3120" w:type="dxa"/>
            <w:hideMark/>
          </w:tcPr>
          <w:p w14:paraId="1DD2F98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druku mono</w:t>
            </w:r>
          </w:p>
        </w:tc>
        <w:tc>
          <w:tcPr>
            <w:tcW w:w="2675" w:type="dxa"/>
            <w:hideMark/>
          </w:tcPr>
          <w:p w14:paraId="41BC2CC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20 stron/min</w:t>
            </w:r>
          </w:p>
        </w:tc>
        <w:tc>
          <w:tcPr>
            <w:tcW w:w="2640" w:type="dxa"/>
            <w:hideMark/>
          </w:tcPr>
          <w:p w14:paraId="6B0E9B9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69E9124" w14:textId="77777777" w:rsidTr="000D4104">
        <w:trPr>
          <w:trHeight w:val="315"/>
        </w:trPr>
        <w:tc>
          <w:tcPr>
            <w:tcW w:w="627" w:type="dxa"/>
            <w:hideMark/>
          </w:tcPr>
          <w:p w14:paraId="61E695E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7</w:t>
            </w:r>
          </w:p>
        </w:tc>
        <w:tc>
          <w:tcPr>
            <w:tcW w:w="3120" w:type="dxa"/>
            <w:hideMark/>
          </w:tcPr>
          <w:p w14:paraId="6611A24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druku w kolorze</w:t>
            </w:r>
          </w:p>
        </w:tc>
        <w:tc>
          <w:tcPr>
            <w:tcW w:w="2675" w:type="dxa"/>
            <w:hideMark/>
          </w:tcPr>
          <w:p w14:paraId="4D8B2BB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20 stron/min</w:t>
            </w:r>
          </w:p>
        </w:tc>
        <w:tc>
          <w:tcPr>
            <w:tcW w:w="2640" w:type="dxa"/>
            <w:hideMark/>
          </w:tcPr>
          <w:p w14:paraId="6F193F4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AB531E9" w14:textId="77777777" w:rsidTr="000D4104">
        <w:trPr>
          <w:trHeight w:val="570"/>
        </w:trPr>
        <w:tc>
          <w:tcPr>
            <w:tcW w:w="627" w:type="dxa"/>
            <w:hideMark/>
          </w:tcPr>
          <w:p w14:paraId="7C32EB0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8</w:t>
            </w:r>
          </w:p>
        </w:tc>
        <w:tc>
          <w:tcPr>
            <w:tcW w:w="3120" w:type="dxa"/>
            <w:hideMark/>
          </w:tcPr>
          <w:p w14:paraId="486EE99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Automatyczny druk dwustronny (dupleks)</w:t>
            </w:r>
          </w:p>
        </w:tc>
        <w:tc>
          <w:tcPr>
            <w:tcW w:w="2675" w:type="dxa"/>
            <w:hideMark/>
          </w:tcPr>
          <w:p w14:paraId="620450D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automatyczny – bez konieczności ręcznego przekładania kartek</w:t>
            </w:r>
          </w:p>
        </w:tc>
        <w:tc>
          <w:tcPr>
            <w:tcW w:w="2640" w:type="dxa"/>
            <w:hideMark/>
          </w:tcPr>
          <w:p w14:paraId="5A9E6C7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D39D290" w14:textId="77777777" w:rsidTr="000D4104">
        <w:trPr>
          <w:trHeight w:val="315"/>
        </w:trPr>
        <w:tc>
          <w:tcPr>
            <w:tcW w:w="627" w:type="dxa"/>
            <w:hideMark/>
          </w:tcPr>
          <w:p w14:paraId="64486F1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9</w:t>
            </w:r>
          </w:p>
        </w:tc>
        <w:tc>
          <w:tcPr>
            <w:tcW w:w="3120" w:type="dxa"/>
            <w:hideMark/>
          </w:tcPr>
          <w:p w14:paraId="49DAAF1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Multikopia</w:t>
            </w:r>
          </w:p>
        </w:tc>
        <w:tc>
          <w:tcPr>
            <w:tcW w:w="2675" w:type="dxa"/>
            <w:hideMark/>
          </w:tcPr>
          <w:p w14:paraId="657B776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 możliwość wydruku  z PC  kopi tego samego np. dokumentu bez konieczności rozbudowy drukarki o pamięć RAM, dysk, czy kartę pamięci.</w:t>
            </w:r>
          </w:p>
        </w:tc>
        <w:tc>
          <w:tcPr>
            <w:tcW w:w="2640" w:type="dxa"/>
            <w:hideMark/>
          </w:tcPr>
          <w:p w14:paraId="4CA125F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A2B6002" w14:textId="77777777" w:rsidTr="000D4104">
        <w:trPr>
          <w:trHeight w:val="315"/>
        </w:trPr>
        <w:tc>
          <w:tcPr>
            <w:tcW w:w="627" w:type="dxa"/>
            <w:hideMark/>
          </w:tcPr>
          <w:p w14:paraId="0E4FBEC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10</w:t>
            </w:r>
          </w:p>
        </w:tc>
        <w:tc>
          <w:tcPr>
            <w:tcW w:w="3120" w:type="dxa"/>
            <w:hideMark/>
          </w:tcPr>
          <w:p w14:paraId="2455767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druku dwustronnego</w:t>
            </w:r>
          </w:p>
        </w:tc>
        <w:tc>
          <w:tcPr>
            <w:tcW w:w="2675" w:type="dxa"/>
            <w:hideMark/>
          </w:tcPr>
          <w:p w14:paraId="7DAE54D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10stron/min</w:t>
            </w:r>
          </w:p>
        </w:tc>
        <w:tc>
          <w:tcPr>
            <w:tcW w:w="2640" w:type="dxa"/>
            <w:hideMark/>
          </w:tcPr>
          <w:p w14:paraId="23FADE3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9DDB18F" w14:textId="77777777" w:rsidTr="000D4104">
        <w:trPr>
          <w:trHeight w:val="533"/>
        </w:trPr>
        <w:tc>
          <w:tcPr>
            <w:tcW w:w="627" w:type="dxa"/>
            <w:hideMark/>
          </w:tcPr>
          <w:p w14:paraId="1D0F14E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11</w:t>
            </w:r>
          </w:p>
        </w:tc>
        <w:tc>
          <w:tcPr>
            <w:tcW w:w="3120" w:type="dxa"/>
            <w:hideMark/>
          </w:tcPr>
          <w:p w14:paraId="66A0C1A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Maksymalne obciążenie miesięczne – deklarowane przez producenta</w:t>
            </w:r>
          </w:p>
        </w:tc>
        <w:tc>
          <w:tcPr>
            <w:tcW w:w="2675" w:type="dxa"/>
            <w:hideMark/>
          </w:tcPr>
          <w:p w14:paraId="4031C2D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45 000 stron</w:t>
            </w:r>
          </w:p>
        </w:tc>
        <w:tc>
          <w:tcPr>
            <w:tcW w:w="2640" w:type="dxa"/>
            <w:hideMark/>
          </w:tcPr>
          <w:p w14:paraId="500C7B2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9533BBF" w14:textId="77777777" w:rsidTr="000D4104">
        <w:trPr>
          <w:trHeight w:val="315"/>
        </w:trPr>
        <w:tc>
          <w:tcPr>
            <w:tcW w:w="627" w:type="dxa"/>
            <w:hideMark/>
          </w:tcPr>
          <w:p w14:paraId="18F1706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12</w:t>
            </w:r>
          </w:p>
        </w:tc>
        <w:tc>
          <w:tcPr>
            <w:tcW w:w="3120" w:type="dxa"/>
            <w:hideMark/>
          </w:tcPr>
          <w:p w14:paraId="0170D9E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Typ skanera </w:t>
            </w:r>
          </w:p>
        </w:tc>
        <w:tc>
          <w:tcPr>
            <w:tcW w:w="2675" w:type="dxa"/>
            <w:hideMark/>
          </w:tcPr>
          <w:p w14:paraId="61647A9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ADF i płaski.</w:t>
            </w:r>
            <w:r w:rsidRPr="000D4104">
              <w:rPr>
                <w:rFonts w:asciiTheme="minorHAnsi" w:eastAsiaTheme="minorHAnsi" w:hAnsiTheme="minorHAnsi" w:cstheme="minorBidi"/>
                <w:color w:val="000000" w:themeColor="text1"/>
                <w:sz w:val="18"/>
                <w:szCs w:val="18"/>
                <w:lang w:eastAsia="en-US"/>
              </w:rPr>
              <w:br/>
              <w:t>Skanowanie w kolorze: Tak</w:t>
            </w:r>
          </w:p>
        </w:tc>
        <w:tc>
          <w:tcPr>
            <w:tcW w:w="2640" w:type="dxa"/>
            <w:hideMark/>
          </w:tcPr>
          <w:p w14:paraId="66C0B10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471B8F1" w14:textId="77777777" w:rsidTr="000D4104">
        <w:trPr>
          <w:trHeight w:val="315"/>
        </w:trPr>
        <w:tc>
          <w:tcPr>
            <w:tcW w:w="627" w:type="dxa"/>
            <w:hideMark/>
          </w:tcPr>
          <w:p w14:paraId="5927D3B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13</w:t>
            </w:r>
          </w:p>
        </w:tc>
        <w:tc>
          <w:tcPr>
            <w:tcW w:w="3120" w:type="dxa"/>
            <w:hideMark/>
          </w:tcPr>
          <w:p w14:paraId="67F12E2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Rozdzielczość skanera </w:t>
            </w:r>
          </w:p>
        </w:tc>
        <w:tc>
          <w:tcPr>
            <w:tcW w:w="2675" w:type="dxa"/>
            <w:hideMark/>
          </w:tcPr>
          <w:p w14:paraId="2A855E5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640" w:type="dxa"/>
            <w:hideMark/>
          </w:tcPr>
          <w:p w14:paraId="59823D2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7400E7A" w14:textId="77777777" w:rsidTr="000D4104">
        <w:trPr>
          <w:trHeight w:val="835"/>
        </w:trPr>
        <w:tc>
          <w:tcPr>
            <w:tcW w:w="627" w:type="dxa"/>
            <w:hideMark/>
          </w:tcPr>
          <w:p w14:paraId="49D0EE5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14</w:t>
            </w:r>
          </w:p>
        </w:tc>
        <w:tc>
          <w:tcPr>
            <w:tcW w:w="3120" w:type="dxa"/>
            <w:hideMark/>
          </w:tcPr>
          <w:p w14:paraId="6F542B9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Maksymalny rozmiar skanowanego dokumentu</w:t>
            </w:r>
          </w:p>
        </w:tc>
        <w:tc>
          <w:tcPr>
            <w:tcW w:w="2675" w:type="dxa"/>
            <w:hideMark/>
          </w:tcPr>
          <w:p w14:paraId="0B190B3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A4</w:t>
            </w:r>
          </w:p>
        </w:tc>
        <w:tc>
          <w:tcPr>
            <w:tcW w:w="2640" w:type="dxa"/>
            <w:hideMark/>
          </w:tcPr>
          <w:p w14:paraId="5AD0CC7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C455928" w14:textId="77777777" w:rsidTr="000D4104">
        <w:trPr>
          <w:trHeight w:val="315"/>
        </w:trPr>
        <w:tc>
          <w:tcPr>
            <w:tcW w:w="627" w:type="dxa"/>
            <w:hideMark/>
          </w:tcPr>
          <w:p w14:paraId="0F7828B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15</w:t>
            </w:r>
          </w:p>
        </w:tc>
        <w:tc>
          <w:tcPr>
            <w:tcW w:w="3120" w:type="dxa"/>
            <w:hideMark/>
          </w:tcPr>
          <w:p w14:paraId="0FBF293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kopiarki</w:t>
            </w:r>
          </w:p>
        </w:tc>
        <w:tc>
          <w:tcPr>
            <w:tcW w:w="2675" w:type="dxa"/>
            <w:hideMark/>
          </w:tcPr>
          <w:p w14:paraId="339CB49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640" w:type="dxa"/>
            <w:hideMark/>
          </w:tcPr>
          <w:p w14:paraId="1DC8D2A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BCE8ED5" w14:textId="77777777" w:rsidTr="000D4104">
        <w:trPr>
          <w:trHeight w:val="315"/>
        </w:trPr>
        <w:tc>
          <w:tcPr>
            <w:tcW w:w="627" w:type="dxa"/>
            <w:hideMark/>
          </w:tcPr>
          <w:p w14:paraId="4B7A383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16</w:t>
            </w:r>
          </w:p>
        </w:tc>
        <w:tc>
          <w:tcPr>
            <w:tcW w:w="3120" w:type="dxa"/>
            <w:hideMark/>
          </w:tcPr>
          <w:p w14:paraId="2ACC346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Faks:</w:t>
            </w:r>
          </w:p>
        </w:tc>
        <w:tc>
          <w:tcPr>
            <w:tcW w:w="2675" w:type="dxa"/>
            <w:hideMark/>
          </w:tcPr>
          <w:p w14:paraId="7704499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analogowy – RJ11</w:t>
            </w:r>
          </w:p>
        </w:tc>
        <w:tc>
          <w:tcPr>
            <w:tcW w:w="2640" w:type="dxa"/>
            <w:hideMark/>
          </w:tcPr>
          <w:p w14:paraId="7A88C3D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524895E" w14:textId="77777777" w:rsidTr="000D4104">
        <w:trPr>
          <w:trHeight w:val="315"/>
        </w:trPr>
        <w:tc>
          <w:tcPr>
            <w:tcW w:w="627" w:type="dxa"/>
            <w:hideMark/>
          </w:tcPr>
          <w:p w14:paraId="6E4A7F5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17</w:t>
            </w:r>
          </w:p>
        </w:tc>
        <w:tc>
          <w:tcPr>
            <w:tcW w:w="3120" w:type="dxa"/>
            <w:hideMark/>
          </w:tcPr>
          <w:p w14:paraId="3B03C6C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Interfejsy</w:t>
            </w:r>
          </w:p>
        </w:tc>
        <w:tc>
          <w:tcPr>
            <w:tcW w:w="2675" w:type="dxa"/>
            <w:hideMark/>
          </w:tcPr>
          <w:p w14:paraId="1AECC31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USB2.0 + Ethernet 10/100/1000Mbps</w:t>
            </w:r>
          </w:p>
        </w:tc>
        <w:tc>
          <w:tcPr>
            <w:tcW w:w="2640" w:type="dxa"/>
            <w:hideMark/>
          </w:tcPr>
          <w:p w14:paraId="08050F3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341AEE4" w14:textId="77777777" w:rsidTr="000D4104">
        <w:trPr>
          <w:trHeight w:val="315"/>
        </w:trPr>
        <w:tc>
          <w:tcPr>
            <w:tcW w:w="627" w:type="dxa"/>
            <w:hideMark/>
          </w:tcPr>
          <w:p w14:paraId="25B6A85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18</w:t>
            </w:r>
          </w:p>
        </w:tc>
        <w:tc>
          <w:tcPr>
            <w:tcW w:w="3120" w:type="dxa"/>
            <w:hideMark/>
          </w:tcPr>
          <w:p w14:paraId="6B64557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Wyświetlacz</w:t>
            </w:r>
          </w:p>
        </w:tc>
        <w:tc>
          <w:tcPr>
            <w:tcW w:w="2675" w:type="dxa"/>
            <w:hideMark/>
          </w:tcPr>
          <w:p w14:paraId="032E890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640" w:type="dxa"/>
            <w:hideMark/>
          </w:tcPr>
          <w:p w14:paraId="2B4A7A4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4323626" w14:textId="77777777" w:rsidTr="000D4104">
        <w:trPr>
          <w:trHeight w:val="315"/>
        </w:trPr>
        <w:tc>
          <w:tcPr>
            <w:tcW w:w="627" w:type="dxa"/>
            <w:hideMark/>
          </w:tcPr>
          <w:p w14:paraId="69DF3B0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19</w:t>
            </w:r>
          </w:p>
        </w:tc>
        <w:tc>
          <w:tcPr>
            <w:tcW w:w="3120" w:type="dxa"/>
            <w:hideMark/>
          </w:tcPr>
          <w:p w14:paraId="33E8E32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Zainstalowana pamięć</w:t>
            </w:r>
          </w:p>
        </w:tc>
        <w:tc>
          <w:tcPr>
            <w:tcW w:w="2675" w:type="dxa"/>
            <w:hideMark/>
          </w:tcPr>
          <w:p w14:paraId="085EED9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256MB</w:t>
            </w:r>
          </w:p>
        </w:tc>
        <w:tc>
          <w:tcPr>
            <w:tcW w:w="2640" w:type="dxa"/>
            <w:hideMark/>
          </w:tcPr>
          <w:p w14:paraId="3CCD89F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6D7808D" w14:textId="77777777" w:rsidTr="000D4104">
        <w:trPr>
          <w:trHeight w:val="315"/>
        </w:trPr>
        <w:tc>
          <w:tcPr>
            <w:tcW w:w="627" w:type="dxa"/>
            <w:hideMark/>
          </w:tcPr>
          <w:p w14:paraId="055427D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20</w:t>
            </w:r>
          </w:p>
        </w:tc>
        <w:tc>
          <w:tcPr>
            <w:tcW w:w="3120" w:type="dxa"/>
            <w:hideMark/>
          </w:tcPr>
          <w:p w14:paraId="088973B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Prędkość procesora</w:t>
            </w:r>
          </w:p>
        </w:tc>
        <w:tc>
          <w:tcPr>
            <w:tcW w:w="2675" w:type="dxa"/>
            <w:hideMark/>
          </w:tcPr>
          <w:p w14:paraId="1C29230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500MHz</w:t>
            </w:r>
          </w:p>
        </w:tc>
        <w:tc>
          <w:tcPr>
            <w:tcW w:w="2640" w:type="dxa"/>
            <w:hideMark/>
          </w:tcPr>
          <w:p w14:paraId="71326EF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DCD4E34" w14:textId="77777777" w:rsidTr="000D4104">
        <w:trPr>
          <w:trHeight w:val="645"/>
        </w:trPr>
        <w:tc>
          <w:tcPr>
            <w:tcW w:w="627" w:type="dxa"/>
            <w:hideMark/>
          </w:tcPr>
          <w:p w14:paraId="046B691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21</w:t>
            </w:r>
          </w:p>
        </w:tc>
        <w:tc>
          <w:tcPr>
            <w:tcW w:w="3120" w:type="dxa"/>
            <w:hideMark/>
          </w:tcPr>
          <w:p w14:paraId="27AB058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Wymiary maksimum</w:t>
            </w:r>
          </w:p>
        </w:tc>
        <w:tc>
          <w:tcPr>
            <w:tcW w:w="2675" w:type="dxa"/>
            <w:hideMark/>
          </w:tcPr>
          <w:p w14:paraId="66FFB6A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szerokość 450mm, wysokość 450mm, głębokość 500mm</w:t>
            </w:r>
          </w:p>
        </w:tc>
        <w:tc>
          <w:tcPr>
            <w:tcW w:w="2640" w:type="dxa"/>
            <w:hideMark/>
          </w:tcPr>
          <w:p w14:paraId="7B0FF23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5EC10C2" w14:textId="77777777" w:rsidTr="000D4104">
        <w:trPr>
          <w:trHeight w:val="315"/>
        </w:trPr>
        <w:tc>
          <w:tcPr>
            <w:tcW w:w="627" w:type="dxa"/>
            <w:hideMark/>
          </w:tcPr>
          <w:p w14:paraId="383DE95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22</w:t>
            </w:r>
          </w:p>
        </w:tc>
        <w:tc>
          <w:tcPr>
            <w:tcW w:w="3120" w:type="dxa"/>
            <w:hideMark/>
          </w:tcPr>
          <w:p w14:paraId="3A2DC79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Waga</w:t>
            </w:r>
          </w:p>
        </w:tc>
        <w:tc>
          <w:tcPr>
            <w:tcW w:w="2675" w:type="dxa"/>
            <w:hideMark/>
          </w:tcPr>
          <w:p w14:paraId="094F821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Max. 30kg</w:t>
            </w:r>
          </w:p>
        </w:tc>
        <w:tc>
          <w:tcPr>
            <w:tcW w:w="2640" w:type="dxa"/>
            <w:hideMark/>
          </w:tcPr>
          <w:p w14:paraId="4A3D8A3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Proszę wpisać dokładne parametry/cechy</w:t>
            </w:r>
          </w:p>
        </w:tc>
      </w:tr>
      <w:tr w:rsidR="000D4104" w:rsidRPr="000D4104" w14:paraId="67587BB0" w14:textId="77777777" w:rsidTr="000D4104">
        <w:trPr>
          <w:trHeight w:val="822"/>
        </w:trPr>
        <w:tc>
          <w:tcPr>
            <w:tcW w:w="627" w:type="dxa"/>
            <w:hideMark/>
          </w:tcPr>
          <w:p w14:paraId="3C4BC5D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23</w:t>
            </w:r>
          </w:p>
        </w:tc>
        <w:tc>
          <w:tcPr>
            <w:tcW w:w="3120" w:type="dxa"/>
            <w:hideMark/>
          </w:tcPr>
          <w:p w14:paraId="41F150A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Możliwość skanowania, kopiowania, faksowania z tacy nad skanerem płaskim</w:t>
            </w:r>
          </w:p>
        </w:tc>
        <w:tc>
          <w:tcPr>
            <w:tcW w:w="2675" w:type="dxa"/>
            <w:hideMark/>
          </w:tcPr>
          <w:p w14:paraId="61B0BD9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640" w:type="dxa"/>
            <w:hideMark/>
          </w:tcPr>
          <w:p w14:paraId="5465FAE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E2ED09B" w14:textId="77777777" w:rsidTr="000D4104">
        <w:trPr>
          <w:trHeight w:val="315"/>
        </w:trPr>
        <w:tc>
          <w:tcPr>
            <w:tcW w:w="627" w:type="dxa"/>
            <w:hideMark/>
          </w:tcPr>
          <w:p w14:paraId="488DF91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24</w:t>
            </w:r>
          </w:p>
        </w:tc>
        <w:tc>
          <w:tcPr>
            <w:tcW w:w="3120" w:type="dxa"/>
            <w:hideMark/>
          </w:tcPr>
          <w:p w14:paraId="099A8FC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Kabel USB</w:t>
            </w:r>
          </w:p>
        </w:tc>
        <w:tc>
          <w:tcPr>
            <w:tcW w:w="2675" w:type="dxa"/>
            <w:hideMark/>
          </w:tcPr>
          <w:p w14:paraId="098A684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 zestawie minimum 1,5m</w:t>
            </w:r>
          </w:p>
        </w:tc>
        <w:tc>
          <w:tcPr>
            <w:tcW w:w="2640" w:type="dxa"/>
            <w:hideMark/>
          </w:tcPr>
          <w:p w14:paraId="1DCF8BB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B98457C" w14:textId="77777777" w:rsidTr="000D4104">
        <w:trPr>
          <w:trHeight w:val="315"/>
        </w:trPr>
        <w:tc>
          <w:tcPr>
            <w:tcW w:w="627" w:type="dxa"/>
            <w:hideMark/>
          </w:tcPr>
          <w:p w14:paraId="250592D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25</w:t>
            </w:r>
          </w:p>
        </w:tc>
        <w:tc>
          <w:tcPr>
            <w:tcW w:w="3120" w:type="dxa"/>
            <w:hideMark/>
          </w:tcPr>
          <w:p w14:paraId="61DF155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Kabel zasilający</w:t>
            </w:r>
          </w:p>
        </w:tc>
        <w:tc>
          <w:tcPr>
            <w:tcW w:w="2675" w:type="dxa"/>
            <w:hideMark/>
          </w:tcPr>
          <w:p w14:paraId="4642EFF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 zestawie minimum 1,5m (wersja polska)</w:t>
            </w:r>
          </w:p>
        </w:tc>
        <w:tc>
          <w:tcPr>
            <w:tcW w:w="2640" w:type="dxa"/>
            <w:hideMark/>
          </w:tcPr>
          <w:p w14:paraId="10FCC18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0228969" w14:textId="77777777" w:rsidTr="000D4104">
        <w:trPr>
          <w:trHeight w:val="315"/>
        </w:trPr>
        <w:tc>
          <w:tcPr>
            <w:tcW w:w="627" w:type="dxa"/>
            <w:hideMark/>
          </w:tcPr>
          <w:p w14:paraId="2BAE74C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26</w:t>
            </w:r>
          </w:p>
        </w:tc>
        <w:tc>
          <w:tcPr>
            <w:tcW w:w="3120" w:type="dxa"/>
            <w:hideMark/>
          </w:tcPr>
          <w:p w14:paraId="5EC38C4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Certyfikaty</w:t>
            </w:r>
          </w:p>
        </w:tc>
        <w:tc>
          <w:tcPr>
            <w:tcW w:w="2675" w:type="dxa"/>
            <w:hideMark/>
          </w:tcPr>
          <w:p w14:paraId="0EE9554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CE i RoHS</w:t>
            </w:r>
          </w:p>
        </w:tc>
        <w:tc>
          <w:tcPr>
            <w:tcW w:w="2640" w:type="dxa"/>
            <w:hideMark/>
          </w:tcPr>
          <w:p w14:paraId="2879B50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7305827" w14:textId="77777777" w:rsidTr="000D4104">
        <w:trPr>
          <w:trHeight w:val="615"/>
        </w:trPr>
        <w:tc>
          <w:tcPr>
            <w:tcW w:w="627" w:type="dxa"/>
            <w:hideMark/>
          </w:tcPr>
          <w:p w14:paraId="27FE600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27</w:t>
            </w:r>
          </w:p>
        </w:tc>
        <w:tc>
          <w:tcPr>
            <w:tcW w:w="3120" w:type="dxa"/>
            <w:hideMark/>
          </w:tcPr>
          <w:p w14:paraId="64B5DE8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Obsługiwane OS</w:t>
            </w:r>
          </w:p>
        </w:tc>
        <w:tc>
          <w:tcPr>
            <w:tcW w:w="2675" w:type="dxa"/>
            <w:hideMark/>
          </w:tcPr>
          <w:p w14:paraId="3027BF6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Windows 7 (x86 i x64) i Windows 10 (x86 i x64). Sterowniki w zestawie</w:t>
            </w:r>
          </w:p>
        </w:tc>
        <w:tc>
          <w:tcPr>
            <w:tcW w:w="2640" w:type="dxa"/>
            <w:hideMark/>
          </w:tcPr>
          <w:p w14:paraId="7FE6E01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97F683E" w14:textId="77777777" w:rsidTr="000D4104">
        <w:trPr>
          <w:trHeight w:val="915"/>
        </w:trPr>
        <w:tc>
          <w:tcPr>
            <w:tcW w:w="627" w:type="dxa"/>
            <w:hideMark/>
          </w:tcPr>
          <w:p w14:paraId="74B2C32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28</w:t>
            </w:r>
          </w:p>
        </w:tc>
        <w:tc>
          <w:tcPr>
            <w:tcW w:w="3120" w:type="dxa"/>
            <w:hideMark/>
          </w:tcPr>
          <w:p w14:paraId="08F6B4F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 zestawie komplet materiałów eksploatacyjnych</w:t>
            </w:r>
          </w:p>
        </w:tc>
        <w:tc>
          <w:tcPr>
            <w:tcW w:w="2675" w:type="dxa"/>
            <w:hideMark/>
          </w:tcPr>
          <w:p w14:paraId="7B887DD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wszystkie niezbędne do pracy urządzenia nie licząc papieru (tonery, bębny, developery, pojemniki na zużyty toner itp.)</w:t>
            </w:r>
          </w:p>
        </w:tc>
        <w:tc>
          <w:tcPr>
            <w:tcW w:w="2640" w:type="dxa"/>
            <w:hideMark/>
          </w:tcPr>
          <w:p w14:paraId="3E51218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74AC720" w14:textId="77777777" w:rsidTr="000D4104">
        <w:trPr>
          <w:trHeight w:val="315"/>
        </w:trPr>
        <w:tc>
          <w:tcPr>
            <w:tcW w:w="627" w:type="dxa"/>
            <w:hideMark/>
          </w:tcPr>
          <w:p w14:paraId="37CF019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29</w:t>
            </w:r>
          </w:p>
        </w:tc>
        <w:tc>
          <w:tcPr>
            <w:tcW w:w="3120" w:type="dxa"/>
            <w:hideMark/>
          </w:tcPr>
          <w:p w14:paraId="1B7BF8D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ADF</w:t>
            </w:r>
          </w:p>
        </w:tc>
        <w:tc>
          <w:tcPr>
            <w:tcW w:w="2675" w:type="dxa"/>
            <w:hideMark/>
          </w:tcPr>
          <w:p w14:paraId="7E06D9F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640" w:type="dxa"/>
            <w:hideMark/>
          </w:tcPr>
          <w:p w14:paraId="67E42AC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99F4388" w14:textId="77777777" w:rsidTr="000D4104">
        <w:trPr>
          <w:trHeight w:val="315"/>
        </w:trPr>
        <w:tc>
          <w:tcPr>
            <w:tcW w:w="627" w:type="dxa"/>
            <w:hideMark/>
          </w:tcPr>
          <w:p w14:paraId="4AC5E97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30</w:t>
            </w:r>
          </w:p>
        </w:tc>
        <w:tc>
          <w:tcPr>
            <w:tcW w:w="3120" w:type="dxa"/>
            <w:hideMark/>
          </w:tcPr>
          <w:p w14:paraId="259B82E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Menu w języku polskim</w:t>
            </w:r>
          </w:p>
        </w:tc>
        <w:tc>
          <w:tcPr>
            <w:tcW w:w="2675" w:type="dxa"/>
            <w:hideMark/>
          </w:tcPr>
          <w:p w14:paraId="59FABD7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640" w:type="dxa"/>
            <w:hideMark/>
          </w:tcPr>
          <w:p w14:paraId="0343C31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2934CD1" w14:textId="77777777" w:rsidTr="000D4104">
        <w:trPr>
          <w:trHeight w:val="315"/>
        </w:trPr>
        <w:tc>
          <w:tcPr>
            <w:tcW w:w="627" w:type="dxa"/>
            <w:hideMark/>
          </w:tcPr>
          <w:p w14:paraId="4DEEA8E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31</w:t>
            </w:r>
          </w:p>
        </w:tc>
        <w:tc>
          <w:tcPr>
            <w:tcW w:w="3120" w:type="dxa"/>
            <w:hideMark/>
          </w:tcPr>
          <w:p w14:paraId="57D17C8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Skanowanie do sieci</w:t>
            </w:r>
          </w:p>
        </w:tc>
        <w:tc>
          <w:tcPr>
            <w:tcW w:w="2675" w:type="dxa"/>
            <w:hideMark/>
          </w:tcPr>
          <w:p w14:paraId="1AA2469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640" w:type="dxa"/>
            <w:hideMark/>
          </w:tcPr>
          <w:p w14:paraId="5E7BE88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2A5C4BA" w14:textId="77777777" w:rsidTr="000D4104">
        <w:trPr>
          <w:trHeight w:val="315"/>
        </w:trPr>
        <w:tc>
          <w:tcPr>
            <w:tcW w:w="627" w:type="dxa"/>
            <w:hideMark/>
          </w:tcPr>
          <w:p w14:paraId="77F6D15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32</w:t>
            </w:r>
          </w:p>
        </w:tc>
        <w:tc>
          <w:tcPr>
            <w:tcW w:w="3120" w:type="dxa"/>
            <w:hideMark/>
          </w:tcPr>
          <w:p w14:paraId="52CA6B5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Kompatybilność TWAIN </w:t>
            </w:r>
          </w:p>
        </w:tc>
        <w:tc>
          <w:tcPr>
            <w:tcW w:w="2675" w:type="dxa"/>
            <w:hideMark/>
          </w:tcPr>
          <w:p w14:paraId="3A840BE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640" w:type="dxa"/>
            <w:hideMark/>
          </w:tcPr>
          <w:p w14:paraId="76CA1C1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F4F8D51" w14:textId="77777777" w:rsidTr="000D4104">
        <w:trPr>
          <w:trHeight w:val="315"/>
        </w:trPr>
        <w:tc>
          <w:tcPr>
            <w:tcW w:w="627" w:type="dxa"/>
            <w:hideMark/>
          </w:tcPr>
          <w:p w14:paraId="6C78E9F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33</w:t>
            </w:r>
          </w:p>
        </w:tc>
        <w:tc>
          <w:tcPr>
            <w:tcW w:w="3120" w:type="dxa"/>
            <w:hideMark/>
          </w:tcPr>
          <w:p w14:paraId="75B46CC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Kompatybilność WIA</w:t>
            </w:r>
          </w:p>
        </w:tc>
        <w:tc>
          <w:tcPr>
            <w:tcW w:w="2675" w:type="dxa"/>
            <w:hideMark/>
          </w:tcPr>
          <w:p w14:paraId="25BD725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640" w:type="dxa"/>
            <w:hideMark/>
          </w:tcPr>
          <w:p w14:paraId="6FD87D6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C3E29EB" w14:textId="77777777" w:rsidTr="000D4104">
        <w:trPr>
          <w:trHeight w:val="315"/>
        </w:trPr>
        <w:tc>
          <w:tcPr>
            <w:tcW w:w="627" w:type="dxa"/>
          </w:tcPr>
          <w:p w14:paraId="09ED3F8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34</w:t>
            </w:r>
          </w:p>
        </w:tc>
        <w:tc>
          <w:tcPr>
            <w:tcW w:w="3120" w:type="dxa"/>
          </w:tcPr>
          <w:p w14:paraId="6DAC105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Wydajność obsługiwanego tonera innego niż startowy (BLACK, YELLOW, MAGENTA, CYAN):</w:t>
            </w:r>
          </w:p>
        </w:tc>
        <w:tc>
          <w:tcPr>
            <w:tcW w:w="2675" w:type="dxa"/>
          </w:tcPr>
          <w:p w14:paraId="7CFBA6B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2000</w:t>
            </w:r>
          </w:p>
        </w:tc>
        <w:tc>
          <w:tcPr>
            <w:tcW w:w="2640" w:type="dxa"/>
          </w:tcPr>
          <w:p w14:paraId="5D37442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D0841E4" w14:textId="77777777" w:rsidTr="000D4104">
        <w:trPr>
          <w:trHeight w:val="315"/>
        </w:trPr>
        <w:tc>
          <w:tcPr>
            <w:tcW w:w="627" w:type="dxa"/>
            <w:hideMark/>
          </w:tcPr>
          <w:p w14:paraId="67DAD41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35</w:t>
            </w:r>
          </w:p>
        </w:tc>
        <w:tc>
          <w:tcPr>
            <w:tcW w:w="3120" w:type="dxa"/>
            <w:hideMark/>
          </w:tcPr>
          <w:p w14:paraId="5108622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Gwarancja</w:t>
            </w:r>
          </w:p>
        </w:tc>
        <w:tc>
          <w:tcPr>
            <w:tcW w:w="2675" w:type="dxa"/>
            <w:hideMark/>
          </w:tcPr>
          <w:p w14:paraId="49A9870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 lata</w:t>
            </w:r>
          </w:p>
        </w:tc>
        <w:tc>
          <w:tcPr>
            <w:tcW w:w="2640" w:type="dxa"/>
            <w:hideMark/>
          </w:tcPr>
          <w:p w14:paraId="07ADAE6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bl>
    <w:p w14:paraId="13266228" w14:textId="77777777" w:rsidR="008D20B3" w:rsidRDefault="008D20B3" w:rsidP="00A53B6C">
      <w:pPr>
        <w:spacing w:after="160" w:line="259" w:lineRule="auto"/>
        <w:rPr>
          <w:rFonts w:asciiTheme="minorHAnsi" w:eastAsiaTheme="minorHAnsi" w:hAnsiTheme="minorHAnsi" w:cstheme="minorBidi"/>
          <w:sz w:val="22"/>
          <w:szCs w:val="22"/>
          <w:lang w:eastAsia="en-US"/>
        </w:rPr>
      </w:pPr>
    </w:p>
    <w:p w14:paraId="1ED9C06A" w14:textId="77777777" w:rsidR="00B920B1" w:rsidRPr="00B920B1" w:rsidRDefault="00422404" w:rsidP="00B920B1">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3ED78B49" w14:textId="10621C06" w:rsidR="00422404" w:rsidRPr="00374E40" w:rsidRDefault="00422404" w:rsidP="00422404">
      <w:pPr>
        <w:spacing w:after="160" w:line="259" w:lineRule="auto"/>
        <w:rPr>
          <w:rFonts w:asciiTheme="minorHAnsi" w:eastAsiaTheme="minorHAnsi" w:hAnsiTheme="minorHAnsi" w:cstheme="minorBidi"/>
          <w:bCs/>
          <w:sz w:val="22"/>
          <w:szCs w:val="22"/>
          <w:lang w:eastAsia="en-US"/>
        </w:rPr>
      </w:pPr>
    </w:p>
    <w:p w14:paraId="6E074695"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282BC4E1"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322CC43B"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7A70D2C3"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5552800B"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590713EA"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7F93E3C0"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2049D5E9" w14:textId="77777777" w:rsidR="00287383" w:rsidRDefault="00287383" w:rsidP="00A53B6C">
      <w:pPr>
        <w:spacing w:after="160" w:line="259" w:lineRule="auto"/>
        <w:rPr>
          <w:rFonts w:asciiTheme="minorHAnsi" w:eastAsiaTheme="minorHAnsi" w:hAnsiTheme="minorHAnsi" w:cstheme="minorBidi"/>
          <w:sz w:val="22"/>
          <w:szCs w:val="22"/>
          <w:lang w:eastAsia="en-US"/>
        </w:rPr>
      </w:pPr>
    </w:p>
    <w:p w14:paraId="4BA02050" w14:textId="77777777" w:rsidR="00287383" w:rsidRDefault="00287383" w:rsidP="00A53B6C">
      <w:pPr>
        <w:spacing w:after="160" w:line="259" w:lineRule="auto"/>
        <w:rPr>
          <w:rFonts w:asciiTheme="minorHAnsi" w:eastAsiaTheme="minorHAnsi" w:hAnsiTheme="minorHAnsi" w:cstheme="minorBidi"/>
          <w:sz w:val="22"/>
          <w:szCs w:val="22"/>
          <w:lang w:eastAsia="en-US"/>
        </w:rPr>
      </w:pPr>
    </w:p>
    <w:p w14:paraId="671E54FA"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11AEEB37"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7E826223"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6AFBCBA7"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58C0B815"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7462E58D"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110D4FF5"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46C115B0"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7869D6CD"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0F627CD3"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505B51FD"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5A653E9C"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791FCF7E"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237D263A"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6D8D8D07" w14:textId="411C5C96" w:rsidR="000D4104" w:rsidRPr="000D4104" w:rsidRDefault="000D4104" w:rsidP="000D4104">
      <w:pPr>
        <w:spacing w:after="160" w:line="259" w:lineRule="auto"/>
        <w:rPr>
          <w:rFonts w:asciiTheme="minorHAnsi" w:eastAsiaTheme="minorHAnsi" w:hAnsiTheme="minorHAnsi" w:cstheme="minorBidi"/>
          <w:b/>
          <w:sz w:val="22"/>
          <w:szCs w:val="22"/>
          <w:u w:val="single"/>
          <w:lang w:eastAsia="en-US"/>
        </w:rPr>
      </w:pPr>
      <w:r>
        <w:rPr>
          <w:rFonts w:asciiTheme="minorHAnsi" w:eastAsiaTheme="minorHAnsi" w:hAnsiTheme="minorHAnsi" w:cstheme="minorBidi"/>
          <w:b/>
          <w:sz w:val="22"/>
          <w:szCs w:val="22"/>
          <w:u w:val="single"/>
          <w:lang w:eastAsia="en-US"/>
        </w:rPr>
        <w:t xml:space="preserve">3.3 </w:t>
      </w:r>
      <w:r w:rsidRPr="000D4104">
        <w:rPr>
          <w:rFonts w:asciiTheme="minorHAnsi" w:eastAsiaTheme="minorHAnsi" w:hAnsiTheme="minorHAnsi" w:cstheme="minorBidi"/>
          <w:b/>
          <w:sz w:val="22"/>
          <w:szCs w:val="22"/>
          <w:u w:val="single"/>
          <w:lang w:eastAsia="en-US"/>
        </w:rPr>
        <w:t>Drukarka etykiet termotransferowa, monochromatyczna – 10 szt.</w:t>
      </w:r>
    </w:p>
    <w:p w14:paraId="6A6849F0" w14:textId="77777777" w:rsidR="000D4104" w:rsidRPr="00A53B6C" w:rsidRDefault="000D4104" w:rsidP="000D4104">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3DE97AE4" w14:textId="77777777" w:rsidR="000D4104" w:rsidRPr="00A53B6C" w:rsidRDefault="000D4104" w:rsidP="000D41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8"/>
        <w:tblW w:w="0" w:type="auto"/>
        <w:tblLook w:val="04A0" w:firstRow="1" w:lastRow="0" w:firstColumn="1" w:lastColumn="0" w:noHBand="0" w:noVBand="1"/>
      </w:tblPr>
      <w:tblGrid>
        <w:gridCol w:w="672"/>
        <w:gridCol w:w="3120"/>
        <w:gridCol w:w="2928"/>
        <w:gridCol w:w="2908"/>
      </w:tblGrid>
      <w:tr w:rsidR="000D4104" w:rsidRPr="000D4104" w14:paraId="512E62CA" w14:textId="77777777" w:rsidTr="000D4104">
        <w:trPr>
          <w:trHeight w:val="442"/>
        </w:trPr>
        <w:tc>
          <w:tcPr>
            <w:tcW w:w="3792" w:type="dxa"/>
            <w:gridSpan w:val="2"/>
            <w:hideMark/>
          </w:tcPr>
          <w:p w14:paraId="5D54416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 xml:space="preserve">Drukarka etykiet termotransferowa, monochromatyczna </w:t>
            </w:r>
          </w:p>
        </w:tc>
        <w:tc>
          <w:tcPr>
            <w:tcW w:w="2928" w:type="dxa"/>
            <w:hideMark/>
          </w:tcPr>
          <w:p w14:paraId="045E852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Dane podstawowe</w:t>
            </w:r>
          </w:p>
        </w:tc>
        <w:tc>
          <w:tcPr>
            <w:tcW w:w="2908" w:type="dxa"/>
            <w:hideMark/>
          </w:tcPr>
          <w:p w14:paraId="3928115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10 szt.</w:t>
            </w:r>
          </w:p>
        </w:tc>
      </w:tr>
      <w:tr w:rsidR="000D4104" w:rsidRPr="000D4104" w14:paraId="479500AB" w14:textId="77777777" w:rsidTr="000D4104">
        <w:trPr>
          <w:trHeight w:val="1035"/>
        </w:trPr>
        <w:tc>
          <w:tcPr>
            <w:tcW w:w="672" w:type="dxa"/>
            <w:hideMark/>
          </w:tcPr>
          <w:p w14:paraId="7B90C8F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Lp.</w:t>
            </w:r>
          </w:p>
        </w:tc>
        <w:tc>
          <w:tcPr>
            <w:tcW w:w="3120" w:type="dxa"/>
            <w:hideMark/>
          </w:tcPr>
          <w:p w14:paraId="7C7A363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Opis wymagania</w:t>
            </w:r>
          </w:p>
        </w:tc>
        <w:tc>
          <w:tcPr>
            <w:tcW w:w="2928" w:type="dxa"/>
            <w:hideMark/>
          </w:tcPr>
          <w:p w14:paraId="777EECA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 xml:space="preserve">Wymagania podstawowe </w:t>
            </w:r>
          </w:p>
        </w:tc>
        <w:tc>
          <w:tcPr>
            <w:tcW w:w="2908" w:type="dxa"/>
            <w:hideMark/>
          </w:tcPr>
          <w:p w14:paraId="5B4A2C5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Parametry oferowanego Sprzętu (wskazać konkretne parametry/cechy w wykropkowanych miejscach)</w:t>
            </w:r>
          </w:p>
        </w:tc>
      </w:tr>
      <w:tr w:rsidR="000D4104" w:rsidRPr="000D4104" w14:paraId="30BE5C68" w14:textId="77777777" w:rsidTr="000D4104">
        <w:trPr>
          <w:trHeight w:val="315"/>
        </w:trPr>
        <w:tc>
          <w:tcPr>
            <w:tcW w:w="672" w:type="dxa"/>
            <w:hideMark/>
          </w:tcPr>
          <w:p w14:paraId="3A4776E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w:t>
            </w:r>
          </w:p>
        </w:tc>
        <w:tc>
          <w:tcPr>
            <w:tcW w:w="3120" w:type="dxa"/>
            <w:hideMark/>
          </w:tcPr>
          <w:p w14:paraId="62A8C95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Typ</w:t>
            </w:r>
          </w:p>
        </w:tc>
        <w:tc>
          <w:tcPr>
            <w:tcW w:w="2928" w:type="dxa"/>
            <w:hideMark/>
          </w:tcPr>
          <w:p w14:paraId="0040F78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Biurkowa</w:t>
            </w:r>
          </w:p>
        </w:tc>
        <w:tc>
          <w:tcPr>
            <w:tcW w:w="2908" w:type="dxa"/>
            <w:hideMark/>
          </w:tcPr>
          <w:p w14:paraId="5763F51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49EEB926" w14:textId="77777777" w:rsidTr="000D4104">
        <w:trPr>
          <w:trHeight w:val="1485"/>
        </w:trPr>
        <w:tc>
          <w:tcPr>
            <w:tcW w:w="672" w:type="dxa"/>
            <w:hideMark/>
          </w:tcPr>
          <w:p w14:paraId="11EBDCF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2</w:t>
            </w:r>
          </w:p>
        </w:tc>
        <w:tc>
          <w:tcPr>
            <w:tcW w:w="3120" w:type="dxa"/>
            <w:hideMark/>
          </w:tcPr>
          <w:p w14:paraId="2088F21C"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Przeznaczenie</w:t>
            </w:r>
          </w:p>
        </w:tc>
        <w:tc>
          <w:tcPr>
            <w:tcW w:w="2928" w:type="dxa"/>
            <w:hideMark/>
          </w:tcPr>
          <w:p w14:paraId="40BCD1B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Typowe (m.in. czytelny wydruk: naklejek, kodów kreskowych EAN/2D,  wydruki w  formacie graficznym, wydruk tekstu). Możliwość drukowania wielu kopii bądź  wielu etykiet na raz.</w:t>
            </w:r>
          </w:p>
        </w:tc>
        <w:tc>
          <w:tcPr>
            <w:tcW w:w="2908" w:type="dxa"/>
            <w:hideMark/>
          </w:tcPr>
          <w:p w14:paraId="26C7615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C3859E0" w14:textId="77777777" w:rsidTr="000D4104">
        <w:trPr>
          <w:trHeight w:val="315"/>
        </w:trPr>
        <w:tc>
          <w:tcPr>
            <w:tcW w:w="672" w:type="dxa"/>
            <w:hideMark/>
          </w:tcPr>
          <w:p w14:paraId="6641BF8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3</w:t>
            </w:r>
          </w:p>
        </w:tc>
        <w:tc>
          <w:tcPr>
            <w:tcW w:w="3120" w:type="dxa"/>
            <w:hideMark/>
          </w:tcPr>
          <w:p w14:paraId="035D2D8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Metoda druku</w:t>
            </w:r>
          </w:p>
        </w:tc>
        <w:tc>
          <w:tcPr>
            <w:tcW w:w="2928" w:type="dxa"/>
            <w:hideMark/>
          </w:tcPr>
          <w:p w14:paraId="28A96B1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Termotransferowa i termiczna</w:t>
            </w:r>
          </w:p>
        </w:tc>
        <w:tc>
          <w:tcPr>
            <w:tcW w:w="2908" w:type="dxa"/>
            <w:hideMark/>
          </w:tcPr>
          <w:p w14:paraId="067D33C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C9441FC" w14:textId="77777777" w:rsidTr="000D4104">
        <w:trPr>
          <w:trHeight w:val="315"/>
        </w:trPr>
        <w:tc>
          <w:tcPr>
            <w:tcW w:w="672" w:type="dxa"/>
            <w:hideMark/>
          </w:tcPr>
          <w:p w14:paraId="68DC8E2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4</w:t>
            </w:r>
          </w:p>
        </w:tc>
        <w:tc>
          <w:tcPr>
            <w:tcW w:w="3120" w:type="dxa"/>
            <w:hideMark/>
          </w:tcPr>
          <w:p w14:paraId="7046A60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Minimalna rozdzielczość</w:t>
            </w:r>
          </w:p>
        </w:tc>
        <w:tc>
          <w:tcPr>
            <w:tcW w:w="2928" w:type="dxa"/>
            <w:hideMark/>
          </w:tcPr>
          <w:p w14:paraId="615CC41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300dpi</w:t>
            </w:r>
          </w:p>
        </w:tc>
        <w:tc>
          <w:tcPr>
            <w:tcW w:w="2908" w:type="dxa"/>
            <w:hideMark/>
          </w:tcPr>
          <w:p w14:paraId="3EDBAD4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8310A1E" w14:textId="77777777" w:rsidTr="000D4104">
        <w:trPr>
          <w:trHeight w:val="315"/>
        </w:trPr>
        <w:tc>
          <w:tcPr>
            <w:tcW w:w="672" w:type="dxa"/>
            <w:hideMark/>
          </w:tcPr>
          <w:p w14:paraId="2EB4205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5</w:t>
            </w:r>
          </w:p>
        </w:tc>
        <w:tc>
          <w:tcPr>
            <w:tcW w:w="3120" w:type="dxa"/>
            <w:noWrap/>
            <w:hideMark/>
          </w:tcPr>
          <w:p w14:paraId="4F4866A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Obsługiwana szerokość zadruku</w:t>
            </w:r>
          </w:p>
        </w:tc>
        <w:tc>
          <w:tcPr>
            <w:tcW w:w="2928" w:type="dxa"/>
            <w:hideMark/>
          </w:tcPr>
          <w:p w14:paraId="279689A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od 30mm do 100mm</w:t>
            </w:r>
          </w:p>
        </w:tc>
        <w:tc>
          <w:tcPr>
            <w:tcW w:w="2908" w:type="dxa"/>
            <w:hideMark/>
          </w:tcPr>
          <w:p w14:paraId="552BB0F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1780A993" w14:textId="77777777" w:rsidTr="000D4104">
        <w:trPr>
          <w:trHeight w:val="315"/>
        </w:trPr>
        <w:tc>
          <w:tcPr>
            <w:tcW w:w="672" w:type="dxa"/>
            <w:hideMark/>
          </w:tcPr>
          <w:p w14:paraId="5C5DC33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6</w:t>
            </w:r>
          </w:p>
        </w:tc>
        <w:tc>
          <w:tcPr>
            <w:tcW w:w="3120" w:type="dxa"/>
            <w:hideMark/>
          </w:tcPr>
          <w:p w14:paraId="1416F62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Wbudowana pamięć</w:t>
            </w:r>
          </w:p>
        </w:tc>
        <w:tc>
          <w:tcPr>
            <w:tcW w:w="2928" w:type="dxa"/>
            <w:hideMark/>
          </w:tcPr>
          <w:p w14:paraId="4FEE734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w:t>
            </w:r>
          </w:p>
        </w:tc>
        <w:tc>
          <w:tcPr>
            <w:tcW w:w="2908" w:type="dxa"/>
            <w:hideMark/>
          </w:tcPr>
          <w:p w14:paraId="09C9A30C"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328A1EAF" w14:textId="77777777" w:rsidTr="000D4104">
        <w:trPr>
          <w:trHeight w:val="315"/>
        </w:trPr>
        <w:tc>
          <w:tcPr>
            <w:tcW w:w="672" w:type="dxa"/>
            <w:hideMark/>
          </w:tcPr>
          <w:p w14:paraId="3DF6384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7</w:t>
            </w:r>
          </w:p>
        </w:tc>
        <w:tc>
          <w:tcPr>
            <w:tcW w:w="3120" w:type="dxa"/>
            <w:hideMark/>
          </w:tcPr>
          <w:p w14:paraId="29DAE24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Interfejsy</w:t>
            </w:r>
          </w:p>
        </w:tc>
        <w:tc>
          <w:tcPr>
            <w:tcW w:w="2928" w:type="dxa"/>
            <w:hideMark/>
          </w:tcPr>
          <w:p w14:paraId="4D2689E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val="en-US" w:eastAsia="en-US"/>
              </w:rPr>
            </w:pPr>
            <w:r w:rsidRPr="000D4104">
              <w:rPr>
                <w:rFonts w:asciiTheme="minorHAnsi" w:eastAsiaTheme="minorHAnsi" w:hAnsiTheme="minorHAnsi" w:cstheme="minorBidi"/>
                <w:bCs/>
                <w:color w:val="000000" w:themeColor="text1"/>
                <w:sz w:val="18"/>
                <w:szCs w:val="18"/>
                <w:lang w:val="en-US" w:eastAsia="en-US"/>
              </w:rPr>
              <w:t>Min. USB 2.0 + Ethernet min. 100Mbps</w:t>
            </w:r>
          </w:p>
        </w:tc>
        <w:tc>
          <w:tcPr>
            <w:tcW w:w="2908" w:type="dxa"/>
            <w:hideMark/>
          </w:tcPr>
          <w:p w14:paraId="5A84C518"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AD14A91" w14:textId="77777777" w:rsidTr="000D4104">
        <w:trPr>
          <w:trHeight w:val="315"/>
        </w:trPr>
        <w:tc>
          <w:tcPr>
            <w:tcW w:w="672" w:type="dxa"/>
            <w:hideMark/>
          </w:tcPr>
          <w:p w14:paraId="77C7E7C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8</w:t>
            </w:r>
          </w:p>
        </w:tc>
        <w:tc>
          <w:tcPr>
            <w:tcW w:w="3120" w:type="dxa"/>
            <w:hideMark/>
          </w:tcPr>
          <w:p w14:paraId="4B14A79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Kabel USB</w:t>
            </w:r>
          </w:p>
        </w:tc>
        <w:tc>
          <w:tcPr>
            <w:tcW w:w="2928" w:type="dxa"/>
            <w:hideMark/>
          </w:tcPr>
          <w:p w14:paraId="726D6ED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minimum 1,5m</w:t>
            </w:r>
          </w:p>
        </w:tc>
        <w:tc>
          <w:tcPr>
            <w:tcW w:w="2908" w:type="dxa"/>
            <w:hideMark/>
          </w:tcPr>
          <w:p w14:paraId="6B432AE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3FA063D1" w14:textId="77777777" w:rsidTr="000D4104">
        <w:trPr>
          <w:trHeight w:val="315"/>
        </w:trPr>
        <w:tc>
          <w:tcPr>
            <w:tcW w:w="672" w:type="dxa"/>
            <w:hideMark/>
          </w:tcPr>
          <w:p w14:paraId="1A26592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9</w:t>
            </w:r>
          </w:p>
        </w:tc>
        <w:tc>
          <w:tcPr>
            <w:tcW w:w="3120" w:type="dxa"/>
            <w:hideMark/>
          </w:tcPr>
          <w:p w14:paraId="4C36AA5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Kabel zasilający</w:t>
            </w:r>
          </w:p>
        </w:tc>
        <w:tc>
          <w:tcPr>
            <w:tcW w:w="2928" w:type="dxa"/>
            <w:hideMark/>
          </w:tcPr>
          <w:p w14:paraId="6830E95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minimum 1,5m (wersja polska)</w:t>
            </w:r>
          </w:p>
        </w:tc>
        <w:tc>
          <w:tcPr>
            <w:tcW w:w="2908" w:type="dxa"/>
            <w:hideMark/>
          </w:tcPr>
          <w:p w14:paraId="3775DCB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3F5F78C5" w14:textId="77777777" w:rsidTr="000D4104">
        <w:trPr>
          <w:trHeight w:val="315"/>
        </w:trPr>
        <w:tc>
          <w:tcPr>
            <w:tcW w:w="672" w:type="dxa"/>
            <w:hideMark/>
          </w:tcPr>
          <w:p w14:paraId="072229E3"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10</w:t>
            </w:r>
          </w:p>
        </w:tc>
        <w:tc>
          <w:tcPr>
            <w:tcW w:w="3120" w:type="dxa"/>
            <w:hideMark/>
          </w:tcPr>
          <w:p w14:paraId="44AD9E97"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Zasilacz</w:t>
            </w:r>
          </w:p>
        </w:tc>
        <w:tc>
          <w:tcPr>
            <w:tcW w:w="2928" w:type="dxa"/>
            <w:hideMark/>
          </w:tcPr>
          <w:p w14:paraId="53A9D86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 jeśli nie jest wbudowany w urządzenie</w:t>
            </w:r>
          </w:p>
        </w:tc>
        <w:tc>
          <w:tcPr>
            <w:tcW w:w="2908" w:type="dxa"/>
            <w:hideMark/>
          </w:tcPr>
          <w:p w14:paraId="35DECCB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726A8F8A" w14:textId="77777777" w:rsidTr="000D4104">
        <w:trPr>
          <w:trHeight w:val="315"/>
        </w:trPr>
        <w:tc>
          <w:tcPr>
            <w:tcW w:w="672" w:type="dxa"/>
          </w:tcPr>
          <w:p w14:paraId="4CA8E89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11</w:t>
            </w:r>
          </w:p>
        </w:tc>
        <w:tc>
          <w:tcPr>
            <w:tcW w:w="3120" w:type="dxa"/>
          </w:tcPr>
          <w:p w14:paraId="06EEFC1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Języki programowania:</w:t>
            </w:r>
          </w:p>
        </w:tc>
        <w:tc>
          <w:tcPr>
            <w:tcW w:w="2928" w:type="dxa"/>
          </w:tcPr>
          <w:p w14:paraId="1948AF2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w:t>
            </w:r>
          </w:p>
        </w:tc>
        <w:tc>
          <w:tcPr>
            <w:tcW w:w="2908" w:type="dxa"/>
          </w:tcPr>
          <w:p w14:paraId="1475487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79432637" w14:textId="77777777" w:rsidTr="000D4104">
        <w:trPr>
          <w:trHeight w:val="315"/>
        </w:trPr>
        <w:tc>
          <w:tcPr>
            <w:tcW w:w="672" w:type="dxa"/>
            <w:hideMark/>
          </w:tcPr>
          <w:p w14:paraId="7D11A0C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12</w:t>
            </w:r>
          </w:p>
        </w:tc>
        <w:tc>
          <w:tcPr>
            <w:tcW w:w="3120" w:type="dxa"/>
            <w:hideMark/>
          </w:tcPr>
          <w:p w14:paraId="285312D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Sterowniki w zestawie</w:t>
            </w:r>
          </w:p>
        </w:tc>
        <w:tc>
          <w:tcPr>
            <w:tcW w:w="2928" w:type="dxa"/>
            <w:hideMark/>
          </w:tcPr>
          <w:p w14:paraId="1605D23E"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w:t>
            </w:r>
          </w:p>
        </w:tc>
        <w:tc>
          <w:tcPr>
            <w:tcW w:w="2908" w:type="dxa"/>
            <w:hideMark/>
          </w:tcPr>
          <w:p w14:paraId="785F40BA"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26B168D6" w14:textId="77777777" w:rsidTr="000D4104">
        <w:trPr>
          <w:trHeight w:val="315"/>
        </w:trPr>
        <w:tc>
          <w:tcPr>
            <w:tcW w:w="672" w:type="dxa"/>
            <w:hideMark/>
          </w:tcPr>
          <w:p w14:paraId="201DF58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13</w:t>
            </w:r>
          </w:p>
        </w:tc>
        <w:tc>
          <w:tcPr>
            <w:tcW w:w="3120" w:type="dxa"/>
            <w:hideMark/>
          </w:tcPr>
          <w:p w14:paraId="38621FE1"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Aplikacje użytkowe w zestawie</w:t>
            </w:r>
          </w:p>
        </w:tc>
        <w:tc>
          <w:tcPr>
            <w:tcW w:w="2928" w:type="dxa"/>
            <w:hideMark/>
          </w:tcPr>
          <w:p w14:paraId="276DC5AB"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Tak</w:t>
            </w:r>
          </w:p>
        </w:tc>
        <w:tc>
          <w:tcPr>
            <w:tcW w:w="2908" w:type="dxa"/>
            <w:hideMark/>
          </w:tcPr>
          <w:p w14:paraId="3944FD2D"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 Proszę wpisać dokładne parametry/cechy</w:t>
            </w:r>
          </w:p>
        </w:tc>
      </w:tr>
      <w:tr w:rsidR="000D4104" w:rsidRPr="000D4104" w14:paraId="1F5CDDDA" w14:textId="77777777" w:rsidTr="000D4104">
        <w:trPr>
          <w:trHeight w:val="315"/>
        </w:trPr>
        <w:tc>
          <w:tcPr>
            <w:tcW w:w="672" w:type="dxa"/>
            <w:hideMark/>
          </w:tcPr>
          <w:p w14:paraId="7F0FAA23"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14</w:t>
            </w:r>
          </w:p>
        </w:tc>
        <w:tc>
          <w:tcPr>
            <w:tcW w:w="3120" w:type="dxa"/>
            <w:hideMark/>
          </w:tcPr>
          <w:p w14:paraId="16FEFD19"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Obsługiwane OS</w:t>
            </w:r>
          </w:p>
        </w:tc>
        <w:tc>
          <w:tcPr>
            <w:tcW w:w="2928" w:type="dxa"/>
            <w:hideMark/>
          </w:tcPr>
          <w:p w14:paraId="4F406FA3"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Windows 7 (x86 i x64) i Windows 10 (x86 i x64)</w:t>
            </w:r>
          </w:p>
        </w:tc>
        <w:tc>
          <w:tcPr>
            <w:tcW w:w="2908" w:type="dxa"/>
            <w:hideMark/>
          </w:tcPr>
          <w:p w14:paraId="7607ABF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0002AFE7" w14:textId="77777777" w:rsidTr="000D4104">
        <w:trPr>
          <w:trHeight w:val="315"/>
        </w:trPr>
        <w:tc>
          <w:tcPr>
            <w:tcW w:w="672" w:type="dxa"/>
            <w:hideMark/>
          </w:tcPr>
          <w:p w14:paraId="48B7B3CF"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15</w:t>
            </w:r>
          </w:p>
        </w:tc>
        <w:tc>
          <w:tcPr>
            <w:tcW w:w="3120" w:type="dxa"/>
            <w:hideMark/>
          </w:tcPr>
          <w:p w14:paraId="4A79EE3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Certyfikaty</w:t>
            </w:r>
          </w:p>
        </w:tc>
        <w:tc>
          <w:tcPr>
            <w:tcW w:w="2928" w:type="dxa"/>
            <w:hideMark/>
          </w:tcPr>
          <w:p w14:paraId="42B43135"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CE i RoHS</w:t>
            </w:r>
          </w:p>
        </w:tc>
        <w:tc>
          <w:tcPr>
            <w:tcW w:w="2908" w:type="dxa"/>
            <w:hideMark/>
          </w:tcPr>
          <w:p w14:paraId="15D0A2D0"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r w:rsidR="000D4104" w:rsidRPr="000D4104" w14:paraId="38CEF30E" w14:textId="77777777" w:rsidTr="000D4104">
        <w:trPr>
          <w:trHeight w:val="315"/>
        </w:trPr>
        <w:tc>
          <w:tcPr>
            <w:tcW w:w="672" w:type="dxa"/>
            <w:hideMark/>
          </w:tcPr>
          <w:p w14:paraId="0222D616"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16</w:t>
            </w:r>
          </w:p>
        </w:tc>
        <w:tc>
          <w:tcPr>
            <w:tcW w:w="3120" w:type="dxa"/>
            <w:hideMark/>
          </w:tcPr>
          <w:p w14:paraId="0D7BC112"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Gwarancja</w:t>
            </w:r>
          </w:p>
        </w:tc>
        <w:tc>
          <w:tcPr>
            <w:tcW w:w="2928" w:type="dxa"/>
            <w:hideMark/>
          </w:tcPr>
          <w:p w14:paraId="5FAA7DE4"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Minimum 3 lata</w:t>
            </w:r>
          </w:p>
        </w:tc>
        <w:tc>
          <w:tcPr>
            <w:tcW w:w="2908" w:type="dxa"/>
            <w:hideMark/>
          </w:tcPr>
          <w:p w14:paraId="2AAC8DF6" w14:textId="77777777" w:rsidR="000D4104" w:rsidRPr="000D4104" w:rsidRDefault="000D4104" w:rsidP="000D4104">
            <w:pPr>
              <w:spacing w:after="160" w:line="259" w:lineRule="auto"/>
              <w:rPr>
                <w:rFonts w:asciiTheme="minorHAnsi" w:eastAsiaTheme="minorHAnsi" w:hAnsiTheme="minorHAnsi" w:cstheme="minorBidi"/>
                <w:bCs/>
                <w:color w:val="000000" w:themeColor="text1"/>
                <w:sz w:val="18"/>
                <w:szCs w:val="18"/>
                <w:lang w:eastAsia="en-US"/>
              </w:rPr>
            </w:pPr>
            <w:r w:rsidRPr="000D4104">
              <w:rPr>
                <w:rFonts w:asciiTheme="minorHAnsi" w:eastAsiaTheme="minorHAnsi" w:hAnsiTheme="minorHAnsi" w:cstheme="minorBidi"/>
                <w:bCs/>
                <w:color w:val="000000" w:themeColor="text1"/>
                <w:sz w:val="18"/>
                <w:szCs w:val="18"/>
                <w:lang w:eastAsia="en-US"/>
              </w:rPr>
              <w:t>Proszę wpisać dokładne parametry/cechy</w:t>
            </w:r>
          </w:p>
        </w:tc>
      </w:tr>
    </w:tbl>
    <w:p w14:paraId="3470A3FD"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67906D22" w14:textId="25BBA256" w:rsidR="000D4104" w:rsidRPr="000D4104" w:rsidRDefault="000D4104" w:rsidP="000D4104">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Pr="00B920B1">
        <w:rPr>
          <w:rFonts w:asciiTheme="minorHAnsi" w:eastAsiaTheme="minorHAnsi" w:hAnsiTheme="minorHAnsi" w:cstheme="minorBidi"/>
          <w:b/>
          <w:sz w:val="28"/>
          <w:szCs w:val="28"/>
          <w:lang w:eastAsia="en-US"/>
        </w:rPr>
        <w:t>Sprzęt musi posiadać wgrany ostatni aktualny firmware opublikowany p</w:t>
      </w:r>
      <w:r>
        <w:rPr>
          <w:rFonts w:asciiTheme="minorHAnsi" w:eastAsiaTheme="minorHAnsi" w:hAnsiTheme="minorHAnsi" w:cstheme="minorBidi"/>
          <w:b/>
          <w:sz w:val="28"/>
          <w:szCs w:val="28"/>
          <w:lang w:eastAsia="en-US"/>
        </w:rPr>
        <w:t>rzez producenta danego sprzętu.</w:t>
      </w:r>
    </w:p>
    <w:p w14:paraId="2AB78EDD" w14:textId="77777777" w:rsidR="000D4104" w:rsidRDefault="000D4104" w:rsidP="000D41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5EF08222" w14:textId="77777777" w:rsidR="000D4104" w:rsidRDefault="000D4104" w:rsidP="000D41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377F957E" w14:textId="2A4F86E6" w:rsidR="000D4104" w:rsidRPr="00A53B6C" w:rsidRDefault="000D4104" w:rsidP="000D41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p>
    <w:p w14:paraId="3496E1C9" w14:textId="77777777" w:rsidR="000D4104" w:rsidRDefault="000D4104" w:rsidP="000D41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03799817" w14:textId="47F6EE3C" w:rsidR="000D4104" w:rsidRPr="000D4104" w:rsidRDefault="000D4104" w:rsidP="000D41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4DB41849" w14:textId="77777777" w:rsidR="00422404" w:rsidRDefault="00422404" w:rsidP="00B920B1">
      <w:pPr>
        <w:spacing w:after="160" w:line="259" w:lineRule="auto"/>
        <w:rPr>
          <w:rFonts w:asciiTheme="minorHAnsi" w:eastAsiaTheme="minorHAnsi" w:hAnsiTheme="minorHAnsi" w:cstheme="minorBidi"/>
          <w:sz w:val="22"/>
          <w:szCs w:val="22"/>
          <w:lang w:eastAsia="en-US"/>
        </w:rPr>
      </w:pPr>
    </w:p>
    <w:p w14:paraId="13303DA3"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3CB96364"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2F26D09D"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7F1DF657"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3B80699B"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48603ED8"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2F57AEA6"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51D3E966"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49ADD8C1"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2D6130C4"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0498A214"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6E8E88B1"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6D1EEDAD"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5690FDF5"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136B8071"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1E2B19C3"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768815D8"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5DBAEEA9"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6762B883"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514D61BD" w14:textId="77777777" w:rsidR="000D4104" w:rsidRDefault="000D4104" w:rsidP="00447935">
      <w:pPr>
        <w:spacing w:after="160" w:line="259" w:lineRule="auto"/>
        <w:ind w:left="4956" w:firstLine="708"/>
        <w:jc w:val="center"/>
        <w:rPr>
          <w:rFonts w:asciiTheme="minorHAnsi" w:eastAsiaTheme="minorHAnsi" w:hAnsiTheme="minorHAnsi" w:cstheme="minorBidi"/>
          <w:sz w:val="22"/>
          <w:szCs w:val="22"/>
          <w:lang w:eastAsia="en-US"/>
        </w:rPr>
      </w:pPr>
    </w:p>
    <w:p w14:paraId="00C1240C" w14:textId="77777777"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0C909783" w14:textId="6AF45730" w:rsidR="00447935" w:rsidRPr="00447935" w:rsidRDefault="000D4104" w:rsidP="00447935">
      <w:pPr>
        <w:spacing w:after="160" w:line="259" w:lineRule="auto"/>
        <w:jc w:val="center"/>
        <w:rPr>
          <w:rFonts w:asciiTheme="minorHAnsi" w:eastAsiaTheme="minorHAnsi" w:hAnsiTheme="minorHAnsi" w:cstheme="minorBidi"/>
          <w:b/>
          <w:u w:val="single"/>
          <w:lang w:eastAsia="en-US"/>
        </w:rPr>
      </w:pPr>
      <w:r>
        <w:rPr>
          <w:rFonts w:asciiTheme="minorHAnsi" w:eastAsiaTheme="minorHAnsi" w:hAnsiTheme="minorHAnsi" w:cstheme="minorBidi"/>
          <w:b/>
          <w:u w:val="single"/>
          <w:lang w:eastAsia="en-US"/>
        </w:rPr>
        <w:t>PAKIET NR 4</w:t>
      </w:r>
    </w:p>
    <w:p w14:paraId="41309B43" w14:textId="77777777" w:rsidR="00447935" w:rsidRDefault="00447935" w:rsidP="00A53B6C">
      <w:pPr>
        <w:spacing w:after="160" w:line="259" w:lineRule="auto"/>
        <w:rPr>
          <w:rFonts w:asciiTheme="minorHAnsi" w:eastAsiaTheme="minorHAnsi" w:hAnsiTheme="minorHAnsi" w:cstheme="minorBidi"/>
          <w:b/>
          <w:i/>
          <w:sz w:val="22"/>
          <w:szCs w:val="22"/>
          <w:u w:val="single"/>
          <w:lang w:eastAsia="en-US"/>
        </w:rPr>
      </w:pPr>
    </w:p>
    <w:p w14:paraId="594B1242" w14:textId="33115561" w:rsidR="00A53B6C" w:rsidRPr="000D4104" w:rsidRDefault="000D4104" w:rsidP="000D4104">
      <w:pPr>
        <w:spacing w:after="160" w:line="259" w:lineRule="auto"/>
        <w:rPr>
          <w:rFonts w:asciiTheme="minorHAnsi" w:eastAsiaTheme="minorHAnsi" w:hAnsiTheme="minorHAnsi" w:cstheme="minorBidi"/>
          <w:b/>
          <w:i/>
          <w:sz w:val="22"/>
          <w:szCs w:val="22"/>
          <w:u w:val="single"/>
          <w:lang w:eastAsia="en-US"/>
        </w:rPr>
      </w:pPr>
      <w:r>
        <w:rPr>
          <w:rFonts w:asciiTheme="minorHAnsi" w:eastAsiaTheme="minorHAnsi" w:hAnsiTheme="minorHAnsi" w:cstheme="minorBidi"/>
          <w:b/>
          <w:i/>
          <w:sz w:val="22"/>
          <w:szCs w:val="22"/>
          <w:u w:val="single"/>
          <w:lang w:eastAsia="en-US"/>
        </w:rPr>
        <w:t>4.1</w:t>
      </w:r>
      <w:r w:rsidR="00A53B6C" w:rsidRPr="000D4104">
        <w:rPr>
          <w:rFonts w:asciiTheme="minorHAnsi" w:eastAsiaTheme="minorHAnsi" w:hAnsiTheme="minorHAnsi" w:cstheme="minorBidi"/>
          <w:b/>
          <w:i/>
          <w:sz w:val="22"/>
          <w:szCs w:val="22"/>
          <w:u w:val="single"/>
          <w:lang w:eastAsia="en-US"/>
        </w:rPr>
        <w:t xml:space="preserve">Kserokopiarka (średnia) – laserowa, monochromatyczna – </w:t>
      </w:r>
      <w:r w:rsidR="008D20B3" w:rsidRPr="000D4104">
        <w:rPr>
          <w:rFonts w:asciiTheme="minorHAnsi" w:eastAsiaTheme="minorHAnsi" w:hAnsiTheme="minorHAnsi" w:cstheme="minorBidi"/>
          <w:b/>
          <w:i/>
          <w:sz w:val="22"/>
          <w:szCs w:val="22"/>
          <w:u w:val="single"/>
          <w:lang w:eastAsia="en-US"/>
        </w:rPr>
        <w:t>2</w:t>
      </w:r>
      <w:r w:rsidR="009706C8" w:rsidRPr="000D4104">
        <w:rPr>
          <w:rFonts w:asciiTheme="minorHAnsi" w:eastAsiaTheme="minorHAnsi" w:hAnsiTheme="minorHAnsi" w:cstheme="minorBidi"/>
          <w:b/>
          <w:i/>
          <w:sz w:val="22"/>
          <w:szCs w:val="22"/>
          <w:u w:val="single"/>
          <w:lang w:eastAsia="en-US"/>
        </w:rPr>
        <w:t xml:space="preserve"> </w:t>
      </w:r>
      <w:r w:rsidR="00A53B6C" w:rsidRPr="000D4104">
        <w:rPr>
          <w:rFonts w:asciiTheme="minorHAnsi" w:eastAsiaTheme="minorHAnsi" w:hAnsiTheme="minorHAnsi" w:cstheme="minorBidi"/>
          <w:b/>
          <w:i/>
          <w:sz w:val="22"/>
          <w:szCs w:val="22"/>
          <w:u w:val="single"/>
          <w:lang w:eastAsia="en-US"/>
        </w:rPr>
        <w:t>szt</w:t>
      </w:r>
      <w:r w:rsidR="009706C8" w:rsidRPr="000D4104">
        <w:rPr>
          <w:rFonts w:asciiTheme="minorHAnsi" w:eastAsiaTheme="minorHAnsi" w:hAnsiTheme="minorHAnsi" w:cstheme="minorBidi"/>
          <w:b/>
          <w:i/>
          <w:sz w:val="22"/>
          <w:szCs w:val="22"/>
          <w:u w:val="single"/>
          <w:lang w:eastAsia="en-US"/>
        </w:rPr>
        <w:t>.</w:t>
      </w:r>
    </w:p>
    <w:p w14:paraId="30085E12"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4C0DA830" w14:textId="77777777" w:rsidR="00A53B6C" w:rsidRPr="00A53B6C"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6"/>
        <w:tblW w:w="0" w:type="auto"/>
        <w:tblLook w:val="04A0" w:firstRow="1" w:lastRow="0" w:firstColumn="1" w:lastColumn="0" w:noHBand="0" w:noVBand="1"/>
      </w:tblPr>
      <w:tblGrid>
        <w:gridCol w:w="668"/>
        <w:gridCol w:w="3120"/>
        <w:gridCol w:w="2955"/>
        <w:gridCol w:w="2885"/>
      </w:tblGrid>
      <w:tr w:rsidR="000D4104" w:rsidRPr="000D4104" w14:paraId="37F5E098" w14:textId="77777777" w:rsidTr="000D4104">
        <w:trPr>
          <w:trHeight w:val="527"/>
        </w:trPr>
        <w:tc>
          <w:tcPr>
            <w:tcW w:w="3788" w:type="dxa"/>
            <w:gridSpan w:val="2"/>
            <w:hideMark/>
          </w:tcPr>
          <w:p w14:paraId="57AA807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Kserokopiarka (średnia) – laserowa, monochromatyczna </w:t>
            </w:r>
          </w:p>
        </w:tc>
        <w:tc>
          <w:tcPr>
            <w:tcW w:w="2955" w:type="dxa"/>
            <w:hideMark/>
          </w:tcPr>
          <w:p w14:paraId="430F9C5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Dane podstawowe</w:t>
            </w:r>
          </w:p>
        </w:tc>
        <w:tc>
          <w:tcPr>
            <w:tcW w:w="2885" w:type="dxa"/>
            <w:hideMark/>
          </w:tcPr>
          <w:p w14:paraId="48EC9AA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 szt.</w:t>
            </w:r>
          </w:p>
        </w:tc>
      </w:tr>
      <w:tr w:rsidR="000D4104" w:rsidRPr="000D4104" w14:paraId="6242DBA8" w14:textId="77777777" w:rsidTr="000D4104">
        <w:trPr>
          <w:trHeight w:val="975"/>
        </w:trPr>
        <w:tc>
          <w:tcPr>
            <w:tcW w:w="668" w:type="dxa"/>
            <w:hideMark/>
          </w:tcPr>
          <w:p w14:paraId="6EB5FE9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Lp.</w:t>
            </w:r>
          </w:p>
        </w:tc>
        <w:tc>
          <w:tcPr>
            <w:tcW w:w="3120" w:type="dxa"/>
            <w:hideMark/>
          </w:tcPr>
          <w:p w14:paraId="56F4926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Opis wymagania</w:t>
            </w:r>
          </w:p>
        </w:tc>
        <w:tc>
          <w:tcPr>
            <w:tcW w:w="2955" w:type="dxa"/>
            <w:hideMark/>
          </w:tcPr>
          <w:p w14:paraId="7FA0CE5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Wymagania podstawowe </w:t>
            </w:r>
          </w:p>
        </w:tc>
        <w:tc>
          <w:tcPr>
            <w:tcW w:w="2885" w:type="dxa"/>
            <w:hideMark/>
          </w:tcPr>
          <w:p w14:paraId="5718821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Parametry oferowanego Sprzętu (wskazać konkretne parametry/cechy w wykropkowanych miejscach)</w:t>
            </w:r>
          </w:p>
        </w:tc>
      </w:tr>
      <w:tr w:rsidR="000D4104" w:rsidRPr="000D4104" w14:paraId="273D123D" w14:textId="77777777" w:rsidTr="000D4104">
        <w:trPr>
          <w:trHeight w:val="315"/>
        </w:trPr>
        <w:tc>
          <w:tcPr>
            <w:tcW w:w="668" w:type="dxa"/>
            <w:hideMark/>
          </w:tcPr>
          <w:p w14:paraId="39F1A42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w:t>
            </w:r>
          </w:p>
        </w:tc>
        <w:tc>
          <w:tcPr>
            <w:tcW w:w="3120" w:type="dxa"/>
            <w:hideMark/>
          </w:tcPr>
          <w:p w14:paraId="063464F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Rodzaj urządzenia</w:t>
            </w:r>
          </w:p>
        </w:tc>
        <w:tc>
          <w:tcPr>
            <w:tcW w:w="2955" w:type="dxa"/>
            <w:hideMark/>
          </w:tcPr>
          <w:p w14:paraId="2312DD1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wielofunkcyjne - druk/skan/kopia</w:t>
            </w:r>
          </w:p>
        </w:tc>
        <w:tc>
          <w:tcPr>
            <w:tcW w:w="2885" w:type="dxa"/>
            <w:hideMark/>
          </w:tcPr>
          <w:p w14:paraId="25B837B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9E3795E" w14:textId="77777777" w:rsidTr="000D4104">
        <w:trPr>
          <w:trHeight w:val="315"/>
        </w:trPr>
        <w:tc>
          <w:tcPr>
            <w:tcW w:w="668" w:type="dxa"/>
            <w:hideMark/>
          </w:tcPr>
          <w:p w14:paraId="6CF1639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w:t>
            </w:r>
          </w:p>
        </w:tc>
        <w:tc>
          <w:tcPr>
            <w:tcW w:w="3120" w:type="dxa"/>
            <w:hideMark/>
          </w:tcPr>
          <w:p w14:paraId="0386388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Technologia</w:t>
            </w:r>
          </w:p>
        </w:tc>
        <w:tc>
          <w:tcPr>
            <w:tcW w:w="2955" w:type="dxa"/>
            <w:hideMark/>
          </w:tcPr>
          <w:p w14:paraId="4F334E0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laserowa monochromatyczna</w:t>
            </w:r>
          </w:p>
        </w:tc>
        <w:tc>
          <w:tcPr>
            <w:tcW w:w="2885" w:type="dxa"/>
            <w:hideMark/>
          </w:tcPr>
          <w:p w14:paraId="7E44A10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4286500" w14:textId="77777777" w:rsidTr="000D4104">
        <w:trPr>
          <w:trHeight w:val="315"/>
        </w:trPr>
        <w:tc>
          <w:tcPr>
            <w:tcW w:w="668" w:type="dxa"/>
            <w:hideMark/>
          </w:tcPr>
          <w:p w14:paraId="16B3D88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w:t>
            </w:r>
          </w:p>
        </w:tc>
        <w:tc>
          <w:tcPr>
            <w:tcW w:w="3120" w:type="dxa"/>
            <w:hideMark/>
          </w:tcPr>
          <w:p w14:paraId="0C87650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Format</w:t>
            </w:r>
          </w:p>
        </w:tc>
        <w:tc>
          <w:tcPr>
            <w:tcW w:w="2955" w:type="dxa"/>
            <w:hideMark/>
          </w:tcPr>
          <w:p w14:paraId="413C76A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A4 i mniejsze</w:t>
            </w:r>
          </w:p>
        </w:tc>
        <w:tc>
          <w:tcPr>
            <w:tcW w:w="2885" w:type="dxa"/>
            <w:hideMark/>
          </w:tcPr>
          <w:p w14:paraId="47A15AE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B4A2F2F" w14:textId="77777777" w:rsidTr="000D4104">
        <w:trPr>
          <w:trHeight w:val="750"/>
        </w:trPr>
        <w:tc>
          <w:tcPr>
            <w:tcW w:w="668" w:type="dxa"/>
            <w:hideMark/>
          </w:tcPr>
          <w:p w14:paraId="6CB75CC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w:t>
            </w:r>
          </w:p>
        </w:tc>
        <w:tc>
          <w:tcPr>
            <w:tcW w:w="3120" w:type="dxa"/>
            <w:hideMark/>
          </w:tcPr>
          <w:p w14:paraId="516E5B5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Funkcja oszczędzania energii i tonera</w:t>
            </w:r>
          </w:p>
        </w:tc>
        <w:tc>
          <w:tcPr>
            <w:tcW w:w="2955" w:type="dxa"/>
            <w:hideMark/>
          </w:tcPr>
          <w:p w14:paraId="11B1E80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711E1CF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2521392" w14:textId="77777777" w:rsidTr="000D4104">
        <w:trPr>
          <w:trHeight w:val="315"/>
        </w:trPr>
        <w:tc>
          <w:tcPr>
            <w:tcW w:w="668" w:type="dxa"/>
            <w:hideMark/>
          </w:tcPr>
          <w:p w14:paraId="5800F6D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5</w:t>
            </w:r>
          </w:p>
        </w:tc>
        <w:tc>
          <w:tcPr>
            <w:tcW w:w="3120" w:type="dxa"/>
            <w:hideMark/>
          </w:tcPr>
          <w:p w14:paraId="380B5F7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Pamięć wbudowana</w:t>
            </w:r>
          </w:p>
        </w:tc>
        <w:tc>
          <w:tcPr>
            <w:tcW w:w="2955" w:type="dxa"/>
            <w:hideMark/>
          </w:tcPr>
          <w:p w14:paraId="275B2B2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1024MB</w:t>
            </w:r>
          </w:p>
        </w:tc>
        <w:tc>
          <w:tcPr>
            <w:tcW w:w="2885" w:type="dxa"/>
            <w:hideMark/>
          </w:tcPr>
          <w:p w14:paraId="6F92805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E6672F1" w14:textId="77777777" w:rsidTr="000D4104">
        <w:trPr>
          <w:trHeight w:val="690"/>
        </w:trPr>
        <w:tc>
          <w:tcPr>
            <w:tcW w:w="668" w:type="dxa"/>
            <w:hideMark/>
          </w:tcPr>
          <w:p w14:paraId="01C5A80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6</w:t>
            </w:r>
          </w:p>
        </w:tc>
        <w:tc>
          <w:tcPr>
            <w:tcW w:w="3120" w:type="dxa"/>
            <w:hideMark/>
          </w:tcPr>
          <w:p w14:paraId="16CBBBC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Miesięczne obciążenie – deklarowane przez producenta</w:t>
            </w:r>
          </w:p>
        </w:tc>
        <w:tc>
          <w:tcPr>
            <w:tcW w:w="2955" w:type="dxa"/>
            <w:hideMark/>
          </w:tcPr>
          <w:p w14:paraId="20F0AE9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90 000 stron</w:t>
            </w:r>
          </w:p>
        </w:tc>
        <w:tc>
          <w:tcPr>
            <w:tcW w:w="2885" w:type="dxa"/>
            <w:hideMark/>
          </w:tcPr>
          <w:p w14:paraId="4C65F4A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3BD3637" w14:textId="77777777" w:rsidTr="000D4104">
        <w:trPr>
          <w:trHeight w:val="315"/>
        </w:trPr>
        <w:tc>
          <w:tcPr>
            <w:tcW w:w="668" w:type="dxa"/>
            <w:hideMark/>
          </w:tcPr>
          <w:p w14:paraId="3B54791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7</w:t>
            </w:r>
          </w:p>
        </w:tc>
        <w:tc>
          <w:tcPr>
            <w:tcW w:w="3120" w:type="dxa"/>
            <w:noWrap/>
            <w:hideMark/>
          </w:tcPr>
          <w:p w14:paraId="32B5623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procesora</w:t>
            </w:r>
          </w:p>
        </w:tc>
        <w:tc>
          <w:tcPr>
            <w:tcW w:w="2955" w:type="dxa"/>
            <w:hideMark/>
          </w:tcPr>
          <w:p w14:paraId="73856DB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600MHz</w:t>
            </w:r>
          </w:p>
        </w:tc>
        <w:tc>
          <w:tcPr>
            <w:tcW w:w="2885" w:type="dxa"/>
            <w:hideMark/>
          </w:tcPr>
          <w:p w14:paraId="60CEAC8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28A912D" w14:textId="77777777" w:rsidTr="000D4104">
        <w:trPr>
          <w:trHeight w:val="315"/>
        </w:trPr>
        <w:tc>
          <w:tcPr>
            <w:tcW w:w="668" w:type="dxa"/>
            <w:hideMark/>
          </w:tcPr>
          <w:p w14:paraId="3CD5DC4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9</w:t>
            </w:r>
          </w:p>
        </w:tc>
        <w:tc>
          <w:tcPr>
            <w:tcW w:w="3120" w:type="dxa"/>
            <w:hideMark/>
          </w:tcPr>
          <w:p w14:paraId="736FA89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druku mono</w:t>
            </w:r>
          </w:p>
        </w:tc>
        <w:tc>
          <w:tcPr>
            <w:tcW w:w="2955" w:type="dxa"/>
            <w:hideMark/>
          </w:tcPr>
          <w:p w14:paraId="1DA48AA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1200x1200dpi</w:t>
            </w:r>
          </w:p>
        </w:tc>
        <w:tc>
          <w:tcPr>
            <w:tcW w:w="2885" w:type="dxa"/>
            <w:hideMark/>
          </w:tcPr>
          <w:p w14:paraId="4C6890D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7910C6A" w14:textId="77777777" w:rsidTr="000D4104">
        <w:trPr>
          <w:trHeight w:val="315"/>
        </w:trPr>
        <w:tc>
          <w:tcPr>
            <w:tcW w:w="668" w:type="dxa"/>
            <w:hideMark/>
          </w:tcPr>
          <w:p w14:paraId="78F0673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10</w:t>
            </w:r>
          </w:p>
        </w:tc>
        <w:tc>
          <w:tcPr>
            <w:tcW w:w="3120" w:type="dxa"/>
            <w:hideMark/>
          </w:tcPr>
          <w:p w14:paraId="39B4196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wydruku mono/dupleks</w:t>
            </w:r>
          </w:p>
        </w:tc>
        <w:tc>
          <w:tcPr>
            <w:tcW w:w="2955" w:type="dxa"/>
            <w:hideMark/>
          </w:tcPr>
          <w:p w14:paraId="4D3F19E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40 stron A4 na minutę/ minimum 20 stron A4 na minutę</w:t>
            </w:r>
          </w:p>
        </w:tc>
        <w:tc>
          <w:tcPr>
            <w:tcW w:w="2885" w:type="dxa"/>
            <w:hideMark/>
          </w:tcPr>
          <w:p w14:paraId="08D2519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9613CF4" w14:textId="77777777" w:rsidTr="000D4104">
        <w:trPr>
          <w:trHeight w:val="315"/>
        </w:trPr>
        <w:tc>
          <w:tcPr>
            <w:tcW w:w="668" w:type="dxa"/>
            <w:hideMark/>
          </w:tcPr>
          <w:p w14:paraId="6295E9F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13</w:t>
            </w:r>
          </w:p>
        </w:tc>
        <w:tc>
          <w:tcPr>
            <w:tcW w:w="3120" w:type="dxa"/>
            <w:hideMark/>
          </w:tcPr>
          <w:p w14:paraId="2C3D900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Automatyczny druk dwustronny</w:t>
            </w:r>
          </w:p>
        </w:tc>
        <w:tc>
          <w:tcPr>
            <w:tcW w:w="2955" w:type="dxa"/>
            <w:hideMark/>
          </w:tcPr>
          <w:p w14:paraId="50CC556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automatyczny – bez konieczności ręcznego przekładania kartek,</w:t>
            </w:r>
          </w:p>
        </w:tc>
        <w:tc>
          <w:tcPr>
            <w:tcW w:w="2885" w:type="dxa"/>
            <w:hideMark/>
          </w:tcPr>
          <w:p w14:paraId="49F64FD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78579A3" w14:textId="77777777" w:rsidTr="000D4104">
        <w:trPr>
          <w:trHeight w:val="660"/>
        </w:trPr>
        <w:tc>
          <w:tcPr>
            <w:tcW w:w="668" w:type="dxa"/>
            <w:hideMark/>
          </w:tcPr>
          <w:p w14:paraId="726C144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14</w:t>
            </w:r>
          </w:p>
        </w:tc>
        <w:tc>
          <w:tcPr>
            <w:tcW w:w="3120" w:type="dxa"/>
            <w:hideMark/>
          </w:tcPr>
          <w:p w14:paraId="3754195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Funkcja FAX-u (odbieranie/wysyłanie)</w:t>
            </w:r>
          </w:p>
        </w:tc>
        <w:tc>
          <w:tcPr>
            <w:tcW w:w="2955" w:type="dxa"/>
            <w:hideMark/>
          </w:tcPr>
          <w:p w14:paraId="305C847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6852474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A7217DF" w14:textId="77777777" w:rsidTr="000D4104">
        <w:trPr>
          <w:trHeight w:val="315"/>
        </w:trPr>
        <w:tc>
          <w:tcPr>
            <w:tcW w:w="668" w:type="dxa"/>
            <w:hideMark/>
          </w:tcPr>
          <w:p w14:paraId="16982BF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16</w:t>
            </w:r>
          </w:p>
        </w:tc>
        <w:tc>
          <w:tcPr>
            <w:tcW w:w="3120" w:type="dxa"/>
            <w:hideMark/>
          </w:tcPr>
          <w:p w14:paraId="66DAB29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Typ linii telefonicznej faxu</w:t>
            </w:r>
          </w:p>
        </w:tc>
        <w:tc>
          <w:tcPr>
            <w:tcW w:w="2955" w:type="dxa"/>
            <w:hideMark/>
          </w:tcPr>
          <w:p w14:paraId="6F011B5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Analogowa – RJ11</w:t>
            </w:r>
          </w:p>
        </w:tc>
        <w:tc>
          <w:tcPr>
            <w:tcW w:w="2885" w:type="dxa"/>
            <w:hideMark/>
          </w:tcPr>
          <w:p w14:paraId="1883FC4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2094006" w14:textId="77777777" w:rsidTr="000D4104">
        <w:trPr>
          <w:trHeight w:val="315"/>
        </w:trPr>
        <w:tc>
          <w:tcPr>
            <w:tcW w:w="668" w:type="dxa"/>
            <w:hideMark/>
          </w:tcPr>
          <w:p w14:paraId="260A84F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17</w:t>
            </w:r>
          </w:p>
        </w:tc>
        <w:tc>
          <w:tcPr>
            <w:tcW w:w="3120" w:type="dxa"/>
            <w:hideMark/>
          </w:tcPr>
          <w:p w14:paraId="7C9B4E4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Funkcja skanera</w:t>
            </w:r>
          </w:p>
        </w:tc>
        <w:tc>
          <w:tcPr>
            <w:tcW w:w="2955" w:type="dxa"/>
            <w:hideMark/>
          </w:tcPr>
          <w:p w14:paraId="6D17824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39EE323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FDAD31A" w14:textId="77777777" w:rsidTr="000D4104">
        <w:trPr>
          <w:trHeight w:val="315"/>
        </w:trPr>
        <w:tc>
          <w:tcPr>
            <w:tcW w:w="668" w:type="dxa"/>
            <w:hideMark/>
          </w:tcPr>
          <w:p w14:paraId="37E9EA1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18</w:t>
            </w:r>
          </w:p>
        </w:tc>
        <w:tc>
          <w:tcPr>
            <w:tcW w:w="3120" w:type="dxa"/>
            <w:hideMark/>
          </w:tcPr>
          <w:p w14:paraId="23C5576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Skanowanie w kolorze</w:t>
            </w:r>
          </w:p>
        </w:tc>
        <w:tc>
          <w:tcPr>
            <w:tcW w:w="2955" w:type="dxa"/>
            <w:hideMark/>
          </w:tcPr>
          <w:p w14:paraId="64B626D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3AFCD09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595A738" w14:textId="77777777" w:rsidTr="000D4104">
        <w:trPr>
          <w:trHeight w:val="315"/>
        </w:trPr>
        <w:tc>
          <w:tcPr>
            <w:tcW w:w="668" w:type="dxa"/>
            <w:hideMark/>
          </w:tcPr>
          <w:p w14:paraId="58E1404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19</w:t>
            </w:r>
          </w:p>
        </w:tc>
        <w:tc>
          <w:tcPr>
            <w:tcW w:w="3120" w:type="dxa"/>
            <w:hideMark/>
          </w:tcPr>
          <w:p w14:paraId="546C71C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Skanowanie dwustronne</w:t>
            </w:r>
          </w:p>
        </w:tc>
        <w:tc>
          <w:tcPr>
            <w:tcW w:w="2955" w:type="dxa"/>
            <w:hideMark/>
          </w:tcPr>
          <w:p w14:paraId="5F550A9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5C856C3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17DA94A" w14:textId="77777777" w:rsidTr="000D4104">
        <w:trPr>
          <w:trHeight w:val="315"/>
        </w:trPr>
        <w:tc>
          <w:tcPr>
            <w:tcW w:w="668" w:type="dxa"/>
            <w:hideMark/>
          </w:tcPr>
          <w:p w14:paraId="593CC10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20</w:t>
            </w:r>
          </w:p>
        </w:tc>
        <w:tc>
          <w:tcPr>
            <w:tcW w:w="3120" w:type="dxa"/>
            <w:hideMark/>
          </w:tcPr>
          <w:p w14:paraId="0AC5C71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Skanowanie do e-mail</w:t>
            </w:r>
          </w:p>
        </w:tc>
        <w:tc>
          <w:tcPr>
            <w:tcW w:w="2955" w:type="dxa"/>
            <w:hideMark/>
          </w:tcPr>
          <w:p w14:paraId="6072A06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287F94D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660F9E1" w14:textId="77777777" w:rsidTr="000D4104">
        <w:trPr>
          <w:trHeight w:val="315"/>
        </w:trPr>
        <w:tc>
          <w:tcPr>
            <w:tcW w:w="668" w:type="dxa"/>
            <w:hideMark/>
          </w:tcPr>
          <w:p w14:paraId="0CD443A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21</w:t>
            </w:r>
          </w:p>
        </w:tc>
        <w:tc>
          <w:tcPr>
            <w:tcW w:w="3120" w:type="dxa"/>
            <w:hideMark/>
          </w:tcPr>
          <w:p w14:paraId="4634AB0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Skanowanie do sieci</w:t>
            </w:r>
          </w:p>
        </w:tc>
        <w:tc>
          <w:tcPr>
            <w:tcW w:w="2955" w:type="dxa"/>
            <w:hideMark/>
          </w:tcPr>
          <w:p w14:paraId="6D92C07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31EEEF5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5DFCC57" w14:textId="77777777" w:rsidTr="000D4104">
        <w:trPr>
          <w:trHeight w:val="315"/>
        </w:trPr>
        <w:tc>
          <w:tcPr>
            <w:tcW w:w="668" w:type="dxa"/>
            <w:hideMark/>
          </w:tcPr>
          <w:p w14:paraId="415F10B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22</w:t>
            </w:r>
          </w:p>
        </w:tc>
        <w:tc>
          <w:tcPr>
            <w:tcW w:w="3120" w:type="dxa"/>
            <w:hideMark/>
          </w:tcPr>
          <w:p w14:paraId="77103BF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skanowania</w:t>
            </w:r>
          </w:p>
        </w:tc>
        <w:tc>
          <w:tcPr>
            <w:tcW w:w="2955" w:type="dxa"/>
            <w:hideMark/>
          </w:tcPr>
          <w:p w14:paraId="44D9D25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885" w:type="dxa"/>
            <w:hideMark/>
          </w:tcPr>
          <w:p w14:paraId="736647D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6F2EDDD" w14:textId="77777777" w:rsidTr="000D4104">
        <w:trPr>
          <w:trHeight w:val="315"/>
        </w:trPr>
        <w:tc>
          <w:tcPr>
            <w:tcW w:w="668" w:type="dxa"/>
            <w:hideMark/>
          </w:tcPr>
          <w:p w14:paraId="65AF048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23</w:t>
            </w:r>
          </w:p>
        </w:tc>
        <w:tc>
          <w:tcPr>
            <w:tcW w:w="3120" w:type="dxa"/>
            <w:hideMark/>
          </w:tcPr>
          <w:p w14:paraId="064E014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kopiowania</w:t>
            </w:r>
          </w:p>
        </w:tc>
        <w:tc>
          <w:tcPr>
            <w:tcW w:w="2955" w:type="dxa"/>
            <w:hideMark/>
          </w:tcPr>
          <w:p w14:paraId="799467F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885" w:type="dxa"/>
            <w:hideMark/>
          </w:tcPr>
          <w:p w14:paraId="4D64969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4050FAB" w14:textId="77777777" w:rsidTr="000D4104">
        <w:trPr>
          <w:trHeight w:val="315"/>
        </w:trPr>
        <w:tc>
          <w:tcPr>
            <w:tcW w:w="668" w:type="dxa"/>
            <w:hideMark/>
          </w:tcPr>
          <w:p w14:paraId="509BEF2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24</w:t>
            </w:r>
          </w:p>
        </w:tc>
        <w:tc>
          <w:tcPr>
            <w:tcW w:w="3120" w:type="dxa"/>
            <w:hideMark/>
          </w:tcPr>
          <w:p w14:paraId="0933A4E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kopiowania</w:t>
            </w:r>
          </w:p>
        </w:tc>
        <w:tc>
          <w:tcPr>
            <w:tcW w:w="2955" w:type="dxa"/>
            <w:hideMark/>
          </w:tcPr>
          <w:p w14:paraId="1D493E8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40 kopii/min</w:t>
            </w:r>
          </w:p>
        </w:tc>
        <w:tc>
          <w:tcPr>
            <w:tcW w:w="2885" w:type="dxa"/>
            <w:hideMark/>
          </w:tcPr>
          <w:p w14:paraId="1DF0A56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4EFBDE2" w14:textId="77777777" w:rsidTr="000D4104">
        <w:trPr>
          <w:trHeight w:val="315"/>
        </w:trPr>
        <w:tc>
          <w:tcPr>
            <w:tcW w:w="668" w:type="dxa"/>
            <w:hideMark/>
          </w:tcPr>
          <w:p w14:paraId="4136EB0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25</w:t>
            </w:r>
          </w:p>
        </w:tc>
        <w:tc>
          <w:tcPr>
            <w:tcW w:w="3120" w:type="dxa"/>
            <w:hideMark/>
          </w:tcPr>
          <w:p w14:paraId="72E2AE6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ADF</w:t>
            </w:r>
          </w:p>
        </w:tc>
        <w:tc>
          <w:tcPr>
            <w:tcW w:w="2955" w:type="dxa"/>
            <w:hideMark/>
          </w:tcPr>
          <w:p w14:paraId="7D4976D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0661E73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574F7F9" w14:textId="77777777" w:rsidTr="000D4104">
        <w:trPr>
          <w:trHeight w:val="750"/>
        </w:trPr>
        <w:tc>
          <w:tcPr>
            <w:tcW w:w="668" w:type="dxa"/>
            <w:hideMark/>
          </w:tcPr>
          <w:p w14:paraId="2C547AF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26</w:t>
            </w:r>
          </w:p>
        </w:tc>
        <w:tc>
          <w:tcPr>
            <w:tcW w:w="3120" w:type="dxa"/>
            <w:hideMark/>
          </w:tcPr>
          <w:p w14:paraId="3FFD427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Pojemność podajnika automatycznego ADF</w:t>
            </w:r>
          </w:p>
        </w:tc>
        <w:tc>
          <w:tcPr>
            <w:tcW w:w="2955" w:type="dxa"/>
            <w:hideMark/>
          </w:tcPr>
          <w:p w14:paraId="71ECDEE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50 arkuszy</w:t>
            </w:r>
          </w:p>
        </w:tc>
        <w:tc>
          <w:tcPr>
            <w:tcW w:w="2885" w:type="dxa"/>
            <w:hideMark/>
          </w:tcPr>
          <w:p w14:paraId="272FF27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909F9D3" w14:textId="77777777" w:rsidTr="000D4104">
        <w:trPr>
          <w:trHeight w:val="660"/>
        </w:trPr>
        <w:tc>
          <w:tcPr>
            <w:tcW w:w="668" w:type="dxa"/>
            <w:hideMark/>
          </w:tcPr>
          <w:p w14:paraId="2359EF4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27</w:t>
            </w:r>
          </w:p>
        </w:tc>
        <w:tc>
          <w:tcPr>
            <w:tcW w:w="3120" w:type="dxa"/>
            <w:hideMark/>
          </w:tcPr>
          <w:p w14:paraId="4C3CB51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Pojemność głównego podajnika papieru</w:t>
            </w:r>
          </w:p>
        </w:tc>
        <w:tc>
          <w:tcPr>
            <w:tcW w:w="2955" w:type="dxa"/>
            <w:hideMark/>
          </w:tcPr>
          <w:p w14:paraId="4FFBB50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500 arkuszy</w:t>
            </w:r>
          </w:p>
        </w:tc>
        <w:tc>
          <w:tcPr>
            <w:tcW w:w="2885" w:type="dxa"/>
            <w:hideMark/>
          </w:tcPr>
          <w:p w14:paraId="065BC10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19DA604" w14:textId="77777777" w:rsidTr="000D4104">
        <w:trPr>
          <w:trHeight w:val="315"/>
        </w:trPr>
        <w:tc>
          <w:tcPr>
            <w:tcW w:w="668" w:type="dxa"/>
            <w:hideMark/>
          </w:tcPr>
          <w:p w14:paraId="5EC1CEE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28</w:t>
            </w:r>
          </w:p>
        </w:tc>
        <w:tc>
          <w:tcPr>
            <w:tcW w:w="3120" w:type="dxa"/>
            <w:hideMark/>
          </w:tcPr>
          <w:p w14:paraId="4C2C013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Pojemność odbiornika papieru</w:t>
            </w:r>
          </w:p>
        </w:tc>
        <w:tc>
          <w:tcPr>
            <w:tcW w:w="2955" w:type="dxa"/>
            <w:hideMark/>
          </w:tcPr>
          <w:p w14:paraId="4F37476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200 arkuszy</w:t>
            </w:r>
          </w:p>
        </w:tc>
        <w:tc>
          <w:tcPr>
            <w:tcW w:w="2885" w:type="dxa"/>
            <w:hideMark/>
          </w:tcPr>
          <w:p w14:paraId="16BB7C5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26E393B" w14:textId="77777777" w:rsidTr="000D4104">
        <w:trPr>
          <w:trHeight w:val="315"/>
        </w:trPr>
        <w:tc>
          <w:tcPr>
            <w:tcW w:w="668" w:type="dxa"/>
            <w:hideMark/>
          </w:tcPr>
          <w:p w14:paraId="07F6B8D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31</w:t>
            </w:r>
          </w:p>
        </w:tc>
        <w:tc>
          <w:tcPr>
            <w:tcW w:w="3120" w:type="dxa"/>
            <w:hideMark/>
          </w:tcPr>
          <w:p w14:paraId="1F1D5A8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Interfejsy</w:t>
            </w:r>
          </w:p>
        </w:tc>
        <w:tc>
          <w:tcPr>
            <w:tcW w:w="2955" w:type="dxa"/>
            <w:hideMark/>
          </w:tcPr>
          <w:p w14:paraId="4426F21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USB2.0, Ethernet 10/100/1000, FAX (analogowy – RJ11)</w:t>
            </w:r>
          </w:p>
        </w:tc>
        <w:tc>
          <w:tcPr>
            <w:tcW w:w="2885" w:type="dxa"/>
            <w:hideMark/>
          </w:tcPr>
          <w:p w14:paraId="2523332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9D2FC94" w14:textId="77777777" w:rsidTr="000D4104">
        <w:trPr>
          <w:trHeight w:val="315"/>
        </w:trPr>
        <w:tc>
          <w:tcPr>
            <w:tcW w:w="668" w:type="dxa"/>
            <w:hideMark/>
          </w:tcPr>
          <w:p w14:paraId="6996730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33</w:t>
            </w:r>
          </w:p>
        </w:tc>
        <w:tc>
          <w:tcPr>
            <w:tcW w:w="3120" w:type="dxa"/>
            <w:hideMark/>
          </w:tcPr>
          <w:p w14:paraId="4BC7071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Kabel USB</w:t>
            </w:r>
          </w:p>
        </w:tc>
        <w:tc>
          <w:tcPr>
            <w:tcW w:w="2955" w:type="dxa"/>
            <w:hideMark/>
          </w:tcPr>
          <w:p w14:paraId="2D68D94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 zestawie minimum 1,5m</w:t>
            </w:r>
          </w:p>
        </w:tc>
        <w:tc>
          <w:tcPr>
            <w:tcW w:w="2885" w:type="dxa"/>
            <w:hideMark/>
          </w:tcPr>
          <w:p w14:paraId="2A632D7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7060790" w14:textId="77777777" w:rsidTr="000D4104">
        <w:trPr>
          <w:trHeight w:val="315"/>
        </w:trPr>
        <w:tc>
          <w:tcPr>
            <w:tcW w:w="668" w:type="dxa"/>
            <w:hideMark/>
          </w:tcPr>
          <w:p w14:paraId="6E3079E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34</w:t>
            </w:r>
          </w:p>
        </w:tc>
        <w:tc>
          <w:tcPr>
            <w:tcW w:w="3120" w:type="dxa"/>
            <w:hideMark/>
          </w:tcPr>
          <w:p w14:paraId="54C17F5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Kabel zasilający</w:t>
            </w:r>
          </w:p>
        </w:tc>
        <w:tc>
          <w:tcPr>
            <w:tcW w:w="2955" w:type="dxa"/>
            <w:hideMark/>
          </w:tcPr>
          <w:p w14:paraId="1E3F002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 zestawie minimum 1,5m (wersja polska)</w:t>
            </w:r>
          </w:p>
        </w:tc>
        <w:tc>
          <w:tcPr>
            <w:tcW w:w="2885" w:type="dxa"/>
            <w:hideMark/>
          </w:tcPr>
          <w:p w14:paraId="71F59FF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BE14CCA" w14:textId="77777777" w:rsidTr="000D4104">
        <w:trPr>
          <w:trHeight w:val="315"/>
        </w:trPr>
        <w:tc>
          <w:tcPr>
            <w:tcW w:w="668" w:type="dxa"/>
            <w:hideMark/>
          </w:tcPr>
          <w:p w14:paraId="3D5D1AD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35</w:t>
            </w:r>
          </w:p>
        </w:tc>
        <w:tc>
          <w:tcPr>
            <w:tcW w:w="3120" w:type="dxa"/>
            <w:hideMark/>
          </w:tcPr>
          <w:p w14:paraId="37DCA4B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Certyfikaty</w:t>
            </w:r>
          </w:p>
        </w:tc>
        <w:tc>
          <w:tcPr>
            <w:tcW w:w="2955" w:type="dxa"/>
            <w:hideMark/>
          </w:tcPr>
          <w:p w14:paraId="26A7FA2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CE i RoHS</w:t>
            </w:r>
          </w:p>
        </w:tc>
        <w:tc>
          <w:tcPr>
            <w:tcW w:w="2885" w:type="dxa"/>
            <w:hideMark/>
          </w:tcPr>
          <w:p w14:paraId="1534F68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A1A7874" w14:textId="77777777" w:rsidTr="000D4104">
        <w:trPr>
          <w:trHeight w:val="615"/>
        </w:trPr>
        <w:tc>
          <w:tcPr>
            <w:tcW w:w="668" w:type="dxa"/>
            <w:hideMark/>
          </w:tcPr>
          <w:p w14:paraId="7D4BB56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36</w:t>
            </w:r>
          </w:p>
        </w:tc>
        <w:tc>
          <w:tcPr>
            <w:tcW w:w="3120" w:type="dxa"/>
            <w:hideMark/>
          </w:tcPr>
          <w:p w14:paraId="5C7A157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Obsługiwane OS</w:t>
            </w:r>
          </w:p>
        </w:tc>
        <w:tc>
          <w:tcPr>
            <w:tcW w:w="2955" w:type="dxa"/>
            <w:hideMark/>
          </w:tcPr>
          <w:p w14:paraId="52965E2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Windows 7 (x86 i x64) i Windows 10 (x86 i x64). Sterowniki w zestawie.</w:t>
            </w:r>
          </w:p>
        </w:tc>
        <w:tc>
          <w:tcPr>
            <w:tcW w:w="2885" w:type="dxa"/>
            <w:hideMark/>
          </w:tcPr>
          <w:p w14:paraId="6DA6FBE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41E21CC" w14:textId="77777777" w:rsidTr="000D4104">
        <w:trPr>
          <w:trHeight w:val="915"/>
        </w:trPr>
        <w:tc>
          <w:tcPr>
            <w:tcW w:w="668" w:type="dxa"/>
            <w:hideMark/>
          </w:tcPr>
          <w:p w14:paraId="248BC22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37</w:t>
            </w:r>
          </w:p>
        </w:tc>
        <w:tc>
          <w:tcPr>
            <w:tcW w:w="3120" w:type="dxa"/>
            <w:hideMark/>
          </w:tcPr>
          <w:p w14:paraId="20A3F4A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 zestawie komplet materiałów eksploatacyjnych</w:t>
            </w:r>
          </w:p>
        </w:tc>
        <w:tc>
          <w:tcPr>
            <w:tcW w:w="2955" w:type="dxa"/>
            <w:hideMark/>
          </w:tcPr>
          <w:p w14:paraId="4CECD9F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Tak, wszystkie niezbędne do pracy </w:t>
            </w:r>
            <w:r w:rsidRPr="000D4104">
              <w:rPr>
                <w:rFonts w:asciiTheme="minorHAnsi" w:eastAsiaTheme="minorHAnsi" w:hAnsiTheme="minorHAnsi" w:cstheme="minorBidi"/>
                <w:color w:val="000000" w:themeColor="text1"/>
                <w:sz w:val="18"/>
                <w:szCs w:val="18"/>
                <w:lang w:eastAsia="en-US"/>
              </w:rPr>
              <w:br/>
              <w:t>urządzenia nie licząc papieru (tonery, bębny, developery, pojemniki na zużyty toner itp.)</w:t>
            </w:r>
          </w:p>
        </w:tc>
        <w:tc>
          <w:tcPr>
            <w:tcW w:w="2885" w:type="dxa"/>
            <w:hideMark/>
          </w:tcPr>
          <w:p w14:paraId="3572E73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0F2C517" w14:textId="77777777" w:rsidTr="000D4104">
        <w:trPr>
          <w:trHeight w:val="885"/>
        </w:trPr>
        <w:tc>
          <w:tcPr>
            <w:tcW w:w="668" w:type="dxa"/>
          </w:tcPr>
          <w:p w14:paraId="630354A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38</w:t>
            </w:r>
          </w:p>
        </w:tc>
        <w:tc>
          <w:tcPr>
            <w:tcW w:w="3120" w:type="dxa"/>
          </w:tcPr>
          <w:p w14:paraId="11D3070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Dysk SSD:</w:t>
            </w:r>
          </w:p>
        </w:tc>
        <w:tc>
          <w:tcPr>
            <w:tcW w:w="2955" w:type="dxa"/>
          </w:tcPr>
          <w:p w14:paraId="67C0424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30GB</w:t>
            </w:r>
          </w:p>
        </w:tc>
        <w:tc>
          <w:tcPr>
            <w:tcW w:w="2885" w:type="dxa"/>
          </w:tcPr>
          <w:p w14:paraId="55BC396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7AC1A38" w14:textId="77777777" w:rsidTr="000D4104">
        <w:trPr>
          <w:trHeight w:val="885"/>
        </w:trPr>
        <w:tc>
          <w:tcPr>
            <w:tcW w:w="668" w:type="dxa"/>
            <w:hideMark/>
          </w:tcPr>
          <w:p w14:paraId="6C7FBE5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39</w:t>
            </w:r>
          </w:p>
        </w:tc>
        <w:tc>
          <w:tcPr>
            <w:tcW w:w="3120" w:type="dxa"/>
            <w:hideMark/>
          </w:tcPr>
          <w:p w14:paraId="7BB54E1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Wymiary</w:t>
            </w:r>
          </w:p>
        </w:tc>
        <w:tc>
          <w:tcPr>
            <w:tcW w:w="2955" w:type="dxa"/>
            <w:hideMark/>
          </w:tcPr>
          <w:p w14:paraId="7582B85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szerokość nie więcej niż 500mm, głębokość nie więcej niż 500mm, wysokość nie więcej niż 600mm</w:t>
            </w:r>
          </w:p>
        </w:tc>
        <w:tc>
          <w:tcPr>
            <w:tcW w:w="2885" w:type="dxa"/>
            <w:hideMark/>
          </w:tcPr>
          <w:p w14:paraId="32E649D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0664F21" w14:textId="77777777" w:rsidTr="000D4104">
        <w:trPr>
          <w:trHeight w:val="315"/>
        </w:trPr>
        <w:tc>
          <w:tcPr>
            <w:tcW w:w="668" w:type="dxa"/>
            <w:hideMark/>
          </w:tcPr>
          <w:p w14:paraId="3076B10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40</w:t>
            </w:r>
          </w:p>
        </w:tc>
        <w:tc>
          <w:tcPr>
            <w:tcW w:w="3120" w:type="dxa"/>
            <w:hideMark/>
          </w:tcPr>
          <w:p w14:paraId="54716B5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Waga</w:t>
            </w:r>
          </w:p>
        </w:tc>
        <w:tc>
          <w:tcPr>
            <w:tcW w:w="2955" w:type="dxa"/>
            <w:hideMark/>
          </w:tcPr>
          <w:p w14:paraId="1E2F219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waga nie więcej niż 30kg</w:t>
            </w:r>
          </w:p>
        </w:tc>
        <w:tc>
          <w:tcPr>
            <w:tcW w:w="2885" w:type="dxa"/>
            <w:hideMark/>
          </w:tcPr>
          <w:p w14:paraId="1127D6C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Proszę wpisać dokładne parametry/cechy</w:t>
            </w:r>
          </w:p>
        </w:tc>
      </w:tr>
      <w:tr w:rsidR="000D4104" w:rsidRPr="000D4104" w14:paraId="07650CDC" w14:textId="77777777" w:rsidTr="000D4104">
        <w:trPr>
          <w:trHeight w:val="555"/>
        </w:trPr>
        <w:tc>
          <w:tcPr>
            <w:tcW w:w="668" w:type="dxa"/>
            <w:hideMark/>
          </w:tcPr>
          <w:p w14:paraId="2FF6747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41</w:t>
            </w:r>
          </w:p>
        </w:tc>
        <w:tc>
          <w:tcPr>
            <w:tcW w:w="3120" w:type="dxa"/>
            <w:hideMark/>
          </w:tcPr>
          <w:p w14:paraId="1CDFAE8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Ekran LCD</w:t>
            </w:r>
          </w:p>
        </w:tc>
        <w:tc>
          <w:tcPr>
            <w:tcW w:w="2955" w:type="dxa"/>
            <w:hideMark/>
          </w:tcPr>
          <w:p w14:paraId="4C37906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Tak, pełno-kolorowy, powiadomienia dźwiękowe </w:t>
            </w:r>
          </w:p>
        </w:tc>
        <w:tc>
          <w:tcPr>
            <w:tcW w:w="2885" w:type="dxa"/>
            <w:hideMark/>
          </w:tcPr>
          <w:p w14:paraId="0AAC19C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667E895" w14:textId="77777777" w:rsidTr="000D4104">
        <w:trPr>
          <w:trHeight w:val="315"/>
        </w:trPr>
        <w:tc>
          <w:tcPr>
            <w:tcW w:w="668" w:type="dxa"/>
            <w:hideMark/>
          </w:tcPr>
          <w:p w14:paraId="4AAAFE2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42</w:t>
            </w:r>
          </w:p>
        </w:tc>
        <w:tc>
          <w:tcPr>
            <w:tcW w:w="3120" w:type="dxa"/>
            <w:hideMark/>
          </w:tcPr>
          <w:p w14:paraId="1CE615A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Menu w języku polskim</w:t>
            </w:r>
          </w:p>
        </w:tc>
        <w:tc>
          <w:tcPr>
            <w:tcW w:w="2955" w:type="dxa"/>
            <w:hideMark/>
          </w:tcPr>
          <w:p w14:paraId="41D8C96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34B387A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94C4302" w14:textId="77777777" w:rsidTr="000D4104">
        <w:trPr>
          <w:trHeight w:val="315"/>
        </w:trPr>
        <w:tc>
          <w:tcPr>
            <w:tcW w:w="668" w:type="dxa"/>
            <w:hideMark/>
          </w:tcPr>
          <w:p w14:paraId="3B5290F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43</w:t>
            </w:r>
          </w:p>
        </w:tc>
        <w:tc>
          <w:tcPr>
            <w:tcW w:w="3120" w:type="dxa"/>
            <w:hideMark/>
          </w:tcPr>
          <w:p w14:paraId="698F4E3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Kompatybilność TWAIN </w:t>
            </w:r>
          </w:p>
        </w:tc>
        <w:tc>
          <w:tcPr>
            <w:tcW w:w="2955" w:type="dxa"/>
            <w:hideMark/>
          </w:tcPr>
          <w:p w14:paraId="39B82D3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69AC127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C2CB9FE" w14:textId="77777777" w:rsidTr="000D4104">
        <w:trPr>
          <w:trHeight w:val="315"/>
        </w:trPr>
        <w:tc>
          <w:tcPr>
            <w:tcW w:w="668" w:type="dxa"/>
            <w:hideMark/>
          </w:tcPr>
          <w:p w14:paraId="4DB361E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44</w:t>
            </w:r>
          </w:p>
        </w:tc>
        <w:tc>
          <w:tcPr>
            <w:tcW w:w="3120" w:type="dxa"/>
            <w:hideMark/>
          </w:tcPr>
          <w:p w14:paraId="75C0451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Kompatybilność WIA</w:t>
            </w:r>
          </w:p>
        </w:tc>
        <w:tc>
          <w:tcPr>
            <w:tcW w:w="2955" w:type="dxa"/>
            <w:hideMark/>
          </w:tcPr>
          <w:p w14:paraId="6C268F1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1E4B5C9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326ADDA" w14:textId="77777777" w:rsidTr="000D4104">
        <w:trPr>
          <w:trHeight w:val="315"/>
        </w:trPr>
        <w:tc>
          <w:tcPr>
            <w:tcW w:w="668" w:type="dxa"/>
            <w:hideMark/>
          </w:tcPr>
          <w:p w14:paraId="6AE81FA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45</w:t>
            </w:r>
          </w:p>
        </w:tc>
        <w:tc>
          <w:tcPr>
            <w:tcW w:w="3120" w:type="dxa"/>
            <w:hideMark/>
          </w:tcPr>
          <w:p w14:paraId="66128C4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Multikopia</w:t>
            </w:r>
          </w:p>
        </w:tc>
        <w:tc>
          <w:tcPr>
            <w:tcW w:w="2955" w:type="dxa"/>
            <w:hideMark/>
          </w:tcPr>
          <w:p w14:paraId="709D48F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 możliwość wydruku  z PC  kopi tego samego np. dokumentu bez konieczności rozbudowy drukarki o pamięć RAM, dysk, czy kartę pamięci.</w:t>
            </w:r>
          </w:p>
        </w:tc>
        <w:tc>
          <w:tcPr>
            <w:tcW w:w="2885" w:type="dxa"/>
            <w:hideMark/>
          </w:tcPr>
          <w:p w14:paraId="5D04907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B000217" w14:textId="77777777" w:rsidTr="000D4104">
        <w:trPr>
          <w:trHeight w:val="315"/>
        </w:trPr>
        <w:tc>
          <w:tcPr>
            <w:tcW w:w="668" w:type="dxa"/>
            <w:hideMark/>
          </w:tcPr>
          <w:p w14:paraId="4DE8336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46</w:t>
            </w:r>
          </w:p>
        </w:tc>
        <w:tc>
          <w:tcPr>
            <w:tcW w:w="3120" w:type="dxa"/>
            <w:hideMark/>
          </w:tcPr>
          <w:p w14:paraId="6008BA8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Wydajność obsługiwanego  tonera (innego niż startowy):</w:t>
            </w:r>
          </w:p>
        </w:tc>
        <w:tc>
          <w:tcPr>
            <w:tcW w:w="2955" w:type="dxa"/>
            <w:hideMark/>
          </w:tcPr>
          <w:p w14:paraId="49E8AB2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14 000 wydruków</w:t>
            </w:r>
          </w:p>
        </w:tc>
        <w:tc>
          <w:tcPr>
            <w:tcW w:w="2885" w:type="dxa"/>
            <w:hideMark/>
          </w:tcPr>
          <w:p w14:paraId="7DFAD66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C44CB4D" w14:textId="77777777" w:rsidTr="000D4104">
        <w:trPr>
          <w:trHeight w:val="315"/>
        </w:trPr>
        <w:tc>
          <w:tcPr>
            <w:tcW w:w="668" w:type="dxa"/>
            <w:hideMark/>
          </w:tcPr>
          <w:p w14:paraId="6A5CE9B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47</w:t>
            </w:r>
          </w:p>
        </w:tc>
        <w:tc>
          <w:tcPr>
            <w:tcW w:w="3120" w:type="dxa"/>
            <w:hideMark/>
          </w:tcPr>
          <w:p w14:paraId="097F2EF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Gwarancja</w:t>
            </w:r>
          </w:p>
        </w:tc>
        <w:tc>
          <w:tcPr>
            <w:tcW w:w="2955" w:type="dxa"/>
            <w:hideMark/>
          </w:tcPr>
          <w:p w14:paraId="6F3A25A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 lata</w:t>
            </w:r>
          </w:p>
        </w:tc>
        <w:tc>
          <w:tcPr>
            <w:tcW w:w="2885" w:type="dxa"/>
            <w:hideMark/>
          </w:tcPr>
          <w:p w14:paraId="24C45D8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bl>
    <w:p w14:paraId="077B5DDE" w14:textId="77777777" w:rsidR="00A83150" w:rsidRDefault="00A83150" w:rsidP="00A53B6C">
      <w:pPr>
        <w:spacing w:after="160" w:line="259" w:lineRule="auto"/>
        <w:rPr>
          <w:rFonts w:asciiTheme="minorHAnsi" w:eastAsiaTheme="minorHAnsi" w:hAnsiTheme="minorHAnsi" w:cstheme="minorBidi"/>
          <w:sz w:val="22"/>
          <w:szCs w:val="22"/>
          <w:lang w:eastAsia="en-US"/>
        </w:rPr>
      </w:pPr>
    </w:p>
    <w:p w14:paraId="64756132" w14:textId="34D94187" w:rsidR="00422404" w:rsidRPr="00B920B1" w:rsidRDefault="00422404" w:rsidP="00422404">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061E9D2D" w14:textId="77777777" w:rsidR="00422404" w:rsidRDefault="00422404" w:rsidP="00422404">
      <w:pPr>
        <w:spacing w:after="160" w:line="259" w:lineRule="auto"/>
        <w:rPr>
          <w:rFonts w:asciiTheme="minorHAnsi" w:eastAsiaTheme="minorHAnsi" w:hAnsiTheme="minorHAnsi" w:cstheme="minorBidi"/>
          <w:b/>
          <w:sz w:val="22"/>
          <w:szCs w:val="22"/>
          <w:lang w:eastAsia="en-US"/>
        </w:rPr>
      </w:pPr>
    </w:p>
    <w:p w14:paraId="5F806AF0"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5C935DBD" w14:textId="77777777" w:rsidR="00422404" w:rsidRDefault="00422404" w:rsidP="00422404">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1C8012B9"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785B0EBB" w14:textId="77777777" w:rsidR="00422404" w:rsidRPr="00A53B6C" w:rsidRDefault="00422404" w:rsidP="00422404">
      <w:pPr>
        <w:spacing w:after="160" w:line="259" w:lineRule="auto"/>
        <w:rPr>
          <w:rFonts w:asciiTheme="minorHAnsi" w:eastAsiaTheme="minorHAnsi" w:hAnsiTheme="minorHAnsi" w:cstheme="minorBidi"/>
          <w:sz w:val="22"/>
          <w:szCs w:val="22"/>
          <w:lang w:eastAsia="en-US"/>
        </w:rPr>
      </w:pPr>
    </w:p>
    <w:p w14:paraId="58511FBB" w14:textId="77777777" w:rsidR="00422404"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3B3B3641" w14:textId="77777777" w:rsidR="00422404" w:rsidRPr="00447935" w:rsidRDefault="00422404"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692FF345" w14:textId="77777777" w:rsidR="009706C8" w:rsidRDefault="009706C8" w:rsidP="00A53B6C">
      <w:pPr>
        <w:spacing w:after="160" w:line="259" w:lineRule="auto"/>
        <w:rPr>
          <w:rFonts w:asciiTheme="minorHAnsi" w:eastAsiaTheme="minorHAnsi" w:hAnsiTheme="minorHAnsi" w:cstheme="minorBidi"/>
          <w:sz w:val="22"/>
          <w:szCs w:val="22"/>
          <w:lang w:eastAsia="en-US"/>
        </w:rPr>
      </w:pPr>
    </w:p>
    <w:p w14:paraId="38DD5498" w14:textId="77777777" w:rsidR="009706C8" w:rsidRDefault="009706C8" w:rsidP="00A53B6C">
      <w:pPr>
        <w:spacing w:after="160" w:line="259" w:lineRule="auto"/>
        <w:rPr>
          <w:rFonts w:asciiTheme="minorHAnsi" w:eastAsiaTheme="minorHAnsi" w:hAnsiTheme="minorHAnsi" w:cstheme="minorBidi"/>
          <w:sz w:val="22"/>
          <w:szCs w:val="22"/>
          <w:lang w:eastAsia="en-US"/>
        </w:rPr>
      </w:pPr>
    </w:p>
    <w:p w14:paraId="12E43C6B"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58EE94DC"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53D19A68"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2B1D637F"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0F812388"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3B054BF2"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683CC25D" w14:textId="77777777" w:rsidR="000D4104" w:rsidRDefault="000D4104" w:rsidP="00A53B6C">
      <w:pPr>
        <w:spacing w:after="160" w:line="259" w:lineRule="auto"/>
        <w:rPr>
          <w:rFonts w:asciiTheme="minorHAnsi" w:eastAsiaTheme="minorHAnsi" w:hAnsiTheme="minorHAnsi" w:cstheme="minorBidi"/>
          <w:sz w:val="22"/>
          <w:szCs w:val="22"/>
          <w:lang w:eastAsia="en-US"/>
        </w:rPr>
      </w:pPr>
    </w:p>
    <w:p w14:paraId="7EC82A31" w14:textId="69D431F3" w:rsidR="00447935" w:rsidRPr="00447935" w:rsidRDefault="00447935" w:rsidP="00447935">
      <w:pPr>
        <w:spacing w:after="160" w:line="259" w:lineRule="auto"/>
        <w:ind w:left="4956" w:firstLine="708"/>
        <w:jc w:val="center"/>
        <w:rPr>
          <w:rFonts w:asciiTheme="minorHAnsi" w:eastAsiaTheme="minorHAnsi" w:hAnsiTheme="minorHAnsi" w:cstheme="minorBidi"/>
          <w:sz w:val="22"/>
          <w:szCs w:val="22"/>
          <w:lang w:eastAsia="en-US"/>
        </w:rPr>
      </w:pPr>
      <w:r w:rsidRPr="00447935">
        <w:rPr>
          <w:rFonts w:asciiTheme="minorHAnsi" w:eastAsiaTheme="minorHAnsi" w:hAnsiTheme="minorHAnsi" w:cstheme="minorBidi"/>
          <w:sz w:val="22"/>
          <w:szCs w:val="22"/>
          <w:lang w:eastAsia="en-US"/>
        </w:rPr>
        <w:t>Załą</w:t>
      </w:r>
      <w:r>
        <w:rPr>
          <w:rFonts w:asciiTheme="minorHAnsi" w:eastAsiaTheme="minorHAnsi" w:hAnsiTheme="minorHAnsi" w:cstheme="minorBidi"/>
          <w:sz w:val="22"/>
          <w:szCs w:val="22"/>
          <w:lang w:eastAsia="en-US"/>
        </w:rPr>
        <w:t>cznik nr 5</w:t>
      </w:r>
      <w:r w:rsidRPr="00447935">
        <w:rPr>
          <w:rFonts w:asciiTheme="minorHAnsi" w:eastAsiaTheme="minorHAnsi" w:hAnsiTheme="minorHAnsi" w:cstheme="minorBidi"/>
          <w:sz w:val="22"/>
          <w:szCs w:val="22"/>
          <w:lang w:eastAsia="en-US"/>
        </w:rPr>
        <w:t xml:space="preserve"> </w:t>
      </w:r>
    </w:p>
    <w:p w14:paraId="21A9FF65" w14:textId="011E0870" w:rsidR="00447935" w:rsidRPr="00447935" w:rsidRDefault="000D4104" w:rsidP="00447935">
      <w:pPr>
        <w:spacing w:after="160" w:line="259" w:lineRule="auto"/>
        <w:jc w:val="center"/>
        <w:rPr>
          <w:rFonts w:asciiTheme="minorHAnsi" w:eastAsiaTheme="minorHAnsi" w:hAnsiTheme="minorHAnsi" w:cstheme="minorBidi"/>
          <w:b/>
          <w:u w:val="single"/>
          <w:lang w:eastAsia="en-US"/>
        </w:rPr>
      </w:pPr>
      <w:r>
        <w:rPr>
          <w:rFonts w:asciiTheme="minorHAnsi" w:eastAsiaTheme="minorHAnsi" w:hAnsiTheme="minorHAnsi" w:cstheme="minorBidi"/>
          <w:b/>
          <w:u w:val="single"/>
          <w:lang w:eastAsia="en-US"/>
        </w:rPr>
        <w:t>PAKIET NR 4</w:t>
      </w:r>
    </w:p>
    <w:p w14:paraId="5CDF0A06" w14:textId="6ED433CE" w:rsidR="00A53B6C" w:rsidRPr="000D4104" w:rsidRDefault="000D4104" w:rsidP="000D4104">
      <w:pPr>
        <w:spacing w:after="160" w:line="259" w:lineRule="auto"/>
        <w:rPr>
          <w:rFonts w:asciiTheme="minorHAnsi" w:eastAsiaTheme="minorHAnsi" w:hAnsiTheme="minorHAnsi" w:cstheme="minorBidi"/>
          <w:b/>
          <w:i/>
          <w:sz w:val="22"/>
          <w:szCs w:val="22"/>
          <w:u w:val="single"/>
          <w:lang w:eastAsia="en-US"/>
        </w:rPr>
      </w:pPr>
      <w:r>
        <w:rPr>
          <w:rFonts w:asciiTheme="minorHAnsi" w:eastAsiaTheme="minorHAnsi" w:hAnsiTheme="minorHAnsi" w:cstheme="minorBidi"/>
          <w:b/>
          <w:i/>
          <w:sz w:val="22"/>
          <w:szCs w:val="22"/>
          <w:u w:val="single"/>
          <w:lang w:eastAsia="en-US"/>
        </w:rPr>
        <w:t>4.2</w:t>
      </w:r>
      <w:r w:rsidR="00A53B6C" w:rsidRPr="000D4104">
        <w:rPr>
          <w:rFonts w:asciiTheme="minorHAnsi" w:eastAsiaTheme="minorHAnsi" w:hAnsiTheme="minorHAnsi" w:cstheme="minorBidi"/>
          <w:b/>
          <w:i/>
          <w:sz w:val="22"/>
          <w:szCs w:val="22"/>
          <w:u w:val="single"/>
          <w:lang w:eastAsia="en-US"/>
        </w:rPr>
        <w:t>Kserokopiarka (duża) – laserowa, monochromatyczna – 1</w:t>
      </w:r>
      <w:r w:rsidR="009706C8" w:rsidRPr="000D4104">
        <w:rPr>
          <w:rFonts w:asciiTheme="minorHAnsi" w:eastAsiaTheme="minorHAnsi" w:hAnsiTheme="minorHAnsi" w:cstheme="minorBidi"/>
          <w:b/>
          <w:i/>
          <w:sz w:val="22"/>
          <w:szCs w:val="22"/>
          <w:u w:val="single"/>
          <w:lang w:eastAsia="en-US"/>
        </w:rPr>
        <w:t xml:space="preserve"> </w:t>
      </w:r>
      <w:r w:rsidR="00A53B6C" w:rsidRPr="000D4104">
        <w:rPr>
          <w:rFonts w:asciiTheme="minorHAnsi" w:eastAsiaTheme="minorHAnsi" w:hAnsiTheme="minorHAnsi" w:cstheme="minorBidi"/>
          <w:b/>
          <w:i/>
          <w:sz w:val="22"/>
          <w:szCs w:val="22"/>
          <w:u w:val="single"/>
          <w:lang w:eastAsia="en-US"/>
        </w:rPr>
        <w:t>szt</w:t>
      </w:r>
      <w:r w:rsidR="009706C8" w:rsidRPr="000D4104">
        <w:rPr>
          <w:rFonts w:asciiTheme="minorHAnsi" w:eastAsiaTheme="minorHAnsi" w:hAnsiTheme="minorHAnsi" w:cstheme="minorBidi"/>
          <w:b/>
          <w:i/>
          <w:sz w:val="22"/>
          <w:szCs w:val="22"/>
          <w:u w:val="single"/>
          <w:lang w:eastAsia="en-US"/>
        </w:rPr>
        <w:t>.</w:t>
      </w:r>
    </w:p>
    <w:p w14:paraId="739082AF" w14:textId="77777777" w:rsidR="00A53B6C" w:rsidRPr="00A53B6C" w:rsidRDefault="00A53B6C" w:rsidP="00A53B6C">
      <w:pPr>
        <w:spacing w:after="160" w:line="259" w:lineRule="auto"/>
        <w:rPr>
          <w:rFonts w:asciiTheme="minorHAnsi" w:eastAsiaTheme="minorHAnsi" w:hAnsiTheme="minorHAnsi" w:cstheme="minorBidi"/>
          <w:b/>
          <w:sz w:val="22"/>
          <w:szCs w:val="22"/>
          <w:lang w:eastAsia="en-US"/>
        </w:rPr>
      </w:pPr>
      <w:r w:rsidRPr="00A53B6C">
        <w:rPr>
          <w:rFonts w:asciiTheme="minorHAnsi" w:eastAsiaTheme="minorHAnsi" w:hAnsiTheme="minorHAnsi" w:cstheme="minorBidi"/>
          <w:b/>
          <w:sz w:val="22"/>
          <w:szCs w:val="22"/>
          <w:lang w:eastAsia="en-US"/>
        </w:rPr>
        <w:t xml:space="preserve">Oferowany sprzęt: producent:………………… model (typ, numer, symbol, wersja):………………………………. </w:t>
      </w:r>
    </w:p>
    <w:p w14:paraId="551F9656" w14:textId="586AE8E2" w:rsidR="008D20B3" w:rsidRDefault="00A53B6C" w:rsidP="00A53B6C">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(wypełnia Wykonawca; niewskazanie producenta i pełnego oznaczenia oferowanego Sprzętu w sposób stosowany przez producenta i pozwalający jednoznacznie stwierdzić zgodność oferowanego Sprzętu z określonymi w SIWZ wymogami, skutkować może odrzuceniem oferty jako niezgodnej z treścią SIWZ!)</w:t>
      </w:r>
    </w:p>
    <w:tbl>
      <w:tblPr>
        <w:tblStyle w:val="Tabela-Siatka7"/>
        <w:tblW w:w="0" w:type="auto"/>
        <w:tblLook w:val="04A0" w:firstRow="1" w:lastRow="0" w:firstColumn="1" w:lastColumn="0" w:noHBand="0" w:noVBand="1"/>
      </w:tblPr>
      <w:tblGrid>
        <w:gridCol w:w="668"/>
        <w:gridCol w:w="3120"/>
        <w:gridCol w:w="2955"/>
        <w:gridCol w:w="2885"/>
      </w:tblGrid>
      <w:tr w:rsidR="000D4104" w:rsidRPr="000D4104" w14:paraId="19C9435B" w14:textId="77777777" w:rsidTr="000D4104">
        <w:trPr>
          <w:trHeight w:val="437"/>
        </w:trPr>
        <w:tc>
          <w:tcPr>
            <w:tcW w:w="3788" w:type="dxa"/>
            <w:gridSpan w:val="2"/>
            <w:hideMark/>
          </w:tcPr>
          <w:p w14:paraId="2830A09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Kserokopiarka (duża) – laserowa, monochromatyczna </w:t>
            </w:r>
          </w:p>
        </w:tc>
        <w:tc>
          <w:tcPr>
            <w:tcW w:w="2955" w:type="dxa"/>
            <w:hideMark/>
          </w:tcPr>
          <w:p w14:paraId="6C8E5A2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Dane podstawowe</w:t>
            </w:r>
          </w:p>
        </w:tc>
        <w:tc>
          <w:tcPr>
            <w:tcW w:w="2885" w:type="dxa"/>
            <w:hideMark/>
          </w:tcPr>
          <w:p w14:paraId="2C24C5E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 szt.</w:t>
            </w:r>
          </w:p>
        </w:tc>
      </w:tr>
      <w:tr w:rsidR="000D4104" w:rsidRPr="000D4104" w14:paraId="3D23E971" w14:textId="77777777" w:rsidTr="000D4104">
        <w:trPr>
          <w:trHeight w:val="900"/>
        </w:trPr>
        <w:tc>
          <w:tcPr>
            <w:tcW w:w="668" w:type="dxa"/>
            <w:hideMark/>
          </w:tcPr>
          <w:p w14:paraId="5929A70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Lp.</w:t>
            </w:r>
          </w:p>
        </w:tc>
        <w:tc>
          <w:tcPr>
            <w:tcW w:w="3120" w:type="dxa"/>
            <w:hideMark/>
          </w:tcPr>
          <w:p w14:paraId="2DF91DB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Opis wymagania</w:t>
            </w:r>
          </w:p>
        </w:tc>
        <w:tc>
          <w:tcPr>
            <w:tcW w:w="2955" w:type="dxa"/>
            <w:hideMark/>
          </w:tcPr>
          <w:p w14:paraId="48F4F5F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Wymagania podstawowe </w:t>
            </w:r>
          </w:p>
        </w:tc>
        <w:tc>
          <w:tcPr>
            <w:tcW w:w="2885" w:type="dxa"/>
            <w:hideMark/>
          </w:tcPr>
          <w:p w14:paraId="788C65A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Parametry oferowanego Sprzętu (wskazać konkretne parametry/cechy w wykropkowanych miejscach)</w:t>
            </w:r>
          </w:p>
        </w:tc>
      </w:tr>
      <w:tr w:rsidR="000D4104" w:rsidRPr="000D4104" w14:paraId="6371EB35" w14:textId="77777777" w:rsidTr="000D4104">
        <w:trPr>
          <w:trHeight w:val="315"/>
        </w:trPr>
        <w:tc>
          <w:tcPr>
            <w:tcW w:w="668" w:type="dxa"/>
            <w:hideMark/>
          </w:tcPr>
          <w:p w14:paraId="25BF7BF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w:t>
            </w:r>
          </w:p>
        </w:tc>
        <w:tc>
          <w:tcPr>
            <w:tcW w:w="3120" w:type="dxa"/>
            <w:hideMark/>
          </w:tcPr>
          <w:p w14:paraId="3E03FD3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Format papieru</w:t>
            </w:r>
          </w:p>
        </w:tc>
        <w:tc>
          <w:tcPr>
            <w:tcW w:w="2955" w:type="dxa"/>
            <w:hideMark/>
          </w:tcPr>
          <w:p w14:paraId="3A14EC5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A3 i mniejsze w tym A4 i A5</w:t>
            </w:r>
          </w:p>
        </w:tc>
        <w:tc>
          <w:tcPr>
            <w:tcW w:w="2885" w:type="dxa"/>
            <w:hideMark/>
          </w:tcPr>
          <w:p w14:paraId="4FBB672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30C8663" w14:textId="77777777" w:rsidTr="000D4104">
        <w:trPr>
          <w:trHeight w:val="315"/>
        </w:trPr>
        <w:tc>
          <w:tcPr>
            <w:tcW w:w="668" w:type="dxa"/>
            <w:hideMark/>
          </w:tcPr>
          <w:p w14:paraId="2459437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w:t>
            </w:r>
          </w:p>
        </w:tc>
        <w:tc>
          <w:tcPr>
            <w:tcW w:w="3120" w:type="dxa"/>
            <w:hideMark/>
          </w:tcPr>
          <w:p w14:paraId="0F7F208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Prędkość druku i kopiowania A4</w:t>
            </w:r>
          </w:p>
        </w:tc>
        <w:tc>
          <w:tcPr>
            <w:tcW w:w="2955" w:type="dxa"/>
            <w:hideMark/>
          </w:tcPr>
          <w:p w14:paraId="1B108AA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30 kopii na minutę</w:t>
            </w:r>
          </w:p>
        </w:tc>
        <w:tc>
          <w:tcPr>
            <w:tcW w:w="2885" w:type="dxa"/>
            <w:hideMark/>
          </w:tcPr>
          <w:p w14:paraId="64A402C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22EE3FE" w14:textId="77777777" w:rsidTr="000D4104">
        <w:trPr>
          <w:trHeight w:val="315"/>
        </w:trPr>
        <w:tc>
          <w:tcPr>
            <w:tcW w:w="668" w:type="dxa"/>
            <w:hideMark/>
          </w:tcPr>
          <w:p w14:paraId="128C268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w:t>
            </w:r>
          </w:p>
        </w:tc>
        <w:tc>
          <w:tcPr>
            <w:tcW w:w="3120" w:type="dxa"/>
            <w:hideMark/>
          </w:tcPr>
          <w:p w14:paraId="25AE18F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Prędkość druku i kopiowania A3</w:t>
            </w:r>
          </w:p>
        </w:tc>
        <w:tc>
          <w:tcPr>
            <w:tcW w:w="2955" w:type="dxa"/>
            <w:hideMark/>
          </w:tcPr>
          <w:p w14:paraId="23001D5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20 kopii na minutę</w:t>
            </w:r>
          </w:p>
        </w:tc>
        <w:tc>
          <w:tcPr>
            <w:tcW w:w="2885" w:type="dxa"/>
            <w:hideMark/>
          </w:tcPr>
          <w:p w14:paraId="5671434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56A2E95" w14:textId="77777777" w:rsidTr="000D4104">
        <w:trPr>
          <w:trHeight w:val="765"/>
        </w:trPr>
        <w:tc>
          <w:tcPr>
            <w:tcW w:w="668" w:type="dxa"/>
            <w:hideMark/>
          </w:tcPr>
          <w:p w14:paraId="6BED620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w:t>
            </w:r>
          </w:p>
        </w:tc>
        <w:tc>
          <w:tcPr>
            <w:tcW w:w="3120" w:type="dxa"/>
            <w:hideMark/>
          </w:tcPr>
          <w:p w14:paraId="0CD5E5A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Automatyczny druk dwustronny (dupleks)</w:t>
            </w:r>
          </w:p>
        </w:tc>
        <w:tc>
          <w:tcPr>
            <w:tcW w:w="2955" w:type="dxa"/>
            <w:hideMark/>
          </w:tcPr>
          <w:p w14:paraId="04D82C7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Minimum A5-A3</w:t>
            </w:r>
          </w:p>
        </w:tc>
        <w:tc>
          <w:tcPr>
            <w:tcW w:w="2885" w:type="dxa"/>
            <w:hideMark/>
          </w:tcPr>
          <w:p w14:paraId="742F4B5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4BF9EA1" w14:textId="77777777" w:rsidTr="000D4104">
        <w:trPr>
          <w:trHeight w:val="515"/>
        </w:trPr>
        <w:tc>
          <w:tcPr>
            <w:tcW w:w="668" w:type="dxa"/>
            <w:hideMark/>
          </w:tcPr>
          <w:p w14:paraId="6589EC3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5</w:t>
            </w:r>
          </w:p>
        </w:tc>
        <w:tc>
          <w:tcPr>
            <w:tcW w:w="3120" w:type="dxa"/>
            <w:hideMark/>
          </w:tcPr>
          <w:p w14:paraId="7737A48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Szybkość w automatycznym trybie dwustronnym A4</w:t>
            </w:r>
          </w:p>
        </w:tc>
        <w:tc>
          <w:tcPr>
            <w:tcW w:w="2955" w:type="dxa"/>
            <w:hideMark/>
          </w:tcPr>
          <w:p w14:paraId="2CB0229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30 kopii na minutę</w:t>
            </w:r>
          </w:p>
        </w:tc>
        <w:tc>
          <w:tcPr>
            <w:tcW w:w="2885" w:type="dxa"/>
            <w:hideMark/>
          </w:tcPr>
          <w:p w14:paraId="7C2AE5D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03E2FF6" w14:textId="77777777" w:rsidTr="000D4104">
        <w:trPr>
          <w:trHeight w:val="283"/>
        </w:trPr>
        <w:tc>
          <w:tcPr>
            <w:tcW w:w="668" w:type="dxa"/>
            <w:hideMark/>
          </w:tcPr>
          <w:p w14:paraId="16354B5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6</w:t>
            </w:r>
          </w:p>
        </w:tc>
        <w:tc>
          <w:tcPr>
            <w:tcW w:w="3120" w:type="dxa"/>
            <w:hideMark/>
          </w:tcPr>
          <w:p w14:paraId="15986C6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Czas pierwszej kopii</w:t>
            </w:r>
          </w:p>
        </w:tc>
        <w:tc>
          <w:tcPr>
            <w:tcW w:w="2955" w:type="dxa"/>
            <w:hideMark/>
          </w:tcPr>
          <w:p w14:paraId="1383617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Nie więcej niż 6s</w:t>
            </w:r>
          </w:p>
        </w:tc>
        <w:tc>
          <w:tcPr>
            <w:tcW w:w="2885" w:type="dxa"/>
            <w:hideMark/>
          </w:tcPr>
          <w:p w14:paraId="323E047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5949894" w14:textId="77777777" w:rsidTr="000D4104">
        <w:trPr>
          <w:trHeight w:val="315"/>
        </w:trPr>
        <w:tc>
          <w:tcPr>
            <w:tcW w:w="668" w:type="dxa"/>
            <w:hideMark/>
          </w:tcPr>
          <w:p w14:paraId="3CC2A4F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7</w:t>
            </w:r>
          </w:p>
        </w:tc>
        <w:tc>
          <w:tcPr>
            <w:tcW w:w="3120" w:type="dxa"/>
            <w:noWrap/>
            <w:hideMark/>
          </w:tcPr>
          <w:p w14:paraId="123F853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Czas nagrzewania</w:t>
            </w:r>
          </w:p>
        </w:tc>
        <w:tc>
          <w:tcPr>
            <w:tcW w:w="2955" w:type="dxa"/>
            <w:hideMark/>
          </w:tcPr>
          <w:p w14:paraId="29E5DDD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Nie więcej niż 25s</w:t>
            </w:r>
          </w:p>
        </w:tc>
        <w:tc>
          <w:tcPr>
            <w:tcW w:w="2885" w:type="dxa"/>
            <w:hideMark/>
          </w:tcPr>
          <w:p w14:paraId="727BE1D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7930B3B" w14:textId="77777777" w:rsidTr="000D4104">
        <w:trPr>
          <w:trHeight w:val="315"/>
        </w:trPr>
        <w:tc>
          <w:tcPr>
            <w:tcW w:w="668" w:type="dxa"/>
            <w:hideMark/>
          </w:tcPr>
          <w:p w14:paraId="00AE2FB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8</w:t>
            </w:r>
          </w:p>
        </w:tc>
        <w:tc>
          <w:tcPr>
            <w:tcW w:w="3120" w:type="dxa"/>
            <w:hideMark/>
          </w:tcPr>
          <w:p w14:paraId="35698A6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kopiowania</w:t>
            </w:r>
          </w:p>
        </w:tc>
        <w:tc>
          <w:tcPr>
            <w:tcW w:w="2955" w:type="dxa"/>
            <w:hideMark/>
          </w:tcPr>
          <w:p w14:paraId="2CEF3BC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885" w:type="dxa"/>
            <w:hideMark/>
          </w:tcPr>
          <w:p w14:paraId="70D4321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5D1A1DC" w14:textId="77777777" w:rsidTr="000D4104">
        <w:trPr>
          <w:trHeight w:val="481"/>
        </w:trPr>
        <w:tc>
          <w:tcPr>
            <w:tcW w:w="668" w:type="dxa"/>
            <w:hideMark/>
          </w:tcPr>
          <w:p w14:paraId="7F228C9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9</w:t>
            </w:r>
          </w:p>
        </w:tc>
        <w:tc>
          <w:tcPr>
            <w:tcW w:w="3120" w:type="dxa"/>
            <w:hideMark/>
          </w:tcPr>
          <w:p w14:paraId="6B78FCA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Multikopia</w:t>
            </w:r>
          </w:p>
        </w:tc>
        <w:tc>
          <w:tcPr>
            <w:tcW w:w="2955" w:type="dxa"/>
            <w:hideMark/>
          </w:tcPr>
          <w:p w14:paraId="1B81BE0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 możliwość wydruku  z PC  kopi tego samego np. dokumentu bez konieczności rozbudowy drukarki o pamięć RAM, dysk, czy kartę pamięci.</w:t>
            </w:r>
          </w:p>
        </w:tc>
        <w:tc>
          <w:tcPr>
            <w:tcW w:w="2885" w:type="dxa"/>
            <w:hideMark/>
          </w:tcPr>
          <w:p w14:paraId="5B63FC4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1CBDDE90" w14:textId="77777777" w:rsidTr="000D4104">
        <w:trPr>
          <w:trHeight w:val="315"/>
        </w:trPr>
        <w:tc>
          <w:tcPr>
            <w:tcW w:w="668" w:type="dxa"/>
            <w:hideMark/>
          </w:tcPr>
          <w:p w14:paraId="763B30A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10</w:t>
            </w:r>
          </w:p>
        </w:tc>
        <w:tc>
          <w:tcPr>
            <w:tcW w:w="3120" w:type="dxa"/>
            <w:hideMark/>
          </w:tcPr>
          <w:p w14:paraId="57C5D48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Format oryginału</w:t>
            </w:r>
          </w:p>
        </w:tc>
        <w:tc>
          <w:tcPr>
            <w:tcW w:w="2955" w:type="dxa"/>
            <w:hideMark/>
          </w:tcPr>
          <w:p w14:paraId="5B7612E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A4, A3, A5</w:t>
            </w:r>
          </w:p>
        </w:tc>
        <w:tc>
          <w:tcPr>
            <w:tcW w:w="2885" w:type="dxa"/>
            <w:hideMark/>
          </w:tcPr>
          <w:p w14:paraId="5BC12BE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0573A85" w14:textId="77777777" w:rsidTr="000D4104">
        <w:trPr>
          <w:trHeight w:val="315"/>
        </w:trPr>
        <w:tc>
          <w:tcPr>
            <w:tcW w:w="668" w:type="dxa"/>
            <w:hideMark/>
          </w:tcPr>
          <w:p w14:paraId="3B10032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11</w:t>
            </w:r>
          </w:p>
        </w:tc>
        <w:tc>
          <w:tcPr>
            <w:tcW w:w="3120" w:type="dxa"/>
            <w:hideMark/>
          </w:tcPr>
          <w:p w14:paraId="70556B3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drukowania</w:t>
            </w:r>
          </w:p>
        </w:tc>
        <w:tc>
          <w:tcPr>
            <w:tcW w:w="2955" w:type="dxa"/>
            <w:hideMark/>
          </w:tcPr>
          <w:p w14:paraId="17FE455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885" w:type="dxa"/>
            <w:hideMark/>
          </w:tcPr>
          <w:p w14:paraId="10B5FA7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522640E" w14:textId="77777777" w:rsidTr="000D4104">
        <w:trPr>
          <w:trHeight w:val="615"/>
        </w:trPr>
        <w:tc>
          <w:tcPr>
            <w:tcW w:w="668" w:type="dxa"/>
            <w:hideMark/>
          </w:tcPr>
          <w:p w14:paraId="1D6CC12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12</w:t>
            </w:r>
          </w:p>
        </w:tc>
        <w:tc>
          <w:tcPr>
            <w:tcW w:w="3120" w:type="dxa"/>
            <w:hideMark/>
          </w:tcPr>
          <w:p w14:paraId="7039ED6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Obsługiwane OS</w:t>
            </w:r>
          </w:p>
        </w:tc>
        <w:tc>
          <w:tcPr>
            <w:tcW w:w="2955" w:type="dxa"/>
            <w:hideMark/>
          </w:tcPr>
          <w:p w14:paraId="795536C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Windows 7 (x86 i x64) i Windows 10 (x86 i x64). Sterowniki w zestawie.</w:t>
            </w:r>
          </w:p>
        </w:tc>
        <w:tc>
          <w:tcPr>
            <w:tcW w:w="2885" w:type="dxa"/>
            <w:hideMark/>
          </w:tcPr>
          <w:p w14:paraId="55241AB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C81405E" w14:textId="77777777" w:rsidTr="000D4104">
        <w:trPr>
          <w:trHeight w:val="315"/>
        </w:trPr>
        <w:tc>
          <w:tcPr>
            <w:tcW w:w="668" w:type="dxa"/>
            <w:hideMark/>
          </w:tcPr>
          <w:p w14:paraId="73654B0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13</w:t>
            </w:r>
          </w:p>
        </w:tc>
        <w:tc>
          <w:tcPr>
            <w:tcW w:w="3120" w:type="dxa"/>
            <w:hideMark/>
          </w:tcPr>
          <w:p w14:paraId="0FFCDCA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Pamięć</w:t>
            </w:r>
          </w:p>
        </w:tc>
        <w:tc>
          <w:tcPr>
            <w:tcW w:w="2955" w:type="dxa"/>
            <w:hideMark/>
          </w:tcPr>
          <w:p w14:paraId="72A9F60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1024MB</w:t>
            </w:r>
          </w:p>
        </w:tc>
        <w:tc>
          <w:tcPr>
            <w:tcW w:w="2885" w:type="dxa"/>
            <w:hideMark/>
          </w:tcPr>
          <w:p w14:paraId="7D4FE14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4D3710B" w14:textId="77777777" w:rsidTr="000D4104">
        <w:trPr>
          <w:trHeight w:val="315"/>
        </w:trPr>
        <w:tc>
          <w:tcPr>
            <w:tcW w:w="668" w:type="dxa"/>
            <w:hideMark/>
          </w:tcPr>
          <w:p w14:paraId="058F5A8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14</w:t>
            </w:r>
          </w:p>
        </w:tc>
        <w:tc>
          <w:tcPr>
            <w:tcW w:w="3120" w:type="dxa"/>
            <w:hideMark/>
          </w:tcPr>
          <w:p w14:paraId="6791853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Dysk twardy w zestawie</w:t>
            </w:r>
          </w:p>
        </w:tc>
        <w:tc>
          <w:tcPr>
            <w:tcW w:w="2955" w:type="dxa"/>
            <w:hideMark/>
          </w:tcPr>
          <w:p w14:paraId="54AFD54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300GB</w:t>
            </w:r>
          </w:p>
        </w:tc>
        <w:tc>
          <w:tcPr>
            <w:tcW w:w="2885" w:type="dxa"/>
            <w:hideMark/>
          </w:tcPr>
          <w:p w14:paraId="7896309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4336EE9" w14:textId="77777777" w:rsidTr="000D4104">
        <w:trPr>
          <w:trHeight w:val="315"/>
        </w:trPr>
        <w:tc>
          <w:tcPr>
            <w:tcW w:w="668" w:type="dxa"/>
            <w:hideMark/>
          </w:tcPr>
          <w:p w14:paraId="2EA4787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15</w:t>
            </w:r>
          </w:p>
        </w:tc>
        <w:tc>
          <w:tcPr>
            <w:tcW w:w="3120" w:type="dxa"/>
            <w:hideMark/>
          </w:tcPr>
          <w:p w14:paraId="76ADE29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Interfejsy</w:t>
            </w:r>
          </w:p>
        </w:tc>
        <w:tc>
          <w:tcPr>
            <w:tcW w:w="2955" w:type="dxa"/>
            <w:hideMark/>
          </w:tcPr>
          <w:p w14:paraId="07DA9CA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USB2.0, Ethernet 10/100/1000, FAX (analogowy) – RJ11</w:t>
            </w:r>
          </w:p>
        </w:tc>
        <w:tc>
          <w:tcPr>
            <w:tcW w:w="2885" w:type="dxa"/>
            <w:hideMark/>
          </w:tcPr>
          <w:p w14:paraId="68B7F4B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EE66241" w14:textId="77777777" w:rsidTr="000D4104">
        <w:trPr>
          <w:trHeight w:val="315"/>
        </w:trPr>
        <w:tc>
          <w:tcPr>
            <w:tcW w:w="668" w:type="dxa"/>
            <w:hideMark/>
          </w:tcPr>
          <w:p w14:paraId="7432D27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16</w:t>
            </w:r>
          </w:p>
        </w:tc>
        <w:tc>
          <w:tcPr>
            <w:tcW w:w="3120" w:type="dxa"/>
            <w:hideMark/>
          </w:tcPr>
          <w:p w14:paraId="5CC0CF6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ADF</w:t>
            </w:r>
          </w:p>
        </w:tc>
        <w:tc>
          <w:tcPr>
            <w:tcW w:w="2955" w:type="dxa"/>
            <w:hideMark/>
          </w:tcPr>
          <w:p w14:paraId="6BE1C13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4EBD4AA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B32FDA6" w14:textId="77777777" w:rsidTr="000D4104">
        <w:trPr>
          <w:trHeight w:val="315"/>
        </w:trPr>
        <w:tc>
          <w:tcPr>
            <w:tcW w:w="668" w:type="dxa"/>
            <w:hideMark/>
          </w:tcPr>
          <w:p w14:paraId="7754332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17</w:t>
            </w:r>
          </w:p>
        </w:tc>
        <w:tc>
          <w:tcPr>
            <w:tcW w:w="3120" w:type="dxa"/>
            <w:hideMark/>
          </w:tcPr>
          <w:p w14:paraId="743C1DD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Ilość podajników (kaset)</w:t>
            </w:r>
          </w:p>
        </w:tc>
        <w:tc>
          <w:tcPr>
            <w:tcW w:w="2955" w:type="dxa"/>
            <w:hideMark/>
          </w:tcPr>
          <w:p w14:paraId="4151888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2</w:t>
            </w:r>
          </w:p>
        </w:tc>
        <w:tc>
          <w:tcPr>
            <w:tcW w:w="2885" w:type="dxa"/>
            <w:hideMark/>
          </w:tcPr>
          <w:p w14:paraId="6FEEE77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97A0645" w14:textId="77777777" w:rsidTr="000D4104">
        <w:trPr>
          <w:trHeight w:val="315"/>
        </w:trPr>
        <w:tc>
          <w:tcPr>
            <w:tcW w:w="668" w:type="dxa"/>
            <w:hideMark/>
          </w:tcPr>
          <w:p w14:paraId="2E39AA5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18</w:t>
            </w:r>
          </w:p>
        </w:tc>
        <w:tc>
          <w:tcPr>
            <w:tcW w:w="3120" w:type="dxa"/>
            <w:hideMark/>
          </w:tcPr>
          <w:p w14:paraId="754887B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Pojemność podajnika 1</w:t>
            </w:r>
          </w:p>
        </w:tc>
        <w:tc>
          <w:tcPr>
            <w:tcW w:w="2955" w:type="dxa"/>
            <w:hideMark/>
          </w:tcPr>
          <w:p w14:paraId="7A8AAB6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A5 – A3 i mniejsze - minimum 450 kartek</w:t>
            </w:r>
          </w:p>
        </w:tc>
        <w:tc>
          <w:tcPr>
            <w:tcW w:w="2885" w:type="dxa"/>
            <w:hideMark/>
          </w:tcPr>
          <w:p w14:paraId="34DF66D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A5FA671" w14:textId="77777777" w:rsidTr="000D4104">
        <w:trPr>
          <w:trHeight w:val="315"/>
        </w:trPr>
        <w:tc>
          <w:tcPr>
            <w:tcW w:w="668" w:type="dxa"/>
            <w:hideMark/>
          </w:tcPr>
          <w:p w14:paraId="594F8B0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19</w:t>
            </w:r>
          </w:p>
        </w:tc>
        <w:tc>
          <w:tcPr>
            <w:tcW w:w="3120" w:type="dxa"/>
            <w:hideMark/>
          </w:tcPr>
          <w:p w14:paraId="5B95CFC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Pojemność podajnika 2</w:t>
            </w:r>
          </w:p>
        </w:tc>
        <w:tc>
          <w:tcPr>
            <w:tcW w:w="2955" w:type="dxa"/>
            <w:hideMark/>
          </w:tcPr>
          <w:p w14:paraId="1D50FAA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A5 – A3 i mniejsze - minimum 450 kartek</w:t>
            </w:r>
          </w:p>
        </w:tc>
        <w:tc>
          <w:tcPr>
            <w:tcW w:w="2885" w:type="dxa"/>
            <w:hideMark/>
          </w:tcPr>
          <w:p w14:paraId="46ABDD9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4E6DFF9" w14:textId="77777777" w:rsidTr="000D4104">
        <w:trPr>
          <w:trHeight w:val="1020"/>
        </w:trPr>
        <w:tc>
          <w:tcPr>
            <w:tcW w:w="668" w:type="dxa"/>
            <w:hideMark/>
          </w:tcPr>
          <w:p w14:paraId="528121A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20</w:t>
            </w:r>
          </w:p>
        </w:tc>
        <w:tc>
          <w:tcPr>
            <w:tcW w:w="3120" w:type="dxa"/>
            <w:hideMark/>
          </w:tcPr>
          <w:p w14:paraId="3EF5E7E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Maksymalne obciążenie miesięczne – deklarowane przez producenta</w:t>
            </w:r>
          </w:p>
        </w:tc>
        <w:tc>
          <w:tcPr>
            <w:tcW w:w="2955" w:type="dxa"/>
            <w:hideMark/>
          </w:tcPr>
          <w:p w14:paraId="7ACD6A2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150 000  stron</w:t>
            </w:r>
          </w:p>
        </w:tc>
        <w:tc>
          <w:tcPr>
            <w:tcW w:w="2885" w:type="dxa"/>
            <w:hideMark/>
          </w:tcPr>
          <w:p w14:paraId="356DEB4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32CE677" w14:textId="77777777" w:rsidTr="000D4104">
        <w:trPr>
          <w:trHeight w:val="315"/>
        </w:trPr>
        <w:tc>
          <w:tcPr>
            <w:tcW w:w="668" w:type="dxa"/>
            <w:hideMark/>
          </w:tcPr>
          <w:p w14:paraId="382B389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21</w:t>
            </w:r>
          </w:p>
        </w:tc>
        <w:tc>
          <w:tcPr>
            <w:tcW w:w="3120" w:type="dxa"/>
            <w:hideMark/>
          </w:tcPr>
          <w:p w14:paraId="6D279AC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Wydajność obsługiwanego tonera innego niż startowy:</w:t>
            </w:r>
          </w:p>
        </w:tc>
        <w:tc>
          <w:tcPr>
            <w:tcW w:w="2955" w:type="dxa"/>
            <w:hideMark/>
          </w:tcPr>
          <w:p w14:paraId="2368AF0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30 000 stron</w:t>
            </w:r>
          </w:p>
        </w:tc>
        <w:tc>
          <w:tcPr>
            <w:tcW w:w="2885" w:type="dxa"/>
            <w:hideMark/>
          </w:tcPr>
          <w:p w14:paraId="020FCCB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08C1C90" w14:textId="77777777" w:rsidTr="000D4104">
        <w:trPr>
          <w:trHeight w:val="915"/>
        </w:trPr>
        <w:tc>
          <w:tcPr>
            <w:tcW w:w="668" w:type="dxa"/>
            <w:hideMark/>
          </w:tcPr>
          <w:p w14:paraId="5C922B3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22</w:t>
            </w:r>
          </w:p>
        </w:tc>
        <w:tc>
          <w:tcPr>
            <w:tcW w:w="3120" w:type="dxa"/>
            <w:hideMark/>
          </w:tcPr>
          <w:p w14:paraId="6E91A2F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 zestawie komplet materiałów eksploatacyjnych</w:t>
            </w:r>
          </w:p>
        </w:tc>
        <w:tc>
          <w:tcPr>
            <w:tcW w:w="2955" w:type="dxa"/>
            <w:hideMark/>
          </w:tcPr>
          <w:p w14:paraId="6426D05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Tak, wszystkie niezbędne do pracy </w:t>
            </w:r>
            <w:r w:rsidRPr="000D4104">
              <w:rPr>
                <w:rFonts w:asciiTheme="minorHAnsi" w:eastAsiaTheme="minorHAnsi" w:hAnsiTheme="minorHAnsi" w:cstheme="minorBidi"/>
                <w:color w:val="000000" w:themeColor="text1"/>
                <w:sz w:val="18"/>
                <w:szCs w:val="18"/>
                <w:lang w:eastAsia="en-US"/>
              </w:rPr>
              <w:br/>
              <w:t>urządzenia nie licząc papieru (tonery, bębny, developery, pojemniki na zużyty toner itp.)</w:t>
            </w:r>
          </w:p>
        </w:tc>
        <w:tc>
          <w:tcPr>
            <w:tcW w:w="2885" w:type="dxa"/>
            <w:hideMark/>
          </w:tcPr>
          <w:p w14:paraId="4012E94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C47D18E" w14:textId="77777777" w:rsidTr="000D4104">
        <w:trPr>
          <w:trHeight w:val="315"/>
        </w:trPr>
        <w:tc>
          <w:tcPr>
            <w:tcW w:w="668" w:type="dxa"/>
            <w:hideMark/>
          </w:tcPr>
          <w:p w14:paraId="0A309D0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23</w:t>
            </w:r>
          </w:p>
        </w:tc>
        <w:tc>
          <w:tcPr>
            <w:tcW w:w="3120" w:type="dxa"/>
            <w:hideMark/>
          </w:tcPr>
          <w:p w14:paraId="0603D6E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Kabel USB</w:t>
            </w:r>
          </w:p>
        </w:tc>
        <w:tc>
          <w:tcPr>
            <w:tcW w:w="2955" w:type="dxa"/>
            <w:hideMark/>
          </w:tcPr>
          <w:p w14:paraId="5C59185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 zestawie minimum 1,5m</w:t>
            </w:r>
          </w:p>
        </w:tc>
        <w:tc>
          <w:tcPr>
            <w:tcW w:w="2885" w:type="dxa"/>
            <w:hideMark/>
          </w:tcPr>
          <w:p w14:paraId="61079E1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1EE1BC9" w14:textId="77777777" w:rsidTr="000D4104">
        <w:trPr>
          <w:trHeight w:val="315"/>
        </w:trPr>
        <w:tc>
          <w:tcPr>
            <w:tcW w:w="668" w:type="dxa"/>
            <w:hideMark/>
          </w:tcPr>
          <w:p w14:paraId="6A3F3D8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24</w:t>
            </w:r>
          </w:p>
        </w:tc>
        <w:tc>
          <w:tcPr>
            <w:tcW w:w="3120" w:type="dxa"/>
            <w:hideMark/>
          </w:tcPr>
          <w:p w14:paraId="17294BE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Kabel zasilający</w:t>
            </w:r>
          </w:p>
        </w:tc>
        <w:tc>
          <w:tcPr>
            <w:tcW w:w="2955" w:type="dxa"/>
            <w:hideMark/>
          </w:tcPr>
          <w:p w14:paraId="265286A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w zestawie minimum 1,5m (wersja polska)</w:t>
            </w:r>
          </w:p>
        </w:tc>
        <w:tc>
          <w:tcPr>
            <w:tcW w:w="2885" w:type="dxa"/>
            <w:hideMark/>
          </w:tcPr>
          <w:p w14:paraId="4705BB4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FF57EEE" w14:textId="77777777" w:rsidTr="000D4104">
        <w:trPr>
          <w:trHeight w:val="315"/>
        </w:trPr>
        <w:tc>
          <w:tcPr>
            <w:tcW w:w="668" w:type="dxa"/>
            <w:hideMark/>
          </w:tcPr>
          <w:p w14:paraId="66ACC01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25</w:t>
            </w:r>
          </w:p>
        </w:tc>
        <w:tc>
          <w:tcPr>
            <w:tcW w:w="3120" w:type="dxa"/>
            <w:hideMark/>
          </w:tcPr>
          <w:p w14:paraId="0C51220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Certyfikaty</w:t>
            </w:r>
          </w:p>
        </w:tc>
        <w:tc>
          <w:tcPr>
            <w:tcW w:w="2955" w:type="dxa"/>
            <w:hideMark/>
          </w:tcPr>
          <w:p w14:paraId="1F93DFF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CE i RoHS</w:t>
            </w:r>
          </w:p>
        </w:tc>
        <w:tc>
          <w:tcPr>
            <w:tcW w:w="2885" w:type="dxa"/>
            <w:hideMark/>
          </w:tcPr>
          <w:p w14:paraId="07046DD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D4F79A8" w14:textId="77777777" w:rsidTr="000D4104">
        <w:trPr>
          <w:trHeight w:val="315"/>
        </w:trPr>
        <w:tc>
          <w:tcPr>
            <w:tcW w:w="668" w:type="dxa"/>
            <w:hideMark/>
          </w:tcPr>
          <w:p w14:paraId="18135D6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26</w:t>
            </w:r>
          </w:p>
        </w:tc>
        <w:tc>
          <w:tcPr>
            <w:tcW w:w="3120" w:type="dxa"/>
            <w:hideMark/>
          </w:tcPr>
          <w:p w14:paraId="39F33CA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Funkcja skanera</w:t>
            </w:r>
          </w:p>
        </w:tc>
        <w:tc>
          <w:tcPr>
            <w:tcW w:w="2955" w:type="dxa"/>
            <w:hideMark/>
          </w:tcPr>
          <w:p w14:paraId="436B367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(mono/kolor)</w:t>
            </w:r>
          </w:p>
        </w:tc>
        <w:tc>
          <w:tcPr>
            <w:tcW w:w="2885" w:type="dxa"/>
            <w:hideMark/>
          </w:tcPr>
          <w:p w14:paraId="0314BAD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E7199A5" w14:textId="77777777" w:rsidTr="000D4104">
        <w:trPr>
          <w:trHeight w:val="615"/>
        </w:trPr>
        <w:tc>
          <w:tcPr>
            <w:tcW w:w="668" w:type="dxa"/>
            <w:hideMark/>
          </w:tcPr>
          <w:p w14:paraId="7CFAEF6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27</w:t>
            </w:r>
          </w:p>
        </w:tc>
        <w:tc>
          <w:tcPr>
            <w:tcW w:w="3120" w:type="dxa"/>
            <w:hideMark/>
          </w:tcPr>
          <w:p w14:paraId="41C0582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Prędkość skanowania mono/kolor</w:t>
            </w:r>
          </w:p>
        </w:tc>
        <w:tc>
          <w:tcPr>
            <w:tcW w:w="2955" w:type="dxa"/>
            <w:hideMark/>
          </w:tcPr>
          <w:p w14:paraId="0B02C07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Nie mniej niż 60skanów na minutę 300dp, 30 skanów na  minutę 600dpi.</w:t>
            </w:r>
          </w:p>
        </w:tc>
        <w:tc>
          <w:tcPr>
            <w:tcW w:w="2885" w:type="dxa"/>
            <w:hideMark/>
          </w:tcPr>
          <w:p w14:paraId="039F399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CFD6293" w14:textId="77777777" w:rsidTr="000D4104">
        <w:trPr>
          <w:trHeight w:val="315"/>
        </w:trPr>
        <w:tc>
          <w:tcPr>
            <w:tcW w:w="668" w:type="dxa"/>
            <w:hideMark/>
          </w:tcPr>
          <w:p w14:paraId="37201A7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28</w:t>
            </w:r>
          </w:p>
        </w:tc>
        <w:tc>
          <w:tcPr>
            <w:tcW w:w="3120" w:type="dxa"/>
            <w:hideMark/>
          </w:tcPr>
          <w:p w14:paraId="65A44B0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Rozdzielczość skanera</w:t>
            </w:r>
          </w:p>
        </w:tc>
        <w:tc>
          <w:tcPr>
            <w:tcW w:w="2955" w:type="dxa"/>
            <w:hideMark/>
          </w:tcPr>
          <w:p w14:paraId="6ADF38C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600x600dpi</w:t>
            </w:r>
          </w:p>
        </w:tc>
        <w:tc>
          <w:tcPr>
            <w:tcW w:w="2885" w:type="dxa"/>
            <w:hideMark/>
          </w:tcPr>
          <w:p w14:paraId="109270C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5501C54" w14:textId="77777777" w:rsidTr="000D4104">
        <w:trPr>
          <w:trHeight w:val="315"/>
        </w:trPr>
        <w:tc>
          <w:tcPr>
            <w:tcW w:w="668" w:type="dxa"/>
            <w:hideMark/>
          </w:tcPr>
          <w:p w14:paraId="7FBB8AE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29</w:t>
            </w:r>
          </w:p>
        </w:tc>
        <w:tc>
          <w:tcPr>
            <w:tcW w:w="3120" w:type="dxa"/>
            <w:hideMark/>
          </w:tcPr>
          <w:p w14:paraId="58CC902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Skanowanie do sieci</w:t>
            </w:r>
          </w:p>
        </w:tc>
        <w:tc>
          <w:tcPr>
            <w:tcW w:w="2955" w:type="dxa"/>
            <w:hideMark/>
          </w:tcPr>
          <w:p w14:paraId="3AC389C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7A896E0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E25A578" w14:textId="77777777" w:rsidTr="000D4104">
        <w:trPr>
          <w:trHeight w:val="315"/>
        </w:trPr>
        <w:tc>
          <w:tcPr>
            <w:tcW w:w="668" w:type="dxa"/>
            <w:hideMark/>
          </w:tcPr>
          <w:p w14:paraId="6D5B852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30</w:t>
            </w:r>
          </w:p>
        </w:tc>
        <w:tc>
          <w:tcPr>
            <w:tcW w:w="3120" w:type="dxa"/>
            <w:hideMark/>
          </w:tcPr>
          <w:p w14:paraId="6B0F08D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Skanowanie do e-mail</w:t>
            </w:r>
          </w:p>
        </w:tc>
        <w:tc>
          <w:tcPr>
            <w:tcW w:w="2955" w:type="dxa"/>
            <w:hideMark/>
          </w:tcPr>
          <w:p w14:paraId="3AD2453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2FB6429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4A10388D" w14:textId="77777777" w:rsidTr="000D4104">
        <w:trPr>
          <w:trHeight w:val="315"/>
        </w:trPr>
        <w:tc>
          <w:tcPr>
            <w:tcW w:w="668" w:type="dxa"/>
            <w:hideMark/>
          </w:tcPr>
          <w:p w14:paraId="0549EE2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31</w:t>
            </w:r>
          </w:p>
        </w:tc>
        <w:tc>
          <w:tcPr>
            <w:tcW w:w="3120" w:type="dxa"/>
            <w:hideMark/>
          </w:tcPr>
          <w:p w14:paraId="0041DD8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Skanowanie do PDF</w:t>
            </w:r>
          </w:p>
        </w:tc>
        <w:tc>
          <w:tcPr>
            <w:tcW w:w="2955" w:type="dxa"/>
            <w:hideMark/>
          </w:tcPr>
          <w:p w14:paraId="79DC66F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w:t>
            </w:r>
          </w:p>
        </w:tc>
        <w:tc>
          <w:tcPr>
            <w:tcW w:w="2885" w:type="dxa"/>
            <w:hideMark/>
          </w:tcPr>
          <w:p w14:paraId="1766492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AC43579" w14:textId="77777777" w:rsidTr="000D4104">
        <w:trPr>
          <w:trHeight w:val="315"/>
        </w:trPr>
        <w:tc>
          <w:tcPr>
            <w:tcW w:w="668" w:type="dxa"/>
            <w:hideMark/>
          </w:tcPr>
          <w:p w14:paraId="6B56509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32</w:t>
            </w:r>
          </w:p>
        </w:tc>
        <w:tc>
          <w:tcPr>
            <w:tcW w:w="3120" w:type="dxa"/>
            <w:hideMark/>
          </w:tcPr>
          <w:p w14:paraId="695E82C0"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Transmisja FAX-u</w:t>
            </w:r>
          </w:p>
        </w:tc>
        <w:tc>
          <w:tcPr>
            <w:tcW w:w="2955" w:type="dxa"/>
            <w:hideMark/>
          </w:tcPr>
          <w:p w14:paraId="69CAEE1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Analogowa, RJ11</w:t>
            </w:r>
          </w:p>
        </w:tc>
        <w:tc>
          <w:tcPr>
            <w:tcW w:w="2885" w:type="dxa"/>
            <w:hideMark/>
          </w:tcPr>
          <w:p w14:paraId="291DE41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78995533" w14:textId="77777777" w:rsidTr="000D4104">
        <w:trPr>
          <w:trHeight w:val="315"/>
        </w:trPr>
        <w:tc>
          <w:tcPr>
            <w:tcW w:w="668" w:type="dxa"/>
            <w:hideMark/>
          </w:tcPr>
          <w:p w14:paraId="54444B1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33</w:t>
            </w:r>
          </w:p>
        </w:tc>
        <w:tc>
          <w:tcPr>
            <w:tcW w:w="3120" w:type="dxa"/>
            <w:hideMark/>
          </w:tcPr>
          <w:p w14:paraId="5B02373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Technologia druku</w:t>
            </w:r>
          </w:p>
        </w:tc>
        <w:tc>
          <w:tcPr>
            <w:tcW w:w="2955" w:type="dxa"/>
            <w:hideMark/>
          </w:tcPr>
          <w:p w14:paraId="7F0DA5E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laserowa monochromatyczna</w:t>
            </w:r>
          </w:p>
        </w:tc>
        <w:tc>
          <w:tcPr>
            <w:tcW w:w="2885" w:type="dxa"/>
            <w:hideMark/>
          </w:tcPr>
          <w:p w14:paraId="49A2761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336AC197" w14:textId="77777777" w:rsidTr="000D4104">
        <w:trPr>
          <w:trHeight w:val="315"/>
        </w:trPr>
        <w:tc>
          <w:tcPr>
            <w:tcW w:w="668" w:type="dxa"/>
            <w:hideMark/>
          </w:tcPr>
          <w:p w14:paraId="2D66879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34</w:t>
            </w:r>
          </w:p>
        </w:tc>
        <w:tc>
          <w:tcPr>
            <w:tcW w:w="3120" w:type="dxa"/>
            <w:hideMark/>
          </w:tcPr>
          <w:p w14:paraId="516D055F"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Prędkość CPU</w:t>
            </w:r>
          </w:p>
        </w:tc>
        <w:tc>
          <w:tcPr>
            <w:tcW w:w="2955" w:type="dxa"/>
            <w:hideMark/>
          </w:tcPr>
          <w:p w14:paraId="5E73F2F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900MHz</w:t>
            </w:r>
          </w:p>
        </w:tc>
        <w:tc>
          <w:tcPr>
            <w:tcW w:w="2885" w:type="dxa"/>
            <w:hideMark/>
          </w:tcPr>
          <w:p w14:paraId="213CC553"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754A0DE" w14:textId="77777777" w:rsidTr="000D4104">
        <w:trPr>
          <w:trHeight w:val="1020"/>
        </w:trPr>
        <w:tc>
          <w:tcPr>
            <w:tcW w:w="668" w:type="dxa"/>
            <w:hideMark/>
          </w:tcPr>
          <w:p w14:paraId="21919FCA"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35</w:t>
            </w:r>
          </w:p>
        </w:tc>
        <w:tc>
          <w:tcPr>
            <w:tcW w:w="3120" w:type="dxa"/>
            <w:hideMark/>
          </w:tcPr>
          <w:p w14:paraId="6AABCB5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Wymiary maksymalne (szerokość x głębokość x wysokość)</w:t>
            </w:r>
          </w:p>
        </w:tc>
        <w:tc>
          <w:tcPr>
            <w:tcW w:w="2955" w:type="dxa"/>
            <w:hideMark/>
          </w:tcPr>
          <w:p w14:paraId="5BA5BDD2"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700 x 850 x 750 mm</w:t>
            </w:r>
          </w:p>
        </w:tc>
        <w:tc>
          <w:tcPr>
            <w:tcW w:w="2885" w:type="dxa"/>
            <w:hideMark/>
          </w:tcPr>
          <w:p w14:paraId="007017F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9C348F6" w14:textId="77777777" w:rsidTr="000D4104">
        <w:trPr>
          <w:trHeight w:val="315"/>
        </w:trPr>
        <w:tc>
          <w:tcPr>
            <w:tcW w:w="668" w:type="dxa"/>
            <w:hideMark/>
          </w:tcPr>
          <w:p w14:paraId="34AC56B1"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36</w:t>
            </w:r>
          </w:p>
        </w:tc>
        <w:tc>
          <w:tcPr>
            <w:tcW w:w="3120" w:type="dxa"/>
            <w:hideMark/>
          </w:tcPr>
          <w:p w14:paraId="528694C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Maksymalna waga</w:t>
            </w:r>
          </w:p>
        </w:tc>
        <w:tc>
          <w:tcPr>
            <w:tcW w:w="2955" w:type="dxa"/>
            <w:hideMark/>
          </w:tcPr>
          <w:p w14:paraId="10064CEB"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75kg</w:t>
            </w:r>
          </w:p>
        </w:tc>
        <w:tc>
          <w:tcPr>
            <w:tcW w:w="2885" w:type="dxa"/>
            <w:hideMark/>
          </w:tcPr>
          <w:p w14:paraId="5CC196CE"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5B4A6456" w14:textId="77777777" w:rsidTr="000D4104">
        <w:trPr>
          <w:trHeight w:val="735"/>
        </w:trPr>
        <w:tc>
          <w:tcPr>
            <w:tcW w:w="668" w:type="dxa"/>
            <w:hideMark/>
          </w:tcPr>
          <w:p w14:paraId="23D2BCF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37</w:t>
            </w:r>
          </w:p>
        </w:tc>
        <w:tc>
          <w:tcPr>
            <w:tcW w:w="3120" w:type="dxa"/>
            <w:hideMark/>
          </w:tcPr>
          <w:p w14:paraId="66A82107"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Ekran LCD</w:t>
            </w:r>
          </w:p>
        </w:tc>
        <w:tc>
          <w:tcPr>
            <w:tcW w:w="2955" w:type="dxa"/>
            <w:hideMark/>
          </w:tcPr>
          <w:p w14:paraId="5B07E67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Tak, pełno-kolorowy, powiadomienia dźwiękowe</w:t>
            </w:r>
          </w:p>
        </w:tc>
        <w:tc>
          <w:tcPr>
            <w:tcW w:w="2885" w:type="dxa"/>
            <w:hideMark/>
          </w:tcPr>
          <w:p w14:paraId="5920D2F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2946A43D" w14:textId="77777777" w:rsidTr="000D4104">
        <w:trPr>
          <w:trHeight w:val="315"/>
        </w:trPr>
        <w:tc>
          <w:tcPr>
            <w:tcW w:w="668" w:type="dxa"/>
            <w:hideMark/>
          </w:tcPr>
          <w:p w14:paraId="4FF814D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38</w:t>
            </w:r>
          </w:p>
        </w:tc>
        <w:tc>
          <w:tcPr>
            <w:tcW w:w="3120" w:type="dxa"/>
            <w:hideMark/>
          </w:tcPr>
          <w:p w14:paraId="7B43DDD5"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 xml:space="preserve">Menu systemu </w:t>
            </w:r>
          </w:p>
        </w:tc>
        <w:tc>
          <w:tcPr>
            <w:tcW w:w="2955" w:type="dxa"/>
            <w:hideMark/>
          </w:tcPr>
          <w:p w14:paraId="75A225E4"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w języku polskim</w:t>
            </w:r>
          </w:p>
        </w:tc>
        <w:tc>
          <w:tcPr>
            <w:tcW w:w="2885" w:type="dxa"/>
            <w:hideMark/>
          </w:tcPr>
          <w:p w14:paraId="6894A33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017316C4" w14:textId="77777777" w:rsidTr="000D4104">
        <w:trPr>
          <w:trHeight w:val="315"/>
        </w:trPr>
        <w:tc>
          <w:tcPr>
            <w:tcW w:w="668" w:type="dxa"/>
            <w:hideMark/>
          </w:tcPr>
          <w:p w14:paraId="16178C88"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39</w:t>
            </w:r>
          </w:p>
        </w:tc>
        <w:tc>
          <w:tcPr>
            <w:tcW w:w="3120" w:type="dxa"/>
            <w:hideMark/>
          </w:tcPr>
          <w:p w14:paraId="2077051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Typ urządzenia</w:t>
            </w:r>
          </w:p>
        </w:tc>
        <w:tc>
          <w:tcPr>
            <w:tcW w:w="2955" w:type="dxa"/>
            <w:hideMark/>
          </w:tcPr>
          <w:p w14:paraId="110BFCDC"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Kserokopiarka wolnostojąca</w:t>
            </w:r>
          </w:p>
        </w:tc>
        <w:tc>
          <w:tcPr>
            <w:tcW w:w="2885" w:type="dxa"/>
            <w:hideMark/>
          </w:tcPr>
          <w:p w14:paraId="13F036C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r w:rsidR="000D4104" w:rsidRPr="000D4104" w14:paraId="6AB8993D" w14:textId="77777777" w:rsidTr="000D4104">
        <w:trPr>
          <w:trHeight w:val="315"/>
        </w:trPr>
        <w:tc>
          <w:tcPr>
            <w:tcW w:w="668" w:type="dxa"/>
            <w:hideMark/>
          </w:tcPr>
          <w:p w14:paraId="373D0AD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40</w:t>
            </w:r>
          </w:p>
        </w:tc>
        <w:tc>
          <w:tcPr>
            <w:tcW w:w="3120" w:type="dxa"/>
            <w:hideMark/>
          </w:tcPr>
          <w:p w14:paraId="3BD57EF9"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Gwarancja</w:t>
            </w:r>
          </w:p>
        </w:tc>
        <w:tc>
          <w:tcPr>
            <w:tcW w:w="2955" w:type="dxa"/>
            <w:hideMark/>
          </w:tcPr>
          <w:p w14:paraId="0874E37D"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Minimum 3 lata</w:t>
            </w:r>
          </w:p>
        </w:tc>
        <w:tc>
          <w:tcPr>
            <w:tcW w:w="2885" w:type="dxa"/>
            <w:hideMark/>
          </w:tcPr>
          <w:p w14:paraId="0747DB66" w14:textId="77777777" w:rsidR="000D4104" w:rsidRPr="000D4104" w:rsidRDefault="000D4104" w:rsidP="000D4104">
            <w:pPr>
              <w:spacing w:after="160" w:line="259" w:lineRule="auto"/>
              <w:rPr>
                <w:rFonts w:asciiTheme="minorHAnsi" w:eastAsiaTheme="minorHAnsi" w:hAnsiTheme="minorHAnsi" w:cstheme="minorBidi"/>
                <w:color w:val="000000" w:themeColor="text1"/>
                <w:sz w:val="18"/>
                <w:szCs w:val="18"/>
                <w:lang w:eastAsia="en-US"/>
              </w:rPr>
            </w:pPr>
            <w:r w:rsidRPr="000D4104">
              <w:rPr>
                <w:rFonts w:asciiTheme="minorHAnsi" w:eastAsiaTheme="minorHAnsi" w:hAnsiTheme="minorHAnsi" w:cstheme="minorBidi"/>
                <w:color w:val="000000" w:themeColor="text1"/>
                <w:sz w:val="18"/>
                <w:szCs w:val="18"/>
                <w:lang w:eastAsia="en-US"/>
              </w:rPr>
              <w:t>Proszę wpisać dokładne parametry/cechy</w:t>
            </w:r>
          </w:p>
        </w:tc>
      </w:tr>
    </w:tbl>
    <w:p w14:paraId="28C8EC72" w14:textId="77777777" w:rsidR="000D4104" w:rsidRPr="00A53B6C" w:rsidRDefault="000D4104" w:rsidP="00A53B6C">
      <w:pPr>
        <w:spacing w:after="160" w:line="259" w:lineRule="auto"/>
        <w:rPr>
          <w:rFonts w:asciiTheme="minorHAnsi" w:eastAsiaTheme="minorHAnsi" w:hAnsiTheme="minorHAnsi" w:cstheme="minorBidi"/>
          <w:sz w:val="22"/>
          <w:szCs w:val="22"/>
          <w:lang w:eastAsia="en-US"/>
        </w:rPr>
      </w:pPr>
    </w:p>
    <w:p w14:paraId="15D68573" w14:textId="6795E9C6" w:rsidR="00447935" w:rsidRPr="00447935" w:rsidRDefault="00447935" w:rsidP="00447935">
      <w:pPr>
        <w:spacing w:after="160" w:line="259"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t>Ważne c</w:t>
      </w:r>
      <w:r w:rsidRPr="00A83150">
        <w:rPr>
          <w:rFonts w:asciiTheme="minorHAnsi" w:eastAsiaTheme="minorHAnsi" w:hAnsiTheme="minorHAnsi" w:cstheme="minorBidi"/>
          <w:b/>
          <w:sz w:val="28"/>
          <w:szCs w:val="28"/>
          <w:lang w:eastAsia="en-US"/>
        </w:rPr>
        <w:t xml:space="preserve">ały sprzęt musi być nowy, nieużywany. </w:t>
      </w:r>
      <w:r w:rsidR="00B920B1" w:rsidRPr="00B920B1">
        <w:rPr>
          <w:rFonts w:asciiTheme="minorHAnsi" w:eastAsiaTheme="minorHAnsi" w:hAnsiTheme="minorHAnsi" w:cstheme="minorBidi"/>
          <w:b/>
          <w:sz w:val="28"/>
          <w:szCs w:val="28"/>
          <w:lang w:eastAsia="en-US"/>
        </w:rPr>
        <w:t>Sprzęt musi posiadać wgrany ostatni aktualny firmware opublikowany przez producenta danego sprzętu.</w:t>
      </w:r>
    </w:p>
    <w:p w14:paraId="1F9DC620" w14:textId="77777777" w:rsidR="00447935" w:rsidRDefault="00447935" w:rsidP="00447935">
      <w:pPr>
        <w:spacing w:after="160" w:line="259" w:lineRule="auto"/>
        <w:rPr>
          <w:rFonts w:asciiTheme="minorHAnsi" w:eastAsiaTheme="minorHAnsi" w:hAnsiTheme="minorHAnsi" w:cstheme="minorBidi"/>
          <w:b/>
          <w:sz w:val="22"/>
          <w:szCs w:val="22"/>
          <w:lang w:eastAsia="en-US"/>
        </w:rPr>
      </w:pPr>
    </w:p>
    <w:p w14:paraId="02C678DE"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w:t>
      </w:r>
    </w:p>
    <w:p w14:paraId="13179BD1" w14:textId="77777777" w:rsidR="00447935" w:rsidRDefault="00447935" w:rsidP="00447935">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Miejscowość, data </w:t>
      </w:r>
    </w:p>
    <w:p w14:paraId="0BC15921"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r w:rsidRPr="00A53B6C">
        <w:rPr>
          <w:rFonts w:asciiTheme="minorHAnsi" w:eastAsiaTheme="minorHAnsi" w:hAnsiTheme="minorHAnsi" w:cstheme="minorBidi"/>
          <w:sz w:val="22"/>
          <w:szCs w:val="22"/>
          <w:lang w:eastAsia="en-US"/>
        </w:rPr>
        <w:t xml:space="preserve"> </w:t>
      </w:r>
    </w:p>
    <w:p w14:paraId="1384F3F3" w14:textId="77777777" w:rsidR="00447935" w:rsidRPr="00A53B6C" w:rsidRDefault="00447935" w:rsidP="00447935">
      <w:pPr>
        <w:spacing w:after="160" w:line="259" w:lineRule="auto"/>
        <w:rPr>
          <w:rFonts w:asciiTheme="minorHAnsi" w:eastAsiaTheme="minorHAnsi" w:hAnsiTheme="minorHAnsi" w:cstheme="minorBidi"/>
          <w:sz w:val="22"/>
          <w:szCs w:val="22"/>
          <w:lang w:eastAsia="en-US"/>
        </w:rPr>
      </w:pPr>
    </w:p>
    <w:p w14:paraId="6E8F6427" w14:textId="77777777" w:rsidR="00447935" w:rsidRDefault="00447935" w:rsidP="00447935">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t xml:space="preserve">           ………………………………………..</w:t>
      </w:r>
    </w:p>
    <w:p w14:paraId="2C6BC8CB" w14:textId="11148210" w:rsidR="009706C8" w:rsidRPr="00422404" w:rsidRDefault="00447935" w:rsidP="00422404">
      <w:pPr>
        <w:tabs>
          <w:tab w:val="left" w:pos="5812"/>
        </w:tabs>
        <w:jc w:val="both"/>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t>Pieczątka i podpis</w:t>
      </w:r>
    </w:p>
    <w:p w14:paraId="0598B35A" w14:textId="56A4FF55" w:rsidR="009706C8" w:rsidRDefault="009706C8" w:rsidP="00832315">
      <w:pPr>
        <w:tabs>
          <w:tab w:val="left" w:pos="5812"/>
        </w:tabs>
        <w:jc w:val="both"/>
        <w:rPr>
          <w:rFonts w:ascii="Calibri" w:hAnsi="Calibri" w:cs="Calibri"/>
          <w:sz w:val="22"/>
          <w:szCs w:val="22"/>
        </w:rPr>
      </w:pPr>
    </w:p>
    <w:sectPr w:rsidR="009706C8" w:rsidSect="00577B45">
      <w:pgSz w:w="11906" w:h="16838"/>
      <w:pgMar w:top="1418" w:right="1134" w:bottom="1418"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26946" w14:textId="77777777" w:rsidR="00ED1F65" w:rsidRDefault="00ED1F65">
      <w:r>
        <w:separator/>
      </w:r>
    </w:p>
  </w:endnote>
  <w:endnote w:type="continuationSeparator" w:id="0">
    <w:p w14:paraId="404C8679" w14:textId="77777777" w:rsidR="00ED1F65" w:rsidRDefault="00ED1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14:paraId="0AEB1D2B" w14:textId="77777777" w:rsidR="00ED1F65" w:rsidRDefault="00ED1F65">
        <w:pPr>
          <w:pStyle w:val="Stopka"/>
          <w:jc w:val="right"/>
        </w:pPr>
        <w:r>
          <w:fldChar w:fldCharType="begin"/>
        </w:r>
        <w:r>
          <w:instrText>PAGE   \* MERGEFORMAT</w:instrText>
        </w:r>
        <w:r>
          <w:fldChar w:fldCharType="separate"/>
        </w:r>
        <w:r w:rsidR="00C03B63">
          <w:rPr>
            <w:noProof/>
          </w:rPr>
          <w:t>33</w:t>
        </w:r>
        <w:r>
          <w:fldChar w:fldCharType="end"/>
        </w:r>
      </w:p>
    </w:sdtContent>
  </w:sdt>
  <w:p w14:paraId="78CAC0D3" w14:textId="77777777" w:rsidR="00ED1F65" w:rsidRDefault="00ED1F6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233C1" w14:textId="77777777" w:rsidR="00ED1F65" w:rsidRDefault="00ED1F65">
      <w:r>
        <w:separator/>
      </w:r>
    </w:p>
  </w:footnote>
  <w:footnote w:type="continuationSeparator" w:id="0">
    <w:p w14:paraId="37389EE7" w14:textId="77777777" w:rsidR="00ED1F65" w:rsidRDefault="00ED1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13708" w14:textId="77777777" w:rsidR="00ED1F65" w:rsidRDefault="00ED1F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D38E7A4C"/>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E84F49A"/>
    <w:name w:val="WW8Num11"/>
    <w:lvl w:ilvl="0">
      <w:start w:val="1"/>
      <w:numFmt w:val="bullet"/>
      <w:lvlText w:val=""/>
      <w:lvlJc w:val="left"/>
      <w:pPr>
        <w:tabs>
          <w:tab w:val="num" w:pos="587"/>
        </w:tabs>
        <w:ind w:left="567" w:hanging="340"/>
      </w:pPr>
      <w:rPr>
        <w:rFonts w:ascii="Symbol" w:hAnsi="Symbol" w:hint="default"/>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singleLevel"/>
    <w:tmpl w:val="0000000C"/>
    <w:name w:val="WW8Num14"/>
    <w:lvl w:ilvl="0">
      <w:start w:val="6"/>
      <w:numFmt w:val="upperRoman"/>
      <w:lvlText w:val="%1."/>
      <w:lvlJc w:val="left"/>
      <w:pPr>
        <w:tabs>
          <w:tab w:val="num" w:pos="720"/>
        </w:tabs>
        <w:ind w:left="720" w:hanging="720"/>
      </w:pPr>
    </w:lvl>
  </w:abstractNum>
  <w:abstractNum w:abstractNumId="10" w15:restartNumberingAfterBreak="0">
    <w:nsid w:val="0000000D"/>
    <w:multiLevelType w:val="multilevel"/>
    <w:tmpl w:val="0000000D"/>
    <w:name w:val="WW8Num15"/>
    <w:lvl w:ilvl="0">
      <w:start w:val="1"/>
      <w:numFmt w:val="decimal"/>
      <w:lvlText w:val="%1."/>
      <w:lvlJc w:val="left"/>
      <w:pPr>
        <w:tabs>
          <w:tab w:val="num" w:pos="0"/>
        </w:tabs>
        <w:ind w:left="644" w:hanging="360"/>
      </w:pPr>
      <w:rPr>
        <w:rFonts w:ascii="Arial" w:hAnsi="Arial" w:cs="Arial"/>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16"/>
    <w:lvl w:ilvl="0">
      <w:start w:val="1"/>
      <w:numFmt w:val="lowerLetter"/>
      <w:lvlText w:val="%1."/>
      <w:lvlJc w:val="left"/>
      <w:pPr>
        <w:tabs>
          <w:tab w:val="num" w:pos="720"/>
        </w:tabs>
        <w:ind w:left="720" w:hanging="360"/>
      </w:pPr>
      <w:rPr>
        <w:rFonts w:ascii="Arial" w:hAnsi="Arial" w:cs="Arial" w:hint="default"/>
        <w:sz w:val="20"/>
        <w:szCs w:val="20"/>
      </w:rPr>
    </w:lvl>
  </w:abstractNum>
  <w:abstractNum w:abstractNumId="12"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8"/>
    <w:lvl w:ilvl="0">
      <w:start w:val="1"/>
      <w:numFmt w:val="decimal"/>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5" w15:restartNumberingAfterBreak="0">
    <w:nsid w:val="00000012"/>
    <w:multiLevelType w:val="multilevel"/>
    <w:tmpl w:val="00000012"/>
    <w:name w:val="WW8Num20"/>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18"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5"/>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ascii="Arial" w:hAnsi="Arial" w:cs="Arial" w:hint="default"/>
        <w:sz w:val="20"/>
        <w:szCs w:val="20"/>
      </w:rPr>
    </w:lvl>
    <w:lvl w:ilvl="4">
      <w:start w:val="1"/>
      <w:numFmt w:val="decimal"/>
      <w:lvlText w:val="%1.%2.%3.%4.%5."/>
      <w:lvlJc w:val="left"/>
      <w:pPr>
        <w:tabs>
          <w:tab w:val="num" w:pos="2520"/>
        </w:tabs>
        <w:ind w:left="2232" w:hanging="792"/>
      </w:pPr>
      <w:rPr>
        <w:rFonts w:ascii="Arial" w:hAnsi="Arial" w:cs="Arial" w:hint="default"/>
        <w:sz w:val="20"/>
        <w:szCs w:val="20"/>
      </w:rPr>
    </w:lvl>
    <w:lvl w:ilvl="5">
      <w:start w:val="1"/>
      <w:numFmt w:val="decimal"/>
      <w:lvlText w:val="%1.%2.%3.%4.%5.%6."/>
      <w:lvlJc w:val="left"/>
      <w:pPr>
        <w:tabs>
          <w:tab w:val="num" w:pos="2880"/>
        </w:tabs>
        <w:ind w:left="2736" w:hanging="936"/>
      </w:pPr>
      <w:rPr>
        <w:rFonts w:ascii="Arial" w:hAnsi="Arial" w:cs="Arial" w:hint="default"/>
        <w:sz w:val="20"/>
        <w:szCs w:val="20"/>
      </w:rPr>
    </w:lvl>
    <w:lvl w:ilvl="6">
      <w:start w:val="1"/>
      <w:numFmt w:val="decimal"/>
      <w:lvlText w:val="%1.%2.%3.%4.%5.%6.%7."/>
      <w:lvlJc w:val="left"/>
      <w:pPr>
        <w:tabs>
          <w:tab w:val="num" w:pos="3600"/>
        </w:tabs>
        <w:ind w:left="3240" w:hanging="1080"/>
      </w:pPr>
      <w:rPr>
        <w:rFonts w:ascii="Arial" w:hAnsi="Arial" w:cs="Arial" w:hint="default"/>
        <w:sz w:val="20"/>
        <w:szCs w:val="20"/>
      </w:rPr>
    </w:lvl>
    <w:lvl w:ilvl="7">
      <w:start w:val="1"/>
      <w:numFmt w:val="decimal"/>
      <w:lvlText w:val="%1.%2.%3.%4.%5.%6.%7.%8."/>
      <w:lvlJc w:val="left"/>
      <w:pPr>
        <w:tabs>
          <w:tab w:val="num" w:pos="3960"/>
        </w:tabs>
        <w:ind w:left="3744" w:hanging="1224"/>
      </w:pPr>
      <w:rPr>
        <w:rFonts w:ascii="Arial" w:hAnsi="Arial" w:cs="Arial" w:hint="default"/>
        <w:sz w:val="20"/>
        <w:szCs w:val="20"/>
      </w:rPr>
    </w:lvl>
    <w:lvl w:ilvl="8">
      <w:start w:val="1"/>
      <w:numFmt w:val="decimal"/>
      <w:lvlText w:val="%1.%2.%3.%4.%5.%6.%7.%8.%9."/>
      <w:lvlJc w:val="left"/>
      <w:pPr>
        <w:tabs>
          <w:tab w:val="num" w:pos="4680"/>
        </w:tabs>
        <w:ind w:left="4320" w:hanging="1440"/>
      </w:pPr>
      <w:rPr>
        <w:rFonts w:ascii="Arial" w:hAnsi="Arial" w:cs="Arial" w:hint="default"/>
        <w:sz w:val="20"/>
        <w:szCs w:val="20"/>
      </w:r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A"/>
    <w:multiLevelType w:val="singleLevel"/>
    <w:tmpl w:val="0000001A"/>
    <w:name w:val="WW8Num28"/>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4" w15:restartNumberingAfterBreak="0">
    <w:nsid w:val="0000001B"/>
    <w:multiLevelType w:val="singleLevel"/>
    <w:tmpl w:val="0000001B"/>
    <w:name w:val="WW8Num29"/>
    <w:lvl w:ilvl="0">
      <w:start w:val="9"/>
      <w:numFmt w:val="decimal"/>
      <w:lvlText w:val="%1."/>
      <w:lvlJc w:val="left"/>
      <w:pPr>
        <w:tabs>
          <w:tab w:val="num" w:pos="360"/>
        </w:tabs>
        <w:ind w:left="360" w:hanging="360"/>
      </w:pPr>
      <w:rPr>
        <w:rFonts w:ascii="Arial" w:hAnsi="Arial" w:cs="Arial" w:hint="default"/>
        <w:sz w:val="20"/>
        <w:szCs w:val="20"/>
      </w:rPr>
    </w:lvl>
  </w:abstractNum>
  <w:abstractNum w:abstractNumId="25"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E"/>
    <w:multiLevelType w:val="singleLevel"/>
    <w:tmpl w:val="0000001E"/>
    <w:name w:val="WW8Num32"/>
    <w:lvl w:ilvl="0">
      <w:numFmt w:val="bullet"/>
      <w:lvlText w:val="-"/>
      <w:lvlJc w:val="left"/>
      <w:pPr>
        <w:tabs>
          <w:tab w:val="num" w:pos="360"/>
        </w:tabs>
        <w:ind w:left="360" w:hanging="360"/>
      </w:pPr>
      <w:rPr>
        <w:rFonts w:ascii="Liberation Serif" w:hAnsi="Liberation Serif" w:cs="Times New Roman" w:hint="default"/>
      </w:rPr>
    </w:lvl>
  </w:abstractNum>
  <w:abstractNum w:abstractNumId="28" w15:restartNumberingAfterBreak="0">
    <w:nsid w:val="0000001F"/>
    <w:multiLevelType w:val="multilevel"/>
    <w:tmpl w:val="0000001F"/>
    <w:name w:val="WW8Num33"/>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31" w15:restartNumberingAfterBreak="0">
    <w:nsid w:val="00000022"/>
    <w:multiLevelType w:val="multilevel"/>
    <w:tmpl w:val="00000022"/>
    <w:name w:val="WW8Num36"/>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33"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5"/>
    <w:multiLevelType w:val="multilevel"/>
    <w:tmpl w:val="00000025"/>
    <w:name w:val="WW8Num3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6"/>
    <w:multiLevelType w:val="multilevel"/>
    <w:tmpl w:val="00000026"/>
    <w:name w:val="WW8Num40"/>
    <w:lvl w:ilvl="0">
      <w:start w:val="22"/>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cs="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00000027"/>
    <w:multiLevelType w:val="singleLevel"/>
    <w:tmpl w:val="00000027"/>
    <w:name w:val="WW8Num41"/>
    <w:lvl w:ilvl="0">
      <w:start w:val="1"/>
      <w:numFmt w:val="decimal"/>
      <w:lvlText w:val="%1."/>
      <w:lvlJc w:val="left"/>
      <w:pPr>
        <w:tabs>
          <w:tab w:val="num" w:pos="720"/>
        </w:tabs>
        <w:ind w:left="720" w:hanging="360"/>
      </w:pPr>
      <w:rPr>
        <w:rFonts w:ascii="Arial" w:hAnsi="Arial" w:cs="Arial"/>
        <w:sz w:val="20"/>
        <w:szCs w:val="20"/>
      </w:rPr>
    </w:lvl>
  </w:abstractNum>
  <w:abstractNum w:abstractNumId="37"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9"/>
    <w:multiLevelType w:val="multilevel"/>
    <w:tmpl w:val="00000029"/>
    <w:name w:val="WW8Num43"/>
    <w:lvl w:ilvl="0">
      <w:start w:val="1"/>
      <w:numFmt w:val="decimal"/>
      <w:lvlText w:val="%1."/>
      <w:lvlJc w:val="left"/>
      <w:pPr>
        <w:tabs>
          <w:tab w:val="num" w:pos="0"/>
        </w:tabs>
        <w:ind w:left="1770" w:hanging="360"/>
      </w:pPr>
      <w:rPr>
        <w:rFonts w:ascii="Arial" w:hAnsi="Arial" w:cs="Arial" w:hint="default"/>
        <w:sz w:val="20"/>
        <w:szCs w:val="20"/>
      </w:rPr>
    </w:lvl>
    <w:lvl w:ilvl="1">
      <w:start w:val="1"/>
      <w:numFmt w:val="lowerLetter"/>
      <w:lvlText w:val="%2."/>
      <w:lvlJc w:val="left"/>
      <w:pPr>
        <w:tabs>
          <w:tab w:val="num" w:pos="0"/>
        </w:tabs>
        <w:ind w:left="2490" w:hanging="360"/>
      </w:pPr>
      <w:rPr>
        <w:rFonts w:ascii="Arial" w:hAnsi="Arial" w:cs="Arial"/>
        <w:sz w:val="20"/>
        <w:szCs w:val="20"/>
      </w:r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39" w15:restartNumberingAfterBreak="0">
    <w:nsid w:val="0000002A"/>
    <w:multiLevelType w:val="singleLevel"/>
    <w:tmpl w:val="0000002A"/>
    <w:name w:val="WW8Num44"/>
    <w:lvl w:ilvl="0">
      <w:start w:val="1"/>
      <w:numFmt w:val="decimal"/>
      <w:lvlText w:val="%1."/>
      <w:lvlJc w:val="left"/>
      <w:pPr>
        <w:tabs>
          <w:tab w:val="num" w:pos="720"/>
        </w:tabs>
        <w:ind w:left="720" w:hanging="360"/>
      </w:pPr>
      <w:rPr>
        <w:rFonts w:ascii="Arial" w:hAnsi="Arial" w:cs="Arial"/>
        <w:sz w:val="20"/>
      </w:rPr>
    </w:lvl>
  </w:abstractNum>
  <w:abstractNum w:abstractNumId="40" w15:restartNumberingAfterBreak="0">
    <w:nsid w:val="0000002B"/>
    <w:multiLevelType w:val="multilevel"/>
    <w:tmpl w:val="0000002B"/>
    <w:name w:val="WW8Num45"/>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43"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singleLevel"/>
    <w:tmpl w:val="0000002F"/>
    <w:name w:val="WW8Num49"/>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46"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47" w15:restartNumberingAfterBreak="0">
    <w:nsid w:val="00000032"/>
    <w:multiLevelType w:val="singleLevel"/>
    <w:tmpl w:val="00000032"/>
    <w:name w:val="WW8Num52"/>
    <w:lvl w:ilvl="0">
      <w:start w:val="12"/>
      <w:numFmt w:val="bullet"/>
      <w:lvlText w:val="-"/>
      <w:lvlJc w:val="left"/>
      <w:pPr>
        <w:tabs>
          <w:tab w:val="num" w:pos="720"/>
        </w:tabs>
        <w:ind w:left="720" w:hanging="360"/>
      </w:pPr>
      <w:rPr>
        <w:rFonts w:ascii="Times New Roman" w:hAnsi="Times New Roman" w:cs="Times New Roman" w:hint="default"/>
      </w:rPr>
    </w:lvl>
  </w:abstractNum>
  <w:abstractNum w:abstractNumId="48" w15:restartNumberingAfterBreak="0">
    <w:nsid w:val="05681B62"/>
    <w:multiLevelType w:val="hybridMultilevel"/>
    <w:tmpl w:val="108661FC"/>
    <w:lvl w:ilvl="0" w:tplc="AD9EF21E">
      <w:start w:val="1"/>
      <w:numFmt w:val="decimal"/>
      <w:pStyle w:val="Listanumerowana1"/>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07475703"/>
    <w:multiLevelType w:val="multilevel"/>
    <w:tmpl w:val="C5C46FAA"/>
    <w:name w:val="WW8Num222232"/>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09094013"/>
    <w:multiLevelType w:val="multilevel"/>
    <w:tmpl w:val="B6B241C8"/>
    <w:lvl w:ilvl="0">
      <w:start w:val="1"/>
      <w:numFmt w:val="decimal"/>
      <w:lvlText w:val="%1."/>
      <w:lvlJc w:val="left"/>
      <w:pPr>
        <w:ind w:left="1174" w:hanging="814"/>
      </w:pPr>
      <w:rPr>
        <w:rFonts w:ascii="Arial" w:eastAsia="Verdana" w:hAnsi="Arial" w:cs="Arial"/>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5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3" w15:restartNumberingAfterBreak="0">
    <w:nsid w:val="101817CD"/>
    <w:multiLevelType w:val="singleLevel"/>
    <w:tmpl w:val="83C8F044"/>
    <w:name w:val="WW8Num442"/>
    <w:lvl w:ilvl="0">
      <w:start w:val="1"/>
      <w:numFmt w:val="lowerLetter"/>
      <w:lvlText w:val="%1)"/>
      <w:lvlJc w:val="left"/>
      <w:pPr>
        <w:tabs>
          <w:tab w:val="num" w:pos="927"/>
        </w:tabs>
        <w:ind w:left="907" w:hanging="340"/>
      </w:pPr>
      <w:rPr>
        <w:b w:val="0"/>
        <w:bCs w:val="0"/>
        <w:i w:val="0"/>
        <w:iCs w:val="0"/>
      </w:rPr>
    </w:lvl>
  </w:abstractNum>
  <w:abstractNum w:abstractNumId="54" w15:restartNumberingAfterBreak="0">
    <w:nsid w:val="113B39B7"/>
    <w:multiLevelType w:val="hybridMultilevel"/>
    <w:tmpl w:val="487874D4"/>
    <w:lvl w:ilvl="0" w:tplc="8C68FAD2">
      <w:start w:val="1"/>
      <w:numFmt w:val="decimal"/>
      <w:pStyle w:val="Nagwek6"/>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6" w15:restartNumberingAfterBreak="0">
    <w:nsid w:val="15B20CD7"/>
    <w:multiLevelType w:val="multilevel"/>
    <w:tmpl w:val="F3F479BC"/>
    <w:lvl w:ilvl="0">
      <w:start w:val="8"/>
      <w:numFmt w:val="decimal"/>
      <w:lvlText w:val="%1."/>
      <w:lvlJc w:val="left"/>
      <w:pPr>
        <w:tabs>
          <w:tab w:val="num" w:pos="420"/>
        </w:tabs>
        <w:ind w:left="420" w:hanging="420"/>
      </w:pPr>
      <w:rPr>
        <w:rFonts w:hint="default"/>
        <w:b/>
        <w:i w:val="0"/>
      </w:rPr>
    </w:lvl>
    <w:lvl w:ilvl="1">
      <w:start w:val="1"/>
      <w:numFmt w:val="decimal"/>
      <w:lvlText w:val="%2."/>
      <w:lvlJc w:val="left"/>
      <w:pPr>
        <w:tabs>
          <w:tab w:val="num" w:pos="436"/>
        </w:tabs>
        <w:ind w:left="436" w:hanging="436"/>
      </w:pPr>
      <w:rPr>
        <w:rFonts w:ascii="Calibri" w:eastAsia="Times New Roman" w:hAnsi="Calibri" w:cs="Calibri"/>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6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00B0B72"/>
    <w:multiLevelType w:val="singleLevel"/>
    <w:tmpl w:val="04150011"/>
    <w:lvl w:ilvl="0">
      <w:start w:val="1"/>
      <w:numFmt w:val="decimal"/>
      <w:lvlText w:val="%1)"/>
      <w:lvlJc w:val="left"/>
      <w:pPr>
        <w:ind w:left="2340" w:hanging="360"/>
      </w:pPr>
    </w:lvl>
  </w:abstractNum>
  <w:abstractNum w:abstractNumId="6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63" w15:restartNumberingAfterBreak="0">
    <w:nsid w:val="22C061E5"/>
    <w:multiLevelType w:val="multilevel"/>
    <w:tmpl w:val="D0108DD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6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26775EF5"/>
    <w:multiLevelType w:val="multilevel"/>
    <w:tmpl w:val="7070FD6E"/>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6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89216BE"/>
    <w:multiLevelType w:val="multilevel"/>
    <w:tmpl w:val="AB7C5B48"/>
    <w:name w:val="WW8Num2222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0"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DFF57CE"/>
    <w:multiLevelType w:val="multilevel"/>
    <w:tmpl w:val="D1089BA0"/>
    <w:name w:val="WW8Num2222322"/>
    <w:lvl w:ilvl="0">
      <w:start w:val="1"/>
      <w:numFmt w:val="lowerLetter"/>
      <w:lvlText w:val="%1)"/>
      <w:lvlJc w:val="left"/>
      <w:pPr>
        <w:tabs>
          <w:tab w:val="num" w:pos="907"/>
        </w:tabs>
        <w:ind w:left="907" w:hanging="34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2F323D4B"/>
    <w:multiLevelType w:val="multilevel"/>
    <w:tmpl w:val="F19CB44E"/>
    <w:lvl w:ilvl="0">
      <w:start w:val="1"/>
      <w:numFmt w:val="decimal"/>
      <w:lvlText w:val="%1."/>
      <w:lvlJc w:val="left"/>
      <w:pPr>
        <w:tabs>
          <w:tab w:val="num" w:pos="519"/>
        </w:tabs>
        <w:ind w:left="519" w:hanging="454"/>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939" w:hanging="720"/>
      </w:pPr>
      <w:rPr>
        <w:rFonts w:hint="default"/>
      </w:rPr>
    </w:lvl>
    <w:lvl w:ilvl="3">
      <w:start w:val="1"/>
      <w:numFmt w:val="decimal"/>
      <w:isLgl/>
      <w:lvlText w:val="%1.%2.%3.%4."/>
      <w:lvlJc w:val="left"/>
      <w:pPr>
        <w:ind w:left="1016" w:hanging="720"/>
      </w:pPr>
      <w:rPr>
        <w:rFonts w:hint="default"/>
      </w:rPr>
    </w:lvl>
    <w:lvl w:ilvl="4">
      <w:start w:val="1"/>
      <w:numFmt w:val="decimal"/>
      <w:isLgl/>
      <w:lvlText w:val="%1.%2.%3.%4.%5."/>
      <w:lvlJc w:val="left"/>
      <w:pPr>
        <w:ind w:left="1453"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607" w:hanging="1080"/>
      </w:pPr>
      <w:rPr>
        <w:rFonts w:hint="default"/>
      </w:rPr>
    </w:lvl>
    <w:lvl w:ilvl="7">
      <w:start w:val="1"/>
      <w:numFmt w:val="decimal"/>
      <w:isLgl/>
      <w:lvlText w:val="%1.%2.%3.%4.%5.%6.%7.%8."/>
      <w:lvlJc w:val="left"/>
      <w:pPr>
        <w:ind w:left="2044" w:hanging="1440"/>
      </w:pPr>
      <w:rPr>
        <w:rFonts w:hint="default"/>
      </w:rPr>
    </w:lvl>
    <w:lvl w:ilvl="8">
      <w:start w:val="1"/>
      <w:numFmt w:val="decimal"/>
      <w:isLgl/>
      <w:lvlText w:val="%1.%2.%3.%4.%5.%6.%7.%8.%9."/>
      <w:lvlJc w:val="left"/>
      <w:pPr>
        <w:ind w:left="2121" w:hanging="1440"/>
      </w:pPr>
      <w:rPr>
        <w:rFonts w:hint="default"/>
      </w:rPr>
    </w:lvl>
  </w:abstractNum>
  <w:abstractNum w:abstractNumId="7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4" w15:restartNumberingAfterBreak="0">
    <w:nsid w:val="353F7F18"/>
    <w:multiLevelType w:val="multilevel"/>
    <w:tmpl w:val="16865E64"/>
    <w:lvl w:ilvl="0">
      <w:start w:val="1"/>
      <w:numFmt w:val="decimal"/>
      <w:lvlText w:val="%1."/>
      <w:lvlJc w:val="left"/>
      <w:pPr>
        <w:tabs>
          <w:tab w:val="num" w:pos="1800"/>
        </w:tabs>
        <w:ind w:left="1800" w:hanging="363"/>
      </w:pPr>
      <w:rPr>
        <w:rFonts w:hint="default"/>
        <w:b w:val="0"/>
        <w:color w:val="auto"/>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75" w15:restartNumberingAfterBreak="0">
    <w:nsid w:val="3E8655C2"/>
    <w:multiLevelType w:val="multilevel"/>
    <w:tmpl w:val="526A2D8C"/>
    <w:styleLink w:val="LFO45"/>
    <w:lvl w:ilvl="0">
      <w:start w:val="1"/>
      <w:numFmt w:val="decimal"/>
      <w:pStyle w:val="Wypunktowanie"/>
      <w:lvlText w:val="%1."/>
      <w:lvlJc w:val="left"/>
      <w:pPr>
        <w:ind w:left="35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3F9455A0"/>
    <w:multiLevelType w:val="hybridMultilevel"/>
    <w:tmpl w:val="394A1498"/>
    <w:lvl w:ilvl="0" w:tplc="BD7CB91E">
      <w:start w:val="1"/>
      <w:numFmt w:val="lowerLetter"/>
      <w:lvlText w:val="%1)"/>
      <w:lvlJc w:val="left"/>
      <w:pPr>
        <w:ind w:left="786" w:hanging="360"/>
      </w:pPr>
      <w:rPr>
        <w:rFonts w:ascii="Times New Roman" w:hAnsi="Times New Roman" w:cs="Times New Roman"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402340CB"/>
    <w:multiLevelType w:val="singleLevel"/>
    <w:tmpl w:val="3FBC69FA"/>
    <w:name w:val="WW8Num182"/>
    <w:lvl w:ilvl="0">
      <w:start w:val="1"/>
      <w:numFmt w:val="lowerLetter"/>
      <w:lvlText w:val="%1)"/>
      <w:lvlJc w:val="left"/>
      <w:pPr>
        <w:tabs>
          <w:tab w:val="num" w:pos="927"/>
        </w:tabs>
        <w:ind w:left="907" w:hanging="340"/>
      </w:pPr>
      <w:rPr>
        <w:rFonts w:ascii="Arial" w:hAnsi="Arial" w:cs="Arial" w:hint="default"/>
        <w:b w:val="0"/>
        <w:bCs w:val="0"/>
        <w:i w:val="0"/>
        <w:iCs w:val="0"/>
        <w:caps w:val="0"/>
        <w:strike w:val="0"/>
        <w:dstrike w:val="0"/>
        <w:outline w:val="0"/>
        <w:shadow w:val="0"/>
        <w:emboss w:val="0"/>
        <w:imprint w:val="0"/>
        <w:vanish w:val="0"/>
        <w:sz w:val="20"/>
        <w:vertAlign w:val="baseline"/>
      </w:rPr>
    </w:lvl>
  </w:abstractNum>
  <w:abstractNum w:abstractNumId="78"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E8E634F"/>
    <w:multiLevelType w:val="hybridMultilevel"/>
    <w:tmpl w:val="C9C40026"/>
    <w:lvl w:ilvl="0" w:tplc="29AE8070">
      <w:start w:val="1"/>
      <w:numFmt w:val="bullet"/>
      <w:pStyle w:val="Nagwek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00F09DB"/>
    <w:multiLevelType w:val="multilevel"/>
    <w:tmpl w:val="B582C496"/>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82" w15:restartNumberingAfterBreak="0">
    <w:nsid w:val="550320B5"/>
    <w:multiLevelType w:val="multilevel"/>
    <w:tmpl w:val="D2F2322A"/>
    <w:lvl w:ilvl="0">
      <w:start w:val="1"/>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83"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61B8283B"/>
    <w:multiLevelType w:val="multilevel"/>
    <w:tmpl w:val="3E9AF6A0"/>
    <w:lvl w:ilvl="0">
      <w:start w:val="1"/>
      <w:numFmt w:val="decimal"/>
      <w:lvlText w:val="%1."/>
      <w:lvlJc w:val="left"/>
      <w:pPr>
        <w:ind w:left="720" w:hanging="360"/>
      </w:pPr>
    </w:lvl>
    <w:lvl w:ilvl="1">
      <w:start w:val="1"/>
      <w:numFmt w:val="decimal"/>
      <w:lvlText w:val="%2."/>
      <w:lvlJc w:val="left"/>
      <w:pPr>
        <w:ind w:left="1211"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86" w15:restartNumberingAfterBreak="0">
    <w:nsid w:val="61CB6882"/>
    <w:multiLevelType w:val="multilevel"/>
    <w:tmpl w:val="11E61730"/>
    <w:lvl w:ilvl="0">
      <w:start w:val="1"/>
      <w:numFmt w:val="decimal"/>
      <w:suff w:val="space"/>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87" w15:restartNumberingAfterBreak="0">
    <w:nsid w:val="674227A6"/>
    <w:multiLevelType w:val="multilevel"/>
    <w:tmpl w:val="9DD682A4"/>
    <w:lvl w:ilvl="0">
      <w:start w:val="1"/>
      <w:numFmt w:val="decimal"/>
      <w:lvlText w:val="%1."/>
      <w:lvlJc w:val="left"/>
      <w:pPr>
        <w:ind w:left="720" w:hanging="360"/>
      </w:pPr>
      <w:rPr>
        <w:rFonts w:ascii="Verdana" w:hAnsi="Verdana"/>
      </w:rPr>
    </w:lvl>
    <w:lvl w:ilvl="1">
      <w:start w:val="1"/>
      <w:numFmt w:val="decimal"/>
      <w:lvlText w:val="%2."/>
      <w:lvlJc w:val="left"/>
      <w:pPr>
        <w:ind w:left="1080" w:hanging="360"/>
      </w:pPr>
      <w:rPr>
        <w:rFonts w:ascii="Verdana" w:hAnsi="Verdana"/>
      </w:r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88" w15:restartNumberingAfterBreak="0">
    <w:nsid w:val="68A71574"/>
    <w:multiLevelType w:val="multilevel"/>
    <w:tmpl w:val="99886AAA"/>
    <w:lvl w:ilvl="0">
      <w:start w:val="1"/>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1"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44E262A"/>
    <w:multiLevelType w:val="multilevel"/>
    <w:tmpl w:val="B120864C"/>
    <w:lvl w:ilvl="0">
      <w:start w:val="1"/>
      <w:numFmt w:val="decimal"/>
      <w:lvlText w:val="%1."/>
      <w:lvlJc w:val="left"/>
      <w:pPr>
        <w:ind w:left="720" w:hanging="360"/>
      </w:pPr>
      <w:rPr>
        <w:rFonts w:ascii="Verdana" w:hAnsi="Verdana"/>
      </w:rPr>
    </w:lvl>
    <w:lvl w:ilvl="1">
      <w:start w:val="1"/>
      <w:numFmt w:val="lowerLetter"/>
      <w:lvlText w:val="%2)"/>
      <w:lvlJc w:val="left"/>
      <w:pPr>
        <w:ind w:left="1080" w:hanging="360"/>
      </w:pPr>
    </w:lvl>
    <w:lvl w:ilvl="2">
      <w:start w:val="1"/>
      <w:numFmt w:val="decimal"/>
      <w:lvlText w:val="%3."/>
      <w:lvlJc w:val="left"/>
      <w:pPr>
        <w:ind w:left="1440" w:hanging="360"/>
      </w:pPr>
      <w:rPr>
        <w:rFonts w:ascii="Verdana" w:hAnsi="Verdana"/>
      </w:rPr>
    </w:lvl>
    <w:lvl w:ilvl="3">
      <w:start w:val="1"/>
      <w:numFmt w:val="decimal"/>
      <w:lvlText w:val="%4."/>
      <w:lvlJc w:val="left"/>
      <w:pPr>
        <w:ind w:left="1800" w:hanging="360"/>
      </w:pPr>
      <w:rPr>
        <w:rFonts w:ascii="Verdana" w:hAnsi="Verdana"/>
      </w:rPr>
    </w:lvl>
    <w:lvl w:ilvl="4">
      <w:start w:val="1"/>
      <w:numFmt w:val="decimal"/>
      <w:lvlText w:val="%5."/>
      <w:lvlJc w:val="left"/>
      <w:pPr>
        <w:ind w:left="2160" w:hanging="360"/>
      </w:pPr>
      <w:rPr>
        <w:rFonts w:ascii="Verdana" w:hAnsi="Verdana"/>
      </w:rPr>
    </w:lvl>
    <w:lvl w:ilvl="5">
      <w:start w:val="1"/>
      <w:numFmt w:val="decimal"/>
      <w:lvlText w:val="%6."/>
      <w:lvlJc w:val="left"/>
      <w:pPr>
        <w:ind w:left="2520" w:hanging="360"/>
      </w:pPr>
      <w:rPr>
        <w:rFonts w:ascii="Verdana" w:hAnsi="Verdana"/>
      </w:rPr>
    </w:lvl>
    <w:lvl w:ilvl="6">
      <w:start w:val="1"/>
      <w:numFmt w:val="decimal"/>
      <w:lvlText w:val="%7."/>
      <w:lvlJc w:val="left"/>
      <w:pPr>
        <w:ind w:left="2880" w:hanging="360"/>
      </w:pPr>
      <w:rPr>
        <w:rFonts w:ascii="Verdana" w:hAnsi="Verdana"/>
      </w:rPr>
    </w:lvl>
    <w:lvl w:ilvl="7">
      <w:start w:val="1"/>
      <w:numFmt w:val="decimal"/>
      <w:lvlText w:val="%8."/>
      <w:lvlJc w:val="left"/>
      <w:pPr>
        <w:ind w:left="3240" w:hanging="360"/>
      </w:pPr>
      <w:rPr>
        <w:rFonts w:ascii="Verdana" w:hAnsi="Verdana"/>
      </w:rPr>
    </w:lvl>
    <w:lvl w:ilvl="8">
      <w:start w:val="1"/>
      <w:numFmt w:val="decimal"/>
      <w:lvlText w:val="%9."/>
      <w:lvlJc w:val="left"/>
      <w:pPr>
        <w:ind w:left="3600" w:hanging="360"/>
      </w:pPr>
      <w:rPr>
        <w:rFonts w:ascii="Verdana" w:hAnsi="Verdana"/>
      </w:rPr>
    </w:lvl>
  </w:abstractNum>
  <w:abstractNum w:abstractNumId="93" w15:restartNumberingAfterBreak="0">
    <w:nsid w:val="755E706A"/>
    <w:multiLevelType w:val="multilevel"/>
    <w:tmpl w:val="9EEE82D2"/>
    <w:lvl w:ilvl="0">
      <w:start w:val="1"/>
      <w:numFmt w:val="decimal"/>
      <w:lvlText w:val="%1."/>
      <w:lvlJc w:val="left"/>
      <w:pPr>
        <w:ind w:left="1174" w:hanging="360"/>
      </w:pPr>
      <w:rPr>
        <w:rFonts w:ascii="Verdana" w:hAnsi="Verdana"/>
      </w:rPr>
    </w:lvl>
    <w:lvl w:ilvl="1">
      <w:start w:val="1"/>
      <w:numFmt w:val="decimal"/>
      <w:lvlText w:val="%2."/>
      <w:lvlJc w:val="left"/>
      <w:pPr>
        <w:ind w:left="1534" w:hanging="360"/>
      </w:pPr>
      <w:rPr>
        <w:rFonts w:ascii="Verdana" w:hAnsi="Verdana"/>
      </w:rPr>
    </w:lvl>
    <w:lvl w:ilvl="2">
      <w:start w:val="1"/>
      <w:numFmt w:val="decimal"/>
      <w:lvlText w:val="%3."/>
      <w:lvlJc w:val="left"/>
      <w:pPr>
        <w:ind w:left="1894" w:hanging="360"/>
      </w:pPr>
      <w:rPr>
        <w:rFonts w:ascii="Verdana" w:hAnsi="Verdana"/>
      </w:rPr>
    </w:lvl>
    <w:lvl w:ilvl="3">
      <w:start w:val="1"/>
      <w:numFmt w:val="decimal"/>
      <w:lvlText w:val="%4."/>
      <w:lvlJc w:val="left"/>
      <w:pPr>
        <w:ind w:left="2254" w:hanging="360"/>
      </w:pPr>
      <w:rPr>
        <w:rFonts w:ascii="Verdana" w:hAnsi="Verdana"/>
      </w:rPr>
    </w:lvl>
    <w:lvl w:ilvl="4">
      <w:start w:val="1"/>
      <w:numFmt w:val="decimal"/>
      <w:lvlText w:val="%5."/>
      <w:lvlJc w:val="left"/>
      <w:pPr>
        <w:ind w:left="2614" w:hanging="360"/>
      </w:pPr>
      <w:rPr>
        <w:rFonts w:ascii="Verdana" w:hAnsi="Verdana"/>
      </w:rPr>
    </w:lvl>
    <w:lvl w:ilvl="5">
      <w:start w:val="1"/>
      <w:numFmt w:val="decimal"/>
      <w:lvlText w:val="%6."/>
      <w:lvlJc w:val="left"/>
      <w:pPr>
        <w:ind w:left="2974" w:hanging="360"/>
      </w:pPr>
      <w:rPr>
        <w:rFonts w:ascii="Verdana" w:hAnsi="Verdana"/>
      </w:rPr>
    </w:lvl>
    <w:lvl w:ilvl="6">
      <w:start w:val="1"/>
      <w:numFmt w:val="decimal"/>
      <w:lvlText w:val="%7."/>
      <w:lvlJc w:val="left"/>
      <w:pPr>
        <w:ind w:left="3334" w:hanging="360"/>
      </w:pPr>
      <w:rPr>
        <w:rFonts w:ascii="Verdana" w:hAnsi="Verdana"/>
      </w:rPr>
    </w:lvl>
    <w:lvl w:ilvl="7">
      <w:start w:val="1"/>
      <w:numFmt w:val="decimal"/>
      <w:lvlText w:val="%8."/>
      <w:lvlJc w:val="left"/>
      <w:pPr>
        <w:ind w:left="3694" w:hanging="360"/>
      </w:pPr>
      <w:rPr>
        <w:rFonts w:ascii="Verdana" w:hAnsi="Verdana"/>
      </w:rPr>
    </w:lvl>
    <w:lvl w:ilvl="8">
      <w:start w:val="1"/>
      <w:numFmt w:val="decimal"/>
      <w:lvlText w:val="%9."/>
      <w:lvlJc w:val="left"/>
      <w:pPr>
        <w:ind w:left="4054" w:hanging="360"/>
      </w:pPr>
      <w:rPr>
        <w:rFonts w:ascii="Verdana" w:hAnsi="Verdana"/>
      </w:rPr>
    </w:lvl>
  </w:abstractNum>
  <w:abstractNum w:abstractNumId="94"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6C2505D"/>
    <w:multiLevelType w:val="multilevel"/>
    <w:tmpl w:val="6A14DFCA"/>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79"/>
  </w:num>
  <w:num w:numId="2">
    <w:abstractNumId w:val="80"/>
  </w:num>
  <w:num w:numId="3">
    <w:abstractNumId w:val="72"/>
  </w:num>
  <w:num w:numId="4">
    <w:abstractNumId w:val="54"/>
  </w:num>
  <w:num w:numId="5">
    <w:abstractNumId w:val="48"/>
  </w:num>
  <w:num w:numId="6">
    <w:abstractNumId w:val="84"/>
  </w:num>
  <w:num w:numId="7">
    <w:abstractNumId w:val="57"/>
  </w:num>
  <w:num w:numId="8">
    <w:abstractNumId w:val="62"/>
  </w:num>
  <w:num w:numId="9">
    <w:abstractNumId w:val="83"/>
  </w:num>
  <w:num w:numId="10">
    <w:abstractNumId w:val="51"/>
  </w:num>
  <w:num w:numId="11">
    <w:abstractNumId w:val="89"/>
  </w:num>
  <w:num w:numId="12">
    <w:abstractNumId w:val="52"/>
  </w:num>
  <w:num w:numId="13">
    <w:abstractNumId w:val="74"/>
  </w:num>
  <w:num w:numId="14">
    <w:abstractNumId w:val="65"/>
  </w:num>
  <w:num w:numId="15">
    <w:abstractNumId w:val="67"/>
  </w:num>
  <w:num w:numId="16">
    <w:abstractNumId w:val="70"/>
  </w:num>
  <w:num w:numId="17">
    <w:abstractNumId w:val="60"/>
  </w:num>
  <w:num w:numId="18">
    <w:abstractNumId w:val="90"/>
  </w:num>
  <w:num w:numId="19">
    <w:abstractNumId w:val="61"/>
  </w:num>
  <w:num w:numId="20">
    <w:abstractNumId w:val="94"/>
  </w:num>
  <w:num w:numId="21">
    <w:abstractNumId w:val="59"/>
  </w:num>
  <w:num w:numId="22">
    <w:abstractNumId w:val="64"/>
  </w:num>
  <w:num w:numId="23">
    <w:abstractNumId w:val="82"/>
  </w:num>
  <w:num w:numId="24">
    <w:abstractNumId w:val="91"/>
  </w:num>
  <w:num w:numId="25">
    <w:abstractNumId w:val="76"/>
  </w:num>
  <w:num w:numId="26">
    <w:abstractNumId w:val="68"/>
  </w:num>
  <w:num w:numId="27">
    <w:abstractNumId w:val="58"/>
  </w:num>
  <w:num w:numId="28">
    <w:abstractNumId w:val="73"/>
  </w:num>
  <w:num w:numId="29">
    <w:abstractNumId w:val="78"/>
  </w:num>
  <w:num w:numId="30">
    <w:abstractNumId w:val="75"/>
  </w:num>
  <w:num w:numId="31">
    <w:abstractNumId w:val="88"/>
  </w:num>
  <w:num w:numId="32">
    <w:abstractNumId w:val="93"/>
  </w:num>
  <w:num w:numId="33">
    <w:abstractNumId w:val="50"/>
  </w:num>
  <w:num w:numId="34">
    <w:abstractNumId w:val="92"/>
  </w:num>
  <w:num w:numId="35">
    <w:abstractNumId w:val="66"/>
  </w:num>
  <w:num w:numId="36">
    <w:abstractNumId w:val="86"/>
  </w:num>
  <w:num w:numId="37">
    <w:abstractNumId w:val="87"/>
  </w:num>
  <w:num w:numId="38">
    <w:abstractNumId w:val="87"/>
    <w:lvlOverride w:ilvl="0">
      <w:startOverride w:val="1"/>
    </w:lvlOverride>
  </w:num>
  <w:num w:numId="39">
    <w:abstractNumId w:val="87"/>
    <w:lvlOverride w:ilvl="0">
      <w:startOverride w:val="1"/>
    </w:lvlOverride>
  </w:num>
  <w:num w:numId="40">
    <w:abstractNumId w:val="85"/>
  </w:num>
  <w:num w:numId="41">
    <w:abstractNumId w:val="63"/>
  </w:num>
  <w:num w:numId="42">
    <w:abstractNumId w:val="0"/>
  </w:num>
  <w:num w:numId="43">
    <w:abstractNumId w:val="55"/>
  </w:num>
  <w:num w:numId="44">
    <w:abstractNumId w:val="56"/>
  </w:num>
  <w:num w:numId="45">
    <w:abstractNumId w:val="81"/>
  </w:num>
  <w:num w:numId="46">
    <w:abstractNumId w:val="9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04492"/>
    <w:rsid w:val="000051A6"/>
    <w:rsid w:val="00014F8C"/>
    <w:rsid w:val="00033B1B"/>
    <w:rsid w:val="00034F09"/>
    <w:rsid w:val="0003542F"/>
    <w:rsid w:val="00046F39"/>
    <w:rsid w:val="000528E7"/>
    <w:rsid w:val="00053FF0"/>
    <w:rsid w:val="0006404E"/>
    <w:rsid w:val="00075722"/>
    <w:rsid w:val="00076165"/>
    <w:rsid w:val="00081444"/>
    <w:rsid w:val="00085FA4"/>
    <w:rsid w:val="00091BB7"/>
    <w:rsid w:val="000950C3"/>
    <w:rsid w:val="000B4573"/>
    <w:rsid w:val="000B5109"/>
    <w:rsid w:val="000B6304"/>
    <w:rsid w:val="000C1DCF"/>
    <w:rsid w:val="000C4AAA"/>
    <w:rsid w:val="000C4F1A"/>
    <w:rsid w:val="000D1A92"/>
    <w:rsid w:val="000D4104"/>
    <w:rsid w:val="000D41AC"/>
    <w:rsid w:val="000E231F"/>
    <w:rsid w:val="000E2D0F"/>
    <w:rsid w:val="00101F23"/>
    <w:rsid w:val="0010238E"/>
    <w:rsid w:val="00105DF0"/>
    <w:rsid w:val="001114CC"/>
    <w:rsid w:val="00120761"/>
    <w:rsid w:val="0012078E"/>
    <w:rsid w:val="00127C2E"/>
    <w:rsid w:val="00127EF4"/>
    <w:rsid w:val="00130D33"/>
    <w:rsid w:val="001355EE"/>
    <w:rsid w:val="00135E35"/>
    <w:rsid w:val="001409E0"/>
    <w:rsid w:val="001426F8"/>
    <w:rsid w:val="00150AED"/>
    <w:rsid w:val="00155B3B"/>
    <w:rsid w:val="001634A8"/>
    <w:rsid w:val="00164ABD"/>
    <w:rsid w:val="001754F2"/>
    <w:rsid w:val="0018516A"/>
    <w:rsid w:val="001960E8"/>
    <w:rsid w:val="001A3785"/>
    <w:rsid w:val="001A4718"/>
    <w:rsid w:val="001A4D22"/>
    <w:rsid w:val="001B0606"/>
    <w:rsid w:val="001B120E"/>
    <w:rsid w:val="001C0A7E"/>
    <w:rsid w:val="001C7324"/>
    <w:rsid w:val="001D4373"/>
    <w:rsid w:val="001E4D63"/>
    <w:rsid w:val="001E79E0"/>
    <w:rsid w:val="001F539D"/>
    <w:rsid w:val="00201E6B"/>
    <w:rsid w:val="00201F39"/>
    <w:rsid w:val="00204253"/>
    <w:rsid w:val="0020432E"/>
    <w:rsid w:val="00204463"/>
    <w:rsid w:val="0021213D"/>
    <w:rsid w:val="00213FA2"/>
    <w:rsid w:val="002208D6"/>
    <w:rsid w:val="00224827"/>
    <w:rsid w:val="00232561"/>
    <w:rsid w:val="00233B4E"/>
    <w:rsid w:val="00235988"/>
    <w:rsid w:val="00236259"/>
    <w:rsid w:val="002366AD"/>
    <w:rsid w:val="00246702"/>
    <w:rsid w:val="00254EFD"/>
    <w:rsid w:val="0027180C"/>
    <w:rsid w:val="002832AD"/>
    <w:rsid w:val="0028437E"/>
    <w:rsid w:val="00287383"/>
    <w:rsid w:val="002877DF"/>
    <w:rsid w:val="002922F2"/>
    <w:rsid w:val="0029302E"/>
    <w:rsid w:val="0029374C"/>
    <w:rsid w:val="002938F5"/>
    <w:rsid w:val="002B11BF"/>
    <w:rsid w:val="002B5262"/>
    <w:rsid w:val="002B7632"/>
    <w:rsid w:val="002C0451"/>
    <w:rsid w:val="002C2C40"/>
    <w:rsid w:val="002C3F6B"/>
    <w:rsid w:val="002C750C"/>
    <w:rsid w:val="002D1900"/>
    <w:rsid w:val="002D29B3"/>
    <w:rsid w:val="002E6CA2"/>
    <w:rsid w:val="002E7408"/>
    <w:rsid w:val="003002F6"/>
    <w:rsid w:val="0030420C"/>
    <w:rsid w:val="00305A4B"/>
    <w:rsid w:val="00310910"/>
    <w:rsid w:val="00313942"/>
    <w:rsid w:val="00314C11"/>
    <w:rsid w:val="0031536C"/>
    <w:rsid w:val="0031540B"/>
    <w:rsid w:val="00316D48"/>
    <w:rsid w:val="003208C7"/>
    <w:rsid w:val="00321D8D"/>
    <w:rsid w:val="0032544B"/>
    <w:rsid w:val="003264F2"/>
    <w:rsid w:val="00330C7C"/>
    <w:rsid w:val="00342F97"/>
    <w:rsid w:val="00343B95"/>
    <w:rsid w:val="00346F35"/>
    <w:rsid w:val="00347B11"/>
    <w:rsid w:val="00347F2E"/>
    <w:rsid w:val="00353ED5"/>
    <w:rsid w:val="0036695D"/>
    <w:rsid w:val="00374E40"/>
    <w:rsid w:val="00376F88"/>
    <w:rsid w:val="0038675F"/>
    <w:rsid w:val="0038760B"/>
    <w:rsid w:val="00395895"/>
    <w:rsid w:val="003A4B36"/>
    <w:rsid w:val="003B159C"/>
    <w:rsid w:val="003B20E5"/>
    <w:rsid w:val="003B4120"/>
    <w:rsid w:val="003C0634"/>
    <w:rsid w:val="003C0E15"/>
    <w:rsid w:val="003C4E91"/>
    <w:rsid w:val="003D1AA2"/>
    <w:rsid w:val="003D4F42"/>
    <w:rsid w:val="003E4857"/>
    <w:rsid w:val="003F025C"/>
    <w:rsid w:val="003F7627"/>
    <w:rsid w:val="00405520"/>
    <w:rsid w:val="00411D78"/>
    <w:rsid w:val="00416AC4"/>
    <w:rsid w:val="00416C78"/>
    <w:rsid w:val="00422404"/>
    <w:rsid w:val="004261F0"/>
    <w:rsid w:val="00427004"/>
    <w:rsid w:val="00437F87"/>
    <w:rsid w:val="00441B3E"/>
    <w:rsid w:val="0044360F"/>
    <w:rsid w:val="00444505"/>
    <w:rsid w:val="00446D76"/>
    <w:rsid w:val="00447935"/>
    <w:rsid w:val="00455BAA"/>
    <w:rsid w:val="00462F9A"/>
    <w:rsid w:val="00463209"/>
    <w:rsid w:val="004640E4"/>
    <w:rsid w:val="0046482C"/>
    <w:rsid w:val="004766F8"/>
    <w:rsid w:val="00477A8B"/>
    <w:rsid w:val="00482004"/>
    <w:rsid w:val="00486841"/>
    <w:rsid w:val="004915A5"/>
    <w:rsid w:val="004925C5"/>
    <w:rsid w:val="00492BAB"/>
    <w:rsid w:val="00495E42"/>
    <w:rsid w:val="004A28A6"/>
    <w:rsid w:val="004A345C"/>
    <w:rsid w:val="004B5861"/>
    <w:rsid w:val="004B7F0F"/>
    <w:rsid w:val="004C4F8D"/>
    <w:rsid w:val="004D7442"/>
    <w:rsid w:val="004E428C"/>
    <w:rsid w:val="00502487"/>
    <w:rsid w:val="0050331C"/>
    <w:rsid w:val="005037C4"/>
    <w:rsid w:val="00520382"/>
    <w:rsid w:val="00527886"/>
    <w:rsid w:val="00531FC2"/>
    <w:rsid w:val="00532C7C"/>
    <w:rsid w:val="00541939"/>
    <w:rsid w:val="00545CE0"/>
    <w:rsid w:val="00554658"/>
    <w:rsid w:val="00557B01"/>
    <w:rsid w:val="00566B11"/>
    <w:rsid w:val="00566E1B"/>
    <w:rsid w:val="00574D6C"/>
    <w:rsid w:val="00577B45"/>
    <w:rsid w:val="00580A91"/>
    <w:rsid w:val="0058257B"/>
    <w:rsid w:val="00587EC6"/>
    <w:rsid w:val="005934A8"/>
    <w:rsid w:val="005942AE"/>
    <w:rsid w:val="00596423"/>
    <w:rsid w:val="005A1CB4"/>
    <w:rsid w:val="005A2A24"/>
    <w:rsid w:val="005B08D4"/>
    <w:rsid w:val="005B2E39"/>
    <w:rsid w:val="005C75C9"/>
    <w:rsid w:val="005D073F"/>
    <w:rsid w:val="005D084B"/>
    <w:rsid w:val="005F52E4"/>
    <w:rsid w:val="00600E33"/>
    <w:rsid w:val="0061275F"/>
    <w:rsid w:val="00616698"/>
    <w:rsid w:val="00616B78"/>
    <w:rsid w:val="00635ABC"/>
    <w:rsid w:val="00645F5E"/>
    <w:rsid w:val="006547C4"/>
    <w:rsid w:val="00655C83"/>
    <w:rsid w:val="00665FEC"/>
    <w:rsid w:val="00677E25"/>
    <w:rsid w:val="0068287E"/>
    <w:rsid w:val="006841B0"/>
    <w:rsid w:val="00693496"/>
    <w:rsid w:val="00696655"/>
    <w:rsid w:val="006A0F77"/>
    <w:rsid w:val="006A1814"/>
    <w:rsid w:val="006A2017"/>
    <w:rsid w:val="006A70C3"/>
    <w:rsid w:val="006A7A61"/>
    <w:rsid w:val="006B3297"/>
    <w:rsid w:val="006B5A60"/>
    <w:rsid w:val="006C2697"/>
    <w:rsid w:val="006C3EA2"/>
    <w:rsid w:val="006C5C65"/>
    <w:rsid w:val="006E5846"/>
    <w:rsid w:val="006F5E42"/>
    <w:rsid w:val="00703F97"/>
    <w:rsid w:val="0071055D"/>
    <w:rsid w:val="0071182A"/>
    <w:rsid w:val="00712697"/>
    <w:rsid w:val="007305A1"/>
    <w:rsid w:val="007325BB"/>
    <w:rsid w:val="00733491"/>
    <w:rsid w:val="00735D15"/>
    <w:rsid w:val="00745E1E"/>
    <w:rsid w:val="00757D2C"/>
    <w:rsid w:val="0076570C"/>
    <w:rsid w:val="00766978"/>
    <w:rsid w:val="007745FF"/>
    <w:rsid w:val="00776E04"/>
    <w:rsid w:val="007A0A18"/>
    <w:rsid w:val="007A2BFD"/>
    <w:rsid w:val="007A3E4A"/>
    <w:rsid w:val="007A4953"/>
    <w:rsid w:val="007A6A04"/>
    <w:rsid w:val="007C034E"/>
    <w:rsid w:val="007C2307"/>
    <w:rsid w:val="007C271C"/>
    <w:rsid w:val="007F0B38"/>
    <w:rsid w:val="007F2C2F"/>
    <w:rsid w:val="007F2CFB"/>
    <w:rsid w:val="007F4DAA"/>
    <w:rsid w:val="007F53BF"/>
    <w:rsid w:val="007F7566"/>
    <w:rsid w:val="008009F0"/>
    <w:rsid w:val="00807481"/>
    <w:rsid w:val="00811757"/>
    <w:rsid w:val="00821167"/>
    <w:rsid w:val="00832315"/>
    <w:rsid w:val="00834731"/>
    <w:rsid w:val="00854290"/>
    <w:rsid w:val="008640BE"/>
    <w:rsid w:val="0086493B"/>
    <w:rsid w:val="0087258A"/>
    <w:rsid w:val="00893119"/>
    <w:rsid w:val="00893A22"/>
    <w:rsid w:val="00893E43"/>
    <w:rsid w:val="008A3E93"/>
    <w:rsid w:val="008B2600"/>
    <w:rsid w:val="008B3FE2"/>
    <w:rsid w:val="008B6CAA"/>
    <w:rsid w:val="008B7098"/>
    <w:rsid w:val="008C0F6C"/>
    <w:rsid w:val="008C2619"/>
    <w:rsid w:val="008D20B3"/>
    <w:rsid w:val="008E284E"/>
    <w:rsid w:val="008E737D"/>
    <w:rsid w:val="008F224C"/>
    <w:rsid w:val="008F4A2F"/>
    <w:rsid w:val="00900C2C"/>
    <w:rsid w:val="00911F6F"/>
    <w:rsid w:val="00911FF5"/>
    <w:rsid w:val="00916F49"/>
    <w:rsid w:val="00921005"/>
    <w:rsid w:val="0092133E"/>
    <w:rsid w:val="009270B9"/>
    <w:rsid w:val="0092720D"/>
    <w:rsid w:val="00935069"/>
    <w:rsid w:val="00936CDB"/>
    <w:rsid w:val="00956CD7"/>
    <w:rsid w:val="0096299B"/>
    <w:rsid w:val="00963F9C"/>
    <w:rsid w:val="009706C8"/>
    <w:rsid w:val="009731D6"/>
    <w:rsid w:val="00984348"/>
    <w:rsid w:val="00990D63"/>
    <w:rsid w:val="009A305F"/>
    <w:rsid w:val="009A49A5"/>
    <w:rsid w:val="009B0D7A"/>
    <w:rsid w:val="009D19E0"/>
    <w:rsid w:val="009D2EB9"/>
    <w:rsid w:val="00A01D93"/>
    <w:rsid w:val="00A05EC6"/>
    <w:rsid w:val="00A15939"/>
    <w:rsid w:val="00A2360E"/>
    <w:rsid w:val="00A249BA"/>
    <w:rsid w:val="00A24B7E"/>
    <w:rsid w:val="00A25070"/>
    <w:rsid w:val="00A31CF7"/>
    <w:rsid w:val="00A3691B"/>
    <w:rsid w:val="00A515E5"/>
    <w:rsid w:val="00A53B6C"/>
    <w:rsid w:val="00A57855"/>
    <w:rsid w:val="00A663F3"/>
    <w:rsid w:val="00A66C32"/>
    <w:rsid w:val="00A82980"/>
    <w:rsid w:val="00A83150"/>
    <w:rsid w:val="00A944CE"/>
    <w:rsid w:val="00AA391D"/>
    <w:rsid w:val="00AB4C87"/>
    <w:rsid w:val="00AC2C11"/>
    <w:rsid w:val="00AC2CC2"/>
    <w:rsid w:val="00AC605E"/>
    <w:rsid w:val="00AD50B6"/>
    <w:rsid w:val="00AD694A"/>
    <w:rsid w:val="00AE3441"/>
    <w:rsid w:val="00AE5FE2"/>
    <w:rsid w:val="00AF12C5"/>
    <w:rsid w:val="00AF70FE"/>
    <w:rsid w:val="00AF75DA"/>
    <w:rsid w:val="00B02D1E"/>
    <w:rsid w:val="00B0531C"/>
    <w:rsid w:val="00B118D9"/>
    <w:rsid w:val="00B12028"/>
    <w:rsid w:val="00B1621B"/>
    <w:rsid w:val="00B20E0F"/>
    <w:rsid w:val="00B21158"/>
    <w:rsid w:val="00B33CE6"/>
    <w:rsid w:val="00B367D0"/>
    <w:rsid w:val="00B36D71"/>
    <w:rsid w:val="00B457DD"/>
    <w:rsid w:val="00B507EB"/>
    <w:rsid w:val="00B666E5"/>
    <w:rsid w:val="00B72B44"/>
    <w:rsid w:val="00B72EEA"/>
    <w:rsid w:val="00B746D3"/>
    <w:rsid w:val="00B769A5"/>
    <w:rsid w:val="00B77036"/>
    <w:rsid w:val="00B869E7"/>
    <w:rsid w:val="00B920B1"/>
    <w:rsid w:val="00B93E7D"/>
    <w:rsid w:val="00B96706"/>
    <w:rsid w:val="00BC1BE5"/>
    <w:rsid w:val="00BC457D"/>
    <w:rsid w:val="00BC57A9"/>
    <w:rsid w:val="00BD0229"/>
    <w:rsid w:val="00BD3D25"/>
    <w:rsid w:val="00BE3C7B"/>
    <w:rsid w:val="00C011F6"/>
    <w:rsid w:val="00C03B63"/>
    <w:rsid w:val="00C07618"/>
    <w:rsid w:val="00C07679"/>
    <w:rsid w:val="00C13522"/>
    <w:rsid w:val="00C14B99"/>
    <w:rsid w:val="00C168F4"/>
    <w:rsid w:val="00C342D6"/>
    <w:rsid w:val="00C37474"/>
    <w:rsid w:val="00C4099A"/>
    <w:rsid w:val="00C44B5A"/>
    <w:rsid w:val="00C52DE4"/>
    <w:rsid w:val="00C55842"/>
    <w:rsid w:val="00C608E6"/>
    <w:rsid w:val="00C64984"/>
    <w:rsid w:val="00C65391"/>
    <w:rsid w:val="00C7381A"/>
    <w:rsid w:val="00C758D0"/>
    <w:rsid w:val="00C77132"/>
    <w:rsid w:val="00C77DFD"/>
    <w:rsid w:val="00C8743F"/>
    <w:rsid w:val="00C9193E"/>
    <w:rsid w:val="00CB24E5"/>
    <w:rsid w:val="00CB624F"/>
    <w:rsid w:val="00CB6AE9"/>
    <w:rsid w:val="00CC4A54"/>
    <w:rsid w:val="00CD1AFA"/>
    <w:rsid w:val="00CD1EFE"/>
    <w:rsid w:val="00CD3E63"/>
    <w:rsid w:val="00CD58C7"/>
    <w:rsid w:val="00CD7044"/>
    <w:rsid w:val="00CD7870"/>
    <w:rsid w:val="00CE2980"/>
    <w:rsid w:val="00CE796F"/>
    <w:rsid w:val="00D01FB1"/>
    <w:rsid w:val="00D141B2"/>
    <w:rsid w:val="00D149D4"/>
    <w:rsid w:val="00D17286"/>
    <w:rsid w:val="00D21F75"/>
    <w:rsid w:val="00D25CC2"/>
    <w:rsid w:val="00D35A94"/>
    <w:rsid w:val="00D37567"/>
    <w:rsid w:val="00D4159A"/>
    <w:rsid w:val="00D503CC"/>
    <w:rsid w:val="00D517B8"/>
    <w:rsid w:val="00D564F3"/>
    <w:rsid w:val="00D61865"/>
    <w:rsid w:val="00D640B6"/>
    <w:rsid w:val="00D67E82"/>
    <w:rsid w:val="00D71159"/>
    <w:rsid w:val="00D7195E"/>
    <w:rsid w:val="00D84118"/>
    <w:rsid w:val="00D84779"/>
    <w:rsid w:val="00D918CD"/>
    <w:rsid w:val="00D92219"/>
    <w:rsid w:val="00DA4705"/>
    <w:rsid w:val="00DA658F"/>
    <w:rsid w:val="00DB0D59"/>
    <w:rsid w:val="00DC0BE4"/>
    <w:rsid w:val="00DC21F7"/>
    <w:rsid w:val="00DC6392"/>
    <w:rsid w:val="00DC7712"/>
    <w:rsid w:val="00DD7D3C"/>
    <w:rsid w:val="00DF36D3"/>
    <w:rsid w:val="00DF5538"/>
    <w:rsid w:val="00DF6F38"/>
    <w:rsid w:val="00E03547"/>
    <w:rsid w:val="00E06B6A"/>
    <w:rsid w:val="00E07021"/>
    <w:rsid w:val="00E13040"/>
    <w:rsid w:val="00E13929"/>
    <w:rsid w:val="00E144EF"/>
    <w:rsid w:val="00E1727C"/>
    <w:rsid w:val="00E23384"/>
    <w:rsid w:val="00E24D64"/>
    <w:rsid w:val="00E25320"/>
    <w:rsid w:val="00E27305"/>
    <w:rsid w:val="00E312FD"/>
    <w:rsid w:val="00E31886"/>
    <w:rsid w:val="00E3286C"/>
    <w:rsid w:val="00E32C8B"/>
    <w:rsid w:val="00E40622"/>
    <w:rsid w:val="00E4491B"/>
    <w:rsid w:val="00E655E5"/>
    <w:rsid w:val="00E87171"/>
    <w:rsid w:val="00E924B8"/>
    <w:rsid w:val="00EA0C8C"/>
    <w:rsid w:val="00EB18F9"/>
    <w:rsid w:val="00EC13B5"/>
    <w:rsid w:val="00ED1F65"/>
    <w:rsid w:val="00ED6A1B"/>
    <w:rsid w:val="00ED78CE"/>
    <w:rsid w:val="00EE1730"/>
    <w:rsid w:val="00EE5D3E"/>
    <w:rsid w:val="00EE618C"/>
    <w:rsid w:val="00F00491"/>
    <w:rsid w:val="00F005B7"/>
    <w:rsid w:val="00F02428"/>
    <w:rsid w:val="00F05A8E"/>
    <w:rsid w:val="00F10E24"/>
    <w:rsid w:val="00F12362"/>
    <w:rsid w:val="00F13F4A"/>
    <w:rsid w:val="00F22F11"/>
    <w:rsid w:val="00F24950"/>
    <w:rsid w:val="00F25037"/>
    <w:rsid w:val="00F40E8B"/>
    <w:rsid w:val="00F431A0"/>
    <w:rsid w:val="00F55113"/>
    <w:rsid w:val="00F55AB9"/>
    <w:rsid w:val="00F61374"/>
    <w:rsid w:val="00F63456"/>
    <w:rsid w:val="00F753A0"/>
    <w:rsid w:val="00F754E5"/>
    <w:rsid w:val="00F80A43"/>
    <w:rsid w:val="00F865BA"/>
    <w:rsid w:val="00F87F0E"/>
    <w:rsid w:val="00F93263"/>
    <w:rsid w:val="00FA4E84"/>
    <w:rsid w:val="00FA56B7"/>
    <w:rsid w:val="00FB28F3"/>
    <w:rsid w:val="00FC7D98"/>
    <w:rsid w:val="00FD7B08"/>
    <w:rsid w:val="00FF1389"/>
    <w:rsid w:val="00FF21A9"/>
    <w:rsid w:val="00FF5759"/>
    <w:rsid w:val="00FF61D5"/>
    <w:rsid w:val="00FF70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AD25B"/>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B45"/>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C77132"/>
    <w:pPr>
      <w:keepNext/>
      <w:numPr>
        <w:numId w:val="2"/>
      </w:numPr>
      <w:tabs>
        <w:tab w:val="left" w:pos="1080"/>
      </w:tabs>
      <w:suppressAutoHyphens/>
      <w:overflowPunct w:val="0"/>
      <w:autoSpaceDE w:val="0"/>
      <w:outlineLvl w:val="1"/>
    </w:pPr>
    <w:rPr>
      <w:b/>
      <w:sz w:val="28"/>
      <w:szCs w:val="20"/>
      <w:lang w:eastAsia="zh-CN"/>
    </w:rPr>
  </w:style>
  <w:style w:type="paragraph" w:styleId="Nagwek3">
    <w:name w:val="heading 3"/>
    <w:basedOn w:val="Normalny"/>
    <w:next w:val="Normalny"/>
    <w:link w:val="Nagwek3Znak"/>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C77132"/>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paragraph" w:styleId="Nagwek5">
    <w:name w:val="heading 5"/>
    <w:basedOn w:val="Normalny"/>
    <w:next w:val="Normalny"/>
    <w:link w:val="Nagwek5Znak"/>
    <w:semiHidden/>
    <w:unhideWhenUsed/>
    <w:qFormat/>
    <w:rsid w:val="00C77132"/>
    <w:pPr>
      <w:keepNext/>
      <w:suppressAutoHyphens/>
      <w:jc w:val="center"/>
      <w:outlineLvl w:val="4"/>
    </w:pPr>
    <w:rPr>
      <w:b/>
      <w:sz w:val="28"/>
      <w:szCs w:val="20"/>
      <w:u w:val="single"/>
      <w:lang w:eastAsia="zh-CN"/>
    </w:rPr>
  </w:style>
  <w:style w:type="paragraph" w:styleId="Nagwek6">
    <w:name w:val="heading 6"/>
    <w:basedOn w:val="Normalny"/>
    <w:next w:val="Normalny"/>
    <w:link w:val="Nagwek6Znak"/>
    <w:semiHidden/>
    <w:unhideWhenUsed/>
    <w:qFormat/>
    <w:rsid w:val="00C77132"/>
    <w:pPr>
      <w:keepNext/>
      <w:numPr>
        <w:numId w:val="4"/>
      </w:numPr>
      <w:tabs>
        <w:tab w:val="left" w:pos="510"/>
        <w:tab w:val="left" w:pos="680"/>
        <w:tab w:val="left" w:pos="793"/>
        <w:tab w:val="left" w:pos="2154"/>
        <w:tab w:val="left" w:pos="2381"/>
        <w:tab w:val="left" w:pos="3742"/>
        <w:tab w:val="left" w:pos="4082"/>
      </w:tabs>
      <w:suppressAutoHyphens/>
      <w:jc w:val="both"/>
      <w:outlineLvl w:val="5"/>
    </w:pPr>
    <w:rPr>
      <w:sz w:val="28"/>
      <w:szCs w:val="20"/>
      <w:u w:val="single"/>
      <w:lang w:eastAsia="zh-CN"/>
    </w:rPr>
  </w:style>
  <w:style w:type="paragraph" w:styleId="Nagwek7">
    <w:name w:val="heading 7"/>
    <w:basedOn w:val="Normalny"/>
    <w:next w:val="Normalny"/>
    <w:link w:val="Nagwek7Znak"/>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C77132"/>
    <w:rPr>
      <w:rFonts w:ascii="Times New Roman" w:eastAsia="Times New Roman" w:hAnsi="Times New Roman" w:cs="Times New Roman"/>
      <w:b/>
      <w:sz w:val="28"/>
      <w:szCs w:val="20"/>
      <w:lang w:eastAsia="zh-CN"/>
    </w:rPr>
  </w:style>
  <w:style w:type="character" w:customStyle="1" w:styleId="Nagwek3Znak">
    <w:name w:val="Nagłówek 3 Znak"/>
    <w:basedOn w:val="Domylnaczcionkaakapitu"/>
    <w:link w:val="Nagwek3"/>
    <w:semiHidden/>
    <w:rsid w:val="00C011F6"/>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semiHidden/>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semiHidden/>
    <w:rsid w:val="004C4F8D"/>
    <w:rPr>
      <w:rFonts w:asciiTheme="majorHAnsi" w:eastAsiaTheme="majorEastAsia" w:hAnsiTheme="majorHAnsi" w:cstheme="majorBidi"/>
      <w:color w:val="272727" w:themeColor="text1" w:themeTint="D8"/>
      <w:sz w:val="21"/>
      <w:szCs w:val="21"/>
      <w:lang w:eastAsia="pl-PL"/>
    </w:rPr>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uiPriority w:val="99"/>
    <w:rsid w:val="004A345C"/>
    <w:rPr>
      <w:color w:val="0000FF"/>
      <w:u w:val="single"/>
    </w:rPr>
  </w:style>
  <w:style w:type="paragraph" w:styleId="Akapitzlist">
    <w:name w:val="List Paragraph"/>
    <w:basedOn w:val="Normalny"/>
    <w:link w:val="AkapitzlistZnak"/>
    <w:qFormat/>
    <w:rsid w:val="004A345C"/>
    <w:pPr>
      <w:ind w:left="708"/>
    </w:p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paragraph" w:styleId="Tekstpodstawowywcity">
    <w:name w:val="Body Text Indent"/>
    <w:basedOn w:val="Normalny"/>
    <w:link w:val="TekstpodstawowywcityZnak"/>
    <w:semiHidden/>
    <w:unhideWhenUsed/>
    <w:rsid w:val="00C011F6"/>
    <w:pPr>
      <w:spacing w:after="120"/>
      <w:ind w:left="283"/>
    </w:pPr>
  </w:style>
  <w:style w:type="character" w:customStyle="1" w:styleId="TekstpodstawowywcityZnak">
    <w:name w:val="Tekst podstawowy wcięty Znak"/>
    <w:basedOn w:val="Domylnaczcionkaakapitu"/>
    <w:link w:val="Tekstpodstawowywcity"/>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4Znak">
    <w:name w:val="Nagłówek 4 Znak"/>
    <w:basedOn w:val="Domylnaczcionkaakapitu"/>
    <w:link w:val="Nagwek4"/>
    <w:semiHidden/>
    <w:rsid w:val="00C77132"/>
    <w:rPr>
      <w:rFonts w:ascii="Times New Roman" w:eastAsia="Times New Roman" w:hAnsi="Times New Roman" w:cs="Times New Roman"/>
      <w:b/>
      <w:sz w:val="24"/>
      <w:szCs w:val="24"/>
      <w:lang w:eastAsia="zh-CN"/>
    </w:rPr>
  </w:style>
  <w:style w:type="character" w:customStyle="1" w:styleId="Nagwek5Znak">
    <w:name w:val="Nagłówek 5 Znak"/>
    <w:basedOn w:val="Domylnaczcionkaakapitu"/>
    <w:link w:val="Nagwek5"/>
    <w:semiHidden/>
    <w:rsid w:val="00C77132"/>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77132"/>
    <w:rPr>
      <w:rFonts w:ascii="Times New Roman" w:eastAsia="Times New Roman" w:hAnsi="Times New Roman" w:cs="Times New Roman"/>
      <w:sz w:val="28"/>
      <w:szCs w:val="20"/>
      <w:u w:val="single"/>
      <w:lang w:eastAsia="zh-CN"/>
    </w:rPr>
  </w:style>
  <w:style w:type="character" w:customStyle="1" w:styleId="TekstprzypisukocowegoZnak">
    <w:name w:val="Tekst przypisu końcowego Znak"/>
    <w:basedOn w:val="Domylnaczcionkaakapitu"/>
    <w:link w:val="Tekstprzypisukocowego"/>
    <w:semiHidden/>
    <w:rsid w:val="00C77132"/>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C77132"/>
    <w:pPr>
      <w:suppressAutoHyphens/>
    </w:pPr>
    <w:rPr>
      <w:sz w:val="20"/>
      <w:szCs w:val="20"/>
      <w:lang w:eastAsia="zh-CN"/>
    </w:rPr>
  </w:style>
  <w:style w:type="paragraph" w:customStyle="1" w:styleId="Nagwek10">
    <w:name w:val="Nagłówek1"/>
    <w:basedOn w:val="Normalny"/>
    <w:next w:val="Tekstpodstawowy"/>
    <w:rsid w:val="00C77132"/>
    <w:pPr>
      <w:pBdr>
        <w:top w:val="single" w:sz="6" w:space="0" w:color="000000"/>
        <w:left w:val="single" w:sz="6" w:space="0" w:color="000000"/>
        <w:bottom w:val="single" w:sz="6" w:space="0" w:color="000000"/>
        <w:right w:val="single" w:sz="6" w:space="0" w:color="000000"/>
      </w:pBdr>
      <w:tabs>
        <w:tab w:val="left" w:pos="1304"/>
        <w:tab w:val="left" w:pos="9298"/>
      </w:tabs>
      <w:suppressAutoHyphens/>
      <w:jc w:val="center"/>
    </w:pPr>
    <w:rPr>
      <w:szCs w:val="20"/>
      <w:lang w:eastAsia="zh-CN"/>
    </w:rPr>
  </w:style>
  <w:style w:type="paragraph" w:customStyle="1" w:styleId="Indeks">
    <w:name w:val="Indeks"/>
    <w:basedOn w:val="Normalny"/>
    <w:rsid w:val="00C77132"/>
    <w:pPr>
      <w:suppressLineNumbers/>
      <w:suppressAutoHyphens/>
    </w:pPr>
    <w:rPr>
      <w:rFonts w:cs="Mangal"/>
      <w:lang w:eastAsia="zh-CN"/>
    </w:rPr>
  </w:style>
  <w:style w:type="paragraph" w:customStyle="1" w:styleId="Tekstpodstawowywcity31">
    <w:name w:val="Tekst podstawowy wcięty 31"/>
    <w:basedOn w:val="Normalny"/>
    <w:rsid w:val="00C77132"/>
    <w:pPr>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ind w:left="340" w:hanging="340"/>
      <w:jc w:val="both"/>
    </w:pPr>
    <w:rPr>
      <w:sz w:val="28"/>
      <w:szCs w:val="20"/>
      <w:lang w:eastAsia="zh-CN"/>
    </w:rPr>
  </w:style>
  <w:style w:type="paragraph" w:customStyle="1" w:styleId="Tekstpodstawowywcity21">
    <w:name w:val="Tekst podstawowy wcięty 21"/>
    <w:basedOn w:val="Normalny"/>
    <w:rsid w:val="00C77132"/>
    <w:pPr>
      <w:tabs>
        <w:tab w:val="left" w:pos="340"/>
        <w:tab w:val="left" w:pos="396"/>
        <w:tab w:val="left" w:pos="510"/>
        <w:tab w:val="left" w:pos="680"/>
        <w:tab w:val="left" w:pos="793"/>
        <w:tab w:val="left" w:pos="2154"/>
        <w:tab w:val="left" w:pos="2381"/>
        <w:tab w:val="left" w:pos="3742"/>
        <w:tab w:val="left" w:pos="4082"/>
      </w:tabs>
      <w:suppressAutoHyphens/>
      <w:ind w:left="675" w:hanging="675"/>
      <w:jc w:val="both"/>
    </w:pPr>
    <w:rPr>
      <w:sz w:val="28"/>
      <w:szCs w:val="20"/>
      <w:lang w:eastAsia="zh-CN"/>
    </w:rPr>
  </w:style>
  <w:style w:type="paragraph" w:customStyle="1" w:styleId="Tekstblokowy2">
    <w:name w:val="Tekst blokowy2"/>
    <w:basedOn w:val="Normalny"/>
    <w:rsid w:val="00C77132"/>
    <w:pPr>
      <w:widowControl w:val="0"/>
      <w:tabs>
        <w:tab w:val="left" w:pos="1276"/>
        <w:tab w:val="left" w:pos="2410"/>
      </w:tabs>
      <w:suppressAutoHyphens/>
      <w:ind w:left="7" w:right="-150"/>
      <w:jc w:val="right"/>
    </w:pPr>
    <w:rPr>
      <w:b/>
      <w:sz w:val="28"/>
      <w:szCs w:val="20"/>
      <w:lang w:eastAsia="zh-CN"/>
    </w:rPr>
  </w:style>
  <w:style w:type="paragraph" w:customStyle="1" w:styleId="Tekstpodstawowy31">
    <w:name w:val="Tekst podstawowy 31"/>
    <w:basedOn w:val="Normalny"/>
    <w:rsid w:val="00C77132"/>
    <w:pPr>
      <w:suppressAutoHyphens/>
      <w:overflowPunct w:val="0"/>
      <w:autoSpaceDE w:val="0"/>
    </w:pPr>
    <w:rPr>
      <w:rFonts w:ascii="Century" w:hAnsi="Century" w:cs="Century"/>
      <w:color w:val="000000"/>
      <w:lang w:eastAsia="zh-CN"/>
    </w:rPr>
  </w:style>
  <w:style w:type="paragraph" w:customStyle="1" w:styleId="Tekstpodstawowy23">
    <w:name w:val="Tekst podstawowy 23"/>
    <w:basedOn w:val="Normalny"/>
    <w:rsid w:val="00C77132"/>
    <w:pPr>
      <w:suppressAutoHyphens/>
      <w:overflowPunct w:val="0"/>
      <w:autoSpaceDE w:val="0"/>
      <w:ind w:left="360"/>
    </w:pPr>
    <w:rPr>
      <w:szCs w:val="20"/>
      <w:lang w:eastAsia="zh-CN"/>
    </w:rPr>
  </w:style>
  <w:style w:type="paragraph" w:customStyle="1" w:styleId="Tekstpodstawowywcity22">
    <w:name w:val="Tekst podstawowy wcięty 22"/>
    <w:basedOn w:val="Normalny"/>
    <w:rsid w:val="00C77132"/>
    <w:pPr>
      <w:suppressAutoHyphens/>
      <w:overflowPunct w:val="0"/>
      <w:autoSpaceDE w:val="0"/>
      <w:ind w:left="709" w:hanging="142"/>
    </w:pPr>
    <w:rPr>
      <w:szCs w:val="20"/>
      <w:lang w:eastAsia="zh-CN"/>
    </w:rPr>
  </w:style>
  <w:style w:type="paragraph" w:customStyle="1" w:styleId="Tekstpodstawowywcity32">
    <w:name w:val="Tekst podstawowy wcięty 32"/>
    <w:basedOn w:val="Normalny"/>
    <w:rsid w:val="00C77132"/>
    <w:pPr>
      <w:suppressAutoHyphens/>
      <w:overflowPunct w:val="0"/>
      <w:autoSpaceDE w:val="0"/>
      <w:ind w:left="360"/>
      <w:jc w:val="both"/>
    </w:pPr>
    <w:rPr>
      <w:szCs w:val="20"/>
      <w:lang w:eastAsia="zh-CN"/>
    </w:rPr>
  </w:style>
  <w:style w:type="paragraph" w:customStyle="1" w:styleId="Tekstpodstawowy32">
    <w:name w:val="Tekst podstawowy 32"/>
    <w:basedOn w:val="Normalny"/>
    <w:rsid w:val="00C77132"/>
    <w:pPr>
      <w:suppressAutoHyphens/>
      <w:overflowPunct w:val="0"/>
      <w:autoSpaceDE w:val="0"/>
      <w:jc w:val="both"/>
    </w:pPr>
    <w:rPr>
      <w:szCs w:val="20"/>
      <w:lang w:eastAsia="zh-CN"/>
    </w:rPr>
  </w:style>
  <w:style w:type="paragraph" w:customStyle="1" w:styleId="Standard">
    <w:name w:val="Standard"/>
    <w:basedOn w:val="Normalny"/>
    <w:rsid w:val="00C77132"/>
    <w:pPr>
      <w:widowControl w:val="0"/>
      <w:suppressAutoHyphens/>
      <w:autoSpaceDE w:val="0"/>
    </w:pPr>
    <w:rPr>
      <w:szCs w:val="20"/>
      <w:lang w:eastAsia="zh-CN"/>
    </w:rPr>
  </w:style>
  <w:style w:type="paragraph" w:customStyle="1" w:styleId="Listanumerowana1">
    <w:name w:val="Lista numerowana1"/>
    <w:basedOn w:val="Normalny"/>
    <w:rsid w:val="00C77132"/>
    <w:pPr>
      <w:numPr>
        <w:numId w:val="5"/>
      </w:numPr>
      <w:suppressAutoHyphens/>
      <w:spacing w:before="120"/>
      <w:jc w:val="both"/>
    </w:pPr>
    <w:rPr>
      <w:szCs w:val="20"/>
      <w:lang w:eastAsia="zh-CN"/>
    </w:rPr>
  </w:style>
  <w:style w:type="paragraph" w:customStyle="1" w:styleId="Pawe">
    <w:name w:val="Paweł"/>
    <w:basedOn w:val="Normalny"/>
    <w:rsid w:val="00C77132"/>
    <w:pPr>
      <w:suppressAutoHyphens/>
      <w:jc w:val="both"/>
    </w:pPr>
    <w:rPr>
      <w:szCs w:val="20"/>
      <w:lang w:eastAsia="zh-CN"/>
    </w:rPr>
  </w:style>
  <w:style w:type="paragraph" w:customStyle="1" w:styleId="Default">
    <w:name w:val="Default"/>
    <w:rsid w:val="00C77132"/>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Tekstblokowy1">
    <w:name w:val="Tekst blokowy1"/>
    <w:basedOn w:val="Normalny"/>
    <w:rsid w:val="00C77132"/>
    <w:pPr>
      <w:suppressAutoHyphens/>
      <w:ind w:left="1701" w:right="-709" w:hanging="1701"/>
    </w:pPr>
    <w:rPr>
      <w:rFonts w:ascii="Arial" w:hAnsi="Arial" w:cs="Arial"/>
      <w:b/>
      <w:sz w:val="20"/>
      <w:szCs w:val="20"/>
      <w:lang w:eastAsia="zh-CN"/>
    </w:rPr>
  </w:style>
  <w:style w:type="paragraph" w:customStyle="1" w:styleId="p4">
    <w:name w:val="p4"/>
    <w:basedOn w:val="Normalny"/>
    <w:rsid w:val="00C77132"/>
    <w:pPr>
      <w:suppressAutoHyphens/>
      <w:spacing w:before="280" w:after="280"/>
    </w:pPr>
    <w:rPr>
      <w:lang w:eastAsia="zh-CN"/>
    </w:rPr>
  </w:style>
  <w:style w:type="paragraph" w:customStyle="1" w:styleId="p3">
    <w:name w:val="p3"/>
    <w:basedOn w:val="Normalny"/>
    <w:rsid w:val="00C77132"/>
    <w:pPr>
      <w:suppressAutoHyphens/>
      <w:spacing w:before="280" w:after="280"/>
    </w:pPr>
    <w:rPr>
      <w:lang w:eastAsia="zh-CN"/>
    </w:rPr>
  </w:style>
  <w:style w:type="paragraph" w:customStyle="1" w:styleId="msonormalc3">
    <w:name w:val="msonormal c3"/>
    <w:basedOn w:val="Normalny"/>
    <w:rsid w:val="00C77132"/>
    <w:pPr>
      <w:suppressAutoHyphens/>
      <w:spacing w:before="280" w:after="280"/>
    </w:pPr>
    <w:rPr>
      <w:lang w:eastAsia="zh-CN"/>
    </w:rPr>
  </w:style>
  <w:style w:type="paragraph" w:customStyle="1" w:styleId="StandardowyArial11">
    <w:name w:val="Standardowy + Arial 11"/>
    <w:basedOn w:val="Normalny"/>
    <w:rsid w:val="00C77132"/>
    <w:pPr>
      <w:tabs>
        <w:tab w:val="left" w:pos="360"/>
      </w:tabs>
      <w:suppressAutoHyphens/>
      <w:autoSpaceDE w:val="0"/>
      <w:spacing w:before="60" w:after="60"/>
      <w:jc w:val="both"/>
    </w:pPr>
    <w:rPr>
      <w:rFonts w:ascii="Arial" w:hAnsi="Arial" w:cs="Arial"/>
      <w:sz w:val="22"/>
      <w:szCs w:val="22"/>
      <w:lang w:eastAsia="zh-CN"/>
    </w:rPr>
  </w:style>
  <w:style w:type="paragraph" w:customStyle="1" w:styleId="CharChar1CharChar">
    <w:name w:val="Char Char1 Char Char"/>
    <w:basedOn w:val="Normalny"/>
    <w:rsid w:val="00C77132"/>
    <w:pPr>
      <w:suppressAutoHyphens/>
    </w:pPr>
    <w:rPr>
      <w:rFonts w:ascii="Arial" w:hAnsi="Arial" w:cs="Arial"/>
      <w:lang w:eastAsia="zh-CN"/>
    </w:rPr>
  </w:style>
  <w:style w:type="paragraph" w:customStyle="1" w:styleId="Tekstkomentarza1">
    <w:name w:val="Tekst komentarza1"/>
    <w:basedOn w:val="Normalny"/>
    <w:rsid w:val="00C77132"/>
    <w:pPr>
      <w:suppressAutoHyphens/>
    </w:pPr>
    <w:rPr>
      <w:sz w:val="20"/>
      <w:szCs w:val="20"/>
      <w:lang w:eastAsia="zh-CN"/>
    </w:rPr>
  </w:style>
  <w:style w:type="paragraph" w:customStyle="1" w:styleId="BodyText21">
    <w:name w:val="Body Text 21"/>
    <w:basedOn w:val="Normalny"/>
    <w:rsid w:val="00C77132"/>
    <w:pPr>
      <w:suppressAutoHyphens/>
      <w:overflowPunct w:val="0"/>
      <w:autoSpaceDE w:val="0"/>
      <w:ind w:left="360"/>
    </w:pPr>
    <w:rPr>
      <w:szCs w:val="20"/>
      <w:lang w:eastAsia="zh-CN"/>
    </w:rPr>
  </w:style>
  <w:style w:type="paragraph" w:customStyle="1" w:styleId="Znak">
    <w:name w:val="Znak"/>
    <w:basedOn w:val="Normalny"/>
    <w:rsid w:val="00C77132"/>
    <w:pPr>
      <w:suppressAutoHyphens/>
    </w:pPr>
    <w:rPr>
      <w:rFonts w:ascii="Arial" w:hAnsi="Arial" w:cs="Arial"/>
      <w:lang w:eastAsia="zh-CN"/>
    </w:rPr>
  </w:style>
  <w:style w:type="paragraph" w:customStyle="1" w:styleId="ust">
    <w:name w:val="ust"/>
    <w:basedOn w:val="Normalny"/>
    <w:rsid w:val="00C77132"/>
    <w:pPr>
      <w:suppressAutoHyphens/>
      <w:spacing w:after="80"/>
      <w:ind w:left="431" w:hanging="255"/>
      <w:jc w:val="both"/>
    </w:pPr>
    <w:rPr>
      <w:lang w:eastAsia="zh-CN"/>
    </w:rPr>
  </w:style>
  <w:style w:type="paragraph" w:customStyle="1" w:styleId="Zawartotabeli">
    <w:name w:val="Zawartość tabeli"/>
    <w:basedOn w:val="Normalny"/>
    <w:rsid w:val="00C77132"/>
    <w:pPr>
      <w:suppressLineNumbers/>
      <w:suppressAutoHyphens/>
    </w:pPr>
    <w:rPr>
      <w:lang w:eastAsia="zh-CN"/>
    </w:rPr>
  </w:style>
  <w:style w:type="paragraph" w:customStyle="1" w:styleId="Nagwektabeli">
    <w:name w:val="Nagłówek tabeli"/>
    <w:basedOn w:val="Zawartotabeli"/>
    <w:rsid w:val="00C77132"/>
    <w:pPr>
      <w:jc w:val="center"/>
    </w:pPr>
    <w:rPr>
      <w:b/>
      <w:bCs/>
    </w:rPr>
  </w:style>
  <w:style w:type="paragraph" w:customStyle="1" w:styleId="Zawartoramki">
    <w:name w:val="Zawartość ramki"/>
    <w:basedOn w:val="Normalny"/>
    <w:rsid w:val="00C77132"/>
    <w:pPr>
      <w:suppressAutoHyphens/>
    </w:pPr>
    <w:rPr>
      <w:lang w:eastAsia="zh-CN"/>
    </w:rPr>
  </w:style>
  <w:style w:type="character" w:customStyle="1" w:styleId="WW8Num1z0">
    <w:name w:val="WW8Num1z0"/>
    <w:rsid w:val="00C77132"/>
  </w:style>
  <w:style w:type="character" w:customStyle="1" w:styleId="WW8Num1z1">
    <w:name w:val="WW8Num1z1"/>
    <w:rsid w:val="00C77132"/>
  </w:style>
  <w:style w:type="character" w:customStyle="1" w:styleId="WW8Num1z2">
    <w:name w:val="WW8Num1z2"/>
    <w:rsid w:val="00C77132"/>
  </w:style>
  <w:style w:type="character" w:customStyle="1" w:styleId="WW8Num1z3">
    <w:name w:val="WW8Num1z3"/>
    <w:rsid w:val="00C77132"/>
  </w:style>
  <w:style w:type="character" w:customStyle="1" w:styleId="WW8Num1z4">
    <w:name w:val="WW8Num1z4"/>
    <w:rsid w:val="00C77132"/>
  </w:style>
  <w:style w:type="character" w:customStyle="1" w:styleId="WW8Num1z5">
    <w:name w:val="WW8Num1z5"/>
    <w:rsid w:val="00C77132"/>
  </w:style>
  <w:style w:type="character" w:customStyle="1" w:styleId="WW8Num1z6">
    <w:name w:val="WW8Num1z6"/>
    <w:rsid w:val="00C77132"/>
  </w:style>
  <w:style w:type="character" w:customStyle="1" w:styleId="WW8Num1z7">
    <w:name w:val="WW8Num1z7"/>
    <w:rsid w:val="00C77132"/>
  </w:style>
  <w:style w:type="character" w:customStyle="1" w:styleId="WW8Num1z8">
    <w:name w:val="WW8Num1z8"/>
    <w:rsid w:val="00C77132"/>
  </w:style>
  <w:style w:type="character" w:customStyle="1" w:styleId="WW8Num2z0">
    <w:name w:val="WW8Num2z0"/>
    <w:rsid w:val="00C77132"/>
  </w:style>
  <w:style w:type="character" w:customStyle="1" w:styleId="WW8Num3z0">
    <w:name w:val="WW8Num3z0"/>
    <w:rsid w:val="00C77132"/>
  </w:style>
  <w:style w:type="character" w:customStyle="1" w:styleId="WW8Num4z0">
    <w:name w:val="WW8Num4z0"/>
    <w:rsid w:val="00C77132"/>
  </w:style>
  <w:style w:type="character" w:customStyle="1" w:styleId="WW8Num4z1">
    <w:name w:val="WW8Num4z1"/>
    <w:rsid w:val="00C77132"/>
  </w:style>
  <w:style w:type="character" w:customStyle="1" w:styleId="WW8Num4z2">
    <w:name w:val="WW8Num4z2"/>
    <w:rsid w:val="00C77132"/>
  </w:style>
  <w:style w:type="character" w:customStyle="1" w:styleId="WW8Num4z3">
    <w:name w:val="WW8Num4z3"/>
    <w:rsid w:val="00C77132"/>
  </w:style>
  <w:style w:type="character" w:customStyle="1" w:styleId="WW8Num4z4">
    <w:name w:val="WW8Num4z4"/>
    <w:rsid w:val="00C77132"/>
  </w:style>
  <w:style w:type="character" w:customStyle="1" w:styleId="WW8Num4z5">
    <w:name w:val="WW8Num4z5"/>
    <w:rsid w:val="00C77132"/>
  </w:style>
  <w:style w:type="character" w:customStyle="1" w:styleId="WW8Num4z6">
    <w:name w:val="WW8Num4z6"/>
    <w:rsid w:val="00C77132"/>
  </w:style>
  <w:style w:type="character" w:customStyle="1" w:styleId="WW8Num4z7">
    <w:name w:val="WW8Num4z7"/>
    <w:rsid w:val="00C77132"/>
  </w:style>
  <w:style w:type="character" w:customStyle="1" w:styleId="WW8Num4z8">
    <w:name w:val="WW8Num4z8"/>
    <w:rsid w:val="00C77132"/>
  </w:style>
  <w:style w:type="character" w:customStyle="1" w:styleId="WW8Num5z0">
    <w:name w:val="WW8Num5z0"/>
    <w:rsid w:val="00C77132"/>
    <w:rPr>
      <w:rFonts w:ascii="Arial" w:eastAsia="Calibri" w:hAnsi="Arial" w:cs="Arial" w:hint="default"/>
      <w:sz w:val="20"/>
      <w:szCs w:val="20"/>
    </w:rPr>
  </w:style>
  <w:style w:type="character" w:customStyle="1" w:styleId="WW8Num5z1">
    <w:name w:val="WW8Num5z1"/>
    <w:rsid w:val="00C77132"/>
  </w:style>
  <w:style w:type="character" w:customStyle="1" w:styleId="WW8Num5z2">
    <w:name w:val="WW8Num5z2"/>
    <w:rsid w:val="00C77132"/>
  </w:style>
  <w:style w:type="character" w:customStyle="1" w:styleId="WW8Num5z3">
    <w:name w:val="WW8Num5z3"/>
    <w:rsid w:val="00C77132"/>
  </w:style>
  <w:style w:type="character" w:customStyle="1" w:styleId="WW8Num5z4">
    <w:name w:val="WW8Num5z4"/>
    <w:rsid w:val="00C77132"/>
  </w:style>
  <w:style w:type="character" w:customStyle="1" w:styleId="WW8Num5z5">
    <w:name w:val="WW8Num5z5"/>
    <w:rsid w:val="00C77132"/>
  </w:style>
  <w:style w:type="character" w:customStyle="1" w:styleId="WW8Num5z6">
    <w:name w:val="WW8Num5z6"/>
    <w:rsid w:val="00C77132"/>
  </w:style>
  <w:style w:type="character" w:customStyle="1" w:styleId="WW8Num5z7">
    <w:name w:val="WW8Num5z7"/>
    <w:rsid w:val="00C77132"/>
  </w:style>
  <w:style w:type="character" w:customStyle="1" w:styleId="WW8Num5z8">
    <w:name w:val="WW8Num5z8"/>
    <w:rsid w:val="00C77132"/>
  </w:style>
  <w:style w:type="character" w:customStyle="1" w:styleId="WW8Num6z0">
    <w:name w:val="WW8Num6z0"/>
    <w:rsid w:val="00C77132"/>
    <w:rPr>
      <w:rFonts w:ascii="Arial" w:hAnsi="Arial" w:cs="Arial" w:hint="default"/>
      <w:b/>
      <w:bCs w:val="0"/>
      <w:sz w:val="20"/>
      <w:szCs w:val="20"/>
    </w:rPr>
  </w:style>
  <w:style w:type="character" w:customStyle="1" w:styleId="WW8Num6z1">
    <w:name w:val="WW8Num6z1"/>
    <w:rsid w:val="00C77132"/>
  </w:style>
  <w:style w:type="character" w:customStyle="1" w:styleId="WW8Num6z2">
    <w:name w:val="WW8Num6z2"/>
    <w:rsid w:val="00C77132"/>
  </w:style>
  <w:style w:type="character" w:customStyle="1" w:styleId="WW8Num6z3">
    <w:name w:val="WW8Num6z3"/>
    <w:rsid w:val="00C77132"/>
  </w:style>
  <w:style w:type="character" w:customStyle="1" w:styleId="WW8Num6z4">
    <w:name w:val="WW8Num6z4"/>
    <w:rsid w:val="00C77132"/>
  </w:style>
  <w:style w:type="character" w:customStyle="1" w:styleId="WW8Num6z5">
    <w:name w:val="WW8Num6z5"/>
    <w:rsid w:val="00C77132"/>
  </w:style>
  <w:style w:type="character" w:customStyle="1" w:styleId="WW8Num6z6">
    <w:name w:val="WW8Num6z6"/>
    <w:rsid w:val="00C77132"/>
  </w:style>
  <w:style w:type="character" w:customStyle="1" w:styleId="WW8Num6z7">
    <w:name w:val="WW8Num6z7"/>
    <w:rsid w:val="00C77132"/>
  </w:style>
  <w:style w:type="character" w:customStyle="1" w:styleId="WW8Num6z8">
    <w:name w:val="WW8Num6z8"/>
    <w:rsid w:val="00C77132"/>
  </w:style>
  <w:style w:type="character" w:customStyle="1" w:styleId="WW8Num7z0">
    <w:name w:val="WW8Num7z0"/>
    <w:rsid w:val="00C77132"/>
  </w:style>
  <w:style w:type="character" w:customStyle="1" w:styleId="WW8Num7z1">
    <w:name w:val="WW8Num7z1"/>
    <w:rsid w:val="00C77132"/>
    <w:rPr>
      <w:rFonts w:ascii="Arial" w:hAnsi="Arial" w:cs="Arial" w:hint="default"/>
      <w:sz w:val="20"/>
      <w:szCs w:val="20"/>
    </w:rPr>
  </w:style>
  <w:style w:type="character" w:customStyle="1" w:styleId="WW8Num7z2">
    <w:name w:val="WW8Num7z2"/>
    <w:rsid w:val="00C77132"/>
  </w:style>
  <w:style w:type="character" w:customStyle="1" w:styleId="WW8Num7z3">
    <w:name w:val="WW8Num7z3"/>
    <w:rsid w:val="00C77132"/>
  </w:style>
  <w:style w:type="character" w:customStyle="1" w:styleId="WW8Num7z4">
    <w:name w:val="WW8Num7z4"/>
    <w:rsid w:val="00C77132"/>
  </w:style>
  <w:style w:type="character" w:customStyle="1" w:styleId="WW8Num7z5">
    <w:name w:val="WW8Num7z5"/>
    <w:rsid w:val="00C77132"/>
  </w:style>
  <w:style w:type="character" w:customStyle="1" w:styleId="WW8Num7z6">
    <w:name w:val="WW8Num7z6"/>
    <w:rsid w:val="00C77132"/>
  </w:style>
  <w:style w:type="character" w:customStyle="1" w:styleId="WW8Num7z7">
    <w:name w:val="WW8Num7z7"/>
    <w:rsid w:val="00C77132"/>
  </w:style>
  <w:style w:type="character" w:customStyle="1" w:styleId="WW8Num7z8">
    <w:name w:val="WW8Num7z8"/>
    <w:rsid w:val="00C77132"/>
  </w:style>
  <w:style w:type="character" w:customStyle="1" w:styleId="WW8Num8z0">
    <w:name w:val="WW8Num8z0"/>
    <w:rsid w:val="00C77132"/>
    <w:rPr>
      <w:rFonts w:ascii="Arial" w:hAnsi="Arial" w:cs="Arial" w:hint="default"/>
      <w:sz w:val="20"/>
      <w:szCs w:val="20"/>
    </w:rPr>
  </w:style>
  <w:style w:type="character" w:customStyle="1" w:styleId="WW8Num8z1">
    <w:name w:val="WW8Num8z1"/>
    <w:rsid w:val="00C77132"/>
    <w:rPr>
      <w:rFonts w:ascii="Symbol" w:hAnsi="Symbol" w:cs="Symbol" w:hint="default"/>
    </w:rPr>
  </w:style>
  <w:style w:type="character" w:customStyle="1" w:styleId="WW8Num8z2">
    <w:name w:val="WW8Num8z2"/>
    <w:rsid w:val="00C77132"/>
  </w:style>
  <w:style w:type="character" w:customStyle="1" w:styleId="WW8Num8z3">
    <w:name w:val="WW8Num8z3"/>
    <w:rsid w:val="00C77132"/>
  </w:style>
  <w:style w:type="character" w:customStyle="1" w:styleId="WW8Num8z4">
    <w:name w:val="WW8Num8z4"/>
    <w:rsid w:val="00C77132"/>
  </w:style>
  <w:style w:type="character" w:customStyle="1" w:styleId="WW8Num8z5">
    <w:name w:val="WW8Num8z5"/>
    <w:rsid w:val="00C77132"/>
  </w:style>
  <w:style w:type="character" w:customStyle="1" w:styleId="WW8Num8z6">
    <w:name w:val="WW8Num8z6"/>
    <w:rsid w:val="00C77132"/>
  </w:style>
  <w:style w:type="character" w:customStyle="1" w:styleId="WW8Num8z7">
    <w:name w:val="WW8Num8z7"/>
    <w:rsid w:val="00C77132"/>
  </w:style>
  <w:style w:type="character" w:customStyle="1" w:styleId="WW8Num8z8">
    <w:name w:val="WW8Num8z8"/>
    <w:rsid w:val="00C77132"/>
  </w:style>
  <w:style w:type="character" w:customStyle="1" w:styleId="WW8Num9z0">
    <w:name w:val="WW8Num9z0"/>
    <w:rsid w:val="00C77132"/>
  </w:style>
  <w:style w:type="character" w:customStyle="1" w:styleId="WW8Num9z1">
    <w:name w:val="WW8Num9z1"/>
    <w:rsid w:val="00C77132"/>
  </w:style>
  <w:style w:type="character" w:customStyle="1" w:styleId="WW8Num9z2">
    <w:name w:val="WW8Num9z2"/>
    <w:rsid w:val="00C77132"/>
  </w:style>
  <w:style w:type="character" w:customStyle="1" w:styleId="WW8Num9z3">
    <w:name w:val="WW8Num9z3"/>
    <w:rsid w:val="00C77132"/>
  </w:style>
  <w:style w:type="character" w:customStyle="1" w:styleId="WW8Num9z4">
    <w:name w:val="WW8Num9z4"/>
    <w:rsid w:val="00C77132"/>
  </w:style>
  <w:style w:type="character" w:customStyle="1" w:styleId="WW8Num9z5">
    <w:name w:val="WW8Num9z5"/>
    <w:rsid w:val="00C77132"/>
  </w:style>
  <w:style w:type="character" w:customStyle="1" w:styleId="WW8Num9z6">
    <w:name w:val="WW8Num9z6"/>
    <w:rsid w:val="00C77132"/>
  </w:style>
  <w:style w:type="character" w:customStyle="1" w:styleId="WW8Num9z7">
    <w:name w:val="WW8Num9z7"/>
    <w:rsid w:val="00C77132"/>
  </w:style>
  <w:style w:type="character" w:customStyle="1" w:styleId="WW8Num9z8">
    <w:name w:val="WW8Num9z8"/>
    <w:rsid w:val="00C77132"/>
  </w:style>
  <w:style w:type="character" w:customStyle="1" w:styleId="WW8Num10z0">
    <w:name w:val="WW8Num10z0"/>
    <w:rsid w:val="00C77132"/>
    <w:rPr>
      <w:rFonts w:ascii="Wingdings" w:hAnsi="Wingdings" w:cs="Wingdings" w:hint="default"/>
    </w:rPr>
  </w:style>
  <w:style w:type="character" w:customStyle="1" w:styleId="WW8Num10z1">
    <w:name w:val="WW8Num10z1"/>
    <w:rsid w:val="00C77132"/>
    <w:rPr>
      <w:rFonts w:ascii="Courier New" w:hAnsi="Courier New" w:cs="Courier New" w:hint="default"/>
    </w:rPr>
  </w:style>
  <w:style w:type="character" w:customStyle="1" w:styleId="WW8Num10z3">
    <w:name w:val="WW8Num10z3"/>
    <w:rsid w:val="00C77132"/>
    <w:rPr>
      <w:rFonts w:ascii="Symbol" w:hAnsi="Symbol" w:cs="Symbol" w:hint="default"/>
    </w:rPr>
  </w:style>
  <w:style w:type="character" w:customStyle="1" w:styleId="WW8Num11z0">
    <w:name w:val="WW8Num11z0"/>
    <w:rsid w:val="00C77132"/>
  </w:style>
  <w:style w:type="character" w:customStyle="1" w:styleId="WW8Num11z1">
    <w:name w:val="WW8Num11z1"/>
    <w:rsid w:val="00C77132"/>
    <w:rPr>
      <w:rFonts w:ascii="Symbol" w:hAnsi="Symbol" w:cs="Symbol" w:hint="default"/>
    </w:rPr>
  </w:style>
  <w:style w:type="character" w:customStyle="1" w:styleId="WW8Num12z0">
    <w:name w:val="WW8Num12z0"/>
    <w:rsid w:val="00C77132"/>
  </w:style>
  <w:style w:type="character" w:customStyle="1" w:styleId="WW8Num12z2">
    <w:name w:val="WW8Num12z2"/>
    <w:rsid w:val="00C77132"/>
    <w:rPr>
      <w:rFonts w:ascii="Symbol" w:hAnsi="Symbol" w:cs="Symbol" w:hint="default"/>
    </w:rPr>
  </w:style>
  <w:style w:type="character" w:customStyle="1" w:styleId="WW8Num13z0">
    <w:name w:val="WW8Num13z0"/>
    <w:rsid w:val="00C77132"/>
    <w:rPr>
      <w:rFonts w:ascii="Arial" w:hAnsi="Arial" w:cs="Arial" w:hint="default"/>
      <w:sz w:val="20"/>
      <w:szCs w:val="20"/>
    </w:rPr>
  </w:style>
  <w:style w:type="character" w:customStyle="1" w:styleId="WW8Num13z1">
    <w:name w:val="WW8Num13z1"/>
    <w:rsid w:val="00C77132"/>
  </w:style>
  <w:style w:type="character" w:customStyle="1" w:styleId="WW8Num13z2">
    <w:name w:val="WW8Num13z2"/>
    <w:rsid w:val="00C77132"/>
  </w:style>
  <w:style w:type="character" w:customStyle="1" w:styleId="WW8Num13z3">
    <w:name w:val="WW8Num13z3"/>
    <w:rsid w:val="00C77132"/>
  </w:style>
  <w:style w:type="character" w:customStyle="1" w:styleId="WW8Num13z4">
    <w:name w:val="WW8Num13z4"/>
    <w:rsid w:val="00C77132"/>
  </w:style>
  <w:style w:type="character" w:customStyle="1" w:styleId="WW8Num13z5">
    <w:name w:val="WW8Num13z5"/>
    <w:rsid w:val="00C77132"/>
  </w:style>
  <w:style w:type="character" w:customStyle="1" w:styleId="WW8Num13z6">
    <w:name w:val="WW8Num13z6"/>
    <w:rsid w:val="00C77132"/>
  </w:style>
  <w:style w:type="character" w:customStyle="1" w:styleId="WW8Num13z7">
    <w:name w:val="WW8Num13z7"/>
    <w:rsid w:val="00C77132"/>
  </w:style>
  <w:style w:type="character" w:customStyle="1" w:styleId="WW8Num13z8">
    <w:name w:val="WW8Num13z8"/>
    <w:rsid w:val="00C77132"/>
  </w:style>
  <w:style w:type="character" w:customStyle="1" w:styleId="WW8Num14z0">
    <w:name w:val="WW8Num14z0"/>
    <w:rsid w:val="00C77132"/>
  </w:style>
  <w:style w:type="character" w:customStyle="1" w:styleId="WW8Num15z0">
    <w:name w:val="WW8Num15z0"/>
    <w:rsid w:val="00C77132"/>
    <w:rPr>
      <w:rFonts w:ascii="Arial" w:hAnsi="Arial" w:cs="Arial" w:hint="default"/>
      <w:sz w:val="22"/>
      <w:szCs w:val="20"/>
    </w:rPr>
  </w:style>
  <w:style w:type="character" w:customStyle="1" w:styleId="WW8Num15z1">
    <w:name w:val="WW8Num15z1"/>
    <w:rsid w:val="00C77132"/>
  </w:style>
  <w:style w:type="character" w:customStyle="1" w:styleId="WW8Num15z2">
    <w:name w:val="WW8Num15z2"/>
    <w:rsid w:val="00C77132"/>
  </w:style>
  <w:style w:type="character" w:customStyle="1" w:styleId="WW8Num15z3">
    <w:name w:val="WW8Num15z3"/>
    <w:rsid w:val="00C77132"/>
  </w:style>
  <w:style w:type="character" w:customStyle="1" w:styleId="WW8Num15z4">
    <w:name w:val="WW8Num15z4"/>
    <w:rsid w:val="00C77132"/>
  </w:style>
  <w:style w:type="character" w:customStyle="1" w:styleId="WW8Num15z5">
    <w:name w:val="WW8Num15z5"/>
    <w:rsid w:val="00C77132"/>
  </w:style>
  <w:style w:type="character" w:customStyle="1" w:styleId="WW8Num15z6">
    <w:name w:val="WW8Num15z6"/>
    <w:rsid w:val="00C77132"/>
  </w:style>
  <w:style w:type="character" w:customStyle="1" w:styleId="WW8Num15z7">
    <w:name w:val="WW8Num15z7"/>
    <w:rsid w:val="00C77132"/>
  </w:style>
  <w:style w:type="character" w:customStyle="1" w:styleId="WW8Num15z8">
    <w:name w:val="WW8Num15z8"/>
    <w:rsid w:val="00C77132"/>
  </w:style>
  <w:style w:type="character" w:customStyle="1" w:styleId="WW8Num16z0">
    <w:name w:val="WW8Num16z0"/>
    <w:rsid w:val="00C77132"/>
    <w:rPr>
      <w:rFonts w:ascii="Arial" w:hAnsi="Arial" w:cs="Arial" w:hint="default"/>
      <w:sz w:val="20"/>
      <w:szCs w:val="20"/>
    </w:rPr>
  </w:style>
  <w:style w:type="character" w:customStyle="1" w:styleId="WW8Num16z1">
    <w:name w:val="WW8Num16z1"/>
    <w:rsid w:val="00C77132"/>
  </w:style>
  <w:style w:type="character" w:customStyle="1" w:styleId="WW8Num16z2">
    <w:name w:val="WW8Num16z2"/>
    <w:rsid w:val="00C77132"/>
    <w:rPr>
      <w:sz w:val="22"/>
    </w:rPr>
  </w:style>
  <w:style w:type="character" w:customStyle="1" w:styleId="WW8Num16z3">
    <w:name w:val="WW8Num16z3"/>
    <w:rsid w:val="00C77132"/>
  </w:style>
  <w:style w:type="character" w:customStyle="1" w:styleId="WW8Num16z4">
    <w:name w:val="WW8Num16z4"/>
    <w:rsid w:val="00C77132"/>
  </w:style>
  <w:style w:type="character" w:customStyle="1" w:styleId="WW8Num16z5">
    <w:name w:val="WW8Num16z5"/>
    <w:rsid w:val="00C77132"/>
  </w:style>
  <w:style w:type="character" w:customStyle="1" w:styleId="WW8Num16z6">
    <w:name w:val="WW8Num16z6"/>
    <w:rsid w:val="00C77132"/>
  </w:style>
  <w:style w:type="character" w:customStyle="1" w:styleId="WW8Num16z7">
    <w:name w:val="WW8Num16z7"/>
    <w:rsid w:val="00C77132"/>
  </w:style>
  <w:style w:type="character" w:customStyle="1" w:styleId="WW8Num16z8">
    <w:name w:val="WW8Num16z8"/>
    <w:rsid w:val="00C77132"/>
  </w:style>
  <w:style w:type="character" w:customStyle="1" w:styleId="WW8Num17z0">
    <w:name w:val="WW8Num17z0"/>
    <w:rsid w:val="00C77132"/>
  </w:style>
  <w:style w:type="character" w:customStyle="1" w:styleId="WW8Num17z1">
    <w:name w:val="WW8Num17z1"/>
    <w:rsid w:val="00C77132"/>
  </w:style>
  <w:style w:type="character" w:customStyle="1" w:styleId="WW8Num17z2">
    <w:name w:val="WW8Num17z2"/>
    <w:rsid w:val="00C77132"/>
  </w:style>
  <w:style w:type="character" w:customStyle="1" w:styleId="WW8Num17z3">
    <w:name w:val="WW8Num17z3"/>
    <w:rsid w:val="00C77132"/>
  </w:style>
  <w:style w:type="character" w:customStyle="1" w:styleId="WW8Num17z4">
    <w:name w:val="WW8Num17z4"/>
    <w:rsid w:val="00C77132"/>
  </w:style>
  <w:style w:type="character" w:customStyle="1" w:styleId="WW8Num17z5">
    <w:name w:val="WW8Num17z5"/>
    <w:rsid w:val="00C77132"/>
  </w:style>
  <w:style w:type="character" w:customStyle="1" w:styleId="WW8Num17z6">
    <w:name w:val="WW8Num17z6"/>
    <w:rsid w:val="00C77132"/>
  </w:style>
  <w:style w:type="character" w:customStyle="1" w:styleId="WW8Num17z7">
    <w:name w:val="WW8Num17z7"/>
    <w:rsid w:val="00C77132"/>
  </w:style>
  <w:style w:type="character" w:customStyle="1" w:styleId="WW8Num17z8">
    <w:name w:val="WW8Num17z8"/>
    <w:rsid w:val="00C77132"/>
  </w:style>
  <w:style w:type="character" w:customStyle="1" w:styleId="WW8Num18z0">
    <w:name w:val="WW8Num18z0"/>
    <w:rsid w:val="00C77132"/>
    <w:rPr>
      <w:rFonts w:ascii="Arial" w:hAnsi="Arial" w:cs="Arial" w:hint="default"/>
      <w:sz w:val="20"/>
    </w:rPr>
  </w:style>
  <w:style w:type="character" w:customStyle="1" w:styleId="WW8Num18z1">
    <w:name w:val="WW8Num18z1"/>
    <w:rsid w:val="00C77132"/>
  </w:style>
  <w:style w:type="character" w:customStyle="1" w:styleId="WW8Num18z2">
    <w:name w:val="WW8Num18z2"/>
    <w:rsid w:val="00C77132"/>
  </w:style>
  <w:style w:type="character" w:customStyle="1" w:styleId="WW8Num18z3">
    <w:name w:val="WW8Num18z3"/>
    <w:rsid w:val="00C77132"/>
  </w:style>
  <w:style w:type="character" w:customStyle="1" w:styleId="WW8Num18z4">
    <w:name w:val="WW8Num18z4"/>
    <w:rsid w:val="00C77132"/>
  </w:style>
  <w:style w:type="character" w:customStyle="1" w:styleId="WW8Num18z5">
    <w:name w:val="WW8Num18z5"/>
    <w:rsid w:val="00C77132"/>
  </w:style>
  <w:style w:type="character" w:customStyle="1" w:styleId="WW8Num18z6">
    <w:name w:val="WW8Num18z6"/>
    <w:rsid w:val="00C77132"/>
  </w:style>
  <w:style w:type="character" w:customStyle="1" w:styleId="WW8Num18z7">
    <w:name w:val="WW8Num18z7"/>
    <w:rsid w:val="00C77132"/>
  </w:style>
  <w:style w:type="character" w:customStyle="1" w:styleId="WW8Num18z8">
    <w:name w:val="WW8Num18z8"/>
    <w:rsid w:val="00C77132"/>
  </w:style>
  <w:style w:type="character" w:customStyle="1" w:styleId="WW8Num19z0">
    <w:name w:val="WW8Num19z0"/>
    <w:rsid w:val="00C77132"/>
  </w:style>
  <w:style w:type="character" w:customStyle="1" w:styleId="WW8Num19z1">
    <w:name w:val="WW8Num19z1"/>
    <w:rsid w:val="00C77132"/>
  </w:style>
  <w:style w:type="character" w:customStyle="1" w:styleId="WW8Num19z2">
    <w:name w:val="WW8Num19z2"/>
    <w:rsid w:val="00C77132"/>
  </w:style>
  <w:style w:type="character" w:customStyle="1" w:styleId="WW8Num19z3">
    <w:name w:val="WW8Num19z3"/>
    <w:rsid w:val="00C77132"/>
  </w:style>
  <w:style w:type="character" w:customStyle="1" w:styleId="WW8Num19z4">
    <w:name w:val="WW8Num19z4"/>
    <w:rsid w:val="00C77132"/>
  </w:style>
  <w:style w:type="character" w:customStyle="1" w:styleId="WW8Num19z5">
    <w:name w:val="WW8Num19z5"/>
    <w:rsid w:val="00C77132"/>
  </w:style>
  <w:style w:type="character" w:customStyle="1" w:styleId="WW8Num19z6">
    <w:name w:val="WW8Num19z6"/>
    <w:rsid w:val="00C77132"/>
  </w:style>
  <w:style w:type="character" w:customStyle="1" w:styleId="WW8Num19z7">
    <w:name w:val="WW8Num19z7"/>
    <w:rsid w:val="00C77132"/>
  </w:style>
  <w:style w:type="character" w:customStyle="1" w:styleId="WW8Num19z8">
    <w:name w:val="WW8Num19z8"/>
    <w:rsid w:val="00C77132"/>
  </w:style>
  <w:style w:type="character" w:customStyle="1" w:styleId="WW8Num20z0">
    <w:name w:val="WW8Num20z0"/>
    <w:rsid w:val="00C77132"/>
  </w:style>
  <w:style w:type="character" w:customStyle="1" w:styleId="WW8Num20z1">
    <w:name w:val="WW8Num20z1"/>
    <w:rsid w:val="00C77132"/>
    <w:rPr>
      <w:rFonts w:ascii="Symbol" w:hAnsi="Symbol" w:cs="Symbol" w:hint="default"/>
    </w:rPr>
  </w:style>
  <w:style w:type="character" w:customStyle="1" w:styleId="WW8Num21z0">
    <w:name w:val="WW8Num21z0"/>
    <w:rsid w:val="00C77132"/>
  </w:style>
  <w:style w:type="character" w:customStyle="1" w:styleId="WW8Num21z1">
    <w:name w:val="WW8Num21z1"/>
    <w:rsid w:val="00C77132"/>
  </w:style>
  <w:style w:type="character" w:customStyle="1" w:styleId="WW8Num21z2">
    <w:name w:val="WW8Num21z2"/>
    <w:rsid w:val="00C77132"/>
  </w:style>
  <w:style w:type="character" w:customStyle="1" w:styleId="WW8Num21z3">
    <w:name w:val="WW8Num21z3"/>
    <w:rsid w:val="00C77132"/>
  </w:style>
  <w:style w:type="character" w:customStyle="1" w:styleId="WW8Num21z4">
    <w:name w:val="WW8Num21z4"/>
    <w:rsid w:val="00C77132"/>
  </w:style>
  <w:style w:type="character" w:customStyle="1" w:styleId="WW8Num21z5">
    <w:name w:val="WW8Num21z5"/>
    <w:rsid w:val="00C77132"/>
  </w:style>
  <w:style w:type="character" w:customStyle="1" w:styleId="WW8Num21z6">
    <w:name w:val="WW8Num21z6"/>
    <w:rsid w:val="00C77132"/>
  </w:style>
  <w:style w:type="character" w:customStyle="1" w:styleId="WW8Num21z7">
    <w:name w:val="WW8Num21z7"/>
    <w:rsid w:val="00C77132"/>
  </w:style>
  <w:style w:type="character" w:customStyle="1" w:styleId="WW8Num21z8">
    <w:name w:val="WW8Num21z8"/>
    <w:rsid w:val="00C77132"/>
  </w:style>
  <w:style w:type="character" w:customStyle="1" w:styleId="WW8Num22z0">
    <w:name w:val="WW8Num22z0"/>
    <w:rsid w:val="00C77132"/>
  </w:style>
  <w:style w:type="character" w:customStyle="1" w:styleId="WW8Num23z0">
    <w:name w:val="WW8Num23z0"/>
    <w:rsid w:val="00C77132"/>
    <w:rPr>
      <w:rFonts w:ascii="Arial" w:eastAsia="Calibri" w:hAnsi="Arial" w:cs="Arial" w:hint="default"/>
    </w:rPr>
  </w:style>
  <w:style w:type="character" w:customStyle="1" w:styleId="WW8Num23z1">
    <w:name w:val="WW8Num23z1"/>
    <w:rsid w:val="00C77132"/>
    <w:rPr>
      <w:rFonts w:ascii="Arial" w:hAnsi="Arial" w:cs="Arial" w:hint="default"/>
      <w:sz w:val="20"/>
      <w:szCs w:val="20"/>
    </w:rPr>
  </w:style>
  <w:style w:type="character" w:customStyle="1" w:styleId="WW8Num23z2">
    <w:name w:val="WW8Num23z2"/>
    <w:rsid w:val="00C77132"/>
  </w:style>
  <w:style w:type="character" w:customStyle="1" w:styleId="WW8Num23z3">
    <w:name w:val="WW8Num23z3"/>
    <w:rsid w:val="00C77132"/>
    <w:rPr>
      <w:rFonts w:ascii="Arial" w:hAnsi="Arial" w:cs="Arial" w:hint="default"/>
      <w:sz w:val="20"/>
      <w:szCs w:val="20"/>
    </w:rPr>
  </w:style>
  <w:style w:type="character" w:customStyle="1" w:styleId="WW8Num23z4">
    <w:name w:val="WW8Num23z4"/>
    <w:rsid w:val="00C77132"/>
  </w:style>
  <w:style w:type="character" w:customStyle="1" w:styleId="WW8Num23z5">
    <w:name w:val="WW8Num23z5"/>
    <w:rsid w:val="00C77132"/>
  </w:style>
  <w:style w:type="character" w:customStyle="1" w:styleId="WW8Num23z6">
    <w:name w:val="WW8Num23z6"/>
    <w:rsid w:val="00C77132"/>
  </w:style>
  <w:style w:type="character" w:customStyle="1" w:styleId="WW8Num23z7">
    <w:name w:val="WW8Num23z7"/>
    <w:rsid w:val="00C77132"/>
  </w:style>
  <w:style w:type="character" w:customStyle="1" w:styleId="WW8Num23z8">
    <w:name w:val="WW8Num23z8"/>
    <w:rsid w:val="00C77132"/>
  </w:style>
  <w:style w:type="character" w:customStyle="1" w:styleId="WW8Num24z0">
    <w:name w:val="WW8Num24z0"/>
    <w:rsid w:val="00C77132"/>
  </w:style>
  <w:style w:type="character" w:customStyle="1" w:styleId="WW8Num24z1">
    <w:name w:val="WW8Num24z1"/>
    <w:rsid w:val="00C77132"/>
  </w:style>
  <w:style w:type="character" w:customStyle="1" w:styleId="WW8Num24z2">
    <w:name w:val="WW8Num24z2"/>
    <w:rsid w:val="00C77132"/>
  </w:style>
  <w:style w:type="character" w:customStyle="1" w:styleId="WW8Num24z3">
    <w:name w:val="WW8Num24z3"/>
    <w:rsid w:val="00C77132"/>
  </w:style>
  <w:style w:type="character" w:customStyle="1" w:styleId="WW8Num24z4">
    <w:name w:val="WW8Num24z4"/>
    <w:rsid w:val="00C77132"/>
  </w:style>
  <w:style w:type="character" w:customStyle="1" w:styleId="WW8Num24z5">
    <w:name w:val="WW8Num24z5"/>
    <w:rsid w:val="00C77132"/>
  </w:style>
  <w:style w:type="character" w:customStyle="1" w:styleId="WW8Num24z6">
    <w:name w:val="WW8Num24z6"/>
    <w:rsid w:val="00C77132"/>
  </w:style>
  <w:style w:type="character" w:customStyle="1" w:styleId="WW8Num24z7">
    <w:name w:val="WW8Num24z7"/>
    <w:rsid w:val="00C77132"/>
  </w:style>
  <w:style w:type="character" w:customStyle="1" w:styleId="WW8Num24z8">
    <w:name w:val="WW8Num24z8"/>
    <w:rsid w:val="00C77132"/>
  </w:style>
  <w:style w:type="character" w:customStyle="1" w:styleId="WW8Num25z0">
    <w:name w:val="WW8Num25z0"/>
    <w:rsid w:val="00C77132"/>
    <w:rPr>
      <w:rFonts w:ascii="Arial" w:hAnsi="Arial" w:cs="Arial" w:hint="default"/>
      <w:sz w:val="20"/>
      <w:szCs w:val="20"/>
    </w:rPr>
  </w:style>
  <w:style w:type="character" w:customStyle="1" w:styleId="WW8Num26z0">
    <w:name w:val="WW8Num26z0"/>
    <w:rsid w:val="00C77132"/>
  </w:style>
  <w:style w:type="character" w:customStyle="1" w:styleId="WW8Num26z1">
    <w:name w:val="WW8Num26z1"/>
    <w:rsid w:val="00C77132"/>
  </w:style>
  <w:style w:type="character" w:customStyle="1" w:styleId="WW8Num26z2">
    <w:name w:val="WW8Num26z2"/>
    <w:rsid w:val="00C77132"/>
  </w:style>
  <w:style w:type="character" w:customStyle="1" w:styleId="WW8Num26z3">
    <w:name w:val="WW8Num26z3"/>
    <w:rsid w:val="00C77132"/>
  </w:style>
  <w:style w:type="character" w:customStyle="1" w:styleId="WW8Num26z4">
    <w:name w:val="WW8Num26z4"/>
    <w:rsid w:val="00C77132"/>
  </w:style>
  <w:style w:type="character" w:customStyle="1" w:styleId="WW8Num26z5">
    <w:name w:val="WW8Num26z5"/>
    <w:rsid w:val="00C77132"/>
  </w:style>
  <w:style w:type="character" w:customStyle="1" w:styleId="WW8Num26z6">
    <w:name w:val="WW8Num26z6"/>
    <w:rsid w:val="00C77132"/>
  </w:style>
  <w:style w:type="character" w:customStyle="1" w:styleId="WW8Num26z7">
    <w:name w:val="WW8Num26z7"/>
    <w:rsid w:val="00C77132"/>
  </w:style>
  <w:style w:type="character" w:customStyle="1" w:styleId="WW8Num26z8">
    <w:name w:val="WW8Num26z8"/>
    <w:rsid w:val="00C77132"/>
  </w:style>
  <w:style w:type="character" w:customStyle="1" w:styleId="WW8Num27z0">
    <w:name w:val="WW8Num27z0"/>
    <w:rsid w:val="00C77132"/>
    <w:rPr>
      <w:rFonts w:ascii="Arial" w:hAnsi="Arial" w:cs="Arial" w:hint="default"/>
      <w:sz w:val="20"/>
      <w:szCs w:val="20"/>
    </w:rPr>
  </w:style>
  <w:style w:type="character" w:customStyle="1" w:styleId="WW8Num27z1">
    <w:name w:val="WW8Num27z1"/>
    <w:rsid w:val="00C77132"/>
  </w:style>
  <w:style w:type="character" w:customStyle="1" w:styleId="WW8Num27z2">
    <w:name w:val="WW8Num27z2"/>
    <w:rsid w:val="00C77132"/>
  </w:style>
  <w:style w:type="character" w:customStyle="1" w:styleId="WW8Num27z3">
    <w:name w:val="WW8Num27z3"/>
    <w:rsid w:val="00C77132"/>
  </w:style>
  <w:style w:type="character" w:customStyle="1" w:styleId="WW8Num27z4">
    <w:name w:val="WW8Num27z4"/>
    <w:rsid w:val="00C77132"/>
  </w:style>
  <w:style w:type="character" w:customStyle="1" w:styleId="WW8Num27z5">
    <w:name w:val="WW8Num27z5"/>
    <w:rsid w:val="00C77132"/>
  </w:style>
  <w:style w:type="character" w:customStyle="1" w:styleId="WW8Num27z6">
    <w:name w:val="WW8Num27z6"/>
    <w:rsid w:val="00C77132"/>
  </w:style>
  <w:style w:type="character" w:customStyle="1" w:styleId="WW8Num27z7">
    <w:name w:val="WW8Num27z7"/>
    <w:rsid w:val="00C77132"/>
  </w:style>
  <w:style w:type="character" w:customStyle="1" w:styleId="WW8Num27z8">
    <w:name w:val="WW8Num27z8"/>
    <w:rsid w:val="00C77132"/>
  </w:style>
  <w:style w:type="character" w:customStyle="1" w:styleId="WW8Num28z0">
    <w:name w:val="WW8Num28z0"/>
    <w:rsid w:val="00C77132"/>
    <w:rPr>
      <w:rFonts w:ascii="Arial" w:hAnsi="Arial" w:cs="Arial" w:hint="default"/>
      <w:sz w:val="20"/>
      <w:szCs w:val="20"/>
    </w:rPr>
  </w:style>
  <w:style w:type="character" w:customStyle="1" w:styleId="WW8Num28z1">
    <w:name w:val="WW8Num28z1"/>
    <w:rsid w:val="00C77132"/>
  </w:style>
  <w:style w:type="character" w:customStyle="1" w:styleId="WW8Num28z2">
    <w:name w:val="WW8Num28z2"/>
    <w:rsid w:val="00C77132"/>
  </w:style>
  <w:style w:type="character" w:customStyle="1" w:styleId="WW8Num28z3">
    <w:name w:val="WW8Num28z3"/>
    <w:rsid w:val="00C77132"/>
  </w:style>
  <w:style w:type="character" w:customStyle="1" w:styleId="WW8Num28z4">
    <w:name w:val="WW8Num28z4"/>
    <w:rsid w:val="00C77132"/>
  </w:style>
  <w:style w:type="character" w:customStyle="1" w:styleId="WW8Num28z5">
    <w:name w:val="WW8Num28z5"/>
    <w:rsid w:val="00C77132"/>
  </w:style>
  <w:style w:type="character" w:customStyle="1" w:styleId="WW8Num28z6">
    <w:name w:val="WW8Num28z6"/>
    <w:rsid w:val="00C77132"/>
  </w:style>
  <w:style w:type="character" w:customStyle="1" w:styleId="WW8Num28z7">
    <w:name w:val="WW8Num28z7"/>
    <w:rsid w:val="00C77132"/>
  </w:style>
  <w:style w:type="character" w:customStyle="1" w:styleId="WW8Num28z8">
    <w:name w:val="WW8Num28z8"/>
    <w:rsid w:val="00C77132"/>
  </w:style>
  <w:style w:type="character" w:customStyle="1" w:styleId="WW8Num29z0">
    <w:name w:val="WW8Num29z0"/>
    <w:rsid w:val="00C77132"/>
    <w:rPr>
      <w:rFonts w:ascii="Arial" w:hAnsi="Arial" w:cs="Arial" w:hint="default"/>
      <w:sz w:val="20"/>
      <w:szCs w:val="20"/>
    </w:rPr>
  </w:style>
  <w:style w:type="character" w:customStyle="1" w:styleId="WW8Num29z1">
    <w:name w:val="WW8Num29z1"/>
    <w:rsid w:val="00C77132"/>
  </w:style>
  <w:style w:type="character" w:customStyle="1" w:styleId="WW8Num29z2">
    <w:name w:val="WW8Num29z2"/>
    <w:rsid w:val="00C77132"/>
  </w:style>
  <w:style w:type="character" w:customStyle="1" w:styleId="WW8Num29z3">
    <w:name w:val="WW8Num29z3"/>
    <w:rsid w:val="00C77132"/>
  </w:style>
  <w:style w:type="character" w:customStyle="1" w:styleId="WW8Num29z4">
    <w:name w:val="WW8Num29z4"/>
    <w:rsid w:val="00C77132"/>
  </w:style>
  <w:style w:type="character" w:customStyle="1" w:styleId="WW8Num29z5">
    <w:name w:val="WW8Num29z5"/>
    <w:rsid w:val="00C77132"/>
  </w:style>
  <w:style w:type="character" w:customStyle="1" w:styleId="WW8Num29z6">
    <w:name w:val="WW8Num29z6"/>
    <w:rsid w:val="00C77132"/>
  </w:style>
  <w:style w:type="character" w:customStyle="1" w:styleId="WW8Num29z7">
    <w:name w:val="WW8Num29z7"/>
    <w:rsid w:val="00C77132"/>
  </w:style>
  <w:style w:type="character" w:customStyle="1" w:styleId="WW8Num29z8">
    <w:name w:val="WW8Num29z8"/>
    <w:rsid w:val="00C77132"/>
  </w:style>
  <w:style w:type="character" w:customStyle="1" w:styleId="WW8Num30z0">
    <w:name w:val="WW8Num30z0"/>
    <w:rsid w:val="00C77132"/>
    <w:rPr>
      <w:rFonts w:ascii="Arial" w:hAnsi="Arial" w:cs="Arial" w:hint="default"/>
      <w:sz w:val="20"/>
      <w:szCs w:val="20"/>
    </w:rPr>
  </w:style>
  <w:style w:type="character" w:customStyle="1" w:styleId="WW8Num30z1">
    <w:name w:val="WW8Num30z1"/>
    <w:rsid w:val="00C77132"/>
    <w:rPr>
      <w:rFonts w:ascii="Arial" w:hAnsi="Arial" w:cs="Arial" w:hint="default"/>
      <w:sz w:val="20"/>
      <w:szCs w:val="20"/>
    </w:rPr>
  </w:style>
  <w:style w:type="character" w:customStyle="1" w:styleId="WW8Num30z2">
    <w:name w:val="WW8Num30z2"/>
    <w:rsid w:val="00C77132"/>
  </w:style>
  <w:style w:type="character" w:customStyle="1" w:styleId="WW8Num30z3">
    <w:name w:val="WW8Num30z3"/>
    <w:rsid w:val="00C77132"/>
  </w:style>
  <w:style w:type="character" w:customStyle="1" w:styleId="WW8Num30z4">
    <w:name w:val="WW8Num30z4"/>
    <w:rsid w:val="00C77132"/>
  </w:style>
  <w:style w:type="character" w:customStyle="1" w:styleId="WW8Num30z5">
    <w:name w:val="WW8Num30z5"/>
    <w:rsid w:val="00C77132"/>
  </w:style>
  <w:style w:type="character" w:customStyle="1" w:styleId="WW8Num30z6">
    <w:name w:val="WW8Num30z6"/>
    <w:rsid w:val="00C77132"/>
  </w:style>
  <w:style w:type="character" w:customStyle="1" w:styleId="WW8Num30z7">
    <w:name w:val="WW8Num30z7"/>
    <w:rsid w:val="00C77132"/>
  </w:style>
  <w:style w:type="character" w:customStyle="1" w:styleId="WW8Num30z8">
    <w:name w:val="WW8Num30z8"/>
    <w:rsid w:val="00C77132"/>
  </w:style>
  <w:style w:type="character" w:customStyle="1" w:styleId="WW8Num31z0">
    <w:name w:val="WW8Num31z0"/>
    <w:rsid w:val="00C77132"/>
    <w:rPr>
      <w:rFonts w:ascii="Arial" w:hAnsi="Arial" w:cs="Arial" w:hint="default"/>
      <w:sz w:val="20"/>
      <w:szCs w:val="20"/>
    </w:rPr>
  </w:style>
  <w:style w:type="character" w:customStyle="1" w:styleId="WW8Num31z1">
    <w:name w:val="WW8Num31z1"/>
    <w:rsid w:val="00C77132"/>
  </w:style>
  <w:style w:type="character" w:customStyle="1" w:styleId="WW8Num31z2">
    <w:name w:val="WW8Num31z2"/>
    <w:rsid w:val="00C77132"/>
  </w:style>
  <w:style w:type="character" w:customStyle="1" w:styleId="WW8Num31z3">
    <w:name w:val="WW8Num31z3"/>
    <w:rsid w:val="00C77132"/>
  </w:style>
  <w:style w:type="character" w:customStyle="1" w:styleId="WW8Num31z4">
    <w:name w:val="WW8Num31z4"/>
    <w:rsid w:val="00C77132"/>
  </w:style>
  <w:style w:type="character" w:customStyle="1" w:styleId="WW8Num31z5">
    <w:name w:val="WW8Num31z5"/>
    <w:rsid w:val="00C77132"/>
  </w:style>
  <w:style w:type="character" w:customStyle="1" w:styleId="WW8Num31z6">
    <w:name w:val="WW8Num31z6"/>
    <w:rsid w:val="00C77132"/>
  </w:style>
  <w:style w:type="character" w:customStyle="1" w:styleId="WW8Num31z7">
    <w:name w:val="WW8Num31z7"/>
    <w:rsid w:val="00C77132"/>
  </w:style>
  <w:style w:type="character" w:customStyle="1" w:styleId="WW8Num31z8">
    <w:name w:val="WW8Num31z8"/>
    <w:rsid w:val="00C77132"/>
  </w:style>
  <w:style w:type="character" w:customStyle="1" w:styleId="WW8Num32z0">
    <w:name w:val="WW8Num32z0"/>
    <w:rsid w:val="00C77132"/>
  </w:style>
  <w:style w:type="character" w:customStyle="1" w:styleId="WW8Num33z0">
    <w:name w:val="WW8Num33z0"/>
    <w:rsid w:val="00C77132"/>
    <w:rPr>
      <w:rFonts w:ascii="Symbol" w:hAnsi="Symbol" w:cs="Symbol" w:hint="default"/>
    </w:rPr>
  </w:style>
  <w:style w:type="character" w:customStyle="1" w:styleId="WW8Num33z1">
    <w:name w:val="WW8Num33z1"/>
    <w:rsid w:val="00C77132"/>
  </w:style>
  <w:style w:type="character" w:customStyle="1" w:styleId="WW8Num34z0">
    <w:name w:val="WW8Num34z0"/>
    <w:rsid w:val="00C77132"/>
  </w:style>
  <w:style w:type="character" w:customStyle="1" w:styleId="WW8Num34z1">
    <w:name w:val="WW8Num34z1"/>
    <w:rsid w:val="00C77132"/>
  </w:style>
  <w:style w:type="character" w:customStyle="1" w:styleId="WW8Num34z2">
    <w:name w:val="WW8Num34z2"/>
    <w:rsid w:val="00C77132"/>
  </w:style>
  <w:style w:type="character" w:customStyle="1" w:styleId="WW8Num34z3">
    <w:name w:val="WW8Num34z3"/>
    <w:rsid w:val="00C77132"/>
  </w:style>
  <w:style w:type="character" w:customStyle="1" w:styleId="WW8Num34z4">
    <w:name w:val="WW8Num34z4"/>
    <w:rsid w:val="00C77132"/>
  </w:style>
  <w:style w:type="character" w:customStyle="1" w:styleId="WW8Num34z5">
    <w:name w:val="WW8Num34z5"/>
    <w:rsid w:val="00C77132"/>
  </w:style>
  <w:style w:type="character" w:customStyle="1" w:styleId="WW8Num34z6">
    <w:name w:val="WW8Num34z6"/>
    <w:rsid w:val="00C77132"/>
  </w:style>
  <w:style w:type="character" w:customStyle="1" w:styleId="WW8Num34z7">
    <w:name w:val="WW8Num34z7"/>
    <w:rsid w:val="00C77132"/>
  </w:style>
  <w:style w:type="character" w:customStyle="1" w:styleId="WW8Num34z8">
    <w:name w:val="WW8Num34z8"/>
    <w:rsid w:val="00C77132"/>
  </w:style>
  <w:style w:type="character" w:customStyle="1" w:styleId="WW8Num35z0">
    <w:name w:val="WW8Num35z0"/>
    <w:rsid w:val="00C77132"/>
    <w:rPr>
      <w:rFonts w:ascii="Arial" w:hAnsi="Arial" w:cs="Arial" w:hint="default"/>
      <w:sz w:val="20"/>
      <w:szCs w:val="20"/>
    </w:rPr>
  </w:style>
  <w:style w:type="character" w:customStyle="1" w:styleId="WW8Num35z1">
    <w:name w:val="WW8Num35z1"/>
    <w:rsid w:val="00C77132"/>
  </w:style>
  <w:style w:type="character" w:customStyle="1" w:styleId="WW8Num35z2">
    <w:name w:val="WW8Num35z2"/>
    <w:rsid w:val="00C77132"/>
  </w:style>
  <w:style w:type="character" w:customStyle="1" w:styleId="WW8Num35z3">
    <w:name w:val="WW8Num35z3"/>
    <w:rsid w:val="00C77132"/>
  </w:style>
  <w:style w:type="character" w:customStyle="1" w:styleId="WW8Num35z4">
    <w:name w:val="WW8Num35z4"/>
    <w:rsid w:val="00C77132"/>
  </w:style>
  <w:style w:type="character" w:customStyle="1" w:styleId="WW8Num35z5">
    <w:name w:val="WW8Num35z5"/>
    <w:rsid w:val="00C77132"/>
  </w:style>
  <w:style w:type="character" w:customStyle="1" w:styleId="WW8Num35z6">
    <w:name w:val="WW8Num35z6"/>
    <w:rsid w:val="00C77132"/>
  </w:style>
  <w:style w:type="character" w:customStyle="1" w:styleId="WW8Num35z7">
    <w:name w:val="WW8Num35z7"/>
    <w:rsid w:val="00C77132"/>
  </w:style>
  <w:style w:type="character" w:customStyle="1" w:styleId="WW8Num35z8">
    <w:name w:val="WW8Num35z8"/>
    <w:rsid w:val="00C77132"/>
  </w:style>
  <w:style w:type="character" w:customStyle="1" w:styleId="WW8Num36z0">
    <w:name w:val="WW8Num36z0"/>
    <w:rsid w:val="00C77132"/>
    <w:rPr>
      <w:rFonts w:ascii="Symbol" w:hAnsi="Symbol" w:cs="Symbol" w:hint="default"/>
    </w:rPr>
  </w:style>
  <w:style w:type="character" w:customStyle="1" w:styleId="WW8Num36z1">
    <w:name w:val="WW8Num36z1"/>
    <w:rsid w:val="00C77132"/>
  </w:style>
  <w:style w:type="character" w:customStyle="1" w:styleId="WW8Num37z0">
    <w:name w:val="WW8Num37z0"/>
    <w:rsid w:val="00C77132"/>
    <w:rPr>
      <w:rFonts w:ascii="Arial" w:hAnsi="Arial" w:cs="Arial" w:hint="default"/>
      <w:sz w:val="20"/>
      <w:szCs w:val="20"/>
    </w:rPr>
  </w:style>
  <w:style w:type="character" w:customStyle="1" w:styleId="WW8Num37z1">
    <w:name w:val="WW8Num37z1"/>
    <w:rsid w:val="00C77132"/>
  </w:style>
  <w:style w:type="character" w:customStyle="1" w:styleId="WW8Num37z2">
    <w:name w:val="WW8Num37z2"/>
    <w:rsid w:val="00C77132"/>
  </w:style>
  <w:style w:type="character" w:customStyle="1" w:styleId="WW8Num37z3">
    <w:name w:val="WW8Num37z3"/>
    <w:rsid w:val="00C77132"/>
  </w:style>
  <w:style w:type="character" w:customStyle="1" w:styleId="WW8Num37z4">
    <w:name w:val="WW8Num37z4"/>
    <w:rsid w:val="00C77132"/>
  </w:style>
  <w:style w:type="character" w:customStyle="1" w:styleId="WW8Num37z5">
    <w:name w:val="WW8Num37z5"/>
    <w:rsid w:val="00C77132"/>
  </w:style>
  <w:style w:type="character" w:customStyle="1" w:styleId="WW8Num37z6">
    <w:name w:val="WW8Num37z6"/>
    <w:rsid w:val="00C77132"/>
  </w:style>
  <w:style w:type="character" w:customStyle="1" w:styleId="WW8Num37z7">
    <w:name w:val="WW8Num37z7"/>
    <w:rsid w:val="00C77132"/>
  </w:style>
  <w:style w:type="character" w:customStyle="1" w:styleId="WW8Num37z8">
    <w:name w:val="WW8Num37z8"/>
    <w:rsid w:val="00C77132"/>
  </w:style>
  <w:style w:type="character" w:customStyle="1" w:styleId="WW8Num38z0">
    <w:name w:val="WW8Num38z0"/>
    <w:rsid w:val="00C77132"/>
    <w:rPr>
      <w:rFonts w:ascii="Arial" w:hAnsi="Arial" w:cs="Arial" w:hint="default"/>
      <w:sz w:val="20"/>
      <w:szCs w:val="20"/>
    </w:rPr>
  </w:style>
  <w:style w:type="character" w:customStyle="1" w:styleId="WW8Num38z1">
    <w:name w:val="WW8Num38z1"/>
    <w:rsid w:val="00C77132"/>
    <w:rPr>
      <w:rFonts w:ascii="Arial" w:hAnsi="Arial" w:cs="Arial" w:hint="default"/>
      <w:sz w:val="20"/>
      <w:szCs w:val="20"/>
    </w:rPr>
  </w:style>
  <w:style w:type="character" w:customStyle="1" w:styleId="WW8Num38z2">
    <w:name w:val="WW8Num38z2"/>
    <w:rsid w:val="00C77132"/>
  </w:style>
  <w:style w:type="character" w:customStyle="1" w:styleId="WW8Num38z3">
    <w:name w:val="WW8Num38z3"/>
    <w:rsid w:val="00C77132"/>
  </w:style>
  <w:style w:type="character" w:customStyle="1" w:styleId="WW8Num38z4">
    <w:name w:val="WW8Num38z4"/>
    <w:rsid w:val="00C77132"/>
  </w:style>
  <w:style w:type="character" w:customStyle="1" w:styleId="WW8Num38z5">
    <w:name w:val="WW8Num38z5"/>
    <w:rsid w:val="00C77132"/>
  </w:style>
  <w:style w:type="character" w:customStyle="1" w:styleId="WW8Num38z6">
    <w:name w:val="WW8Num38z6"/>
    <w:rsid w:val="00C77132"/>
  </w:style>
  <w:style w:type="character" w:customStyle="1" w:styleId="WW8Num38z7">
    <w:name w:val="WW8Num38z7"/>
    <w:rsid w:val="00C77132"/>
  </w:style>
  <w:style w:type="character" w:customStyle="1" w:styleId="WW8Num38z8">
    <w:name w:val="WW8Num38z8"/>
    <w:rsid w:val="00C77132"/>
  </w:style>
  <w:style w:type="character" w:customStyle="1" w:styleId="WW8Num39z0">
    <w:name w:val="WW8Num39z0"/>
    <w:rsid w:val="00C77132"/>
    <w:rPr>
      <w:rFonts w:ascii="Arial" w:hAnsi="Arial" w:cs="Arial" w:hint="default"/>
      <w:sz w:val="20"/>
      <w:szCs w:val="20"/>
    </w:rPr>
  </w:style>
  <w:style w:type="character" w:customStyle="1" w:styleId="WW8Num39z1">
    <w:name w:val="WW8Num39z1"/>
    <w:rsid w:val="00C77132"/>
  </w:style>
  <w:style w:type="character" w:customStyle="1" w:styleId="WW8Num39z2">
    <w:name w:val="WW8Num39z2"/>
    <w:rsid w:val="00C77132"/>
  </w:style>
  <w:style w:type="character" w:customStyle="1" w:styleId="WW8Num39z3">
    <w:name w:val="WW8Num39z3"/>
    <w:rsid w:val="00C77132"/>
  </w:style>
  <w:style w:type="character" w:customStyle="1" w:styleId="WW8Num39z4">
    <w:name w:val="WW8Num39z4"/>
    <w:rsid w:val="00C77132"/>
  </w:style>
  <w:style w:type="character" w:customStyle="1" w:styleId="WW8Num39z5">
    <w:name w:val="WW8Num39z5"/>
    <w:rsid w:val="00C77132"/>
  </w:style>
  <w:style w:type="character" w:customStyle="1" w:styleId="WW8Num39z6">
    <w:name w:val="WW8Num39z6"/>
    <w:rsid w:val="00C77132"/>
  </w:style>
  <w:style w:type="character" w:customStyle="1" w:styleId="WW8Num39z7">
    <w:name w:val="WW8Num39z7"/>
    <w:rsid w:val="00C77132"/>
  </w:style>
  <w:style w:type="character" w:customStyle="1" w:styleId="WW8Num39z8">
    <w:name w:val="WW8Num39z8"/>
    <w:rsid w:val="00C77132"/>
  </w:style>
  <w:style w:type="character" w:customStyle="1" w:styleId="WW8Num40z0">
    <w:name w:val="WW8Num40z0"/>
    <w:rsid w:val="00C77132"/>
  </w:style>
  <w:style w:type="character" w:customStyle="1" w:styleId="WW8Num40z2">
    <w:name w:val="WW8Num40z2"/>
    <w:rsid w:val="00C77132"/>
    <w:rPr>
      <w:rFonts w:ascii="Symbol" w:hAnsi="Symbol" w:cs="Symbol" w:hint="default"/>
    </w:rPr>
  </w:style>
  <w:style w:type="character" w:customStyle="1" w:styleId="WW8Num41z0">
    <w:name w:val="WW8Num41z0"/>
    <w:rsid w:val="00C77132"/>
    <w:rPr>
      <w:rFonts w:ascii="Arial" w:hAnsi="Arial" w:cs="Arial" w:hint="default"/>
      <w:sz w:val="20"/>
      <w:szCs w:val="20"/>
    </w:rPr>
  </w:style>
  <w:style w:type="character" w:customStyle="1" w:styleId="WW8Num41z1">
    <w:name w:val="WW8Num41z1"/>
    <w:rsid w:val="00C77132"/>
  </w:style>
  <w:style w:type="character" w:customStyle="1" w:styleId="WW8Num41z2">
    <w:name w:val="WW8Num41z2"/>
    <w:rsid w:val="00C77132"/>
  </w:style>
  <w:style w:type="character" w:customStyle="1" w:styleId="WW8Num41z3">
    <w:name w:val="WW8Num41z3"/>
    <w:rsid w:val="00C77132"/>
  </w:style>
  <w:style w:type="character" w:customStyle="1" w:styleId="WW8Num41z4">
    <w:name w:val="WW8Num41z4"/>
    <w:rsid w:val="00C77132"/>
  </w:style>
  <w:style w:type="character" w:customStyle="1" w:styleId="WW8Num41z5">
    <w:name w:val="WW8Num41z5"/>
    <w:rsid w:val="00C77132"/>
  </w:style>
  <w:style w:type="character" w:customStyle="1" w:styleId="WW8Num41z6">
    <w:name w:val="WW8Num41z6"/>
    <w:rsid w:val="00C77132"/>
  </w:style>
  <w:style w:type="character" w:customStyle="1" w:styleId="WW8Num41z7">
    <w:name w:val="WW8Num41z7"/>
    <w:rsid w:val="00C77132"/>
  </w:style>
  <w:style w:type="character" w:customStyle="1" w:styleId="WW8Num41z8">
    <w:name w:val="WW8Num41z8"/>
    <w:rsid w:val="00C77132"/>
  </w:style>
  <w:style w:type="character" w:customStyle="1" w:styleId="WW8Num42z0">
    <w:name w:val="WW8Num42z0"/>
    <w:rsid w:val="00C77132"/>
    <w:rPr>
      <w:rFonts w:ascii="Arial" w:hAnsi="Arial" w:cs="Arial" w:hint="default"/>
      <w:sz w:val="20"/>
      <w:szCs w:val="20"/>
    </w:rPr>
  </w:style>
  <w:style w:type="character" w:customStyle="1" w:styleId="WW8Num42z1">
    <w:name w:val="WW8Num42z1"/>
    <w:rsid w:val="00C77132"/>
  </w:style>
  <w:style w:type="character" w:customStyle="1" w:styleId="WW8Num42z2">
    <w:name w:val="WW8Num42z2"/>
    <w:rsid w:val="00C77132"/>
  </w:style>
  <w:style w:type="character" w:customStyle="1" w:styleId="WW8Num42z3">
    <w:name w:val="WW8Num42z3"/>
    <w:rsid w:val="00C77132"/>
  </w:style>
  <w:style w:type="character" w:customStyle="1" w:styleId="WW8Num42z4">
    <w:name w:val="WW8Num42z4"/>
    <w:rsid w:val="00C77132"/>
  </w:style>
  <w:style w:type="character" w:customStyle="1" w:styleId="WW8Num42z5">
    <w:name w:val="WW8Num42z5"/>
    <w:rsid w:val="00C77132"/>
  </w:style>
  <w:style w:type="character" w:customStyle="1" w:styleId="WW8Num42z6">
    <w:name w:val="WW8Num42z6"/>
    <w:rsid w:val="00C77132"/>
  </w:style>
  <w:style w:type="character" w:customStyle="1" w:styleId="WW8Num42z7">
    <w:name w:val="WW8Num42z7"/>
    <w:rsid w:val="00C77132"/>
  </w:style>
  <w:style w:type="character" w:customStyle="1" w:styleId="WW8Num42z8">
    <w:name w:val="WW8Num42z8"/>
    <w:rsid w:val="00C77132"/>
  </w:style>
  <w:style w:type="character" w:customStyle="1" w:styleId="WW8Num43z0">
    <w:name w:val="WW8Num43z0"/>
    <w:rsid w:val="00C77132"/>
    <w:rPr>
      <w:rFonts w:ascii="Arial" w:hAnsi="Arial" w:cs="Arial" w:hint="default"/>
      <w:sz w:val="20"/>
      <w:szCs w:val="20"/>
    </w:rPr>
  </w:style>
  <w:style w:type="character" w:customStyle="1" w:styleId="WW8Num43z1">
    <w:name w:val="WW8Num43z1"/>
    <w:rsid w:val="00C77132"/>
    <w:rPr>
      <w:rFonts w:ascii="Arial" w:hAnsi="Arial" w:cs="Arial" w:hint="default"/>
      <w:sz w:val="20"/>
      <w:szCs w:val="20"/>
    </w:rPr>
  </w:style>
  <w:style w:type="character" w:customStyle="1" w:styleId="WW8Num43z2">
    <w:name w:val="WW8Num43z2"/>
    <w:rsid w:val="00C77132"/>
  </w:style>
  <w:style w:type="character" w:customStyle="1" w:styleId="WW8Num43z3">
    <w:name w:val="WW8Num43z3"/>
    <w:rsid w:val="00C77132"/>
  </w:style>
  <w:style w:type="character" w:customStyle="1" w:styleId="WW8Num43z4">
    <w:name w:val="WW8Num43z4"/>
    <w:rsid w:val="00C77132"/>
  </w:style>
  <w:style w:type="character" w:customStyle="1" w:styleId="WW8Num43z5">
    <w:name w:val="WW8Num43z5"/>
    <w:rsid w:val="00C77132"/>
  </w:style>
  <w:style w:type="character" w:customStyle="1" w:styleId="WW8Num43z6">
    <w:name w:val="WW8Num43z6"/>
    <w:rsid w:val="00C77132"/>
  </w:style>
  <w:style w:type="character" w:customStyle="1" w:styleId="WW8Num43z7">
    <w:name w:val="WW8Num43z7"/>
    <w:rsid w:val="00C77132"/>
  </w:style>
  <w:style w:type="character" w:customStyle="1" w:styleId="WW8Num43z8">
    <w:name w:val="WW8Num43z8"/>
    <w:rsid w:val="00C77132"/>
  </w:style>
  <w:style w:type="character" w:customStyle="1" w:styleId="WW8Num44z0">
    <w:name w:val="WW8Num44z0"/>
    <w:rsid w:val="00C77132"/>
    <w:rPr>
      <w:rFonts w:ascii="Arial" w:hAnsi="Arial" w:cs="Arial" w:hint="default"/>
      <w:sz w:val="20"/>
    </w:rPr>
  </w:style>
  <w:style w:type="character" w:customStyle="1" w:styleId="WW8Num44z1">
    <w:name w:val="WW8Num44z1"/>
    <w:rsid w:val="00C77132"/>
  </w:style>
  <w:style w:type="character" w:customStyle="1" w:styleId="WW8Num44z2">
    <w:name w:val="WW8Num44z2"/>
    <w:rsid w:val="00C77132"/>
  </w:style>
  <w:style w:type="character" w:customStyle="1" w:styleId="WW8Num44z3">
    <w:name w:val="WW8Num44z3"/>
    <w:rsid w:val="00C77132"/>
  </w:style>
  <w:style w:type="character" w:customStyle="1" w:styleId="WW8Num44z4">
    <w:name w:val="WW8Num44z4"/>
    <w:rsid w:val="00C77132"/>
  </w:style>
  <w:style w:type="character" w:customStyle="1" w:styleId="WW8Num44z5">
    <w:name w:val="WW8Num44z5"/>
    <w:rsid w:val="00C77132"/>
  </w:style>
  <w:style w:type="character" w:customStyle="1" w:styleId="WW8Num44z6">
    <w:name w:val="WW8Num44z6"/>
    <w:rsid w:val="00C77132"/>
  </w:style>
  <w:style w:type="character" w:customStyle="1" w:styleId="WW8Num44z7">
    <w:name w:val="WW8Num44z7"/>
    <w:rsid w:val="00C77132"/>
  </w:style>
  <w:style w:type="character" w:customStyle="1" w:styleId="WW8Num44z8">
    <w:name w:val="WW8Num44z8"/>
    <w:rsid w:val="00C77132"/>
  </w:style>
  <w:style w:type="character" w:customStyle="1" w:styleId="WW8Num45z0">
    <w:name w:val="WW8Num45z0"/>
    <w:rsid w:val="00C77132"/>
  </w:style>
  <w:style w:type="character" w:customStyle="1" w:styleId="WW8Num45z1">
    <w:name w:val="WW8Num45z1"/>
    <w:rsid w:val="00C77132"/>
    <w:rPr>
      <w:rFonts w:ascii="Symbol" w:hAnsi="Symbol" w:cs="Symbol" w:hint="default"/>
    </w:rPr>
  </w:style>
  <w:style w:type="character" w:customStyle="1" w:styleId="WW8Num46z0">
    <w:name w:val="WW8Num46z0"/>
    <w:rsid w:val="00C77132"/>
  </w:style>
  <w:style w:type="character" w:customStyle="1" w:styleId="WW8Num46z1">
    <w:name w:val="WW8Num46z1"/>
    <w:rsid w:val="00C77132"/>
    <w:rPr>
      <w:rFonts w:ascii="Arial" w:hAnsi="Arial" w:cs="Arial" w:hint="default"/>
      <w:sz w:val="20"/>
      <w:szCs w:val="20"/>
    </w:rPr>
  </w:style>
  <w:style w:type="character" w:customStyle="1" w:styleId="WW8Num46z2">
    <w:name w:val="WW8Num46z2"/>
    <w:rsid w:val="00C77132"/>
  </w:style>
  <w:style w:type="character" w:customStyle="1" w:styleId="WW8Num46z3">
    <w:name w:val="WW8Num46z3"/>
    <w:rsid w:val="00C77132"/>
  </w:style>
  <w:style w:type="character" w:customStyle="1" w:styleId="WW8Num46z4">
    <w:name w:val="WW8Num46z4"/>
    <w:rsid w:val="00C77132"/>
  </w:style>
  <w:style w:type="character" w:customStyle="1" w:styleId="WW8Num46z5">
    <w:name w:val="WW8Num46z5"/>
    <w:rsid w:val="00C77132"/>
  </w:style>
  <w:style w:type="character" w:customStyle="1" w:styleId="WW8Num46z6">
    <w:name w:val="WW8Num46z6"/>
    <w:rsid w:val="00C77132"/>
  </w:style>
  <w:style w:type="character" w:customStyle="1" w:styleId="WW8Num46z7">
    <w:name w:val="WW8Num46z7"/>
    <w:rsid w:val="00C77132"/>
  </w:style>
  <w:style w:type="character" w:customStyle="1" w:styleId="WW8Num46z8">
    <w:name w:val="WW8Num46z8"/>
    <w:rsid w:val="00C77132"/>
  </w:style>
  <w:style w:type="character" w:customStyle="1" w:styleId="WW8Num47z0">
    <w:name w:val="WW8Num47z0"/>
    <w:rsid w:val="00C77132"/>
    <w:rPr>
      <w:rFonts w:ascii="Arial" w:hAnsi="Arial" w:cs="Arial" w:hint="default"/>
      <w:sz w:val="20"/>
      <w:szCs w:val="20"/>
    </w:rPr>
  </w:style>
  <w:style w:type="character" w:customStyle="1" w:styleId="WW8Num47z1">
    <w:name w:val="WW8Num47z1"/>
    <w:rsid w:val="00C77132"/>
  </w:style>
  <w:style w:type="character" w:customStyle="1" w:styleId="WW8Num47z2">
    <w:name w:val="WW8Num47z2"/>
    <w:rsid w:val="00C77132"/>
  </w:style>
  <w:style w:type="character" w:customStyle="1" w:styleId="WW8Num47z3">
    <w:name w:val="WW8Num47z3"/>
    <w:rsid w:val="00C77132"/>
  </w:style>
  <w:style w:type="character" w:customStyle="1" w:styleId="WW8Num47z4">
    <w:name w:val="WW8Num47z4"/>
    <w:rsid w:val="00C77132"/>
  </w:style>
  <w:style w:type="character" w:customStyle="1" w:styleId="WW8Num47z5">
    <w:name w:val="WW8Num47z5"/>
    <w:rsid w:val="00C77132"/>
  </w:style>
  <w:style w:type="character" w:customStyle="1" w:styleId="WW8Num47z6">
    <w:name w:val="WW8Num47z6"/>
    <w:rsid w:val="00C77132"/>
  </w:style>
  <w:style w:type="character" w:customStyle="1" w:styleId="WW8Num47z7">
    <w:name w:val="WW8Num47z7"/>
    <w:rsid w:val="00C77132"/>
  </w:style>
  <w:style w:type="character" w:customStyle="1" w:styleId="WW8Num47z8">
    <w:name w:val="WW8Num47z8"/>
    <w:rsid w:val="00C77132"/>
  </w:style>
  <w:style w:type="character" w:customStyle="1" w:styleId="WW8Num48z0">
    <w:name w:val="WW8Num48z0"/>
    <w:rsid w:val="00C77132"/>
  </w:style>
  <w:style w:type="character" w:customStyle="1" w:styleId="WW8Num48z1">
    <w:name w:val="WW8Num48z1"/>
    <w:rsid w:val="00C77132"/>
    <w:rPr>
      <w:rFonts w:ascii="Arial" w:hAnsi="Arial" w:cs="Arial" w:hint="default"/>
      <w:sz w:val="20"/>
      <w:szCs w:val="20"/>
    </w:rPr>
  </w:style>
  <w:style w:type="character" w:customStyle="1" w:styleId="WW8Num48z2">
    <w:name w:val="WW8Num48z2"/>
    <w:rsid w:val="00C77132"/>
  </w:style>
  <w:style w:type="character" w:customStyle="1" w:styleId="WW8Num48z3">
    <w:name w:val="WW8Num48z3"/>
    <w:rsid w:val="00C77132"/>
  </w:style>
  <w:style w:type="character" w:customStyle="1" w:styleId="WW8Num48z4">
    <w:name w:val="WW8Num48z4"/>
    <w:rsid w:val="00C77132"/>
  </w:style>
  <w:style w:type="character" w:customStyle="1" w:styleId="WW8Num48z5">
    <w:name w:val="WW8Num48z5"/>
    <w:rsid w:val="00C77132"/>
  </w:style>
  <w:style w:type="character" w:customStyle="1" w:styleId="WW8Num48z6">
    <w:name w:val="WW8Num48z6"/>
    <w:rsid w:val="00C77132"/>
  </w:style>
  <w:style w:type="character" w:customStyle="1" w:styleId="WW8Num48z7">
    <w:name w:val="WW8Num48z7"/>
    <w:rsid w:val="00C77132"/>
  </w:style>
  <w:style w:type="character" w:customStyle="1" w:styleId="WW8Num48z8">
    <w:name w:val="WW8Num48z8"/>
    <w:rsid w:val="00C77132"/>
  </w:style>
  <w:style w:type="character" w:customStyle="1" w:styleId="WW8Num49z0">
    <w:name w:val="WW8Num49z0"/>
    <w:rsid w:val="00C77132"/>
    <w:rPr>
      <w:rFonts w:ascii="Symbol" w:hAnsi="Symbol" w:cs="Symbol" w:hint="default"/>
    </w:rPr>
  </w:style>
  <w:style w:type="character" w:customStyle="1" w:styleId="WW8Num49z1">
    <w:name w:val="WW8Num49z1"/>
    <w:rsid w:val="00C77132"/>
    <w:rPr>
      <w:rFonts w:ascii="Courier New" w:hAnsi="Courier New" w:cs="Courier New" w:hint="default"/>
    </w:rPr>
  </w:style>
  <w:style w:type="character" w:customStyle="1" w:styleId="WW8Num49z2">
    <w:name w:val="WW8Num49z2"/>
    <w:rsid w:val="00C77132"/>
    <w:rPr>
      <w:rFonts w:ascii="Wingdings" w:hAnsi="Wingdings" w:cs="Wingdings" w:hint="default"/>
    </w:rPr>
  </w:style>
  <w:style w:type="character" w:customStyle="1" w:styleId="WW8Num50z0">
    <w:name w:val="WW8Num50z0"/>
    <w:rsid w:val="00C77132"/>
    <w:rPr>
      <w:rFonts w:ascii="Arial" w:hAnsi="Arial" w:cs="Arial" w:hint="default"/>
      <w:sz w:val="20"/>
      <w:szCs w:val="20"/>
    </w:rPr>
  </w:style>
  <w:style w:type="character" w:customStyle="1" w:styleId="WW8Num50z1">
    <w:name w:val="WW8Num50z1"/>
    <w:rsid w:val="00C77132"/>
  </w:style>
  <w:style w:type="character" w:customStyle="1" w:styleId="WW8Num50z2">
    <w:name w:val="WW8Num50z2"/>
    <w:rsid w:val="00C77132"/>
  </w:style>
  <w:style w:type="character" w:customStyle="1" w:styleId="WW8Num50z3">
    <w:name w:val="WW8Num50z3"/>
    <w:rsid w:val="00C77132"/>
  </w:style>
  <w:style w:type="character" w:customStyle="1" w:styleId="WW8Num50z4">
    <w:name w:val="WW8Num50z4"/>
    <w:rsid w:val="00C77132"/>
  </w:style>
  <w:style w:type="character" w:customStyle="1" w:styleId="WW8Num50z5">
    <w:name w:val="WW8Num50z5"/>
    <w:rsid w:val="00C77132"/>
  </w:style>
  <w:style w:type="character" w:customStyle="1" w:styleId="WW8Num50z6">
    <w:name w:val="WW8Num50z6"/>
    <w:rsid w:val="00C77132"/>
  </w:style>
  <w:style w:type="character" w:customStyle="1" w:styleId="WW8Num50z7">
    <w:name w:val="WW8Num50z7"/>
    <w:rsid w:val="00C77132"/>
  </w:style>
  <w:style w:type="character" w:customStyle="1" w:styleId="WW8Num50z8">
    <w:name w:val="WW8Num50z8"/>
    <w:rsid w:val="00C77132"/>
  </w:style>
  <w:style w:type="character" w:customStyle="1" w:styleId="WW8Num51z0">
    <w:name w:val="WW8Num51z0"/>
    <w:rsid w:val="00C77132"/>
    <w:rPr>
      <w:rFonts w:ascii="Arial" w:hAnsi="Arial" w:cs="Arial" w:hint="default"/>
      <w:sz w:val="20"/>
      <w:szCs w:val="20"/>
    </w:rPr>
  </w:style>
  <w:style w:type="character" w:customStyle="1" w:styleId="WW8Num51z1">
    <w:name w:val="WW8Num51z1"/>
    <w:rsid w:val="00C77132"/>
  </w:style>
  <w:style w:type="character" w:customStyle="1" w:styleId="WW8Num51z2">
    <w:name w:val="WW8Num51z2"/>
    <w:rsid w:val="00C77132"/>
  </w:style>
  <w:style w:type="character" w:customStyle="1" w:styleId="WW8Num51z3">
    <w:name w:val="WW8Num51z3"/>
    <w:rsid w:val="00C77132"/>
  </w:style>
  <w:style w:type="character" w:customStyle="1" w:styleId="WW8Num51z4">
    <w:name w:val="WW8Num51z4"/>
    <w:rsid w:val="00C77132"/>
  </w:style>
  <w:style w:type="character" w:customStyle="1" w:styleId="WW8Num51z5">
    <w:name w:val="WW8Num51z5"/>
    <w:rsid w:val="00C77132"/>
  </w:style>
  <w:style w:type="character" w:customStyle="1" w:styleId="WW8Num51z6">
    <w:name w:val="WW8Num51z6"/>
    <w:rsid w:val="00C77132"/>
  </w:style>
  <w:style w:type="character" w:customStyle="1" w:styleId="WW8Num51z7">
    <w:name w:val="WW8Num51z7"/>
    <w:rsid w:val="00C77132"/>
  </w:style>
  <w:style w:type="character" w:customStyle="1" w:styleId="WW8Num51z8">
    <w:name w:val="WW8Num51z8"/>
    <w:rsid w:val="00C77132"/>
  </w:style>
  <w:style w:type="character" w:customStyle="1" w:styleId="WW8Num52z0">
    <w:name w:val="WW8Num52z0"/>
    <w:rsid w:val="00C77132"/>
    <w:rPr>
      <w:rFonts w:ascii="Times New Roman" w:eastAsia="Times New Roman" w:hAnsi="Times New Roman" w:cs="Times New Roman" w:hint="default"/>
    </w:rPr>
  </w:style>
  <w:style w:type="character" w:customStyle="1" w:styleId="WW8Num52z1">
    <w:name w:val="WW8Num52z1"/>
    <w:rsid w:val="00C77132"/>
    <w:rPr>
      <w:rFonts w:ascii="Courier New" w:hAnsi="Courier New" w:cs="Courier New" w:hint="default"/>
    </w:rPr>
  </w:style>
  <w:style w:type="character" w:customStyle="1" w:styleId="WW8Num52z2">
    <w:name w:val="WW8Num52z2"/>
    <w:rsid w:val="00C77132"/>
    <w:rPr>
      <w:rFonts w:ascii="Wingdings" w:hAnsi="Wingdings" w:cs="Wingdings" w:hint="default"/>
    </w:rPr>
  </w:style>
  <w:style w:type="character" w:customStyle="1" w:styleId="WW8Num52z3">
    <w:name w:val="WW8Num52z3"/>
    <w:rsid w:val="00C77132"/>
    <w:rPr>
      <w:rFonts w:ascii="Symbol" w:hAnsi="Symbol" w:cs="Symbol" w:hint="default"/>
    </w:rPr>
  </w:style>
  <w:style w:type="character" w:customStyle="1" w:styleId="Domylnaczcionkaakapitu1">
    <w:name w:val="Domyślna czcionka akapitu1"/>
    <w:rsid w:val="00C77132"/>
  </w:style>
  <w:style w:type="character" w:customStyle="1" w:styleId="dane">
    <w:name w:val="dane"/>
    <w:basedOn w:val="Domylnaczcionkaakapitu1"/>
    <w:rsid w:val="00C77132"/>
  </w:style>
  <w:style w:type="character" w:customStyle="1" w:styleId="c1">
    <w:name w:val="c1"/>
    <w:basedOn w:val="Domylnaczcionkaakapitu1"/>
    <w:rsid w:val="00C77132"/>
  </w:style>
  <w:style w:type="character" w:customStyle="1" w:styleId="Odwoaniedokomentarza1">
    <w:name w:val="Odwołanie do komentarza1"/>
    <w:rsid w:val="00C77132"/>
    <w:rPr>
      <w:sz w:val="16"/>
      <w:szCs w:val="16"/>
    </w:rPr>
  </w:style>
  <w:style w:type="character" w:customStyle="1" w:styleId="TekstkomentarzaZnak">
    <w:name w:val="Tekst komentarza Znak"/>
    <w:rsid w:val="00C77132"/>
    <w:rPr>
      <w:lang w:val="pl-PL" w:bidi="ar-SA"/>
    </w:rPr>
  </w:style>
  <w:style w:type="character" w:customStyle="1" w:styleId="ustZnak">
    <w:name w:val="ust Znak"/>
    <w:rsid w:val="00C77132"/>
    <w:rPr>
      <w:sz w:val="24"/>
      <w:szCs w:val="24"/>
      <w:lang w:val="pl-PL" w:bidi="ar-SA"/>
    </w:rPr>
  </w:style>
  <w:style w:type="character" w:customStyle="1" w:styleId="ZnakZnak9">
    <w:name w:val="Znak Znak9"/>
    <w:rsid w:val="00C77132"/>
    <w:rPr>
      <w:sz w:val="24"/>
      <w:lang w:val="pl-PL" w:bidi="ar-SA"/>
    </w:rPr>
  </w:style>
  <w:style w:type="character" w:customStyle="1" w:styleId="Znakiprzypiswkocowych">
    <w:name w:val="Znaki przypisów końcowych"/>
    <w:rsid w:val="00C77132"/>
    <w:rPr>
      <w:vertAlign w:val="superscript"/>
    </w:rPr>
  </w:style>
  <w:style w:type="paragraph" w:styleId="Tekstpodstawowy2">
    <w:name w:val="Body Text 2"/>
    <w:basedOn w:val="Normalny"/>
    <w:link w:val="Tekstpodstawowy2Znak"/>
    <w:uiPriority w:val="99"/>
    <w:semiHidden/>
    <w:unhideWhenUsed/>
    <w:rsid w:val="00527886"/>
    <w:pPr>
      <w:spacing w:after="120" w:line="480" w:lineRule="auto"/>
    </w:pPr>
  </w:style>
  <w:style w:type="character" w:customStyle="1" w:styleId="Tekstpodstawowy2Znak">
    <w:name w:val="Tekst podstawowy 2 Znak"/>
    <w:basedOn w:val="Domylnaczcionkaakapitu"/>
    <w:link w:val="Tekstpodstawowy2"/>
    <w:uiPriority w:val="99"/>
    <w:semiHidden/>
    <w:rsid w:val="00527886"/>
    <w:rPr>
      <w:rFonts w:ascii="Times New Roman" w:eastAsia="Times New Roman" w:hAnsi="Times New Roman" w:cs="Times New Roman"/>
      <w:sz w:val="24"/>
      <w:szCs w:val="24"/>
      <w:lang w:eastAsia="pl-PL"/>
    </w:rPr>
  </w:style>
  <w:style w:type="paragraph" w:customStyle="1" w:styleId="tekstwstpny">
    <w:name w:val="tekst wstępny"/>
    <w:basedOn w:val="Normalny"/>
    <w:rsid w:val="00D01FB1"/>
    <w:pPr>
      <w:suppressAutoHyphens/>
      <w:autoSpaceDE w:val="0"/>
      <w:autoSpaceDN w:val="0"/>
      <w:spacing w:before="60" w:after="60"/>
    </w:pPr>
    <w:rPr>
      <w:rFonts w:ascii="Arial" w:hAnsi="Arial" w:cs="Arial"/>
      <w:sz w:val="22"/>
      <w:szCs w:val="22"/>
    </w:rPr>
  </w:style>
  <w:style w:type="character" w:customStyle="1" w:styleId="AkapitzlistZnak">
    <w:name w:val="Akapit z listą Znak"/>
    <w:link w:val="Akapitzlist"/>
    <w:rsid w:val="00046F39"/>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746D3"/>
    <w:rPr>
      <w:sz w:val="16"/>
      <w:szCs w:val="16"/>
    </w:rPr>
  </w:style>
  <w:style w:type="paragraph" w:styleId="Tekstkomentarza">
    <w:name w:val="annotation text"/>
    <w:basedOn w:val="Normalny"/>
    <w:link w:val="TekstkomentarzaZnak1"/>
    <w:uiPriority w:val="99"/>
    <w:semiHidden/>
    <w:unhideWhenUsed/>
    <w:rsid w:val="00B746D3"/>
    <w:rPr>
      <w:sz w:val="20"/>
      <w:szCs w:val="20"/>
    </w:rPr>
  </w:style>
  <w:style w:type="character" w:customStyle="1" w:styleId="TekstkomentarzaZnak1">
    <w:name w:val="Tekst komentarza Znak1"/>
    <w:basedOn w:val="Domylnaczcionkaakapitu"/>
    <w:link w:val="Tekstkomentarza"/>
    <w:uiPriority w:val="99"/>
    <w:semiHidden/>
    <w:rsid w:val="00B746D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746D3"/>
    <w:rPr>
      <w:b/>
      <w:bCs/>
    </w:rPr>
  </w:style>
  <w:style w:type="character" w:customStyle="1" w:styleId="TematkomentarzaZnak">
    <w:name w:val="Temat komentarza Znak"/>
    <w:basedOn w:val="TekstkomentarzaZnak1"/>
    <w:link w:val="Tematkomentarza"/>
    <w:uiPriority w:val="99"/>
    <w:semiHidden/>
    <w:rsid w:val="00B746D3"/>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BE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punktowanie">
    <w:name w:val="Wypunktowanie"/>
    <w:basedOn w:val="Normalny"/>
    <w:rsid w:val="00832315"/>
    <w:pPr>
      <w:numPr>
        <w:numId w:val="30"/>
      </w:numPr>
      <w:suppressAutoHyphens/>
      <w:autoSpaceDN w:val="0"/>
      <w:spacing w:before="120"/>
      <w:jc w:val="both"/>
      <w:textAlignment w:val="baseline"/>
    </w:pPr>
    <w:rPr>
      <w:rFonts w:ascii="Arial" w:hAnsi="Arial"/>
      <w:sz w:val="22"/>
      <w:szCs w:val="20"/>
    </w:rPr>
  </w:style>
  <w:style w:type="numbering" w:customStyle="1" w:styleId="LFO4">
    <w:name w:val="LFO4"/>
    <w:basedOn w:val="Bezlisty"/>
    <w:rsid w:val="00832315"/>
  </w:style>
  <w:style w:type="character" w:styleId="UyteHipercze">
    <w:name w:val="FollowedHyperlink"/>
    <w:basedOn w:val="Domylnaczcionkaakapitu"/>
    <w:uiPriority w:val="99"/>
    <w:semiHidden/>
    <w:unhideWhenUsed/>
    <w:rsid w:val="00655C83"/>
    <w:rPr>
      <w:color w:val="954F72"/>
      <w:u w:val="single"/>
    </w:rPr>
  </w:style>
  <w:style w:type="paragraph" w:customStyle="1" w:styleId="xl63">
    <w:name w:val="xl63"/>
    <w:basedOn w:val="Normalny"/>
    <w:rsid w:val="00655C83"/>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style>
  <w:style w:type="paragraph" w:customStyle="1" w:styleId="xl64">
    <w:name w:val="xl64"/>
    <w:basedOn w:val="Normalny"/>
    <w:rsid w:val="00655C83"/>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jc w:val="center"/>
      <w:textAlignment w:val="center"/>
    </w:pPr>
  </w:style>
  <w:style w:type="paragraph" w:customStyle="1" w:styleId="xl65">
    <w:name w:val="xl65"/>
    <w:basedOn w:val="Normalny"/>
    <w:rsid w:val="00655C83"/>
    <w:pPr>
      <w:pBdr>
        <w:top w:val="single" w:sz="8" w:space="0" w:color="auto"/>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style>
  <w:style w:type="paragraph" w:customStyle="1" w:styleId="xl66">
    <w:name w:val="xl66"/>
    <w:basedOn w:val="Normalny"/>
    <w:rsid w:val="00655C83"/>
    <w:pPr>
      <w:pBdr>
        <w:top w:val="single" w:sz="8" w:space="0" w:color="auto"/>
        <w:left w:val="single" w:sz="8" w:space="0" w:color="auto"/>
        <w:bottom w:val="single" w:sz="8" w:space="0" w:color="auto"/>
        <w:right w:val="single" w:sz="8" w:space="0" w:color="auto"/>
      </w:pBdr>
      <w:shd w:val="clear" w:color="000000" w:fill="ED7D31"/>
      <w:spacing w:before="100" w:beforeAutospacing="1" w:after="100" w:afterAutospacing="1"/>
      <w:jc w:val="center"/>
      <w:textAlignment w:val="center"/>
    </w:pPr>
  </w:style>
  <w:style w:type="paragraph" w:customStyle="1" w:styleId="xl67">
    <w:name w:val="xl67"/>
    <w:basedOn w:val="Normalny"/>
    <w:rsid w:val="00655C83"/>
    <w:pPr>
      <w:pBdr>
        <w:top w:val="single" w:sz="8" w:space="0" w:color="auto"/>
        <w:left w:val="single" w:sz="8" w:space="0" w:color="auto"/>
        <w:bottom w:val="single" w:sz="8" w:space="0" w:color="auto"/>
        <w:right w:val="single" w:sz="8" w:space="0" w:color="auto"/>
      </w:pBdr>
      <w:shd w:val="clear" w:color="000000" w:fill="DDEBF7"/>
      <w:spacing w:before="100" w:beforeAutospacing="1" w:after="100" w:afterAutospacing="1"/>
      <w:textAlignment w:val="center"/>
    </w:pPr>
  </w:style>
  <w:style w:type="paragraph" w:customStyle="1" w:styleId="xl68">
    <w:name w:val="xl68"/>
    <w:basedOn w:val="Normalny"/>
    <w:rsid w:val="00655C83"/>
    <w:pPr>
      <w:shd w:val="clear" w:color="000000" w:fill="DDEBF7"/>
      <w:spacing w:before="100" w:beforeAutospacing="1" w:after="100" w:afterAutospacing="1"/>
      <w:jc w:val="center"/>
      <w:textAlignment w:val="center"/>
    </w:pPr>
    <w:rPr>
      <w:rFonts w:ascii="Calibri" w:hAnsi="Calibri" w:cs="Calibri"/>
    </w:rPr>
  </w:style>
  <w:style w:type="paragraph" w:customStyle="1" w:styleId="xl69">
    <w:name w:val="xl69"/>
    <w:basedOn w:val="Normalny"/>
    <w:rsid w:val="00655C83"/>
    <w:pPr>
      <w:shd w:val="clear" w:color="000000" w:fill="DDEBF7"/>
      <w:spacing w:before="100" w:beforeAutospacing="1" w:after="100" w:afterAutospacing="1"/>
      <w:textAlignment w:val="center"/>
    </w:pPr>
    <w:rPr>
      <w:rFonts w:ascii="Calibri" w:hAnsi="Calibri" w:cs="Calibri"/>
    </w:rPr>
  </w:style>
  <w:style w:type="paragraph" w:customStyle="1" w:styleId="xl70">
    <w:name w:val="xl70"/>
    <w:basedOn w:val="Normalny"/>
    <w:rsid w:val="00655C83"/>
    <w:pPr>
      <w:shd w:val="clear" w:color="000000" w:fill="DDEBF7"/>
      <w:spacing w:before="100" w:beforeAutospacing="1" w:after="100" w:afterAutospacing="1"/>
      <w:jc w:val="center"/>
      <w:textAlignment w:val="center"/>
    </w:pPr>
    <w:rPr>
      <w:rFonts w:ascii="Calibri" w:hAnsi="Calibri" w:cs="Calibri"/>
    </w:rPr>
  </w:style>
  <w:style w:type="paragraph" w:customStyle="1" w:styleId="xl71">
    <w:name w:val="xl71"/>
    <w:basedOn w:val="Normalny"/>
    <w:rsid w:val="00655C83"/>
    <w:pPr>
      <w:pBdr>
        <w:top w:val="single" w:sz="8" w:space="0" w:color="auto"/>
        <w:left w:val="single" w:sz="8" w:space="0" w:color="auto"/>
        <w:bottom w:val="single" w:sz="8" w:space="0" w:color="auto"/>
      </w:pBdr>
      <w:shd w:val="clear" w:color="000000" w:fill="D0CECE"/>
      <w:spacing w:before="100" w:beforeAutospacing="1" w:after="100" w:afterAutospacing="1"/>
      <w:jc w:val="center"/>
      <w:textAlignment w:val="center"/>
    </w:pPr>
    <w:rPr>
      <w:sz w:val="52"/>
      <w:szCs w:val="52"/>
    </w:rPr>
  </w:style>
  <w:style w:type="paragraph" w:customStyle="1" w:styleId="xl72">
    <w:name w:val="xl72"/>
    <w:basedOn w:val="Normalny"/>
    <w:rsid w:val="00655C83"/>
    <w:pPr>
      <w:pBdr>
        <w:top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sz w:val="52"/>
      <w:szCs w:val="52"/>
    </w:rPr>
  </w:style>
  <w:style w:type="paragraph" w:customStyle="1" w:styleId="xl73">
    <w:name w:val="xl73"/>
    <w:basedOn w:val="Normalny"/>
    <w:rsid w:val="00655C83"/>
    <w:pPr>
      <w:pBdr>
        <w:top w:val="single" w:sz="8" w:space="0" w:color="auto"/>
        <w:left w:val="single" w:sz="8" w:space="0" w:color="auto"/>
        <w:bottom w:val="single" w:sz="8" w:space="0" w:color="auto"/>
        <w:right w:val="single" w:sz="8" w:space="0" w:color="auto"/>
      </w:pBdr>
      <w:shd w:val="clear" w:color="000000" w:fill="D0CECE"/>
      <w:spacing w:before="100" w:beforeAutospacing="1" w:after="100" w:afterAutospacing="1"/>
      <w:jc w:val="center"/>
      <w:textAlignment w:val="center"/>
    </w:pPr>
    <w:rPr>
      <w:sz w:val="52"/>
      <w:szCs w:val="52"/>
    </w:rPr>
  </w:style>
  <w:style w:type="table" w:customStyle="1" w:styleId="Tabela-Siatka1">
    <w:name w:val="Tabela - Siatka1"/>
    <w:basedOn w:val="Standardowy"/>
    <w:next w:val="Tabela-Siatka"/>
    <w:uiPriority w:val="39"/>
    <w:rsid w:val="00577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A53B6C"/>
  </w:style>
  <w:style w:type="table" w:customStyle="1" w:styleId="Tabela-Siatka2">
    <w:name w:val="Tabela - Siatka2"/>
    <w:basedOn w:val="Standardowy"/>
    <w:next w:val="Tabela-Siatka"/>
    <w:uiPriority w:val="39"/>
    <w:rsid w:val="006B32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D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0D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41">
    <w:name w:val="LFO41"/>
    <w:basedOn w:val="Bezlisty"/>
    <w:rsid w:val="000D4104"/>
  </w:style>
  <w:style w:type="table" w:customStyle="1" w:styleId="Tabela-Siatka5">
    <w:name w:val="Tabela - Siatka5"/>
    <w:basedOn w:val="Standardowy"/>
    <w:next w:val="Tabela-Siatka"/>
    <w:uiPriority w:val="39"/>
    <w:rsid w:val="000D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42">
    <w:name w:val="LFO42"/>
    <w:basedOn w:val="Bezlisty"/>
    <w:rsid w:val="000D4104"/>
  </w:style>
  <w:style w:type="table" w:customStyle="1" w:styleId="Tabela-Siatka6">
    <w:name w:val="Tabela - Siatka6"/>
    <w:basedOn w:val="Standardowy"/>
    <w:next w:val="Tabela-Siatka"/>
    <w:uiPriority w:val="39"/>
    <w:rsid w:val="000D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43">
    <w:name w:val="LFO43"/>
    <w:basedOn w:val="Bezlisty"/>
    <w:rsid w:val="000D4104"/>
  </w:style>
  <w:style w:type="table" w:customStyle="1" w:styleId="Tabela-Siatka7">
    <w:name w:val="Tabela - Siatka7"/>
    <w:basedOn w:val="Standardowy"/>
    <w:next w:val="Tabela-Siatka"/>
    <w:uiPriority w:val="39"/>
    <w:rsid w:val="000D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44">
    <w:name w:val="LFO44"/>
    <w:basedOn w:val="Bezlisty"/>
    <w:rsid w:val="000D4104"/>
  </w:style>
  <w:style w:type="table" w:customStyle="1" w:styleId="Tabela-Siatka8">
    <w:name w:val="Tabela - Siatka8"/>
    <w:basedOn w:val="Standardowy"/>
    <w:next w:val="Tabela-Siatka"/>
    <w:uiPriority w:val="39"/>
    <w:rsid w:val="000D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45">
    <w:name w:val="LFO45"/>
    <w:basedOn w:val="Bezlisty"/>
    <w:rsid w:val="000D4104"/>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98399">
      <w:bodyDiv w:val="1"/>
      <w:marLeft w:val="0"/>
      <w:marRight w:val="0"/>
      <w:marTop w:val="0"/>
      <w:marBottom w:val="0"/>
      <w:divBdr>
        <w:top w:val="none" w:sz="0" w:space="0" w:color="auto"/>
        <w:left w:val="none" w:sz="0" w:space="0" w:color="auto"/>
        <w:bottom w:val="none" w:sz="0" w:space="0" w:color="auto"/>
        <w:right w:val="none" w:sz="0" w:space="0" w:color="auto"/>
      </w:divBdr>
    </w:div>
    <w:div w:id="225261512">
      <w:bodyDiv w:val="1"/>
      <w:marLeft w:val="0"/>
      <w:marRight w:val="0"/>
      <w:marTop w:val="0"/>
      <w:marBottom w:val="0"/>
      <w:divBdr>
        <w:top w:val="none" w:sz="0" w:space="0" w:color="auto"/>
        <w:left w:val="none" w:sz="0" w:space="0" w:color="auto"/>
        <w:bottom w:val="none" w:sz="0" w:space="0" w:color="auto"/>
        <w:right w:val="none" w:sz="0" w:space="0" w:color="auto"/>
      </w:divBdr>
    </w:div>
    <w:div w:id="252707818">
      <w:bodyDiv w:val="1"/>
      <w:marLeft w:val="0"/>
      <w:marRight w:val="0"/>
      <w:marTop w:val="0"/>
      <w:marBottom w:val="0"/>
      <w:divBdr>
        <w:top w:val="none" w:sz="0" w:space="0" w:color="auto"/>
        <w:left w:val="none" w:sz="0" w:space="0" w:color="auto"/>
        <w:bottom w:val="none" w:sz="0" w:space="0" w:color="auto"/>
        <w:right w:val="none" w:sz="0" w:space="0" w:color="auto"/>
      </w:divBdr>
    </w:div>
    <w:div w:id="320279215">
      <w:bodyDiv w:val="1"/>
      <w:marLeft w:val="0"/>
      <w:marRight w:val="0"/>
      <w:marTop w:val="0"/>
      <w:marBottom w:val="0"/>
      <w:divBdr>
        <w:top w:val="none" w:sz="0" w:space="0" w:color="auto"/>
        <w:left w:val="none" w:sz="0" w:space="0" w:color="auto"/>
        <w:bottom w:val="none" w:sz="0" w:space="0" w:color="auto"/>
        <w:right w:val="none" w:sz="0" w:space="0" w:color="auto"/>
      </w:divBdr>
    </w:div>
    <w:div w:id="377625375">
      <w:bodyDiv w:val="1"/>
      <w:marLeft w:val="0"/>
      <w:marRight w:val="0"/>
      <w:marTop w:val="0"/>
      <w:marBottom w:val="0"/>
      <w:divBdr>
        <w:top w:val="none" w:sz="0" w:space="0" w:color="auto"/>
        <w:left w:val="none" w:sz="0" w:space="0" w:color="auto"/>
        <w:bottom w:val="none" w:sz="0" w:space="0" w:color="auto"/>
        <w:right w:val="none" w:sz="0" w:space="0" w:color="auto"/>
      </w:divBdr>
    </w:div>
    <w:div w:id="524026836">
      <w:bodyDiv w:val="1"/>
      <w:marLeft w:val="0"/>
      <w:marRight w:val="0"/>
      <w:marTop w:val="0"/>
      <w:marBottom w:val="0"/>
      <w:divBdr>
        <w:top w:val="none" w:sz="0" w:space="0" w:color="auto"/>
        <w:left w:val="none" w:sz="0" w:space="0" w:color="auto"/>
        <w:bottom w:val="none" w:sz="0" w:space="0" w:color="auto"/>
        <w:right w:val="none" w:sz="0" w:space="0" w:color="auto"/>
      </w:divBdr>
    </w:div>
    <w:div w:id="657080418">
      <w:bodyDiv w:val="1"/>
      <w:marLeft w:val="0"/>
      <w:marRight w:val="0"/>
      <w:marTop w:val="0"/>
      <w:marBottom w:val="0"/>
      <w:divBdr>
        <w:top w:val="none" w:sz="0" w:space="0" w:color="auto"/>
        <w:left w:val="none" w:sz="0" w:space="0" w:color="auto"/>
        <w:bottom w:val="none" w:sz="0" w:space="0" w:color="auto"/>
        <w:right w:val="none" w:sz="0" w:space="0" w:color="auto"/>
      </w:divBdr>
    </w:div>
    <w:div w:id="677780246">
      <w:bodyDiv w:val="1"/>
      <w:marLeft w:val="0"/>
      <w:marRight w:val="0"/>
      <w:marTop w:val="0"/>
      <w:marBottom w:val="0"/>
      <w:divBdr>
        <w:top w:val="none" w:sz="0" w:space="0" w:color="auto"/>
        <w:left w:val="none" w:sz="0" w:space="0" w:color="auto"/>
        <w:bottom w:val="none" w:sz="0" w:space="0" w:color="auto"/>
        <w:right w:val="none" w:sz="0" w:space="0" w:color="auto"/>
      </w:divBdr>
    </w:div>
    <w:div w:id="724835896">
      <w:bodyDiv w:val="1"/>
      <w:marLeft w:val="0"/>
      <w:marRight w:val="0"/>
      <w:marTop w:val="0"/>
      <w:marBottom w:val="0"/>
      <w:divBdr>
        <w:top w:val="none" w:sz="0" w:space="0" w:color="auto"/>
        <w:left w:val="none" w:sz="0" w:space="0" w:color="auto"/>
        <w:bottom w:val="none" w:sz="0" w:space="0" w:color="auto"/>
        <w:right w:val="none" w:sz="0" w:space="0" w:color="auto"/>
      </w:divBdr>
    </w:div>
    <w:div w:id="803087370">
      <w:bodyDiv w:val="1"/>
      <w:marLeft w:val="0"/>
      <w:marRight w:val="0"/>
      <w:marTop w:val="0"/>
      <w:marBottom w:val="0"/>
      <w:divBdr>
        <w:top w:val="none" w:sz="0" w:space="0" w:color="auto"/>
        <w:left w:val="none" w:sz="0" w:space="0" w:color="auto"/>
        <w:bottom w:val="none" w:sz="0" w:space="0" w:color="auto"/>
        <w:right w:val="none" w:sz="0" w:space="0" w:color="auto"/>
      </w:divBdr>
    </w:div>
    <w:div w:id="814571273">
      <w:bodyDiv w:val="1"/>
      <w:marLeft w:val="0"/>
      <w:marRight w:val="0"/>
      <w:marTop w:val="0"/>
      <w:marBottom w:val="0"/>
      <w:divBdr>
        <w:top w:val="none" w:sz="0" w:space="0" w:color="auto"/>
        <w:left w:val="none" w:sz="0" w:space="0" w:color="auto"/>
        <w:bottom w:val="none" w:sz="0" w:space="0" w:color="auto"/>
        <w:right w:val="none" w:sz="0" w:space="0" w:color="auto"/>
      </w:divBdr>
    </w:div>
    <w:div w:id="864640311">
      <w:bodyDiv w:val="1"/>
      <w:marLeft w:val="0"/>
      <w:marRight w:val="0"/>
      <w:marTop w:val="0"/>
      <w:marBottom w:val="0"/>
      <w:divBdr>
        <w:top w:val="none" w:sz="0" w:space="0" w:color="auto"/>
        <w:left w:val="none" w:sz="0" w:space="0" w:color="auto"/>
        <w:bottom w:val="none" w:sz="0" w:space="0" w:color="auto"/>
        <w:right w:val="none" w:sz="0" w:space="0" w:color="auto"/>
      </w:divBdr>
    </w:div>
    <w:div w:id="947084999">
      <w:bodyDiv w:val="1"/>
      <w:marLeft w:val="0"/>
      <w:marRight w:val="0"/>
      <w:marTop w:val="0"/>
      <w:marBottom w:val="0"/>
      <w:divBdr>
        <w:top w:val="none" w:sz="0" w:space="0" w:color="auto"/>
        <w:left w:val="none" w:sz="0" w:space="0" w:color="auto"/>
        <w:bottom w:val="none" w:sz="0" w:space="0" w:color="auto"/>
        <w:right w:val="none" w:sz="0" w:space="0" w:color="auto"/>
      </w:divBdr>
    </w:div>
    <w:div w:id="1043479138">
      <w:bodyDiv w:val="1"/>
      <w:marLeft w:val="0"/>
      <w:marRight w:val="0"/>
      <w:marTop w:val="0"/>
      <w:marBottom w:val="0"/>
      <w:divBdr>
        <w:top w:val="none" w:sz="0" w:space="0" w:color="auto"/>
        <w:left w:val="none" w:sz="0" w:space="0" w:color="auto"/>
        <w:bottom w:val="none" w:sz="0" w:space="0" w:color="auto"/>
        <w:right w:val="none" w:sz="0" w:space="0" w:color="auto"/>
      </w:divBdr>
    </w:div>
    <w:div w:id="1043868332">
      <w:bodyDiv w:val="1"/>
      <w:marLeft w:val="0"/>
      <w:marRight w:val="0"/>
      <w:marTop w:val="0"/>
      <w:marBottom w:val="0"/>
      <w:divBdr>
        <w:top w:val="none" w:sz="0" w:space="0" w:color="auto"/>
        <w:left w:val="none" w:sz="0" w:space="0" w:color="auto"/>
        <w:bottom w:val="none" w:sz="0" w:space="0" w:color="auto"/>
        <w:right w:val="none" w:sz="0" w:space="0" w:color="auto"/>
      </w:divBdr>
    </w:div>
    <w:div w:id="1044017532">
      <w:bodyDiv w:val="1"/>
      <w:marLeft w:val="0"/>
      <w:marRight w:val="0"/>
      <w:marTop w:val="0"/>
      <w:marBottom w:val="0"/>
      <w:divBdr>
        <w:top w:val="none" w:sz="0" w:space="0" w:color="auto"/>
        <w:left w:val="none" w:sz="0" w:space="0" w:color="auto"/>
        <w:bottom w:val="none" w:sz="0" w:space="0" w:color="auto"/>
        <w:right w:val="none" w:sz="0" w:space="0" w:color="auto"/>
      </w:divBdr>
    </w:div>
    <w:div w:id="1069770102">
      <w:bodyDiv w:val="1"/>
      <w:marLeft w:val="0"/>
      <w:marRight w:val="0"/>
      <w:marTop w:val="0"/>
      <w:marBottom w:val="0"/>
      <w:divBdr>
        <w:top w:val="none" w:sz="0" w:space="0" w:color="auto"/>
        <w:left w:val="none" w:sz="0" w:space="0" w:color="auto"/>
        <w:bottom w:val="none" w:sz="0" w:space="0" w:color="auto"/>
        <w:right w:val="none" w:sz="0" w:space="0" w:color="auto"/>
      </w:divBdr>
    </w:div>
    <w:div w:id="1071272318">
      <w:bodyDiv w:val="1"/>
      <w:marLeft w:val="0"/>
      <w:marRight w:val="0"/>
      <w:marTop w:val="0"/>
      <w:marBottom w:val="0"/>
      <w:divBdr>
        <w:top w:val="none" w:sz="0" w:space="0" w:color="auto"/>
        <w:left w:val="none" w:sz="0" w:space="0" w:color="auto"/>
        <w:bottom w:val="none" w:sz="0" w:space="0" w:color="auto"/>
        <w:right w:val="none" w:sz="0" w:space="0" w:color="auto"/>
      </w:divBdr>
    </w:div>
    <w:div w:id="1179277946">
      <w:bodyDiv w:val="1"/>
      <w:marLeft w:val="0"/>
      <w:marRight w:val="0"/>
      <w:marTop w:val="0"/>
      <w:marBottom w:val="0"/>
      <w:divBdr>
        <w:top w:val="none" w:sz="0" w:space="0" w:color="auto"/>
        <w:left w:val="none" w:sz="0" w:space="0" w:color="auto"/>
        <w:bottom w:val="none" w:sz="0" w:space="0" w:color="auto"/>
        <w:right w:val="none" w:sz="0" w:space="0" w:color="auto"/>
      </w:divBdr>
    </w:div>
    <w:div w:id="1199589497">
      <w:bodyDiv w:val="1"/>
      <w:marLeft w:val="0"/>
      <w:marRight w:val="0"/>
      <w:marTop w:val="0"/>
      <w:marBottom w:val="0"/>
      <w:divBdr>
        <w:top w:val="none" w:sz="0" w:space="0" w:color="auto"/>
        <w:left w:val="none" w:sz="0" w:space="0" w:color="auto"/>
        <w:bottom w:val="none" w:sz="0" w:space="0" w:color="auto"/>
        <w:right w:val="none" w:sz="0" w:space="0" w:color="auto"/>
      </w:divBdr>
    </w:div>
    <w:div w:id="1216427235">
      <w:bodyDiv w:val="1"/>
      <w:marLeft w:val="0"/>
      <w:marRight w:val="0"/>
      <w:marTop w:val="0"/>
      <w:marBottom w:val="0"/>
      <w:divBdr>
        <w:top w:val="none" w:sz="0" w:space="0" w:color="auto"/>
        <w:left w:val="none" w:sz="0" w:space="0" w:color="auto"/>
        <w:bottom w:val="none" w:sz="0" w:space="0" w:color="auto"/>
        <w:right w:val="none" w:sz="0" w:space="0" w:color="auto"/>
      </w:divBdr>
    </w:div>
    <w:div w:id="1519002057">
      <w:bodyDiv w:val="1"/>
      <w:marLeft w:val="0"/>
      <w:marRight w:val="0"/>
      <w:marTop w:val="0"/>
      <w:marBottom w:val="0"/>
      <w:divBdr>
        <w:top w:val="none" w:sz="0" w:space="0" w:color="auto"/>
        <w:left w:val="none" w:sz="0" w:space="0" w:color="auto"/>
        <w:bottom w:val="none" w:sz="0" w:space="0" w:color="auto"/>
        <w:right w:val="none" w:sz="0" w:space="0" w:color="auto"/>
      </w:divBdr>
    </w:div>
    <w:div w:id="1553610632">
      <w:bodyDiv w:val="1"/>
      <w:marLeft w:val="0"/>
      <w:marRight w:val="0"/>
      <w:marTop w:val="0"/>
      <w:marBottom w:val="0"/>
      <w:divBdr>
        <w:top w:val="none" w:sz="0" w:space="0" w:color="auto"/>
        <w:left w:val="none" w:sz="0" w:space="0" w:color="auto"/>
        <w:bottom w:val="none" w:sz="0" w:space="0" w:color="auto"/>
        <w:right w:val="none" w:sz="0" w:space="0" w:color="auto"/>
      </w:divBdr>
    </w:div>
    <w:div w:id="1576161995">
      <w:bodyDiv w:val="1"/>
      <w:marLeft w:val="0"/>
      <w:marRight w:val="0"/>
      <w:marTop w:val="0"/>
      <w:marBottom w:val="0"/>
      <w:divBdr>
        <w:top w:val="none" w:sz="0" w:space="0" w:color="auto"/>
        <w:left w:val="none" w:sz="0" w:space="0" w:color="auto"/>
        <w:bottom w:val="none" w:sz="0" w:space="0" w:color="auto"/>
        <w:right w:val="none" w:sz="0" w:space="0" w:color="auto"/>
      </w:divBdr>
    </w:div>
    <w:div w:id="1634409908">
      <w:bodyDiv w:val="1"/>
      <w:marLeft w:val="0"/>
      <w:marRight w:val="0"/>
      <w:marTop w:val="0"/>
      <w:marBottom w:val="0"/>
      <w:divBdr>
        <w:top w:val="none" w:sz="0" w:space="0" w:color="auto"/>
        <w:left w:val="none" w:sz="0" w:space="0" w:color="auto"/>
        <w:bottom w:val="none" w:sz="0" w:space="0" w:color="auto"/>
        <w:right w:val="none" w:sz="0" w:space="0" w:color="auto"/>
      </w:divBdr>
    </w:div>
    <w:div w:id="1739132511">
      <w:bodyDiv w:val="1"/>
      <w:marLeft w:val="0"/>
      <w:marRight w:val="0"/>
      <w:marTop w:val="0"/>
      <w:marBottom w:val="0"/>
      <w:divBdr>
        <w:top w:val="none" w:sz="0" w:space="0" w:color="auto"/>
        <w:left w:val="none" w:sz="0" w:space="0" w:color="auto"/>
        <w:bottom w:val="none" w:sz="0" w:space="0" w:color="auto"/>
        <w:right w:val="none" w:sz="0" w:space="0" w:color="auto"/>
      </w:divBdr>
    </w:div>
    <w:div w:id="1776711979">
      <w:bodyDiv w:val="1"/>
      <w:marLeft w:val="0"/>
      <w:marRight w:val="0"/>
      <w:marTop w:val="0"/>
      <w:marBottom w:val="0"/>
      <w:divBdr>
        <w:top w:val="none" w:sz="0" w:space="0" w:color="auto"/>
        <w:left w:val="none" w:sz="0" w:space="0" w:color="auto"/>
        <w:bottom w:val="none" w:sz="0" w:space="0" w:color="auto"/>
        <w:right w:val="none" w:sz="0" w:space="0" w:color="auto"/>
      </w:divBdr>
    </w:div>
    <w:div w:id="1902516371">
      <w:bodyDiv w:val="1"/>
      <w:marLeft w:val="0"/>
      <w:marRight w:val="0"/>
      <w:marTop w:val="0"/>
      <w:marBottom w:val="0"/>
      <w:divBdr>
        <w:top w:val="none" w:sz="0" w:space="0" w:color="auto"/>
        <w:left w:val="none" w:sz="0" w:space="0" w:color="auto"/>
        <w:bottom w:val="none" w:sz="0" w:space="0" w:color="auto"/>
        <w:right w:val="none" w:sz="0" w:space="0" w:color="auto"/>
      </w:divBdr>
    </w:div>
    <w:div w:id="1933389016">
      <w:bodyDiv w:val="1"/>
      <w:marLeft w:val="0"/>
      <w:marRight w:val="0"/>
      <w:marTop w:val="0"/>
      <w:marBottom w:val="0"/>
      <w:divBdr>
        <w:top w:val="none" w:sz="0" w:space="0" w:color="auto"/>
        <w:left w:val="none" w:sz="0" w:space="0" w:color="auto"/>
        <w:bottom w:val="none" w:sz="0" w:space="0" w:color="auto"/>
        <w:right w:val="none" w:sz="0" w:space="0" w:color="auto"/>
      </w:divBdr>
    </w:div>
    <w:div w:id="2059476274">
      <w:bodyDiv w:val="1"/>
      <w:marLeft w:val="0"/>
      <w:marRight w:val="0"/>
      <w:marTop w:val="0"/>
      <w:marBottom w:val="0"/>
      <w:divBdr>
        <w:top w:val="none" w:sz="0" w:space="0" w:color="auto"/>
        <w:left w:val="none" w:sz="0" w:space="0" w:color="auto"/>
        <w:bottom w:val="none" w:sz="0" w:space="0" w:color="auto"/>
        <w:right w:val="none" w:sz="0" w:space="0" w:color="auto"/>
      </w:divBdr>
    </w:div>
    <w:div w:id="2093313465">
      <w:bodyDiv w:val="1"/>
      <w:marLeft w:val="0"/>
      <w:marRight w:val="0"/>
      <w:marTop w:val="0"/>
      <w:marBottom w:val="0"/>
      <w:divBdr>
        <w:top w:val="none" w:sz="0" w:space="0" w:color="auto"/>
        <w:left w:val="none" w:sz="0" w:space="0" w:color="auto"/>
        <w:bottom w:val="none" w:sz="0" w:space="0" w:color="auto"/>
        <w:right w:val="none" w:sz="0" w:space="0" w:color="auto"/>
      </w:divBdr>
    </w:div>
    <w:div w:id="2110082375">
      <w:bodyDiv w:val="1"/>
      <w:marLeft w:val="0"/>
      <w:marRight w:val="0"/>
      <w:marTop w:val="0"/>
      <w:marBottom w:val="0"/>
      <w:divBdr>
        <w:top w:val="none" w:sz="0" w:space="0" w:color="auto"/>
        <w:left w:val="none" w:sz="0" w:space="0" w:color="auto"/>
        <w:bottom w:val="none" w:sz="0" w:space="0" w:color="auto"/>
        <w:right w:val="none" w:sz="0" w:space="0" w:color="auto"/>
      </w:divBdr>
    </w:div>
    <w:div w:id="2119909599">
      <w:bodyDiv w:val="1"/>
      <w:marLeft w:val="0"/>
      <w:marRight w:val="0"/>
      <w:marTop w:val="0"/>
      <w:marBottom w:val="0"/>
      <w:divBdr>
        <w:top w:val="none" w:sz="0" w:space="0" w:color="auto"/>
        <w:left w:val="none" w:sz="0" w:space="0" w:color="auto"/>
        <w:bottom w:val="none" w:sz="0" w:space="0" w:color="auto"/>
        <w:right w:val="none" w:sz="0" w:space="0" w:color="auto"/>
      </w:divBdr>
    </w:div>
    <w:div w:id="2145272966">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zmsw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zoz-mswia-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C6ABA-8474-4CAE-9310-72351C5D0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40</Pages>
  <Words>12359</Words>
  <Characters>74155</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2020-12-10T13:48:00Z</cp:lastPrinted>
  <dcterms:created xsi:type="dcterms:W3CDTF">2020-12-09T13:32:00Z</dcterms:created>
  <dcterms:modified xsi:type="dcterms:W3CDTF">2020-12-10T13:50:00Z</dcterms:modified>
</cp:coreProperties>
</file>