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8E19F7" w:rsidRDefault="0017376E" w:rsidP="0017376E">
      <w:pPr>
        <w:keepNext/>
        <w:keepLines/>
        <w:spacing w:before="40" w:after="0" w:line="240" w:lineRule="auto"/>
        <w:outlineLvl w:val="2"/>
        <w:rPr>
          <w:rFonts w:ascii="Times New Roman" w:eastAsiaTheme="majorEastAsia" w:hAnsi="Times New Roman" w:cstheme="majorBidi"/>
          <w:sz w:val="24"/>
          <w:szCs w:val="24"/>
          <w:lang w:eastAsia="pl-PL"/>
        </w:rPr>
      </w:pPr>
      <w:r w:rsidRPr="008E19F7">
        <w:rPr>
          <w:rFonts w:ascii="Times New Roman" w:eastAsiaTheme="majorEastAsia" w:hAnsi="Times New Roman" w:cstheme="majorBidi"/>
          <w:sz w:val="24"/>
          <w:szCs w:val="24"/>
          <w:lang w:eastAsia="pl-PL"/>
        </w:rPr>
        <w:t xml:space="preserve">zawarta dnia …………….. </w:t>
      </w:r>
      <w:r w:rsidR="008E4B3D">
        <w:rPr>
          <w:rFonts w:ascii="Times New Roman" w:eastAsiaTheme="majorEastAsia" w:hAnsi="Times New Roman" w:cstheme="majorBidi"/>
          <w:sz w:val="24"/>
          <w:szCs w:val="24"/>
          <w:lang w:eastAsia="pl-PL"/>
        </w:rPr>
        <w:t>2020</w:t>
      </w:r>
      <w:r w:rsidRPr="008E19F7">
        <w:rPr>
          <w:rFonts w:ascii="Times New Roman" w:eastAsiaTheme="majorEastAsia" w:hAnsi="Times New Roman" w:cstheme="majorBidi"/>
          <w:sz w:val="24"/>
          <w:szCs w:val="24"/>
          <w:lang w:eastAsia="pl-PL"/>
        </w:rPr>
        <w:t xml:space="preserve"> roku w Łodzi </w:t>
      </w:r>
      <w:r w:rsidRPr="008E19F7">
        <w:rPr>
          <w:rFonts w:asciiTheme="majorHAnsi" w:eastAsiaTheme="majorEastAsia" w:hAnsiTheme="majorHAnsi" w:cstheme="majorBidi"/>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9F634D">
        <w:rPr>
          <w:rFonts w:ascii="Times New Roman" w:eastAsia="Times New Roman" w:hAnsi="Times New Roman" w:cs="Times New Roman"/>
          <w:sz w:val="24"/>
          <w:szCs w:val="24"/>
          <w:lang w:eastAsia="pl-PL"/>
        </w:rPr>
        <w:t>ograniczonego – nr sprawy 40/D/20</w:t>
      </w:r>
      <w:bookmarkStart w:id="0" w:name="_GoBack"/>
      <w:bookmarkEnd w:id="0"/>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DF4B10">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r w:rsidRPr="0017376E">
        <w:rPr>
          <w:rFonts w:ascii="Times New Roman" w:eastAsia="Times New Roman" w:hAnsi="Times New Roman" w:cs="Times New Roman"/>
          <w:sz w:val="24"/>
          <w:szCs w:val="24"/>
          <w:lang w:eastAsia="pl-PL"/>
        </w:rPr>
        <w:tab/>
      </w:r>
    </w:p>
    <w:p w:rsidR="0017376E" w:rsidRPr="0017376E" w:rsidRDefault="00DF4B10"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ab/>
      </w:r>
      <w:r w:rsidR="0017376E"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0017376E"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w:t>
      </w:r>
      <w:r w:rsidR="00793ADC">
        <w:rPr>
          <w:rFonts w:ascii="Times New Roman" w:eastAsia="Times New Roman" w:hAnsi="Times New Roman" w:cs="Times New Roman"/>
          <w:sz w:val="24"/>
          <w:szCs w:val="24"/>
          <w:lang w:eastAsia="pl-PL"/>
        </w:rPr>
        <w:t xml:space="preserve">m fabrycznie nowym i nie ma wad </w:t>
      </w:r>
      <w:r w:rsidR="00793ADC" w:rsidRPr="00793ADC">
        <w:rPr>
          <w:rFonts w:ascii="Times New Roman" w:eastAsia="Times New Roman" w:hAnsi="Times New Roman" w:cs="Times New Roman"/>
          <w:color w:val="FF0000"/>
          <w:sz w:val="24"/>
          <w:szCs w:val="24"/>
          <w:lang w:eastAsia="pl-PL"/>
        </w:rPr>
        <w:t>fizycznych oraz prawnych.</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8E19F7"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 xml:space="preserve">do </w:t>
      </w:r>
      <w:r w:rsidR="00DF4B10" w:rsidRP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maksymalnie do 28 dni)</w:t>
      </w:r>
      <w:r w:rsid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 xml:space="preserve">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793ADC" w:rsidRDefault="000D1D2B" w:rsidP="00793ADC">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hAnsi="Times New Roman" w:cs="Times New Roman"/>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 xml:space="preserve">o wyrobach </w:t>
      </w:r>
      <w:r w:rsidRPr="00793ADC">
        <w:rPr>
          <w:rFonts w:ascii="Times New Roman" w:hAnsi="Times New Roman" w:cs="Times New Roman"/>
          <w:bCs/>
          <w:sz w:val="24"/>
          <w:szCs w:val="24"/>
        </w:rPr>
        <w:t>medycznych</w:t>
      </w:r>
      <w:r w:rsidRPr="00793ADC">
        <w:rPr>
          <w:rFonts w:ascii="Times New Roman" w:hAnsi="Times New Roman" w:cs="Times New Roman"/>
          <w:b/>
          <w:bCs/>
          <w:sz w:val="24"/>
          <w:szCs w:val="24"/>
        </w:rPr>
        <w:t xml:space="preserve"> </w:t>
      </w:r>
      <w:r w:rsidRPr="00793ADC">
        <w:rPr>
          <w:rFonts w:ascii="Times New Roman" w:hAnsi="Times New Roman" w:cs="Times New Roman"/>
          <w:color w:val="FF0000"/>
          <w:sz w:val="24"/>
          <w:szCs w:val="24"/>
        </w:rPr>
        <w:t>(</w:t>
      </w:r>
      <w:r w:rsidR="00793ADC" w:rsidRPr="00793ADC">
        <w:rPr>
          <w:rFonts w:ascii="Times New Roman" w:hAnsi="Times New Roman" w:cs="Times New Roman"/>
          <w:color w:val="FF0000"/>
          <w:sz w:val="24"/>
          <w:szCs w:val="24"/>
        </w:rPr>
        <w:t xml:space="preserve">Dz.U.2020.186 </w:t>
      </w:r>
      <w:proofErr w:type="spellStart"/>
      <w:r w:rsidR="00793ADC" w:rsidRPr="00793ADC">
        <w:rPr>
          <w:rFonts w:ascii="Times New Roman" w:hAnsi="Times New Roman" w:cs="Times New Roman"/>
          <w:color w:val="FF0000"/>
          <w:sz w:val="24"/>
          <w:szCs w:val="24"/>
        </w:rPr>
        <w:t>t.j</w:t>
      </w:r>
      <w:proofErr w:type="spellEnd"/>
      <w:r w:rsidR="00793ADC" w:rsidRPr="00793ADC">
        <w:rPr>
          <w:rFonts w:ascii="Times New Roman" w:hAnsi="Times New Roman" w:cs="Times New Roman"/>
          <w:color w:val="FF0000"/>
          <w:sz w:val="24"/>
          <w:szCs w:val="24"/>
        </w:rPr>
        <w:t>. z dnia 2020.02.06)</w:t>
      </w:r>
    </w:p>
    <w:p w:rsidR="0017376E" w:rsidRPr="0017376E" w:rsidRDefault="000D1D2B" w:rsidP="00793ADC">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r w:rsidR="00793ADC">
        <w:rPr>
          <w:rFonts w:ascii="Times New Roman" w:eastAsia="Times New Roman" w:hAnsi="Times New Roman" w:cs="Times New Roman"/>
          <w:spacing w:val="-3"/>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93ADC" w:rsidRPr="00793ADC">
        <w:rPr>
          <w:rFonts w:ascii="Times New Roman" w:eastAsia="Times New Roman" w:hAnsi="Times New Roman" w:cs="Times New Roman"/>
          <w:color w:val="FF0000"/>
          <w:sz w:val="24"/>
          <w:szCs w:val="24"/>
          <w:lang w:eastAsia="pl-PL"/>
        </w:rPr>
        <w:t>oraz otrzymani</w:t>
      </w:r>
      <w:r w:rsidR="00793ADC">
        <w:rPr>
          <w:rFonts w:ascii="Times New Roman" w:eastAsia="Times New Roman" w:hAnsi="Times New Roman" w:cs="Times New Roman"/>
          <w:color w:val="FF0000"/>
          <w:sz w:val="24"/>
          <w:szCs w:val="24"/>
          <w:lang w:eastAsia="pl-PL"/>
        </w:rPr>
        <w:t>a</w:t>
      </w:r>
      <w:r w:rsidR="00793ADC" w:rsidRPr="00793ADC">
        <w:rPr>
          <w:rFonts w:ascii="Times New Roman" w:eastAsia="Times New Roman" w:hAnsi="Times New Roman" w:cs="Times New Roman"/>
          <w:color w:val="FF0000"/>
          <w:sz w:val="24"/>
          <w:szCs w:val="24"/>
          <w:lang w:eastAsia="pl-PL"/>
        </w:rPr>
        <w:t xml:space="preserve"> przez Zamawiającego   prawidłowo wystawionej  faktury VAT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009F634D">
        <w:rPr>
          <w:rFonts w:ascii="Times New Roman" w:eastAsia="Times New Roman" w:hAnsi="Times New Roman" w:cs="Times New Roman"/>
          <w:color w:val="000000" w:themeColor="text1"/>
          <w:sz w:val="24"/>
          <w:szCs w:val="24"/>
          <w:lang w:eastAsia="pl-PL"/>
        </w:rPr>
        <w:t>.</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8E19F7"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8E19F7">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bCs/>
          <w:spacing w:val="-3"/>
          <w:sz w:val="24"/>
          <w:szCs w:val="24"/>
          <w:lang w:eastAsia="pl-PL"/>
        </w:rPr>
        <w:t>Wykonawca  gwarantuje</w:t>
      </w:r>
      <w:r w:rsidRPr="0017376E">
        <w:rPr>
          <w:rFonts w:ascii="Times New Roman" w:eastAsia="Times New Roman" w:hAnsi="Times New Roman" w:cs="Times New Roman"/>
          <w:bCs/>
          <w:spacing w:val="-3"/>
          <w:sz w:val="24"/>
          <w:szCs w:val="24"/>
          <w:lang w:eastAsia="pl-PL"/>
        </w:rPr>
        <w:t xml:space="preserv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8E19F7">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okresie gwarancji Wykonawca</w:t>
      </w:r>
      <w:r w:rsidRPr="008E19F7">
        <w:rPr>
          <w:rFonts w:ascii="Times New Roman" w:eastAsia="Times New Roman" w:hAnsi="Times New Roman" w:cs="Times New Roman"/>
          <w:b/>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sidRPr="008E19F7">
        <w:rPr>
          <w:rFonts w:ascii="Times New Roman" w:eastAsia="Times New Roman" w:hAnsi="Times New Roman" w:cs="Times New Roman"/>
          <w:spacing w:val="-3"/>
          <w:sz w:val="24"/>
          <w:szCs w:val="24"/>
          <w:lang w:eastAsia="pl-PL"/>
        </w:rPr>
        <w:t xml:space="preserve">lub zniszczeniu </w:t>
      </w:r>
      <w:r w:rsidRPr="008E19F7">
        <w:rPr>
          <w:rFonts w:ascii="Times New Roman" w:eastAsia="Times New Roman" w:hAnsi="Times New Roman" w:cs="Times New Roman"/>
          <w:spacing w:val="-3"/>
          <w:sz w:val="24"/>
          <w:szCs w:val="24"/>
          <w:lang w:eastAsia="pl-PL"/>
        </w:rPr>
        <w:t>z przyczyn wad konstrukcyjnych, produkcyjnych</w:t>
      </w:r>
      <w:r w:rsidR="007B2D3D" w:rsidRPr="008E19F7">
        <w:rPr>
          <w:rFonts w:ascii="Times New Roman" w:eastAsia="Times New Roman" w:hAnsi="Times New Roman" w:cs="Times New Roman"/>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 materiałowych </w:t>
      </w:r>
      <w:r w:rsidR="007B2D3D" w:rsidRPr="008E19F7">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8E19F7">
        <w:rPr>
          <w:rFonts w:ascii="Times New Roman" w:eastAsia="Times New Roman" w:hAnsi="Times New Roman" w:cs="Times New Roman"/>
          <w:spacing w:val="-3"/>
          <w:sz w:val="24"/>
          <w:szCs w:val="24"/>
          <w:lang w:eastAsia="pl-PL"/>
        </w:rPr>
        <w:t>na własny</w:t>
      </w:r>
      <w:r w:rsidR="007B2D3D" w:rsidRPr="008E19F7">
        <w:rPr>
          <w:rFonts w:ascii="Times New Roman" w:eastAsia="Times New Roman" w:hAnsi="Times New Roman" w:cs="Times New Roman"/>
          <w:spacing w:val="-3"/>
          <w:sz w:val="24"/>
          <w:szCs w:val="24"/>
          <w:lang w:eastAsia="pl-PL"/>
        </w:rPr>
        <w:t xml:space="preserve"> koszt Wykonawcy.</w:t>
      </w:r>
      <w:r w:rsidRPr="008E19F7">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czasie trwania gwarancji, Wykonawca w ramach wynagrodzenia umownego  dokona</w:t>
      </w:r>
      <w:r w:rsidRPr="0017376E">
        <w:rPr>
          <w:rFonts w:ascii="Times New Roman" w:eastAsia="Times New Roman" w:hAnsi="Times New Roman" w:cs="Times New Roman"/>
          <w:spacing w:val="-3"/>
          <w:sz w:val="24"/>
          <w:szCs w:val="24"/>
          <w:lang w:eastAsia="pl-PL"/>
        </w:rPr>
        <w:t xml:space="preserve">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075816" w:rsidRPr="00844C9B" w:rsidRDefault="00075816" w:rsidP="00075816">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844C9B">
        <w:rPr>
          <w:rFonts w:ascii="Times New Roman" w:eastAsia="Times New Roman" w:hAnsi="Times New Roman" w:cs="Times New Roman"/>
          <w:color w:val="000000" w:themeColor="text1"/>
          <w:spacing w:val="-3"/>
          <w:sz w:val="24"/>
          <w:szCs w:val="24"/>
          <w:lang w:eastAsia="pl-PL"/>
        </w:rPr>
        <w:t xml:space="preserve">Po zakończeniu okresu gwarancji przedmiotu umowy określonego w § 4 ust. 2 powyżej Wykonawca zobowiązuje się wydać w terminie 14 dni od dnia zakończenia terminu gwarancji wszelką dokumentację związaną z przedmiotem umowy w tym m.in. kartę gwarancyjną, dokumentację </w:t>
      </w:r>
      <w:proofErr w:type="spellStart"/>
      <w:r w:rsidRPr="00844C9B">
        <w:rPr>
          <w:rFonts w:ascii="Times New Roman" w:eastAsia="Times New Roman" w:hAnsi="Times New Roman" w:cs="Times New Roman"/>
          <w:color w:val="000000" w:themeColor="text1"/>
          <w:spacing w:val="-3"/>
          <w:sz w:val="24"/>
          <w:szCs w:val="24"/>
          <w:lang w:eastAsia="pl-PL"/>
        </w:rPr>
        <w:t>ponaprawczą</w:t>
      </w:r>
      <w:proofErr w:type="spellEnd"/>
      <w:r w:rsidRPr="00844C9B">
        <w:rPr>
          <w:rFonts w:ascii="Times New Roman" w:eastAsia="Times New Roman" w:hAnsi="Times New Roman" w:cs="Times New Roman"/>
          <w:color w:val="000000" w:themeColor="text1"/>
          <w:spacing w:val="-3"/>
          <w:sz w:val="24"/>
          <w:szCs w:val="24"/>
          <w:lang w:eastAsia="pl-PL"/>
        </w:rPr>
        <w:t xml:space="preserve"> i inną znajdującą się w posiadaniu Wykonawcy.</w:t>
      </w:r>
    </w:p>
    <w:p w:rsidR="0017376E" w:rsidRPr="00844C9B"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color w:val="000000" w:themeColor="text1"/>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W przypadku, gdy Wykonawca opóźnia się z terminem oddania do eksploatacji przedmiotu umowy określonego w </w:t>
      </w:r>
      <w:r w:rsidRPr="00793ADC">
        <w:rPr>
          <w:rFonts w:ascii="Times New Roman" w:eastAsia="Times New Roman" w:hAnsi="Times New Roman" w:cs="Times New Roman"/>
          <w:color w:val="FF0000"/>
          <w:sz w:val="24"/>
          <w:szCs w:val="24"/>
          <w:lang w:eastAsia="pl-PL"/>
        </w:rPr>
        <w:t>§</w:t>
      </w:r>
      <w:r w:rsidR="00793ADC" w:rsidRPr="00793ADC">
        <w:rPr>
          <w:rFonts w:ascii="Times New Roman" w:eastAsia="Times New Roman" w:hAnsi="Times New Roman" w:cs="Times New Roman"/>
          <w:color w:val="FF0000"/>
          <w:sz w:val="24"/>
          <w:szCs w:val="24"/>
          <w:lang w:eastAsia="pl-PL"/>
        </w:rPr>
        <w:t xml:space="preserve"> 1</w:t>
      </w:r>
      <w:r w:rsidRPr="00793ADC">
        <w:rPr>
          <w:rFonts w:ascii="Times New Roman" w:eastAsia="Times New Roman" w:hAnsi="Times New Roman" w:cs="Times New Roman"/>
          <w:color w:val="FF0000"/>
          <w:sz w:val="24"/>
          <w:szCs w:val="24"/>
          <w:lang w:eastAsia="pl-PL"/>
        </w:rPr>
        <w:t xml:space="preserve"> </w:t>
      </w:r>
      <w:r w:rsidRPr="0017376E">
        <w:rPr>
          <w:rFonts w:ascii="Times New Roman" w:eastAsia="Times New Roman" w:hAnsi="Times New Roman" w:cs="Times New Roman"/>
          <w:sz w:val="24"/>
          <w:szCs w:val="24"/>
          <w:lang w:eastAsia="pl-PL"/>
        </w:rPr>
        <w:t>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w:t>
      </w:r>
      <w:r w:rsidRPr="00793ADC">
        <w:rPr>
          <w:rFonts w:ascii="Times New Roman" w:eastAsia="Times New Roman" w:hAnsi="Times New Roman" w:cs="Times New Roman"/>
          <w:color w:val="FF0000"/>
          <w:spacing w:val="-3"/>
          <w:sz w:val="24"/>
          <w:szCs w:val="24"/>
          <w:lang w:eastAsia="pl-PL"/>
        </w:rPr>
        <w:t>§</w:t>
      </w:r>
      <w:r w:rsidR="00793ADC" w:rsidRPr="00793ADC">
        <w:rPr>
          <w:rFonts w:ascii="Times New Roman" w:eastAsia="Times New Roman" w:hAnsi="Times New Roman" w:cs="Times New Roman"/>
          <w:color w:val="FF0000"/>
          <w:spacing w:val="-3"/>
          <w:sz w:val="24"/>
          <w:szCs w:val="24"/>
          <w:lang w:eastAsia="pl-PL"/>
        </w:rPr>
        <w:t xml:space="preserve"> 1</w:t>
      </w:r>
      <w:r w:rsidRPr="00793ADC">
        <w:rPr>
          <w:rFonts w:ascii="Times New Roman" w:eastAsia="Times New Roman" w:hAnsi="Times New Roman" w:cs="Times New Roman"/>
          <w:color w:val="FF0000"/>
          <w:spacing w:val="-3"/>
          <w:sz w:val="24"/>
          <w:szCs w:val="24"/>
          <w:lang w:eastAsia="pl-PL"/>
        </w:rPr>
        <w:t xml:space="preserve"> ust.</w:t>
      </w:r>
      <w:r w:rsidR="00793ADC" w:rsidRPr="00793ADC">
        <w:rPr>
          <w:rFonts w:ascii="Times New Roman" w:eastAsia="Times New Roman" w:hAnsi="Times New Roman" w:cs="Times New Roman"/>
          <w:color w:val="FF0000"/>
          <w:spacing w:val="-3"/>
          <w:sz w:val="24"/>
          <w:szCs w:val="24"/>
          <w:lang w:eastAsia="pl-PL"/>
        </w:rPr>
        <w:t xml:space="preserve"> 4</w:t>
      </w:r>
      <w:r w:rsidRPr="00793ADC">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umowy tytułem</w:t>
      </w:r>
      <w:r w:rsidRPr="0017376E">
        <w:rPr>
          <w:rFonts w:ascii="Times New Roman" w:eastAsia="Times New Roman" w:hAnsi="Times New Roman" w:cs="Times New Roman"/>
          <w:sz w:val="24"/>
          <w:szCs w:val="24"/>
          <w:lang w:eastAsia="pl-PL"/>
        </w:rPr>
        <w:t xml:space="preserve"> nie </w:t>
      </w:r>
      <w:r w:rsidRPr="0017376E">
        <w:rPr>
          <w:rFonts w:ascii="Times New Roman" w:eastAsia="Times New Roman" w:hAnsi="Times New Roman" w:cs="Times New Roman"/>
          <w:sz w:val="24"/>
          <w:szCs w:val="24"/>
          <w:lang w:eastAsia="pl-PL"/>
        </w:rPr>
        <w:lastRenderedPageBreak/>
        <w:t xml:space="preserve">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t>
      </w:r>
      <w:r w:rsidRPr="00844C9B">
        <w:rPr>
          <w:rFonts w:ascii="Times New Roman" w:eastAsia="Times New Roman" w:hAnsi="Times New Roman" w:cs="Times New Roman"/>
          <w:color w:val="000000" w:themeColor="text1"/>
          <w:sz w:val="24"/>
          <w:szCs w:val="24"/>
          <w:lang w:eastAsia="pl-PL"/>
        </w:rPr>
        <w:t xml:space="preserve">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17376E" w:rsidRPr="00075816"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o którym mowa 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075816" w:rsidRPr="00844C9B" w:rsidRDefault="00075816" w:rsidP="00075816">
      <w:pPr>
        <w:pStyle w:val="Akapitzlist"/>
        <w:numPr>
          <w:ilvl w:val="0"/>
          <w:numId w:val="1"/>
        </w:numPr>
        <w:spacing w:after="0"/>
        <w:jc w:val="both"/>
        <w:rPr>
          <w:rFonts w:ascii="Times New Roman" w:eastAsia="Times New Roman" w:hAnsi="Times New Roman" w:cs="Times New Roman"/>
          <w:color w:val="000000" w:themeColor="text1"/>
          <w:sz w:val="24"/>
          <w:szCs w:val="24"/>
          <w:lang w:eastAsia="pl-PL"/>
        </w:rPr>
      </w:pPr>
      <w:r w:rsidRPr="00844C9B">
        <w:rPr>
          <w:rFonts w:ascii="Times New Roman" w:eastAsia="Times New Roman" w:hAnsi="Times New Roman" w:cs="Times New Roman"/>
          <w:color w:val="000000" w:themeColor="text1"/>
          <w:sz w:val="24"/>
          <w:szCs w:val="24"/>
          <w:lang w:eastAsia="pl-PL"/>
        </w:rPr>
        <w:t>W przypadku nie wykonania przez Wykonawcę obowiązku o którym mowa w § 4 ust. 17 powyżej Zamawiającemu przysługuje prawo naliczenia kary umownej w wysokości 15 % wynagrodzenia brutto umowy, o którym mowa w § 1 ust. 4 umowy.</w:t>
      </w:r>
    </w:p>
    <w:p w:rsidR="0017376E" w:rsidRPr="0017376E" w:rsidRDefault="0017376E" w:rsidP="00075816">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844C9B">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p w:rsidR="00BA69D5" w:rsidRPr="00D00D43" w:rsidRDefault="00BA69D5" w:rsidP="00BA69D5">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t xml:space="preserve">Załącznik nr </w:t>
      </w:r>
      <w:r>
        <w:rPr>
          <w:rFonts w:ascii="Times New Roman" w:eastAsia="Times New Roman" w:hAnsi="Times New Roman" w:cs="Times New Roman"/>
          <w:b/>
          <w:color w:val="333399"/>
          <w:sz w:val="24"/>
          <w:szCs w:val="24"/>
          <w:lang w:eastAsia="ar-SA"/>
        </w:rPr>
        <w:t>3</w:t>
      </w:r>
      <w:r w:rsidRPr="00D00D43">
        <w:rPr>
          <w:rFonts w:ascii="Times New Roman" w:eastAsia="Times New Roman" w:hAnsi="Times New Roman" w:cs="Times New Roman"/>
          <w:b/>
          <w:color w:val="333399"/>
          <w:sz w:val="24"/>
          <w:szCs w:val="24"/>
          <w:lang w:eastAsia="ar-SA"/>
        </w:rPr>
        <w:t xml:space="preserve"> do umowy nr  </w:t>
      </w:r>
      <w:r w:rsidRPr="00D00D43">
        <w:rPr>
          <w:rFonts w:ascii="Times New Roman" w:eastAsia="Times New Roman" w:hAnsi="Times New Roman" w:cs="Times New Roman"/>
          <w:b/>
          <w:bCs/>
          <w:color w:val="333399"/>
          <w:sz w:val="24"/>
          <w:szCs w:val="24"/>
          <w:lang w:eastAsia="ar-SA"/>
        </w:rPr>
        <w:t>……………….</w:t>
      </w:r>
    </w:p>
    <w:p w:rsidR="00BA69D5" w:rsidRPr="00D00D43" w:rsidRDefault="00BA69D5" w:rsidP="00BA69D5">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BA69D5" w:rsidRPr="00D00D43" w:rsidRDefault="00BA69D5" w:rsidP="00BA69D5">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223F45" w:rsidRPr="00223F45" w:rsidRDefault="00223F45" w:rsidP="00223F45">
      <w:pPr>
        <w:jc w:val="center"/>
        <w:rPr>
          <w:rFonts w:ascii="Times New Roman" w:hAnsi="Times New Roman" w:cs="Times New Roman"/>
        </w:rPr>
      </w:pPr>
      <w:r w:rsidRPr="00223F45">
        <w:rPr>
          <w:rFonts w:ascii="Times New Roman" w:hAnsi="Times New Roman" w:cs="Times New Roman"/>
        </w:rPr>
        <w:t>Protokół szkolenia</w:t>
      </w:r>
    </w:p>
    <w:p w:rsidR="00223F45" w:rsidRPr="00223F45" w:rsidRDefault="00223F45" w:rsidP="00223F45">
      <w:pPr>
        <w:jc w:val="center"/>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Niniejszym protokołem uczestnicy szkolenia potwierdzają, że zgodnie z dostawą z dnia……</w:t>
      </w:r>
      <w:r>
        <w:rPr>
          <w:rFonts w:ascii="Times New Roman" w:hAnsi="Times New Roman" w:cs="Times New Roman"/>
        </w:rPr>
        <w:t>……..</w:t>
      </w:r>
      <w:r w:rsidRPr="00223F45">
        <w:rPr>
          <w:rFonts w:ascii="Times New Roman" w:hAnsi="Times New Roman" w:cs="Times New Roman"/>
        </w:rPr>
        <w:t>., firma………</w:t>
      </w:r>
      <w:r>
        <w:rPr>
          <w:rFonts w:ascii="Times New Roman" w:hAnsi="Times New Roman" w:cs="Times New Roman"/>
        </w:rPr>
        <w:t>………………………</w:t>
      </w:r>
      <w:r w:rsidRPr="00223F45">
        <w:rPr>
          <w:rFonts w:ascii="Times New Roman" w:hAnsi="Times New Roman" w:cs="Times New Roman"/>
        </w:rPr>
        <w:t xml:space="preserve"> przeszkoliła personel z zakresu obsługi niżej wymienionego sprzętu:……………………………………………………..</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Imię i nazwisko uczestnika szkolenia                                                                               Podpis</w:t>
      </w: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Użytkownik:                                                                                                                     </w:t>
      </w:r>
    </w:p>
    <w:p w:rsidR="00223F45" w:rsidRDefault="00223F45" w:rsidP="00223F45">
      <w:pPr>
        <w:rPr>
          <w:rFonts w:ascii="Times New Roman" w:hAnsi="Times New Roman" w:cs="Times New Roman"/>
        </w:rPr>
      </w:pPr>
      <w:r w:rsidRPr="00223F45">
        <w:rPr>
          <w:rFonts w:ascii="Times New Roman" w:hAnsi="Times New Roman" w:cs="Times New Roman"/>
        </w:rPr>
        <w:t xml:space="preserve">SP ZOZ MSWiA w Łodzi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23F45">
        <w:rPr>
          <w:rFonts w:ascii="Times New Roman" w:hAnsi="Times New Roman" w:cs="Times New Roman"/>
        </w:rPr>
        <w:t>Szkoleniowiec</w:t>
      </w:r>
    </w:p>
    <w:p w:rsidR="00223F45" w:rsidRPr="00223F45" w:rsidRDefault="00F12292" w:rsidP="00F12292">
      <w:pPr>
        <w:rPr>
          <w:rFonts w:ascii="Times New Roman" w:hAnsi="Times New Roman" w:cs="Times New Roman"/>
        </w:rPr>
      </w:pPr>
      <w:r w:rsidRPr="00223F45">
        <w:rPr>
          <w:rFonts w:ascii="Times New Roman" w:hAnsi="Times New Roman" w:cs="Times New Roman"/>
        </w:rPr>
        <w:t>Ul. Północna 42, 91-425 Łódź</w:t>
      </w:r>
      <w:r w:rsidR="00223F45" w:rsidRPr="00223F45">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23F45" w:rsidRPr="00223F45">
        <w:rPr>
          <w:rFonts w:ascii="Times New Roman" w:hAnsi="Times New Roman" w:cs="Times New Roman"/>
        </w:rPr>
        <w:t xml:space="preserve"> </w:t>
      </w:r>
      <w:r>
        <w:rPr>
          <w:rFonts w:ascii="Times New Roman" w:hAnsi="Times New Roman" w:cs="Times New Roman"/>
        </w:rPr>
        <w:t>………………………………………</w:t>
      </w:r>
      <w:r w:rsidR="00223F45" w:rsidRPr="00223F45">
        <w:rPr>
          <w:rFonts w:ascii="Times New Roman" w:hAnsi="Times New Roman" w:cs="Times New Roman"/>
        </w:rPr>
        <w:t xml:space="preserve">                                                                </w:t>
      </w:r>
      <w:r w:rsidR="00223F45">
        <w:rPr>
          <w:rFonts w:ascii="Times New Roman" w:hAnsi="Times New Roman" w:cs="Times New Roman"/>
        </w:rPr>
        <w:t xml:space="preserve">                    </w:t>
      </w: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                                                                                       </w:t>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r w:rsidRPr="00223F45">
        <w:rPr>
          <w:rFonts w:ascii="Times New Roman" w:hAnsi="Times New Roman" w:cs="Times New Roman"/>
        </w:rPr>
        <w:t xml:space="preserve">     podpis</w:t>
      </w:r>
    </w:p>
    <w:p w:rsidR="00BA69D5" w:rsidRPr="00223F45" w:rsidRDefault="00BA69D5" w:rsidP="00372C4E">
      <w:pPr>
        <w:spacing w:after="0" w:line="240" w:lineRule="auto"/>
        <w:rPr>
          <w:rFonts w:ascii="Times New Roman" w:eastAsia="Times New Roman" w:hAnsi="Times New Roman" w:cs="Times New Roman"/>
          <w:b/>
          <w:sz w:val="24"/>
          <w:szCs w:val="24"/>
          <w:lang w:eastAsia="pl-PL"/>
        </w:rPr>
      </w:pPr>
    </w:p>
    <w:sectPr w:rsidR="00BA69D5" w:rsidRPr="00223F45"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abstractNum w:abstractNumId="15" w15:restartNumberingAfterBreak="0">
    <w:nsid w:val="6C776939"/>
    <w:multiLevelType w:val="hybridMultilevel"/>
    <w:tmpl w:val="11F08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75816"/>
    <w:rsid w:val="00080F21"/>
    <w:rsid w:val="000A4B54"/>
    <w:rsid w:val="000D1D2B"/>
    <w:rsid w:val="0011313D"/>
    <w:rsid w:val="0017376E"/>
    <w:rsid w:val="001C7123"/>
    <w:rsid w:val="00223F45"/>
    <w:rsid w:val="002478C8"/>
    <w:rsid w:val="00266254"/>
    <w:rsid w:val="00334507"/>
    <w:rsid w:val="00372C4E"/>
    <w:rsid w:val="00411923"/>
    <w:rsid w:val="004D0240"/>
    <w:rsid w:val="005E2BE3"/>
    <w:rsid w:val="005E3AA8"/>
    <w:rsid w:val="00621633"/>
    <w:rsid w:val="006F212E"/>
    <w:rsid w:val="00755D29"/>
    <w:rsid w:val="00793ADC"/>
    <w:rsid w:val="007B2D3D"/>
    <w:rsid w:val="00817D96"/>
    <w:rsid w:val="00844C9B"/>
    <w:rsid w:val="00866BFE"/>
    <w:rsid w:val="008C641E"/>
    <w:rsid w:val="008E19F7"/>
    <w:rsid w:val="008E4B3D"/>
    <w:rsid w:val="00936AFA"/>
    <w:rsid w:val="00984BF1"/>
    <w:rsid w:val="009F634D"/>
    <w:rsid w:val="00A43BB2"/>
    <w:rsid w:val="00A860FF"/>
    <w:rsid w:val="00B40A6D"/>
    <w:rsid w:val="00B41821"/>
    <w:rsid w:val="00BA69D5"/>
    <w:rsid w:val="00D00D43"/>
    <w:rsid w:val="00D54C0F"/>
    <w:rsid w:val="00DF4B10"/>
    <w:rsid w:val="00EB76DF"/>
    <w:rsid w:val="00F12292"/>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793AD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 w:type="character" w:customStyle="1" w:styleId="Nagwek3Znak">
    <w:name w:val="Nagłówek 3 Znak"/>
    <w:basedOn w:val="Domylnaczcionkaakapitu"/>
    <w:link w:val="Nagwek3"/>
    <w:uiPriority w:val="9"/>
    <w:semiHidden/>
    <w:rsid w:val="00793AD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925154">
      <w:bodyDiv w:val="1"/>
      <w:marLeft w:val="0"/>
      <w:marRight w:val="0"/>
      <w:marTop w:val="0"/>
      <w:marBottom w:val="0"/>
      <w:divBdr>
        <w:top w:val="none" w:sz="0" w:space="0" w:color="auto"/>
        <w:left w:val="none" w:sz="0" w:space="0" w:color="auto"/>
        <w:bottom w:val="none" w:sz="0" w:space="0" w:color="auto"/>
        <w:right w:val="none" w:sz="0" w:space="0" w:color="auto"/>
      </w:divBdr>
    </w:div>
    <w:div w:id="71219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CC746-FB82-49F2-8CBE-69EFACA9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2255</Words>
  <Characters>13531</Characters>
  <Application>Microsoft Office Word</Application>
  <DocSecurity>4</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2018-10-30T13:51:00Z</cp:lastPrinted>
  <dcterms:created xsi:type="dcterms:W3CDTF">2020-12-10T12:35:00Z</dcterms:created>
  <dcterms:modified xsi:type="dcterms:W3CDTF">2020-12-10T12:35:00Z</dcterms:modified>
</cp:coreProperties>
</file>